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D4" w:rsidRPr="0014085F" w:rsidRDefault="003C50D4" w:rsidP="00A457DE">
      <w:pPr>
        <w:spacing w:after="0"/>
        <w:ind w:right="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3C50D4" w:rsidRPr="0014085F" w:rsidRDefault="003C50D4" w:rsidP="00A457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 w:rsidR="00F749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3C50D4" w:rsidRPr="0014085F" w:rsidRDefault="003C50D4" w:rsidP="00A457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«Южно-Уральский государственный технический колледж» </w:t>
      </w:r>
    </w:p>
    <w:p w:rsidR="003C50D4" w:rsidRPr="0014085F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14085F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6EF1" w:rsidRPr="00EB4C59" w:rsidRDefault="00046EF1" w:rsidP="00046EF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C59">
        <w:rPr>
          <w:rFonts w:ascii="Times New Roman" w:eastAsia="Times New Roman" w:hAnsi="Times New Roman" w:cs="Times New Roman"/>
          <w:b/>
          <w:sz w:val="28"/>
          <w:szCs w:val="28"/>
        </w:rPr>
        <w:t>КОМПЛЕКТ  КОНТРОЛЬНО-ИЗМЕРИТЕЛЬНЫХ МАТЕРИАЛОВ</w:t>
      </w:r>
    </w:p>
    <w:p w:rsidR="00046EF1" w:rsidRPr="00EB4C59" w:rsidRDefault="00046EF1" w:rsidP="00046EF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C59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3C50D4" w:rsidRPr="000460DF" w:rsidRDefault="00046EF1" w:rsidP="00CD139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74907">
        <w:rPr>
          <w:rFonts w:ascii="Times New Roman" w:eastAsia="Times New Roman" w:hAnsi="Times New Roman" w:cs="Times New Roman"/>
          <w:b/>
          <w:sz w:val="28"/>
          <w:szCs w:val="28"/>
        </w:rPr>
        <w:t>«ГЕОГРАФИЯ»</w:t>
      </w:r>
    </w:p>
    <w:p w:rsidR="00046EF1" w:rsidRPr="00EB4C59" w:rsidRDefault="00046EF1" w:rsidP="00046E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C59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046EF1" w:rsidRPr="00EB4C59" w:rsidRDefault="00046EF1" w:rsidP="00046E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C59">
        <w:rPr>
          <w:rFonts w:ascii="Times New Roman" w:hAnsi="Times New Roman" w:cs="Times New Roman"/>
          <w:sz w:val="28"/>
          <w:szCs w:val="28"/>
        </w:rPr>
        <w:t xml:space="preserve">социально экономического   профиля </w:t>
      </w:r>
    </w:p>
    <w:p w:rsidR="00046EF1" w:rsidRPr="00EB4C59" w:rsidRDefault="00046EF1" w:rsidP="00046E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C59">
        <w:rPr>
          <w:rFonts w:ascii="Times New Roman" w:hAnsi="Times New Roman" w:cs="Times New Roman"/>
          <w:sz w:val="28"/>
          <w:szCs w:val="28"/>
        </w:rPr>
        <w:t>38.02.01 Экономика и бухгалтерский учёт (по отраслям)</w:t>
      </w:r>
    </w:p>
    <w:p w:rsidR="00046EF1" w:rsidRPr="00EB4C59" w:rsidRDefault="00046EF1" w:rsidP="00046E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46EF1" w:rsidRPr="009F2A6E" w:rsidRDefault="00046EF1" w:rsidP="00046EF1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Default="0043393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0840" w:rsidRDefault="00ED084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615" w:rsidRDefault="003D7615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74907" w:rsidRDefault="00F74907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3C50D4" w:rsidRPr="000460DF">
        <w:rPr>
          <w:rFonts w:ascii="Times New Roman" w:eastAsia="Times New Roman" w:hAnsi="Times New Roman" w:cs="Times New Roman"/>
          <w:sz w:val="28"/>
          <w:szCs w:val="28"/>
        </w:rPr>
        <w:t xml:space="preserve">Челябинск,  </w:t>
      </w:r>
    </w:p>
    <w:p w:rsidR="003C50D4" w:rsidRPr="000460DF" w:rsidRDefault="00046EF1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</w:p>
    <w:p w:rsidR="003C50D4" w:rsidRPr="000460DF" w:rsidRDefault="003C50D4" w:rsidP="00A457DE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510"/>
        <w:gridCol w:w="3080"/>
        <w:gridCol w:w="3160"/>
      </w:tblGrid>
      <w:tr w:rsidR="00AB500D" w:rsidRPr="00F74907" w:rsidTr="00046EF1">
        <w:tc>
          <w:tcPr>
            <w:tcW w:w="3510" w:type="dxa"/>
            <w:hideMark/>
          </w:tcPr>
          <w:p w:rsidR="00046EF1" w:rsidRDefault="00AB500D" w:rsidP="00046EF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046E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контрольно-измерительных материалов составлен в соответствии с  рабочей программой общеобразовательной учебной дисциплины «География»</w:t>
            </w:r>
          </w:p>
          <w:p w:rsidR="00AB500D" w:rsidRPr="00F74907" w:rsidRDefault="00AB500D" w:rsidP="00046EF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046EF1" w:rsidRPr="009F2A6E" w:rsidRDefault="00046EF1" w:rsidP="00046EF1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ОДОБРЕНО</w:t>
            </w:r>
          </w:p>
          <w:p w:rsidR="00046EF1" w:rsidRPr="009F2A6E" w:rsidRDefault="00046EF1" w:rsidP="00046E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 xml:space="preserve">Предметной (цикловой) </w:t>
            </w:r>
          </w:p>
          <w:p w:rsidR="00046EF1" w:rsidRPr="009F2A6E" w:rsidRDefault="00046EF1" w:rsidP="00046E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Комиссией СГД</w:t>
            </w:r>
          </w:p>
          <w:p w:rsidR="00046EF1" w:rsidRPr="009F2A6E" w:rsidRDefault="00046EF1" w:rsidP="00046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протокол №</w:t>
            </w:r>
          </w:p>
          <w:p w:rsidR="00046EF1" w:rsidRPr="009F2A6E" w:rsidRDefault="00046EF1" w:rsidP="00046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«___»_____</w:t>
            </w:r>
            <w:r>
              <w:rPr>
                <w:rFonts w:ascii="Times New Roman" w:eastAsia="Times New Roman" w:hAnsi="Times New Roman" w:cs="Times New Roman"/>
              </w:rPr>
              <w:t>____2022</w:t>
            </w:r>
            <w:r w:rsidRPr="009F2A6E">
              <w:rPr>
                <w:rFonts w:ascii="Times New Roman" w:eastAsia="Times New Roman" w:hAnsi="Times New Roman" w:cs="Times New Roman"/>
              </w:rPr>
              <w:t>г.</w:t>
            </w:r>
          </w:p>
          <w:p w:rsidR="00046EF1" w:rsidRPr="009F2A6E" w:rsidRDefault="00046EF1" w:rsidP="00046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Председатель ПЦК</w:t>
            </w:r>
          </w:p>
          <w:p w:rsidR="00046EF1" w:rsidRDefault="00046EF1" w:rsidP="0004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A6E">
              <w:rPr>
                <w:rFonts w:ascii="Times New Roman" w:eastAsia="Times New Roman" w:hAnsi="Times New Roman" w:cs="Times New Roman"/>
              </w:rPr>
              <w:t>О.В.Коротыч</w:t>
            </w:r>
          </w:p>
          <w:p w:rsidR="00046EF1" w:rsidRDefault="00046EF1" w:rsidP="0004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807085" cy="227330"/>
                  <wp:effectExtent l="19050" t="0" r="0" b="0"/>
                  <wp:docPr id="2" name="Рисунок 6" descr="C:\Users\User\Documents\Конкурсы 2021-22\Подпись_Короты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User\Documents\Конкурсы 2021-22\Подпись_Короты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7692" t="86354" b="14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227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00D" w:rsidRPr="00F74907" w:rsidRDefault="00AB500D" w:rsidP="00947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AB500D" w:rsidRPr="00F74907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AB500D" w:rsidRPr="00F74907" w:rsidRDefault="00046EF1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AB500D" w:rsidRPr="00F74907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Т.Ю. Крашакова</w:t>
            </w:r>
          </w:p>
          <w:p w:rsidR="00AB500D" w:rsidRPr="00F74907" w:rsidRDefault="00046EF1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«___»__________2022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C50D4" w:rsidRPr="000460DF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460DF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60DF" w:rsidRPr="000460DF" w:rsidRDefault="00F74907" w:rsidP="000460DF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="00AB500D" w:rsidRPr="000460D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046E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83BBB" w:rsidRPr="00383BBB">
        <w:rPr>
          <w:rFonts w:ascii="Times New Roman" w:eastAsia="Times New Roman" w:hAnsi="Times New Roman" w:cs="Times New Roman"/>
          <w:sz w:val="28"/>
          <w:szCs w:val="28"/>
        </w:rPr>
        <w:t>Л.В.</w:t>
      </w:r>
      <w:r>
        <w:rPr>
          <w:rFonts w:ascii="Times New Roman" w:eastAsia="Times New Roman" w:hAnsi="Times New Roman" w:cs="Times New Roman"/>
          <w:sz w:val="28"/>
          <w:szCs w:val="28"/>
        </w:rPr>
        <w:t>Пашкевич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 xml:space="preserve"> –преподаватель Ю</w:t>
      </w:r>
      <w:r>
        <w:rPr>
          <w:rFonts w:ascii="Times New Roman" w:eastAsia="Times New Roman" w:hAnsi="Times New Roman" w:cs="Times New Roman"/>
          <w:sz w:val="28"/>
          <w:szCs w:val="28"/>
        </w:rPr>
        <w:t>жно-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sz w:val="28"/>
          <w:szCs w:val="28"/>
        </w:rPr>
        <w:t>альского государственного технического колледжа.</w:t>
      </w:r>
    </w:p>
    <w:p w:rsidR="00851879" w:rsidRPr="000460DF" w:rsidRDefault="00851879" w:rsidP="000460DF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046EF1" w:rsidRPr="009F2A6E" w:rsidRDefault="00046EF1" w:rsidP="00046EF1">
      <w:pPr>
        <w:spacing w:before="240" w:after="0" w:line="360" w:lineRule="auto"/>
        <w:jc w:val="center"/>
        <w:outlineLvl w:val="0"/>
        <w:rPr>
          <w:rFonts w:ascii="Times New Roman" w:eastAsia="Calibri" w:hAnsi="Times New Roman" w:cs="Times New Roman"/>
          <w:b/>
          <w:lang w:eastAsia="en-US"/>
        </w:rPr>
      </w:pPr>
      <w:r w:rsidRPr="009F2A6E">
        <w:rPr>
          <w:rFonts w:ascii="Times New Roman" w:eastAsia="Calibri" w:hAnsi="Times New Roman" w:cs="Times New Roman"/>
          <w:b/>
          <w:lang w:eastAsia="en-US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9135"/>
        <w:gridCol w:w="612"/>
      </w:tblGrid>
      <w:tr w:rsidR="00046EF1" w:rsidRPr="00EA352B" w:rsidTr="00046EF1">
        <w:trPr>
          <w:trHeight w:hRule="exact" w:val="96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046EF1" w:rsidRPr="00EA352B" w:rsidTr="00046EF1">
        <w:trPr>
          <w:trHeight w:hRule="exact" w:val="96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1.1.Область применения комплекта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046EF1" w:rsidRPr="00EA352B" w:rsidTr="00046EF1">
        <w:trPr>
          <w:trHeight w:hRule="exact" w:val="96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 рабочей программы общеобразовательной учебной дисциплины </w:t>
            </w:r>
          </w:p>
        </w:tc>
        <w:tc>
          <w:tcPr>
            <w:tcW w:w="612" w:type="dxa"/>
            <w:vAlign w:val="center"/>
          </w:tcPr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046EF1" w:rsidRPr="00EA352B" w:rsidRDefault="00EA352B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046EF1" w:rsidRPr="00EA352B" w:rsidTr="00046EF1">
        <w:trPr>
          <w:trHeight w:hRule="exact" w:val="96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общеобразовательной учебной дисциплине </w:t>
            </w:r>
          </w:p>
        </w:tc>
        <w:tc>
          <w:tcPr>
            <w:tcW w:w="612" w:type="dxa"/>
            <w:vAlign w:val="center"/>
          </w:tcPr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046EF1" w:rsidRPr="00EA352B" w:rsidRDefault="00EA352B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046EF1" w:rsidRPr="00EA352B" w:rsidTr="00046EF1">
        <w:trPr>
          <w:trHeight w:hRule="exact" w:val="113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EA352B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EA352B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</w:p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12" w:type="dxa"/>
            <w:vAlign w:val="center"/>
          </w:tcPr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046EF1" w:rsidRPr="00EA352B" w:rsidTr="00046EF1">
        <w:trPr>
          <w:trHeight w:hRule="exact" w:val="96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 Задания для контроля и оценки освоения  рабочей программы общеобразовательной учебной дисциплины  </w:t>
            </w:r>
          </w:p>
        </w:tc>
        <w:tc>
          <w:tcPr>
            <w:tcW w:w="612" w:type="dxa"/>
            <w:vAlign w:val="center"/>
          </w:tcPr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046EF1" w:rsidRPr="00EA352B" w:rsidTr="00046EF1">
        <w:trPr>
          <w:trHeight w:hRule="exact" w:val="96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vAlign w:val="center"/>
            <w:hideMark/>
          </w:tcPr>
          <w:p w:rsidR="00046EF1" w:rsidRPr="00EA352B" w:rsidRDefault="00046EF1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046EF1" w:rsidRPr="00EA352B" w:rsidTr="00046EF1">
        <w:trPr>
          <w:trHeight w:hRule="exact" w:val="96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vAlign w:val="center"/>
            <w:hideMark/>
          </w:tcPr>
          <w:p w:rsidR="00046EF1" w:rsidRPr="00EA352B" w:rsidRDefault="00EA352B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23</w:t>
            </w:r>
          </w:p>
        </w:tc>
      </w:tr>
      <w:tr w:rsidR="00046EF1" w:rsidRPr="00EA352B" w:rsidTr="00046EF1">
        <w:trPr>
          <w:trHeight w:hRule="exact" w:val="964"/>
        </w:trPr>
        <w:tc>
          <w:tcPr>
            <w:tcW w:w="9135" w:type="dxa"/>
            <w:hideMark/>
          </w:tcPr>
          <w:p w:rsidR="00046EF1" w:rsidRPr="00EA352B" w:rsidRDefault="00046EF1" w:rsidP="0004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vAlign w:val="center"/>
            <w:hideMark/>
          </w:tcPr>
          <w:p w:rsidR="00046EF1" w:rsidRPr="00EA352B" w:rsidRDefault="00EA352B" w:rsidP="00046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A35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29</w:t>
            </w:r>
          </w:p>
        </w:tc>
      </w:tr>
    </w:tbl>
    <w:p w:rsidR="00046EF1" w:rsidRPr="000A70AE" w:rsidRDefault="00046EF1" w:rsidP="00046EF1">
      <w:pPr>
        <w:spacing w:after="240"/>
        <w:ind w:firstLine="709"/>
        <w:rPr>
          <w:rFonts w:ascii="Times New Roman" w:eastAsia="Calibri" w:hAnsi="Times New Roman" w:cs="Times New Roman"/>
          <w:lang w:eastAsia="en-US"/>
        </w:rPr>
      </w:pPr>
    </w:p>
    <w:p w:rsidR="00046EF1" w:rsidRPr="009F2A6E" w:rsidRDefault="00046EF1" w:rsidP="00046EF1">
      <w:pPr>
        <w:jc w:val="center"/>
        <w:outlineLvl w:val="0"/>
        <w:rPr>
          <w:rFonts w:ascii="Times New Roman" w:eastAsia="Calibri" w:hAnsi="Times New Roman" w:cs="Times New Roman"/>
          <w:lang w:eastAsia="en-US"/>
        </w:rPr>
      </w:pPr>
    </w:p>
    <w:p w:rsidR="00693165" w:rsidRPr="00046EF1" w:rsidRDefault="00046EF1" w:rsidP="00046EF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9F2A6E">
        <w:rPr>
          <w:rFonts w:ascii="Times New Roman" w:eastAsia="Calibri" w:hAnsi="Times New Roman" w:cs="Times New Roman"/>
          <w:lang w:eastAsia="en-US"/>
        </w:rPr>
        <w:br w:type="page"/>
      </w:r>
      <w:r w:rsidR="00F74907" w:rsidRPr="00046EF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 РЕЦЕНЗИЯ</w:t>
      </w:r>
    </w:p>
    <w:p w:rsidR="00693165" w:rsidRPr="00046EF1" w:rsidRDefault="00F74907" w:rsidP="00046EF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EF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на комплект ко</w:t>
      </w:r>
      <w:r w:rsidR="00046EF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нтрольно-измерительных материалов</w:t>
      </w:r>
      <w:r w:rsidR="005E6625" w:rsidRPr="00046EF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общеобразовательной </w:t>
      </w:r>
      <w:r w:rsidRPr="00046EF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учебной дисциплины «География</w:t>
      </w:r>
      <w:r w:rsidR="00693165" w:rsidRPr="00046EF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»</w:t>
      </w:r>
      <w:r w:rsidR="00046EF1" w:rsidRPr="00046EF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, с</w:t>
      </w:r>
      <w:r w:rsidR="00751DE8" w:rsidRPr="00046EF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оставленный </w:t>
      </w:r>
      <w:r w:rsidR="00693165" w:rsidRPr="00046EF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преподавателем ЮУрГТК</w:t>
      </w:r>
      <w:r w:rsidR="00751DE8" w:rsidRPr="00046EF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Пашкевич</w:t>
      </w:r>
      <w:r w:rsidR="00693165" w:rsidRPr="00046EF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Л.В.</w:t>
      </w:r>
    </w:p>
    <w:p w:rsidR="00693165" w:rsidRPr="00F74907" w:rsidRDefault="00693165" w:rsidP="006931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289" w:rsidRDefault="00751DE8" w:rsidP="00751D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>Представленный к</w:t>
      </w:r>
      <w:r w:rsidR="0066104C">
        <w:rPr>
          <w:rFonts w:ascii="Times New Roman" w:eastAsia="Calibri" w:hAnsi="Times New Roman" w:cs="Times New Roman"/>
          <w:sz w:val="28"/>
          <w:szCs w:val="24"/>
          <w:lang w:eastAsia="en-US"/>
        </w:rPr>
        <w:t>омплект контрольно-измерительных материалов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разработан на основе </w:t>
      </w:r>
      <w:r w:rsidR="0066104C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рабочей 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>программы  учебной дисциплины «География</w:t>
      </w:r>
      <w:r w:rsidR="00693165"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» 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предназначен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студ</w:t>
      </w:r>
      <w:r w:rsidR="00FB4A7E">
        <w:rPr>
          <w:rFonts w:ascii="Times New Roman" w:eastAsia="Calibri" w:hAnsi="Times New Roman" w:cs="Times New Roman"/>
          <w:sz w:val="28"/>
          <w:szCs w:val="28"/>
          <w:lang w:eastAsia="en-US"/>
        </w:rPr>
        <w:t>ентов первого курса социально -экономического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профиля</w:t>
      </w:r>
      <w:r w:rsidR="006610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специальности 38.02.01 Экономика и бухгалтерский учет (по отраслям)</w:t>
      </w:r>
      <w:r w:rsidR="00A44C3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FB4A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6104C">
        <w:rPr>
          <w:rFonts w:ascii="Times New Roman" w:eastAsia="Calibri" w:hAnsi="Times New Roman" w:cs="Times New Roman"/>
          <w:sz w:val="28"/>
          <w:szCs w:val="28"/>
          <w:lang w:eastAsia="en-US"/>
        </w:rPr>
        <w:t>Целью создания КИМ</w:t>
      </w:r>
      <w:r w:rsidR="00A44C33" w:rsidRPr="00A44C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 дисциплине</w:t>
      </w:r>
      <w:r w:rsidR="00A44C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«География»</w:t>
      </w:r>
      <w:r w:rsidR="00A44C33" w:rsidRPr="00A44C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установление соответствия  уровня подготовки обучающегося на данном этапе обучения требованиям </w:t>
      </w:r>
      <w:r w:rsidR="006610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рабочей </w:t>
      </w:r>
      <w:r w:rsidR="00A44C33" w:rsidRPr="00A44C3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по учебной дисциплине.</w:t>
      </w:r>
    </w:p>
    <w:p w:rsidR="00A44C33" w:rsidRDefault="00A44C33" w:rsidP="00751D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Автором разработаны задания, позволяющие проконтролировать результаты освоения дисциплины. Теоретическая часть контролируется тестами, сформированность умений контролируется  при помощи практических работ и заданий различного уровня</w:t>
      </w:r>
      <w:r w:rsidR="006200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A44C33" w:rsidRPr="003D7615" w:rsidRDefault="00060D75" w:rsidP="00751D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Оценка требований к освоению дисциплины осуществляется в виде текущего контроля и промежуточной аттестации</w:t>
      </w:r>
    </w:p>
    <w:p w:rsidR="006B7289" w:rsidRDefault="00A44C33" w:rsidP="00A44C33">
      <w:pPr>
        <w:spacing w:after="0" w:line="36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A44C33">
        <w:rPr>
          <w:rFonts w:ascii="Times New Roman" w:eastAsia="Calibri" w:hAnsi="Times New Roman" w:cs="Times New Roman"/>
          <w:sz w:val="28"/>
          <w:szCs w:val="24"/>
          <w:lang w:eastAsia="en-US"/>
        </w:rPr>
        <w:t>Представленный компле</w:t>
      </w:r>
      <w:r w:rsidR="0066104C">
        <w:rPr>
          <w:rFonts w:ascii="Times New Roman" w:eastAsia="Calibri" w:hAnsi="Times New Roman" w:cs="Times New Roman"/>
          <w:sz w:val="28"/>
          <w:szCs w:val="24"/>
          <w:lang w:eastAsia="en-US"/>
        </w:rPr>
        <w:t>кт КИМ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  <w:r w:rsidR="005E662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общеобразовательной 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учебной дисциплины «География» </w:t>
      </w:r>
      <w:r w:rsidRPr="00A44C33">
        <w:rPr>
          <w:rFonts w:ascii="Times New Roman" w:eastAsia="Calibri" w:hAnsi="Times New Roman" w:cs="Times New Roman"/>
          <w:sz w:val="28"/>
          <w:szCs w:val="24"/>
          <w:lang w:eastAsia="en-US"/>
        </w:rPr>
        <w:t>соответствует установленным требованиям и может быть рекомендован для использования в учебном процессе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при подготовке специалистов среднего звена.</w:t>
      </w:r>
    </w:p>
    <w:p w:rsidR="00060D75" w:rsidRDefault="00060D75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060D75" w:rsidRDefault="0066104C" w:rsidP="0066104C">
      <w:pPr>
        <w:spacing w:after="0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20130" cy="1508683"/>
            <wp:effectExtent l="19050" t="0" r="0" b="0"/>
            <wp:docPr id="3" name="Рисунок 4" descr="печать географ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чать география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8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04C" w:rsidRDefault="0066104C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66104C" w:rsidRDefault="0066104C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66104C" w:rsidRDefault="0066104C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66104C" w:rsidRDefault="0066104C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66104C" w:rsidRDefault="0066104C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66104C" w:rsidRPr="00625A9F" w:rsidRDefault="0062005E" w:rsidP="00081C34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005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</w:t>
      </w:r>
      <w:r w:rsidR="0066104C" w:rsidRPr="00625A9F">
        <w:rPr>
          <w:rFonts w:ascii="Times New Roman" w:hAnsi="Times New Roman"/>
          <w:b/>
          <w:sz w:val="24"/>
          <w:szCs w:val="24"/>
        </w:rPr>
        <w:t>1. ПАСПОРТ КОМПЛЕКТА КОНТРОЛЬНО-ИЗМЕРИТЕЛЬНЫХ МАТЕРИАЛОВ</w:t>
      </w:r>
    </w:p>
    <w:p w:rsidR="0066104C" w:rsidRPr="00625A9F" w:rsidRDefault="0066104C" w:rsidP="00081C34">
      <w:pPr>
        <w:keepNext/>
        <w:keepLines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25A9F">
        <w:rPr>
          <w:rFonts w:ascii="Times New Roman" w:hAnsi="Times New Roman"/>
          <w:b/>
          <w:sz w:val="24"/>
          <w:szCs w:val="24"/>
        </w:rPr>
        <w:t>1.1. Область применения комплекта контрольно-измерительных материалов</w:t>
      </w:r>
    </w:p>
    <w:p w:rsidR="0066104C" w:rsidRPr="00625A9F" w:rsidRDefault="0066104C" w:rsidP="00081C34">
      <w:pPr>
        <w:keepNext/>
        <w:keepLines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5A9F">
        <w:rPr>
          <w:rFonts w:ascii="Times New Roman" w:hAnsi="Times New Roman"/>
          <w:sz w:val="24"/>
          <w:szCs w:val="24"/>
        </w:rPr>
        <w:t>Комплект контрольно-измерительных материалов  предназначен для проверки результатов освоения общеобразовательной учебной дисциплины (далее ОУД) программы подготовки специалистов среднего звена (далее ППССЗ) для  специальности социально-экономического профиля  38.02.01 Экономика и бухгалтерский учет (по отраслям)</w:t>
      </w:r>
    </w:p>
    <w:p w:rsidR="002522B5" w:rsidRDefault="008C6E00" w:rsidP="00081C34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8C6E00">
        <w:rPr>
          <w:rFonts w:ascii="Times New Roman" w:eastAsia="Calibri" w:hAnsi="Times New Roman" w:cs="Times New Roman"/>
          <w:lang w:eastAsia="en-US"/>
        </w:rPr>
        <w:t>Освоение содержания учебной дисциплины «География» обеспечивает достижение следующих результатов:</w:t>
      </w:r>
    </w:p>
    <w:p w:rsidR="00C86BD2" w:rsidRDefault="008C6E00" w:rsidP="00081C34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  <w:r w:rsidR="00C86BD2" w:rsidRPr="00AA5FEC">
        <w:rPr>
          <w:rFonts w:ascii="Times New Roman" w:hAnsi="Times New Roman" w:cs="Times New Roman"/>
        </w:rPr>
        <w:t>.</w:t>
      </w:r>
    </w:p>
    <w:tbl>
      <w:tblPr>
        <w:tblStyle w:val="af2"/>
        <w:tblW w:w="0" w:type="auto"/>
        <w:tblLook w:val="04A0"/>
      </w:tblPr>
      <w:tblGrid>
        <w:gridCol w:w="4927"/>
        <w:gridCol w:w="4927"/>
      </w:tblGrid>
      <w:tr w:rsidR="0066104C" w:rsidRPr="0066104C" w:rsidTr="0066104C">
        <w:trPr>
          <w:trHeight w:val="227"/>
        </w:trPr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66104C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66104C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66104C" w:rsidRPr="0066104C" w:rsidTr="0066104C">
        <w:trPr>
          <w:trHeight w:val="227"/>
        </w:trPr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66104C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66104C" w:rsidRPr="0066104C" w:rsidTr="0066104C">
        <w:trPr>
          <w:trHeight w:val="227"/>
        </w:trPr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numPr>
                <w:ilvl w:val="0"/>
                <w:numId w:val="33"/>
              </w:numPr>
              <w:tabs>
                <w:tab w:val="left" w:pos="426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умение самостоятельно определять цели деятельности и составлять планы деятельности; с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а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мостоятельно осуществлять, контролировать и корректировать деятельность; использовать все во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з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66104C" w:rsidRPr="0066104C" w:rsidRDefault="0066104C" w:rsidP="00081C34">
            <w:pPr>
              <w:keepNext/>
              <w:keepLines/>
              <w:numPr>
                <w:ilvl w:val="0"/>
                <w:numId w:val="33"/>
              </w:numPr>
              <w:tabs>
                <w:tab w:val="left" w:pos="426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к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ты;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3"/>
              </w:numPr>
              <w:tabs>
                <w:tab w:val="left" w:pos="426"/>
                <w:tab w:val="left" w:pos="709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</w:t>
            </w:r>
            <w:r w:rsidRPr="0066104C">
              <w:rPr>
                <w:color w:val="auto"/>
                <w:sz w:val="22"/>
                <w:szCs w:val="22"/>
              </w:rPr>
              <w:t>е</w:t>
            </w:r>
            <w:r w:rsidRPr="0066104C">
              <w:rPr>
                <w:color w:val="auto"/>
                <w:sz w:val="22"/>
                <w:szCs w:val="22"/>
              </w:rPr>
              <w:t xml:space="preserve">ния практических задач, применению различных методов познания;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3"/>
              </w:numPr>
              <w:tabs>
                <w:tab w:val="left" w:pos="426"/>
                <w:tab w:val="left" w:pos="709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</w:t>
            </w:r>
            <w:r w:rsidRPr="0066104C">
              <w:rPr>
                <w:color w:val="auto"/>
                <w:sz w:val="22"/>
                <w:szCs w:val="22"/>
              </w:rPr>
              <w:t>н</w:t>
            </w:r>
            <w:r w:rsidRPr="0066104C">
              <w:rPr>
                <w:color w:val="auto"/>
                <w:sz w:val="22"/>
                <w:szCs w:val="22"/>
              </w:rPr>
              <w:t>тироваться в различных источниках информации, критически оценивать и интерпретировать инфо</w:t>
            </w:r>
            <w:r w:rsidRPr="0066104C">
              <w:rPr>
                <w:color w:val="auto"/>
                <w:sz w:val="22"/>
                <w:szCs w:val="22"/>
              </w:rPr>
              <w:t>р</w:t>
            </w:r>
            <w:r w:rsidRPr="0066104C">
              <w:rPr>
                <w:color w:val="auto"/>
                <w:sz w:val="22"/>
                <w:szCs w:val="22"/>
              </w:rPr>
              <w:t xml:space="preserve">мацию, получаемую из различных источников;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3"/>
              </w:numPr>
              <w:tabs>
                <w:tab w:val="left" w:pos="426"/>
                <w:tab w:val="left" w:pos="709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</w:t>
            </w:r>
            <w:r w:rsidRPr="0066104C">
              <w:rPr>
                <w:color w:val="auto"/>
                <w:sz w:val="22"/>
                <w:szCs w:val="22"/>
              </w:rPr>
              <w:t>а</w:t>
            </w:r>
            <w:r w:rsidRPr="0066104C">
              <w:rPr>
                <w:color w:val="auto"/>
                <w:sz w:val="22"/>
                <w:szCs w:val="22"/>
              </w:rPr>
              <w:t>ний эргономики, техники безопасности, гигиены, ресурсосбережения, прав</w:t>
            </w:r>
            <w:r w:rsidRPr="0066104C">
              <w:rPr>
                <w:color w:val="auto"/>
                <w:sz w:val="22"/>
                <w:szCs w:val="22"/>
              </w:rPr>
              <w:t>о</w:t>
            </w:r>
            <w:r w:rsidRPr="0066104C">
              <w:rPr>
                <w:color w:val="auto"/>
                <w:sz w:val="22"/>
                <w:szCs w:val="22"/>
              </w:rPr>
              <w:t xml:space="preserve">вых и этических норм, норм информационной безопасности; </w:t>
            </w:r>
          </w:p>
          <w:p w:rsidR="0066104C" w:rsidRPr="00081C34" w:rsidRDefault="0066104C" w:rsidP="00081C34">
            <w:pPr>
              <w:pStyle w:val="Default"/>
              <w:keepNext/>
              <w:keepLines/>
              <w:numPr>
                <w:ilvl w:val="0"/>
                <w:numId w:val="33"/>
              </w:numPr>
              <w:tabs>
                <w:tab w:val="left" w:pos="426"/>
                <w:tab w:val="left" w:pos="709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умение самостоятельно оценивать и принимать решения, определяющие стратегию повед</w:t>
            </w:r>
            <w:r w:rsidRPr="0066104C">
              <w:rPr>
                <w:color w:val="auto"/>
                <w:sz w:val="22"/>
                <w:szCs w:val="22"/>
              </w:rPr>
              <w:t>е</w:t>
            </w:r>
            <w:r w:rsidRPr="0066104C">
              <w:rPr>
                <w:color w:val="auto"/>
                <w:sz w:val="22"/>
                <w:szCs w:val="22"/>
              </w:rPr>
              <w:t xml:space="preserve">ния, с учетом гражданских и нравственных ценностей;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66104C">
              <w:rPr>
                <w:rFonts w:ascii="Times New Roman" w:hAnsi="Times New Roman"/>
                <w:i/>
                <w:sz w:val="22"/>
                <w:szCs w:val="22"/>
              </w:rPr>
              <w:t>Регулятивные универсальные учебные действия: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 xml:space="preserve"> – самостоятельно определять цели, задавать параметры и критерии, по которым можно опр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е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делить, что цель достигнута;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 xml:space="preserve"> – выбирать путь достижения цели, планировать </w:t>
            </w:r>
            <w:r w:rsidRPr="0066104C">
              <w:rPr>
                <w:rFonts w:ascii="Times New Roman" w:hAnsi="Times New Roman"/>
                <w:sz w:val="22"/>
                <w:szCs w:val="22"/>
              </w:rPr>
              <w:lastRenderedPageBreak/>
              <w:t>решение поставленных задач, оптимизируя м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а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териальные и нематериальные затраты;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– организовывать эффективный поиск ресурсов, необходимых для достижения поставленной цели;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66104C">
              <w:rPr>
                <w:rFonts w:ascii="Times New Roman" w:hAnsi="Times New Roman"/>
                <w:i/>
                <w:sz w:val="22"/>
                <w:szCs w:val="22"/>
              </w:rPr>
              <w:t>Познавательные универсальные учебные действия: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– искать и находить обобщенные способы решения задач, в том числе, осуществлять разверн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у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тый информационный поиск и ставить на его основе новые (учебные и познавател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ь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ные) задачи;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6104C">
              <w:rPr>
                <w:rFonts w:ascii="Times New Roman" w:hAnsi="Times New Roman"/>
                <w:i/>
                <w:sz w:val="22"/>
                <w:szCs w:val="22"/>
              </w:rPr>
              <w:t>Коммуникативные универсальные учебные действия: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 xml:space="preserve"> – при осуществлении групповой работы быть как руководителем, так и членом команды в ра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з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ных ролях (генератор идей, критик, исполнитель, выступающий, эксперт и т.д.);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– развернуто, логично и точно излагать свою точку зрения с использованием адекватных (ус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т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ных и письменных) языковых средств;</w:t>
            </w:r>
          </w:p>
          <w:p w:rsidR="0066104C" w:rsidRPr="0066104C" w:rsidRDefault="0066104C" w:rsidP="00081C34">
            <w:pPr>
              <w:pStyle w:val="ab"/>
              <w:keepNext/>
              <w:keepLines/>
              <w:tabs>
                <w:tab w:val="left" w:pos="160"/>
                <w:tab w:val="left" w:pos="426"/>
              </w:tabs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063E19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66104C" w:rsidRPr="00063E19" w:rsidRDefault="00063E19" w:rsidP="00081C34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63E19">
              <w:rPr>
                <w:rFonts w:ascii="Times New Roman" w:hAnsi="Times New Roman"/>
                <w:sz w:val="22"/>
                <w:szCs w:val="22"/>
                <w:lang w:eastAsia="en-US"/>
              </w:rPr>
              <w:t>Тестирование №1-7</w:t>
            </w:r>
          </w:p>
          <w:p w:rsidR="0066104C" w:rsidRPr="00063E19" w:rsidRDefault="00063E19" w:rsidP="00081C34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63E19">
              <w:rPr>
                <w:rFonts w:ascii="Times New Roman" w:hAnsi="Times New Roman"/>
                <w:sz w:val="22"/>
                <w:szCs w:val="22"/>
                <w:lang w:eastAsia="en-US"/>
              </w:rPr>
              <w:t>Практические занятия №1-28</w:t>
            </w:r>
          </w:p>
          <w:p w:rsidR="0066104C" w:rsidRPr="00063E19" w:rsidRDefault="00063E19" w:rsidP="00081C34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63E19">
              <w:rPr>
                <w:rFonts w:ascii="Times New Roman" w:hAnsi="Times New Roman"/>
                <w:sz w:val="22"/>
                <w:szCs w:val="22"/>
                <w:lang w:eastAsia="en-US"/>
              </w:rPr>
              <w:t>доклады, рефераты. проекты</w:t>
            </w:r>
          </w:p>
          <w:p w:rsidR="0066104C" w:rsidRPr="0066104C" w:rsidRDefault="00063E19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  <w:r w:rsidRPr="00063E19">
              <w:rPr>
                <w:rFonts w:ascii="Times New Roman" w:hAnsi="Times New Roman"/>
                <w:sz w:val="22"/>
                <w:szCs w:val="22"/>
                <w:lang w:eastAsia="en-US"/>
              </w:rPr>
              <w:t>зачет</w:t>
            </w:r>
          </w:p>
        </w:tc>
      </w:tr>
      <w:tr w:rsidR="0066104C" w:rsidRPr="0066104C" w:rsidTr="0066104C">
        <w:trPr>
          <w:trHeight w:val="227"/>
        </w:trPr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66104C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66104C" w:rsidRPr="0066104C" w:rsidTr="0066104C">
        <w:trPr>
          <w:trHeight w:val="227"/>
        </w:trPr>
        <w:tc>
          <w:tcPr>
            <w:tcW w:w="4927" w:type="dxa"/>
          </w:tcPr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4"/>
              </w:numPr>
              <w:tabs>
                <w:tab w:val="left" w:pos="426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 xml:space="preserve">владение представлениями о современной географической науке, ее участии в решении важнейших проблем человечества;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4"/>
              </w:numPr>
              <w:tabs>
                <w:tab w:val="left" w:pos="426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владение географическим мышлением для определения географических аспектов приро</w:t>
            </w:r>
            <w:r w:rsidRPr="0066104C">
              <w:rPr>
                <w:color w:val="auto"/>
                <w:sz w:val="22"/>
                <w:szCs w:val="22"/>
              </w:rPr>
              <w:t>д</w:t>
            </w:r>
            <w:r w:rsidRPr="0066104C">
              <w:rPr>
                <w:color w:val="auto"/>
                <w:sz w:val="22"/>
                <w:szCs w:val="22"/>
              </w:rPr>
              <w:t xml:space="preserve">ных, социально-экономических и экологических процессов и проблем;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4"/>
              </w:numPr>
              <w:tabs>
                <w:tab w:val="left" w:pos="426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</w:t>
            </w:r>
            <w:r w:rsidRPr="0066104C">
              <w:rPr>
                <w:color w:val="auto"/>
                <w:sz w:val="22"/>
                <w:szCs w:val="22"/>
              </w:rPr>
              <w:t>р</w:t>
            </w:r>
            <w:r w:rsidRPr="0066104C">
              <w:rPr>
                <w:color w:val="auto"/>
                <w:sz w:val="22"/>
                <w:szCs w:val="22"/>
              </w:rPr>
              <w:t>риториальных особенностях процессов, протекающих в географическом пр</w:t>
            </w:r>
            <w:r w:rsidRPr="0066104C">
              <w:rPr>
                <w:color w:val="auto"/>
                <w:sz w:val="22"/>
                <w:szCs w:val="22"/>
              </w:rPr>
              <w:t>о</w:t>
            </w:r>
            <w:r w:rsidRPr="0066104C">
              <w:rPr>
                <w:color w:val="auto"/>
                <w:sz w:val="22"/>
                <w:szCs w:val="22"/>
              </w:rPr>
              <w:t xml:space="preserve">странстве;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4"/>
              </w:numPr>
              <w:tabs>
                <w:tab w:val="left" w:pos="426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 xml:space="preserve"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4"/>
              </w:numPr>
              <w:tabs>
                <w:tab w:val="left" w:pos="426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владение умениями использовать карты разного содержания для выявления закономерн</w:t>
            </w:r>
            <w:r w:rsidRPr="0066104C">
              <w:rPr>
                <w:color w:val="auto"/>
                <w:sz w:val="22"/>
                <w:szCs w:val="22"/>
              </w:rPr>
              <w:t>о</w:t>
            </w:r>
            <w:r w:rsidRPr="0066104C">
              <w:rPr>
                <w:color w:val="auto"/>
                <w:sz w:val="22"/>
                <w:szCs w:val="22"/>
              </w:rPr>
              <w:t xml:space="preserve">стей и тенденций, получения нового географического знания о природных социально-экономических и экологических процессах и явлениях; </w:t>
            </w:r>
          </w:p>
          <w:p w:rsidR="0066104C" w:rsidRPr="0066104C" w:rsidRDefault="0066104C" w:rsidP="00081C34">
            <w:pPr>
              <w:keepNext/>
              <w:keepLines/>
              <w:numPr>
                <w:ilvl w:val="0"/>
                <w:numId w:val="34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mirrorIndents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владение умениями географического анализа и интерпретации разнообразной и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н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формации;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numPr>
                <w:ilvl w:val="0"/>
                <w:numId w:val="34"/>
              </w:numPr>
              <w:tabs>
                <w:tab w:val="left" w:pos="426"/>
                <w:tab w:val="left" w:pos="916"/>
              </w:tabs>
              <w:ind w:left="0" w:firstLine="0"/>
              <w:contextualSpacing/>
              <w:mirrorIndent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владение умениями применять географические знания для объяснения и оценки разноо</w:t>
            </w:r>
            <w:r w:rsidRPr="0066104C">
              <w:rPr>
                <w:color w:val="auto"/>
                <w:sz w:val="22"/>
                <w:szCs w:val="22"/>
              </w:rPr>
              <w:t>б</w:t>
            </w:r>
            <w:r w:rsidRPr="0066104C">
              <w:rPr>
                <w:color w:val="auto"/>
                <w:sz w:val="22"/>
                <w:szCs w:val="22"/>
              </w:rPr>
              <w:t xml:space="preserve">разных явлений и процессов, самостоятельного оценивания уровня </w:t>
            </w:r>
            <w:r w:rsidRPr="0066104C">
              <w:rPr>
                <w:color w:val="auto"/>
                <w:sz w:val="22"/>
                <w:szCs w:val="22"/>
              </w:rPr>
              <w:lastRenderedPageBreak/>
              <w:t>безопасности о</w:t>
            </w:r>
            <w:r w:rsidRPr="0066104C">
              <w:rPr>
                <w:color w:val="auto"/>
                <w:sz w:val="22"/>
                <w:szCs w:val="22"/>
              </w:rPr>
              <w:t>к</w:t>
            </w:r>
            <w:r w:rsidRPr="0066104C">
              <w:rPr>
                <w:color w:val="auto"/>
                <w:sz w:val="22"/>
                <w:szCs w:val="22"/>
              </w:rPr>
              <w:t xml:space="preserve">ружающей среды, адаптации к изменению ее условий; </w:t>
            </w:r>
          </w:p>
          <w:p w:rsidR="0066104C" w:rsidRPr="0066104C" w:rsidRDefault="0066104C" w:rsidP="00081C34">
            <w:pPr>
              <w:keepNext/>
              <w:keepLines/>
              <w:numPr>
                <w:ilvl w:val="0"/>
                <w:numId w:val="34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сформированность представлений и знаний об основных проблемах взаимодействия прир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о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ды и общества, о природных и социально-экономических аспектах экологических пр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о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блем</w:t>
            </w:r>
          </w:p>
        </w:tc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  <w:p w:rsidR="00063E19" w:rsidRPr="00063E19" w:rsidRDefault="00063E19" w:rsidP="00063E19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63E19">
              <w:rPr>
                <w:rFonts w:ascii="Times New Roman" w:hAnsi="Times New Roman"/>
                <w:sz w:val="22"/>
                <w:szCs w:val="22"/>
                <w:lang w:eastAsia="en-US"/>
              </w:rPr>
              <w:t>Тестирование №1-7</w:t>
            </w:r>
          </w:p>
          <w:p w:rsidR="00063E19" w:rsidRPr="00063E19" w:rsidRDefault="00063E19" w:rsidP="00063E19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63E19">
              <w:rPr>
                <w:rFonts w:ascii="Times New Roman" w:hAnsi="Times New Roman"/>
                <w:sz w:val="22"/>
                <w:szCs w:val="22"/>
                <w:lang w:eastAsia="en-US"/>
              </w:rPr>
              <w:t>Практические занятия №1-28</w:t>
            </w:r>
          </w:p>
          <w:p w:rsidR="00063E19" w:rsidRPr="00063E19" w:rsidRDefault="00063E19" w:rsidP="00063E19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63E19">
              <w:rPr>
                <w:rFonts w:ascii="Times New Roman" w:hAnsi="Times New Roman"/>
                <w:sz w:val="22"/>
                <w:szCs w:val="22"/>
                <w:lang w:eastAsia="en-US"/>
              </w:rPr>
              <w:t>доклады, рефераты. проекты</w:t>
            </w:r>
          </w:p>
          <w:p w:rsidR="0066104C" w:rsidRPr="0066104C" w:rsidRDefault="00063E19" w:rsidP="00063E19">
            <w:pPr>
              <w:keepNext/>
              <w:keepLines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063E19">
              <w:rPr>
                <w:rFonts w:ascii="Times New Roman" w:hAnsi="Times New Roman"/>
                <w:sz w:val="22"/>
                <w:szCs w:val="22"/>
                <w:lang w:eastAsia="en-US"/>
              </w:rPr>
              <w:t>зачет</w:t>
            </w: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  <w:p w:rsidR="0066104C" w:rsidRPr="00081C34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  <w:p w:rsidR="0066104C" w:rsidRPr="0066104C" w:rsidRDefault="0066104C" w:rsidP="00063E19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66104C" w:rsidRPr="0066104C" w:rsidTr="0066104C">
        <w:trPr>
          <w:trHeight w:val="227"/>
        </w:trPr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66104C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Личностные результаты</w:t>
            </w:r>
          </w:p>
        </w:tc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66104C" w:rsidRPr="0066104C" w:rsidTr="0066104C">
        <w:trPr>
          <w:trHeight w:val="227"/>
        </w:trPr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1) сформированность российской гражданской идентичности, патриотизм, уважения к своему народу, чувства ответственности перед Родиной, гордости за свой край, свою Родину, прошлое и н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а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стоящее многонационального народа России, уважение государственных символов (герб, флаг, гимн);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2) сформированность гражданской позиции как активного и ответственного члена ро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с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сийского общества, осознающего свои конституционные права и обязанности, уважающего закон и правопор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я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док, обладающего чувством собственного достоинства, осознанно принимающего традиционные н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а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циональные и общечеловеческие гуманистические и демократ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и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ческие ценности;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3) готовность к служению Отечеству, его защите;</w:t>
            </w:r>
          </w:p>
          <w:p w:rsidR="0066104C" w:rsidRPr="0066104C" w:rsidRDefault="00081C34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4)</w:t>
            </w:r>
            <w:r w:rsidR="0066104C" w:rsidRPr="0066104C">
              <w:rPr>
                <w:rFonts w:ascii="Times New Roman" w:hAnsi="Times New Roman"/>
                <w:sz w:val="22"/>
                <w:szCs w:val="22"/>
              </w:rPr>
              <w:t>сформированность мировоззрения, соответствующего современному уровню разв</w:t>
            </w:r>
            <w:r w:rsidR="0066104C" w:rsidRPr="0066104C">
              <w:rPr>
                <w:rFonts w:ascii="Times New Roman" w:hAnsi="Times New Roman"/>
                <w:sz w:val="22"/>
                <w:szCs w:val="22"/>
              </w:rPr>
              <w:t>и</w:t>
            </w:r>
            <w:r w:rsidR="0066104C" w:rsidRPr="0066104C">
              <w:rPr>
                <w:rFonts w:ascii="Times New Roman" w:hAnsi="Times New Roman"/>
                <w:sz w:val="22"/>
                <w:szCs w:val="22"/>
              </w:rPr>
              <w:t xml:space="preserve">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5) сформированность основ саморазвития и самовоспитания в соответствии с общечеловеч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е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в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ным социальным явлениям;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 xml:space="preserve"> 7) навыки сотрудничества со сверстниками, детьми младшего возраста, взрослыми в образов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а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тельной, общественно полезной, учебно-исследовательской, проектной и других в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и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дах деятельности;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8) нравственное сознание и поведение на основе усвоения общечеловеческих ценн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о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стей;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9) готовность и способность к образованию, в том числе самообразованию, на прот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я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жении всей жизни; сознательное отношение к непрерывному образованию как условию успешной </w:t>
            </w:r>
            <w:r w:rsidRPr="0066104C">
              <w:rPr>
                <w:rFonts w:ascii="Times New Roman" w:hAnsi="Times New Roman"/>
                <w:sz w:val="22"/>
                <w:szCs w:val="22"/>
              </w:rPr>
              <w:lastRenderedPageBreak/>
              <w:t>професси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о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нальной и общественной деятельности;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10) эстетическое отношение к миру, включая эстетику быта, научного и технического творч</w:t>
            </w:r>
            <w:r w:rsidRPr="0066104C">
              <w:rPr>
                <w:color w:val="auto"/>
                <w:sz w:val="22"/>
                <w:szCs w:val="22"/>
              </w:rPr>
              <w:t>е</w:t>
            </w:r>
            <w:r w:rsidRPr="0066104C">
              <w:rPr>
                <w:color w:val="auto"/>
                <w:sz w:val="22"/>
                <w:szCs w:val="22"/>
              </w:rPr>
              <w:t xml:space="preserve">ства, спорта, общественных отношений; </w:t>
            </w:r>
          </w:p>
          <w:p w:rsidR="0066104C" w:rsidRPr="0066104C" w:rsidRDefault="0066104C" w:rsidP="00081C34">
            <w:pPr>
              <w:pStyle w:val="Default"/>
              <w:keepNext/>
              <w:keepLines/>
              <w:jc w:val="both"/>
              <w:rPr>
                <w:color w:val="auto"/>
                <w:sz w:val="22"/>
                <w:szCs w:val="22"/>
              </w:rPr>
            </w:pPr>
            <w:r w:rsidRPr="0066104C">
              <w:rPr>
                <w:color w:val="auto"/>
                <w:sz w:val="22"/>
                <w:szCs w:val="22"/>
              </w:rPr>
      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</w:t>
            </w:r>
            <w:r w:rsidRPr="0066104C">
              <w:rPr>
                <w:color w:val="auto"/>
                <w:sz w:val="22"/>
                <w:szCs w:val="22"/>
              </w:rPr>
              <w:t>и</w:t>
            </w:r>
            <w:r w:rsidRPr="0066104C">
              <w:rPr>
                <w:color w:val="auto"/>
                <w:sz w:val="22"/>
                <w:szCs w:val="22"/>
              </w:rPr>
              <w:t xml:space="preserve">ятие вредных привычек: курения, употребления алкоголя, наркотиков;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13) осознанный выбор будущей профессии и возможностей реализации собственных жизне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н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ных планов; отношение к профессиональной деятельности как возможности участия в решении ли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ч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ных, общественных, государственных, общенациональных проблем;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о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го-направленной деятельности; </w:t>
            </w:r>
          </w:p>
          <w:p w:rsidR="0066104C" w:rsidRPr="0066104C" w:rsidRDefault="0066104C" w:rsidP="00081C34">
            <w:pPr>
              <w:keepNext/>
              <w:keepLines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mirrorIndent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04C">
              <w:rPr>
                <w:rFonts w:ascii="Times New Roman" w:hAnsi="Times New Roman"/>
                <w:sz w:val="22"/>
                <w:szCs w:val="22"/>
              </w:rPr>
              <w:t>15) ответственное отношение к созданию семьи на основе осознанного принятия ценностей с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>е</w:t>
            </w:r>
            <w:r w:rsidRPr="0066104C">
              <w:rPr>
                <w:rFonts w:ascii="Times New Roman" w:hAnsi="Times New Roman"/>
                <w:sz w:val="22"/>
                <w:szCs w:val="22"/>
              </w:rPr>
              <w:t xml:space="preserve">мейной жизни.  </w:t>
            </w:r>
          </w:p>
          <w:p w:rsidR="0066104C" w:rsidRPr="0066104C" w:rsidRDefault="0066104C" w:rsidP="00081C34">
            <w:pPr>
              <w:pStyle w:val="s1"/>
              <w:keepNext/>
              <w:keepLines/>
              <w:tabs>
                <w:tab w:val="left" w:pos="207"/>
                <w:tab w:val="left" w:pos="426"/>
              </w:tabs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27" w:type="dxa"/>
          </w:tcPr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EA352B" w:rsidRPr="00EA352B" w:rsidRDefault="0066104C" w:rsidP="00EA352B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A352B">
              <w:rPr>
                <w:rFonts w:ascii="Times New Roman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="00EA352B" w:rsidRPr="00EA352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EA352B" w:rsidRPr="00EA352B" w:rsidRDefault="00EA352B" w:rsidP="00EA352B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A352B">
              <w:rPr>
                <w:rFonts w:ascii="Times New Roman" w:hAnsi="Times New Roman"/>
                <w:sz w:val="22"/>
                <w:szCs w:val="22"/>
                <w:lang w:eastAsia="en-US"/>
              </w:rPr>
              <w:t>тестирование №1-7</w:t>
            </w:r>
          </w:p>
          <w:p w:rsidR="00EA352B" w:rsidRPr="00EA352B" w:rsidRDefault="00EA352B" w:rsidP="00EA352B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A352B">
              <w:rPr>
                <w:rFonts w:ascii="Times New Roman" w:hAnsi="Times New Roman"/>
                <w:sz w:val="22"/>
                <w:szCs w:val="22"/>
                <w:lang w:eastAsia="en-US"/>
              </w:rPr>
              <w:t>Практические занятия №1-28</w:t>
            </w:r>
          </w:p>
          <w:p w:rsidR="00EA352B" w:rsidRPr="00EA352B" w:rsidRDefault="00EA352B" w:rsidP="00EA352B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A352B">
              <w:rPr>
                <w:rFonts w:ascii="Times New Roman" w:hAnsi="Times New Roman"/>
                <w:sz w:val="22"/>
                <w:szCs w:val="22"/>
                <w:lang w:eastAsia="en-US"/>
              </w:rPr>
              <w:t>доклады, рефераты. проекты</w:t>
            </w:r>
          </w:p>
          <w:p w:rsidR="0066104C" w:rsidRPr="00EA352B" w:rsidRDefault="00EA352B" w:rsidP="00EA352B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A352B">
              <w:rPr>
                <w:rFonts w:ascii="Times New Roman" w:hAnsi="Times New Roman"/>
                <w:sz w:val="22"/>
                <w:szCs w:val="22"/>
                <w:lang w:eastAsia="en-US"/>
              </w:rPr>
              <w:t>зачет</w:t>
            </w:r>
          </w:p>
          <w:p w:rsidR="0066104C" w:rsidRPr="0066104C" w:rsidRDefault="0066104C" w:rsidP="00081C34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:rsidR="009F2A9F" w:rsidRDefault="009F2A9F" w:rsidP="00AA5FEC">
      <w:pPr>
        <w:tabs>
          <w:tab w:val="left" w:pos="142"/>
          <w:tab w:val="left" w:pos="3135"/>
        </w:tabs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3C50D4" w:rsidRPr="00AA5FEC" w:rsidRDefault="003C50D4" w:rsidP="00383BBB">
      <w:pPr>
        <w:pStyle w:val="afc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1.2 Система контроля и оценки освоения </w:t>
      </w:r>
      <w:r w:rsidR="00081C3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рабочей </w:t>
      </w: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программы </w:t>
      </w:r>
      <w:r w:rsidR="00383BB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общеобразовательной </w:t>
      </w:r>
      <w:r w:rsidR="00383BBB" w:rsidRPr="00383BB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учебной </w:t>
      </w:r>
      <w:r w:rsidR="00383BB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д</w:t>
      </w: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исциплины</w:t>
      </w:r>
    </w:p>
    <w:p w:rsidR="003C50D4" w:rsidRPr="00AA5FEC" w:rsidRDefault="003C50D4" w:rsidP="00AA5F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AA5FEC">
        <w:rPr>
          <w:rFonts w:ascii="Times New Roman" w:eastAsia="Calibri" w:hAnsi="Times New Roman" w:cs="Times New Roman"/>
          <w:lang w:eastAsia="en-US"/>
        </w:rPr>
        <w:t>1.2.1. Формы промежуточной аттестации по УД</w:t>
      </w:r>
    </w:p>
    <w:p w:rsidR="003C50D4" w:rsidRPr="00AA5FEC" w:rsidRDefault="003C50D4" w:rsidP="00AA5FEC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lang w:eastAsia="en-US"/>
        </w:rPr>
      </w:pPr>
      <w:r w:rsidRPr="00AA5FEC">
        <w:rPr>
          <w:rFonts w:ascii="Times New Roman" w:eastAsia="Calibri" w:hAnsi="Times New Roman" w:cs="Times New Roman"/>
          <w:lang w:eastAsia="en-US"/>
        </w:rPr>
        <w:t xml:space="preserve">Таблица </w:t>
      </w:r>
      <w:r w:rsidR="002A0C3A" w:rsidRPr="00AA5FEC">
        <w:rPr>
          <w:rFonts w:ascii="Times New Roman" w:eastAsia="Calibri" w:hAnsi="Times New Roman" w:cs="Times New Roman"/>
          <w:lang w:eastAsia="en-US"/>
        </w:rPr>
        <w:t>3</w:t>
      </w:r>
      <w:r w:rsidRPr="00AA5FEC">
        <w:rPr>
          <w:rFonts w:ascii="Times New Roman" w:eastAsia="Calibri" w:hAnsi="Times New Roman" w:cs="Times New Roman"/>
          <w:lang w:eastAsia="en-US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35"/>
        <w:gridCol w:w="5219"/>
      </w:tblGrid>
      <w:tr w:rsidR="003C50D4" w:rsidRPr="00AA5FEC" w:rsidTr="00081C34">
        <w:tc>
          <w:tcPr>
            <w:tcW w:w="2352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Учебная дисциплина</w:t>
            </w:r>
          </w:p>
        </w:tc>
        <w:tc>
          <w:tcPr>
            <w:tcW w:w="2648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3C50D4" w:rsidRPr="00AA5FEC" w:rsidTr="00081C34">
        <w:tc>
          <w:tcPr>
            <w:tcW w:w="2352" w:type="pct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648" w:type="pct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C50D4" w:rsidRPr="00AA5FEC" w:rsidTr="00081C34">
        <w:tc>
          <w:tcPr>
            <w:tcW w:w="2352" w:type="pct"/>
          </w:tcPr>
          <w:p w:rsidR="003C50D4" w:rsidRPr="00AA5FEC" w:rsidRDefault="00CA3DC1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География</w:t>
            </w:r>
          </w:p>
        </w:tc>
        <w:tc>
          <w:tcPr>
            <w:tcW w:w="2648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 xml:space="preserve">   зачет</w:t>
            </w:r>
          </w:p>
        </w:tc>
      </w:tr>
    </w:tbl>
    <w:p w:rsidR="00565BAF" w:rsidRPr="00AA5FEC" w:rsidRDefault="00565BAF" w:rsidP="00AA5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3C50D4" w:rsidRPr="00565BAF" w:rsidRDefault="003C50D4" w:rsidP="00081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565BA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</w:t>
      </w:r>
      <w:r w:rsidR="00081C3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</w:t>
      </w:r>
      <w:r w:rsidRPr="00565BA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программы учебной дисциплины</w:t>
      </w:r>
    </w:p>
    <w:p w:rsidR="000460DF" w:rsidRPr="00565BAF" w:rsidRDefault="003C50D4" w:rsidP="00081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</w:t>
      </w:r>
      <w:r w:rsidR="000460DF"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по результатам практических занятий</w:t>
      </w:r>
      <w:r w:rsidR="0062005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51879"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C50D4" w:rsidRDefault="003C50D4" w:rsidP="00081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Формой итоговой аттестации по </w:t>
      </w:r>
      <w:r w:rsidR="00383BBB" w:rsidRPr="00383B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общеобразовательной </w:t>
      </w: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учебной дисциплине является зачёт.</w:t>
      </w:r>
    </w:p>
    <w:p w:rsidR="00081C34" w:rsidRDefault="00081C34" w:rsidP="00081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81C34" w:rsidRPr="00625A9F" w:rsidRDefault="00081C34" w:rsidP="00081C3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625A9F">
        <w:rPr>
          <w:rFonts w:ascii="Times New Roman" w:eastAsia="Times New Roman" w:hAnsi="Times New Roman"/>
          <w:b/>
          <w:bCs/>
          <w:i/>
          <w:sz w:val="24"/>
          <w:szCs w:val="24"/>
        </w:rPr>
        <w:t>Критерии оценивания практических занятий:</w:t>
      </w:r>
    </w:p>
    <w:p w:rsidR="00081C34" w:rsidRPr="00625A9F" w:rsidRDefault="00081C34" w:rsidP="00081C34">
      <w:pPr>
        <w:numPr>
          <w:ilvl w:val="0"/>
          <w:numId w:val="6"/>
        </w:numPr>
        <w:tabs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25A9F">
        <w:rPr>
          <w:rFonts w:ascii="Times New Roman" w:eastAsia="Times New Roman" w:hAnsi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081C34" w:rsidRPr="00625A9F" w:rsidRDefault="00081C34" w:rsidP="00081C34">
      <w:pPr>
        <w:numPr>
          <w:ilvl w:val="0"/>
          <w:numId w:val="6"/>
        </w:numPr>
        <w:tabs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25A9F">
        <w:rPr>
          <w:rFonts w:ascii="Times New Roman" w:eastAsia="Times New Roman" w:hAnsi="Times New Roman"/>
          <w:sz w:val="24"/>
          <w:szCs w:val="24"/>
        </w:rPr>
        <w:t>оценка «хорошо» выставляется обучающемуся за работу, выполненную в полном объеме с недочетами;</w:t>
      </w:r>
    </w:p>
    <w:p w:rsidR="00081C34" w:rsidRPr="00625A9F" w:rsidRDefault="00081C34" w:rsidP="00081C34">
      <w:pPr>
        <w:numPr>
          <w:ilvl w:val="0"/>
          <w:numId w:val="6"/>
        </w:numPr>
        <w:tabs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625A9F">
        <w:rPr>
          <w:rFonts w:ascii="Times New Roman" w:eastAsia="Times New Roman" w:hAnsi="Times New Roman"/>
          <w:sz w:val="24"/>
          <w:szCs w:val="24"/>
        </w:rPr>
        <w:t xml:space="preserve">оценка «удовлетворительно» выставляется обучающемуся за работу, выполненную в не полном объеме (не менее 50% правильно выполненных заданий от общего объема работы); </w:t>
      </w:r>
    </w:p>
    <w:p w:rsidR="00081C34" w:rsidRDefault="00081C34" w:rsidP="00081C34">
      <w:pPr>
        <w:pStyle w:val="ab"/>
        <w:numPr>
          <w:ilvl w:val="0"/>
          <w:numId w:val="6"/>
        </w:numPr>
        <w:tabs>
          <w:tab w:val="left" w:pos="426"/>
          <w:tab w:val="left" w:pos="709"/>
        </w:tabs>
        <w:ind w:left="0" w:firstLine="0"/>
        <w:jc w:val="both"/>
      </w:pPr>
      <w:r w:rsidRPr="00625A9F">
        <w:t>оценка «неудовлетворительно» выставляется обучающемуся за работу, выполненную в не полном объеме (менее 50% правильно выполненных заданий от общего объема работы).</w:t>
      </w:r>
    </w:p>
    <w:p w:rsidR="00081C34" w:rsidRPr="00625A9F" w:rsidRDefault="00081C34" w:rsidP="00081C34">
      <w:pPr>
        <w:pStyle w:val="ab"/>
        <w:tabs>
          <w:tab w:val="left" w:pos="426"/>
          <w:tab w:val="left" w:pos="709"/>
        </w:tabs>
        <w:ind w:left="0"/>
        <w:jc w:val="both"/>
      </w:pPr>
    </w:p>
    <w:p w:rsidR="00081C34" w:rsidRPr="00625A9F" w:rsidRDefault="00081C34" w:rsidP="00081C34">
      <w:pPr>
        <w:pStyle w:val="ab"/>
        <w:tabs>
          <w:tab w:val="left" w:pos="426"/>
          <w:tab w:val="left" w:pos="709"/>
        </w:tabs>
        <w:ind w:left="0"/>
        <w:jc w:val="both"/>
        <w:rPr>
          <w:b/>
          <w:i/>
        </w:rPr>
      </w:pPr>
      <w:r w:rsidRPr="00625A9F">
        <w:rPr>
          <w:b/>
          <w:i/>
        </w:rPr>
        <w:t>Критерии оценивания тестовых заданий:</w:t>
      </w:r>
    </w:p>
    <w:p w:rsidR="00081C34" w:rsidRPr="00625A9F" w:rsidRDefault="00081C34" w:rsidP="00081C34">
      <w:pPr>
        <w:pStyle w:val="ab"/>
        <w:numPr>
          <w:ilvl w:val="0"/>
          <w:numId w:val="25"/>
        </w:numPr>
        <w:tabs>
          <w:tab w:val="left" w:pos="426"/>
          <w:tab w:val="left" w:pos="709"/>
        </w:tabs>
        <w:ind w:left="0" w:firstLine="0"/>
        <w:jc w:val="both"/>
      </w:pPr>
      <w:r w:rsidRPr="00625A9F">
        <w:t>неудовлетворительно – от 0 до 40%;</w:t>
      </w:r>
    </w:p>
    <w:p w:rsidR="00081C34" w:rsidRPr="00625A9F" w:rsidRDefault="00081C34" w:rsidP="00081C34">
      <w:pPr>
        <w:pStyle w:val="ab"/>
        <w:numPr>
          <w:ilvl w:val="0"/>
          <w:numId w:val="25"/>
        </w:numPr>
        <w:tabs>
          <w:tab w:val="left" w:pos="426"/>
          <w:tab w:val="left" w:pos="709"/>
        </w:tabs>
        <w:ind w:left="0" w:firstLine="0"/>
        <w:jc w:val="both"/>
      </w:pPr>
      <w:r w:rsidRPr="00625A9F">
        <w:t>удовлетворительно - от 41% до 60%;</w:t>
      </w:r>
    </w:p>
    <w:p w:rsidR="00081C34" w:rsidRPr="00625A9F" w:rsidRDefault="00081C34" w:rsidP="00081C34">
      <w:pPr>
        <w:pStyle w:val="ab"/>
        <w:numPr>
          <w:ilvl w:val="0"/>
          <w:numId w:val="25"/>
        </w:numPr>
        <w:tabs>
          <w:tab w:val="left" w:pos="426"/>
          <w:tab w:val="left" w:pos="709"/>
        </w:tabs>
        <w:ind w:left="0" w:firstLine="0"/>
        <w:jc w:val="both"/>
      </w:pPr>
      <w:r w:rsidRPr="00625A9F">
        <w:t>хорошо - от 61 до 80%;</w:t>
      </w:r>
    </w:p>
    <w:p w:rsidR="00081C34" w:rsidRDefault="00081C34" w:rsidP="00081C34">
      <w:pPr>
        <w:pStyle w:val="ab"/>
        <w:numPr>
          <w:ilvl w:val="0"/>
          <w:numId w:val="25"/>
        </w:numPr>
        <w:tabs>
          <w:tab w:val="left" w:pos="426"/>
          <w:tab w:val="left" w:pos="709"/>
        </w:tabs>
        <w:ind w:left="0" w:firstLine="0"/>
        <w:jc w:val="both"/>
      </w:pPr>
      <w:r w:rsidRPr="00625A9F">
        <w:t>отлично - от 81 до 100%.</w:t>
      </w:r>
    </w:p>
    <w:p w:rsidR="00081C34" w:rsidRPr="00625A9F" w:rsidRDefault="00081C34" w:rsidP="00081C34">
      <w:pPr>
        <w:pStyle w:val="ab"/>
        <w:numPr>
          <w:ilvl w:val="0"/>
          <w:numId w:val="25"/>
        </w:numPr>
        <w:tabs>
          <w:tab w:val="left" w:pos="426"/>
          <w:tab w:val="left" w:pos="709"/>
        </w:tabs>
        <w:ind w:left="0" w:firstLine="0"/>
        <w:jc w:val="both"/>
      </w:pPr>
    </w:p>
    <w:p w:rsidR="00081C34" w:rsidRPr="00625A9F" w:rsidRDefault="00081C34" w:rsidP="00081C34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b/>
          <w:i/>
          <w:color w:val="000000"/>
          <w:lang w:eastAsia="en-US"/>
        </w:rPr>
      </w:pPr>
      <w:r>
        <w:rPr>
          <w:rFonts w:eastAsiaTheme="minorHAnsi"/>
          <w:b/>
          <w:i/>
          <w:color w:val="000000"/>
          <w:lang w:eastAsia="en-US"/>
        </w:rPr>
        <w:t>Критерии оценивания на зачете</w:t>
      </w:r>
      <w:r w:rsidRPr="00625A9F">
        <w:rPr>
          <w:rFonts w:eastAsiaTheme="minorHAnsi"/>
          <w:b/>
          <w:i/>
          <w:color w:val="000000"/>
          <w:lang w:eastAsia="en-US"/>
        </w:rPr>
        <w:t>:</w:t>
      </w:r>
    </w:p>
    <w:p w:rsidR="00081C34" w:rsidRPr="00625A9F" w:rsidRDefault="00081C34" w:rsidP="00081C34">
      <w:pPr>
        <w:pStyle w:val="ab"/>
        <w:numPr>
          <w:ilvl w:val="0"/>
          <w:numId w:val="35"/>
        </w:num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25A9F">
        <w:rPr>
          <w:rFonts w:eastAsiaTheme="minorHAnsi"/>
          <w:b/>
          <w:bCs/>
          <w:color w:val="000000"/>
          <w:lang w:eastAsia="en-US"/>
        </w:rPr>
        <w:t xml:space="preserve">«Отлично» </w:t>
      </w:r>
      <w:r w:rsidRPr="00625A9F">
        <w:rPr>
          <w:rFonts w:eastAsiaTheme="minorHAnsi"/>
          <w:color w:val="000000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081C34" w:rsidRPr="00625A9F" w:rsidRDefault="00081C34" w:rsidP="00081C34">
      <w:pPr>
        <w:pStyle w:val="ab"/>
        <w:numPr>
          <w:ilvl w:val="0"/>
          <w:numId w:val="35"/>
        </w:num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25A9F">
        <w:rPr>
          <w:rFonts w:eastAsiaTheme="minorHAnsi"/>
          <w:b/>
          <w:bCs/>
          <w:color w:val="000000"/>
          <w:lang w:eastAsia="en-US"/>
        </w:rPr>
        <w:t xml:space="preserve">«Хорошо» </w:t>
      </w:r>
      <w:r w:rsidRPr="00625A9F">
        <w:rPr>
          <w:rFonts w:eastAsiaTheme="minorHAnsi"/>
          <w:color w:val="000000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 </w:t>
      </w:r>
    </w:p>
    <w:p w:rsidR="00081C34" w:rsidRPr="00625A9F" w:rsidRDefault="00081C34" w:rsidP="00081C34">
      <w:pPr>
        <w:pStyle w:val="ab"/>
        <w:numPr>
          <w:ilvl w:val="0"/>
          <w:numId w:val="35"/>
        </w:num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25A9F">
        <w:rPr>
          <w:rFonts w:eastAsiaTheme="minorHAnsi"/>
          <w:b/>
          <w:bCs/>
          <w:color w:val="000000"/>
          <w:lang w:eastAsia="en-US"/>
        </w:rPr>
        <w:t xml:space="preserve">«Удовлетворительно» </w:t>
      </w:r>
      <w:r w:rsidRPr="00625A9F">
        <w:rPr>
          <w:rFonts w:eastAsiaTheme="minorHAnsi"/>
          <w:color w:val="000000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081C34" w:rsidRPr="00625A9F" w:rsidRDefault="00081C34" w:rsidP="00081C34">
      <w:pPr>
        <w:pStyle w:val="ab"/>
        <w:numPr>
          <w:ilvl w:val="0"/>
          <w:numId w:val="35"/>
        </w:num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625A9F">
        <w:rPr>
          <w:rFonts w:eastAsiaTheme="minorHAnsi"/>
          <w:b/>
          <w:bCs/>
          <w:color w:val="000000"/>
          <w:lang w:eastAsia="en-US"/>
        </w:rPr>
        <w:t xml:space="preserve">«Неудовлетворительно» </w:t>
      </w:r>
      <w:r w:rsidRPr="00625A9F">
        <w:rPr>
          <w:rFonts w:eastAsiaTheme="minorHAnsi"/>
          <w:color w:val="000000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081C34" w:rsidRPr="00625A9F" w:rsidRDefault="00081C34" w:rsidP="00081C34">
      <w:pPr>
        <w:pStyle w:val="ab"/>
        <w:tabs>
          <w:tab w:val="left" w:pos="709"/>
        </w:tabs>
        <w:ind w:left="0"/>
        <w:jc w:val="both"/>
      </w:pPr>
    </w:p>
    <w:p w:rsidR="003C50D4" w:rsidRPr="00565BAF" w:rsidRDefault="003C50D4" w:rsidP="00AA5FEC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Задания для контроля и оценки  освоения</w:t>
      </w:r>
      <w:r w:rsidR="00081C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рабочей </w:t>
      </w: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программы </w:t>
      </w:r>
      <w:r w:rsidR="00383B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общеобразовательной </w:t>
      </w: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учебной дисциплины</w:t>
      </w:r>
    </w:p>
    <w:p w:rsidR="003C50D4" w:rsidRPr="00565BAF" w:rsidRDefault="003C50D4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3C50D4" w:rsidRDefault="00244444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</w:t>
      </w:r>
      <w:r w:rsidR="003C50D4"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Тестовые  задания для оценки усвоения знаний</w:t>
      </w:r>
    </w:p>
    <w:p w:rsidR="009267A1" w:rsidRPr="00081C34" w:rsidRDefault="009267A1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81C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Тест1</w:t>
      </w:r>
    </w:p>
    <w:p w:rsidR="009267A1" w:rsidRPr="00081C34" w:rsidRDefault="00081C34" w:rsidP="00AA5FEC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081C34">
        <w:rPr>
          <w:b/>
          <w:bCs/>
        </w:rPr>
        <w:t>Тема. 1.1   Окр</w:t>
      </w:r>
      <w:r w:rsidRPr="00081C34">
        <w:rPr>
          <w:b/>
          <w:bCs/>
        </w:rPr>
        <w:t>у</w:t>
      </w:r>
      <w:r w:rsidRPr="00081C34">
        <w:rPr>
          <w:b/>
          <w:bCs/>
        </w:rPr>
        <w:t>жающая среда как геосистема.</w:t>
      </w:r>
      <w:r w:rsidRPr="00081C34">
        <w:rPr>
          <w:b/>
          <w:bCs/>
          <w:spacing w:val="-6"/>
        </w:rPr>
        <w:t xml:space="preserve"> </w:t>
      </w:r>
    </w:p>
    <w:p w:rsidR="00081C34" w:rsidRPr="00081C34" w:rsidRDefault="00081C34" w:rsidP="00AA5FEC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</w:p>
    <w:p w:rsidR="009267A1" w:rsidRPr="00081C34" w:rsidRDefault="003E71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 w:rsidRPr="00081C34">
        <w:rPr>
          <w:rFonts w:ascii="Times New Roman" w:hAnsi="Times New Roman"/>
          <w:b/>
          <w:i/>
          <w:sz w:val="24"/>
          <w:szCs w:val="24"/>
        </w:rPr>
        <w:t>1. Традиционный метод географических исследований</w:t>
      </w:r>
      <w:r w:rsidR="009267A1" w:rsidRPr="00081C34">
        <w:rPr>
          <w:rFonts w:ascii="Times New Roman" w:hAnsi="Times New Roman"/>
          <w:b/>
          <w:i/>
          <w:sz w:val="24"/>
          <w:szCs w:val="24"/>
        </w:rPr>
        <w:t>:</w:t>
      </w:r>
    </w:p>
    <w:p w:rsidR="009267A1" w:rsidRPr="00081C34" w:rsidRDefault="003E71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081C34">
        <w:rPr>
          <w:rFonts w:ascii="Times New Roman" w:hAnsi="Times New Roman"/>
          <w:sz w:val="24"/>
          <w:szCs w:val="24"/>
        </w:rPr>
        <w:t xml:space="preserve">     а) математическое моделирование</w:t>
      </w:r>
      <w:r w:rsidR="009267A1" w:rsidRPr="00081C34">
        <w:rPr>
          <w:rFonts w:ascii="Times New Roman" w:hAnsi="Times New Roman"/>
          <w:sz w:val="24"/>
          <w:szCs w:val="24"/>
        </w:rPr>
        <w:t>;</w:t>
      </w:r>
    </w:p>
    <w:p w:rsidR="009267A1" w:rsidRPr="00081C34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081C34">
        <w:rPr>
          <w:rFonts w:ascii="Times New Roman" w:hAnsi="Times New Roman"/>
          <w:sz w:val="24"/>
          <w:szCs w:val="24"/>
        </w:rPr>
        <w:t xml:space="preserve">     б)</w:t>
      </w:r>
      <w:r w:rsidR="003E7143" w:rsidRPr="00081C34">
        <w:rPr>
          <w:rFonts w:ascii="Times New Roman" w:hAnsi="Times New Roman"/>
          <w:sz w:val="24"/>
          <w:szCs w:val="24"/>
        </w:rPr>
        <w:t xml:space="preserve"> картографический</w:t>
      </w:r>
      <w:r w:rsidRPr="00081C34">
        <w:rPr>
          <w:rFonts w:ascii="Times New Roman" w:hAnsi="Times New Roman"/>
          <w:sz w:val="24"/>
          <w:szCs w:val="24"/>
        </w:rPr>
        <w:t>;</w:t>
      </w:r>
    </w:p>
    <w:p w:rsidR="009267A1" w:rsidRPr="00081C34" w:rsidRDefault="003E71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081C34">
        <w:rPr>
          <w:rFonts w:ascii="Times New Roman" w:hAnsi="Times New Roman"/>
          <w:sz w:val="24"/>
          <w:szCs w:val="24"/>
        </w:rPr>
        <w:t xml:space="preserve">   в) аэрокосмический;</w:t>
      </w:r>
    </w:p>
    <w:p w:rsidR="003E7143" w:rsidRPr="00081C34" w:rsidRDefault="003E71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081C34">
        <w:rPr>
          <w:rFonts w:ascii="Times New Roman" w:hAnsi="Times New Roman"/>
          <w:sz w:val="24"/>
          <w:szCs w:val="24"/>
        </w:rPr>
        <w:t xml:space="preserve">     г) геоинформатика.</w:t>
      </w:r>
    </w:p>
    <w:p w:rsidR="006C3748" w:rsidRPr="00F3679F" w:rsidRDefault="006C3748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9267A1" w:rsidRDefault="003E7143" w:rsidP="003E7143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2. Метод географических исследований, основанный </w:t>
      </w:r>
      <w:r w:rsidR="007F1CDE">
        <w:rPr>
          <w:rFonts w:ascii="Times New Roman" w:hAnsi="Times New Roman"/>
          <w:b/>
          <w:i/>
          <w:sz w:val="24"/>
          <w:szCs w:val="24"/>
        </w:rPr>
        <w:t xml:space="preserve">на </w:t>
      </w:r>
      <w:r>
        <w:rPr>
          <w:rFonts w:ascii="Times New Roman" w:hAnsi="Times New Roman"/>
          <w:b/>
          <w:i/>
          <w:sz w:val="24"/>
          <w:szCs w:val="24"/>
        </w:rPr>
        <w:t xml:space="preserve">выделении черт сходства и </w:t>
      </w:r>
    </w:p>
    <w:p w:rsidR="003E7143" w:rsidRPr="00F3679F" w:rsidRDefault="003E7143" w:rsidP="003E7143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различия между географическими объектами:                  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</w:t>
      </w:r>
      <w:r w:rsidR="003E7143">
        <w:rPr>
          <w:rFonts w:ascii="Times New Roman" w:hAnsi="Times New Roman"/>
          <w:sz w:val="24"/>
          <w:szCs w:val="24"/>
        </w:rPr>
        <w:t>) метод описания</w:t>
      </w:r>
      <w:r w:rsidRPr="00F3679F">
        <w:rPr>
          <w:rFonts w:ascii="Times New Roman" w:hAnsi="Times New Roman"/>
          <w:sz w:val="24"/>
          <w:szCs w:val="24"/>
        </w:rPr>
        <w:t>;</w:t>
      </w:r>
    </w:p>
    <w:p w:rsidR="009267A1" w:rsidRPr="00F3679F" w:rsidRDefault="003E71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б) картографический</w:t>
      </w:r>
      <w:r w:rsidR="009267A1" w:rsidRPr="00F3679F">
        <w:rPr>
          <w:rFonts w:ascii="Times New Roman" w:hAnsi="Times New Roman"/>
          <w:sz w:val="24"/>
          <w:szCs w:val="24"/>
        </w:rPr>
        <w:t>;</w:t>
      </w:r>
    </w:p>
    <w:p w:rsidR="009267A1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в) </w:t>
      </w:r>
      <w:r w:rsidR="003E7143">
        <w:rPr>
          <w:rFonts w:ascii="Times New Roman" w:hAnsi="Times New Roman"/>
          <w:sz w:val="24"/>
          <w:szCs w:val="24"/>
        </w:rPr>
        <w:t xml:space="preserve"> сравнительно-географический;</w:t>
      </w:r>
    </w:p>
    <w:p w:rsidR="003E7143" w:rsidRPr="00F3679F" w:rsidRDefault="003E71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 статистический.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29336B" w:rsidRDefault="0029336B" w:rsidP="0029336B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3. Э</w:t>
      </w:r>
      <w:r w:rsidR="00B544FE" w:rsidRPr="00B544FE">
        <w:rPr>
          <w:rFonts w:ascii="Times New Roman" w:hAnsi="Times New Roman"/>
          <w:b/>
          <w:i/>
          <w:sz w:val="24"/>
          <w:szCs w:val="24"/>
        </w:rPr>
        <w:t>лемент карты</w:t>
      </w:r>
      <w:r>
        <w:rPr>
          <w:rFonts w:ascii="Times New Roman" w:hAnsi="Times New Roman"/>
          <w:b/>
          <w:i/>
          <w:sz w:val="24"/>
          <w:szCs w:val="24"/>
        </w:rPr>
        <w:t>,</w:t>
      </w:r>
      <w:r w:rsidR="00B544FE" w:rsidRPr="00B544FE">
        <w:rPr>
          <w:rFonts w:ascii="Times New Roman" w:hAnsi="Times New Roman"/>
          <w:b/>
          <w:i/>
          <w:sz w:val="24"/>
          <w:szCs w:val="24"/>
        </w:rPr>
        <w:t xml:space="preserve"> призван</w:t>
      </w:r>
      <w:r>
        <w:rPr>
          <w:rFonts w:ascii="Times New Roman" w:hAnsi="Times New Roman"/>
          <w:b/>
          <w:i/>
          <w:sz w:val="24"/>
          <w:szCs w:val="24"/>
        </w:rPr>
        <w:t>ный</w:t>
      </w:r>
      <w:r w:rsidR="00B544FE" w:rsidRPr="00B544FE">
        <w:rPr>
          <w:rFonts w:ascii="Times New Roman" w:hAnsi="Times New Roman"/>
          <w:b/>
          <w:i/>
          <w:sz w:val="24"/>
          <w:szCs w:val="24"/>
        </w:rPr>
        <w:t xml:space="preserve"> разъяснить значение использованных на </w:t>
      </w:r>
      <w:r>
        <w:rPr>
          <w:rFonts w:ascii="Times New Roman" w:hAnsi="Times New Roman"/>
          <w:b/>
          <w:i/>
          <w:sz w:val="24"/>
          <w:szCs w:val="24"/>
        </w:rPr>
        <w:t xml:space="preserve"> ней   </w:t>
      </w:r>
    </w:p>
    <w:p w:rsidR="0029336B" w:rsidRPr="00B544FE" w:rsidRDefault="0029336B" w:rsidP="0029336B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 w:rsidRPr="0029336B">
        <w:rPr>
          <w:rFonts w:ascii="Times New Roman" w:hAnsi="Times New Roman"/>
          <w:b/>
          <w:i/>
          <w:sz w:val="24"/>
          <w:szCs w:val="24"/>
        </w:rPr>
        <w:t>условных  знаков:</w:t>
      </w:r>
    </w:p>
    <w:p w:rsidR="00B544FE" w:rsidRPr="00B544FE" w:rsidRDefault="00B544FE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B544F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 л</w:t>
      </w:r>
      <w:r w:rsidRPr="00B544FE">
        <w:rPr>
          <w:rFonts w:ascii="Times New Roman" w:hAnsi="Times New Roman"/>
          <w:sz w:val="24"/>
          <w:szCs w:val="24"/>
        </w:rPr>
        <w:t>егенда</w:t>
      </w:r>
      <w:r>
        <w:rPr>
          <w:rFonts w:ascii="Times New Roman" w:hAnsi="Times New Roman"/>
          <w:sz w:val="24"/>
          <w:szCs w:val="24"/>
        </w:rPr>
        <w:t>;</w:t>
      </w:r>
    </w:p>
    <w:p w:rsidR="00B544FE" w:rsidRPr="00B544FE" w:rsidRDefault="00B544FE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</w:t>
      </w:r>
      <w:r w:rsidRPr="00B544FE">
        <w:rPr>
          <w:rFonts w:ascii="Times New Roman" w:hAnsi="Times New Roman"/>
          <w:sz w:val="24"/>
          <w:szCs w:val="24"/>
        </w:rPr>
        <w:t>артографическое изображение</w:t>
      </w:r>
      <w:r>
        <w:rPr>
          <w:rFonts w:ascii="Times New Roman" w:hAnsi="Times New Roman"/>
          <w:sz w:val="24"/>
          <w:szCs w:val="24"/>
        </w:rPr>
        <w:t>;</w:t>
      </w:r>
    </w:p>
    <w:p w:rsidR="009267A1" w:rsidRPr="00B544FE" w:rsidRDefault="00B544FE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к</w:t>
      </w:r>
      <w:r w:rsidRPr="00B544FE">
        <w:rPr>
          <w:rFonts w:ascii="Times New Roman" w:hAnsi="Times New Roman"/>
          <w:sz w:val="24"/>
          <w:szCs w:val="24"/>
        </w:rPr>
        <w:t>артографическая проекция</w:t>
      </w:r>
      <w:r>
        <w:rPr>
          <w:rFonts w:ascii="Times New Roman" w:hAnsi="Times New Roman"/>
          <w:sz w:val="24"/>
          <w:szCs w:val="24"/>
        </w:rPr>
        <w:t>;</w:t>
      </w:r>
    </w:p>
    <w:p w:rsidR="009267A1" w:rsidRDefault="00B544FE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г)масштаб.</w:t>
      </w:r>
    </w:p>
    <w:p w:rsidR="006C3748" w:rsidRPr="00F3679F" w:rsidRDefault="006C3748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B544FE" w:rsidRPr="00B544FE" w:rsidRDefault="009267A1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 w:rsidRPr="00F3679F">
        <w:rPr>
          <w:rFonts w:ascii="Times New Roman" w:hAnsi="Times New Roman"/>
          <w:b/>
          <w:i/>
          <w:sz w:val="24"/>
          <w:szCs w:val="24"/>
        </w:rPr>
        <w:t xml:space="preserve">     4. </w:t>
      </w:r>
      <w:r w:rsidR="00B544FE">
        <w:rPr>
          <w:rFonts w:ascii="Times New Roman" w:hAnsi="Times New Roman"/>
          <w:b/>
          <w:i/>
          <w:sz w:val="24"/>
          <w:szCs w:val="24"/>
        </w:rPr>
        <w:t xml:space="preserve"> Отбор</w:t>
      </w:r>
      <w:r w:rsidR="00B544FE" w:rsidRPr="00B544FE">
        <w:rPr>
          <w:rFonts w:ascii="Times New Roman" w:hAnsi="Times New Roman"/>
          <w:b/>
          <w:i/>
          <w:sz w:val="24"/>
          <w:szCs w:val="24"/>
        </w:rPr>
        <w:t xml:space="preserve"> и обобщение объектов местности при их </w:t>
      </w:r>
      <w:r w:rsidR="0029336B">
        <w:rPr>
          <w:rFonts w:ascii="Times New Roman" w:hAnsi="Times New Roman"/>
          <w:b/>
          <w:i/>
          <w:sz w:val="24"/>
          <w:szCs w:val="24"/>
        </w:rPr>
        <w:t>отображении на карте:</w:t>
      </w:r>
    </w:p>
    <w:p w:rsidR="00B544FE" w:rsidRPr="00B544FE" w:rsidRDefault="00B544FE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с</w:t>
      </w:r>
      <w:r w:rsidRPr="00B544FE">
        <w:rPr>
          <w:rFonts w:ascii="Times New Roman" w:hAnsi="Times New Roman"/>
          <w:sz w:val="24"/>
          <w:szCs w:val="24"/>
        </w:rPr>
        <w:t>тандартизация</w:t>
      </w:r>
      <w:r>
        <w:rPr>
          <w:rFonts w:ascii="Times New Roman" w:hAnsi="Times New Roman"/>
          <w:sz w:val="24"/>
          <w:szCs w:val="24"/>
        </w:rPr>
        <w:t>;</w:t>
      </w:r>
    </w:p>
    <w:p w:rsidR="00B544FE" w:rsidRPr="00B544FE" w:rsidRDefault="00B544FE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б) г</w:t>
      </w:r>
      <w:r w:rsidRPr="00B544FE">
        <w:rPr>
          <w:rFonts w:ascii="Times New Roman" w:hAnsi="Times New Roman"/>
          <w:sz w:val="24"/>
          <w:szCs w:val="24"/>
        </w:rPr>
        <w:t>енерализация</w:t>
      </w:r>
      <w:r>
        <w:rPr>
          <w:rFonts w:ascii="Times New Roman" w:hAnsi="Times New Roman"/>
          <w:sz w:val="24"/>
          <w:szCs w:val="24"/>
        </w:rPr>
        <w:t>;</w:t>
      </w:r>
    </w:p>
    <w:p w:rsidR="009267A1" w:rsidRPr="00B544FE" w:rsidRDefault="00B544FE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в) у</w:t>
      </w:r>
      <w:r w:rsidRPr="00B544FE">
        <w:rPr>
          <w:rFonts w:ascii="Times New Roman" w:hAnsi="Times New Roman"/>
          <w:sz w:val="24"/>
          <w:szCs w:val="24"/>
        </w:rPr>
        <w:t>нификация</w:t>
      </w:r>
      <w:r>
        <w:rPr>
          <w:rFonts w:ascii="Times New Roman" w:hAnsi="Times New Roman"/>
          <w:sz w:val="24"/>
          <w:szCs w:val="24"/>
        </w:rPr>
        <w:t>;</w:t>
      </w:r>
    </w:p>
    <w:p w:rsidR="009267A1" w:rsidRPr="00F3679F" w:rsidRDefault="00B544FE" w:rsidP="00B544FE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г</w:t>
      </w:r>
      <w:r w:rsidR="009267A1" w:rsidRPr="00F3679F">
        <w:rPr>
          <w:rFonts w:ascii="Times New Roman" w:hAnsi="Times New Roman"/>
          <w:sz w:val="24"/>
          <w:szCs w:val="24"/>
        </w:rPr>
        <w:t xml:space="preserve">) </w:t>
      </w:r>
      <w:r w:rsidR="004A6343">
        <w:rPr>
          <w:rFonts w:ascii="Times New Roman" w:hAnsi="Times New Roman"/>
          <w:sz w:val="24"/>
          <w:szCs w:val="24"/>
        </w:rPr>
        <w:t>локализация.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 w:rsidRPr="00F3679F">
        <w:rPr>
          <w:rFonts w:ascii="Times New Roman" w:hAnsi="Times New Roman"/>
          <w:b/>
          <w:i/>
          <w:sz w:val="24"/>
          <w:szCs w:val="24"/>
        </w:rPr>
        <w:t xml:space="preserve">     5. </w:t>
      </w:r>
      <w:r w:rsidR="004A6343">
        <w:rPr>
          <w:rFonts w:ascii="Times New Roman" w:hAnsi="Times New Roman"/>
          <w:b/>
          <w:i/>
          <w:sz w:val="24"/>
          <w:szCs w:val="24"/>
        </w:rPr>
        <w:t xml:space="preserve"> Крупномасштабной является карта</w:t>
      </w:r>
      <w:r w:rsidRPr="00F3679F">
        <w:rPr>
          <w:rFonts w:ascii="Times New Roman" w:hAnsi="Times New Roman"/>
          <w:b/>
          <w:i/>
          <w:sz w:val="24"/>
          <w:szCs w:val="24"/>
        </w:rPr>
        <w:t>: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</w:t>
      </w:r>
      <w:r w:rsidR="004A6343">
        <w:rPr>
          <w:rFonts w:ascii="Times New Roman" w:hAnsi="Times New Roman"/>
          <w:sz w:val="24"/>
          <w:szCs w:val="24"/>
        </w:rPr>
        <w:t xml:space="preserve"> 1:10000</w:t>
      </w:r>
      <w:r w:rsidRPr="00F3679F">
        <w:rPr>
          <w:rFonts w:ascii="Times New Roman" w:hAnsi="Times New Roman"/>
          <w:sz w:val="24"/>
          <w:szCs w:val="24"/>
        </w:rPr>
        <w:t>;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б) </w:t>
      </w:r>
      <w:r w:rsidR="004A6343">
        <w:rPr>
          <w:rFonts w:ascii="Times New Roman" w:hAnsi="Times New Roman"/>
          <w:sz w:val="24"/>
          <w:szCs w:val="24"/>
        </w:rPr>
        <w:t xml:space="preserve">1: 500000; </w:t>
      </w:r>
    </w:p>
    <w:p w:rsidR="009267A1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в) </w:t>
      </w:r>
      <w:r w:rsidR="004A6343">
        <w:rPr>
          <w:rFonts w:ascii="Times New Roman" w:hAnsi="Times New Roman"/>
          <w:sz w:val="24"/>
          <w:szCs w:val="24"/>
        </w:rPr>
        <w:t xml:space="preserve"> 1: 1000000;</w:t>
      </w:r>
    </w:p>
    <w:p w:rsidR="004A6343" w:rsidRPr="00F3679F" w:rsidRDefault="004A63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  1: 2000000.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9267A1" w:rsidRPr="00F3679F" w:rsidRDefault="004A63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6. Политическая карта мира является</w:t>
      </w:r>
      <w:r w:rsidR="009267A1" w:rsidRPr="00F3679F">
        <w:rPr>
          <w:rFonts w:ascii="Times New Roman" w:hAnsi="Times New Roman"/>
          <w:b/>
          <w:i/>
          <w:sz w:val="24"/>
          <w:szCs w:val="24"/>
        </w:rPr>
        <w:t>: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</w:t>
      </w:r>
      <w:r w:rsidR="004A6343">
        <w:rPr>
          <w:rFonts w:ascii="Times New Roman" w:hAnsi="Times New Roman"/>
          <w:sz w:val="24"/>
          <w:szCs w:val="24"/>
        </w:rPr>
        <w:t xml:space="preserve"> общегеографической</w:t>
      </w:r>
      <w:r w:rsidRPr="00F3679F">
        <w:rPr>
          <w:rFonts w:ascii="Times New Roman" w:hAnsi="Times New Roman"/>
          <w:sz w:val="24"/>
          <w:szCs w:val="24"/>
        </w:rPr>
        <w:t>;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б) </w:t>
      </w:r>
      <w:r w:rsidR="004A6343">
        <w:rPr>
          <w:rFonts w:ascii="Times New Roman" w:hAnsi="Times New Roman"/>
          <w:sz w:val="24"/>
          <w:szCs w:val="24"/>
        </w:rPr>
        <w:t xml:space="preserve"> топографической</w:t>
      </w:r>
      <w:r w:rsidR="00387486">
        <w:rPr>
          <w:rFonts w:ascii="Times New Roman" w:hAnsi="Times New Roman"/>
          <w:sz w:val="24"/>
          <w:szCs w:val="24"/>
        </w:rPr>
        <w:t>;</w:t>
      </w:r>
    </w:p>
    <w:p w:rsidR="009267A1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в) </w:t>
      </w:r>
      <w:r w:rsidR="00387486">
        <w:rPr>
          <w:rFonts w:ascii="Times New Roman" w:hAnsi="Times New Roman"/>
          <w:sz w:val="24"/>
          <w:szCs w:val="24"/>
        </w:rPr>
        <w:t>картой отдельных территорий;</w:t>
      </w:r>
    </w:p>
    <w:p w:rsidR="004A6343" w:rsidRPr="00F3679F" w:rsidRDefault="004A6343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 тематической.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9267A1" w:rsidRDefault="009267A1" w:rsidP="00387486">
      <w:pPr>
        <w:pStyle w:val="afc"/>
        <w:tabs>
          <w:tab w:val="left" w:pos="0"/>
          <w:tab w:val="left" w:pos="142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F3679F">
        <w:rPr>
          <w:rFonts w:ascii="Times New Roman" w:hAnsi="Times New Roman"/>
          <w:b/>
          <w:i/>
          <w:sz w:val="24"/>
          <w:szCs w:val="24"/>
        </w:rPr>
        <w:t xml:space="preserve">     7. </w:t>
      </w:r>
      <w:r w:rsidR="00387486">
        <w:rPr>
          <w:rFonts w:ascii="Times New Roman" w:hAnsi="Times New Roman"/>
          <w:b/>
          <w:i/>
          <w:sz w:val="24"/>
          <w:szCs w:val="24"/>
        </w:rPr>
        <w:t xml:space="preserve">  Способ картографического из</w:t>
      </w:r>
      <w:r w:rsidR="00387486" w:rsidRPr="00387486">
        <w:rPr>
          <w:rFonts w:ascii="Times New Roman" w:hAnsi="Times New Roman"/>
          <w:b/>
          <w:i/>
          <w:sz w:val="24"/>
          <w:szCs w:val="24"/>
        </w:rPr>
        <w:t xml:space="preserve">ображения применяется при картографировании </w:t>
      </w:r>
    </w:p>
    <w:p w:rsidR="00387486" w:rsidRPr="00F3679F" w:rsidRDefault="00387486" w:rsidP="00387486">
      <w:pPr>
        <w:pStyle w:val="afc"/>
        <w:tabs>
          <w:tab w:val="left" w:pos="0"/>
          <w:tab w:val="left" w:pos="142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387486">
        <w:rPr>
          <w:rFonts w:ascii="Times New Roman" w:hAnsi="Times New Roman"/>
          <w:b/>
          <w:i/>
          <w:sz w:val="24"/>
          <w:szCs w:val="24"/>
        </w:rPr>
        <w:t>явлений, распространенных не повсеместно, а на ограниченной площади?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</w:t>
      </w:r>
      <w:r w:rsidR="00387486">
        <w:rPr>
          <w:rFonts w:ascii="Times New Roman" w:hAnsi="Times New Roman"/>
          <w:sz w:val="24"/>
          <w:szCs w:val="24"/>
        </w:rPr>
        <w:t xml:space="preserve"> способ качественного фона</w:t>
      </w:r>
      <w:r w:rsidRPr="00F3679F">
        <w:rPr>
          <w:rFonts w:ascii="Times New Roman" w:hAnsi="Times New Roman"/>
          <w:sz w:val="24"/>
          <w:szCs w:val="24"/>
        </w:rPr>
        <w:t>;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б) </w:t>
      </w:r>
      <w:r w:rsidR="00387486">
        <w:rPr>
          <w:rFonts w:ascii="Times New Roman" w:hAnsi="Times New Roman"/>
          <w:sz w:val="24"/>
          <w:szCs w:val="24"/>
        </w:rPr>
        <w:t xml:space="preserve"> способ ареалов;</w:t>
      </w:r>
    </w:p>
    <w:p w:rsidR="009267A1" w:rsidRDefault="00387486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в) способ изолиний;</w:t>
      </w:r>
    </w:p>
    <w:p w:rsidR="00387486" w:rsidRPr="00F3679F" w:rsidRDefault="00387486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 точечный способ.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9267A1" w:rsidRPr="00F3679F" w:rsidRDefault="00387486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8.</w:t>
      </w:r>
      <w:r w:rsidR="0029336B">
        <w:rPr>
          <w:rFonts w:ascii="Times New Roman" w:hAnsi="Times New Roman"/>
          <w:b/>
          <w:i/>
          <w:sz w:val="24"/>
          <w:szCs w:val="24"/>
        </w:rPr>
        <w:t xml:space="preserve"> Виды условных знаков, передающие действительные размеры объектов</w:t>
      </w:r>
      <w:r w:rsidR="009267A1" w:rsidRPr="00F3679F">
        <w:rPr>
          <w:rFonts w:ascii="Times New Roman" w:hAnsi="Times New Roman"/>
          <w:b/>
          <w:i/>
          <w:sz w:val="24"/>
          <w:szCs w:val="24"/>
        </w:rPr>
        <w:t>: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</w:t>
      </w:r>
      <w:r w:rsidR="0029336B">
        <w:rPr>
          <w:rFonts w:ascii="Times New Roman" w:hAnsi="Times New Roman"/>
          <w:sz w:val="24"/>
          <w:szCs w:val="24"/>
        </w:rPr>
        <w:t>масштабные</w:t>
      </w:r>
      <w:r w:rsidRPr="00F3679F">
        <w:rPr>
          <w:rFonts w:ascii="Times New Roman" w:hAnsi="Times New Roman"/>
          <w:sz w:val="24"/>
          <w:szCs w:val="24"/>
        </w:rPr>
        <w:t>;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б) </w:t>
      </w:r>
      <w:r w:rsidR="0029336B">
        <w:rPr>
          <w:rFonts w:ascii="Times New Roman" w:hAnsi="Times New Roman"/>
          <w:sz w:val="24"/>
          <w:szCs w:val="24"/>
        </w:rPr>
        <w:t>внемасштабные</w:t>
      </w:r>
      <w:r w:rsidRPr="00F3679F">
        <w:rPr>
          <w:rFonts w:ascii="Times New Roman" w:hAnsi="Times New Roman"/>
          <w:sz w:val="24"/>
          <w:szCs w:val="24"/>
        </w:rPr>
        <w:t>;</w:t>
      </w:r>
    </w:p>
    <w:p w:rsidR="009267A1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в) </w:t>
      </w:r>
      <w:r w:rsidR="0029336B">
        <w:rPr>
          <w:rFonts w:ascii="Times New Roman" w:hAnsi="Times New Roman"/>
          <w:sz w:val="24"/>
          <w:szCs w:val="24"/>
        </w:rPr>
        <w:t>линейные;</w:t>
      </w:r>
    </w:p>
    <w:p w:rsidR="00387486" w:rsidRPr="00F3679F" w:rsidRDefault="00387486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</w:t>
      </w:r>
      <w:r w:rsidR="0029336B">
        <w:rPr>
          <w:rFonts w:ascii="Times New Roman" w:hAnsi="Times New Roman"/>
          <w:sz w:val="24"/>
          <w:szCs w:val="24"/>
        </w:rPr>
        <w:t xml:space="preserve"> пояснительные.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9267A1" w:rsidRPr="00F3679F" w:rsidRDefault="00FC0EAC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9. Наука, изучающая территориальную организацию жизни общества</w:t>
      </w:r>
      <w:r w:rsidR="009267A1" w:rsidRPr="00F3679F">
        <w:rPr>
          <w:rFonts w:ascii="Times New Roman" w:hAnsi="Times New Roman"/>
          <w:b/>
          <w:i/>
          <w:sz w:val="24"/>
          <w:szCs w:val="24"/>
        </w:rPr>
        <w:t>:</w:t>
      </w:r>
    </w:p>
    <w:p w:rsidR="009267A1" w:rsidRPr="00F3679F" w:rsidRDefault="0029336B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</w:t>
      </w:r>
      <w:r w:rsidR="00FC0EAC">
        <w:rPr>
          <w:rFonts w:ascii="Times New Roman" w:hAnsi="Times New Roman"/>
          <w:sz w:val="24"/>
          <w:szCs w:val="24"/>
        </w:rPr>
        <w:t>физическая география</w:t>
      </w:r>
      <w:r w:rsidR="009267A1" w:rsidRPr="00F3679F">
        <w:rPr>
          <w:rFonts w:ascii="Times New Roman" w:hAnsi="Times New Roman"/>
          <w:sz w:val="24"/>
          <w:szCs w:val="24"/>
        </w:rPr>
        <w:t>;</w:t>
      </w:r>
    </w:p>
    <w:p w:rsidR="009267A1" w:rsidRPr="00F3679F" w:rsidRDefault="0029336B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б) </w:t>
      </w:r>
      <w:r w:rsidR="00FC0EAC">
        <w:rPr>
          <w:rFonts w:ascii="Times New Roman" w:hAnsi="Times New Roman"/>
          <w:sz w:val="24"/>
          <w:szCs w:val="24"/>
        </w:rPr>
        <w:t>ландшафтоведение</w:t>
      </w:r>
      <w:r w:rsidR="009267A1" w:rsidRPr="00F3679F">
        <w:rPr>
          <w:rFonts w:ascii="Times New Roman" w:hAnsi="Times New Roman"/>
          <w:sz w:val="24"/>
          <w:szCs w:val="24"/>
        </w:rPr>
        <w:t>;</w:t>
      </w:r>
    </w:p>
    <w:p w:rsidR="009267A1" w:rsidRDefault="0029336B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в) </w:t>
      </w:r>
      <w:r w:rsidR="00FC0EAC">
        <w:rPr>
          <w:rFonts w:ascii="Times New Roman" w:hAnsi="Times New Roman"/>
          <w:sz w:val="24"/>
          <w:szCs w:val="24"/>
        </w:rPr>
        <w:t>землеведение;</w:t>
      </w:r>
    </w:p>
    <w:p w:rsidR="0029336B" w:rsidRPr="00F3679F" w:rsidRDefault="0029336B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</w:t>
      </w:r>
      <w:r w:rsidR="00FC0EAC">
        <w:rPr>
          <w:rFonts w:ascii="Times New Roman" w:hAnsi="Times New Roman"/>
          <w:sz w:val="24"/>
          <w:szCs w:val="24"/>
        </w:rPr>
        <w:t xml:space="preserve"> социально-экономическая география.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b/>
          <w:i/>
          <w:sz w:val="24"/>
          <w:szCs w:val="24"/>
        </w:rPr>
      </w:pPr>
      <w:r w:rsidRPr="00F3679F">
        <w:rPr>
          <w:rFonts w:ascii="Times New Roman" w:hAnsi="Times New Roman"/>
          <w:b/>
          <w:i/>
          <w:sz w:val="24"/>
          <w:szCs w:val="24"/>
        </w:rPr>
        <w:t xml:space="preserve">     10. </w:t>
      </w:r>
      <w:r w:rsidR="00FC0EAC">
        <w:rPr>
          <w:rFonts w:ascii="Times New Roman" w:hAnsi="Times New Roman"/>
          <w:b/>
          <w:i/>
          <w:sz w:val="24"/>
          <w:szCs w:val="24"/>
        </w:rPr>
        <w:t xml:space="preserve"> Методы экономического районирования являются</w:t>
      </w:r>
      <w:r w:rsidRPr="00F3679F">
        <w:rPr>
          <w:rFonts w:ascii="Times New Roman" w:hAnsi="Times New Roman"/>
          <w:b/>
          <w:i/>
          <w:sz w:val="24"/>
          <w:szCs w:val="24"/>
        </w:rPr>
        <w:t>:</w:t>
      </w:r>
    </w:p>
    <w:p w:rsidR="009267A1" w:rsidRPr="00F3679F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а) </w:t>
      </w:r>
      <w:r w:rsidR="00FC0EAC">
        <w:rPr>
          <w:rFonts w:ascii="Times New Roman" w:hAnsi="Times New Roman"/>
          <w:sz w:val="24"/>
          <w:szCs w:val="24"/>
        </w:rPr>
        <w:t>частногеографическими</w:t>
      </w:r>
      <w:r w:rsidRPr="00F3679F">
        <w:rPr>
          <w:rFonts w:ascii="Times New Roman" w:hAnsi="Times New Roman"/>
          <w:sz w:val="24"/>
          <w:szCs w:val="24"/>
        </w:rPr>
        <w:t>;</w:t>
      </w:r>
    </w:p>
    <w:p w:rsidR="009267A1" w:rsidRDefault="009267A1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F3679F">
        <w:rPr>
          <w:rFonts w:ascii="Times New Roman" w:hAnsi="Times New Roman"/>
          <w:sz w:val="24"/>
          <w:szCs w:val="24"/>
        </w:rPr>
        <w:t xml:space="preserve">     б)</w:t>
      </w:r>
      <w:r w:rsidR="00FC0EAC">
        <w:rPr>
          <w:rFonts w:ascii="Times New Roman" w:hAnsi="Times New Roman"/>
          <w:sz w:val="24"/>
          <w:szCs w:val="24"/>
        </w:rPr>
        <w:t xml:space="preserve"> традиционными;</w:t>
      </w:r>
    </w:p>
    <w:p w:rsidR="0029336B" w:rsidRDefault="0029336B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в)</w:t>
      </w:r>
      <w:r w:rsidR="00FC0EAC">
        <w:rPr>
          <w:rFonts w:ascii="Times New Roman" w:hAnsi="Times New Roman"/>
          <w:sz w:val="24"/>
          <w:szCs w:val="24"/>
        </w:rPr>
        <w:t xml:space="preserve"> дистанционными;</w:t>
      </w:r>
    </w:p>
    <w:p w:rsidR="0029336B" w:rsidRPr="00F3679F" w:rsidRDefault="0029336B" w:rsidP="00AA5FEC">
      <w:pPr>
        <w:pStyle w:val="afc"/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г)</w:t>
      </w:r>
      <w:r w:rsidR="00B131BA">
        <w:rPr>
          <w:rFonts w:ascii="Times New Roman" w:hAnsi="Times New Roman"/>
          <w:sz w:val="24"/>
          <w:szCs w:val="24"/>
        </w:rPr>
        <w:t xml:space="preserve"> геоинформационными.</w:t>
      </w:r>
    </w:p>
    <w:p w:rsidR="009267A1" w:rsidRPr="00F3679F" w:rsidRDefault="009267A1" w:rsidP="00AA5FEC">
      <w:pPr>
        <w:pStyle w:val="ab"/>
        <w:tabs>
          <w:tab w:val="left" w:pos="0"/>
          <w:tab w:val="left" w:pos="142"/>
        </w:tabs>
        <w:snapToGrid w:val="0"/>
        <w:ind w:left="0"/>
        <w:jc w:val="center"/>
        <w:rPr>
          <w:b/>
          <w:bCs/>
          <w:spacing w:val="-6"/>
        </w:rPr>
      </w:pPr>
    </w:p>
    <w:p w:rsidR="009267A1" w:rsidRPr="00F3679F" w:rsidRDefault="009267A1" w:rsidP="00AA5FEC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F3679F">
        <w:rPr>
          <w:b/>
          <w:bCs/>
          <w:spacing w:val="-6"/>
        </w:rPr>
        <w:t>Тест 2</w:t>
      </w:r>
    </w:p>
    <w:p w:rsidR="009267A1" w:rsidRDefault="007F1CDE" w:rsidP="00AA5FEC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 xml:space="preserve"> Тема 2.1 </w:t>
      </w:r>
      <w:r w:rsidR="00081C34">
        <w:rPr>
          <w:b/>
          <w:bCs/>
          <w:spacing w:val="-6"/>
        </w:rPr>
        <w:t>Современная п</w:t>
      </w:r>
      <w:r w:rsidR="006951C4">
        <w:rPr>
          <w:b/>
          <w:bCs/>
          <w:spacing w:val="-6"/>
        </w:rPr>
        <w:t>олитическая карта мира</w:t>
      </w:r>
    </w:p>
    <w:p w:rsidR="005E6625" w:rsidRPr="00F3679F" w:rsidRDefault="005E6625" w:rsidP="00AA5FEC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BA2E7E">
        <w:rPr>
          <w:rFonts w:ascii="Times New Roman" w:hAnsi="Times New Roman" w:cs="Times New Roman"/>
          <w:b/>
          <w:i/>
          <w:sz w:val="24"/>
          <w:szCs w:val="24"/>
        </w:rPr>
        <w:t>Стран</w:t>
      </w:r>
      <w:r w:rsidR="009440F3">
        <w:rPr>
          <w:rFonts w:ascii="Times New Roman" w:hAnsi="Times New Roman" w:cs="Times New Roman"/>
          <w:b/>
          <w:i/>
          <w:sz w:val="24"/>
          <w:szCs w:val="24"/>
        </w:rPr>
        <w:t>а с республиканской формой правления: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9440F3">
        <w:rPr>
          <w:rFonts w:ascii="Times New Roman" w:hAnsi="Times New Roman" w:cs="Times New Roman"/>
          <w:sz w:val="24"/>
          <w:szCs w:val="24"/>
        </w:rPr>
        <w:t>Испания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9440F3">
        <w:rPr>
          <w:rFonts w:ascii="Times New Roman" w:hAnsi="Times New Roman" w:cs="Times New Roman"/>
          <w:sz w:val="24"/>
          <w:szCs w:val="24"/>
        </w:rPr>
        <w:t>Франция;</w:t>
      </w:r>
    </w:p>
    <w:p w:rsidR="009267A1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="009440F3">
        <w:rPr>
          <w:rFonts w:ascii="Times New Roman" w:hAnsi="Times New Roman" w:cs="Times New Roman"/>
          <w:sz w:val="24"/>
          <w:szCs w:val="24"/>
        </w:rPr>
        <w:t>Япония;</w:t>
      </w:r>
    </w:p>
    <w:p w:rsidR="006951C4" w:rsidRPr="00F3679F" w:rsidRDefault="006951C4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9440F3">
        <w:rPr>
          <w:rFonts w:ascii="Times New Roman" w:hAnsi="Times New Roman" w:cs="Times New Roman"/>
          <w:sz w:val="24"/>
          <w:szCs w:val="24"/>
        </w:rPr>
        <w:t xml:space="preserve"> Бельгия</w:t>
      </w:r>
      <w:r w:rsidR="00BA2E7E">
        <w:rPr>
          <w:rFonts w:ascii="Times New Roman" w:hAnsi="Times New Roman" w:cs="Times New Roman"/>
          <w:sz w:val="24"/>
          <w:szCs w:val="24"/>
        </w:rPr>
        <w:t>.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F11954" w:rsidRPr="00F11954" w:rsidRDefault="009267A1" w:rsidP="00F11954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 xml:space="preserve"> 2. </w:t>
      </w:r>
      <w:r w:rsidR="00F11954" w:rsidRPr="00F11954">
        <w:rPr>
          <w:rFonts w:ascii="Times New Roman" w:hAnsi="Times New Roman" w:cs="Times New Roman"/>
          <w:b/>
          <w:i/>
          <w:sz w:val="24"/>
          <w:szCs w:val="24"/>
        </w:rPr>
        <w:t xml:space="preserve"> Страны с федеративным адми</w:t>
      </w:r>
      <w:r w:rsidR="00F11954">
        <w:rPr>
          <w:rFonts w:ascii="Times New Roman" w:hAnsi="Times New Roman" w:cs="Times New Roman"/>
          <w:b/>
          <w:i/>
          <w:sz w:val="24"/>
          <w:szCs w:val="24"/>
        </w:rPr>
        <w:t>нистративно-территориальным уст</w:t>
      </w:r>
      <w:r w:rsidR="00F11954" w:rsidRPr="00F11954">
        <w:rPr>
          <w:rFonts w:ascii="Times New Roman" w:hAnsi="Times New Roman" w:cs="Times New Roman"/>
          <w:b/>
          <w:i/>
          <w:sz w:val="24"/>
          <w:szCs w:val="24"/>
        </w:rPr>
        <w:t>ройством:</w:t>
      </w:r>
    </w:p>
    <w:p w:rsidR="00F11954" w:rsidRPr="00F11954" w:rsidRDefault="00F11954" w:rsidP="00F11954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а) </w:t>
      </w:r>
      <w:r w:rsidRPr="00F11954">
        <w:rPr>
          <w:rFonts w:ascii="Times New Roman" w:hAnsi="Times New Roman" w:cs="Times New Roman"/>
          <w:sz w:val="24"/>
          <w:szCs w:val="24"/>
        </w:rPr>
        <w:t>Индия,  Канада;</w:t>
      </w:r>
    </w:p>
    <w:p w:rsidR="00F11954" w:rsidRPr="00F11954" w:rsidRDefault="00F11954" w:rsidP="00F11954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б)  Польша, Монголия</w:t>
      </w:r>
      <w:r w:rsidRPr="00F11954">
        <w:rPr>
          <w:rFonts w:ascii="Times New Roman" w:hAnsi="Times New Roman" w:cs="Times New Roman"/>
          <w:sz w:val="24"/>
          <w:szCs w:val="24"/>
        </w:rPr>
        <w:t>;</w:t>
      </w:r>
    </w:p>
    <w:p w:rsidR="00F11954" w:rsidRPr="00F11954" w:rsidRDefault="00F11954" w:rsidP="00F11954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в)  Венгрия, </w:t>
      </w:r>
      <w:r w:rsidRPr="00F11954">
        <w:rPr>
          <w:rFonts w:ascii="Times New Roman" w:hAnsi="Times New Roman" w:cs="Times New Roman"/>
          <w:sz w:val="24"/>
          <w:szCs w:val="24"/>
        </w:rPr>
        <w:t xml:space="preserve"> Финляндия;</w:t>
      </w:r>
    </w:p>
    <w:p w:rsidR="009267A1" w:rsidRDefault="00F11954" w:rsidP="00F11954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г)   Египет, </w:t>
      </w:r>
      <w:r w:rsidRPr="00F11954">
        <w:rPr>
          <w:rFonts w:ascii="Times New Roman" w:hAnsi="Times New Roman" w:cs="Times New Roman"/>
          <w:sz w:val="24"/>
          <w:szCs w:val="24"/>
        </w:rPr>
        <w:t>Южная Корея.</w:t>
      </w:r>
    </w:p>
    <w:p w:rsidR="009440F3" w:rsidRPr="00F11954" w:rsidRDefault="009440F3" w:rsidP="00F11954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9267A1" w:rsidRPr="00F3679F" w:rsidRDefault="006951C4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F11954" w:rsidRPr="00F11954">
        <w:rPr>
          <w:rFonts w:ascii="Times New Roman" w:hAnsi="Times New Roman" w:cs="Times New Roman"/>
          <w:b/>
          <w:i/>
          <w:sz w:val="24"/>
          <w:szCs w:val="24"/>
        </w:rPr>
        <w:t>Страны с монархической формой правления</w:t>
      </w:r>
      <w:r w:rsidR="009267A1" w:rsidRPr="00F3679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BA2E7E">
        <w:rPr>
          <w:rFonts w:ascii="Times New Roman" w:hAnsi="Times New Roman" w:cs="Times New Roman"/>
          <w:sz w:val="24"/>
          <w:szCs w:val="24"/>
        </w:rPr>
        <w:t>Аргентина, Италия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BA2E7E">
        <w:rPr>
          <w:rFonts w:ascii="Times New Roman" w:hAnsi="Times New Roman" w:cs="Times New Roman"/>
          <w:sz w:val="24"/>
          <w:szCs w:val="24"/>
        </w:rPr>
        <w:t>ФРГ, Франция;</w:t>
      </w:r>
    </w:p>
    <w:p w:rsidR="006951C4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F11954" w:rsidRPr="00F11954">
        <w:rPr>
          <w:rFonts w:ascii="Times New Roman" w:hAnsi="Times New Roman" w:cs="Times New Roman"/>
          <w:sz w:val="24"/>
          <w:szCs w:val="24"/>
        </w:rPr>
        <w:t>Испания,</w:t>
      </w:r>
      <w:r w:rsidR="00F11954">
        <w:rPr>
          <w:rFonts w:ascii="Times New Roman" w:hAnsi="Times New Roman" w:cs="Times New Roman"/>
          <w:sz w:val="24"/>
          <w:szCs w:val="24"/>
        </w:rPr>
        <w:t xml:space="preserve"> Нидерланды;</w:t>
      </w:r>
    </w:p>
    <w:p w:rsidR="009267A1" w:rsidRPr="00F3679F" w:rsidRDefault="006951C4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BA2E7E">
        <w:rPr>
          <w:rFonts w:ascii="Times New Roman" w:hAnsi="Times New Roman" w:cs="Times New Roman"/>
          <w:sz w:val="24"/>
          <w:szCs w:val="24"/>
        </w:rPr>
        <w:t>Колумбия, Китай</w:t>
      </w:r>
      <w:r w:rsidR="009267A1" w:rsidRPr="00F3679F">
        <w:rPr>
          <w:rFonts w:ascii="Times New Roman" w:hAnsi="Times New Roman" w:cs="Times New Roman"/>
          <w:sz w:val="24"/>
          <w:szCs w:val="24"/>
        </w:rPr>
        <w:t>.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9267A1" w:rsidRPr="00F3679F" w:rsidRDefault="00BA2E7E" w:rsidP="00BA2E7E">
      <w:pPr>
        <w:pStyle w:val="afc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A2E7E">
        <w:rPr>
          <w:rFonts w:ascii="Times New Roman" w:hAnsi="Times New Roman" w:cs="Times New Roman"/>
          <w:b/>
          <w:i/>
          <w:sz w:val="24"/>
          <w:szCs w:val="24"/>
        </w:rPr>
        <w:t>Страна, входящая в десятку крупнейши</w:t>
      </w:r>
      <w:r>
        <w:rPr>
          <w:rFonts w:ascii="Times New Roman" w:hAnsi="Times New Roman" w:cs="Times New Roman"/>
          <w:b/>
          <w:i/>
          <w:sz w:val="24"/>
          <w:szCs w:val="24"/>
        </w:rPr>
        <w:t>х по населению и в семерку круп</w:t>
      </w:r>
      <w:r w:rsidRPr="00BA2E7E">
        <w:rPr>
          <w:rFonts w:ascii="Times New Roman" w:hAnsi="Times New Roman" w:cs="Times New Roman"/>
          <w:b/>
          <w:i/>
          <w:sz w:val="24"/>
          <w:szCs w:val="24"/>
        </w:rPr>
        <w:t>нейших по площади стран мира: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>а)</w:t>
      </w:r>
      <w:r w:rsidR="00BA2E7E">
        <w:rPr>
          <w:rFonts w:ascii="Times New Roman" w:hAnsi="Times New Roman" w:cs="Times New Roman"/>
          <w:sz w:val="24"/>
          <w:szCs w:val="24"/>
        </w:rPr>
        <w:t xml:space="preserve"> Австралия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BA2E7E">
        <w:rPr>
          <w:rFonts w:ascii="Times New Roman" w:hAnsi="Times New Roman" w:cs="Times New Roman"/>
          <w:sz w:val="24"/>
          <w:szCs w:val="24"/>
        </w:rPr>
        <w:t>Бразилия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9267A1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BA2E7E">
        <w:rPr>
          <w:rFonts w:ascii="Times New Roman" w:hAnsi="Times New Roman" w:cs="Times New Roman"/>
          <w:sz w:val="24"/>
          <w:szCs w:val="24"/>
        </w:rPr>
        <w:t>Бангладеш;</w:t>
      </w:r>
    </w:p>
    <w:p w:rsidR="00F11954" w:rsidRPr="00F3679F" w:rsidRDefault="00F11954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BA2E7E">
        <w:rPr>
          <w:rFonts w:ascii="Times New Roman" w:hAnsi="Times New Roman" w:cs="Times New Roman"/>
          <w:sz w:val="24"/>
          <w:szCs w:val="24"/>
        </w:rPr>
        <w:t xml:space="preserve"> Япония.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="009440F3">
        <w:rPr>
          <w:rFonts w:ascii="Times New Roman" w:hAnsi="Times New Roman" w:cs="Times New Roman"/>
          <w:b/>
          <w:i/>
          <w:sz w:val="24"/>
          <w:szCs w:val="24"/>
        </w:rPr>
        <w:t>Теократические монархии</w:t>
      </w:r>
      <w:r w:rsidRPr="00F3679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>а)</w:t>
      </w:r>
      <w:r w:rsidR="009440F3">
        <w:rPr>
          <w:rFonts w:ascii="Times New Roman" w:hAnsi="Times New Roman" w:cs="Times New Roman"/>
          <w:sz w:val="24"/>
          <w:szCs w:val="24"/>
        </w:rPr>
        <w:t xml:space="preserve"> Дания, Великобритания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9440F3">
        <w:rPr>
          <w:rFonts w:ascii="Times New Roman" w:hAnsi="Times New Roman" w:cs="Times New Roman"/>
          <w:sz w:val="24"/>
          <w:szCs w:val="24"/>
        </w:rPr>
        <w:t>Испания, Бельгия;</w:t>
      </w:r>
    </w:p>
    <w:p w:rsidR="00BA2E7E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>в)</w:t>
      </w:r>
      <w:r w:rsidR="009440F3">
        <w:rPr>
          <w:rFonts w:ascii="Times New Roman" w:hAnsi="Times New Roman" w:cs="Times New Roman"/>
          <w:sz w:val="24"/>
          <w:szCs w:val="24"/>
        </w:rPr>
        <w:t xml:space="preserve"> Саудовская Аравия, Ватикан;</w:t>
      </w:r>
    </w:p>
    <w:p w:rsidR="009267A1" w:rsidRPr="00F3679F" w:rsidRDefault="00BA2E7E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9440F3">
        <w:rPr>
          <w:rFonts w:ascii="Times New Roman" w:hAnsi="Times New Roman" w:cs="Times New Roman"/>
          <w:sz w:val="24"/>
          <w:szCs w:val="24"/>
        </w:rPr>
        <w:t>Швеция, Нидерланды.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436177">
        <w:rPr>
          <w:rFonts w:ascii="Times New Roman" w:hAnsi="Times New Roman" w:cs="Times New Roman"/>
          <w:b/>
          <w:i/>
          <w:sz w:val="24"/>
          <w:szCs w:val="24"/>
        </w:rPr>
        <w:t xml:space="preserve"> Кому принадлежат Фолклендские острова: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436177">
        <w:rPr>
          <w:rFonts w:ascii="Times New Roman" w:hAnsi="Times New Roman" w:cs="Times New Roman"/>
          <w:sz w:val="24"/>
          <w:szCs w:val="24"/>
        </w:rPr>
        <w:t>Аргентина: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436177">
        <w:rPr>
          <w:rFonts w:ascii="Times New Roman" w:hAnsi="Times New Roman" w:cs="Times New Roman"/>
          <w:sz w:val="24"/>
          <w:szCs w:val="24"/>
        </w:rPr>
        <w:t>США;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436177">
        <w:rPr>
          <w:rFonts w:ascii="Times New Roman" w:hAnsi="Times New Roman" w:cs="Times New Roman"/>
          <w:sz w:val="24"/>
          <w:szCs w:val="24"/>
        </w:rPr>
        <w:t>Франция;</w:t>
      </w:r>
    </w:p>
    <w:p w:rsidR="009267A1" w:rsidRDefault="00BA2E7E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436177">
        <w:rPr>
          <w:rFonts w:ascii="Times New Roman" w:hAnsi="Times New Roman" w:cs="Times New Roman"/>
          <w:sz w:val="24"/>
          <w:szCs w:val="24"/>
        </w:rPr>
        <w:t xml:space="preserve"> Великобритания.</w:t>
      </w:r>
    </w:p>
    <w:p w:rsidR="006C3748" w:rsidRPr="00F3679F" w:rsidRDefault="006C3748" w:rsidP="00AA5FEC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>7.</w:t>
      </w:r>
      <w:r w:rsidR="00436177">
        <w:rPr>
          <w:rFonts w:ascii="Times New Roman" w:hAnsi="Times New Roman" w:cs="Times New Roman"/>
          <w:b/>
          <w:i/>
          <w:sz w:val="24"/>
          <w:szCs w:val="24"/>
        </w:rPr>
        <w:t xml:space="preserve"> Концепция о контроле над территорией, отношения страны с другими странами</w:t>
      </w:r>
      <w:r w:rsidRPr="00F3679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436177">
        <w:rPr>
          <w:rFonts w:ascii="Times New Roman" w:hAnsi="Times New Roman" w:cs="Times New Roman"/>
          <w:sz w:val="24"/>
          <w:szCs w:val="24"/>
        </w:rPr>
        <w:t>геополитика;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436177">
        <w:rPr>
          <w:rFonts w:ascii="Times New Roman" w:hAnsi="Times New Roman" w:cs="Times New Roman"/>
          <w:sz w:val="24"/>
          <w:szCs w:val="24"/>
        </w:rPr>
        <w:t>политическая карта мира;</w:t>
      </w:r>
    </w:p>
    <w:p w:rsidR="009267A1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436177">
        <w:rPr>
          <w:rFonts w:ascii="Times New Roman" w:hAnsi="Times New Roman" w:cs="Times New Roman"/>
          <w:sz w:val="24"/>
          <w:szCs w:val="24"/>
        </w:rPr>
        <w:t>политическая география;</w:t>
      </w:r>
    </w:p>
    <w:p w:rsidR="00BA2E7E" w:rsidRPr="00F3679F" w:rsidRDefault="00BA2E7E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436177">
        <w:rPr>
          <w:rFonts w:ascii="Times New Roman" w:hAnsi="Times New Roman" w:cs="Times New Roman"/>
          <w:sz w:val="24"/>
          <w:szCs w:val="24"/>
        </w:rPr>
        <w:t xml:space="preserve"> государственное устройство страны.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9267A1" w:rsidRDefault="009267A1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>8.</w:t>
      </w:r>
      <w:r w:rsidR="00582194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</w:t>
      </w:r>
      <w:r w:rsidRPr="00F3679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82194" w:rsidRPr="00F3679F" w:rsidRDefault="00582194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страна                                                                                бывшая метрополия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582194">
        <w:rPr>
          <w:rFonts w:ascii="Times New Roman" w:hAnsi="Times New Roman" w:cs="Times New Roman"/>
          <w:sz w:val="24"/>
          <w:szCs w:val="24"/>
        </w:rPr>
        <w:t>Индия                                                                                1) Португалия;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582194">
        <w:rPr>
          <w:rFonts w:ascii="Times New Roman" w:hAnsi="Times New Roman" w:cs="Times New Roman"/>
          <w:sz w:val="24"/>
          <w:szCs w:val="24"/>
        </w:rPr>
        <w:t>Тунис                                                                                 2) Великобритания;</w:t>
      </w:r>
    </w:p>
    <w:p w:rsidR="009267A1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582194">
        <w:rPr>
          <w:rFonts w:ascii="Times New Roman" w:hAnsi="Times New Roman" w:cs="Times New Roman"/>
          <w:sz w:val="24"/>
          <w:szCs w:val="24"/>
        </w:rPr>
        <w:t>Мозамбик                                                                           3) Франция;</w:t>
      </w:r>
    </w:p>
    <w:p w:rsidR="00BA2E7E" w:rsidRDefault="00BA2E7E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582194">
        <w:rPr>
          <w:rFonts w:ascii="Times New Roman" w:hAnsi="Times New Roman" w:cs="Times New Roman"/>
          <w:sz w:val="24"/>
          <w:szCs w:val="24"/>
        </w:rPr>
        <w:t xml:space="preserve"> Корея                                                                                    4) Германия;</w:t>
      </w:r>
    </w:p>
    <w:p w:rsidR="00582194" w:rsidRPr="00F3679F" w:rsidRDefault="00582194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5) Япония.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4F4402" w:rsidRDefault="009267A1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4F4402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соответствие:</w:t>
      </w:r>
    </w:p>
    <w:p w:rsidR="009267A1" w:rsidRPr="00F3679F" w:rsidRDefault="004F4402" w:rsidP="00AA5FEC">
      <w:pPr>
        <w:pStyle w:val="afc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год обретения независимости                                  страна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4F4402">
        <w:rPr>
          <w:rFonts w:ascii="Times New Roman" w:hAnsi="Times New Roman" w:cs="Times New Roman"/>
          <w:sz w:val="24"/>
          <w:szCs w:val="24"/>
        </w:rPr>
        <w:t>1947                                                                                 1) Эритрея</w:t>
      </w:r>
    </w:p>
    <w:p w:rsidR="009267A1" w:rsidRPr="00F3679F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4F4402">
        <w:rPr>
          <w:rFonts w:ascii="Times New Roman" w:hAnsi="Times New Roman" w:cs="Times New Roman"/>
          <w:sz w:val="24"/>
          <w:szCs w:val="24"/>
        </w:rPr>
        <w:t xml:space="preserve"> 1993                                                                                2) Сингапур</w:t>
      </w:r>
    </w:p>
    <w:p w:rsidR="009267A1" w:rsidRDefault="009267A1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="004F4402">
        <w:rPr>
          <w:rFonts w:ascii="Times New Roman" w:hAnsi="Times New Roman" w:cs="Times New Roman"/>
          <w:sz w:val="24"/>
          <w:szCs w:val="24"/>
        </w:rPr>
        <w:t xml:space="preserve">1948                                                                                  3) </w:t>
      </w:r>
      <w:r w:rsidR="00582194">
        <w:rPr>
          <w:rFonts w:ascii="Times New Roman" w:hAnsi="Times New Roman" w:cs="Times New Roman"/>
          <w:sz w:val="24"/>
          <w:szCs w:val="24"/>
        </w:rPr>
        <w:t>Вьетнам</w:t>
      </w:r>
    </w:p>
    <w:p w:rsidR="00BA2E7E" w:rsidRPr="00F3679F" w:rsidRDefault="00BA2E7E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4F4402">
        <w:rPr>
          <w:rFonts w:ascii="Times New Roman" w:hAnsi="Times New Roman" w:cs="Times New Roman"/>
          <w:sz w:val="24"/>
          <w:szCs w:val="24"/>
        </w:rPr>
        <w:t xml:space="preserve">   1965                                                                                 4) Индия</w:t>
      </w:r>
    </w:p>
    <w:p w:rsidR="009267A1" w:rsidRPr="00F3679F" w:rsidRDefault="004F4402" w:rsidP="00AA5FEC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5) Израиль</w:t>
      </w:r>
    </w:p>
    <w:p w:rsidR="004F4402" w:rsidRDefault="004F4402" w:rsidP="00AA5FE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9267A1" w:rsidRDefault="009267A1" w:rsidP="00AA5FE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color w:val="000000"/>
          <w:sz w:val="24"/>
          <w:szCs w:val="24"/>
        </w:rPr>
        <w:t>10.</w:t>
      </w:r>
      <w:r w:rsidR="009440F3">
        <w:rPr>
          <w:rFonts w:ascii="Times New Roman" w:hAnsi="Times New Roman" w:cs="Times New Roman"/>
          <w:b/>
          <w:i/>
          <w:color w:val="000000"/>
          <w:sz w:val="24"/>
          <w:szCs w:val="24"/>
        </w:rPr>
        <w:t>Установите соответствие</w:t>
      </w:r>
      <w:r w:rsidRPr="00F3679F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9440F3" w:rsidRPr="00F3679F" w:rsidRDefault="004F4402" w:rsidP="00AA5FE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с</w:t>
      </w:r>
      <w:r w:rsidR="009440F3">
        <w:rPr>
          <w:rFonts w:ascii="Times New Roman" w:hAnsi="Times New Roman" w:cs="Times New Roman"/>
          <w:b/>
          <w:i/>
          <w:color w:val="000000"/>
          <w:sz w:val="24"/>
          <w:szCs w:val="24"/>
        </w:rPr>
        <w:t>трана                                                                   столица</w:t>
      </w:r>
    </w:p>
    <w:p w:rsidR="009267A1" w:rsidRPr="00F3679F" w:rsidRDefault="009267A1" w:rsidP="00AA5F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679F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9440F3">
        <w:rPr>
          <w:rFonts w:ascii="Times New Roman" w:hAnsi="Times New Roman" w:cs="Times New Roman"/>
          <w:color w:val="000000"/>
          <w:sz w:val="24"/>
          <w:szCs w:val="24"/>
        </w:rPr>
        <w:t xml:space="preserve">  Монтевидео                                                             1)</w:t>
      </w:r>
      <w:r w:rsidR="004F4402">
        <w:rPr>
          <w:rFonts w:ascii="Times New Roman" w:hAnsi="Times New Roman" w:cs="Times New Roman"/>
          <w:color w:val="000000"/>
          <w:sz w:val="24"/>
          <w:szCs w:val="24"/>
        </w:rPr>
        <w:t xml:space="preserve"> Египет</w:t>
      </w:r>
    </w:p>
    <w:p w:rsidR="009267A1" w:rsidRPr="00F3679F" w:rsidRDefault="009267A1" w:rsidP="00AA5F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679F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4F4402">
        <w:rPr>
          <w:rFonts w:ascii="Times New Roman" w:hAnsi="Times New Roman" w:cs="Times New Roman"/>
          <w:color w:val="000000"/>
          <w:sz w:val="24"/>
          <w:szCs w:val="24"/>
        </w:rPr>
        <w:t xml:space="preserve">  Мадрид</w:t>
      </w:r>
      <w:r w:rsidR="009440F3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4F4402">
        <w:rPr>
          <w:rFonts w:ascii="Times New Roman" w:hAnsi="Times New Roman" w:cs="Times New Roman"/>
          <w:color w:val="000000"/>
          <w:sz w:val="24"/>
          <w:szCs w:val="24"/>
        </w:rPr>
        <w:t xml:space="preserve"> Уругвай</w:t>
      </w:r>
    </w:p>
    <w:p w:rsidR="009267A1" w:rsidRPr="00F3679F" w:rsidRDefault="009267A1" w:rsidP="00AA5F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679F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4F4402">
        <w:rPr>
          <w:rFonts w:ascii="Times New Roman" w:hAnsi="Times New Roman" w:cs="Times New Roman"/>
          <w:color w:val="000000"/>
          <w:sz w:val="24"/>
          <w:szCs w:val="24"/>
        </w:rPr>
        <w:t xml:space="preserve">  Каир</w:t>
      </w:r>
      <w:r w:rsidR="009440F3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4F4402">
        <w:rPr>
          <w:rFonts w:ascii="Times New Roman" w:hAnsi="Times New Roman" w:cs="Times New Roman"/>
          <w:color w:val="000000"/>
          <w:sz w:val="24"/>
          <w:szCs w:val="24"/>
        </w:rPr>
        <w:t xml:space="preserve"> Колумбия</w:t>
      </w:r>
    </w:p>
    <w:p w:rsidR="00642834" w:rsidRPr="00F3679F" w:rsidRDefault="009267A1" w:rsidP="00AA5F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679F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="004F4402">
        <w:rPr>
          <w:rFonts w:ascii="Times New Roman" w:hAnsi="Times New Roman" w:cs="Times New Roman"/>
          <w:color w:val="000000"/>
          <w:sz w:val="24"/>
          <w:szCs w:val="24"/>
        </w:rPr>
        <w:t>Вена</w:t>
      </w:r>
      <w:r w:rsidR="009440F3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4F4402">
        <w:rPr>
          <w:rFonts w:ascii="Times New Roman" w:hAnsi="Times New Roman" w:cs="Times New Roman"/>
          <w:color w:val="000000"/>
          <w:sz w:val="24"/>
          <w:szCs w:val="24"/>
        </w:rPr>
        <w:t xml:space="preserve"> Испания</w:t>
      </w:r>
    </w:p>
    <w:p w:rsidR="009440F3" w:rsidRPr="009440F3" w:rsidRDefault="009440F3" w:rsidP="00AA5FE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440F3">
        <w:rPr>
          <w:rFonts w:ascii="Times New Roman" w:hAnsi="Times New Roman" w:cs="Times New Roman"/>
          <w:color w:val="000000"/>
          <w:sz w:val="24"/>
          <w:szCs w:val="24"/>
        </w:rPr>
        <w:t>5)</w:t>
      </w:r>
      <w:r w:rsidR="004F4402">
        <w:rPr>
          <w:rFonts w:ascii="Times New Roman" w:hAnsi="Times New Roman" w:cs="Times New Roman"/>
          <w:color w:val="000000"/>
          <w:sz w:val="24"/>
          <w:szCs w:val="24"/>
        </w:rPr>
        <w:t xml:space="preserve"> Австрия</w:t>
      </w:r>
    </w:p>
    <w:p w:rsidR="009440F3" w:rsidRDefault="009440F3" w:rsidP="00AA5FE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3748" w:rsidRDefault="006C3748" w:rsidP="00AA5FE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267A1" w:rsidRPr="001360E3" w:rsidRDefault="00642834" w:rsidP="00AA5FE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60E3">
        <w:rPr>
          <w:rFonts w:ascii="Times New Roman" w:hAnsi="Times New Roman" w:cs="Times New Roman"/>
          <w:b/>
          <w:color w:val="000000"/>
          <w:sz w:val="24"/>
          <w:szCs w:val="24"/>
        </w:rPr>
        <w:t>Тест3</w:t>
      </w:r>
    </w:p>
    <w:p w:rsidR="001360E3" w:rsidRPr="001360E3" w:rsidRDefault="00063E19" w:rsidP="001360E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Т</w:t>
      </w:r>
      <w:r w:rsidR="001360E3">
        <w:rPr>
          <w:rFonts w:ascii="Times New Roman" w:hAnsi="Times New Roman"/>
          <w:b/>
          <w:sz w:val="24"/>
          <w:szCs w:val="24"/>
        </w:rPr>
        <w:t>ема</w:t>
      </w:r>
      <w:r w:rsidR="001360E3" w:rsidRPr="001360E3">
        <w:rPr>
          <w:rFonts w:ascii="Times New Roman" w:hAnsi="Times New Roman"/>
          <w:b/>
          <w:sz w:val="24"/>
          <w:szCs w:val="24"/>
        </w:rPr>
        <w:t xml:space="preserve"> 2.2</w:t>
      </w:r>
      <w:r w:rsidR="001360E3" w:rsidRPr="001360E3">
        <w:rPr>
          <w:rFonts w:ascii="Times New Roman" w:eastAsia="Times New Roman" w:hAnsi="Times New Roman" w:cs="Times New Roman"/>
          <w:b/>
          <w:sz w:val="24"/>
          <w:szCs w:val="24"/>
        </w:rPr>
        <w:t xml:space="preserve"> «Население мира»</w:t>
      </w: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примерную численность населения Земного шара.</w:t>
      </w:r>
    </w:p>
    <w:p w:rsidR="001360E3" w:rsidRPr="00F9323D" w:rsidRDefault="001360E3" w:rsidP="001360E3">
      <w:pPr>
        <w:pStyle w:val="ab"/>
        <w:ind w:left="0"/>
      </w:pPr>
      <w:r w:rsidRPr="00F9323D">
        <w:t>А)</w:t>
      </w:r>
      <w:r>
        <w:t xml:space="preserve"> </w:t>
      </w:r>
      <w:r w:rsidRPr="00F9323D">
        <w:t>3,5 млрд.                  В)</w:t>
      </w:r>
      <w:r>
        <w:t xml:space="preserve"> </w:t>
      </w:r>
      <w:r w:rsidRPr="00F9323D">
        <w:t>4,5-5 млрд.</w:t>
      </w:r>
    </w:p>
    <w:p w:rsidR="001360E3" w:rsidRDefault="001360E3" w:rsidP="001360E3">
      <w:pPr>
        <w:pStyle w:val="ab"/>
        <w:ind w:left="0"/>
      </w:pPr>
      <w:r w:rsidRPr="00F9323D">
        <w:t>Б)</w:t>
      </w:r>
      <w:r>
        <w:t xml:space="preserve"> </w:t>
      </w:r>
      <w:r w:rsidRPr="00F9323D">
        <w:t>5,1-6 млрд.               Г)</w:t>
      </w:r>
      <w:r>
        <w:t xml:space="preserve"> </w:t>
      </w:r>
      <w:r w:rsidRPr="00F9323D">
        <w:t>6,5</w:t>
      </w:r>
      <w:r>
        <w:t xml:space="preserve">-7 </w:t>
      </w:r>
      <w:r w:rsidRPr="00F9323D">
        <w:t xml:space="preserve"> млрд.  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абсолютный ежегодный прирост населения Земли в 90-х г.</w:t>
      </w:r>
    </w:p>
    <w:p w:rsidR="001360E3" w:rsidRPr="00F9323D" w:rsidRDefault="001360E3" w:rsidP="001360E3">
      <w:pPr>
        <w:pStyle w:val="ab"/>
        <w:ind w:left="0"/>
      </w:pPr>
      <w:r w:rsidRPr="00F9323D">
        <w:t>А)</w:t>
      </w:r>
      <w:r>
        <w:t xml:space="preserve"> </w:t>
      </w:r>
      <w:r w:rsidRPr="00F9323D">
        <w:t>20-30 млн.                  В)</w:t>
      </w:r>
      <w:r>
        <w:t xml:space="preserve">  </w:t>
      </w:r>
      <w:r w:rsidRPr="00F9323D">
        <w:t>80-100 млн.</w:t>
      </w:r>
      <w:r>
        <w:t xml:space="preserve">            </w:t>
      </w:r>
    </w:p>
    <w:p w:rsidR="001360E3" w:rsidRDefault="001360E3" w:rsidP="001360E3">
      <w:pPr>
        <w:pStyle w:val="ab"/>
        <w:ind w:left="0"/>
      </w:pPr>
      <w:r w:rsidRPr="00F9323D">
        <w:t>Б)</w:t>
      </w:r>
      <w:r>
        <w:t xml:space="preserve">  </w:t>
      </w:r>
      <w:r w:rsidRPr="00F9323D">
        <w:t>50-70 млн.                  Г)</w:t>
      </w:r>
      <w:r>
        <w:t xml:space="preserve">  </w:t>
      </w:r>
      <w:r w:rsidRPr="00F9323D">
        <w:t>120-130 млн.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предложенном списке страны, численность населения которых превышает 100 млн. человек.</w:t>
      </w:r>
    </w:p>
    <w:p w:rsidR="001360E3" w:rsidRPr="00F9323D" w:rsidRDefault="001360E3" w:rsidP="001360E3">
      <w:pPr>
        <w:pStyle w:val="ab"/>
        <w:ind w:left="0"/>
      </w:pPr>
      <w:r w:rsidRPr="00F9323D">
        <w:t>А) Китай                       В) Индия</w:t>
      </w:r>
    </w:p>
    <w:p w:rsidR="001360E3" w:rsidRDefault="001360E3" w:rsidP="001360E3">
      <w:pPr>
        <w:pStyle w:val="ab"/>
        <w:ind w:left="0"/>
      </w:pPr>
      <w:r w:rsidRPr="00F9323D">
        <w:t>Б) Мексика                  Г) Бангладеш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группу, в которую входят только государства с населением более 100 млн. человек.</w:t>
      </w:r>
    </w:p>
    <w:p w:rsidR="001360E3" w:rsidRPr="00F9323D" w:rsidRDefault="001360E3" w:rsidP="001360E3">
      <w:pPr>
        <w:pStyle w:val="ab"/>
        <w:ind w:left="0"/>
      </w:pPr>
      <w:r w:rsidRPr="00F9323D">
        <w:t>А) Россия, Эфиопия, Нигерия, Индия</w:t>
      </w:r>
    </w:p>
    <w:p w:rsidR="001360E3" w:rsidRPr="00F9323D" w:rsidRDefault="001360E3" w:rsidP="001360E3">
      <w:pPr>
        <w:pStyle w:val="ab"/>
        <w:ind w:left="0"/>
      </w:pPr>
      <w:r w:rsidRPr="00F9323D">
        <w:t>Б) Вьетнам, Италия, Франция, Германия</w:t>
      </w:r>
    </w:p>
    <w:p w:rsidR="001360E3" w:rsidRPr="00F9323D" w:rsidRDefault="001360E3" w:rsidP="001360E3">
      <w:pPr>
        <w:pStyle w:val="ab"/>
        <w:ind w:left="0"/>
      </w:pPr>
      <w:r w:rsidRPr="00F9323D">
        <w:t>В) Бразилия, Япония, Пакистан, Нигерия</w:t>
      </w:r>
    </w:p>
    <w:p w:rsidR="001360E3" w:rsidRDefault="001360E3" w:rsidP="001360E3">
      <w:pPr>
        <w:pStyle w:val="ab"/>
        <w:ind w:left="0"/>
      </w:pPr>
      <w:r w:rsidRPr="00F9323D">
        <w:t>Г) Бангладеш, Пакистан, Украина, Австралия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верные утверждения:</w:t>
      </w:r>
    </w:p>
    <w:p w:rsidR="001360E3" w:rsidRPr="00F9323D" w:rsidRDefault="001360E3" w:rsidP="001360E3">
      <w:pPr>
        <w:pStyle w:val="ab"/>
        <w:ind w:left="0"/>
      </w:pPr>
      <w:r w:rsidRPr="00F9323D">
        <w:t>А) В восточном полушарии сосредоточено больше населения, чем в Западном</w:t>
      </w:r>
    </w:p>
    <w:p w:rsidR="001360E3" w:rsidRPr="00F9323D" w:rsidRDefault="001360E3" w:rsidP="001360E3">
      <w:pPr>
        <w:pStyle w:val="ab"/>
        <w:ind w:left="0"/>
      </w:pPr>
      <w:r w:rsidRPr="00F9323D">
        <w:t>Б) В северном полушарии население меньше, чем в Южном</w:t>
      </w:r>
    </w:p>
    <w:p w:rsidR="001360E3" w:rsidRPr="00F9323D" w:rsidRDefault="001360E3" w:rsidP="001360E3">
      <w:pPr>
        <w:pStyle w:val="ab"/>
        <w:ind w:left="0"/>
      </w:pPr>
      <w:r w:rsidRPr="00F9323D">
        <w:t>В) Большинство жителей Земли расселено на высотах до 200м над уровнем Мирового океана</w:t>
      </w:r>
    </w:p>
    <w:p w:rsidR="001360E3" w:rsidRPr="00656D6F" w:rsidRDefault="001360E3" w:rsidP="001360E3">
      <w:pPr>
        <w:pStyle w:val="ab"/>
        <w:ind w:left="0"/>
        <w:rPr>
          <w:vertAlign w:val="superscript"/>
        </w:rPr>
      </w:pPr>
      <w:r w:rsidRPr="00F9323D">
        <w:t xml:space="preserve">Г) Средняя плотность населения на Земле - около 20 человек на 1 </w:t>
      </w:r>
      <w:r>
        <w:t>км</w:t>
      </w:r>
      <w:r>
        <w:rPr>
          <w:vertAlign w:val="superscript"/>
        </w:rPr>
        <w:t>2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группу, в которой все страны имеют низкую плотность населения</w:t>
      </w:r>
    </w:p>
    <w:p w:rsidR="001360E3" w:rsidRPr="00F9323D" w:rsidRDefault="001360E3" w:rsidP="001360E3">
      <w:pPr>
        <w:pStyle w:val="ab"/>
        <w:ind w:left="0"/>
      </w:pPr>
      <w:r w:rsidRPr="00F9323D">
        <w:t>А) Оман, Парагвай, Бельгия</w:t>
      </w:r>
    </w:p>
    <w:p w:rsidR="001360E3" w:rsidRPr="00F9323D" w:rsidRDefault="001360E3" w:rsidP="001360E3">
      <w:pPr>
        <w:pStyle w:val="ab"/>
        <w:ind w:left="0"/>
      </w:pPr>
      <w:r w:rsidRPr="00F9323D">
        <w:t>Б) Вьетнам, Лаос, Камбоджа</w:t>
      </w:r>
    </w:p>
    <w:p w:rsidR="001360E3" w:rsidRPr="00F9323D" w:rsidRDefault="001360E3" w:rsidP="001360E3">
      <w:pPr>
        <w:pStyle w:val="ab"/>
        <w:ind w:left="0"/>
      </w:pPr>
      <w:r w:rsidRPr="00F9323D">
        <w:t>В) США, Япония, Германия</w:t>
      </w:r>
    </w:p>
    <w:p w:rsidR="001360E3" w:rsidRDefault="001360E3" w:rsidP="001360E3">
      <w:pPr>
        <w:pStyle w:val="ab"/>
        <w:ind w:left="0"/>
      </w:pPr>
      <w:r w:rsidRPr="00F9323D">
        <w:t>Г) Россия, Ливия, Монголия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регион, который является наиболее многонаселенным в современном мире</w:t>
      </w:r>
    </w:p>
    <w:p w:rsidR="001360E3" w:rsidRPr="00F9323D" w:rsidRDefault="001360E3" w:rsidP="001360E3">
      <w:pPr>
        <w:pStyle w:val="ab"/>
        <w:ind w:left="0"/>
      </w:pPr>
      <w:r w:rsidRPr="00F9323D">
        <w:t>А) СНГ                                          Г) Северная Америка</w:t>
      </w:r>
    </w:p>
    <w:p w:rsidR="001360E3" w:rsidRPr="00F9323D" w:rsidRDefault="001360E3" w:rsidP="001360E3">
      <w:pPr>
        <w:pStyle w:val="ab"/>
        <w:ind w:left="0"/>
      </w:pPr>
      <w:r w:rsidRPr="00F9323D">
        <w:t>Б) Зарубежная Европа            Д) Латинская Америка</w:t>
      </w:r>
    </w:p>
    <w:p w:rsidR="001360E3" w:rsidRDefault="001360E3" w:rsidP="001360E3">
      <w:pPr>
        <w:pStyle w:val="ab"/>
        <w:ind w:left="0"/>
      </w:pPr>
      <w:r w:rsidRPr="00F9323D">
        <w:lastRenderedPageBreak/>
        <w:t>В) Зарубежная Азия                 Е) Африка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предложенном списке страны, в которых большинство населения проживает в горных районах (выше 1000м над уровнем Мирового океана)</w:t>
      </w:r>
    </w:p>
    <w:p w:rsidR="001360E3" w:rsidRPr="00F9323D" w:rsidRDefault="001360E3" w:rsidP="001360E3">
      <w:pPr>
        <w:pStyle w:val="ab"/>
        <w:ind w:left="0"/>
      </w:pPr>
      <w:r w:rsidRPr="00F9323D">
        <w:t xml:space="preserve">А) Боливия                     Г) Китай                          </w:t>
      </w:r>
    </w:p>
    <w:p w:rsidR="001360E3" w:rsidRPr="00F9323D" w:rsidRDefault="001360E3" w:rsidP="001360E3">
      <w:pPr>
        <w:pStyle w:val="ab"/>
        <w:ind w:left="0"/>
      </w:pPr>
      <w:r w:rsidRPr="00F9323D">
        <w:t xml:space="preserve">Б) Мексика                    Д) Эфиопия   </w:t>
      </w:r>
    </w:p>
    <w:p w:rsidR="001360E3" w:rsidRDefault="001360E3" w:rsidP="001360E3">
      <w:pPr>
        <w:pStyle w:val="ab"/>
        <w:ind w:left="0"/>
      </w:pPr>
      <w:r w:rsidRPr="00F9323D">
        <w:t>В) Бразилия                   Е) Египет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верные утверждения:</w:t>
      </w:r>
    </w:p>
    <w:p w:rsidR="001360E3" w:rsidRPr="00F9323D" w:rsidRDefault="001360E3" w:rsidP="001360E3">
      <w:pPr>
        <w:pStyle w:val="ab"/>
        <w:ind w:left="0"/>
      </w:pPr>
      <w:r w:rsidRPr="00F9323D">
        <w:t>А) Соотношение мужчин и женщин в мире  определяется значительным перевесом численности женщин над численностью мужчин в Индии и Китае</w:t>
      </w:r>
    </w:p>
    <w:p w:rsidR="001360E3" w:rsidRPr="00F9323D" w:rsidRDefault="001360E3" w:rsidP="001360E3">
      <w:pPr>
        <w:pStyle w:val="ab"/>
        <w:ind w:left="0"/>
      </w:pPr>
      <w:r w:rsidRPr="00F9323D">
        <w:t>Б) В целом по миру численность женщин значительно больше, чем численность мужчин</w:t>
      </w:r>
    </w:p>
    <w:p w:rsidR="001360E3" w:rsidRPr="00F9323D" w:rsidRDefault="001360E3" w:rsidP="001360E3">
      <w:pPr>
        <w:pStyle w:val="ab"/>
        <w:ind w:left="0"/>
      </w:pPr>
      <w:r w:rsidRPr="00F9323D">
        <w:t>В) В развитых странах, как правило, численно преобладают женщины</w:t>
      </w:r>
    </w:p>
    <w:p w:rsidR="001360E3" w:rsidRPr="00F9323D" w:rsidRDefault="001360E3" w:rsidP="001360E3">
      <w:pPr>
        <w:pStyle w:val="ab"/>
        <w:ind w:left="0"/>
      </w:pPr>
      <w:r w:rsidRPr="00F9323D">
        <w:t>Г) Мальчиков рождается больше, чем девочек, но к  15-летнему возрасту</w:t>
      </w:r>
    </w:p>
    <w:p w:rsidR="001360E3" w:rsidRDefault="001360E3" w:rsidP="001360E3">
      <w:pPr>
        <w:pStyle w:val="ab"/>
        <w:ind w:left="0"/>
      </w:pPr>
      <w:r w:rsidRPr="00F9323D">
        <w:t>Соотношение полов выравнивается, а в старших возрастах обычно преобладают женщины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в представленном списке пять стран с наиболее высоким естественным приростом</w:t>
      </w:r>
    </w:p>
    <w:p w:rsidR="001360E3" w:rsidRPr="00F9323D" w:rsidRDefault="001360E3" w:rsidP="001360E3">
      <w:pPr>
        <w:pStyle w:val="ab"/>
        <w:ind w:left="0"/>
      </w:pPr>
      <w:r w:rsidRPr="00F9323D">
        <w:t>1)Монголия                6)Чад</w:t>
      </w:r>
    </w:p>
    <w:p w:rsidR="001360E3" w:rsidRPr="00F9323D" w:rsidRDefault="001360E3" w:rsidP="001360E3">
      <w:pPr>
        <w:pStyle w:val="ab"/>
        <w:ind w:left="0"/>
      </w:pPr>
      <w:r w:rsidRPr="00F9323D">
        <w:t>2)Албания                   7)Мадагаскар</w:t>
      </w:r>
    </w:p>
    <w:p w:rsidR="001360E3" w:rsidRPr="00F9323D" w:rsidRDefault="001360E3" w:rsidP="001360E3">
      <w:pPr>
        <w:pStyle w:val="ab"/>
        <w:ind w:left="0"/>
      </w:pPr>
      <w:r w:rsidRPr="00F9323D">
        <w:t>3)ЮАР                           8)Никарагуа</w:t>
      </w:r>
    </w:p>
    <w:p w:rsidR="001360E3" w:rsidRPr="00F9323D" w:rsidRDefault="001360E3" w:rsidP="001360E3">
      <w:pPr>
        <w:pStyle w:val="ab"/>
        <w:ind w:left="0"/>
      </w:pPr>
      <w:r w:rsidRPr="00F9323D">
        <w:t>4)Египет                       9)Алжир</w:t>
      </w:r>
    </w:p>
    <w:p w:rsidR="001360E3" w:rsidRDefault="001360E3" w:rsidP="001360E3">
      <w:pPr>
        <w:pStyle w:val="ab"/>
        <w:ind w:left="0"/>
      </w:pPr>
      <w:r w:rsidRPr="00F9323D">
        <w:t>5)Нигерия                   10)Австралия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страну с самым высоким в Европе естественным приростом населения</w:t>
      </w:r>
    </w:p>
    <w:p w:rsidR="001360E3" w:rsidRPr="00F9323D" w:rsidRDefault="001360E3" w:rsidP="001360E3">
      <w:pPr>
        <w:pStyle w:val="ab"/>
        <w:ind w:left="0"/>
      </w:pPr>
      <w:r w:rsidRPr="00F9323D">
        <w:t>А) Греция              В) Болгария</w:t>
      </w:r>
    </w:p>
    <w:p w:rsidR="001360E3" w:rsidRDefault="001360E3" w:rsidP="001360E3">
      <w:pPr>
        <w:pStyle w:val="ab"/>
        <w:ind w:left="0"/>
      </w:pPr>
      <w:r w:rsidRPr="00F9323D">
        <w:t>Б) Албания            Г) Португалия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верные утверждения:</w:t>
      </w:r>
    </w:p>
    <w:p w:rsidR="001360E3" w:rsidRPr="00F9323D" w:rsidRDefault="001360E3" w:rsidP="001360E3">
      <w:pPr>
        <w:pStyle w:val="ab"/>
        <w:ind w:left="0"/>
      </w:pPr>
      <w:r w:rsidRPr="00F9323D">
        <w:t>А) В развивающихся странах дети составляют 40-45% населения</w:t>
      </w:r>
    </w:p>
    <w:p w:rsidR="001360E3" w:rsidRPr="00F9323D" w:rsidRDefault="001360E3" w:rsidP="001360E3">
      <w:pPr>
        <w:pStyle w:val="ab"/>
        <w:ind w:left="0"/>
      </w:pPr>
      <w:r w:rsidRPr="00F9323D">
        <w:t>Б) В развивающихся странах доля трудоспособного населения составляет  70-80%</w:t>
      </w:r>
    </w:p>
    <w:p w:rsidR="001360E3" w:rsidRPr="00F9323D" w:rsidRDefault="001360E3" w:rsidP="001360E3">
      <w:pPr>
        <w:pStyle w:val="ab"/>
        <w:ind w:left="0"/>
      </w:pPr>
      <w:r w:rsidRPr="00F9323D">
        <w:t>В) В развивающихся странах доля детей в 4-5 раз выше доли пожилых людей</w:t>
      </w:r>
    </w:p>
    <w:p w:rsidR="001360E3" w:rsidRDefault="001360E3" w:rsidP="001360E3">
      <w:pPr>
        <w:pStyle w:val="ab"/>
        <w:ind w:left="0"/>
      </w:pPr>
      <w:r w:rsidRPr="00F9323D">
        <w:t>Г) В развитых странах доля пожилых людей выше, чем доля детей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страну, в которой доля пожилых людей выше, чем доля детей</w:t>
      </w:r>
    </w:p>
    <w:p w:rsidR="001360E3" w:rsidRPr="00F9323D" w:rsidRDefault="001360E3" w:rsidP="001360E3">
      <w:pPr>
        <w:pStyle w:val="ab"/>
        <w:ind w:left="0"/>
      </w:pPr>
      <w:r w:rsidRPr="00F9323D">
        <w:t>А) Кения                  В) Кувейт</w:t>
      </w:r>
    </w:p>
    <w:p w:rsidR="001360E3" w:rsidRDefault="001360E3" w:rsidP="001360E3">
      <w:pPr>
        <w:pStyle w:val="ab"/>
        <w:ind w:left="0"/>
      </w:pPr>
      <w:r w:rsidRPr="00F9323D">
        <w:t>Б) Германия            Г) Индия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страну, в которой доля детей составляет менее четверти населения, а доля пожилых людей - значительно выше, чем в среднем по миру</w:t>
      </w:r>
    </w:p>
    <w:p w:rsidR="001360E3" w:rsidRPr="00F9323D" w:rsidRDefault="001360E3" w:rsidP="001360E3">
      <w:pPr>
        <w:pStyle w:val="ab"/>
        <w:ind w:left="0"/>
      </w:pPr>
      <w:r w:rsidRPr="00F9323D">
        <w:t>А) Бразилия           Г) Индия</w:t>
      </w:r>
    </w:p>
    <w:p w:rsidR="001360E3" w:rsidRPr="00F9323D" w:rsidRDefault="001360E3" w:rsidP="001360E3">
      <w:pPr>
        <w:pStyle w:val="ab"/>
        <w:ind w:left="0"/>
      </w:pPr>
      <w:r w:rsidRPr="00F9323D">
        <w:t>Б) Мексика            Д) Кувейт</w:t>
      </w:r>
    </w:p>
    <w:p w:rsidR="001360E3" w:rsidRDefault="001360E3" w:rsidP="001360E3">
      <w:pPr>
        <w:pStyle w:val="ab"/>
        <w:ind w:left="0"/>
      </w:pPr>
      <w:r w:rsidRPr="00F9323D">
        <w:t>В) Болгария           Е) Кения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В мире на каждые 1000 женщин приходится примерно</w:t>
      </w:r>
    </w:p>
    <w:p w:rsidR="001360E3" w:rsidRPr="00F9323D" w:rsidRDefault="001360E3" w:rsidP="001360E3">
      <w:pPr>
        <w:pStyle w:val="ab"/>
        <w:ind w:left="0"/>
      </w:pPr>
      <w:r w:rsidRPr="00F9323D">
        <w:t>А)990 мужчин            В)1010 мужчин</w:t>
      </w:r>
    </w:p>
    <w:p w:rsidR="001360E3" w:rsidRDefault="001360E3" w:rsidP="001360E3">
      <w:pPr>
        <w:pStyle w:val="ab"/>
        <w:ind w:left="0"/>
      </w:pPr>
      <w:r w:rsidRPr="00F9323D">
        <w:t>Б)1001 мужчина        Г)1100 мужчин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верные утверждения:</w:t>
      </w:r>
    </w:p>
    <w:p w:rsidR="001360E3" w:rsidRPr="00F9323D" w:rsidRDefault="001360E3" w:rsidP="001360E3">
      <w:pPr>
        <w:pStyle w:val="ab"/>
        <w:ind w:left="0"/>
      </w:pPr>
      <w:r w:rsidRPr="00F9323D">
        <w:t>А) Около половины государств  мира мононациональные</w:t>
      </w:r>
    </w:p>
    <w:p w:rsidR="001360E3" w:rsidRPr="00F9323D" w:rsidRDefault="001360E3" w:rsidP="001360E3">
      <w:pPr>
        <w:pStyle w:val="ab"/>
        <w:ind w:left="0"/>
      </w:pPr>
      <w:r w:rsidRPr="00F9323D">
        <w:lastRenderedPageBreak/>
        <w:t>Б) США – самая многонациональная страна мира</w:t>
      </w:r>
    </w:p>
    <w:p w:rsidR="001360E3" w:rsidRPr="00F9323D" w:rsidRDefault="001360E3" w:rsidP="001360E3">
      <w:pPr>
        <w:pStyle w:val="ab"/>
        <w:ind w:left="0"/>
      </w:pPr>
      <w:r w:rsidRPr="00F9323D">
        <w:t>В) Индия  - многонациональное государство</w:t>
      </w:r>
    </w:p>
    <w:p w:rsidR="001360E3" w:rsidRDefault="001360E3" w:rsidP="001360E3">
      <w:pPr>
        <w:pStyle w:val="ab"/>
        <w:ind w:left="0"/>
      </w:pPr>
      <w:r w:rsidRPr="00F9323D">
        <w:t>Г) Наиболее распространенный в мире язык – английский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три народа, относящихся к одной языковой системе</w:t>
      </w:r>
    </w:p>
    <w:p w:rsidR="001360E3" w:rsidRPr="00F9323D" w:rsidRDefault="001360E3" w:rsidP="001360E3">
      <w:pPr>
        <w:pStyle w:val="ab"/>
        <w:ind w:left="0"/>
      </w:pPr>
      <w:r w:rsidRPr="00F9323D">
        <w:t>1)хиндустанцы              6)банту</w:t>
      </w:r>
    </w:p>
    <w:p w:rsidR="001360E3" w:rsidRPr="00F9323D" w:rsidRDefault="001360E3" w:rsidP="001360E3">
      <w:pPr>
        <w:pStyle w:val="ab"/>
        <w:ind w:left="0"/>
      </w:pPr>
      <w:r w:rsidRPr="00F9323D">
        <w:t>2)китайцы                       7)вьеты</w:t>
      </w:r>
    </w:p>
    <w:p w:rsidR="001360E3" w:rsidRPr="00F9323D" w:rsidRDefault="001360E3" w:rsidP="001360E3">
      <w:pPr>
        <w:pStyle w:val="ab"/>
        <w:ind w:left="0"/>
      </w:pPr>
      <w:r w:rsidRPr="00F9323D">
        <w:t>3)немцы                          8)японцы</w:t>
      </w:r>
    </w:p>
    <w:p w:rsidR="001360E3" w:rsidRPr="00F9323D" w:rsidRDefault="001360E3" w:rsidP="001360E3">
      <w:pPr>
        <w:pStyle w:val="ab"/>
        <w:ind w:left="0"/>
      </w:pPr>
      <w:r w:rsidRPr="00F9323D">
        <w:t>4)баски                            9)курды</w:t>
      </w:r>
    </w:p>
    <w:p w:rsidR="001360E3" w:rsidRDefault="001360E3" w:rsidP="001360E3">
      <w:pPr>
        <w:pStyle w:val="ab"/>
        <w:ind w:left="0"/>
      </w:pPr>
      <w:r w:rsidRPr="00F9323D">
        <w:t>5)египтяне                     10)тамилы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Укажите, между какими расами метисы являются промежуточной группой</w:t>
      </w:r>
    </w:p>
    <w:p w:rsidR="001360E3" w:rsidRPr="00F9323D" w:rsidRDefault="001360E3" w:rsidP="001360E3">
      <w:pPr>
        <w:pStyle w:val="ab"/>
        <w:ind w:left="0"/>
      </w:pPr>
      <w:r w:rsidRPr="00F9323D">
        <w:t>А) между европеоидной и негроидной</w:t>
      </w:r>
    </w:p>
    <w:p w:rsidR="001360E3" w:rsidRPr="00F9323D" w:rsidRDefault="001360E3" w:rsidP="001360E3">
      <w:pPr>
        <w:pStyle w:val="ab"/>
        <w:ind w:left="0"/>
      </w:pPr>
      <w:r w:rsidRPr="00F9323D">
        <w:t>Б) между европеоидной и монголоидной</w:t>
      </w:r>
    </w:p>
    <w:p w:rsidR="001360E3" w:rsidRPr="00F9323D" w:rsidRDefault="001360E3" w:rsidP="001360E3">
      <w:pPr>
        <w:pStyle w:val="ab"/>
        <w:ind w:left="0"/>
      </w:pPr>
      <w:r w:rsidRPr="00F9323D">
        <w:t>В) между европеоидной и австралоидной</w:t>
      </w:r>
    </w:p>
    <w:p w:rsidR="001360E3" w:rsidRDefault="001360E3" w:rsidP="001360E3">
      <w:pPr>
        <w:pStyle w:val="ab"/>
        <w:ind w:left="0"/>
      </w:pPr>
      <w:r w:rsidRPr="00F9323D">
        <w:t>Г) между негроидной и монголоидной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регион, в котором наиболее интенсивно происходило (и происходит) смешивание рас</w:t>
      </w:r>
    </w:p>
    <w:p w:rsidR="001360E3" w:rsidRPr="00F9323D" w:rsidRDefault="001360E3" w:rsidP="001360E3">
      <w:pPr>
        <w:pStyle w:val="ab"/>
        <w:ind w:left="0"/>
      </w:pPr>
      <w:r w:rsidRPr="00F9323D">
        <w:t>А) Зарубежная Азия                Г) Африка</w:t>
      </w:r>
    </w:p>
    <w:p w:rsidR="001360E3" w:rsidRPr="00F9323D" w:rsidRDefault="001360E3" w:rsidP="001360E3">
      <w:pPr>
        <w:pStyle w:val="ab"/>
        <w:ind w:left="0"/>
      </w:pPr>
      <w:r w:rsidRPr="00F9323D">
        <w:t>Б) Зарубежная Европа           Д) Австралия и Океания</w:t>
      </w:r>
    </w:p>
    <w:p w:rsidR="001360E3" w:rsidRDefault="001360E3" w:rsidP="001360E3">
      <w:pPr>
        <w:pStyle w:val="ab"/>
        <w:ind w:left="0"/>
      </w:pPr>
      <w:r w:rsidRPr="00F9323D">
        <w:t>В) Америка                                Е) СНГ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страну по имеющимся в ней национальным меньшинствам: курды, азербайджанцы, арабы, белуджи</w:t>
      </w:r>
    </w:p>
    <w:p w:rsidR="001360E3" w:rsidRPr="00F9323D" w:rsidRDefault="001360E3" w:rsidP="001360E3">
      <w:pPr>
        <w:pStyle w:val="ab"/>
        <w:ind w:left="0"/>
      </w:pPr>
      <w:r w:rsidRPr="00F9323D">
        <w:t>А) Ирак                Г) Индия</w:t>
      </w:r>
    </w:p>
    <w:p w:rsidR="001360E3" w:rsidRPr="00F9323D" w:rsidRDefault="001360E3" w:rsidP="001360E3">
      <w:pPr>
        <w:pStyle w:val="ab"/>
        <w:ind w:left="0"/>
      </w:pPr>
      <w:r w:rsidRPr="00F9323D">
        <w:t>Б) Иран               Д) Саудовская Аравия</w:t>
      </w:r>
    </w:p>
    <w:p w:rsidR="001360E3" w:rsidRDefault="001360E3" w:rsidP="001360E3">
      <w:pPr>
        <w:pStyle w:val="ab"/>
        <w:ind w:left="0"/>
      </w:pPr>
      <w:r w:rsidRPr="00F9323D">
        <w:t>В) Турция            Е) Пакистан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мировые религии</w:t>
      </w:r>
    </w:p>
    <w:p w:rsidR="001360E3" w:rsidRPr="00F9323D" w:rsidRDefault="001360E3" w:rsidP="001360E3">
      <w:pPr>
        <w:pStyle w:val="ab"/>
        <w:ind w:left="0"/>
      </w:pPr>
      <w:r w:rsidRPr="00F9323D">
        <w:t xml:space="preserve">1)христианство                     5)мусульманство </w:t>
      </w:r>
    </w:p>
    <w:p w:rsidR="001360E3" w:rsidRPr="00F9323D" w:rsidRDefault="001360E3" w:rsidP="001360E3">
      <w:pPr>
        <w:pStyle w:val="ab"/>
        <w:ind w:left="0"/>
      </w:pPr>
      <w:r w:rsidRPr="00F9323D">
        <w:t>2)индуизм                              6)иудаизм</w:t>
      </w:r>
    </w:p>
    <w:p w:rsidR="001360E3" w:rsidRPr="00F9323D" w:rsidRDefault="001360E3" w:rsidP="001360E3">
      <w:pPr>
        <w:pStyle w:val="ab"/>
        <w:ind w:left="0"/>
      </w:pPr>
      <w:r w:rsidRPr="00F9323D">
        <w:t>3)конфуцианство                 7)синтоизм</w:t>
      </w:r>
    </w:p>
    <w:p w:rsidR="001360E3" w:rsidRDefault="001360E3" w:rsidP="001360E3">
      <w:pPr>
        <w:pStyle w:val="ab"/>
        <w:ind w:left="0"/>
      </w:pPr>
      <w:r w:rsidRPr="00F9323D">
        <w:t>4)буддизм                             8)даосизм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в представленном списке страны, в которых преобладают мусульмане-сунниты</w:t>
      </w:r>
    </w:p>
    <w:p w:rsidR="001360E3" w:rsidRPr="00F9323D" w:rsidRDefault="001360E3" w:rsidP="001360E3">
      <w:pPr>
        <w:pStyle w:val="ab"/>
        <w:ind w:left="0"/>
      </w:pPr>
      <w:r w:rsidRPr="00F9323D">
        <w:t>1)Иран                     6)Нигер</w:t>
      </w:r>
    </w:p>
    <w:p w:rsidR="001360E3" w:rsidRPr="00F9323D" w:rsidRDefault="001360E3" w:rsidP="001360E3">
      <w:pPr>
        <w:pStyle w:val="ab"/>
        <w:ind w:left="0"/>
      </w:pPr>
      <w:r w:rsidRPr="00F9323D">
        <w:t xml:space="preserve">2)Египет                   7)Сомали  </w:t>
      </w:r>
    </w:p>
    <w:p w:rsidR="001360E3" w:rsidRPr="00F9323D" w:rsidRDefault="001360E3" w:rsidP="001360E3">
      <w:pPr>
        <w:pStyle w:val="ab"/>
        <w:ind w:left="0"/>
      </w:pPr>
      <w:r w:rsidRPr="00F9323D">
        <w:t xml:space="preserve">3)Индонезия          8)Босния и Герцеговина   </w:t>
      </w:r>
    </w:p>
    <w:p w:rsidR="001360E3" w:rsidRPr="00F9323D" w:rsidRDefault="001360E3" w:rsidP="001360E3">
      <w:pPr>
        <w:pStyle w:val="ab"/>
        <w:ind w:left="0"/>
      </w:pPr>
      <w:r w:rsidRPr="00F9323D">
        <w:t>4)Малайзия            9)Турция</w:t>
      </w:r>
    </w:p>
    <w:p w:rsidR="001360E3" w:rsidRDefault="001360E3" w:rsidP="001360E3">
      <w:pPr>
        <w:pStyle w:val="ab"/>
        <w:ind w:left="0"/>
      </w:pPr>
      <w:r w:rsidRPr="00F9323D">
        <w:t>5)Вьетнам             10)Болгария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третью по численности приверженцев мировую религию</w:t>
      </w:r>
    </w:p>
    <w:p w:rsidR="001360E3" w:rsidRPr="00F9323D" w:rsidRDefault="001360E3" w:rsidP="001360E3">
      <w:pPr>
        <w:pStyle w:val="ab"/>
        <w:ind w:left="0"/>
      </w:pPr>
      <w:r w:rsidRPr="00F9323D">
        <w:t>А) христианство            В) ислам</w:t>
      </w:r>
    </w:p>
    <w:p w:rsidR="001360E3" w:rsidRDefault="001360E3" w:rsidP="001360E3">
      <w:pPr>
        <w:pStyle w:val="ab"/>
        <w:ind w:left="0"/>
      </w:pPr>
      <w:r w:rsidRPr="00F9323D">
        <w:t>Б) индуизм                     Г) буддизм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азиатскую страну, в которой среди верующих преобладают католики</w:t>
      </w:r>
    </w:p>
    <w:p w:rsidR="001360E3" w:rsidRPr="00F9323D" w:rsidRDefault="001360E3" w:rsidP="001360E3">
      <w:pPr>
        <w:pStyle w:val="ab"/>
        <w:ind w:left="0"/>
      </w:pPr>
      <w:r w:rsidRPr="00F9323D">
        <w:t>А) Малайзия            В) Монголия          д) Филиппины</w:t>
      </w:r>
    </w:p>
    <w:p w:rsidR="001360E3" w:rsidRDefault="001360E3" w:rsidP="001360E3">
      <w:pPr>
        <w:pStyle w:val="ab"/>
        <w:ind w:left="0"/>
      </w:pPr>
      <w:r w:rsidRPr="00F9323D">
        <w:t>Б) Бангладеш           Г) Турция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среди регионов мира  два с наибольшей численностью городского населения</w:t>
      </w:r>
    </w:p>
    <w:p w:rsidR="001360E3" w:rsidRPr="00F9323D" w:rsidRDefault="001360E3" w:rsidP="001360E3">
      <w:pPr>
        <w:pStyle w:val="ab"/>
        <w:ind w:left="0"/>
      </w:pPr>
      <w:r w:rsidRPr="00F9323D">
        <w:t>А) Европа            Г) Северная Америка</w:t>
      </w:r>
    </w:p>
    <w:p w:rsidR="001360E3" w:rsidRPr="00F9323D" w:rsidRDefault="001360E3" w:rsidP="001360E3">
      <w:pPr>
        <w:pStyle w:val="ab"/>
        <w:ind w:left="0"/>
      </w:pPr>
      <w:r w:rsidRPr="00F9323D">
        <w:t xml:space="preserve">Б) Азия                Д) Латинская Америка </w:t>
      </w:r>
    </w:p>
    <w:p w:rsidR="001360E3" w:rsidRDefault="001360E3" w:rsidP="001360E3">
      <w:pPr>
        <w:pStyle w:val="ab"/>
        <w:ind w:left="0"/>
      </w:pPr>
      <w:r w:rsidRPr="00F9323D">
        <w:t>В) Африка           Е) Австралия и Океания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в представленном списке государств Европы два с минимальным уровнем урбанизации</w:t>
      </w:r>
    </w:p>
    <w:p w:rsidR="001360E3" w:rsidRPr="00F9323D" w:rsidRDefault="001360E3" w:rsidP="001360E3">
      <w:pPr>
        <w:pStyle w:val="ab"/>
        <w:ind w:left="0"/>
      </w:pPr>
      <w:r w:rsidRPr="00F9323D">
        <w:t>1)Великобритания                 6)Португалия</w:t>
      </w:r>
    </w:p>
    <w:p w:rsidR="001360E3" w:rsidRPr="00F9323D" w:rsidRDefault="001360E3" w:rsidP="001360E3">
      <w:pPr>
        <w:pStyle w:val="ab"/>
        <w:ind w:left="0"/>
      </w:pPr>
      <w:r w:rsidRPr="00F9323D">
        <w:t>2)Австрия                                  7)Болгария</w:t>
      </w:r>
    </w:p>
    <w:p w:rsidR="001360E3" w:rsidRPr="00F9323D" w:rsidRDefault="001360E3" w:rsidP="001360E3">
      <w:pPr>
        <w:pStyle w:val="ab"/>
        <w:ind w:left="0"/>
      </w:pPr>
      <w:r w:rsidRPr="00F9323D">
        <w:t>3)Франция                                8)Нидерланды</w:t>
      </w:r>
    </w:p>
    <w:p w:rsidR="001360E3" w:rsidRPr="00F9323D" w:rsidRDefault="001360E3" w:rsidP="001360E3">
      <w:pPr>
        <w:pStyle w:val="ab"/>
        <w:ind w:left="0"/>
      </w:pPr>
      <w:r w:rsidRPr="00F9323D">
        <w:t>4)Италия                                    9)Швеция</w:t>
      </w:r>
    </w:p>
    <w:p w:rsidR="001360E3" w:rsidRDefault="001360E3" w:rsidP="001360E3">
      <w:pPr>
        <w:pStyle w:val="ab"/>
        <w:ind w:left="0"/>
      </w:pPr>
      <w:r w:rsidRPr="00F9323D">
        <w:t>5)Албания                                10)Бельгия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группы предложений, в которых содержатся только верные утверждения</w:t>
      </w:r>
    </w:p>
    <w:p w:rsidR="001360E3" w:rsidRPr="00F9323D" w:rsidRDefault="001360E3" w:rsidP="001360E3">
      <w:pPr>
        <w:pStyle w:val="ab"/>
        <w:ind w:left="0"/>
      </w:pPr>
      <w:r w:rsidRPr="00F9323D">
        <w:t>А) Уровень урбанизации в целом по миру около 50%.В мире насчитывается около 400 городов – миллионеров. В мире насчитывается около 20 городов с населением более 10 млн. человек в каждом. В Австралии и Океании нет городов с населением более 5млн. человек</w:t>
      </w:r>
    </w:p>
    <w:p w:rsidR="001360E3" w:rsidRPr="00F9323D" w:rsidRDefault="001360E3" w:rsidP="001360E3">
      <w:pPr>
        <w:pStyle w:val="ab"/>
        <w:ind w:left="0"/>
      </w:pPr>
      <w:r w:rsidRPr="00F9323D">
        <w:t>Б) Доля городского населения на Земле – примерно ½.уровень урбанизации в развитых странах составляет в среднем 75%.Уровень урбанизации в большинстве  развивающихся стран составляет 20-40%</w:t>
      </w:r>
    </w:p>
    <w:p w:rsidR="001360E3" w:rsidRPr="00F9323D" w:rsidRDefault="001360E3" w:rsidP="001360E3">
      <w:pPr>
        <w:pStyle w:val="ab"/>
        <w:ind w:left="0"/>
      </w:pPr>
      <w:r w:rsidRPr="00F9323D">
        <w:t>В) В городских поселениях  живет примерно половина населения Земли. В Северной Америке, а также в Австралии и Океании более ¾ населения – городские жители</w:t>
      </w:r>
    </w:p>
    <w:p w:rsidR="001360E3" w:rsidRPr="00F9323D" w:rsidRDefault="001360E3" w:rsidP="001360E3">
      <w:pPr>
        <w:pStyle w:val="ab"/>
        <w:ind w:left="0"/>
      </w:pPr>
      <w:r w:rsidRPr="00F9323D">
        <w:t>Г) В Африке в городских поселениях проживает около  1/3  населения. Доля городского населения в Азии в 2 раза меньше, чем в Африке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Рост городов в большинстве развивающихся стран характеризуется</w:t>
      </w:r>
    </w:p>
    <w:p w:rsidR="001360E3" w:rsidRPr="00F9323D" w:rsidRDefault="001360E3" w:rsidP="001360E3">
      <w:pPr>
        <w:pStyle w:val="ab"/>
        <w:ind w:left="0"/>
      </w:pPr>
      <w:r w:rsidRPr="00F9323D">
        <w:t>А) высокими темпами</w:t>
      </w:r>
    </w:p>
    <w:p w:rsidR="001360E3" w:rsidRPr="00F9323D" w:rsidRDefault="001360E3" w:rsidP="001360E3">
      <w:pPr>
        <w:pStyle w:val="ab"/>
        <w:ind w:left="0"/>
      </w:pPr>
      <w:r w:rsidRPr="00F9323D">
        <w:t>Б) опережением реального экономического развития</w:t>
      </w:r>
    </w:p>
    <w:p w:rsidR="001360E3" w:rsidRPr="00F9323D" w:rsidRDefault="001360E3" w:rsidP="001360E3">
      <w:pPr>
        <w:pStyle w:val="ab"/>
        <w:ind w:left="0"/>
      </w:pPr>
      <w:r w:rsidRPr="00F9323D">
        <w:t>В) р</w:t>
      </w:r>
      <w:r>
        <w:t>азрастанием трущо</w:t>
      </w:r>
      <w:r w:rsidRPr="00F9323D">
        <w:t>б</w:t>
      </w:r>
    </w:p>
    <w:p w:rsidR="001360E3" w:rsidRDefault="001360E3" w:rsidP="001360E3">
      <w:pPr>
        <w:pStyle w:val="ab"/>
        <w:ind w:left="0"/>
      </w:pPr>
      <w:r w:rsidRPr="00F9323D">
        <w:t>Г) переселением жителей из центра города в пригороды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Для центральной части типичного североамериканского города характерна планировка</w:t>
      </w:r>
    </w:p>
    <w:p w:rsidR="001360E3" w:rsidRPr="00F9323D" w:rsidRDefault="001360E3" w:rsidP="001360E3">
      <w:pPr>
        <w:pStyle w:val="ab"/>
        <w:ind w:left="0"/>
      </w:pPr>
      <w:r w:rsidRPr="00F9323D">
        <w:t>А) радиальная</w:t>
      </w:r>
    </w:p>
    <w:p w:rsidR="001360E3" w:rsidRPr="00F9323D" w:rsidRDefault="001360E3" w:rsidP="001360E3">
      <w:pPr>
        <w:pStyle w:val="ab"/>
        <w:ind w:left="0"/>
      </w:pPr>
      <w:r w:rsidRPr="00F9323D">
        <w:t>Б) прямоугольная</w:t>
      </w:r>
    </w:p>
    <w:p w:rsidR="001360E3" w:rsidRDefault="001360E3" w:rsidP="001360E3">
      <w:pPr>
        <w:pStyle w:val="ab"/>
        <w:ind w:left="0"/>
      </w:pPr>
      <w:r w:rsidRPr="00F9323D">
        <w:t>В) хаотическая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numPr>
          <w:ilvl w:val="0"/>
          <w:numId w:val="36"/>
        </w:numPr>
        <w:spacing w:after="200" w:line="276" w:lineRule="auto"/>
        <w:ind w:left="0" w:firstLine="0"/>
      </w:pPr>
      <w:r w:rsidRPr="00F9323D">
        <w:t>Укажите наиболее крупную городскую агломерацию из перечисленных</w:t>
      </w:r>
    </w:p>
    <w:p w:rsidR="001360E3" w:rsidRPr="00F9323D" w:rsidRDefault="001360E3" w:rsidP="001360E3">
      <w:pPr>
        <w:pStyle w:val="ab"/>
        <w:ind w:left="0"/>
      </w:pPr>
      <w:r w:rsidRPr="00F9323D">
        <w:t>А) Каир                        Г) Токио</w:t>
      </w:r>
    </w:p>
    <w:p w:rsidR="001360E3" w:rsidRPr="00F9323D" w:rsidRDefault="001360E3" w:rsidP="001360E3">
      <w:pPr>
        <w:pStyle w:val="ab"/>
        <w:ind w:left="0"/>
      </w:pPr>
      <w:r w:rsidRPr="00F9323D">
        <w:t>Б) Бомбей                  Д) Лондон</w:t>
      </w:r>
    </w:p>
    <w:p w:rsidR="001360E3" w:rsidRPr="00F9323D" w:rsidRDefault="001360E3" w:rsidP="001360E3">
      <w:pPr>
        <w:pStyle w:val="ab"/>
        <w:ind w:left="0"/>
      </w:pPr>
      <w:r w:rsidRPr="00F9323D">
        <w:t xml:space="preserve">В) Нью-Йорк              Е) Буэнос-Айрес  </w:t>
      </w:r>
    </w:p>
    <w:p w:rsidR="001360E3" w:rsidRPr="00F9323D" w:rsidRDefault="001360E3" w:rsidP="001360E3">
      <w:pPr>
        <w:pStyle w:val="ab"/>
        <w:ind w:left="0"/>
      </w:pPr>
    </w:p>
    <w:p w:rsidR="001360E3" w:rsidRPr="00F9323D" w:rsidRDefault="001360E3" w:rsidP="001360E3">
      <w:pPr>
        <w:pStyle w:val="ab"/>
        <w:ind w:left="0"/>
      </w:pPr>
    </w:p>
    <w:p w:rsidR="005E6625" w:rsidRDefault="005E6625" w:rsidP="00AA5FEC">
      <w:pPr>
        <w:pStyle w:val="ab"/>
        <w:ind w:left="0"/>
        <w:jc w:val="center"/>
        <w:rPr>
          <w:b/>
        </w:rPr>
      </w:pPr>
    </w:p>
    <w:p w:rsidR="00642834" w:rsidRPr="00F3679F" w:rsidRDefault="00063E19" w:rsidP="00AA5FEC">
      <w:pPr>
        <w:pStyle w:val="ab"/>
        <w:ind w:left="0"/>
        <w:jc w:val="center"/>
        <w:rPr>
          <w:b/>
        </w:rPr>
      </w:pPr>
      <w:r>
        <w:rPr>
          <w:b/>
        </w:rPr>
        <w:t>Тест 4</w:t>
      </w:r>
    </w:p>
    <w:p w:rsidR="007F1E6B" w:rsidRPr="00F3679F" w:rsidRDefault="00081C34" w:rsidP="00AA5FEC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 xml:space="preserve"> Тема 2.</w:t>
      </w:r>
      <w:r w:rsidR="00A730FA">
        <w:rPr>
          <w:b/>
          <w:bCs/>
          <w:spacing w:val="-6"/>
        </w:rPr>
        <w:t>4</w:t>
      </w:r>
      <w:r w:rsidR="0035289C">
        <w:rPr>
          <w:b/>
          <w:bCs/>
          <w:spacing w:val="-6"/>
        </w:rPr>
        <w:t xml:space="preserve"> Мировое хозяйство</w:t>
      </w:r>
    </w:p>
    <w:p w:rsidR="00642834" w:rsidRPr="00F3679F" w:rsidRDefault="00642834" w:rsidP="00AA5FEC">
      <w:pPr>
        <w:pStyle w:val="ab"/>
        <w:ind w:left="0"/>
      </w:pP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3679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F3679F">
        <w:rPr>
          <w:rFonts w:ascii="Times New Roman" w:hAnsi="Times New Roman" w:cs="Times New Roman"/>
          <w:b/>
          <w:sz w:val="24"/>
          <w:szCs w:val="24"/>
        </w:rPr>
        <w:t>Выберите правильный вариант ответа</w:t>
      </w:r>
    </w:p>
    <w:p w:rsidR="007F1E6B" w:rsidRPr="00F3679F" w:rsidRDefault="0035289C" w:rsidP="00AA5FE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5289C">
        <w:rPr>
          <w:rFonts w:ascii="Times New Roman" w:hAnsi="Times New Roman" w:cs="Times New Roman"/>
          <w:b/>
          <w:bCs/>
          <w:i/>
          <w:sz w:val="24"/>
          <w:szCs w:val="24"/>
        </w:rPr>
        <w:t>«Авангардная тройка» отраслей промышленности</w:t>
      </w:r>
      <w:r w:rsidR="007F1E6B" w:rsidRPr="00F3679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35289C" w:rsidRPr="0035289C">
        <w:rPr>
          <w:rFonts w:ascii="Times New Roman" w:hAnsi="Times New Roman" w:cs="Times New Roman"/>
          <w:sz w:val="24"/>
          <w:szCs w:val="24"/>
        </w:rPr>
        <w:t>пищевая промышленность, черная металлургия я машиностроение;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="0035289C" w:rsidRPr="0035289C">
        <w:rPr>
          <w:rFonts w:ascii="Times New Roman" w:hAnsi="Times New Roman" w:cs="Times New Roman"/>
          <w:sz w:val="24"/>
          <w:szCs w:val="24"/>
        </w:rPr>
        <w:t xml:space="preserve">химическая, </w:t>
      </w:r>
      <w:r w:rsidR="0035289C">
        <w:rPr>
          <w:rFonts w:ascii="Times New Roman" w:hAnsi="Times New Roman" w:cs="Times New Roman"/>
          <w:sz w:val="24"/>
          <w:szCs w:val="24"/>
        </w:rPr>
        <w:t>легкая промышленность и электро</w:t>
      </w:r>
      <w:r w:rsidR="0035289C" w:rsidRPr="0035289C">
        <w:rPr>
          <w:rFonts w:ascii="Times New Roman" w:hAnsi="Times New Roman" w:cs="Times New Roman"/>
          <w:sz w:val="24"/>
          <w:szCs w:val="24"/>
        </w:rPr>
        <w:t>энергетика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>в)</w:t>
      </w:r>
      <w:r w:rsidR="0035289C" w:rsidRPr="0035289C">
        <w:rPr>
          <w:rFonts w:ascii="Times New Roman" w:hAnsi="Times New Roman" w:cs="Times New Roman"/>
          <w:sz w:val="24"/>
          <w:szCs w:val="24"/>
        </w:rPr>
        <w:t>топливная, лесная промышленность и цветная металлургия</w:t>
      </w:r>
      <w:r w:rsidRPr="00F3679F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г) </w:t>
      </w:r>
      <w:r w:rsidR="0035289C" w:rsidRPr="0035289C">
        <w:rPr>
          <w:rFonts w:ascii="Times New Roman" w:hAnsi="Times New Roman" w:cs="Times New Roman"/>
          <w:sz w:val="24"/>
          <w:szCs w:val="24"/>
        </w:rPr>
        <w:t>машиностроение, химическая промышленность и электроэнергетика</w:t>
      </w:r>
      <w:r w:rsidR="0035289C">
        <w:rPr>
          <w:rFonts w:ascii="Times New Roman" w:hAnsi="Times New Roman" w:cs="Times New Roman"/>
          <w:sz w:val="24"/>
          <w:szCs w:val="24"/>
        </w:rPr>
        <w:t>.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bCs/>
          <w:i/>
          <w:sz w:val="24"/>
          <w:szCs w:val="24"/>
        </w:rPr>
        <w:t>2.</w:t>
      </w:r>
      <w:r w:rsidR="00B817CB" w:rsidRPr="00B817CB">
        <w:rPr>
          <w:rFonts w:ascii="Times New Roman" w:hAnsi="Times New Roman" w:cs="Times New Roman"/>
          <w:b/>
          <w:i/>
          <w:sz w:val="24"/>
          <w:szCs w:val="24"/>
        </w:rPr>
        <w:t>Факторы размещения производства, значение которых возросло в эпоху НТР</w:t>
      </w:r>
      <w:r w:rsidRPr="00F3679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7F1E6B" w:rsidRPr="00F3679F" w:rsidRDefault="00B817C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B817CB">
        <w:rPr>
          <w:rFonts w:ascii="Times New Roman" w:hAnsi="Times New Roman" w:cs="Times New Roman"/>
          <w:sz w:val="24"/>
          <w:szCs w:val="24"/>
        </w:rPr>
        <w:t>сырьевой и ресурсный</w:t>
      </w:r>
      <w:r w:rsidR="007F1E6B"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Pr="00F3679F" w:rsidRDefault="00B817C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фактор </w:t>
      </w:r>
      <w:r w:rsidRPr="00B817CB">
        <w:rPr>
          <w:rFonts w:ascii="Times New Roman" w:hAnsi="Times New Roman" w:cs="Times New Roman"/>
          <w:sz w:val="24"/>
          <w:szCs w:val="24"/>
        </w:rPr>
        <w:t>наук</w:t>
      </w:r>
      <w:r>
        <w:rPr>
          <w:rFonts w:ascii="Times New Roman" w:hAnsi="Times New Roman" w:cs="Times New Roman"/>
          <w:sz w:val="24"/>
          <w:szCs w:val="24"/>
        </w:rPr>
        <w:t>оемкости и экологический</w:t>
      </w:r>
      <w:r w:rsidR="007F1E6B"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Pr="00F3679F" w:rsidRDefault="00B817C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ЭГП и территории</w:t>
      </w:r>
      <w:r w:rsidR="007F1E6B"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г) </w:t>
      </w:r>
      <w:r w:rsidR="00B817CB">
        <w:rPr>
          <w:rFonts w:ascii="Times New Roman" w:hAnsi="Times New Roman" w:cs="Times New Roman"/>
          <w:sz w:val="24"/>
          <w:szCs w:val="24"/>
        </w:rPr>
        <w:t>транспортный и территориальной концентрации.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E6B" w:rsidRPr="00F3679F" w:rsidRDefault="007F1E6B" w:rsidP="00AA5FEC">
      <w:pPr>
        <w:pStyle w:val="32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F3679F">
        <w:rPr>
          <w:rFonts w:ascii="Times New Roman" w:hAnsi="Times New Roman"/>
          <w:b/>
          <w:bCs/>
          <w:i/>
          <w:sz w:val="24"/>
          <w:szCs w:val="24"/>
        </w:rPr>
        <w:t>3.</w:t>
      </w:r>
      <w:r w:rsidR="00B817CB" w:rsidRPr="00B817CB">
        <w:rPr>
          <w:rFonts w:ascii="Times New Roman" w:hAnsi="Times New Roman"/>
          <w:b/>
          <w:bCs/>
          <w:i/>
          <w:sz w:val="24"/>
          <w:szCs w:val="24"/>
        </w:rPr>
        <w:t>Причина, по которой современные неф</w:t>
      </w:r>
      <w:r w:rsidR="000A12E3">
        <w:rPr>
          <w:rFonts w:ascii="Times New Roman" w:hAnsi="Times New Roman"/>
          <w:b/>
          <w:bCs/>
          <w:i/>
          <w:sz w:val="24"/>
          <w:szCs w:val="24"/>
        </w:rPr>
        <w:t>теперерабатывающие заводы распо</w:t>
      </w:r>
      <w:r w:rsidR="00B817CB" w:rsidRPr="00B817CB">
        <w:rPr>
          <w:rFonts w:ascii="Times New Roman" w:hAnsi="Times New Roman"/>
          <w:b/>
          <w:bCs/>
          <w:i/>
          <w:sz w:val="24"/>
          <w:szCs w:val="24"/>
        </w:rPr>
        <w:t>ложены преимущественно в морских портах</w:t>
      </w:r>
      <w:r w:rsidRPr="00F3679F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0A12E3" w:rsidRPr="000A12E3">
        <w:rPr>
          <w:rFonts w:ascii="Times New Roman" w:hAnsi="Times New Roman" w:cs="Times New Roman"/>
          <w:sz w:val="24"/>
          <w:szCs w:val="24"/>
        </w:rPr>
        <w:t>идет сокращение нефтедобычи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0A12E3" w:rsidRPr="000A12E3">
        <w:rPr>
          <w:rFonts w:ascii="Times New Roman" w:hAnsi="Times New Roman" w:cs="Times New Roman"/>
          <w:sz w:val="24"/>
          <w:szCs w:val="24"/>
        </w:rPr>
        <w:t>здесь достаточное количество трудовых ресурсов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Pr="00F3679F" w:rsidRDefault="00B817C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0A12E3" w:rsidRPr="000A12E3">
        <w:rPr>
          <w:rFonts w:ascii="Times New Roman" w:hAnsi="Times New Roman" w:cs="Times New Roman"/>
          <w:sz w:val="24"/>
          <w:szCs w:val="24"/>
        </w:rPr>
        <w:t>сухопутная транспортировка нефти стоит дорого</w:t>
      </w:r>
      <w:r w:rsidR="007F1E6B"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Pr="00F3679F" w:rsidRDefault="00B817C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0A12E3" w:rsidRPr="000A12E3">
        <w:rPr>
          <w:rFonts w:ascii="Times New Roman" w:hAnsi="Times New Roman" w:cs="Times New Roman"/>
          <w:sz w:val="24"/>
          <w:szCs w:val="24"/>
        </w:rPr>
        <w:t>они ориентируются на привозное сырье</w:t>
      </w:r>
      <w:r w:rsidR="007F1E6B" w:rsidRPr="00F3679F">
        <w:rPr>
          <w:rFonts w:ascii="Times New Roman" w:hAnsi="Times New Roman" w:cs="Times New Roman"/>
          <w:sz w:val="24"/>
          <w:szCs w:val="24"/>
        </w:rPr>
        <w:t>.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F1E6B" w:rsidRPr="00F3679F" w:rsidRDefault="007F1E6B" w:rsidP="0038028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bCs/>
          <w:i/>
          <w:sz w:val="24"/>
          <w:szCs w:val="24"/>
        </w:rPr>
        <w:t>4.</w:t>
      </w:r>
      <w:r w:rsidR="00A03B8D">
        <w:rPr>
          <w:rFonts w:ascii="Times New Roman" w:hAnsi="Times New Roman" w:cs="Times New Roman"/>
          <w:b/>
          <w:i/>
          <w:sz w:val="24"/>
          <w:szCs w:val="24"/>
        </w:rPr>
        <w:t>Мировые лидеры по производству</w:t>
      </w:r>
      <w:r w:rsidR="00A03B8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автомобилей: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A03B8D">
        <w:rPr>
          <w:rFonts w:ascii="Times New Roman" w:hAnsi="Times New Roman" w:cs="Times New Roman"/>
          <w:sz w:val="24"/>
          <w:szCs w:val="24"/>
        </w:rPr>
        <w:t>Китай, США, Япония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A03B8D">
        <w:rPr>
          <w:rFonts w:ascii="Times New Roman" w:hAnsi="Times New Roman" w:cs="Times New Roman"/>
          <w:sz w:val="24"/>
          <w:szCs w:val="24"/>
        </w:rPr>
        <w:t>Франция. Италия, Швеция</w:t>
      </w:r>
      <w:r w:rsidRPr="00F3679F">
        <w:rPr>
          <w:rFonts w:ascii="Times New Roman" w:hAnsi="Times New Roman" w:cs="Times New Roman"/>
          <w:sz w:val="24"/>
          <w:szCs w:val="24"/>
        </w:rPr>
        <w:t>;</w:t>
      </w:r>
    </w:p>
    <w:p w:rsidR="007F1E6B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A03B8D">
        <w:rPr>
          <w:rFonts w:ascii="Times New Roman" w:hAnsi="Times New Roman" w:cs="Times New Roman"/>
          <w:sz w:val="24"/>
          <w:szCs w:val="24"/>
        </w:rPr>
        <w:t>Великобритания, Бразилия, Россия;</w:t>
      </w:r>
    </w:p>
    <w:p w:rsidR="00027020" w:rsidRPr="00F3679F" w:rsidRDefault="00027020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A03B8D">
        <w:rPr>
          <w:rFonts w:ascii="Times New Roman" w:hAnsi="Times New Roman" w:cs="Times New Roman"/>
          <w:sz w:val="24"/>
          <w:szCs w:val="24"/>
        </w:rPr>
        <w:t>ФРГ, Корея, Индия.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="00A03B8D">
        <w:rPr>
          <w:rFonts w:ascii="Times New Roman" w:hAnsi="Times New Roman" w:cs="Times New Roman"/>
          <w:b/>
          <w:i/>
          <w:sz w:val="24"/>
          <w:szCs w:val="24"/>
        </w:rPr>
        <w:t xml:space="preserve"> Мировые лидеры по производству первичного алюминия:</w:t>
      </w:r>
    </w:p>
    <w:p w:rsidR="007F1E6B" w:rsidRPr="00F3679F" w:rsidRDefault="00B817C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A03B8D">
        <w:rPr>
          <w:rFonts w:ascii="Times New Roman" w:hAnsi="Times New Roman" w:cs="Times New Roman"/>
          <w:sz w:val="24"/>
          <w:szCs w:val="24"/>
        </w:rPr>
        <w:t>Гвинея, Болгария, Венгрия;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A03B8D">
        <w:rPr>
          <w:rFonts w:ascii="Times New Roman" w:hAnsi="Times New Roman" w:cs="Times New Roman"/>
          <w:sz w:val="24"/>
          <w:szCs w:val="24"/>
        </w:rPr>
        <w:t>Норвегия, Австралия, Зимбабве;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A03B8D">
        <w:rPr>
          <w:rFonts w:ascii="Times New Roman" w:hAnsi="Times New Roman" w:cs="Times New Roman"/>
          <w:sz w:val="24"/>
          <w:szCs w:val="24"/>
        </w:rPr>
        <w:t>Китай, Россия, Канада;</w:t>
      </w:r>
    </w:p>
    <w:p w:rsidR="007F1E6B" w:rsidRPr="00F3679F" w:rsidRDefault="00B817C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A03B8D">
        <w:rPr>
          <w:rFonts w:ascii="Times New Roman" w:hAnsi="Times New Roman" w:cs="Times New Roman"/>
          <w:sz w:val="24"/>
          <w:szCs w:val="24"/>
        </w:rPr>
        <w:t>Индия, Польша, ЮАР.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126BD0">
        <w:rPr>
          <w:rFonts w:ascii="Times New Roman" w:hAnsi="Times New Roman" w:cs="Times New Roman"/>
          <w:b/>
          <w:i/>
          <w:sz w:val="24"/>
          <w:szCs w:val="24"/>
        </w:rPr>
        <w:t>Мировые лидеры по производству минеральных удобрений: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126BD0">
        <w:rPr>
          <w:rFonts w:ascii="Times New Roman" w:hAnsi="Times New Roman" w:cs="Times New Roman"/>
          <w:sz w:val="24"/>
          <w:szCs w:val="24"/>
        </w:rPr>
        <w:t>Белоруссия, Израиль, Ливия;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126BD0">
        <w:rPr>
          <w:rFonts w:ascii="Times New Roman" w:hAnsi="Times New Roman" w:cs="Times New Roman"/>
          <w:sz w:val="24"/>
          <w:szCs w:val="24"/>
        </w:rPr>
        <w:t>Марокко, Пакистан, Италия;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126BD0">
        <w:rPr>
          <w:rFonts w:ascii="Times New Roman" w:hAnsi="Times New Roman" w:cs="Times New Roman"/>
          <w:sz w:val="24"/>
          <w:szCs w:val="24"/>
        </w:rPr>
        <w:t>Канада, Австрия, Испания;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г) </w:t>
      </w:r>
      <w:r w:rsidR="00126BD0">
        <w:rPr>
          <w:rFonts w:ascii="Times New Roman" w:hAnsi="Times New Roman" w:cs="Times New Roman"/>
          <w:sz w:val="24"/>
          <w:szCs w:val="24"/>
        </w:rPr>
        <w:t>Китай, США, Индия.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="00126BD0">
        <w:rPr>
          <w:rFonts w:ascii="Times New Roman" w:hAnsi="Times New Roman" w:cs="Times New Roman"/>
          <w:b/>
          <w:i/>
          <w:sz w:val="24"/>
          <w:szCs w:val="24"/>
        </w:rPr>
        <w:t xml:space="preserve"> Страны – лидеры по производству хлопчатобумажных тканей: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126BD0">
        <w:rPr>
          <w:rFonts w:ascii="Times New Roman" w:hAnsi="Times New Roman" w:cs="Times New Roman"/>
          <w:sz w:val="24"/>
          <w:szCs w:val="24"/>
        </w:rPr>
        <w:t>Китай, Индия, Бразилия;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 </w:t>
      </w:r>
      <w:r w:rsidR="00126BD0">
        <w:rPr>
          <w:rFonts w:ascii="Times New Roman" w:hAnsi="Times New Roman" w:cs="Times New Roman"/>
          <w:sz w:val="24"/>
          <w:szCs w:val="24"/>
        </w:rPr>
        <w:t>Россия. Пакистан, Финляндия;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126BD0">
        <w:rPr>
          <w:rFonts w:ascii="Times New Roman" w:hAnsi="Times New Roman" w:cs="Times New Roman"/>
          <w:sz w:val="24"/>
          <w:szCs w:val="24"/>
        </w:rPr>
        <w:t>США, Турция, Дания;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г) </w:t>
      </w:r>
      <w:r w:rsidR="00126BD0">
        <w:rPr>
          <w:rFonts w:ascii="Times New Roman" w:hAnsi="Times New Roman" w:cs="Times New Roman"/>
          <w:sz w:val="24"/>
          <w:szCs w:val="24"/>
        </w:rPr>
        <w:t>Египет, Италия, Австрия.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E6B" w:rsidRDefault="007F1E6B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 xml:space="preserve">8. </w:t>
      </w:r>
      <w:r w:rsidR="000A12E3" w:rsidRPr="000A12E3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соответствие:</w:t>
      </w:r>
    </w:p>
    <w:p w:rsidR="00027020" w:rsidRPr="00F3679F" w:rsidRDefault="00425172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региональные интеграционные группировки</w:t>
      </w:r>
      <w:r w:rsidR="0002702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страны</w:t>
      </w:r>
    </w:p>
    <w:p w:rsidR="007F1E6B" w:rsidRDefault="007F1E6B" w:rsidP="00B81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091D5C">
        <w:rPr>
          <w:rFonts w:ascii="Times New Roman" w:hAnsi="Times New Roman" w:cs="Times New Roman"/>
          <w:sz w:val="24"/>
          <w:szCs w:val="24"/>
        </w:rPr>
        <w:t>ЕврАзЕс</w:t>
      </w:r>
      <w:r w:rsidR="00425172">
        <w:rPr>
          <w:rFonts w:ascii="Times New Roman" w:hAnsi="Times New Roman" w:cs="Times New Roman"/>
          <w:sz w:val="24"/>
          <w:szCs w:val="24"/>
        </w:rPr>
        <w:t>1) Ассоциация государств Юго-Восточной Азии</w:t>
      </w:r>
    </w:p>
    <w:p w:rsidR="00027020" w:rsidRPr="00F3679F" w:rsidRDefault="00027020" w:rsidP="00B81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</w:t>
      </w:r>
      <w:r w:rsidR="00425172">
        <w:rPr>
          <w:rFonts w:ascii="Times New Roman" w:hAnsi="Times New Roman" w:cs="Times New Roman"/>
          <w:sz w:val="24"/>
          <w:szCs w:val="24"/>
        </w:rPr>
        <w:t>НАФТА                       2)</w:t>
      </w:r>
      <w:r w:rsidR="00091D5C">
        <w:rPr>
          <w:rFonts w:ascii="Times New Roman" w:hAnsi="Times New Roman" w:cs="Times New Roman"/>
          <w:sz w:val="24"/>
          <w:szCs w:val="24"/>
        </w:rPr>
        <w:t xml:space="preserve"> Организация стран - экспортеров нефти</w:t>
      </w:r>
    </w:p>
    <w:p w:rsidR="00091D5C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425172">
        <w:rPr>
          <w:rFonts w:ascii="Times New Roman" w:hAnsi="Times New Roman" w:cs="Times New Roman"/>
          <w:sz w:val="24"/>
          <w:szCs w:val="24"/>
        </w:rPr>
        <w:t xml:space="preserve">АСЕАН                        3) Североамериканская ассоциация свободной </w:t>
      </w:r>
      <w:r w:rsidR="00091D5C" w:rsidRPr="00091D5C">
        <w:rPr>
          <w:rFonts w:ascii="Times New Roman" w:hAnsi="Times New Roman" w:cs="Times New Roman"/>
          <w:sz w:val="24"/>
          <w:szCs w:val="24"/>
        </w:rPr>
        <w:t>торговли</w:t>
      </w:r>
    </w:p>
    <w:p w:rsidR="00425172" w:rsidRDefault="00425172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МЕРКОСУР</w:t>
      </w:r>
      <w:r w:rsidR="00091D5C">
        <w:rPr>
          <w:rFonts w:ascii="Times New Roman" w:hAnsi="Times New Roman" w:cs="Times New Roman"/>
          <w:sz w:val="24"/>
          <w:szCs w:val="24"/>
        </w:rPr>
        <w:t xml:space="preserve">                               4) Латиноамериканский общий рынок Южного конуса</w:t>
      </w:r>
    </w:p>
    <w:p w:rsidR="00091D5C" w:rsidRPr="00F3679F" w:rsidRDefault="00091D5C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5) Евразийское  экономическое сообщество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E6B" w:rsidRDefault="007F1E6B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r w:rsidR="000A12E3" w:rsidRPr="000A12E3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соответствие:</w:t>
      </w:r>
    </w:p>
    <w:p w:rsidR="000A12E3" w:rsidRPr="00F3679F" w:rsidRDefault="000A12E3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специализация                                                                        страна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0A12E3">
        <w:rPr>
          <w:rFonts w:ascii="Times New Roman" w:hAnsi="Times New Roman" w:cs="Times New Roman"/>
          <w:sz w:val="24"/>
          <w:szCs w:val="24"/>
        </w:rPr>
        <w:t>э</w:t>
      </w:r>
      <w:r w:rsidR="000A12E3" w:rsidRPr="000A12E3">
        <w:rPr>
          <w:rFonts w:ascii="Times New Roman" w:hAnsi="Times New Roman" w:cs="Times New Roman"/>
          <w:sz w:val="24"/>
          <w:szCs w:val="24"/>
        </w:rPr>
        <w:t>лектроника  и электротехника</w:t>
      </w:r>
      <w:r w:rsidR="000A12E3">
        <w:rPr>
          <w:rFonts w:ascii="Times New Roman" w:hAnsi="Times New Roman" w:cs="Times New Roman"/>
          <w:sz w:val="24"/>
          <w:szCs w:val="24"/>
        </w:rPr>
        <w:t xml:space="preserve">                                               1) Венгрия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0A12E3">
        <w:rPr>
          <w:rFonts w:ascii="Times New Roman" w:hAnsi="Times New Roman" w:cs="Times New Roman"/>
          <w:sz w:val="24"/>
          <w:szCs w:val="24"/>
        </w:rPr>
        <w:t>ч</w:t>
      </w:r>
      <w:r w:rsidR="000A12E3" w:rsidRPr="000A12E3">
        <w:rPr>
          <w:rFonts w:ascii="Times New Roman" w:hAnsi="Times New Roman" w:cs="Times New Roman"/>
          <w:sz w:val="24"/>
          <w:szCs w:val="24"/>
        </w:rPr>
        <w:t>асы и станки</w:t>
      </w:r>
      <w:r w:rsidR="000A12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2) Нидерланды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0A12E3">
        <w:rPr>
          <w:rFonts w:ascii="Times New Roman" w:hAnsi="Times New Roman" w:cs="Times New Roman"/>
          <w:sz w:val="24"/>
          <w:szCs w:val="24"/>
        </w:rPr>
        <w:t>а</w:t>
      </w:r>
      <w:r w:rsidR="000A12E3" w:rsidRPr="000A12E3">
        <w:rPr>
          <w:rFonts w:ascii="Times New Roman" w:hAnsi="Times New Roman" w:cs="Times New Roman"/>
          <w:sz w:val="24"/>
          <w:szCs w:val="24"/>
        </w:rPr>
        <w:t>втомобили и самолеты.</w:t>
      </w:r>
      <w:r w:rsidR="000A12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3) Швеция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г) </w:t>
      </w:r>
      <w:r w:rsidR="000A12E3">
        <w:rPr>
          <w:rFonts w:ascii="Times New Roman" w:hAnsi="Times New Roman" w:cs="Times New Roman"/>
          <w:sz w:val="24"/>
          <w:szCs w:val="24"/>
        </w:rPr>
        <w:t xml:space="preserve">автобусы                                                                                    4) Швейцария                                               </w:t>
      </w:r>
    </w:p>
    <w:p w:rsidR="007F1E6B" w:rsidRPr="00F3679F" w:rsidRDefault="000A12E3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5) Польша</w:t>
      </w:r>
    </w:p>
    <w:p w:rsidR="000A12E3" w:rsidRDefault="000A12E3" w:rsidP="00B817C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F1E6B" w:rsidRDefault="007F1E6B" w:rsidP="00B817C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 xml:space="preserve">10. </w:t>
      </w:r>
      <w:r w:rsidR="000A12E3" w:rsidRPr="000A12E3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соответствие:</w:t>
      </w:r>
    </w:p>
    <w:p w:rsidR="00091D5C" w:rsidRDefault="00091D5C" w:rsidP="00B817C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определение                                                                        понятие</w:t>
      </w:r>
    </w:p>
    <w:p w:rsidR="006C22DB" w:rsidRDefault="00B817CB" w:rsidP="00B81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C22DB">
        <w:rPr>
          <w:rFonts w:ascii="Times New Roman" w:hAnsi="Times New Roman" w:cs="Times New Roman"/>
          <w:sz w:val="24"/>
          <w:szCs w:val="24"/>
        </w:rPr>
        <w:t xml:space="preserve">процесс   объединения стран и проведение ими </w:t>
      </w:r>
    </w:p>
    <w:p w:rsidR="00B817CB" w:rsidRPr="00B817CB" w:rsidRDefault="006C22DB" w:rsidP="00B81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согласованной политики                                    1) глобализация</w:t>
      </w:r>
    </w:p>
    <w:p w:rsidR="007F1E6B" w:rsidRPr="00F3679F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6C22DB">
        <w:rPr>
          <w:rFonts w:ascii="Times New Roman" w:hAnsi="Times New Roman" w:cs="Times New Roman"/>
          <w:sz w:val="24"/>
          <w:szCs w:val="24"/>
        </w:rPr>
        <w:t>форма организации совместного производства                     2)</w:t>
      </w:r>
      <w:r w:rsidR="0038028C">
        <w:rPr>
          <w:rFonts w:ascii="Times New Roman" w:hAnsi="Times New Roman" w:cs="Times New Roman"/>
          <w:sz w:val="24"/>
          <w:szCs w:val="24"/>
        </w:rPr>
        <w:t xml:space="preserve"> мировое хозяйство</w:t>
      </w:r>
    </w:p>
    <w:p w:rsidR="006C22DB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6C22DB">
        <w:rPr>
          <w:rFonts w:ascii="Times New Roman" w:hAnsi="Times New Roman" w:cs="Times New Roman"/>
          <w:sz w:val="24"/>
          <w:szCs w:val="24"/>
        </w:rPr>
        <w:t>процесс формирования общемирового экономического,     3) кооперация</w:t>
      </w:r>
    </w:p>
    <w:p w:rsidR="006C22DB" w:rsidRDefault="006C22D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социально-культурного, информационного пространства    4) </w:t>
      </w:r>
      <w:r w:rsidR="0038028C">
        <w:rPr>
          <w:rFonts w:ascii="Times New Roman" w:hAnsi="Times New Roman" w:cs="Times New Roman"/>
          <w:sz w:val="24"/>
          <w:szCs w:val="24"/>
        </w:rPr>
        <w:t>интеграция</w:t>
      </w:r>
    </w:p>
    <w:p w:rsidR="007F1E6B" w:rsidRDefault="007F1E6B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E6B" w:rsidRPr="00F3679F" w:rsidRDefault="00063E19" w:rsidP="00AA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5</w:t>
      </w:r>
    </w:p>
    <w:p w:rsidR="00642834" w:rsidRPr="00F3679F" w:rsidRDefault="00126BD0" w:rsidP="00AA5FEC">
      <w:pPr>
        <w:pStyle w:val="ab"/>
        <w:ind w:left="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 xml:space="preserve"> Тема 3.1 Регионы мира</w:t>
      </w:r>
    </w:p>
    <w:p w:rsidR="00F3679F" w:rsidRPr="00F3679F" w:rsidRDefault="00F3679F" w:rsidP="00AA5FEC">
      <w:pPr>
        <w:pStyle w:val="ab"/>
        <w:ind w:left="0"/>
        <w:jc w:val="center"/>
        <w:rPr>
          <w:b/>
        </w:rPr>
      </w:pPr>
    </w:p>
    <w:p w:rsidR="00244444" w:rsidRPr="00F3679F" w:rsidRDefault="00244444" w:rsidP="00AA5FE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679F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Pr="00F3679F">
        <w:rPr>
          <w:rFonts w:ascii="Times New Roman" w:hAnsi="Times New Roman" w:cs="Times New Roman"/>
          <w:b/>
          <w:sz w:val="24"/>
          <w:szCs w:val="24"/>
        </w:rPr>
        <w:t>Выберите правильный вариант ответа:</w:t>
      </w:r>
    </w:p>
    <w:p w:rsidR="00244444" w:rsidRPr="00F3679F" w:rsidRDefault="00641F40" w:rsidP="00641F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641F40">
        <w:rPr>
          <w:rFonts w:ascii="Times New Roman" w:hAnsi="Times New Roman" w:cs="Times New Roman"/>
          <w:b/>
          <w:i/>
          <w:sz w:val="24"/>
          <w:szCs w:val="24"/>
        </w:rPr>
        <w:t xml:space="preserve">аименьший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показатель </w:t>
      </w:r>
      <w:r w:rsidRPr="00641F40">
        <w:rPr>
          <w:rFonts w:ascii="Times New Roman" w:hAnsi="Times New Roman" w:cs="Times New Roman"/>
          <w:b/>
          <w:i/>
          <w:sz w:val="24"/>
          <w:szCs w:val="24"/>
        </w:rPr>
        <w:t>ВВП на душу населения   из перечисленных стран</w:t>
      </w:r>
      <w:r w:rsidR="00244444" w:rsidRPr="00F3679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44444" w:rsidRPr="00F3679F" w:rsidRDefault="00244444" w:rsidP="00641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а) </w:t>
      </w:r>
      <w:r w:rsidR="00641F40">
        <w:rPr>
          <w:rFonts w:ascii="Times New Roman" w:hAnsi="Times New Roman" w:cs="Times New Roman"/>
          <w:sz w:val="24"/>
          <w:szCs w:val="24"/>
        </w:rPr>
        <w:t>Австралия;</w:t>
      </w:r>
    </w:p>
    <w:p w:rsidR="00244444" w:rsidRPr="00F3679F" w:rsidRDefault="00244444" w:rsidP="00641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б) </w:t>
      </w:r>
      <w:r w:rsidR="00641F40">
        <w:rPr>
          <w:rFonts w:ascii="Times New Roman" w:hAnsi="Times New Roman" w:cs="Times New Roman"/>
          <w:sz w:val="24"/>
          <w:szCs w:val="24"/>
        </w:rPr>
        <w:t>Индия;</w:t>
      </w:r>
    </w:p>
    <w:p w:rsidR="00244444" w:rsidRDefault="00244444" w:rsidP="00641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79F">
        <w:rPr>
          <w:rFonts w:ascii="Times New Roman" w:hAnsi="Times New Roman" w:cs="Times New Roman"/>
          <w:sz w:val="24"/>
          <w:szCs w:val="24"/>
        </w:rPr>
        <w:t xml:space="preserve">в) </w:t>
      </w:r>
      <w:r w:rsidR="00641F40">
        <w:rPr>
          <w:rFonts w:ascii="Times New Roman" w:hAnsi="Times New Roman" w:cs="Times New Roman"/>
          <w:sz w:val="24"/>
          <w:szCs w:val="24"/>
        </w:rPr>
        <w:t>Бразилия;</w:t>
      </w:r>
    </w:p>
    <w:p w:rsidR="00641F40" w:rsidRPr="00F3679F" w:rsidRDefault="00641F40" w:rsidP="00641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Саудовская Аравия.</w:t>
      </w:r>
    </w:p>
    <w:p w:rsidR="00244444" w:rsidRPr="00F3679F" w:rsidRDefault="00244444" w:rsidP="00AA5FEC">
      <w:pPr>
        <w:pStyle w:val="ab"/>
        <w:ind w:left="0"/>
        <w:rPr>
          <w:b/>
        </w:rPr>
      </w:pPr>
    </w:p>
    <w:p w:rsidR="00244444" w:rsidRPr="00F3679F" w:rsidRDefault="00244444" w:rsidP="00AA5FEC">
      <w:pPr>
        <w:pStyle w:val="ab"/>
        <w:ind w:left="0"/>
        <w:rPr>
          <w:b/>
          <w:i/>
        </w:rPr>
      </w:pPr>
      <w:r w:rsidRPr="00F3679F">
        <w:rPr>
          <w:b/>
          <w:i/>
        </w:rPr>
        <w:t xml:space="preserve">2. </w:t>
      </w:r>
      <w:r w:rsidR="00641F40" w:rsidRPr="00641F40">
        <w:rPr>
          <w:b/>
          <w:i/>
        </w:rPr>
        <w:t>Наибольший показатель ВВП  на душу населения из перечисленных стран:</w:t>
      </w:r>
    </w:p>
    <w:p w:rsidR="00244444" w:rsidRPr="00F3679F" w:rsidRDefault="00244444" w:rsidP="00AA5FEC">
      <w:pPr>
        <w:pStyle w:val="ab"/>
        <w:ind w:left="0"/>
      </w:pPr>
      <w:r w:rsidRPr="00F3679F">
        <w:t xml:space="preserve">а) </w:t>
      </w:r>
      <w:r w:rsidR="00641F40">
        <w:t>Швеция;</w:t>
      </w:r>
    </w:p>
    <w:p w:rsidR="00244444" w:rsidRPr="00F3679F" w:rsidRDefault="00244444" w:rsidP="00AA5FEC">
      <w:pPr>
        <w:pStyle w:val="ab"/>
        <w:ind w:left="0"/>
      </w:pPr>
      <w:r w:rsidRPr="00F3679F">
        <w:t xml:space="preserve">б) </w:t>
      </w:r>
      <w:r w:rsidR="00641F40">
        <w:t>Пакистан;</w:t>
      </w:r>
    </w:p>
    <w:p w:rsidR="00244444" w:rsidRDefault="00244444" w:rsidP="00AA5FEC">
      <w:pPr>
        <w:pStyle w:val="ab"/>
        <w:ind w:left="0"/>
      </w:pPr>
      <w:r w:rsidRPr="00F3679F">
        <w:t xml:space="preserve">в) </w:t>
      </w:r>
      <w:r w:rsidR="00641F40">
        <w:t>Мексика;</w:t>
      </w:r>
    </w:p>
    <w:p w:rsidR="00641F40" w:rsidRPr="00F3679F" w:rsidRDefault="00641F40" w:rsidP="00AA5FEC">
      <w:pPr>
        <w:pStyle w:val="ab"/>
        <w:ind w:left="0"/>
      </w:pPr>
      <w:r>
        <w:t>г) Ангола.</w:t>
      </w:r>
    </w:p>
    <w:p w:rsidR="00244444" w:rsidRPr="00F3679F" w:rsidRDefault="00244444" w:rsidP="00AA5F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458E9" w:rsidRPr="00F458E9" w:rsidRDefault="00F458E9" w:rsidP="00F458E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458E9" w:rsidRPr="00F458E9" w:rsidRDefault="00F458E9" w:rsidP="00F458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3. </w:t>
      </w:r>
      <w:r w:rsidRPr="00F458E9">
        <w:rPr>
          <w:rFonts w:ascii="Times New Roman" w:hAnsi="Times New Roman" w:cs="Times New Roman"/>
          <w:b/>
          <w:i/>
          <w:color w:val="000000"/>
          <w:sz w:val="24"/>
          <w:szCs w:val="24"/>
        </w:rPr>
        <w:t>Страна с большой численностью и высокой плотностьюнаселения, крупнейший производитель стали и морских судов,развито рыболовство:</w:t>
      </w:r>
    </w:p>
    <w:p w:rsidR="00F458E9" w:rsidRPr="00641F40" w:rsidRDefault="00641F40" w:rsidP="00F458E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458E9" w:rsidRPr="00641F40">
        <w:rPr>
          <w:rFonts w:ascii="Times New Roman" w:hAnsi="Times New Roman" w:cs="Times New Roman"/>
          <w:color w:val="000000"/>
          <w:sz w:val="24"/>
          <w:szCs w:val="24"/>
        </w:rPr>
        <w:t xml:space="preserve">) США; </w:t>
      </w:r>
    </w:p>
    <w:p w:rsidR="00F458E9" w:rsidRPr="00641F40" w:rsidRDefault="00641F40" w:rsidP="00F458E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F458E9" w:rsidRPr="00641F40">
        <w:rPr>
          <w:rFonts w:ascii="Times New Roman" w:hAnsi="Times New Roman" w:cs="Times New Roman"/>
          <w:color w:val="000000"/>
          <w:sz w:val="24"/>
          <w:szCs w:val="24"/>
        </w:rPr>
        <w:t xml:space="preserve">) Япония; </w:t>
      </w:r>
    </w:p>
    <w:p w:rsidR="00F458E9" w:rsidRPr="00641F40" w:rsidRDefault="00641F40" w:rsidP="00F458E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458E9" w:rsidRPr="00641F40">
        <w:rPr>
          <w:rFonts w:ascii="Times New Roman" w:hAnsi="Times New Roman" w:cs="Times New Roman"/>
          <w:color w:val="000000"/>
          <w:sz w:val="24"/>
          <w:szCs w:val="24"/>
        </w:rPr>
        <w:t xml:space="preserve">) Великобритания; </w:t>
      </w:r>
    </w:p>
    <w:p w:rsidR="00244444" w:rsidRPr="00F3679F" w:rsidRDefault="00641F40" w:rsidP="00F458E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F458E9" w:rsidRPr="00641F40">
        <w:rPr>
          <w:rFonts w:ascii="Times New Roman" w:hAnsi="Times New Roman" w:cs="Times New Roman"/>
          <w:color w:val="000000"/>
          <w:sz w:val="24"/>
          <w:szCs w:val="24"/>
        </w:rPr>
        <w:t>) Филиппины</w:t>
      </w:r>
      <w:r w:rsidR="00F458E9" w:rsidRPr="00F458E9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tbl>
      <w:tblPr>
        <w:tblW w:w="10031" w:type="dxa"/>
        <w:tblLook w:val="04A0"/>
      </w:tblPr>
      <w:tblGrid>
        <w:gridCol w:w="9322"/>
        <w:gridCol w:w="709"/>
      </w:tblGrid>
      <w:tr w:rsidR="00244444" w:rsidRPr="00F3679F" w:rsidTr="00101C70">
        <w:tc>
          <w:tcPr>
            <w:tcW w:w="9322" w:type="dxa"/>
          </w:tcPr>
          <w:p w:rsidR="00244444" w:rsidRPr="00F3679F" w:rsidRDefault="00244444" w:rsidP="00641F40">
            <w:pPr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</w:tr>
      <w:tr w:rsidR="00244444" w:rsidRPr="00F3679F" w:rsidTr="00101C70">
        <w:tc>
          <w:tcPr>
            <w:tcW w:w="9322" w:type="dxa"/>
          </w:tcPr>
          <w:p w:rsidR="00F458E9" w:rsidRPr="00F458E9" w:rsidRDefault="00244444" w:rsidP="00F458E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4</w:t>
            </w:r>
            <w:r w:rsidRPr="00F3679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.</w:t>
            </w:r>
            <w:r w:rsidR="00F458E9" w:rsidRPr="00F458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Главные продукты экспорта Бразилии:</w:t>
            </w:r>
          </w:p>
          <w:p w:rsidR="00F458E9" w:rsidRPr="00F458E9" w:rsidRDefault="00F458E9" w:rsidP="00F458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58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42B58">
              <w:rPr>
                <w:rFonts w:ascii="Times New Roman" w:hAnsi="Times New Roman" w:cs="Times New Roman"/>
                <w:sz w:val="24"/>
                <w:szCs w:val="24"/>
              </w:rPr>
              <w:t>кофе,   пшеница,   какао</w:t>
            </w:r>
            <w:r w:rsidRPr="00F458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458E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58E9" w:rsidRPr="00F458E9" w:rsidRDefault="00F458E9" w:rsidP="00F458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F458E9">
              <w:rPr>
                <w:rFonts w:ascii="Times New Roman" w:hAnsi="Times New Roman" w:cs="Times New Roman"/>
                <w:sz w:val="24"/>
                <w:szCs w:val="24"/>
              </w:rPr>
              <w:t>соя, нефть, кофе;</w:t>
            </w:r>
            <w:r w:rsidRPr="00F458E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58E9" w:rsidRPr="00F458E9" w:rsidRDefault="00F458E9" w:rsidP="00F458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458E9">
              <w:rPr>
                <w:rFonts w:ascii="Times New Roman" w:hAnsi="Times New Roman" w:cs="Times New Roman"/>
                <w:sz w:val="24"/>
                <w:szCs w:val="24"/>
              </w:rPr>
              <w:t xml:space="preserve">) кофе, железная руда, соя; </w:t>
            </w:r>
          </w:p>
          <w:p w:rsidR="00244444" w:rsidRPr="00F3679F" w:rsidRDefault="00F458E9" w:rsidP="00F458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458E9">
              <w:rPr>
                <w:rFonts w:ascii="Times New Roman" w:hAnsi="Times New Roman" w:cs="Times New Roman"/>
                <w:sz w:val="24"/>
                <w:szCs w:val="24"/>
              </w:rPr>
              <w:t>) пшеница, нефть, фрукты</w:t>
            </w:r>
            <w:r w:rsidR="00244444" w:rsidRPr="00F3679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50528" w:rsidRPr="00F3679F" w:rsidRDefault="00750528" w:rsidP="00F458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</w:tr>
      <w:tr w:rsidR="00244444" w:rsidRPr="00F3679F" w:rsidTr="00101C70">
        <w:tc>
          <w:tcPr>
            <w:tcW w:w="9322" w:type="dxa"/>
          </w:tcPr>
          <w:p w:rsidR="00F458E9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5.</w:t>
            </w:r>
            <w:r w:rsidRPr="00F36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Выберите правильный вариант ответа</w:t>
            </w:r>
          </w:p>
          <w:p w:rsidR="00244444" w:rsidRPr="00F3679F" w:rsidRDefault="00F458E9" w:rsidP="00F458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Европейская с</w:t>
            </w:r>
            <w:r w:rsidRPr="00F458E9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трана с высокоразвитым машиностроением и легкойпромышленностью, в энергетике которой главную роль играютатомные станции, развито зерновое хозяйство и виноделие</w:t>
            </w:r>
            <w:r w:rsidR="00244444" w:rsidRPr="00F3679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:</w:t>
            </w:r>
          </w:p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а) </w:t>
            </w:r>
            <w:r w:rsidR="00F458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Италия</w:t>
            </w:r>
            <w:r w:rsidRPr="00F36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;</w:t>
            </w:r>
          </w:p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б) </w:t>
            </w:r>
            <w:r w:rsidR="00F458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Франция</w:t>
            </w:r>
            <w:r w:rsidRPr="00F36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;</w:t>
            </w:r>
          </w:p>
          <w:p w:rsidR="00F458E9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в)</w:t>
            </w:r>
            <w:r w:rsidR="00F458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Испания;</w:t>
            </w:r>
          </w:p>
          <w:p w:rsidR="00F458E9" w:rsidRDefault="00F458E9" w:rsidP="00AA5F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г) Греция.</w:t>
            </w:r>
          </w:p>
          <w:p w:rsidR="00F3679F" w:rsidRPr="00F3679F" w:rsidRDefault="00F3679F" w:rsidP="00AA5F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244444" w:rsidRPr="00DB4D55" w:rsidRDefault="00244444" w:rsidP="00AA5FEC">
            <w:pPr>
              <w:pStyle w:val="2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B4D55">
              <w:rPr>
                <w:rFonts w:ascii="Times New Roman" w:hAnsi="Times New Roman"/>
                <w:spacing w:val="-1"/>
                <w:sz w:val="24"/>
                <w:szCs w:val="24"/>
              </w:rPr>
              <w:t>6.</w:t>
            </w:r>
            <w:r w:rsidR="00F458E9" w:rsidRPr="00DB4D55">
              <w:rPr>
                <w:rFonts w:ascii="Times New Roman" w:hAnsi="Times New Roman"/>
                <w:spacing w:val="-1"/>
                <w:sz w:val="24"/>
                <w:szCs w:val="24"/>
              </w:rPr>
              <w:t>Определите страну по ее краткому описанию</w:t>
            </w:r>
          </w:p>
          <w:p w:rsidR="00F458E9" w:rsidRPr="00F458E9" w:rsidRDefault="00F458E9" w:rsidP="00F458E9">
            <w:r w:rsidRPr="00F458E9">
              <w:rPr>
                <w:rFonts w:ascii="Times New Roman" w:hAnsi="Times New Roman" w:cs="Times New Roman"/>
              </w:rPr>
              <w:t>Это европейское государство – самая близкая к Российской Федерации монархия (королевство). Оно имеет 200-километровый участок границы с нашей страной. В этой стране основу электроэнергетики составляют гидроэлектростанции, на которых производят почти всю электроэнергию. На его территории расположена крайняя точка Европы</w:t>
            </w:r>
            <w:r>
              <w:t>:___________________.</w:t>
            </w:r>
          </w:p>
          <w:p w:rsidR="00750528" w:rsidRPr="00F3679F" w:rsidRDefault="00750528" w:rsidP="00F458E9">
            <w:pPr>
              <w:pStyle w:val="af3"/>
              <w:spacing w:before="0" w:beforeAutospacing="0" w:after="0" w:afterAutospacing="0"/>
            </w:pPr>
          </w:p>
          <w:p w:rsidR="00DB4D55" w:rsidRPr="00DB4D55" w:rsidRDefault="00F458E9" w:rsidP="00DB4D5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F458E9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7.</w:t>
            </w:r>
            <w:r w:rsidR="00DB4D55" w:rsidRPr="00DB4D55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Определите страну по ее краткому описанию.</w:t>
            </w:r>
          </w:p>
          <w:p w:rsidR="00244444" w:rsidRPr="00DB4D55" w:rsidRDefault="00DB4D55" w:rsidP="00DB4D5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B4D5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Эта небольшая латиноамериканская страна расположена в центральной части Западного полушария, имеет две морские и две сухопутные границы. Страна является традиционным экспортером бананов, экспортирует сахар, кофе, рыбную муку.  Столица имеет одноименное со страной название. По территории страны проходит транспортн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ый путь, связывающий два океана:_________________.</w:t>
            </w:r>
          </w:p>
        </w:tc>
        <w:tc>
          <w:tcPr>
            <w:tcW w:w="709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</w:tr>
      <w:tr w:rsidR="00244444" w:rsidRPr="00F3679F" w:rsidTr="00101C70">
        <w:tc>
          <w:tcPr>
            <w:tcW w:w="9322" w:type="dxa"/>
          </w:tcPr>
          <w:p w:rsidR="00244444" w:rsidRPr="00F3679F" w:rsidRDefault="00244444" w:rsidP="00DB4D55">
            <w:pPr>
              <w:pStyle w:val="af3"/>
              <w:spacing w:before="0" w:beforeAutospacing="0" w:after="0" w:afterAutospacing="0"/>
              <w:rPr>
                <w:b/>
                <w:i/>
                <w:spacing w:val="-1"/>
              </w:rPr>
            </w:pPr>
          </w:p>
        </w:tc>
        <w:tc>
          <w:tcPr>
            <w:tcW w:w="709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</w:p>
        </w:tc>
      </w:tr>
      <w:tr w:rsidR="00244444" w:rsidRPr="00F3679F" w:rsidTr="00101C70">
        <w:tc>
          <w:tcPr>
            <w:tcW w:w="9322" w:type="dxa"/>
          </w:tcPr>
          <w:p w:rsidR="00244444" w:rsidRDefault="00244444" w:rsidP="00DB4D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8.</w:t>
            </w:r>
            <w:r w:rsidR="00DB4D55" w:rsidRPr="00DB4D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сельскохозяйственной продукции, на производстве которых специализируется Аргентина</w:t>
            </w:r>
            <w:r w:rsidR="00DB4D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750528" w:rsidRPr="00750528" w:rsidRDefault="00750528" w:rsidP="007505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50528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8071E9">
              <w:rPr>
                <w:rFonts w:ascii="Times New Roman" w:hAnsi="Times New Roman" w:cs="Times New Roman"/>
                <w:sz w:val="24"/>
                <w:szCs w:val="24"/>
              </w:rPr>
              <w:t xml:space="preserve"> чай;</w:t>
            </w:r>
          </w:p>
          <w:p w:rsidR="00244444" w:rsidRDefault="00750528" w:rsidP="00AA5FE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б)</w:t>
            </w:r>
            <w:r w:rsidR="008071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какао;</w:t>
            </w:r>
          </w:p>
          <w:p w:rsidR="00750528" w:rsidRDefault="00750528" w:rsidP="00AA5FE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в)</w:t>
            </w:r>
            <w:r w:rsidR="008071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говядина;</w:t>
            </w:r>
          </w:p>
          <w:p w:rsidR="00750528" w:rsidRDefault="00750528" w:rsidP="00AA5FE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г) </w:t>
            </w:r>
            <w:r w:rsidR="008071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пшеница.</w:t>
            </w:r>
          </w:p>
          <w:p w:rsidR="00750528" w:rsidRPr="00750528" w:rsidRDefault="00750528" w:rsidP="00AA5FE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</w:tr>
      <w:tr w:rsidR="00244444" w:rsidRPr="00F3679F" w:rsidTr="00101C70">
        <w:tc>
          <w:tcPr>
            <w:tcW w:w="9322" w:type="dxa"/>
          </w:tcPr>
          <w:p w:rsidR="00244444" w:rsidRPr="00F3679F" w:rsidRDefault="00244444" w:rsidP="00641F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9.</w:t>
            </w:r>
            <w:r w:rsidR="008071E9" w:rsidRPr="008071E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Отрасли сельскохозяйственной специализации Нидерландов</w:t>
            </w:r>
            <w:r w:rsidR="008071E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244444" w:rsidRPr="00F3679F" w:rsidRDefault="00244444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="00807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цветоводство</w:t>
            </w: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44444" w:rsidRPr="00F3679F" w:rsidRDefault="00244444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="00807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молочное скотоводство</w:t>
            </w: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44444" w:rsidRPr="00F3679F" w:rsidRDefault="00244444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="00807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виноградарство</w:t>
            </w: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44444" w:rsidRPr="00F3679F" w:rsidRDefault="00244444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="00807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овцеводство.</w:t>
            </w:r>
          </w:p>
          <w:p w:rsidR="00244444" w:rsidRPr="00F3679F" w:rsidRDefault="00244444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244444" w:rsidRPr="00F3679F" w:rsidTr="00101C70">
        <w:tc>
          <w:tcPr>
            <w:tcW w:w="9322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  <w:p w:rsidR="00641F40" w:rsidRDefault="00244444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10. </w:t>
            </w:r>
            <w:r w:rsidR="00641F40" w:rsidRPr="00641F4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Установите соответствие</w:t>
            </w:r>
          </w:p>
          <w:p w:rsidR="00244444" w:rsidRPr="00F3679F" w:rsidRDefault="00641F40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страны-экспортеры                                                            вид ресурса</w:t>
            </w:r>
          </w:p>
          <w:p w:rsidR="00244444" w:rsidRPr="00F3679F" w:rsidRDefault="00244444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="0064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Венесуэла, Мексика</w:t>
            </w:r>
            <w:r w:rsidR="00DB4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1) нефть</w:t>
            </w:r>
          </w:p>
          <w:p w:rsidR="00244444" w:rsidRPr="00F3679F" w:rsidRDefault="00244444" w:rsidP="00AA5F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="0064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Ямайка, Суринам</w:t>
            </w:r>
            <w:r w:rsidR="00DB4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2)  медь</w:t>
            </w:r>
          </w:p>
          <w:p w:rsidR="00244444" w:rsidRDefault="00244444" w:rsidP="007505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="0064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Чили, Перу</w:t>
            </w:r>
            <w:r w:rsidR="00DB4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3) олово</w:t>
            </w:r>
          </w:p>
          <w:p w:rsidR="00750528" w:rsidRPr="00F3679F" w:rsidRDefault="00DB4D55" w:rsidP="007505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4) бокситы</w:t>
            </w:r>
          </w:p>
        </w:tc>
        <w:tc>
          <w:tcPr>
            <w:tcW w:w="709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</w:tr>
      <w:tr w:rsidR="00244444" w:rsidRPr="00F3679F" w:rsidTr="00101C70">
        <w:tc>
          <w:tcPr>
            <w:tcW w:w="9322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</w:tcPr>
          <w:p w:rsidR="00244444" w:rsidRPr="00F3679F" w:rsidRDefault="00244444" w:rsidP="00AA5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B11338" w:rsidRPr="00B11338" w:rsidRDefault="00B11338" w:rsidP="00AA5FEC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B11338">
        <w:rPr>
          <w:b/>
          <w:bCs/>
          <w:spacing w:val="-6"/>
        </w:rPr>
        <w:t>Тест</w:t>
      </w:r>
      <w:r w:rsidR="00063E19">
        <w:rPr>
          <w:b/>
          <w:bCs/>
          <w:spacing w:val="-6"/>
        </w:rPr>
        <w:t xml:space="preserve"> 6</w:t>
      </w:r>
    </w:p>
    <w:p w:rsidR="00F3679F" w:rsidRDefault="00750528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Россия в современном мире</w:t>
      </w:r>
    </w:p>
    <w:p w:rsidR="00B11338" w:rsidRDefault="00B11338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11338" w:rsidRPr="00565BAF" w:rsidRDefault="00B11338" w:rsidP="00AA5FEC">
      <w:pPr>
        <w:pStyle w:val="20"/>
        <w:shd w:val="clear" w:color="auto" w:fill="FFFFFF"/>
        <w:spacing w:before="0" w:after="0"/>
        <w:rPr>
          <w:rFonts w:ascii="Times New Roman" w:hAnsi="Times New Roman"/>
          <w:i w:val="0"/>
          <w:color w:val="000000"/>
          <w:spacing w:val="-1"/>
          <w:sz w:val="24"/>
          <w:szCs w:val="24"/>
        </w:rPr>
      </w:pPr>
      <w:r w:rsidRPr="00565BAF">
        <w:rPr>
          <w:rStyle w:val="apple-converted-space"/>
          <w:rFonts w:ascii="Times New Roman" w:eastAsia="Calibri" w:hAnsi="Times New Roman"/>
          <w:i w:val="0"/>
          <w:sz w:val="24"/>
          <w:szCs w:val="24"/>
        </w:rPr>
        <w:t>1. </w:t>
      </w:r>
      <w:r w:rsidRPr="00565BAF">
        <w:rPr>
          <w:rFonts w:ascii="Times New Roman" w:hAnsi="Times New Roman"/>
          <w:i w:val="0"/>
          <w:sz w:val="24"/>
          <w:szCs w:val="24"/>
        </w:rPr>
        <w:t>Выберите правильный вариант ответа</w:t>
      </w:r>
    </w:p>
    <w:p w:rsidR="00B11338" w:rsidRPr="00565BAF" w:rsidRDefault="009424BB" w:rsidP="00AA5FEC">
      <w:pPr>
        <w:pStyle w:val="20"/>
        <w:shd w:val="clear" w:color="auto" w:fill="FFFFFF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Россия занимает первое место в мире по запасам</w:t>
      </w:r>
      <w:r w:rsidR="00B11338" w:rsidRPr="00565BAF">
        <w:rPr>
          <w:rFonts w:ascii="Times New Roman" w:hAnsi="Times New Roman"/>
          <w:sz w:val="24"/>
          <w:szCs w:val="24"/>
        </w:rPr>
        <w:t>:</w:t>
      </w:r>
    </w:p>
    <w:p w:rsidR="00B11338" w:rsidRPr="00565BAF" w:rsidRDefault="00750528" w:rsidP="00AA5FEC">
      <w:pPr>
        <w:pStyle w:val="af3"/>
        <w:shd w:val="clear" w:color="auto" w:fill="FFFFFF"/>
        <w:spacing w:before="0" w:beforeAutospacing="0" w:after="0" w:afterAutospacing="0"/>
        <w:rPr>
          <w:bCs/>
        </w:rPr>
      </w:pPr>
      <w:r>
        <w:rPr>
          <w:bCs/>
        </w:rPr>
        <w:t>а</w:t>
      </w:r>
      <w:r w:rsidR="00B11338" w:rsidRPr="00565BAF">
        <w:rPr>
          <w:bCs/>
        </w:rPr>
        <w:t xml:space="preserve">) </w:t>
      </w:r>
      <w:r w:rsidR="009424BB">
        <w:rPr>
          <w:bCs/>
        </w:rPr>
        <w:t>угля</w:t>
      </w:r>
      <w:r w:rsidR="00B11338" w:rsidRPr="00565BAF">
        <w:rPr>
          <w:bCs/>
        </w:rPr>
        <w:t>;</w:t>
      </w:r>
    </w:p>
    <w:p w:rsidR="00B11338" w:rsidRPr="00565BAF" w:rsidRDefault="00750528" w:rsidP="00AA5FEC">
      <w:pPr>
        <w:pStyle w:val="af3"/>
        <w:shd w:val="clear" w:color="auto" w:fill="FFFFFF"/>
        <w:spacing w:before="0" w:beforeAutospacing="0" w:after="0" w:afterAutospacing="0"/>
        <w:rPr>
          <w:bCs/>
        </w:rPr>
      </w:pPr>
      <w:r>
        <w:rPr>
          <w:bCs/>
        </w:rPr>
        <w:t>б</w:t>
      </w:r>
      <w:r w:rsidR="00B11338" w:rsidRPr="00565BAF">
        <w:rPr>
          <w:bCs/>
        </w:rPr>
        <w:t xml:space="preserve">) </w:t>
      </w:r>
      <w:r w:rsidR="009424BB">
        <w:rPr>
          <w:bCs/>
        </w:rPr>
        <w:t>нефти;</w:t>
      </w:r>
    </w:p>
    <w:p w:rsidR="00B11338" w:rsidRDefault="00750528" w:rsidP="00AA5FEC">
      <w:pPr>
        <w:pStyle w:val="af3"/>
        <w:shd w:val="clear" w:color="auto" w:fill="FFFFFF"/>
        <w:spacing w:before="0" w:beforeAutospacing="0" w:after="0" w:afterAutospacing="0"/>
        <w:rPr>
          <w:bCs/>
        </w:rPr>
      </w:pPr>
      <w:r>
        <w:rPr>
          <w:bCs/>
        </w:rPr>
        <w:t>в</w:t>
      </w:r>
      <w:r w:rsidR="00B11338" w:rsidRPr="00565BAF">
        <w:rPr>
          <w:bCs/>
        </w:rPr>
        <w:t xml:space="preserve">) </w:t>
      </w:r>
      <w:r w:rsidR="009424BB">
        <w:rPr>
          <w:bCs/>
        </w:rPr>
        <w:t>природного газа;</w:t>
      </w:r>
    </w:p>
    <w:p w:rsidR="00750528" w:rsidRPr="00565BAF" w:rsidRDefault="00750528" w:rsidP="00AA5FEC">
      <w:pPr>
        <w:pStyle w:val="af3"/>
        <w:shd w:val="clear" w:color="auto" w:fill="FFFFFF"/>
        <w:spacing w:before="0" w:beforeAutospacing="0" w:after="0" w:afterAutospacing="0"/>
        <w:rPr>
          <w:bCs/>
        </w:rPr>
      </w:pPr>
      <w:r>
        <w:rPr>
          <w:bCs/>
        </w:rPr>
        <w:t>г)</w:t>
      </w:r>
      <w:r w:rsidR="009424BB">
        <w:rPr>
          <w:bCs/>
        </w:rPr>
        <w:t xml:space="preserve"> апатитов.</w:t>
      </w:r>
    </w:p>
    <w:p w:rsidR="00B11338" w:rsidRPr="00565BAF" w:rsidRDefault="00B11338" w:rsidP="00AA5FEC">
      <w:pPr>
        <w:pStyle w:val="af3"/>
        <w:shd w:val="clear" w:color="auto" w:fill="FFFFFF"/>
        <w:spacing w:before="0" w:beforeAutospacing="0" w:after="0" w:afterAutospacing="0"/>
        <w:rPr>
          <w:b/>
          <w:bCs/>
          <w:i/>
        </w:rPr>
      </w:pPr>
    </w:p>
    <w:p w:rsidR="00B11338" w:rsidRPr="00565BAF" w:rsidRDefault="00B11338" w:rsidP="00C60E1A">
      <w:pPr>
        <w:pStyle w:val="20"/>
        <w:shd w:val="clear" w:color="auto" w:fill="FFFFFF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65BAF">
        <w:rPr>
          <w:rStyle w:val="apple-converted-space"/>
          <w:rFonts w:ascii="Times New Roman" w:eastAsia="Calibri" w:hAnsi="Times New Roman"/>
          <w:sz w:val="24"/>
          <w:szCs w:val="24"/>
        </w:rPr>
        <w:t>2. </w:t>
      </w:r>
      <w:r w:rsidR="009424BB">
        <w:rPr>
          <w:rFonts w:ascii="Times New Roman" w:hAnsi="Times New Roman"/>
          <w:sz w:val="24"/>
          <w:szCs w:val="24"/>
        </w:rPr>
        <w:t>Россия является членом организаций</w:t>
      </w:r>
      <w:r w:rsidRPr="00565BAF">
        <w:rPr>
          <w:rFonts w:ascii="Times New Roman" w:hAnsi="Times New Roman"/>
          <w:sz w:val="24"/>
          <w:szCs w:val="24"/>
        </w:rPr>
        <w:t>:</w:t>
      </w:r>
    </w:p>
    <w:p w:rsidR="00B11338" w:rsidRPr="00565BAF" w:rsidRDefault="00750528" w:rsidP="00C60E1A">
      <w:pPr>
        <w:pStyle w:val="af3"/>
        <w:shd w:val="clear" w:color="auto" w:fill="FFFFFF"/>
        <w:spacing w:before="0" w:beforeAutospacing="0" w:after="0" w:afterAutospacing="0"/>
        <w:jc w:val="both"/>
        <w:rPr>
          <w:bCs/>
        </w:rPr>
      </w:pPr>
      <w:r>
        <w:rPr>
          <w:bCs/>
        </w:rPr>
        <w:t>а</w:t>
      </w:r>
      <w:r w:rsidR="00B11338" w:rsidRPr="00565BAF">
        <w:rPr>
          <w:bCs/>
        </w:rPr>
        <w:t xml:space="preserve">) </w:t>
      </w:r>
      <w:r w:rsidR="009424BB">
        <w:rPr>
          <w:bCs/>
        </w:rPr>
        <w:t>БРИКС</w:t>
      </w:r>
      <w:r w:rsidR="00B11338" w:rsidRPr="00565BAF">
        <w:rPr>
          <w:bCs/>
        </w:rPr>
        <w:t>;</w:t>
      </w:r>
    </w:p>
    <w:p w:rsidR="00B11338" w:rsidRPr="00565BAF" w:rsidRDefault="00750528" w:rsidP="00C60E1A">
      <w:pPr>
        <w:pStyle w:val="af3"/>
        <w:shd w:val="clear" w:color="auto" w:fill="FFFFFF"/>
        <w:spacing w:before="0" w:beforeAutospacing="0" w:after="0" w:afterAutospacing="0"/>
        <w:jc w:val="both"/>
        <w:rPr>
          <w:bCs/>
        </w:rPr>
      </w:pPr>
      <w:r>
        <w:rPr>
          <w:bCs/>
        </w:rPr>
        <w:t>б</w:t>
      </w:r>
      <w:r w:rsidR="00B11338" w:rsidRPr="00565BAF">
        <w:rPr>
          <w:bCs/>
        </w:rPr>
        <w:t xml:space="preserve">) </w:t>
      </w:r>
      <w:r w:rsidR="009424BB">
        <w:rPr>
          <w:bCs/>
        </w:rPr>
        <w:t>НАТО</w:t>
      </w:r>
      <w:r w:rsidR="00B11338" w:rsidRPr="00565BAF">
        <w:rPr>
          <w:bCs/>
        </w:rPr>
        <w:t>;</w:t>
      </w:r>
    </w:p>
    <w:p w:rsidR="00750528" w:rsidRDefault="00750528" w:rsidP="00C60E1A">
      <w:pPr>
        <w:pStyle w:val="af3"/>
        <w:shd w:val="clear" w:color="auto" w:fill="FFFFFF"/>
        <w:spacing w:before="0" w:beforeAutospacing="0" w:after="0" w:afterAutospacing="0"/>
        <w:jc w:val="both"/>
        <w:rPr>
          <w:bCs/>
        </w:rPr>
      </w:pPr>
      <w:r>
        <w:rPr>
          <w:bCs/>
        </w:rPr>
        <w:t>в</w:t>
      </w:r>
      <w:r w:rsidR="009424BB">
        <w:rPr>
          <w:bCs/>
        </w:rPr>
        <w:t>) ОПЕК;</w:t>
      </w:r>
    </w:p>
    <w:p w:rsidR="00B11338" w:rsidRPr="00565BAF" w:rsidRDefault="00750528" w:rsidP="00C60E1A">
      <w:pPr>
        <w:pStyle w:val="af3"/>
        <w:shd w:val="clear" w:color="auto" w:fill="FFFFFF"/>
        <w:spacing w:before="0" w:beforeAutospacing="0" w:after="0" w:afterAutospacing="0"/>
        <w:jc w:val="both"/>
        <w:rPr>
          <w:bCs/>
        </w:rPr>
      </w:pPr>
      <w:r>
        <w:rPr>
          <w:bCs/>
        </w:rPr>
        <w:t>г)</w:t>
      </w:r>
      <w:r w:rsidR="00C60E1A">
        <w:rPr>
          <w:bCs/>
        </w:rPr>
        <w:t>ЕврАзЭс.</w:t>
      </w:r>
    </w:p>
    <w:p w:rsidR="00B11338" w:rsidRPr="00565BAF" w:rsidRDefault="00B11338" w:rsidP="00C60E1A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</w:p>
    <w:p w:rsidR="00B11338" w:rsidRPr="00565BAF" w:rsidRDefault="00B11338" w:rsidP="00C60E1A">
      <w:pPr>
        <w:pStyle w:val="22"/>
        <w:tabs>
          <w:tab w:val="num" w:pos="1080"/>
        </w:tabs>
        <w:rPr>
          <w:b/>
          <w:i/>
        </w:rPr>
      </w:pPr>
      <w:r w:rsidRPr="00565BAF">
        <w:rPr>
          <w:b/>
          <w:i/>
        </w:rPr>
        <w:t>3.</w:t>
      </w:r>
      <w:r w:rsidR="00C60E1A">
        <w:rPr>
          <w:b/>
          <w:i/>
        </w:rPr>
        <w:t>Ключевым сектором экономики России является:</w:t>
      </w:r>
    </w:p>
    <w:p w:rsidR="00B11338" w:rsidRPr="00565BAF" w:rsidRDefault="00B11338" w:rsidP="00C60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 xml:space="preserve">а)  </w:t>
      </w:r>
      <w:r w:rsidR="00C60E1A">
        <w:rPr>
          <w:rFonts w:ascii="Times New Roman" w:hAnsi="Times New Roman" w:cs="Times New Roman"/>
          <w:sz w:val="24"/>
          <w:szCs w:val="24"/>
        </w:rPr>
        <w:t>автомобилестроение;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 xml:space="preserve">б)  </w:t>
      </w:r>
      <w:r w:rsidR="00C60E1A">
        <w:rPr>
          <w:rFonts w:ascii="Times New Roman" w:hAnsi="Times New Roman" w:cs="Times New Roman"/>
          <w:sz w:val="24"/>
          <w:szCs w:val="24"/>
        </w:rPr>
        <w:t>станкостроение;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 xml:space="preserve">в)  </w:t>
      </w:r>
      <w:r w:rsidR="00C60E1A">
        <w:rPr>
          <w:rFonts w:ascii="Times New Roman" w:hAnsi="Times New Roman" w:cs="Times New Roman"/>
          <w:sz w:val="24"/>
          <w:szCs w:val="24"/>
        </w:rPr>
        <w:t>топливно-энергетический комплекс;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t xml:space="preserve">г)  </w:t>
      </w:r>
      <w:r w:rsidR="00C60E1A">
        <w:rPr>
          <w:rFonts w:ascii="Times New Roman" w:hAnsi="Times New Roman" w:cs="Times New Roman"/>
          <w:sz w:val="24"/>
          <w:szCs w:val="24"/>
        </w:rPr>
        <w:t>электроника и электротехника.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1338" w:rsidRPr="00C60E1A" w:rsidRDefault="00B11338" w:rsidP="00C60E1A">
      <w:pPr>
        <w:pStyle w:val="32"/>
        <w:tabs>
          <w:tab w:val="num" w:pos="10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60E1A">
        <w:rPr>
          <w:rFonts w:ascii="Times New Roman" w:hAnsi="Times New Roman"/>
          <w:b/>
          <w:i/>
          <w:sz w:val="24"/>
          <w:szCs w:val="24"/>
        </w:rPr>
        <w:t>4.</w:t>
      </w:r>
      <w:r w:rsidR="00C60E1A">
        <w:rPr>
          <w:rFonts w:ascii="Times New Roman" w:hAnsi="Times New Roman"/>
          <w:b/>
          <w:i/>
          <w:sz w:val="24"/>
          <w:szCs w:val="24"/>
        </w:rPr>
        <w:t>В структуре экспорта России преобладают: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A45BEB">
        <w:rPr>
          <w:rFonts w:ascii="Times New Roman" w:hAnsi="Times New Roman" w:cs="Times New Roman"/>
          <w:color w:val="000000"/>
          <w:sz w:val="24"/>
          <w:szCs w:val="24"/>
        </w:rPr>
        <w:t>продукция машиностроения;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C60E1A">
        <w:rPr>
          <w:rFonts w:ascii="Times New Roman" w:hAnsi="Times New Roman" w:cs="Times New Roman"/>
          <w:color w:val="000000"/>
          <w:sz w:val="24"/>
          <w:szCs w:val="24"/>
        </w:rPr>
        <w:t>руды черных и цветных металлов;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C60E1A">
        <w:rPr>
          <w:rFonts w:ascii="Times New Roman" w:hAnsi="Times New Roman" w:cs="Times New Roman"/>
          <w:color w:val="000000"/>
          <w:sz w:val="24"/>
          <w:szCs w:val="24"/>
        </w:rPr>
        <w:t>нефть, газ;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5BAF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="00A45BEB">
        <w:rPr>
          <w:rFonts w:ascii="Times New Roman" w:hAnsi="Times New Roman" w:cs="Times New Roman"/>
          <w:color w:val="000000"/>
          <w:sz w:val="24"/>
          <w:szCs w:val="24"/>
        </w:rPr>
        <w:t>сельскохозяйственная продукция.</w:t>
      </w:r>
    </w:p>
    <w:p w:rsidR="00750528" w:rsidRDefault="00B1133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5.</w:t>
      </w:r>
      <w:r w:rsidR="00A45BE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Тип хозяйственной структуры   России:</w:t>
      </w:r>
      <w:r w:rsidRPr="00565BAF">
        <w:rPr>
          <w:rFonts w:ascii="Times New Roman" w:hAnsi="Times New Roman" w:cs="Times New Roman"/>
          <w:b/>
          <w:i/>
          <w:sz w:val="24"/>
          <w:szCs w:val="24"/>
        </w:rPr>
        <w:br/>
      </w:r>
      <w:r w:rsidR="00750528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A45BEB">
        <w:rPr>
          <w:rFonts w:ascii="Times New Roman" w:hAnsi="Times New Roman" w:cs="Times New Roman"/>
          <w:sz w:val="24"/>
          <w:szCs w:val="24"/>
          <w:shd w:val="clear" w:color="auto" w:fill="FFFFFF"/>
        </w:rPr>
        <w:t>постиндустриальная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505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</w:t>
      </w:r>
      <w:r w:rsidR="00A45BEB">
        <w:rPr>
          <w:rFonts w:ascii="Times New Roman" w:hAnsi="Times New Roman" w:cs="Times New Roman"/>
          <w:sz w:val="24"/>
          <w:szCs w:val="24"/>
          <w:shd w:val="clear" w:color="auto" w:fill="FFFFFF"/>
        </w:rPr>
        <w:t>аграрная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50528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A45BEB">
        <w:rPr>
          <w:rFonts w:ascii="Times New Roman" w:hAnsi="Times New Roman" w:cs="Times New Roman"/>
          <w:sz w:val="24"/>
          <w:szCs w:val="24"/>
          <w:shd w:val="clear" w:color="auto" w:fill="FFFFFF"/>
        </w:rPr>
        <w:t>доиндустриальная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50528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A45BEB">
        <w:rPr>
          <w:rFonts w:ascii="Times New Roman" w:hAnsi="Times New Roman" w:cs="Times New Roman"/>
          <w:sz w:val="24"/>
          <w:szCs w:val="24"/>
          <w:shd w:val="clear" w:color="auto" w:fill="FFFFFF"/>
        </w:rPr>
        <w:t>индустриальная.</w:t>
      </w:r>
    </w:p>
    <w:p w:rsidR="00750528" w:rsidRDefault="0075052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6.</w:t>
      </w:r>
      <w:r w:rsidR="00A45BE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Для размещения хозяйства России характерно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:</w:t>
      </w:r>
      <w:r w:rsidRPr="00565BAF">
        <w:rPr>
          <w:rFonts w:ascii="Times New Roman" w:hAnsi="Times New Roman" w:cs="Times New Roman"/>
          <w:b/>
          <w:i/>
          <w:sz w:val="24"/>
          <w:szCs w:val="24"/>
        </w:rPr>
        <w:br/>
      </w:r>
      <w:r w:rsidR="00750528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45B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значительные территориальные диспропорции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50528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523AD9">
        <w:rPr>
          <w:rFonts w:ascii="Times New Roman" w:hAnsi="Times New Roman" w:cs="Times New Roman"/>
          <w:sz w:val="24"/>
          <w:szCs w:val="24"/>
          <w:shd w:val="clear" w:color="auto" w:fill="FFFFFF"/>
        </w:rPr>
        <w:t>преобладание высокотехнологичных отраслей;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50528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523AD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преобладание горнодобывающей и «нижних этажей» обрабатывающей </w:t>
      </w:r>
      <w:r w:rsidR="00523AD9" w:rsidRPr="00523AD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промышленности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50528">
        <w:rPr>
          <w:rFonts w:ascii="Times New Roman" w:hAnsi="Times New Roman" w:cs="Times New Roman"/>
          <w:sz w:val="24"/>
          <w:szCs w:val="24"/>
          <w:shd w:val="clear" w:color="auto" w:fill="FFFFFF"/>
        </w:rPr>
        <w:t>г)</w:t>
      </w:r>
      <w:r w:rsidR="00DE1F8F">
        <w:rPr>
          <w:rFonts w:ascii="Times New Roman" w:hAnsi="Times New Roman" w:cs="Times New Roman"/>
          <w:sz w:val="24"/>
          <w:szCs w:val="24"/>
          <w:shd w:val="clear" w:color="auto" w:fill="FFFFFF"/>
        </w:rPr>
        <w:t>равномерное размещение хозяйства и населения по территории.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11338" w:rsidRPr="00565BAF" w:rsidRDefault="00B11338" w:rsidP="00AA5FEC">
      <w:pPr>
        <w:pStyle w:val="20"/>
        <w:spacing w:before="0" w:after="0"/>
        <w:rPr>
          <w:rFonts w:ascii="Times New Roman" w:hAnsi="Times New Roman"/>
          <w:sz w:val="24"/>
          <w:szCs w:val="24"/>
        </w:rPr>
      </w:pPr>
      <w:r w:rsidRPr="00565BAF">
        <w:rPr>
          <w:rFonts w:ascii="Times New Roman" w:hAnsi="Times New Roman"/>
          <w:sz w:val="24"/>
          <w:szCs w:val="24"/>
        </w:rPr>
        <w:t>7.</w:t>
      </w:r>
      <w:r w:rsidR="00523AD9">
        <w:rPr>
          <w:rFonts w:ascii="Times New Roman" w:hAnsi="Times New Roman"/>
          <w:sz w:val="24"/>
          <w:szCs w:val="24"/>
        </w:rPr>
        <w:t>Самый большой субъект РФ:</w:t>
      </w:r>
    </w:p>
    <w:p w:rsidR="00B11338" w:rsidRPr="00565BAF" w:rsidRDefault="00797D41" w:rsidP="00AA5FEC">
      <w:pPr>
        <w:pStyle w:val="af3"/>
        <w:spacing w:before="0" w:beforeAutospacing="0" w:after="0" w:afterAutospacing="0"/>
      </w:pPr>
      <w:r>
        <w:t>а</w:t>
      </w:r>
      <w:r w:rsidR="00B11338" w:rsidRPr="00565BAF">
        <w:t xml:space="preserve">) </w:t>
      </w:r>
      <w:r w:rsidR="00523AD9">
        <w:t>Коми;</w:t>
      </w:r>
    </w:p>
    <w:p w:rsidR="00B11338" w:rsidRPr="00565BAF" w:rsidRDefault="00797D41" w:rsidP="00AA5FEC">
      <w:pPr>
        <w:pStyle w:val="af3"/>
        <w:spacing w:before="0" w:beforeAutospacing="0" w:after="0" w:afterAutospacing="0"/>
      </w:pPr>
      <w:r>
        <w:t>б</w:t>
      </w:r>
      <w:r w:rsidR="00B11338" w:rsidRPr="00565BAF">
        <w:t xml:space="preserve">) </w:t>
      </w:r>
      <w:r w:rsidR="00523AD9">
        <w:t>Татарстан;</w:t>
      </w:r>
    </w:p>
    <w:p w:rsidR="00B11338" w:rsidRPr="00565BAF" w:rsidRDefault="00797D41" w:rsidP="00AA5FEC">
      <w:pPr>
        <w:pStyle w:val="af3"/>
        <w:spacing w:before="0" w:beforeAutospacing="0" w:after="0" w:afterAutospacing="0"/>
      </w:pPr>
      <w:r>
        <w:t>в</w:t>
      </w:r>
      <w:r w:rsidR="00B11338" w:rsidRPr="00565BAF">
        <w:t xml:space="preserve">) </w:t>
      </w:r>
      <w:r w:rsidR="00523AD9">
        <w:t>Адыгея;</w:t>
      </w:r>
    </w:p>
    <w:p w:rsidR="00B11338" w:rsidRPr="00565BAF" w:rsidRDefault="00797D41" w:rsidP="00AA5FEC">
      <w:pPr>
        <w:pStyle w:val="af3"/>
        <w:spacing w:before="0" w:beforeAutospacing="0" w:after="0" w:afterAutospacing="0"/>
        <w:rPr>
          <w:bCs/>
        </w:rPr>
      </w:pPr>
      <w:r>
        <w:rPr>
          <w:bCs/>
        </w:rPr>
        <w:t>г</w:t>
      </w:r>
      <w:r w:rsidR="00B11338" w:rsidRPr="00565BAF">
        <w:rPr>
          <w:bCs/>
        </w:rPr>
        <w:t xml:space="preserve">) </w:t>
      </w:r>
      <w:r w:rsidR="00523AD9">
        <w:rPr>
          <w:bCs/>
        </w:rPr>
        <w:t>Якутия (Саха).</w:t>
      </w:r>
    </w:p>
    <w:p w:rsidR="00B11338" w:rsidRPr="00565BAF" w:rsidRDefault="00B11338" w:rsidP="00AA5FEC">
      <w:pPr>
        <w:pStyle w:val="af3"/>
        <w:spacing w:before="0" w:beforeAutospacing="0" w:after="0" w:afterAutospacing="0"/>
      </w:pPr>
    </w:p>
    <w:p w:rsidR="00B11338" w:rsidRPr="00565BAF" w:rsidRDefault="00B11338" w:rsidP="00AA5FEC">
      <w:pPr>
        <w:pStyle w:val="20"/>
        <w:spacing w:before="0" w:after="0"/>
        <w:rPr>
          <w:rFonts w:ascii="Times New Roman" w:hAnsi="Times New Roman"/>
          <w:sz w:val="24"/>
          <w:szCs w:val="24"/>
        </w:rPr>
      </w:pPr>
      <w:r w:rsidRPr="00565BAF">
        <w:rPr>
          <w:rFonts w:ascii="Times New Roman" w:hAnsi="Times New Roman"/>
          <w:sz w:val="24"/>
          <w:szCs w:val="24"/>
        </w:rPr>
        <w:t xml:space="preserve">8. </w:t>
      </w:r>
      <w:r w:rsidR="00DE1F8F" w:rsidRPr="00DE1F8F">
        <w:rPr>
          <w:rFonts w:ascii="Times New Roman" w:hAnsi="Times New Roman"/>
          <w:sz w:val="24"/>
          <w:szCs w:val="24"/>
        </w:rPr>
        <w:t>Площадь России составляет:</w:t>
      </w:r>
    </w:p>
    <w:p w:rsidR="00B11338" w:rsidRPr="00565BAF" w:rsidRDefault="00797D41" w:rsidP="00AA5FEC">
      <w:pPr>
        <w:pStyle w:val="af3"/>
        <w:spacing w:before="0" w:beforeAutospacing="0" w:after="0" w:afterAutospacing="0"/>
      </w:pPr>
      <w:r>
        <w:t>а</w:t>
      </w:r>
      <w:r w:rsidR="00B11338" w:rsidRPr="00565BAF">
        <w:t xml:space="preserve">) </w:t>
      </w:r>
      <w:r w:rsidR="00DE1F8F" w:rsidRPr="00DE1F8F">
        <w:t>21, 5 млн.кв.км</w:t>
      </w:r>
      <w:r w:rsidR="00DE1F8F">
        <w:t>;</w:t>
      </w:r>
    </w:p>
    <w:p w:rsidR="00B11338" w:rsidRPr="00565BAF" w:rsidRDefault="00797D41" w:rsidP="00AA5FEC">
      <w:pPr>
        <w:pStyle w:val="af3"/>
        <w:spacing w:before="0" w:beforeAutospacing="0" w:after="0" w:afterAutospacing="0"/>
        <w:rPr>
          <w:bCs/>
        </w:rPr>
      </w:pPr>
      <w:r>
        <w:rPr>
          <w:bCs/>
        </w:rPr>
        <w:t>б</w:t>
      </w:r>
      <w:r w:rsidR="00B11338" w:rsidRPr="00565BAF">
        <w:rPr>
          <w:bCs/>
        </w:rPr>
        <w:t xml:space="preserve">) </w:t>
      </w:r>
      <w:r w:rsidR="00DE1F8F" w:rsidRPr="00DE1F8F">
        <w:rPr>
          <w:bCs/>
        </w:rPr>
        <w:t>17,1 млн.кв.км</w:t>
      </w:r>
      <w:r w:rsidR="00DE1F8F">
        <w:rPr>
          <w:bCs/>
        </w:rPr>
        <w:t>;</w:t>
      </w:r>
    </w:p>
    <w:p w:rsidR="00B11338" w:rsidRDefault="00797D41" w:rsidP="00AA5FEC">
      <w:pPr>
        <w:pStyle w:val="af3"/>
        <w:spacing w:before="0" w:beforeAutospacing="0" w:after="0" w:afterAutospacing="0"/>
      </w:pPr>
      <w:r>
        <w:t>в</w:t>
      </w:r>
      <w:r w:rsidR="00B11338" w:rsidRPr="00565BAF">
        <w:t xml:space="preserve">) </w:t>
      </w:r>
      <w:r w:rsidR="00DE1F8F" w:rsidRPr="00DE1F8F">
        <w:t>34 млн. кв.</w:t>
      </w:r>
      <w:r w:rsidR="00F71771" w:rsidRPr="00F71771">
        <w:t xml:space="preserve">км; </w:t>
      </w:r>
    </w:p>
    <w:p w:rsidR="00797D41" w:rsidRPr="00565BAF" w:rsidRDefault="00797D41" w:rsidP="00AA5FEC">
      <w:pPr>
        <w:pStyle w:val="af3"/>
        <w:spacing w:before="0" w:beforeAutospacing="0" w:after="0" w:afterAutospacing="0"/>
      </w:pPr>
      <w:r>
        <w:t>г)</w:t>
      </w:r>
      <w:r w:rsidR="00DE1F8F" w:rsidRPr="00DE1F8F">
        <w:t xml:space="preserve"> 59,1 млн.кв.км</w:t>
      </w:r>
      <w:r w:rsidR="00DE1F8F">
        <w:t>.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BAF">
        <w:rPr>
          <w:rFonts w:ascii="Times New Roman" w:hAnsi="Times New Roman" w:cs="Times New Roman"/>
          <w:sz w:val="24"/>
          <w:szCs w:val="24"/>
        </w:rPr>
        <w:br/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9.</w:t>
      </w:r>
      <w:r w:rsidR="00DE1F8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Причины низкого уровня конкурентоспособности российской экономики</w:t>
      </w:r>
      <w:r w:rsidRPr="00565B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:</w:t>
      </w:r>
      <w:r w:rsidRPr="00565BAF">
        <w:rPr>
          <w:rFonts w:ascii="Times New Roman" w:hAnsi="Times New Roman" w:cs="Times New Roman"/>
          <w:b/>
          <w:i/>
          <w:sz w:val="24"/>
          <w:szCs w:val="24"/>
        </w:rPr>
        <w:br/>
      </w:r>
      <w:r w:rsidR="00797D41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71771">
        <w:rPr>
          <w:rFonts w:ascii="Times New Roman" w:hAnsi="Times New Roman" w:cs="Times New Roman"/>
          <w:sz w:val="24"/>
          <w:szCs w:val="24"/>
          <w:shd w:val="clear" w:color="auto" w:fill="FFFFFF"/>
        </w:rPr>
        <w:t>устаревшее оборудование предприятий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97D41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="00B11338"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71771">
        <w:rPr>
          <w:rFonts w:ascii="Times New Roman" w:hAnsi="Times New Roman" w:cs="Times New Roman"/>
          <w:sz w:val="24"/>
          <w:szCs w:val="24"/>
          <w:shd w:val="clear" w:color="auto" w:fill="FFFFFF"/>
        </w:rPr>
        <w:t>недостаток природных ресурсов</w:t>
      </w:r>
      <w:r w:rsidR="00B11338"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B11338" w:rsidRPr="00565BA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B11338"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717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неэффективная  структура экономики;</w:t>
      </w:r>
    </w:p>
    <w:p w:rsidR="00B11338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="00B11338"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71771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отсутствие квалифицированных кадров на предприятиях.</w:t>
      </w:r>
    </w:p>
    <w:p w:rsidR="00B11338" w:rsidRPr="00565BAF" w:rsidRDefault="00B1133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5BAF">
        <w:rPr>
          <w:rFonts w:ascii="Times New Roman" w:hAnsi="Times New Roman" w:cs="Times New Roman"/>
          <w:sz w:val="24"/>
          <w:szCs w:val="24"/>
        </w:rPr>
        <w:br/>
      </w:r>
      <w:r w:rsidR="00797D4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10.</w:t>
      </w:r>
      <w:r w:rsidR="00F7177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Для международной торговли России характерно:</w:t>
      </w:r>
      <w:r w:rsidRPr="00565BAF">
        <w:rPr>
          <w:rFonts w:ascii="Times New Roman" w:hAnsi="Times New Roman" w:cs="Times New Roman"/>
          <w:b/>
          <w:i/>
          <w:sz w:val="24"/>
          <w:szCs w:val="24"/>
        </w:rPr>
        <w:br/>
      </w:r>
      <w:r w:rsidR="00797D41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F7177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активный торговый баланс;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97D41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71771">
        <w:rPr>
          <w:rFonts w:ascii="Times New Roman" w:hAnsi="Times New Roman" w:cs="Times New Roman"/>
          <w:sz w:val="24"/>
          <w:szCs w:val="24"/>
          <w:shd w:val="clear" w:color="auto" w:fill="FFFFFF"/>
        </w:rPr>
        <w:t>пассивный торговый баланс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97D41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71771">
        <w:rPr>
          <w:rFonts w:ascii="Times New Roman" w:hAnsi="Times New Roman" w:cs="Times New Roman"/>
          <w:sz w:val="24"/>
          <w:szCs w:val="24"/>
          <w:shd w:val="clear" w:color="auto" w:fill="FFFFFF"/>
        </w:rPr>
        <w:t>имеет торговые отношения с подавляющим большинством стран мира;</w:t>
      </w:r>
      <w:r w:rsidRPr="00565BAF">
        <w:rPr>
          <w:rFonts w:ascii="Times New Roman" w:hAnsi="Times New Roman" w:cs="Times New Roman"/>
          <w:sz w:val="24"/>
          <w:szCs w:val="24"/>
        </w:rPr>
        <w:br/>
      </w:r>
      <w:r w:rsidR="00797D41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71771">
        <w:rPr>
          <w:rFonts w:ascii="Times New Roman" w:hAnsi="Times New Roman" w:cs="Times New Roman"/>
          <w:sz w:val="24"/>
          <w:szCs w:val="24"/>
          <w:shd w:val="clear" w:color="auto" w:fill="FFFFFF"/>
        </w:rPr>
        <w:t>ограниченное число торговых партнеров</w:t>
      </w:r>
      <w:r w:rsidRPr="00565BA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11338" w:rsidRDefault="00B11338" w:rsidP="00AA5FEC">
      <w:pPr>
        <w:pStyle w:val="af4"/>
        <w:spacing w:after="0"/>
        <w:ind w:left="0"/>
        <w:rPr>
          <w:bCs/>
        </w:rPr>
      </w:pPr>
    </w:p>
    <w:p w:rsidR="00A730FA" w:rsidRDefault="00A730FA" w:rsidP="00AA5FEC">
      <w:pPr>
        <w:pStyle w:val="af4"/>
        <w:spacing w:after="0"/>
        <w:ind w:left="0"/>
        <w:rPr>
          <w:bCs/>
        </w:rPr>
      </w:pPr>
    </w:p>
    <w:p w:rsidR="00A730FA" w:rsidRDefault="00A730FA" w:rsidP="00AA5FEC">
      <w:pPr>
        <w:pStyle w:val="af4"/>
        <w:spacing w:after="0"/>
        <w:ind w:left="0"/>
        <w:rPr>
          <w:bCs/>
        </w:rPr>
      </w:pPr>
    </w:p>
    <w:p w:rsidR="00A730FA" w:rsidRPr="00565BAF" w:rsidRDefault="00A730FA" w:rsidP="00AA5FEC">
      <w:pPr>
        <w:pStyle w:val="af4"/>
        <w:spacing w:after="0"/>
        <w:ind w:left="0"/>
        <w:rPr>
          <w:bCs/>
        </w:rPr>
      </w:pPr>
    </w:p>
    <w:p w:rsidR="00797D41" w:rsidRDefault="00063E19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 7</w:t>
      </w:r>
    </w:p>
    <w:p w:rsidR="00B11338" w:rsidRDefault="00797D41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5.1 Глобальные проблемы человечества </w:t>
      </w:r>
    </w:p>
    <w:p w:rsidR="00B11338" w:rsidRDefault="00B11338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7D41" w:rsidRDefault="002E7237" w:rsidP="00AA5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1.</w:t>
      </w:r>
      <w:r w:rsidRPr="00565BAF">
        <w:rPr>
          <w:rFonts w:ascii="Times New Roman" w:hAnsi="Times New Roman" w:cs="Times New Roman"/>
          <w:b/>
          <w:sz w:val="24"/>
          <w:szCs w:val="24"/>
        </w:rPr>
        <w:t xml:space="preserve"> Выберите правильный вариант ответа</w:t>
      </w:r>
    </w:p>
    <w:p w:rsidR="002E7237" w:rsidRPr="00565BAF" w:rsidRDefault="00647069" w:rsidP="00AA5FE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47069">
        <w:rPr>
          <w:rFonts w:ascii="Times New Roman" w:hAnsi="Times New Roman" w:cs="Times New Roman"/>
          <w:b/>
          <w:bCs/>
          <w:i/>
          <w:sz w:val="24"/>
          <w:szCs w:val="24"/>
        </w:rPr>
        <w:t>Причина разрушения озонового слоя</w:t>
      </w:r>
      <w:r w:rsidR="002E7237" w:rsidRPr="00565BA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4C6530">
        <w:rPr>
          <w:rFonts w:ascii="Times New Roman" w:hAnsi="Times New Roman" w:cs="Times New Roman"/>
          <w:sz w:val="24"/>
          <w:szCs w:val="24"/>
        </w:rPr>
        <w:t xml:space="preserve"> глобальное потепление</w:t>
      </w:r>
      <w:r w:rsidR="00647069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647069" w:rsidRPr="00647069">
        <w:rPr>
          <w:rFonts w:ascii="Times New Roman" w:hAnsi="Times New Roman" w:cs="Times New Roman"/>
          <w:sz w:val="24"/>
          <w:szCs w:val="24"/>
        </w:rPr>
        <w:t>выделение газов при извержениях вулканов</w:t>
      </w:r>
      <w:r w:rsidR="00647069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37" w:rsidRPr="00565BAF">
        <w:rPr>
          <w:rFonts w:ascii="Times New Roman" w:hAnsi="Times New Roman" w:cs="Times New Roman"/>
          <w:sz w:val="24"/>
          <w:szCs w:val="24"/>
        </w:rPr>
        <w:t>)</w:t>
      </w:r>
      <w:r w:rsidR="004C6530">
        <w:rPr>
          <w:rFonts w:ascii="Times New Roman" w:hAnsi="Times New Roman" w:cs="Times New Roman"/>
          <w:sz w:val="24"/>
          <w:szCs w:val="24"/>
        </w:rPr>
        <w:t>антропогенное влияние;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647069" w:rsidRPr="00647069">
        <w:rPr>
          <w:rFonts w:ascii="Times New Roman" w:hAnsi="Times New Roman" w:cs="Times New Roman"/>
          <w:sz w:val="24"/>
          <w:szCs w:val="24"/>
        </w:rPr>
        <w:t>космические процессы в системе Земля-Солнце</w:t>
      </w:r>
      <w:r w:rsidR="00647069">
        <w:rPr>
          <w:rFonts w:ascii="Times New Roman" w:hAnsi="Times New Roman" w:cs="Times New Roman"/>
          <w:sz w:val="24"/>
          <w:szCs w:val="24"/>
        </w:rPr>
        <w:t>.</w:t>
      </w: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2.</w:t>
      </w:r>
      <w:r w:rsidR="00647069" w:rsidRPr="00647069">
        <w:rPr>
          <w:rFonts w:ascii="Times New Roman" w:hAnsi="Times New Roman" w:cs="Times New Roman"/>
          <w:b/>
          <w:bCs/>
          <w:i/>
          <w:sz w:val="24"/>
          <w:szCs w:val="24"/>
        </w:rPr>
        <w:t>Самый большой загрязнитель Мирового океана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647069" w:rsidRPr="00647069">
        <w:rPr>
          <w:rFonts w:ascii="Times New Roman" w:hAnsi="Times New Roman" w:cs="Times New Roman"/>
          <w:sz w:val="24"/>
          <w:szCs w:val="24"/>
        </w:rPr>
        <w:t>добыча, транспортировка и переработка нефти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647069">
        <w:rPr>
          <w:rFonts w:ascii="Times New Roman" w:hAnsi="Times New Roman" w:cs="Times New Roman"/>
          <w:sz w:val="24"/>
          <w:szCs w:val="24"/>
        </w:rPr>
        <w:t>отходы рыбно</w:t>
      </w:r>
      <w:r w:rsidR="00647069" w:rsidRPr="00647069">
        <w:rPr>
          <w:rFonts w:ascii="Times New Roman" w:hAnsi="Times New Roman" w:cs="Times New Roman"/>
          <w:sz w:val="24"/>
          <w:szCs w:val="24"/>
        </w:rPr>
        <w:t>й промышленности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37" w:rsidRPr="00565BAF">
        <w:rPr>
          <w:rFonts w:ascii="Times New Roman" w:hAnsi="Times New Roman" w:cs="Times New Roman"/>
          <w:sz w:val="24"/>
          <w:szCs w:val="24"/>
        </w:rPr>
        <w:t>)</w:t>
      </w:r>
      <w:r w:rsidR="00647069" w:rsidRPr="00647069">
        <w:rPr>
          <w:rFonts w:ascii="Times New Roman" w:hAnsi="Times New Roman" w:cs="Times New Roman"/>
          <w:sz w:val="24"/>
          <w:szCs w:val="24"/>
        </w:rPr>
        <w:t>бытовой мусор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7C1316">
        <w:rPr>
          <w:rFonts w:ascii="Times New Roman" w:hAnsi="Times New Roman" w:cs="Times New Roman"/>
          <w:sz w:val="24"/>
          <w:szCs w:val="24"/>
        </w:rPr>
        <w:t>извержение подводных вулканов</w:t>
      </w:r>
      <w:r w:rsidR="002E7237" w:rsidRPr="00565BAF">
        <w:rPr>
          <w:rFonts w:ascii="Times New Roman" w:hAnsi="Times New Roman" w:cs="Times New Roman"/>
          <w:sz w:val="24"/>
          <w:szCs w:val="24"/>
        </w:rPr>
        <w:t>.</w:t>
      </w: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3.</w:t>
      </w:r>
      <w:r w:rsidR="00290974" w:rsidRPr="00290974">
        <w:rPr>
          <w:rFonts w:ascii="Times New Roman" w:hAnsi="Times New Roman" w:cs="Times New Roman"/>
          <w:b/>
          <w:bCs/>
          <w:i/>
          <w:sz w:val="24"/>
          <w:szCs w:val="24"/>
        </w:rPr>
        <w:t>Главной причиной сокращения площади лесов в мире является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290974" w:rsidRPr="00290974">
        <w:rPr>
          <w:rFonts w:ascii="Times New Roman" w:hAnsi="Times New Roman" w:cs="Times New Roman"/>
          <w:sz w:val="24"/>
          <w:szCs w:val="24"/>
        </w:rPr>
        <w:t>глобальное потепление климата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290974" w:rsidRPr="00290974">
        <w:rPr>
          <w:rFonts w:ascii="Times New Roman" w:hAnsi="Times New Roman" w:cs="Times New Roman"/>
          <w:sz w:val="24"/>
          <w:szCs w:val="24"/>
        </w:rPr>
        <w:t xml:space="preserve"> хозяйственная деятельность человека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290974" w:rsidRPr="00290974">
        <w:rPr>
          <w:rFonts w:ascii="Times New Roman" w:hAnsi="Times New Roman" w:cs="Times New Roman"/>
          <w:sz w:val="24"/>
          <w:szCs w:val="24"/>
        </w:rPr>
        <w:t>снижение почвенного плодородия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E7237" w:rsidRPr="00565BAF">
        <w:rPr>
          <w:rFonts w:ascii="Times New Roman" w:hAnsi="Times New Roman" w:cs="Times New Roman"/>
          <w:sz w:val="24"/>
          <w:szCs w:val="24"/>
        </w:rPr>
        <w:t>)</w:t>
      </w:r>
      <w:r w:rsidR="00290974" w:rsidRPr="00290974">
        <w:rPr>
          <w:rFonts w:ascii="Times New Roman" w:hAnsi="Times New Roman" w:cs="Times New Roman"/>
          <w:sz w:val="24"/>
          <w:szCs w:val="24"/>
        </w:rPr>
        <w:t>уничтожение озонового слоя атмосферы</w:t>
      </w:r>
      <w:r w:rsidR="00290974">
        <w:rPr>
          <w:rFonts w:ascii="Times New Roman" w:hAnsi="Times New Roman" w:cs="Times New Roman"/>
          <w:sz w:val="24"/>
          <w:szCs w:val="24"/>
        </w:rPr>
        <w:t>.</w:t>
      </w: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="00290974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290974" w:rsidRPr="00290974">
        <w:rPr>
          <w:rFonts w:ascii="Times New Roman" w:hAnsi="Times New Roman" w:cs="Times New Roman"/>
          <w:b/>
          <w:bCs/>
          <w:i/>
          <w:sz w:val="24"/>
          <w:szCs w:val="24"/>
        </w:rPr>
        <w:t>В аридных зонах</w:t>
      </w:r>
      <w:r w:rsidR="002909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самая острая экологическая про</w:t>
      </w:r>
      <w:r w:rsidR="00290974" w:rsidRPr="00290974">
        <w:rPr>
          <w:rFonts w:ascii="Times New Roman" w:hAnsi="Times New Roman" w:cs="Times New Roman"/>
          <w:b/>
          <w:bCs/>
          <w:i/>
          <w:sz w:val="24"/>
          <w:szCs w:val="24"/>
        </w:rPr>
        <w:t>блема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290974" w:rsidRPr="00290974">
        <w:rPr>
          <w:rFonts w:ascii="Times New Roman" w:hAnsi="Times New Roman" w:cs="Times New Roman"/>
          <w:sz w:val="24"/>
          <w:szCs w:val="24"/>
        </w:rPr>
        <w:t>загрязнение почв</w:t>
      </w:r>
      <w:r w:rsidR="00290974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290974" w:rsidRPr="00290974">
        <w:rPr>
          <w:rFonts w:ascii="Times New Roman" w:hAnsi="Times New Roman" w:cs="Times New Roman"/>
          <w:sz w:val="24"/>
          <w:szCs w:val="24"/>
        </w:rPr>
        <w:t>загрязнение воздуха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290974" w:rsidRPr="00290974">
        <w:rPr>
          <w:rFonts w:ascii="Times New Roman" w:hAnsi="Times New Roman" w:cs="Times New Roman"/>
          <w:sz w:val="24"/>
          <w:szCs w:val="24"/>
        </w:rPr>
        <w:t>изменение климата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290974" w:rsidRPr="00290974">
        <w:rPr>
          <w:rFonts w:ascii="Times New Roman" w:hAnsi="Times New Roman" w:cs="Times New Roman"/>
          <w:sz w:val="24"/>
          <w:szCs w:val="24"/>
        </w:rPr>
        <w:t>опустынивание земель</w:t>
      </w:r>
      <w:r w:rsidR="002E7237" w:rsidRPr="00565BAF">
        <w:rPr>
          <w:rFonts w:ascii="Times New Roman" w:hAnsi="Times New Roman" w:cs="Times New Roman"/>
          <w:sz w:val="24"/>
          <w:szCs w:val="24"/>
        </w:rPr>
        <w:t>.</w:t>
      </w: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90974" w:rsidP="00AA5FE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5. </w:t>
      </w:r>
      <w:r w:rsidRPr="00290974">
        <w:rPr>
          <w:rFonts w:ascii="Times New Roman" w:hAnsi="Times New Roman" w:cs="Times New Roman"/>
          <w:b/>
          <w:bCs/>
          <w:i/>
          <w:sz w:val="24"/>
          <w:szCs w:val="24"/>
        </w:rPr>
        <w:t>Выпадение кислотных дождей в первую очередь связано с загрязнением атмосферы предприятиями</w:t>
      </w:r>
      <w:r w:rsidR="002E7237" w:rsidRPr="00565BA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290974" w:rsidRPr="00290974">
        <w:rPr>
          <w:rFonts w:ascii="Times New Roman" w:hAnsi="Times New Roman" w:cs="Times New Roman"/>
          <w:sz w:val="24"/>
          <w:szCs w:val="24"/>
        </w:rPr>
        <w:t>металлургии и энергетики</w:t>
      </w:r>
      <w:r w:rsidR="00290974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797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290974" w:rsidRPr="00290974">
        <w:rPr>
          <w:rFonts w:ascii="Times New Roman" w:hAnsi="Times New Roman" w:cs="Times New Roman"/>
          <w:sz w:val="24"/>
          <w:szCs w:val="24"/>
        </w:rPr>
        <w:t>транспорта</w:t>
      </w:r>
      <w:r w:rsidR="00290974">
        <w:rPr>
          <w:rFonts w:ascii="Times New Roman" w:hAnsi="Times New Roman" w:cs="Times New Roman"/>
          <w:sz w:val="24"/>
          <w:szCs w:val="24"/>
        </w:rPr>
        <w:t>;</w:t>
      </w:r>
    </w:p>
    <w:p w:rsidR="00797D41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37" w:rsidRPr="00565BAF">
        <w:rPr>
          <w:rFonts w:ascii="Times New Roman" w:hAnsi="Times New Roman" w:cs="Times New Roman"/>
          <w:sz w:val="24"/>
          <w:szCs w:val="24"/>
        </w:rPr>
        <w:t>)</w:t>
      </w:r>
      <w:r w:rsidR="00290974" w:rsidRPr="00290974">
        <w:rPr>
          <w:rFonts w:ascii="Times New Roman" w:hAnsi="Times New Roman" w:cs="Times New Roman"/>
          <w:sz w:val="24"/>
          <w:szCs w:val="24"/>
        </w:rPr>
        <w:t>химической промышленности</w:t>
      </w:r>
      <w:r w:rsidR="00290974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290974" w:rsidRPr="00290974">
        <w:rPr>
          <w:rFonts w:ascii="Times New Roman" w:hAnsi="Times New Roman" w:cs="Times New Roman"/>
          <w:sz w:val="24"/>
          <w:szCs w:val="24"/>
        </w:rPr>
        <w:t>текстильной промышленности</w:t>
      </w:r>
      <w:r w:rsidR="00290974">
        <w:rPr>
          <w:rFonts w:ascii="Times New Roman" w:hAnsi="Times New Roman" w:cs="Times New Roman"/>
          <w:sz w:val="24"/>
          <w:szCs w:val="24"/>
        </w:rPr>
        <w:t>.</w:t>
      </w: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6</w:t>
      </w:r>
      <w:r w:rsidR="005378A8" w:rsidRPr="005378A8">
        <w:rPr>
          <w:rFonts w:ascii="Times New Roman" w:hAnsi="Times New Roman" w:cs="Times New Roman"/>
          <w:b/>
          <w:bCs/>
          <w:i/>
          <w:sz w:val="24"/>
          <w:szCs w:val="24"/>
        </w:rPr>
        <w:t>Экстенсивный путь решения продовольственной проблемы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 w:rsidRPr="005378A8">
        <w:rPr>
          <w:rFonts w:ascii="Times New Roman" w:hAnsi="Times New Roman" w:cs="Times New Roman"/>
          <w:sz w:val="24"/>
          <w:szCs w:val="24"/>
        </w:rPr>
        <w:t>расширение пастбищ, угодий</w:t>
      </w:r>
      <w:r w:rsidR="005378A8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 w:rsidRPr="005378A8">
        <w:rPr>
          <w:rFonts w:ascii="Times New Roman" w:hAnsi="Times New Roman" w:cs="Times New Roman"/>
          <w:sz w:val="24"/>
          <w:szCs w:val="24"/>
        </w:rPr>
        <w:t>повышение биологической продуктивности существующих угодий</w:t>
      </w:r>
      <w:r w:rsidR="005378A8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 w:rsidRPr="005378A8">
        <w:rPr>
          <w:rFonts w:ascii="Times New Roman" w:hAnsi="Times New Roman" w:cs="Times New Roman"/>
          <w:sz w:val="24"/>
          <w:szCs w:val="24"/>
        </w:rPr>
        <w:t>использование новых высокоурожайных сортов и пород</w:t>
      </w:r>
      <w:r w:rsidR="005378A8">
        <w:rPr>
          <w:rFonts w:ascii="Times New Roman" w:hAnsi="Times New Roman" w:cs="Times New Roman"/>
          <w:sz w:val="24"/>
          <w:szCs w:val="24"/>
        </w:rPr>
        <w:t>;</w:t>
      </w:r>
    </w:p>
    <w:p w:rsidR="002E7237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 w:rsidRPr="005378A8">
        <w:rPr>
          <w:rFonts w:ascii="Times New Roman" w:hAnsi="Times New Roman" w:cs="Times New Roman"/>
          <w:sz w:val="24"/>
          <w:szCs w:val="24"/>
        </w:rPr>
        <w:t>новые методы обработки почвы</w:t>
      </w:r>
      <w:r w:rsidR="005378A8">
        <w:rPr>
          <w:rFonts w:ascii="Times New Roman" w:hAnsi="Times New Roman" w:cs="Times New Roman"/>
          <w:sz w:val="24"/>
          <w:szCs w:val="24"/>
        </w:rPr>
        <w:t>.</w:t>
      </w:r>
    </w:p>
    <w:p w:rsidR="00797D41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7.</w:t>
      </w:r>
      <w:r w:rsidR="005378A8" w:rsidRPr="005378A8">
        <w:rPr>
          <w:rFonts w:ascii="Times New Roman" w:hAnsi="Times New Roman" w:cs="Times New Roman"/>
          <w:b/>
          <w:bCs/>
          <w:i/>
          <w:sz w:val="24"/>
          <w:szCs w:val="24"/>
        </w:rPr>
        <w:t>Проблема деградации почв</w:t>
      </w:r>
      <w:r w:rsidR="005378A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большей степени </w:t>
      </w:r>
      <w:r w:rsidR="005378A8" w:rsidRPr="005378A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обусловлена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2E7237" w:rsidRPr="00565BAF" w:rsidRDefault="00797D41" w:rsidP="00797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 w:rsidRPr="005378A8">
        <w:rPr>
          <w:rFonts w:ascii="Times New Roman" w:hAnsi="Times New Roman" w:cs="Times New Roman"/>
          <w:sz w:val="24"/>
          <w:szCs w:val="24"/>
        </w:rPr>
        <w:t>ветровой эрозией</w:t>
      </w:r>
      <w:r w:rsidR="005378A8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 w:rsidRPr="005378A8">
        <w:rPr>
          <w:rFonts w:ascii="Times New Roman" w:hAnsi="Times New Roman" w:cs="Times New Roman"/>
          <w:sz w:val="24"/>
          <w:szCs w:val="24"/>
        </w:rPr>
        <w:t>водной эрозией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2E7237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4C6530">
        <w:rPr>
          <w:rFonts w:ascii="Times New Roman" w:hAnsi="Times New Roman" w:cs="Times New Roman"/>
          <w:sz w:val="24"/>
          <w:szCs w:val="24"/>
        </w:rPr>
        <w:t>«агрономической» неграмотностью  землепользователей;</w:t>
      </w:r>
    </w:p>
    <w:p w:rsidR="00797D41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5378A8" w:rsidRPr="005378A8">
        <w:rPr>
          <w:rFonts w:ascii="Times New Roman" w:hAnsi="Times New Roman" w:cs="Times New Roman"/>
          <w:sz w:val="24"/>
          <w:szCs w:val="24"/>
        </w:rPr>
        <w:t>физическим выветриванием</w:t>
      </w:r>
      <w:r w:rsidR="005378A8">
        <w:rPr>
          <w:rFonts w:ascii="Times New Roman" w:hAnsi="Times New Roman" w:cs="Times New Roman"/>
          <w:sz w:val="24"/>
          <w:szCs w:val="24"/>
        </w:rPr>
        <w:t>.</w:t>
      </w: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237" w:rsidRPr="00565BAF" w:rsidRDefault="002E7237" w:rsidP="00AA5FE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8. </w:t>
      </w:r>
      <w:r w:rsidR="005378A8" w:rsidRPr="005378A8">
        <w:rPr>
          <w:rFonts w:ascii="Times New Roman" w:hAnsi="Times New Roman" w:cs="Times New Roman"/>
          <w:b/>
          <w:bCs/>
          <w:i/>
          <w:sz w:val="24"/>
          <w:szCs w:val="24"/>
        </w:rPr>
        <w:t>Страны, где глобальные проблемы стоят наиболее остро</w:t>
      </w:r>
      <w:r w:rsidRPr="00565BA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 w:rsidRPr="005378A8">
        <w:rPr>
          <w:rFonts w:ascii="Times New Roman" w:hAnsi="Times New Roman" w:cs="Times New Roman"/>
          <w:sz w:val="24"/>
          <w:szCs w:val="24"/>
        </w:rPr>
        <w:t>развитые страны Запада</w:t>
      </w:r>
      <w:r w:rsidR="005378A8">
        <w:rPr>
          <w:rFonts w:ascii="Times New Roman" w:hAnsi="Times New Roman" w:cs="Times New Roman"/>
          <w:sz w:val="24"/>
          <w:szCs w:val="24"/>
        </w:rPr>
        <w:t>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E7237" w:rsidRPr="00565BAF">
        <w:rPr>
          <w:rFonts w:ascii="Times New Roman" w:hAnsi="Times New Roman" w:cs="Times New Roman"/>
          <w:sz w:val="24"/>
          <w:szCs w:val="24"/>
        </w:rPr>
        <w:t>)</w:t>
      </w:r>
      <w:r w:rsidR="005378A8" w:rsidRPr="005378A8">
        <w:rPr>
          <w:rFonts w:ascii="Times New Roman" w:hAnsi="Times New Roman" w:cs="Times New Roman"/>
          <w:sz w:val="24"/>
          <w:szCs w:val="24"/>
        </w:rPr>
        <w:t>развивающиеся страны</w:t>
      </w:r>
      <w:r w:rsidR="005378A8">
        <w:rPr>
          <w:rFonts w:ascii="Times New Roman" w:hAnsi="Times New Roman" w:cs="Times New Roman"/>
          <w:sz w:val="24"/>
          <w:szCs w:val="24"/>
        </w:rPr>
        <w:t xml:space="preserve"> Азии, Африки;</w:t>
      </w:r>
    </w:p>
    <w:p w:rsidR="002E7237" w:rsidRPr="00565BAF" w:rsidRDefault="00797D41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 w:rsidRPr="005378A8">
        <w:rPr>
          <w:rFonts w:ascii="Times New Roman" w:hAnsi="Times New Roman" w:cs="Times New Roman"/>
          <w:sz w:val="24"/>
          <w:szCs w:val="24"/>
        </w:rPr>
        <w:t>новые индустриальные страны</w:t>
      </w:r>
      <w:r w:rsidR="002E7237" w:rsidRPr="00565BAF">
        <w:rPr>
          <w:rFonts w:ascii="Times New Roman" w:hAnsi="Times New Roman" w:cs="Times New Roman"/>
          <w:sz w:val="24"/>
          <w:szCs w:val="24"/>
        </w:rPr>
        <w:t>;</w:t>
      </w:r>
    </w:p>
    <w:p w:rsidR="00B11338" w:rsidRDefault="00797D41" w:rsidP="00AA5FE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="002E7237" w:rsidRPr="00565BAF">
        <w:rPr>
          <w:rFonts w:ascii="Times New Roman" w:hAnsi="Times New Roman" w:cs="Times New Roman"/>
          <w:sz w:val="24"/>
          <w:szCs w:val="24"/>
        </w:rPr>
        <w:t xml:space="preserve">) </w:t>
      </w:r>
      <w:r w:rsidR="005378A8">
        <w:rPr>
          <w:rFonts w:ascii="Times New Roman" w:hAnsi="Times New Roman" w:cs="Times New Roman"/>
          <w:sz w:val="24"/>
          <w:szCs w:val="24"/>
        </w:rPr>
        <w:t>страны с переходной экономикой.</w:t>
      </w:r>
    </w:p>
    <w:p w:rsidR="00B11338" w:rsidRDefault="00B11338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378A8" w:rsidRPr="005378A8" w:rsidRDefault="00B11338" w:rsidP="005378A8">
      <w:pPr>
        <w:pStyle w:val="32"/>
        <w:tabs>
          <w:tab w:val="left" w:pos="426"/>
        </w:tabs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2E7237">
        <w:rPr>
          <w:rFonts w:ascii="Times New Roman" w:hAnsi="Times New Roman"/>
          <w:b/>
          <w:bCs/>
          <w:i/>
          <w:sz w:val="24"/>
          <w:szCs w:val="24"/>
        </w:rPr>
        <w:t>9.</w:t>
      </w:r>
      <w:r w:rsidR="00D56F30" w:rsidRPr="00D56F30">
        <w:rPr>
          <w:rFonts w:ascii="Times New Roman" w:hAnsi="Times New Roman"/>
          <w:b/>
          <w:bCs/>
          <w:i/>
          <w:sz w:val="24"/>
          <w:szCs w:val="24"/>
        </w:rPr>
        <w:t>Какая из международных организаций координирует работу по преодолению глобальных проблем человечества?</w:t>
      </w:r>
    </w:p>
    <w:p w:rsidR="00B11338" w:rsidRPr="002E7237" w:rsidRDefault="00D56F30" w:rsidP="00342CC7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АСЕАН;</w:t>
      </w:r>
    </w:p>
    <w:p w:rsidR="00797D41" w:rsidRDefault="00797D41" w:rsidP="00797D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б)</w:t>
      </w:r>
      <w:r w:rsidR="00D56F30">
        <w:rPr>
          <w:rFonts w:ascii="Times New Roman" w:eastAsia="Times New Roman" w:hAnsi="Times New Roman" w:cs="Times New Roman"/>
          <w:bCs/>
          <w:sz w:val="24"/>
          <w:szCs w:val="24"/>
        </w:rPr>
        <w:t xml:space="preserve">   ООН;</w:t>
      </w:r>
    </w:p>
    <w:p w:rsidR="00797D41" w:rsidRDefault="00797D41" w:rsidP="00797D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в)</w:t>
      </w:r>
      <w:r w:rsidR="00D56F30">
        <w:rPr>
          <w:rFonts w:ascii="Times New Roman" w:eastAsia="Times New Roman" w:hAnsi="Times New Roman" w:cs="Times New Roman"/>
          <w:bCs/>
          <w:sz w:val="24"/>
          <w:szCs w:val="24"/>
        </w:rPr>
        <w:t xml:space="preserve">   МВФ;</w:t>
      </w:r>
    </w:p>
    <w:p w:rsidR="00B11338" w:rsidRPr="002E7237" w:rsidRDefault="00797D41" w:rsidP="00797D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D56F30">
        <w:rPr>
          <w:rFonts w:ascii="Times New Roman" w:eastAsia="Times New Roman" w:hAnsi="Times New Roman" w:cs="Times New Roman"/>
          <w:bCs/>
          <w:sz w:val="24"/>
          <w:szCs w:val="24"/>
        </w:rPr>
        <w:t xml:space="preserve">  ОБСЕ.</w:t>
      </w:r>
    </w:p>
    <w:p w:rsidR="00B11338" w:rsidRPr="002E7237" w:rsidRDefault="00B11338" w:rsidP="00AA5FE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C6530" w:rsidRDefault="004C6530" w:rsidP="00D56F3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56F30" w:rsidRPr="00D56F30" w:rsidRDefault="00B11338" w:rsidP="00D56F3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b/>
          <w:i/>
          <w:sz w:val="24"/>
          <w:szCs w:val="24"/>
        </w:rPr>
        <w:t>10</w:t>
      </w:r>
      <w:r w:rsidR="00D56F30">
        <w:rPr>
          <w:rFonts w:ascii="Times New Roman" w:eastAsia="Times New Roman" w:hAnsi="Times New Roman" w:cs="Times New Roman"/>
          <w:b/>
          <w:i/>
          <w:sz w:val="24"/>
          <w:szCs w:val="24"/>
        </w:rPr>
        <w:t>. Э</w:t>
      </w:r>
      <w:r w:rsidR="00D56F30" w:rsidRPr="00D56F30">
        <w:rPr>
          <w:rFonts w:ascii="Times New Roman" w:eastAsia="Times New Roman" w:hAnsi="Times New Roman" w:cs="Times New Roman"/>
          <w:b/>
          <w:i/>
          <w:sz w:val="24"/>
          <w:szCs w:val="24"/>
        </w:rPr>
        <w:t>нергетическая проблема вызвана</w:t>
      </w:r>
      <w:r w:rsidR="00D56F30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B11338" w:rsidRPr="002E7237" w:rsidRDefault="00D56F30" w:rsidP="00D56F3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56F30">
        <w:rPr>
          <w:rFonts w:ascii="Times New Roman" w:eastAsia="Times New Roman" w:hAnsi="Times New Roman" w:cs="Times New Roman"/>
          <w:sz w:val="24"/>
          <w:szCs w:val="24"/>
        </w:rPr>
        <w:t>ростом энергопотребления</w:t>
      </w:r>
      <w:r w:rsidR="00B11338" w:rsidRPr="002E72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1338" w:rsidRPr="002E7237" w:rsidRDefault="00D56F30" w:rsidP="00D56F3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D56F30">
        <w:rPr>
          <w:rFonts w:ascii="Times New Roman" w:eastAsia="Times New Roman" w:hAnsi="Times New Roman" w:cs="Times New Roman"/>
          <w:sz w:val="24"/>
          <w:szCs w:val="24"/>
        </w:rPr>
        <w:t>низким качеством топливных ресурсов</w:t>
      </w:r>
      <w:r w:rsidR="00B11338" w:rsidRPr="002E72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1338" w:rsidRPr="002E7237" w:rsidRDefault="00D56F30" w:rsidP="00D56F3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сокращением запасов энергоресурсов;</w:t>
      </w:r>
    </w:p>
    <w:p w:rsidR="00B11338" w:rsidRPr="002E7237" w:rsidRDefault="00B11338" w:rsidP="00AA5FEC">
      <w:pPr>
        <w:tabs>
          <w:tab w:val="left" w:pos="426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7237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D56F30" w:rsidRPr="00D56F30">
        <w:rPr>
          <w:rFonts w:ascii="Times New Roman" w:eastAsia="Times New Roman" w:hAnsi="Times New Roman" w:cs="Times New Roman"/>
          <w:sz w:val="24"/>
          <w:szCs w:val="24"/>
        </w:rPr>
        <w:t>использованием нетрадиционных источни</w:t>
      </w:r>
      <w:r w:rsidR="00D56F30">
        <w:rPr>
          <w:rFonts w:ascii="Times New Roman" w:eastAsia="Times New Roman" w:hAnsi="Times New Roman" w:cs="Times New Roman"/>
          <w:sz w:val="24"/>
          <w:szCs w:val="24"/>
        </w:rPr>
        <w:t>ков энергии.</w:t>
      </w:r>
    </w:p>
    <w:p w:rsidR="008D5C75" w:rsidRDefault="008D5C75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3E19" w:rsidRPr="00063E19" w:rsidRDefault="00063E19" w:rsidP="00063E19">
      <w:pPr>
        <w:tabs>
          <w:tab w:val="left" w:pos="426"/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063E19">
        <w:rPr>
          <w:rFonts w:ascii="Times New Roman" w:hAnsi="Times New Roman" w:cs="Times New Roman"/>
          <w:b/>
        </w:rPr>
        <w:t>Темы докладов:</w:t>
      </w:r>
    </w:p>
    <w:p w:rsidR="00063E19" w:rsidRPr="00063E19" w:rsidRDefault="00063E19" w:rsidP="00063E19">
      <w:pPr>
        <w:numPr>
          <w:ilvl w:val="0"/>
          <w:numId w:val="4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Теория Т.Р.Мальтуса и проблемы народонаселения Земли.</w:t>
      </w:r>
    </w:p>
    <w:p w:rsidR="00063E19" w:rsidRPr="00063E19" w:rsidRDefault="00063E19" w:rsidP="00063E19">
      <w:pPr>
        <w:pStyle w:val="af3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Энергетическая проблема как глобальная проблема человечества.</w:t>
      </w:r>
    </w:p>
    <w:p w:rsidR="00063E19" w:rsidRPr="00063E19" w:rsidRDefault="00063E19" w:rsidP="00063E19">
      <w:pPr>
        <w:pStyle w:val="af3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Экономическая интеграция в Европе.</w:t>
      </w:r>
    </w:p>
    <w:p w:rsidR="00063E19" w:rsidRPr="00063E19" w:rsidRDefault="00063E19" w:rsidP="00063E19">
      <w:pPr>
        <w:pStyle w:val="af3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Международные программы по охране природных ресурсов.</w:t>
      </w:r>
    </w:p>
    <w:p w:rsidR="00063E19" w:rsidRPr="00063E19" w:rsidRDefault="00063E19" w:rsidP="00063E19">
      <w:pPr>
        <w:pStyle w:val="af3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Национальные проблемы в отдельных странах. Пути и методы решения.</w:t>
      </w:r>
    </w:p>
    <w:p w:rsidR="00063E19" w:rsidRPr="00063E19" w:rsidRDefault="00063E19" w:rsidP="00063E19">
      <w:pPr>
        <w:tabs>
          <w:tab w:val="left" w:pos="426"/>
          <w:tab w:val="left" w:pos="993"/>
        </w:tabs>
        <w:spacing w:line="240" w:lineRule="auto"/>
        <w:rPr>
          <w:rFonts w:ascii="Times New Roman" w:hAnsi="Times New Roman" w:cs="Times New Roman"/>
        </w:rPr>
      </w:pPr>
    </w:p>
    <w:p w:rsidR="00063E19" w:rsidRPr="00063E19" w:rsidRDefault="00063E19" w:rsidP="00063E19">
      <w:pPr>
        <w:tabs>
          <w:tab w:val="left" w:pos="426"/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063E19">
        <w:rPr>
          <w:rFonts w:ascii="Times New Roman" w:hAnsi="Times New Roman" w:cs="Times New Roman"/>
          <w:b/>
        </w:rPr>
        <w:t>Темы рефератов:</w:t>
      </w:r>
    </w:p>
    <w:p w:rsidR="00063E19" w:rsidRPr="00063E19" w:rsidRDefault="00063E19" w:rsidP="00063E19">
      <w:pPr>
        <w:numPr>
          <w:ilvl w:val="0"/>
          <w:numId w:val="3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Баранский Н.Н. как основоположник отечественной экономической геогр</w:t>
      </w:r>
      <w:r w:rsidRPr="00063E19">
        <w:rPr>
          <w:rFonts w:ascii="Times New Roman" w:hAnsi="Times New Roman" w:cs="Times New Roman"/>
        </w:rPr>
        <w:t>а</w:t>
      </w:r>
      <w:r w:rsidRPr="00063E19">
        <w:rPr>
          <w:rFonts w:ascii="Times New Roman" w:hAnsi="Times New Roman" w:cs="Times New Roman"/>
        </w:rPr>
        <w:t>фии.</w:t>
      </w:r>
    </w:p>
    <w:p w:rsidR="00063E19" w:rsidRPr="00063E19" w:rsidRDefault="00063E19" w:rsidP="00063E19">
      <w:pPr>
        <w:numPr>
          <w:ilvl w:val="0"/>
          <w:numId w:val="3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Многообразие и сложность взаимосвязей человечества и прир</w:t>
      </w:r>
      <w:r w:rsidRPr="00063E19">
        <w:rPr>
          <w:rFonts w:ascii="Times New Roman" w:hAnsi="Times New Roman" w:cs="Times New Roman"/>
        </w:rPr>
        <w:t>о</w:t>
      </w:r>
      <w:r w:rsidRPr="00063E19">
        <w:rPr>
          <w:rFonts w:ascii="Times New Roman" w:hAnsi="Times New Roman" w:cs="Times New Roman"/>
        </w:rPr>
        <w:t>ды.</w:t>
      </w:r>
    </w:p>
    <w:p w:rsidR="00063E19" w:rsidRPr="00063E19" w:rsidRDefault="00063E19" w:rsidP="00063E19">
      <w:pPr>
        <w:numPr>
          <w:ilvl w:val="0"/>
          <w:numId w:val="3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Взгляд В.И. Вернадского на проблему ноосферы и техносферы.</w:t>
      </w:r>
    </w:p>
    <w:p w:rsidR="00063E19" w:rsidRPr="00063E19" w:rsidRDefault="00063E19" w:rsidP="00063E19">
      <w:pPr>
        <w:numPr>
          <w:ilvl w:val="0"/>
          <w:numId w:val="3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Мировая энергетика. Нетрадиционные источники энергии.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Демографическая проблема как глобальная проблема человеч</w:t>
      </w:r>
      <w:r w:rsidRPr="00063E19">
        <w:rPr>
          <w:sz w:val="22"/>
          <w:szCs w:val="22"/>
        </w:rPr>
        <w:t>е</w:t>
      </w:r>
      <w:r w:rsidRPr="00063E19">
        <w:rPr>
          <w:sz w:val="22"/>
          <w:szCs w:val="22"/>
        </w:rPr>
        <w:t>ства.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География религий. Влияние религий на экономические и социальные пр</w:t>
      </w:r>
      <w:r w:rsidRPr="00063E19">
        <w:rPr>
          <w:sz w:val="22"/>
          <w:szCs w:val="22"/>
        </w:rPr>
        <w:t>о</w:t>
      </w:r>
      <w:r w:rsidRPr="00063E19">
        <w:rPr>
          <w:sz w:val="22"/>
          <w:szCs w:val="22"/>
        </w:rPr>
        <w:t>блемы мира.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География внешних миграций мира в XX веке.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Урбанизация как всемирный процесс. Современный этап и прогнозы на б</w:t>
      </w:r>
      <w:r w:rsidRPr="00063E19">
        <w:rPr>
          <w:sz w:val="22"/>
          <w:szCs w:val="22"/>
        </w:rPr>
        <w:t>у</w:t>
      </w:r>
      <w:r w:rsidRPr="00063E19">
        <w:rPr>
          <w:sz w:val="22"/>
          <w:szCs w:val="22"/>
        </w:rPr>
        <w:t>дущее.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География крупных мегаполисов мира.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 </w:t>
      </w:r>
      <w:r w:rsidRPr="00063E19">
        <w:rPr>
          <w:sz w:val="22"/>
          <w:szCs w:val="22"/>
        </w:rPr>
        <w:t>Топливно-энергетическая проблема мира: основные тенденции развития, районы разм</w:t>
      </w:r>
      <w:r w:rsidRPr="00063E19">
        <w:rPr>
          <w:sz w:val="22"/>
          <w:szCs w:val="22"/>
        </w:rPr>
        <w:t>е</w:t>
      </w:r>
      <w:r w:rsidRPr="00063E19">
        <w:rPr>
          <w:sz w:val="22"/>
          <w:szCs w:val="22"/>
        </w:rPr>
        <w:t>щения, экологи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География мирового сельского хозяйства: основные тенденции развития, районы размещ</w:t>
      </w:r>
      <w:r w:rsidRPr="00063E19">
        <w:rPr>
          <w:sz w:val="22"/>
          <w:szCs w:val="22"/>
        </w:rPr>
        <w:t>е</w:t>
      </w:r>
      <w:r w:rsidRPr="00063E19">
        <w:rPr>
          <w:sz w:val="22"/>
          <w:szCs w:val="22"/>
        </w:rPr>
        <w:t>ния, экологические проблемы.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Продовольственная проблема мира. Сущность, возможные пути решения.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Транспортная система мира. Её значение в формировании мирового хозя</w:t>
      </w:r>
      <w:r w:rsidRPr="00063E19">
        <w:rPr>
          <w:sz w:val="22"/>
          <w:szCs w:val="22"/>
        </w:rPr>
        <w:t>й</w:t>
      </w:r>
      <w:r w:rsidRPr="00063E19">
        <w:rPr>
          <w:sz w:val="22"/>
          <w:szCs w:val="22"/>
        </w:rPr>
        <w:t>ства.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Особенности урбанизации в различных странах мира.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География христианства в современном мире.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Историко-географический анализ транспорта мира: от телеги до аэробуса.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/>
          <w:bCs/>
          <w:sz w:val="22"/>
          <w:szCs w:val="22"/>
        </w:rPr>
        <w:t> </w:t>
      </w:r>
      <w:r w:rsidRPr="00063E19">
        <w:rPr>
          <w:sz w:val="22"/>
          <w:szCs w:val="22"/>
        </w:rPr>
        <w:t>Микрогосударства Европы.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Динамика численности населения в XXI веке, региональные о</w:t>
      </w:r>
      <w:r w:rsidRPr="00063E19">
        <w:rPr>
          <w:sz w:val="22"/>
          <w:szCs w:val="22"/>
        </w:rPr>
        <w:t>т</w:t>
      </w:r>
      <w:r w:rsidRPr="00063E19">
        <w:rPr>
          <w:sz w:val="22"/>
          <w:szCs w:val="22"/>
        </w:rPr>
        <w:t>личия.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bCs/>
          <w:sz w:val="22"/>
          <w:szCs w:val="22"/>
        </w:rPr>
        <w:t>О</w:t>
      </w:r>
      <w:r w:rsidRPr="00063E19">
        <w:rPr>
          <w:sz w:val="22"/>
          <w:szCs w:val="22"/>
        </w:rPr>
        <w:t>собенности современного международного разделения труда.</w:t>
      </w:r>
    </w:p>
    <w:p w:rsidR="00063E19" w:rsidRPr="00063E19" w:rsidRDefault="00063E19" w:rsidP="00063E19">
      <w:pPr>
        <w:pStyle w:val="af3"/>
        <w:numPr>
          <w:ilvl w:val="0"/>
          <w:numId w:val="3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left="0" w:firstLine="0"/>
        <w:rPr>
          <w:sz w:val="22"/>
          <w:szCs w:val="22"/>
        </w:rPr>
      </w:pPr>
      <w:r w:rsidRPr="00063E19">
        <w:rPr>
          <w:sz w:val="22"/>
          <w:szCs w:val="22"/>
        </w:rPr>
        <w:t>Внешнеполитические связи России с зарубежными странами.</w:t>
      </w:r>
    </w:p>
    <w:p w:rsidR="00063E19" w:rsidRPr="00063E19" w:rsidRDefault="00063E19" w:rsidP="00063E19">
      <w:pPr>
        <w:tabs>
          <w:tab w:val="left" w:pos="426"/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063E19">
        <w:rPr>
          <w:rFonts w:ascii="Times New Roman" w:hAnsi="Times New Roman" w:cs="Times New Roman"/>
          <w:b/>
        </w:rPr>
        <w:t xml:space="preserve"> </w:t>
      </w:r>
    </w:p>
    <w:p w:rsidR="00063E19" w:rsidRPr="00063E19" w:rsidRDefault="00063E19" w:rsidP="00063E19">
      <w:pPr>
        <w:tabs>
          <w:tab w:val="left" w:pos="426"/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063E19">
        <w:rPr>
          <w:rFonts w:ascii="Times New Roman" w:hAnsi="Times New Roman" w:cs="Times New Roman"/>
          <w:b/>
        </w:rPr>
        <w:t>Темы индивидуальных проектов:</w:t>
      </w:r>
    </w:p>
    <w:p w:rsidR="00063E19" w:rsidRPr="00063E19" w:rsidRDefault="00063E19" w:rsidP="00063E19">
      <w:pPr>
        <w:tabs>
          <w:tab w:val="left" w:pos="426"/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:rsidR="00063E19" w:rsidRPr="00063E19" w:rsidRDefault="00063E19" w:rsidP="00063E19">
      <w:pPr>
        <w:numPr>
          <w:ilvl w:val="0"/>
          <w:numId w:val="4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Прогноз, какие задачи будет решать экономическая и социальная география в будущем.</w:t>
      </w:r>
    </w:p>
    <w:p w:rsidR="00063E19" w:rsidRPr="00063E19" w:rsidRDefault="00063E19" w:rsidP="00063E19">
      <w:pPr>
        <w:numPr>
          <w:ilvl w:val="0"/>
          <w:numId w:val="4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Экологические проблемы города.</w:t>
      </w:r>
    </w:p>
    <w:p w:rsidR="00063E19" w:rsidRPr="00063E19" w:rsidRDefault="00063E19" w:rsidP="00063E19">
      <w:pPr>
        <w:numPr>
          <w:ilvl w:val="0"/>
          <w:numId w:val="4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lastRenderedPageBreak/>
        <w:t>Перспективы сотрудничества России и ЕС в вопросах миграции.</w:t>
      </w:r>
    </w:p>
    <w:p w:rsidR="00063E19" w:rsidRPr="00063E19" w:rsidRDefault="00063E19" w:rsidP="00063E19">
      <w:pPr>
        <w:numPr>
          <w:ilvl w:val="0"/>
          <w:numId w:val="4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Пути решения для улучшения сложившейся территориальной структуры хозяйства терр</w:t>
      </w:r>
      <w:r w:rsidRPr="00063E19">
        <w:rPr>
          <w:rFonts w:ascii="Times New Roman" w:hAnsi="Times New Roman" w:cs="Times New Roman"/>
        </w:rPr>
        <w:t>и</w:t>
      </w:r>
      <w:r w:rsidRPr="00063E19">
        <w:rPr>
          <w:rFonts w:ascii="Times New Roman" w:hAnsi="Times New Roman" w:cs="Times New Roman"/>
        </w:rPr>
        <w:t>тории.</w:t>
      </w:r>
    </w:p>
    <w:p w:rsidR="00063E19" w:rsidRPr="00063E19" w:rsidRDefault="00063E19" w:rsidP="00063E19">
      <w:pPr>
        <w:numPr>
          <w:ilvl w:val="0"/>
          <w:numId w:val="4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3E19">
        <w:rPr>
          <w:rFonts w:ascii="Times New Roman" w:hAnsi="Times New Roman" w:cs="Times New Roman"/>
        </w:rPr>
        <w:t>Изменение климата.</w:t>
      </w:r>
    </w:p>
    <w:p w:rsidR="00AA5FEC" w:rsidRDefault="00AA5FEC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50D4" w:rsidRPr="00565BAF" w:rsidRDefault="003C50D4" w:rsidP="00AA5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3A27C7" w:rsidRDefault="003C50D4" w:rsidP="00AA5FE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</w:t>
      </w:r>
      <w:r w:rsidR="001360E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</w:t>
      </w: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для оценки</w:t>
      </w:r>
      <w:r w:rsidR="00A730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освоения умений и усвоения знаний</w:t>
      </w:r>
    </w:p>
    <w:p w:rsidR="008A402A" w:rsidRPr="003A27C7" w:rsidRDefault="008A402A" w:rsidP="00AA5FE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</w:t>
      </w:r>
      <w:r w:rsidR="003A27C7"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tbl>
      <w:tblPr>
        <w:tblStyle w:val="af2"/>
        <w:tblW w:w="0" w:type="auto"/>
        <w:tblLook w:val="04A0"/>
      </w:tblPr>
      <w:tblGrid>
        <w:gridCol w:w="1035"/>
        <w:gridCol w:w="8004"/>
        <w:gridCol w:w="815"/>
      </w:tblGrid>
      <w:tr w:rsidR="00CF5949" w:rsidRPr="001360E3" w:rsidTr="00CF5949">
        <w:tc>
          <w:tcPr>
            <w:tcW w:w="1035" w:type="dxa"/>
          </w:tcPr>
          <w:p w:rsidR="00CF5949" w:rsidRPr="001360E3" w:rsidRDefault="00CF5949" w:rsidP="001360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0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004" w:type="dxa"/>
            <w:vAlign w:val="center"/>
          </w:tcPr>
          <w:p w:rsidR="00CF5949" w:rsidRPr="001360E3" w:rsidRDefault="00CF5949" w:rsidP="001360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0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  <w:tc>
          <w:tcPr>
            <w:tcW w:w="815" w:type="dxa"/>
          </w:tcPr>
          <w:p w:rsidR="00CF5949" w:rsidRPr="001360E3" w:rsidRDefault="00CF5949" w:rsidP="001360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0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CF5949" w:rsidRPr="001360E3" w:rsidRDefault="00A730FA" w:rsidP="001360E3">
            <w:pPr>
              <w:pStyle w:val="10"/>
              <w:ind w:firstLine="0"/>
              <w:jc w:val="both"/>
              <w:outlineLvl w:val="0"/>
              <w:rPr>
                <w:b/>
              </w:rPr>
            </w:pPr>
            <w:r w:rsidRPr="001360E3">
              <w:rPr>
                <w:bCs/>
              </w:rPr>
              <w:t>Отображение статистических данных в геоинформационной системе или на картосхеме.Представление географической информации в виде таблиц, схем, гр</w:t>
            </w:r>
            <w:r w:rsidRPr="001360E3">
              <w:rPr>
                <w:bCs/>
              </w:rPr>
              <w:t>а</w:t>
            </w:r>
            <w:r w:rsidRPr="001360E3">
              <w:rPr>
                <w:bCs/>
              </w:rPr>
              <w:t>фиков, диаграмм, картосхем.</w:t>
            </w:r>
          </w:p>
        </w:tc>
        <w:tc>
          <w:tcPr>
            <w:tcW w:w="815" w:type="dxa"/>
          </w:tcPr>
          <w:p w:rsidR="00CF5949" w:rsidRPr="001360E3" w:rsidRDefault="00A730FA" w:rsidP="001360E3">
            <w:pPr>
              <w:pStyle w:val="10"/>
              <w:ind w:firstLine="0"/>
              <w:jc w:val="center"/>
              <w:outlineLvl w:val="0"/>
            </w:pPr>
            <w:r w:rsidRPr="001360E3"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CF5949" w:rsidRPr="001360E3" w:rsidRDefault="00A730FA" w:rsidP="001360E3">
            <w:pPr>
              <w:tabs>
                <w:tab w:val="num" w:pos="106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Оценка ресурсообеспеченности страны (региона, человечества) о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новными видами ресурсов</w:t>
            </w:r>
          </w:p>
        </w:tc>
        <w:tc>
          <w:tcPr>
            <w:tcW w:w="815" w:type="dxa"/>
          </w:tcPr>
          <w:p w:rsidR="00CF5949" w:rsidRPr="001360E3" w:rsidRDefault="00A730FA" w:rsidP="001360E3">
            <w:pPr>
              <w:tabs>
                <w:tab w:val="num" w:pos="106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CF5949" w:rsidRPr="001360E3" w:rsidRDefault="00A730FA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геоэкологической ситуации в отдельных странах и регионах мира</w:t>
            </w:r>
          </w:p>
        </w:tc>
        <w:tc>
          <w:tcPr>
            <w:tcW w:w="815" w:type="dxa"/>
          </w:tcPr>
          <w:p w:rsidR="00CF5949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pStyle w:val="af4"/>
              <w:spacing w:after="0"/>
              <w:ind w:left="0"/>
              <w:jc w:val="both"/>
              <w:rPr>
                <w:bCs/>
              </w:rPr>
            </w:pPr>
            <w:r w:rsidRPr="001360E3">
              <w:rPr>
                <w:bCs/>
              </w:rPr>
              <w:t>Характеристика политико-географического положения страны.</w:t>
            </w:r>
          </w:p>
          <w:p w:rsidR="00CF5949" w:rsidRPr="001360E3" w:rsidRDefault="00CF5949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F5949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CF5949" w:rsidRPr="001360E3" w:rsidRDefault="00A730FA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Классификация стран мира на основе анализа политической и экон</w:t>
            </w:r>
            <w:r w:rsidRPr="001360E3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0E3">
              <w:rPr>
                <w:rFonts w:ascii="Times New Roman" w:hAnsi="Times New Roman"/>
                <w:sz w:val="24"/>
                <w:szCs w:val="24"/>
              </w:rPr>
              <w:t>мической карты мира</w:t>
            </w:r>
          </w:p>
        </w:tc>
        <w:tc>
          <w:tcPr>
            <w:tcW w:w="815" w:type="dxa"/>
          </w:tcPr>
          <w:p w:rsidR="00CF5949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Определение состава и структуры населения на основе статистических да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ных.</w:t>
            </w:r>
          </w:p>
          <w:p w:rsidR="00CF5949" w:rsidRPr="001360E3" w:rsidRDefault="00CF5949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F5949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CF5949" w:rsidRPr="001360E3" w:rsidRDefault="00A730FA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Оценка основных показателей уровня и качества жизни населения</w:t>
            </w:r>
          </w:p>
        </w:tc>
        <w:tc>
          <w:tcPr>
            <w:tcW w:w="815" w:type="dxa"/>
          </w:tcPr>
          <w:p w:rsidR="00CF5949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CF5949" w:rsidRPr="001360E3" w:rsidRDefault="00A730FA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Оценка эффективности демографической политики отдельных стран мира (Россия, Китай, Индия, Германия, США) на основе статистических данных.</w:t>
            </w:r>
          </w:p>
        </w:tc>
        <w:tc>
          <w:tcPr>
            <w:tcW w:w="815" w:type="dxa"/>
          </w:tcPr>
          <w:p w:rsidR="00CF5949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CF5949" w:rsidRPr="001360E3" w:rsidRDefault="00A730FA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Выявление и характеристика основных направлений миграции насел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815" w:type="dxa"/>
          </w:tcPr>
          <w:p w:rsidR="00CF5949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949" w:rsidRPr="001360E3" w:rsidTr="00CF5949">
        <w:trPr>
          <w:trHeight w:val="397"/>
        </w:trPr>
        <w:tc>
          <w:tcPr>
            <w:tcW w:w="1035" w:type="dxa"/>
          </w:tcPr>
          <w:p w:rsidR="00CF5949" w:rsidRPr="001360E3" w:rsidRDefault="00CF5949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CF5949" w:rsidRPr="001360E3" w:rsidRDefault="00A730FA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участия стран и регионов мира в международном географич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ском разделении труда</w:t>
            </w:r>
          </w:p>
        </w:tc>
        <w:tc>
          <w:tcPr>
            <w:tcW w:w="815" w:type="dxa"/>
          </w:tcPr>
          <w:p w:rsidR="00CF5949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международных экономических связей страны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Составление экономико-географической характеристики одной из отраслей промышленности.</w:t>
            </w:r>
          </w:p>
          <w:p w:rsidR="00A730FA" w:rsidRPr="001360E3" w:rsidRDefault="00A730FA" w:rsidP="001360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грузооборота и пассажиропотока по основным транспортным маг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стралям мира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Характеристика влияния рынков труда на размещение предприятий матер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альной и нематериальной сферы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Характеристика экономико-географического положения страны.</w:t>
            </w:r>
          </w:p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Определение международной специализации крупнейших стран и р</w:t>
            </w:r>
            <w:r w:rsidRPr="001360E3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0E3">
              <w:rPr>
                <w:rFonts w:ascii="Times New Roman" w:hAnsi="Times New Roman"/>
                <w:sz w:val="24"/>
                <w:szCs w:val="24"/>
              </w:rPr>
              <w:t>гионов мира.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Характеристика природно-ресурсного потенциала страны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Характеристика экономико-географического положения страны.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обеспеченности предприятиями сферы услуг отдельного р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гиона, страны, города.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Оценка ресурсообеспеченности страны (региона, человечества) о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 xml:space="preserve">новными 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видами ресурсов.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Выявление причин неравномерности хозяйственного освоения различных территорий.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Выявление причин неравномерности хозяйственного освоения различных территорий.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международных экономических связей страны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A730FA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международной деятельности по освоению малоизученных террит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рий.</w:t>
            </w:r>
          </w:p>
        </w:tc>
        <w:tc>
          <w:tcPr>
            <w:tcW w:w="815" w:type="dxa"/>
          </w:tcPr>
          <w:p w:rsidR="00A730FA" w:rsidRPr="001360E3" w:rsidRDefault="00A730FA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30FA" w:rsidRPr="001360E3" w:rsidTr="00CF5949">
        <w:trPr>
          <w:trHeight w:val="397"/>
        </w:trPr>
        <w:tc>
          <w:tcPr>
            <w:tcW w:w="1035" w:type="dxa"/>
          </w:tcPr>
          <w:p w:rsidR="00A730FA" w:rsidRPr="001360E3" w:rsidRDefault="00A730FA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A730FA" w:rsidRPr="001360E3" w:rsidRDefault="001360E3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и объяснение особенностей современного геополитического и геоэк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номического положения России.</w:t>
            </w:r>
          </w:p>
        </w:tc>
        <w:tc>
          <w:tcPr>
            <w:tcW w:w="815" w:type="dxa"/>
          </w:tcPr>
          <w:p w:rsidR="00A730FA" w:rsidRPr="001360E3" w:rsidRDefault="001360E3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60E3" w:rsidRPr="001360E3" w:rsidTr="00CF5949">
        <w:trPr>
          <w:trHeight w:val="397"/>
        </w:trPr>
        <w:tc>
          <w:tcPr>
            <w:tcW w:w="1035" w:type="dxa"/>
          </w:tcPr>
          <w:p w:rsidR="001360E3" w:rsidRPr="001360E3" w:rsidRDefault="001360E3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1360E3" w:rsidRPr="001360E3" w:rsidRDefault="001360E3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Определение основных направлений внешних экономических, политических, культурных и научных связей России с наиболее развитыми стр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нами мира.</w:t>
            </w:r>
          </w:p>
        </w:tc>
        <w:tc>
          <w:tcPr>
            <w:tcW w:w="815" w:type="dxa"/>
          </w:tcPr>
          <w:p w:rsidR="001360E3" w:rsidRPr="001360E3" w:rsidRDefault="001360E3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60E3" w:rsidRPr="001360E3" w:rsidTr="00CF5949">
        <w:trPr>
          <w:trHeight w:val="397"/>
        </w:trPr>
        <w:tc>
          <w:tcPr>
            <w:tcW w:w="1035" w:type="dxa"/>
          </w:tcPr>
          <w:p w:rsidR="001360E3" w:rsidRPr="001360E3" w:rsidRDefault="001360E3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1360E3" w:rsidRPr="001360E3" w:rsidRDefault="001360E3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Выявление на основе различных источников информации приоритетных гл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бальных проблем человечества. Аргументация представленной точки зрения</w:t>
            </w:r>
          </w:p>
        </w:tc>
        <w:tc>
          <w:tcPr>
            <w:tcW w:w="815" w:type="dxa"/>
          </w:tcPr>
          <w:p w:rsidR="001360E3" w:rsidRPr="001360E3" w:rsidRDefault="001360E3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60E3" w:rsidRPr="001360E3" w:rsidTr="00CF5949">
        <w:trPr>
          <w:trHeight w:val="397"/>
        </w:trPr>
        <w:tc>
          <w:tcPr>
            <w:tcW w:w="1035" w:type="dxa"/>
          </w:tcPr>
          <w:p w:rsidR="001360E3" w:rsidRPr="001360E3" w:rsidRDefault="001360E3" w:rsidP="001360E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1360E3" w:rsidRPr="001360E3" w:rsidRDefault="001360E3" w:rsidP="00136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0E3">
              <w:rPr>
                <w:rFonts w:ascii="Times New Roman" w:hAnsi="Times New Roman"/>
                <w:bCs/>
                <w:sz w:val="24"/>
                <w:szCs w:val="24"/>
              </w:rPr>
              <w:t>Анализ международного сотрудничества по решению глобальных проблем человечества</w:t>
            </w:r>
          </w:p>
        </w:tc>
        <w:tc>
          <w:tcPr>
            <w:tcW w:w="815" w:type="dxa"/>
          </w:tcPr>
          <w:p w:rsidR="001360E3" w:rsidRPr="001360E3" w:rsidRDefault="001360E3" w:rsidP="00136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0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360E3" w:rsidRDefault="001360E3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360E3" w:rsidRDefault="001360E3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7C7" w:rsidRPr="00D76CAB" w:rsidRDefault="003A27C7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 </w:t>
      </w:r>
      <w:r w:rsidRPr="00D76CAB">
        <w:rPr>
          <w:rFonts w:ascii="Times New Roman" w:hAnsi="Times New Roman"/>
          <w:b/>
          <w:sz w:val="24"/>
          <w:szCs w:val="24"/>
        </w:rPr>
        <w:t>Задания для промежуточной аттестации:</w:t>
      </w:r>
    </w:p>
    <w:p w:rsidR="003A27C7" w:rsidRPr="00D76CAB" w:rsidRDefault="003A27C7" w:rsidP="00AA5FEC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</w:rPr>
      </w:pPr>
    </w:p>
    <w:p w:rsidR="003A27C7" w:rsidRPr="00D76CAB" w:rsidRDefault="001360E3" w:rsidP="00AA5FEC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</w:pPr>
      <w:r>
        <w:t xml:space="preserve">Задания для зачета </w:t>
      </w:r>
      <w:r w:rsidR="003A27C7" w:rsidRPr="00D76CAB">
        <w:t>.</w:t>
      </w:r>
    </w:p>
    <w:p w:rsidR="006228CB" w:rsidRDefault="00093E47" w:rsidP="00AA5FEC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</w:pPr>
      <w:r>
        <w:t xml:space="preserve"> </w:t>
      </w:r>
    </w:p>
    <w:p w:rsidR="006228CB" w:rsidRPr="00D816F6" w:rsidRDefault="006228CB" w:rsidP="006228C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 w:rsidRPr="00D816F6">
        <w:rPr>
          <w:b/>
        </w:rPr>
        <w:t xml:space="preserve">Вариант </w:t>
      </w:r>
      <w:r w:rsidRPr="00D816F6">
        <w:rPr>
          <w:b/>
          <w:lang w:val="en-US"/>
        </w:rPr>
        <w:t>I</w:t>
      </w:r>
    </w:p>
    <w:p w:rsidR="00D816F6" w:rsidRDefault="00454138" w:rsidP="00D81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6F6">
        <w:rPr>
          <w:rFonts w:ascii="Times New Roman" w:hAnsi="Times New Roman" w:cs="Times New Roman"/>
          <w:b/>
          <w:sz w:val="24"/>
          <w:szCs w:val="24"/>
        </w:rPr>
        <w:t>Выберите правильный вариант ответа</w:t>
      </w:r>
    </w:p>
    <w:p w:rsidR="00D816F6" w:rsidRPr="00D816F6" w:rsidRDefault="00D816F6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Pr="00D816F6">
        <w:rPr>
          <w:rFonts w:ascii="Times New Roman" w:hAnsi="Times New Roman" w:cs="Times New Roman"/>
          <w:b/>
          <w:i/>
          <w:sz w:val="24"/>
          <w:szCs w:val="24"/>
        </w:rPr>
        <w:t>Страны с федеративным адми</w:t>
      </w:r>
      <w:r>
        <w:rPr>
          <w:rFonts w:ascii="Times New Roman" w:hAnsi="Times New Roman" w:cs="Times New Roman"/>
          <w:b/>
          <w:i/>
          <w:sz w:val="24"/>
          <w:szCs w:val="24"/>
        </w:rPr>
        <w:t>нистративно-территориальным уст</w:t>
      </w:r>
      <w:r w:rsidRPr="00D816F6">
        <w:rPr>
          <w:rFonts w:ascii="Times New Roman" w:hAnsi="Times New Roman" w:cs="Times New Roman"/>
          <w:b/>
          <w:i/>
          <w:sz w:val="24"/>
          <w:szCs w:val="24"/>
        </w:rPr>
        <w:t>ройством в Европе:</w:t>
      </w:r>
    </w:p>
    <w:p w:rsidR="00D816F6" w:rsidRPr="00D816F6" w:rsidRDefault="00D816F6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816F6">
        <w:rPr>
          <w:rFonts w:ascii="Times New Roman" w:hAnsi="Times New Roman" w:cs="Times New Roman"/>
          <w:sz w:val="24"/>
          <w:szCs w:val="24"/>
        </w:rPr>
        <w:t>Германия и Швейцария;</w:t>
      </w:r>
    </w:p>
    <w:p w:rsidR="00D816F6" w:rsidRPr="00D816F6" w:rsidRDefault="00D816F6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D816F6">
        <w:rPr>
          <w:rFonts w:ascii="Times New Roman" w:hAnsi="Times New Roman" w:cs="Times New Roman"/>
          <w:sz w:val="24"/>
          <w:szCs w:val="24"/>
        </w:rPr>
        <w:t>Болгария и Австрия;</w:t>
      </w:r>
    </w:p>
    <w:p w:rsidR="00D816F6" w:rsidRPr="00D816F6" w:rsidRDefault="00D816F6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D816F6">
        <w:rPr>
          <w:rFonts w:ascii="Times New Roman" w:hAnsi="Times New Roman" w:cs="Times New Roman"/>
          <w:sz w:val="24"/>
          <w:szCs w:val="24"/>
        </w:rPr>
        <w:t>Италия и Швеция;</w:t>
      </w:r>
    </w:p>
    <w:p w:rsidR="00D816F6" w:rsidRPr="00D816F6" w:rsidRDefault="00D816F6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D816F6">
        <w:rPr>
          <w:rFonts w:ascii="Times New Roman" w:hAnsi="Times New Roman" w:cs="Times New Roman"/>
          <w:sz w:val="24"/>
          <w:szCs w:val="24"/>
        </w:rPr>
        <w:t>Бельгия и Венгрия.</w:t>
      </w:r>
    </w:p>
    <w:p w:rsidR="00164C9E" w:rsidRDefault="00164C9E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16F6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3B5FA7" w:rsidRPr="003B5FA7">
        <w:rPr>
          <w:rFonts w:ascii="Times New Roman" w:hAnsi="Times New Roman" w:cs="Times New Roman"/>
          <w:b/>
          <w:i/>
          <w:sz w:val="24"/>
          <w:szCs w:val="24"/>
        </w:rPr>
        <w:t>Страны с монархической формой правления в Азии:</w:t>
      </w:r>
    </w:p>
    <w:p w:rsidR="003B5FA7" w:rsidRDefault="003B5FA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Оман и Япония;</w:t>
      </w:r>
    </w:p>
    <w:p w:rsidR="003B5FA7" w:rsidRDefault="003B5FA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B5FA7">
        <w:rPr>
          <w:rFonts w:ascii="Times New Roman" w:hAnsi="Times New Roman" w:cs="Times New Roman"/>
          <w:sz w:val="24"/>
          <w:szCs w:val="24"/>
        </w:rPr>
        <w:t>Индонезия и Пакистан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5FA7" w:rsidRDefault="003B5FA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Турция и </w:t>
      </w:r>
      <w:r w:rsidRPr="003B5FA7">
        <w:rPr>
          <w:rFonts w:ascii="Times New Roman" w:hAnsi="Times New Roman" w:cs="Times New Roman"/>
          <w:sz w:val="24"/>
          <w:szCs w:val="24"/>
        </w:rPr>
        <w:t xml:space="preserve"> Южная Корея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5FA7" w:rsidRDefault="003B5FA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 Филиппины и Индонезия.</w:t>
      </w:r>
    </w:p>
    <w:p w:rsidR="0028097F" w:rsidRDefault="0028097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Pr="0028097F">
        <w:rPr>
          <w:rFonts w:ascii="Times New Roman" w:hAnsi="Times New Roman" w:cs="Times New Roman"/>
          <w:b/>
          <w:i/>
          <w:sz w:val="24"/>
          <w:szCs w:val="24"/>
        </w:rPr>
        <w:t>Страны, обладающие мощнымгидроэнергопотенциалом:</w:t>
      </w:r>
    </w:p>
    <w:p w:rsidR="0028097F" w:rsidRDefault="0028097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 </w:t>
      </w:r>
      <w:r w:rsidRPr="0028097F">
        <w:rPr>
          <w:rFonts w:ascii="Times New Roman" w:hAnsi="Times New Roman" w:cs="Times New Roman"/>
          <w:sz w:val="24"/>
          <w:szCs w:val="24"/>
        </w:rPr>
        <w:t xml:space="preserve">Китай, США, Япония;  </w:t>
      </w:r>
    </w:p>
    <w:p w:rsidR="00554E5F" w:rsidRDefault="00554E5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554E5F">
        <w:rPr>
          <w:rFonts w:ascii="Times New Roman" w:hAnsi="Times New Roman" w:cs="Times New Roman"/>
          <w:sz w:val="24"/>
          <w:szCs w:val="24"/>
        </w:rPr>
        <w:t xml:space="preserve">Заир, Бразилия, Канада;  </w:t>
      </w:r>
    </w:p>
    <w:p w:rsidR="00554E5F" w:rsidRDefault="00554E5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097F" w:rsidRDefault="0028097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28097F">
        <w:rPr>
          <w:rFonts w:ascii="Times New Roman" w:hAnsi="Times New Roman" w:cs="Times New Roman"/>
          <w:sz w:val="24"/>
          <w:szCs w:val="24"/>
        </w:rPr>
        <w:t>Россия, Казахстан, Монголия;</w:t>
      </w:r>
    </w:p>
    <w:p w:rsidR="0028097F" w:rsidRDefault="0028097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28097F">
        <w:rPr>
          <w:rFonts w:ascii="Times New Roman" w:hAnsi="Times New Roman" w:cs="Times New Roman"/>
          <w:sz w:val="24"/>
          <w:szCs w:val="24"/>
        </w:rPr>
        <w:t>Египет, Ливия, Алжир.</w:t>
      </w:r>
    </w:p>
    <w:p w:rsidR="0028097F" w:rsidRDefault="0028097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28097F">
        <w:rPr>
          <w:rFonts w:ascii="Times New Roman" w:hAnsi="Times New Roman" w:cs="Times New Roman"/>
          <w:b/>
          <w:i/>
          <w:sz w:val="24"/>
          <w:szCs w:val="24"/>
        </w:rPr>
        <w:t>Страна, где самый высокий в Европе естественный прирост:</w:t>
      </w:r>
    </w:p>
    <w:p w:rsidR="0028097F" w:rsidRDefault="007E536C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E536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Болгария;</w:t>
      </w:r>
    </w:p>
    <w:p w:rsidR="007E536C" w:rsidRDefault="007E536C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Сербия;</w:t>
      </w:r>
    </w:p>
    <w:p w:rsidR="007E536C" w:rsidRDefault="007E536C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Украина;</w:t>
      </w:r>
    </w:p>
    <w:p w:rsidR="007E536C" w:rsidRDefault="007E536C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Ирландия.</w:t>
      </w:r>
    </w:p>
    <w:p w:rsidR="007E536C" w:rsidRDefault="007E536C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="00A644E5" w:rsidRPr="00A644E5">
        <w:rPr>
          <w:rFonts w:ascii="Times New Roman" w:hAnsi="Times New Roman" w:cs="Times New Roman"/>
          <w:b/>
          <w:i/>
          <w:sz w:val="24"/>
          <w:szCs w:val="24"/>
        </w:rPr>
        <w:t>Главная   причина   преобладания   женского населения  в развитых странах мира:</w:t>
      </w:r>
    </w:p>
    <w:p w:rsidR="00A644E5" w:rsidRDefault="00A644E5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644E5">
        <w:rPr>
          <w:rFonts w:ascii="Times New Roman" w:hAnsi="Times New Roman" w:cs="Times New Roman"/>
          <w:sz w:val="24"/>
          <w:szCs w:val="24"/>
        </w:rPr>
        <w:t>женщин рождается больше, чем мужчин;</w:t>
      </w:r>
    </w:p>
    <w:p w:rsidR="00A644E5" w:rsidRDefault="00A644E5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A644E5">
        <w:rPr>
          <w:rFonts w:ascii="Times New Roman" w:hAnsi="Times New Roman" w:cs="Times New Roman"/>
          <w:sz w:val="24"/>
          <w:szCs w:val="24"/>
        </w:rPr>
        <w:t>женщины  живут дольше, чем мужчины;</w:t>
      </w:r>
    </w:p>
    <w:p w:rsidR="00A644E5" w:rsidRDefault="00A644E5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A644E5">
        <w:rPr>
          <w:rFonts w:ascii="Times New Roman" w:hAnsi="Times New Roman" w:cs="Times New Roman"/>
          <w:sz w:val="24"/>
          <w:szCs w:val="24"/>
        </w:rPr>
        <w:t>мужчин уезжает больше, чем женщин;</w:t>
      </w:r>
    </w:p>
    <w:p w:rsidR="00A644E5" w:rsidRDefault="00A644E5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A644E5">
        <w:rPr>
          <w:rFonts w:ascii="Times New Roman" w:hAnsi="Times New Roman" w:cs="Times New Roman"/>
          <w:sz w:val="24"/>
          <w:szCs w:val="24"/>
        </w:rPr>
        <w:t>женщин приезжает больше, чем мужчин.</w:t>
      </w:r>
    </w:p>
    <w:p w:rsidR="00AD12BB" w:rsidRDefault="00AD12BB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12BB">
        <w:rPr>
          <w:rFonts w:ascii="Times New Roman" w:hAnsi="Times New Roman" w:cs="Times New Roman"/>
          <w:b/>
          <w:i/>
          <w:sz w:val="24"/>
          <w:szCs w:val="24"/>
        </w:rPr>
        <w:t>6. Формула воспроизводства населени</w:t>
      </w:r>
      <w:r>
        <w:rPr>
          <w:rFonts w:ascii="Times New Roman" w:hAnsi="Times New Roman" w:cs="Times New Roman"/>
          <w:b/>
          <w:i/>
          <w:sz w:val="24"/>
          <w:szCs w:val="24"/>
        </w:rPr>
        <w:t>я для развивающихся</w:t>
      </w:r>
      <w:r w:rsidRPr="00AD12BB">
        <w:rPr>
          <w:rFonts w:ascii="Times New Roman" w:hAnsi="Times New Roman" w:cs="Times New Roman"/>
          <w:b/>
          <w:i/>
          <w:sz w:val="24"/>
          <w:szCs w:val="24"/>
        </w:rPr>
        <w:t xml:space="preserve"> стран:</w:t>
      </w:r>
    </w:p>
    <w:p w:rsidR="00AD12BB" w:rsidRDefault="00AD12BB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12BB">
        <w:rPr>
          <w:rFonts w:ascii="Times New Roman" w:hAnsi="Times New Roman" w:cs="Times New Roman"/>
          <w:sz w:val="24"/>
          <w:szCs w:val="24"/>
        </w:rPr>
        <w:t>а) 20-9 = 11;     б) 11- 10 =1;        в) 22 – 8 =14.</w:t>
      </w:r>
    </w:p>
    <w:p w:rsidR="00483698" w:rsidRDefault="00483698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="00DB4B55">
        <w:rPr>
          <w:rFonts w:ascii="Times New Roman" w:hAnsi="Times New Roman" w:cs="Times New Roman"/>
          <w:b/>
          <w:i/>
          <w:sz w:val="24"/>
          <w:szCs w:val="24"/>
        </w:rPr>
        <w:t>Фактор размещения алюминиевой промышленности:</w:t>
      </w:r>
    </w:p>
    <w:p w:rsidR="00DB4B55" w:rsidRDefault="00DB4B55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фактор территории;</w:t>
      </w:r>
    </w:p>
    <w:p w:rsidR="00DB4B55" w:rsidRDefault="00DB4B55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территориальной концентрации;</w:t>
      </w:r>
    </w:p>
    <w:p w:rsidR="00DB4B55" w:rsidRDefault="00DB4B55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энергетический;</w:t>
      </w:r>
    </w:p>
    <w:p w:rsidR="00DB4B55" w:rsidRDefault="00DB4B55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трудовые ресурсы.</w:t>
      </w:r>
    </w:p>
    <w:p w:rsidR="002A207B" w:rsidRDefault="002A207B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8. </w:t>
      </w:r>
      <w:r w:rsidR="004149B7">
        <w:rPr>
          <w:rFonts w:ascii="Times New Roman" w:hAnsi="Times New Roman" w:cs="Times New Roman"/>
          <w:b/>
          <w:i/>
          <w:sz w:val="24"/>
          <w:szCs w:val="24"/>
        </w:rPr>
        <w:t>«Зеленая революция» - это:</w:t>
      </w:r>
    </w:p>
    <w:p w:rsidR="004149B7" w:rsidRDefault="004149B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движение за восстановление вырубаемых лесов;</w:t>
      </w:r>
    </w:p>
    <w:p w:rsidR="004149B7" w:rsidRDefault="004149B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распространение ислама по всему миру;</w:t>
      </w:r>
    </w:p>
    <w:p w:rsidR="004149B7" w:rsidRDefault="004149B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экологическое движение против строительства АЭС;</w:t>
      </w:r>
    </w:p>
    <w:p w:rsidR="004149B7" w:rsidRDefault="004149B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преобразование сельского хозяйства на основе современной агротехники.</w:t>
      </w:r>
    </w:p>
    <w:p w:rsidR="00FD4180" w:rsidRDefault="00FD4180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 Государства, исчезнувшие в карты Европы:</w:t>
      </w:r>
    </w:p>
    <w:p w:rsidR="00FD4180" w:rsidRDefault="00FD4180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Австрия, Венгрия;</w:t>
      </w:r>
    </w:p>
    <w:p w:rsidR="00FD4180" w:rsidRDefault="00FD4180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Албания, Хорватия;</w:t>
      </w:r>
    </w:p>
    <w:p w:rsidR="00FD4180" w:rsidRDefault="00FD4180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Чехословакия, ГДР;</w:t>
      </w:r>
    </w:p>
    <w:p w:rsidR="00FD4180" w:rsidRDefault="00FD4180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Монако, Сан- Марино.</w:t>
      </w:r>
    </w:p>
    <w:p w:rsidR="00F75D5F" w:rsidRDefault="00F75D5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10. Причины низкого уровня экономического развития большинства африканских стран:</w:t>
      </w:r>
    </w:p>
    <w:p w:rsidR="00F75D5F" w:rsidRDefault="00F75D5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поздно получили независимость от бывших метрополий;</w:t>
      </w:r>
    </w:p>
    <w:p w:rsidR="00F75D5F" w:rsidRDefault="00F75D5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980233">
        <w:rPr>
          <w:rFonts w:ascii="Times New Roman" w:hAnsi="Times New Roman" w:cs="Times New Roman"/>
          <w:sz w:val="24"/>
          <w:szCs w:val="24"/>
        </w:rPr>
        <w:t>отсутствие природных ресурсов;</w:t>
      </w:r>
    </w:p>
    <w:p w:rsidR="00980233" w:rsidRDefault="0098023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«старение нации», преобладание людей пожилого возраста;</w:t>
      </w:r>
    </w:p>
    <w:p w:rsidR="00980233" w:rsidRDefault="0098023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малочисленность населения, мало «рабочих рук». </w:t>
      </w:r>
    </w:p>
    <w:p w:rsidR="00285498" w:rsidRDefault="00285498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11. </w:t>
      </w:r>
      <w:r w:rsidRPr="00285498">
        <w:rPr>
          <w:rFonts w:ascii="Times New Roman" w:hAnsi="Times New Roman" w:cs="Times New Roman"/>
          <w:b/>
          <w:i/>
          <w:sz w:val="24"/>
          <w:szCs w:val="24"/>
        </w:rPr>
        <w:t>Латиноамериканские страны - крупней</w:t>
      </w:r>
      <w:r>
        <w:rPr>
          <w:rFonts w:ascii="Times New Roman" w:hAnsi="Times New Roman" w:cs="Times New Roman"/>
          <w:b/>
          <w:i/>
          <w:sz w:val="24"/>
          <w:szCs w:val="24"/>
        </w:rPr>
        <w:t>шие производители сахарного тростника</w:t>
      </w:r>
      <w:r w:rsidRPr="0028549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85498" w:rsidRDefault="00285498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285498">
        <w:rPr>
          <w:rFonts w:ascii="Times New Roman" w:hAnsi="Times New Roman" w:cs="Times New Roman"/>
          <w:sz w:val="24"/>
          <w:szCs w:val="24"/>
        </w:rPr>
        <w:t>Доминиканская Республика, Куба и Ямайка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5498" w:rsidRDefault="00285498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285498">
        <w:rPr>
          <w:rFonts w:ascii="Times New Roman" w:hAnsi="Times New Roman" w:cs="Times New Roman"/>
          <w:sz w:val="24"/>
          <w:szCs w:val="24"/>
        </w:rPr>
        <w:t>Чили, Боливия и Перу;</w:t>
      </w:r>
    </w:p>
    <w:p w:rsidR="00285498" w:rsidRDefault="00285498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1F6231">
        <w:rPr>
          <w:rFonts w:ascii="Times New Roman" w:hAnsi="Times New Roman" w:cs="Times New Roman"/>
          <w:sz w:val="24"/>
          <w:szCs w:val="24"/>
        </w:rPr>
        <w:t>Парагвай, Аргентина и Уругвай;</w:t>
      </w:r>
    </w:p>
    <w:p w:rsidR="001F6231" w:rsidRDefault="001F6231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Колумбия, Мексика и Бразилия.</w:t>
      </w:r>
    </w:p>
    <w:p w:rsidR="001617E3" w:rsidRDefault="001617E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12. В состав Содружества  под эгидой Великобритании входят:</w:t>
      </w:r>
    </w:p>
    <w:p w:rsidR="001617E3" w:rsidRDefault="001617E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Сенегал, Гвинея;</w:t>
      </w:r>
    </w:p>
    <w:p w:rsidR="001617E3" w:rsidRDefault="001617E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Канада, Австралия;</w:t>
      </w:r>
    </w:p>
    <w:p w:rsidR="001617E3" w:rsidRDefault="001617E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Новая Зеландия, Папуа-Новая Гвинея;</w:t>
      </w:r>
    </w:p>
    <w:p w:rsidR="001617E3" w:rsidRDefault="001617E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B23DC7">
        <w:rPr>
          <w:rFonts w:ascii="Times New Roman" w:hAnsi="Times New Roman" w:cs="Times New Roman"/>
          <w:sz w:val="24"/>
          <w:szCs w:val="24"/>
        </w:rPr>
        <w:t>Пакистан, Афганистан.</w:t>
      </w:r>
    </w:p>
    <w:p w:rsidR="00B23DC7" w:rsidRDefault="00B23DC7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13.  </w:t>
      </w:r>
      <w:r w:rsidRPr="00B23DC7">
        <w:rPr>
          <w:rFonts w:ascii="Times New Roman" w:hAnsi="Times New Roman" w:cs="Times New Roman"/>
          <w:b/>
          <w:i/>
          <w:sz w:val="24"/>
          <w:szCs w:val="24"/>
        </w:rPr>
        <w:t xml:space="preserve">Наиболее крупные заводы тяжелого машиностроения </w:t>
      </w:r>
      <w:r w:rsidR="00D7019B">
        <w:rPr>
          <w:rFonts w:ascii="Times New Roman" w:hAnsi="Times New Roman" w:cs="Times New Roman"/>
          <w:b/>
          <w:i/>
          <w:sz w:val="24"/>
          <w:szCs w:val="24"/>
        </w:rPr>
        <w:t xml:space="preserve"> в России </w:t>
      </w:r>
      <w:r w:rsidRPr="00B23DC7">
        <w:rPr>
          <w:rFonts w:ascii="Times New Roman" w:hAnsi="Times New Roman" w:cs="Times New Roman"/>
          <w:b/>
          <w:i/>
          <w:sz w:val="24"/>
          <w:szCs w:val="24"/>
        </w:rPr>
        <w:t>размещаются</w:t>
      </w:r>
      <w:r w:rsidR="00D7019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7019B" w:rsidRDefault="00D7019B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Урале;</w:t>
      </w:r>
    </w:p>
    <w:p w:rsidR="00D7019B" w:rsidRDefault="00D7019B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европейской части;</w:t>
      </w:r>
    </w:p>
    <w:p w:rsidR="00D7019B" w:rsidRDefault="00D7019B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Поволжье;</w:t>
      </w:r>
    </w:p>
    <w:p w:rsidR="00D7019B" w:rsidRDefault="00D7019B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 Восточной Сибири.</w:t>
      </w:r>
    </w:p>
    <w:p w:rsidR="00C45183" w:rsidRDefault="00C4518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14.</w:t>
      </w:r>
      <w:r w:rsidR="005E6625" w:rsidRPr="005E6625">
        <w:rPr>
          <w:rFonts w:ascii="Times New Roman" w:hAnsi="Times New Roman" w:cs="Times New Roman"/>
          <w:b/>
          <w:i/>
          <w:sz w:val="24"/>
          <w:szCs w:val="24"/>
        </w:rPr>
        <w:t xml:space="preserve"> Самый большой торговый флот в мире имеют:</w:t>
      </w:r>
    </w:p>
    <w:p w:rsid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Греция и Кипр;</w:t>
      </w:r>
    </w:p>
    <w:p w:rsid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9F2A9F">
        <w:rPr>
          <w:rFonts w:ascii="Times New Roman" w:hAnsi="Times New Roman" w:cs="Times New Roman"/>
          <w:sz w:val="24"/>
          <w:szCs w:val="24"/>
        </w:rPr>
        <w:t xml:space="preserve">Китай и Япония;    </w:t>
      </w:r>
    </w:p>
    <w:p w:rsid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9F2A9F">
        <w:rPr>
          <w:rFonts w:ascii="Times New Roman" w:hAnsi="Times New Roman" w:cs="Times New Roman"/>
          <w:sz w:val="24"/>
          <w:szCs w:val="24"/>
        </w:rPr>
        <w:t>Либерия и Панама;</w:t>
      </w:r>
    </w:p>
    <w:p w:rsidR="009F2A9F" w:rsidRP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г)Россия и США.</w:t>
      </w:r>
    </w:p>
    <w:p w:rsid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45183" w:rsidRDefault="00C45183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15.</w:t>
      </w:r>
      <w:r w:rsidR="009F2A9F">
        <w:rPr>
          <w:rFonts w:ascii="Times New Roman" w:hAnsi="Times New Roman" w:cs="Times New Roman"/>
          <w:b/>
          <w:i/>
          <w:sz w:val="24"/>
          <w:szCs w:val="24"/>
        </w:rPr>
        <w:t xml:space="preserve"> Ф</w:t>
      </w:r>
      <w:r w:rsidR="009F2A9F" w:rsidRPr="009F2A9F">
        <w:rPr>
          <w:rFonts w:ascii="Times New Roman" w:hAnsi="Times New Roman" w:cs="Times New Roman"/>
          <w:b/>
          <w:i/>
          <w:sz w:val="24"/>
          <w:szCs w:val="24"/>
        </w:rPr>
        <w:t>актор</w:t>
      </w:r>
      <w:r w:rsidR="009F2A9F">
        <w:rPr>
          <w:rFonts w:ascii="Times New Roman" w:hAnsi="Times New Roman" w:cs="Times New Roman"/>
          <w:b/>
          <w:i/>
          <w:sz w:val="24"/>
          <w:szCs w:val="24"/>
        </w:rPr>
        <w:t>, способствующий</w:t>
      </w:r>
      <w:r w:rsidR="009F2A9F" w:rsidRPr="009F2A9F">
        <w:rPr>
          <w:rFonts w:ascii="Times New Roman" w:hAnsi="Times New Roman" w:cs="Times New Roman"/>
          <w:b/>
          <w:i/>
          <w:sz w:val="24"/>
          <w:szCs w:val="24"/>
        </w:rPr>
        <w:t xml:space="preserve"> перемещению текстильной и швейной промыш</w:t>
      </w:r>
      <w:r w:rsidR="009F2A9F">
        <w:rPr>
          <w:rFonts w:ascii="Times New Roman" w:hAnsi="Times New Roman" w:cs="Times New Roman"/>
          <w:b/>
          <w:i/>
          <w:sz w:val="24"/>
          <w:szCs w:val="24"/>
        </w:rPr>
        <w:t>ленности в развивающиеся страны:</w:t>
      </w:r>
    </w:p>
    <w:p w:rsid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t>э</w:t>
      </w:r>
      <w:r w:rsidRPr="009F2A9F">
        <w:rPr>
          <w:rFonts w:ascii="Times New Roman" w:hAnsi="Times New Roman" w:cs="Times New Roman"/>
          <w:sz w:val="24"/>
          <w:szCs w:val="24"/>
        </w:rPr>
        <w:t>кологический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t>о</w:t>
      </w:r>
      <w:r w:rsidRPr="009F2A9F">
        <w:rPr>
          <w:rFonts w:ascii="Times New Roman" w:hAnsi="Times New Roman" w:cs="Times New Roman"/>
          <w:sz w:val="24"/>
          <w:szCs w:val="24"/>
        </w:rPr>
        <w:t>риентация на дешёвую рабочую силу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ориентация на потребителя;</w:t>
      </w:r>
    </w:p>
    <w:p w:rsidR="009F2A9F" w:rsidRPr="009F2A9F" w:rsidRDefault="009F2A9F" w:rsidP="0016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транспортный.</w:t>
      </w:r>
    </w:p>
    <w:p w:rsidR="006228CB" w:rsidRPr="00383BBB" w:rsidRDefault="006228CB" w:rsidP="00383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BBB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383BB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D816F6" w:rsidRDefault="00D816F6" w:rsidP="00D816F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</w:rPr>
      </w:pPr>
      <w:r w:rsidRPr="00D816F6">
        <w:rPr>
          <w:b/>
        </w:rPr>
        <w:t>Выберите правильный вариант ответа</w:t>
      </w:r>
    </w:p>
    <w:p w:rsidR="00D816F6" w:rsidRPr="00D816F6" w:rsidRDefault="00D816F6" w:rsidP="00D81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D816F6">
        <w:rPr>
          <w:rFonts w:ascii="Times New Roman" w:hAnsi="Times New Roman" w:cs="Times New Roman"/>
          <w:b/>
          <w:i/>
          <w:sz w:val="24"/>
          <w:szCs w:val="24"/>
        </w:rPr>
        <w:t>Страны с федеративным административно-территориальным устройством в Азии:</w:t>
      </w:r>
    </w:p>
    <w:p w:rsidR="00D816F6" w:rsidRDefault="00197B03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197B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Китай и Монголия;</w:t>
      </w:r>
    </w:p>
    <w:p w:rsidR="00197B03" w:rsidRDefault="00197B03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Индия и ОАЭ;</w:t>
      </w:r>
    </w:p>
    <w:p w:rsidR="00197B03" w:rsidRDefault="00197B03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Япония, КНДР;</w:t>
      </w:r>
    </w:p>
    <w:p w:rsidR="00197B03" w:rsidRDefault="00197B03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3B5FA7">
        <w:rPr>
          <w:rFonts w:ascii="Times New Roman" w:hAnsi="Times New Roman" w:cs="Times New Roman"/>
          <w:sz w:val="24"/>
          <w:szCs w:val="24"/>
        </w:rPr>
        <w:t>Ирак, Турция.</w:t>
      </w:r>
    </w:p>
    <w:p w:rsidR="003B5FA7" w:rsidRDefault="003B5FA7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B5FA7">
        <w:rPr>
          <w:rFonts w:ascii="Times New Roman" w:hAnsi="Times New Roman" w:cs="Times New Roman"/>
          <w:b/>
          <w:i/>
          <w:sz w:val="24"/>
          <w:szCs w:val="24"/>
        </w:rPr>
        <w:t>. Страны с монархической формой правления 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Европе:</w:t>
      </w:r>
    </w:p>
    <w:p w:rsidR="003B5FA7" w:rsidRDefault="003B5FA7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Венгрия и Румыния;</w:t>
      </w:r>
    </w:p>
    <w:p w:rsidR="003B5FA7" w:rsidRDefault="003B5FA7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8830EE">
        <w:rPr>
          <w:rFonts w:ascii="Times New Roman" w:hAnsi="Times New Roman" w:cs="Times New Roman"/>
          <w:sz w:val="24"/>
          <w:szCs w:val="24"/>
        </w:rPr>
        <w:t>Албания и Португалия;</w:t>
      </w:r>
    </w:p>
    <w:p w:rsidR="008830EE" w:rsidRDefault="008830EE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Швеция, Норвегия;</w:t>
      </w:r>
    </w:p>
    <w:p w:rsidR="008830EE" w:rsidRDefault="008830EE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Италия и Греция.</w:t>
      </w:r>
    </w:p>
    <w:p w:rsidR="0028097F" w:rsidRPr="0028097F" w:rsidRDefault="0028097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Pr="0028097F">
        <w:rPr>
          <w:rFonts w:ascii="Times New Roman" w:hAnsi="Times New Roman" w:cs="Times New Roman"/>
          <w:b/>
          <w:i/>
          <w:sz w:val="24"/>
          <w:szCs w:val="24"/>
        </w:rPr>
        <w:t>Страны с наибольшими запасами гидроэнергетических ресурсов:</w:t>
      </w:r>
    </w:p>
    <w:p w:rsidR="0028097F" w:rsidRPr="0028097F" w:rsidRDefault="0028097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28097F">
        <w:rPr>
          <w:rFonts w:ascii="Times New Roman" w:hAnsi="Times New Roman" w:cs="Times New Roman"/>
          <w:sz w:val="24"/>
          <w:szCs w:val="24"/>
        </w:rPr>
        <w:t>Венгрия и Пакистан;</w:t>
      </w:r>
    </w:p>
    <w:p w:rsidR="0028097F" w:rsidRPr="0028097F" w:rsidRDefault="0028097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554E5F">
        <w:rPr>
          <w:rFonts w:ascii="Times New Roman" w:hAnsi="Times New Roman" w:cs="Times New Roman"/>
          <w:sz w:val="24"/>
          <w:szCs w:val="24"/>
        </w:rPr>
        <w:t>Канада</w:t>
      </w:r>
      <w:r w:rsidRPr="0028097F">
        <w:rPr>
          <w:rFonts w:ascii="Times New Roman" w:hAnsi="Times New Roman" w:cs="Times New Roman"/>
          <w:sz w:val="24"/>
          <w:szCs w:val="24"/>
        </w:rPr>
        <w:t xml:space="preserve"> и Бразилия;</w:t>
      </w:r>
    </w:p>
    <w:p w:rsidR="0028097F" w:rsidRPr="0028097F" w:rsidRDefault="0028097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28097F">
        <w:rPr>
          <w:rFonts w:ascii="Times New Roman" w:hAnsi="Times New Roman" w:cs="Times New Roman"/>
          <w:sz w:val="24"/>
          <w:szCs w:val="24"/>
        </w:rPr>
        <w:t>Иран и Йемен;</w:t>
      </w:r>
    </w:p>
    <w:p w:rsidR="0028097F" w:rsidRDefault="0028097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28097F">
        <w:rPr>
          <w:rFonts w:ascii="Times New Roman" w:hAnsi="Times New Roman" w:cs="Times New Roman"/>
          <w:sz w:val="24"/>
          <w:szCs w:val="24"/>
        </w:rPr>
        <w:t>Швеция и Австрия.</w:t>
      </w:r>
    </w:p>
    <w:p w:rsidR="0028097F" w:rsidRDefault="0028097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7E536C">
        <w:rPr>
          <w:rFonts w:ascii="Times New Roman" w:hAnsi="Times New Roman" w:cs="Times New Roman"/>
          <w:b/>
          <w:i/>
          <w:sz w:val="24"/>
          <w:szCs w:val="24"/>
        </w:rPr>
        <w:t>Страна, где самый низ</w:t>
      </w:r>
      <w:r w:rsidR="007E536C" w:rsidRPr="007E536C">
        <w:rPr>
          <w:rFonts w:ascii="Times New Roman" w:hAnsi="Times New Roman" w:cs="Times New Roman"/>
          <w:b/>
          <w:i/>
          <w:sz w:val="24"/>
          <w:szCs w:val="24"/>
        </w:rPr>
        <w:t>кий в Европе естественный прирост</w:t>
      </w:r>
      <w:r w:rsidR="007E536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E536C" w:rsidRDefault="007E536C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Болгария;</w:t>
      </w:r>
    </w:p>
    <w:p w:rsidR="007E536C" w:rsidRDefault="007E536C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Франция;</w:t>
      </w:r>
    </w:p>
    <w:p w:rsidR="007E536C" w:rsidRDefault="007E536C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Норвегия;</w:t>
      </w:r>
    </w:p>
    <w:p w:rsidR="007E536C" w:rsidRDefault="007E536C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Люксембург.</w:t>
      </w:r>
    </w:p>
    <w:p w:rsidR="007E536C" w:rsidRDefault="007E536C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</w:t>
      </w:r>
      <w:r w:rsidR="00A644E5">
        <w:rPr>
          <w:rFonts w:ascii="Times New Roman" w:hAnsi="Times New Roman" w:cs="Times New Roman"/>
          <w:b/>
          <w:i/>
          <w:sz w:val="24"/>
          <w:szCs w:val="24"/>
        </w:rPr>
        <w:t xml:space="preserve"> Быстрый рост населения в  развивающихся странах называется:</w:t>
      </w:r>
    </w:p>
    <w:p w:rsidR="00A644E5" w:rsidRDefault="00A644E5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демографическим переходом;</w:t>
      </w:r>
    </w:p>
    <w:p w:rsidR="00A644E5" w:rsidRDefault="00A644E5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демографическим взрывом;</w:t>
      </w:r>
    </w:p>
    <w:p w:rsidR="00A644E5" w:rsidRDefault="00A644E5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депопуляцией;</w:t>
      </w:r>
    </w:p>
    <w:p w:rsidR="00A644E5" w:rsidRDefault="00A644E5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AD12BB">
        <w:rPr>
          <w:rFonts w:ascii="Times New Roman" w:hAnsi="Times New Roman" w:cs="Times New Roman"/>
          <w:sz w:val="24"/>
          <w:szCs w:val="24"/>
        </w:rPr>
        <w:t>демографической политикой.</w:t>
      </w:r>
    </w:p>
    <w:p w:rsidR="00AD12BB" w:rsidRDefault="00AD12B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 Формула воспроизводства населения для развитых стран:</w:t>
      </w:r>
    </w:p>
    <w:p w:rsidR="00AD12BB" w:rsidRDefault="00AD12B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20-9 = 11;     б) 11- 10 =1;        в) 22 – 8 =14.</w:t>
      </w:r>
    </w:p>
    <w:p w:rsidR="00483698" w:rsidRDefault="00483698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="00177866" w:rsidRPr="00177866">
        <w:rPr>
          <w:rFonts w:ascii="Times New Roman" w:hAnsi="Times New Roman" w:cs="Times New Roman"/>
          <w:b/>
          <w:i/>
          <w:sz w:val="24"/>
          <w:szCs w:val="24"/>
        </w:rPr>
        <w:t xml:space="preserve">Фактор размещения </w:t>
      </w:r>
      <w:r w:rsidR="002A207B">
        <w:rPr>
          <w:rFonts w:ascii="Times New Roman" w:hAnsi="Times New Roman" w:cs="Times New Roman"/>
          <w:b/>
          <w:i/>
          <w:sz w:val="24"/>
          <w:szCs w:val="24"/>
        </w:rPr>
        <w:t xml:space="preserve"> горнодобывающей </w:t>
      </w:r>
      <w:r w:rsidR="00177866" w:rsidRPr="00177866">
        <w:rPr>
          <w:rFonts w:ascii="Times New Roman" w:hAnsi="Times New Roman" w:cs="Times New Roman"/>
          <w:b/>
          <w:i/>
          <w:sz w:val="24"/>
          <w:szCs w:val="24"/>
        </w:rPr>
        <w:t>промышленности</w:t>
      </w:r>
      <w:r w:rsidR="002A207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A207B" w:rsidRDefault="002A207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трудовые ресурсы;</w:t>
      </w:r>
    </w:p>
    <w:p w:rsidR="002A207B" w:rsidRDefault="002A207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фактор наукоемкости;</w:t>
      </w:r>
    </w:p>
    <w:p w:rsidR="002A207B" w:rsidRDefault="002A207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фактор ЭГП;</w:t>
      </w:r>
    </w:p>
    <w:p w:rsidR="002A207B" w:rsidRDefault="002A207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природно-ресурсный.</w:t>
      </w:r>
    </w:p>
    <w:p w:rsidR="002A207B" w:rsidRDefault="002A207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8. </w:t>
      </w:r>
      <w:r w:rsidR="004149B7">
        <w:rPr>
          <w:rFonts w:ascii="Times New Roman" w:hAnsi="Times New Roman" w:cs="Times New Roman"/>
          <w:b/>
          <w:i/>
          <w:sz w:val="24"/>
          <w:szCs w:val="24"/>
        </w:rPr>
        <w:t>Страны – лидеры по улову рыбы и морепродуктов:</w:t>
      </w:r>
    </w:p>
    <w:p w:rsidR="004149B7" w:rsidRDefault="004149B7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FD4180">
        <w:rPr>
          <w:rFonts w:ascii="Times New Roman" w:hAnsi="Times New Roman" w:cs="Times New Roman"/>
          <w:sz w:val="24"/>
          <w:szCs w:val="24"/>
        </w:rPr>
        <w:t>Китай, Индонезия, Индия;</w:t>
      </w:r>
    </w:p>
    <w:p w:rsidR="00FD4180" w:rsidRDefault="00FD4180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Япония, Норвегия, Таиланд;</w:t>
      </w:r>
    </w:p>
    <w:p w:rsidR="00FD4180" w:rsidRDefault="00FD4180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Сингапур, Португалия, Италия.</w:t>
      </w:r>
    </w:p>
    <w:p w:rsidR="00FD4180" w:rsidRDefault="00FD4180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6D37AD">
        <w:rPr>
          <w:rFonts w:ascii="Times New Roman" w:hAnsi="Times New Roman" w:cs="Times New Roman"/>
          <w:b/>
          <w:i/>
          <w:sz w:val="24"/>
          <w:szCs w:val="24"/>
        </w:rPr>
        <w:t xml:space="preserve"> Для североевропейского типа сельского хозяйства характерно:</w:t>
      </w:r>
    </w:p>
    <w:p w:rsidR="006D37AD" w:rsidRDefault="006D37AD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горно-пастбищное овцеводство;</w:t>
      </w:r>
    </w:p>
    <w:p w:rsidR="006D37AD" w:rsidRDefault="006D37AD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поливное земледелие;</w:t>
      </w:r>
    </w:p>
    <w:p w:rsidR="006D37AD" w:rsidRDefault="006D37AD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молочное животноводство;</w:t>
      </w:r>
    </w:p>
    <w:p w:rsidR="006D37AD" w:rsidRDefault="006D37AD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свиноводство.</w:t>
      </w:r>
    </w:p>
    <w:p w:rsidR="006D37AD" w:rsidRDefault="006D37AD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10. Наименее индустриальный и наименее урбанизированный район Африки:</w:t>
      </w:r>
    </w:p>
    <w:p w:rsidR="006D37AD" w:rsidRDefault="006D37AD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Тропическая Африка;</w:t>
      </w:r>
    </w:p>
    <w:p w:rsidR="006D37AD" w:rsidRDefault="006D37AD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75D5F">
        <w:rPr>
          <w:rFonts w:ascii="Times New Roman" w:hAnsi="Times New Roman" w:cs="Times New Roman"/>
          <w:sz w:val="24"/>
          <w:szCs w:val="24"/>
        </w:rPr>
        <w:t>Северная Африка;</w:t>
      </w:r>
    </w:p>
    <w:p w:rsidR="00F75D5F" w:rsidRDefault="00F75D5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Западная Африка;</w:t>
      </w:r>
    </w:p>
    <w:p w:rsidR="00F75D5F" w:rsidRDefault="00F75D5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Южная Африка.</w:t>
      </w:r>
    </w:p>
    <w:p w:rsidR="00980233" w:rsidRPr="00980233" w:rsidRDefault="00980233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11.  </w:t>
      </w:r>
      <w:r w:rsidRPr="00980233">
        <w:rPr>
          <w:rFonts w:ascii="Times New Roman" w:hAnsi="Times New Roman" w:cs="Times New Roman"/>
          <w:b/>
          <w:i/>
          <w:sz w:val="24"/>
          <w:szCs w:val="24"/>
        </w:rPr>
        <w:t>Страны Азии - крупнейшие производители хлопка-волокна:</w:t>
      </w:r>
    </w:p>
    <w:p w:rsidR="00285498" w:rsidRPr="00285498" w:rsidRDefault="00980233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285498">
        <w:rPr>
          <w:rFonts w:ascii="Times New Roman" w:hAnsi="Times New Roman" w:cs="Times New Roman"/>
          <w:sz w:val="24"/>
          <w:szCs w:val="24"/>
        </w:rPr>
        <w:t>а)</w:t>
      </w:r>
      <w:r w:rsidR="00285498" w:rsidRPr="00285498">
        <w:rPr>
          <w:rFonts w:ascii="Times New Roman" w:hAnsi="Times New Roman" w:cs="Times New Roman"/>
        </w:rPr>
        <w:t xml:space="preserve"> Монголия, Южная Корея и Япония;</w:t>
      </w:r>
    </w:p>
    <w:p w:rsidR="006D37AD" w:rsidRDefault="00285498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б) </w:t>
      </w:r>
      <w:r w:rsidRPr="00285498">
        <w:rPr>
          <w:rFonts w:ascii="Times New Roman" w:hAnsi="Times New Roman" w:cs="Times New Roman"/>
          <w:sz w:val="24"/>
          <w:szCs w:val="24"/>
        </w:rPr>
        <w:t>Пакистан, Китай и Индия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5498" w:rsidRDefault="00285498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Pr="00285498">
        <w:rPr>
          <w:rFonts w:ascii="Times New Roman" w:hAnsi="Times New Roman" w:cs="Times New Roman"/>
          <w:sz w:val="24"/>
          <w:szCs w:val="24"/>
        </w:rPr>
        <w:t>Кипр, Саудовская Аравия и Ирак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57CF" w:rsidRDefault="00285498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285498">
        <w:rPr>
          <w:rFonts w:ascii="Times New Roman" w:hAnsi="Times New Roman" w:cs="Times New Roman"/>
          <w:sz w:val="24"/>
          <w:szCs w:val="24"/>
        </w:rPr>
        <w:t>Индонезия, Малайзия и Филиппины</w:t>
      </w:r>
      <w:r w:rsidR="004E57CF">
        <w:rPr>
          <w:rFonts w:ascii="Times New Roman" w:hAnsi="Times New Roman" w:cs="Times New Roman"/>
          <w:sz w:val="24"/>
          <w:szCs w:val="24"/>
        </w:rPr>
        <w:t xml:space="preserve">.       </w:t>
      </w:r>
    </w:p>
    <w:p w:rsidR="004E57CF" w:rsidRDefault="004E57C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12. отраслями специализации США являются:</w:t>
      </w:r>
    </w:p>
    <w:p w:rsidR="004E57CF" w:rsidRDefault="004E57C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а)аэрокосмическая, электроника;</w:t>
      </w:r>
    </w:p>
    <w:p w:rsidR="004E57CF" w:rsidRDefault="004E57C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1617E3">
        <w:rPr>
          <w:rFonts w:ascii="Times New Roman" w:hAnsi="Times New Roman" w:cs="Times New Roman"/>
          <w:sz w:val="24"/>
          <w:szCs w:val="24"/>
        </w:rPr>
        <w:t xml:space="preserve"> овцеводство, свиноводство;</w:t>
      </w:r>
    </w:p>
    <w:p w:rsidR="004E57CF" w:rsidRDefault="004E57C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автомобилестроение, фармацевтика;</w:t>
      </w:r>
    </w:p>
    <w:p w:rsidR="00D7019B" w:rsidRDefault="004E57CF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деревообрабатывающая, лесная.</w:t>
      </w:r>
    </w:p>
    <w:p w:rsidR="00D7019B" w:rsidRDefault="00D7019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19B">
        <w:rPr>
          <w:rFonts w:ascii="Times New Roman" w:hAnsi="Times New Roman" w:cs="Times New Roman"/>
          <w:b/>
          <w:i/>
          <w:sz w:val="24"/>
          <w:szCs w:val="24"/>
        </w:rPr>
        <w:t>13.Ведущее место в России по производству черных металлов занимает металлургическая база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7019B" w:rsidRDefault="00D7019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а)Уральская;</w:t>
      </w:r>
    </w:p>
    <w:p w:rsidR="00D7019B" w:rsidRDefault="00D7019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Центральная;</w:t>
      </w:r>
    </w:p>
    <w:p w:rsidR="00D7019B" w:rsidRDefault="00D7019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Сибирская;</w:t>
      </w:r>
    </w:p>
    <w:p w:rsidR="00285498" w:rsidRPr="00D7019B" w:rsidRDefault="00D7019B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 европейский Север.</w:t>
      </w:r>
    </w:p>
    <w:p w:rsidR="00FD4180" w:rsidRDefault="00C45183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14.</w:t>
      </w:r>
      <w:r w:rsidRPr="00C45183">
        <w:rPr>
          <w:rFonts w:ascii="Times New Roman" w:hAnsi="Times New Roman" w:cs="Times New Roman"/>
          <w:b/>
          <w:i/>
          <w:sz w:val="24"/>
          <w:szCs w:val="24"/>
        </w:rPr>
        <w:t>Нарушение баланса СОв природе из-за хозяйственной деятельности человека вызывает угрозу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45183" w:rsidRDefault="00C45183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C45183">
        <w:rPr>
          <w:rFonts w:ascii="Times New Roman" w:hAnsi="Times New Roman" w:cs="Times New Roman"/>
          <w:sz w:val="24"/>
          <w:szCs w:val="24"/>
        </w:rPr>
        <w:t>опустынивания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5183" w:rsidRDefault="00C45183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C45183">
        <w:rPr>
          <w:rFonts w:ascii="Times New Roman" w:hAnsi="Times New Roman" w:cs="Times New Roman"/>
          <w:sz w:val="24"/>
          <w:szCs w:val="24"/>
        </w:rPr>
        <w:t>парникового эффекта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5183" w:rsidRDefault="00C45183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1A3763">
        <w:rPr>
          <w:rFonts w:ascii="Times New Roman" w:hAnsi="Times New Roman" w:cs="Times New Roman"/>
          <w:sz w:val="24"/>
          <w:szCs w:val="24"/>
        </w:rPr>
        <w:t xml:space="preserve"> «я</w:t>
      </w:r>
      <w:r w:rsidRPr="00C45183">
        <w:rPr>
          <w:rFonts w:ascii="Times New Roman" w:hAnsi="Times New Roman" w:cs="Times New Roman"/>
          <w:sz w:val="24"/>
          <w:szCs w:val="24"/>
        </w:rPr>
        <w:t>дерной зимы»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5183" w:rsidRPr="00C45183" w:rsidRDefault="00C45183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C45183">
        <w:rPr>
          <w:rFonts w:ascii="Times New Roman" w:hAnsi="Times New Roman" w:cs="Times New Roman"/>
          <w:sz w:val="24"/>
          <w:szCs w:val="24"/>
        </w:rPr>
        <w:t>озоновой дыры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5183" w:rsidRPr="00C45183" w:rsidRDefault="00C45183" w:rsidP="00280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15.</w:t>
      </w:r>
      <w:r w:rsidRPr="00C45183">
        <w:rPr>
          <w:rFonts w:ascii="Times New Roman" w:hAnsi="Times New Roman" w:cs="Times New Roman"/>
          <w:b/>
          <w:i/>
          <w:sz w:val="24"/>
          <w:szCs w:val="24"/>
        </w:rPr>
        <w:t>Выберите страны, владеющие атомным оружием:</w:t>
      </w:r>
    </w:p>
    <w:p w:rsidR="0028097F" w:rsidRDefault="00C45183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20268A">
        <w:rPr>
          <w:rFonts w:ascii="Times New Roman" w:hAnsi="Times New Roman" w:cs="Times New Roman"/>
          <w:sz w:val="24"/>
          <w:szCs w:val="24"/>
        </w:rPr>
        <w:t>Япония, Болгария;</w:t>
      </w:r>
    </w:p>
    <w:p w:rsidR="00C45183" w:rsidRDefault="00C45183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Россия, США;</w:t>
      </w:r>
    </w:p>
    <w:p w:rsidR="00C45183" w:rsidRDefault="00C45183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Франция, Великобритания;</w:t>
      </w:r>
    </w:p>
    <w:p w:rsidR="00C45183" w:rsidRPr="003B5FA7" w:rsidRDefault="00C45183" w:rsidP="0019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20268A">
        <w:rPr>
          <w:rFonts w:ascii="Times New Roman" w:hAnsi="Times New Roman" w:cs="Times New Roman"/>
          <w:sz w:val="24"/>
          <w:szCs w:val="24"/>
        </w:rPr>
        <w:t xml:space="preserve"> Бельгия, Швеция.</w:t>
      </w:r>
    </w:p>
    <w:p w:rsidR="00D816F6" w:rsidRPr="00197B03" w:rsidRDefault="00D816F6" w:rsidP="00D816F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i/>
        </w:rPr>
      </w:pPr>
    </w:p>
    <w:p w:rsidR="006228CB" w:rsidRDefault="006228CB" w:rsidP="006228C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>
        <w:rPr>
          <w:b/>
        </w:rPr>
        <w:t>Эталоны ответов на итоговый тест по дисциплине «География»</w:t>
      </w:r>
    </w:p>
    <w:p w:rsidR="006228CB" w:rsidRDefault="006228CB" w:rsidP="006228C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</w:p>
    <w:tbl>
      <w:tblPr>
        <w:tblStyle w:val="af2"/>
        <w:tblW w:w="0" w:type="auto"/>
        <w:tblLook w:val="04A0"/>
      </w:tblPr>
      <w:tblGrid>
        <w:gridCol w:w="817"/>
        <w:gridCol w:w="4111"/>
        <w:gridCol w:w="4926"/>
      </w:tblGrid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№</w:t>
            </w:r>
          </w:p>
        </w:tc>
        <w:tc>
          <w:tcPr>
            <w:tcW w:w="4111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Вариант 1</w:t>
            </w:r>
          </w:p>
        </w:tc>
        <w:tc>
          <w:tcPr>
            <w:tcW w:w="4926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Вариант 2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</w:tcPr>
          <w:p w:rsidR="006228CB" w:rsidRDefault="00AD12B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</w:t>
            </w:r>
          </w:p>
        </w:tc>
        <w:tc>
          <w:tcPr>
            <w:tcW w:w="4926" w:type="dxa"/>
          </w:tcPr>
          <w:p w:rsidR="006228CB" w:rsidRDefault="00AD12B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2</w:t>
            </w:r>
          </w:p>
        </w:tc>
        <w:tc>
          <w:tcPr>
            <w:tcW w:w="4111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</w:t>
            </w:r>
          </w:p>
        </w:tc>
        <w:tc>
          <w:tcPr>
            <w:tcW w:w="4926" w:type="dxa"/>
          </w:tcPr>
          <w:p w:rsidR="006228CB" w:rsidRDefault="00AD12B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в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3</w:t>
            </w:r>
          </w:p>
        </w:tc>
        <w:tc>
          <w:tcPr>
            <w:tcW w:w="4111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  <w:tc>
          <w:tcPr>
            <w:tcW w:w="4926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4</w:t>
            </w:r>
          </w:p>
        </w:tc>
        <w:tc>
          <w:tcPr>
            <w:tcW w:w="4111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г</w:t>
            </w:r>
          </w:p>
        </w:tc>
        <w:tc>
          <w:tcPr>
            <w:tcW w:w="4926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lastRenderedPageBreak/>
              <w:t>5</w:t>
            </w:r>
          </w:p>
        </w:tc>
        <w:tc>
          <w:tcPr>
            <w:tcW w:w="4111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  <w:tc>
          <w:tcPr>
            <w:tcW w:w="4926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6</w:t>
            </w:r>
          </w:p>
        </w:tc>
        <w:tc>
          <w:tcPr>
            <w:tcW w:w="4111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в</w:t>
            </w:r>
          </w:p>
        </w:tc>
        <w:tc>
          <w:tcPr>
            <w:tcW w:w="4926" w:type="dxa"/>
          </w:tcPr>
          <w:p w:rsidR="006228CB" w:rsidRDefault="00554E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7</w:t>
            </w:r>
          </w:p>
        </w:tc>
        <w:tc>
          <w:tcPr>
            <w:tcW w:w="4111" w:type="dxa"/>
          </w:tcPr>
          <w:p w:rsidR="006228CB" w:rsidRDefault="00177866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в</w:t>
            </w:r>
          </w:p>
        </w:tc>
        <w:tc>
          <w:tcPr>
            <w:tcW w:w="4926" w:type="dxa"/>
          </w:tcPr>
          <w:p w:rsidR="006228CB" w:rsidRDefault="002A207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г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8</w:t>
            </w:r>
          </w:p>
        </w:tc>
        <w:tc>
          <w:tcPr>
            <w:tcW w:w="4111" w:type="dxa"/>
          </w:tcPr>
          <w:p w:rsidR="006228CB" w:rsidRDefault="004149B7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г</w:t>
            </w:r>
          </w:p>
        </w:tc>
        <w:tc>
          <w:tcPr>
            <w:tcW w:w="4926" w:type="dxa"/>
          </w:tcPr>
          <w:p w:rsidR="006228CB" w:rsidRDefault="00FD4180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9</w:t>
            </w:r>
          </w:p>
        </w:tc>
        <w:tc>
          <w:tcPr>
            <w:tcW w:w="4111" w:type="dxa"/>
          </w:tcPr>
          <w:p w:rsidR="006228CB" w:rsidRDefault="00FD4180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в</w:t>
            </w:r>
          </w:p>
        </w:tc>
        <w:tc>
          <w:tcPr>
            <w:tcW w:w="4926" w:type="dxa"/>
          </w:tcPr>
          <w:p w:rsidR="006228CB" w:rsidRDefault="006D37AD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в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10</w:t>
            </w:r>
          </w:p>
        </w:tc>
        <w:tc>
          <w:tcPr>
            <w:tcW w:w="4111" w:type="dxa"/>
          </w:tcPr>
          <w:p w:rsidR="006228CB" w:rsidRDefault="00980233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</w:t>
            </w:r>
          </w:p>
        </w:tc>
        <w:tc>
          <w:tcPr>
            <w:tcW w:w="4926" w:type="dxa"/>
          </w:tcPr>
          <w:p w:rsidR="006228CB" w:rsidRDefault="00F75D5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11</w:t>
            </w:r>
          </w:p>
        </w:tc>
        <w:tc>
          <w:tcPr>
            <w:tcW w:w="4111" w:type="dxa"/>
          </w:tcPr>
          <w:p w:rsidR="006228CB" w:rsidRDefault="001F6231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г</w:t>
            </w:r>
          </w:p>
        </w:tc>
        <w:tc>
          <w:tcPr>
            <w:tcW w:w="4926" w:type="dxa"/>
          </w:tcPr>
          <w:p w:rsidR="006228CB" w:rsidRDefault="00285498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12</w:t>
            </w:r>
          </w:p>
        </w:tc>
        <w:tc>
          <w:tcPr>
            <w:tcW w:w="4111" w:type="dxa"/>
          </w:tcPr>
          <w:p w:rsidR="006228CB" w:rsidRDefault="00B23DC7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б, в</w:t>
            </w:r>
          </w:p>
        </w:tc>
        <w:tc>
          <w:tcPr>
            <w:tcW w:w="4926" w:type="dxa"/>
          </w:tcPr>
          <w:p w:rsidR="006228CB" w:rsidRDefault="001617E3" w:rsidP="001617E3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а, в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13</w:t>
            </w:r>
          </w:p>
        </w:tc>
        <w:tc>
          <w:tcPr>
            <w:tcW w:w="4111" w:type="dxa"/>
          </w:tcPr>
          <w:p w:rsidR="006228CB" w:rsidRDefault="00D7019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а,г</w:t>
            </w:r>
          </w:p>
        </w:tc>
        <w:tc>
          <w:tcPr>
            <w:tcW w:w="4926" w:type="dxa"/>
          </w:tcPr>
          <w:p w:rsidR="006228CB" w:rsidRDefault="00D7019B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а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14</w:t>
            </w:r>
          </w:p>
        </w:tc>
        <w:tc>
          <w:tcPr>
            <w:tcW w:w="4111" w:type="dxa"/>
          </w:tcPr>
          <w:p w:rsidR="006228CB" w:rsidRDefault="009F2A9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в</w:t>
            </w:r>
          </w:p>
        </w:tc>
        <w:tc>
          <w:tcPr>
            <w:tcW w:w="4926" w:type="dxa"/>
          </w:tcPr>
          <w:p w:rsidR="006228CB" w:rsidRDefault="00C45183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</w:tr>
      <w:tr w:rsidR="006228CB" w:rsidTr="00CF5949">
        <w:tc>
          <w:tcPr>
            <w:tcW w:w="817" w:type="dxa"/>
          </w:tcPr>
          <w:p w:rsidR="006228CB" w:rsidRDefault="00CF5949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15</w:t>
            </w:r>
          </w:p>
        </w:tc>
        <w:tc>
          <w:tcPr>
            <w:tcW w:w="4111" w:type="dxa"/>
          </w:tcPr>
          <w:p w:rsidR="006228CB" w:rsidRDefault="009F2A9F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</w:t>
            </w:r>
          </w:p>
        </w:tc>
        <w:tc>
          <w:tcPr>
            <w:tcW w:w="4926" w:type="dxa"/>
          </w:tcPr>
          <w:p w:rsidR="006228CB" w:rsidRDefault="00C45183" w:rsidP="006228C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</w:pPr>
            <w:r>
              <w:t>б, в</w:t>
            </w:r>
          </w:p>
        </w:tc>
      </w:tr>
    </w:tbl>
    <w:p w:rsidR="006228CB" w:rsidRPr="006228CB" w:rsidRDefault="006228CB" w:rsidP="006228C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</w:pPr>
    </w:p>
    <w:p w:rsidR="00093E47" w:rsidRDefault="00093E47" w:rsidP="00093E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итогового теста:</w:t>
      </w:r>
    </w:p>
    <w:p w:rsidR="00093E47" w:rsidRDefault="00093E47" w:rsidP="00093E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правильных ответов - «неудовлетворительно»</w:t>
      </w:r>
    </w:p>
    <w:p w:rsidR="00093E47" w:rsidRDefault="00093E47" w:rsidP="00093E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8-10 правильных ответов – «удовлетворительно»</w:t>
      </w:r>
    </w:p>
    <w:p w:rsidR="00093E47" w:rsidRDefault="00093E47" w:rsidP="00093E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11-13 правильных ответов – «хорошо»</w:t>
      </w:r>
    </w:p>
    <w:p w:rsidR="00093E47" w:rsidRPr="00647069" w:rsidRDefault="00093E47" w:rsidP="00093E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14-15 правильных ответов – « отлично»</w:t>
      </w:r>
    </w:p>
    <w:p w:rsidR="00093E47" w:rsidRPr="00647069" w:rsidRDefault="00093E47" w:rsidP="00093E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376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2.3.</w:t>
      </w:r>
      <w:r w:rsidR="001A3763" w:rsidRPr="001360E3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360E3">
        <w:rPr>
          <w:rFonts w:ascii="Times New Roman" w:hAnsi="Times New Roman" w:cs="Times New Roman"/>
          <w:bCs/>
          <w:i/>
          <w:sz w:val="24"/>
          <w:szCs w:val="24"/>
        </w:rPr>
        <w:t>Основная литература: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1.  В. П. Максаковский. Экономическая и социальная география мира 10 класс. «Просвещение». - Редактор: Есипова И. С., Ольховская Н. В. Издательство: М., Просвещение, 2021 г. 416с. (Серия: Ге</w:t>
      </w:r>
      <w:r w:rsidRPr="001360E3">
        <w:rPr>
          <w:rFonts w:ascii="Times New Roman" w:hAnsi="Times New Roman" w:cs="Times New Roman"/>
          <w:bCs/>
          <w:sz w:val="24"/>
          <w:szCs w:val="24"/>
        </w:rPr>
        <w:t>о</w:t>
      </w:r>
      <w:r w:rsidRPr="001360E3">
        <w:rPr>
          <w:rFonts w:ascii="Times New Roman" w:hAnsi="Times New Roman" w:cs="Times New Roman"/>
          <w:bCs/>
          <w:sz w:val="24"/>
          <w:szCs w:val="24"/>
        </w:rPr>
        <w:t>графия и экология).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360E3">
        <w:rPr>
          <w:rFonts w:ascii="Times New Roman" w:hAnsi="Times New Roman" w:cs="Times New Roman"/>
          <w:bCs/>
          <w:i/>
          <w:sz w:val="24"/>
          <w:szCs w:val="24"/>
        </w:rPr>
        <w:t>Дополнительные источники: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2.Кузнецов Александр Павлович, Ким Эльвира Васильевна. «География.10-11 класс. Базовый ур</w:t>
      </w:r>
      <w:r w:rsidRPr="001360E3">
        <w:rPr>
          <w:rFonts w:ascii="Times New Roman" w:hAnsi="Times New Roman" w:cs="Times New Roman"/>
          <w:bCs/>
          <w:sz w:val="24"/>
          <w:szCs w:val="24"/>
        </w:rPr>
        <w:t>о</w:t>
      </w:r>
      <w:r w:rsidRPr="001360E3">
        <w:rPr>
          <w:rFonts w:ascii="Times New Roman" w:hAnsi="Times New Roman" w:cs="Times New Roman"/>
          <w:bCs/>
          <w:sz w:val="24"/>
          <w:szCs w:val="24"/>
        </w:rPr>
        <w:t>вень.    Издательство: Просвещение/Дрофа, 2022 г. (Серия: География).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3. Методических рекомендации по выполнению практических работ по ОУД «География», сост. Пашкевич Л..В., Челябинск, 2021. – 58 с.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360E3">
        <w:rPr>
          <w:rFonts w:ascii="Times New Roman" w:hAnsi="Times New Roman" w:cs="Times New Roman"/>
          <w:bCs/>
          <w:i/>
          <w:sz w:val="24"/>
          <w:szCs w:val="24"/>
        </w:rPr>
        <w:t>Базы данных, информационно-справочные и поисковые системы: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Портал «Гуманитарное образование» http://www.humanities.edu.ru/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Федеральный портал «Российское образование» http://www.edu.ru/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Федеральное хранилище «Единая коллекция цифровых образовательных ресурсов» http://school-collection.edu.ru/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www. gumer. info (Библиотека Гумер).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 xml:space="preserve"> www. krugosvet. ru (Онлайн-энциклопедия «Кругосвет»).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 xml:space="preserve">www. infoliolib. info (Университетская электронная библиотека Infolio).                     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www. wikipedia. org (сайт Общедоступной мультиязычной универсальной ин-тернет-энциклопедии).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www. faostat3. fao. org (сайт Международной сельскохозяйственной и продо-вольственной организ</w:t>
      </w:r>
      <w:r w:rsidRPr="001360E3">
        <w:rPr>
          <w:rFonts w:ascii="Times New Roman" w:hAnsi="Times New Roman" w:cs="Times New Roman"/>
          <w:bCs/>
          <w:sz w:val="24"/>
          <w:szCs w:val="24"/>
        </w:rPr>
        <w:t>а</w:t>
      </w:r>
      <w:r w:rsidRPr="001360E3">
        <w:rPr>
          <w:rFonts w:ascii="Times New Roman" w:hAnsi="Times New Roman" w:cs="Times New Roman"/>
          <w:bCs/>
          <w:sz w:val="24"/>
          <w:szCs w:val="24"/>
        </w:rPr>
        <w:t>ции при ООН (ФАО).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60E3">
        <w:rPr>
          <w:rFonts w:ascii="Times New Roman" w:hAnsi="Times New Roman" w:cs="Times New Roman"/>
          <w:bCs/>
          <w:sz w:val="24"/>
          <w:szCs w:val="24"/>
        </w:rPr>
        <w:t>5.  www.festival.1september.ru (Фестиваль педагогических идей «Открытый урок»).</w:t>
      </w:r>
    </w:p>
    <w:p w:rsidR="001360E3" w:rsidRPr="001360E3" w:rsidRDefault="001360E3" w:rsidP="001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360E3" w:rsidRPr="001360E3" w:rsidSect="00433934">
      <w:footerReference w:type="default" r:id="rId10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3B2" w:rsidRDefault="002633B2" w:rsidP="00F3798F">
      <w:pPr>
        <w:spacing w:after="0" w:line="240" w:lineRule="auto"/>
      </w:pPr>
      <w:r>
        <w:separator/>
      </w:r>
    </w:p>
  </w:endnote>
  <w:endnote w:type="continuationSeparator" w:id="1">
    <w:p w:rsidR="002633B2" w:rsidRDefault="002633B2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EF1" w:rsidRPr="00195DB7" w:rsidRDefault="00046EF1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EA352B">
      <w:rPr>
        <w:rFonts w:ascii="Times New Roman" w:hAnsi="Times New Roman"/>
        <w:noProof/>
        <w:sz w:val="24"/>
      </w:rPr>
      <w:t>23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3B2" w:rsidRDefault="002633B2" w:rsidP="00F3798F">
      <w:pPr>
        <w:spacing w:after="0" w:line="240" w:lineRule="auto"/>
      </w:pPr>
      <w:r>
        <w:separator/>
      </w:r>
    </w:p>
  </w:footnote>
  <w:footnote w:type="continuationSeparator" w:id="1">
    <w:p w:rsidR="002633B2" w:rsidRDefault="002633B2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3FB1"/>
    <w:multiLevelType w:val="hybridMultilevel"/>
    <w:tmpl w:val="364A0FF8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174E25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D0F2D"/>
    <w:multiLevelType w:val="hybridMultilevel"/>
    <w:tmpl w:val="2862BF6C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A4083"/>
    <w:multiLevelType w:val="hybridMultilevel"/>
    <w:tmpl w:val="5C4C3230"/>
    <w:lvl w:ilvl="0" w:tplc="8804A13A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6">
    <w:nsid w:val="10967478"/>
    <w:multiLevelType w:val="hybridMultilevel"/>
    <w:tmpl w:val="9EE2F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D1846"/>
    <w:multiLevelType w:val="hybridMultilevel"/>
    <w:tmpl w:val="DF124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64044"/>
    <w:multiLevelType w:val="hybridMultilevel"/>
    <w:tmpl w:val="57EA0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0BE5248"/>
    <w:multiLevelType w:val="hybridMultilevel"/>
    <w:tmpl w:val="923EFD1A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442D7"/>
    <w:multiLevelType w:val="hybridMultilevel"/>
    <w:tmpl w:val="96E0B96C"/>
    <w:lvl w:ilvl="0" w:tplc="FA0EA4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E0087C"/>
    <w:multiLevelType w:val="hybridMultilevel"/>
    <w:tmpl w:val="CA942C22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755028A"/>
    <w:multiLevelType w:val="multilevel"/>
    <w:tmpl w:val="0EEE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FD2AB6"/>
    <w:multiLevelType w:val="hybridMultilevel"/>
    <w:tmpl w:val="D330980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214572"/>
    <w:multiLevelType w:val="hybridMultilevel"/>
    <w:tmpl w:val="BBBCCC10"/>
    <w:lvl w:ilvl="0" w:tplc="8804A13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A300745"/>
    <w:multiLevelType w:val="hybridMultilevel"/>
    <w:tmpl w:val="2BB4FD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B0479C"/>
    <w:multiLevelType w:val="hybridMultilevel"/>
    <w:tmpl w:val="22A0A8B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792AA2"/>
    <w:multiLevelType w:val="hybridMultilevel"/>
    <w:tmpl w:val="832E2244"/>
    <w:lvl w:ilvl="0" w:tplc="2EA4BE0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5BF3844"/>
    <w:multiLevelType w:val="hybridMultilevel"/>
    <w:tmpl w:val="94DAEF8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8306E7"/>
    <w:multiLevelType w:val="hybridMultilevel"/>
    <w:tmpl w:val="4C782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71C8D"/>
    <w:multiLevelType w:val="hybridMultilevel"/>
    <w:tmpl w:val="73ECC05A"/>
    <w:lvl w:ilvl="0" w:tplc="2EA4BE02">
      <w:start w:val="1"/>
      <w:numFmt w:val="russianLower"/>
      <w:lvlText w:val="%1)"/>
      <w:lvlJc w:val="left"/>
      <w:pPr>
        <w:tabs>
          <w:tab w:val="num" w:pos="1142"/>
        </w:tabs>
        <w:ind w:left="1161" w:hanging="4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5CE341B9"/>
    <w:multiLevelType w:val="multilevel"/>
    <w:tmpl w:val="F782D9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7">
    <w:nsid w:val="62F47C5B"/>
    <w:multiLevelType w:val="hybridMultilevel"/>
    <w:tmpl w:val="A390554E"/>
    <w:lvl w:ilvl="0" w:tplc="7A2208E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172A5A"/>
    <w:multiLevelType w:val="hybridMultilevel"/>
    <w:tmpl w:val="8FD666F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9D3F65"/>
    <w:multiLevelType w:val="hybridMultilevel"/>
    <w:tmpl w:val="8F680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B4664"/>
    <w:multiLevelType w:val="hybridMultilevel"/>
    <w:tmpl w:val="3ACE425E"/>
    <w:lvl w:ilvl="0" w:tplc="2EA4BE0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654FD9"/>
    <w:multiLevelType w:val="hybridMultilevel"/>
    <w:tmpl w:val="F216E450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C64207"/>
    <w:multiLevelType w:val="hybridMultilevel"/>
    <w:tmpl w:val="9C2CE050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18844CF"/>
    <w:multiLevelType w:val="hybridMultilevel"/>
    <w:tmpl w:val="6D7CA68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5758FB"/>
    <w:multiLevelType w:val="hybridMultilevel"/>
    <w:tmpl w:val="1F267CDE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032D44"/>
    <w:multiLevelType w:val="hybridMultilevel"/>
    <w:tmpl w:val="AD68D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9">
    <w:nsid w:val="78A531FA"/>
    <w:multiLevelType w:val="multilevel"/>
    <w:tmpl w:val="F1AAA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38"/>
  </w:num>
  <w:num w:numId="4">
    <w:abstractNumId w:val="9"/>
  </w:num>
  <w:num w:numId="5">
    <w:abstractNumId w:val="22"/>
  </w:num>
  <w:num w:numId="6">
    <w:abstractNumId w:val="40"/>
  </w:num>
  <w:num w:numId="7">
    <w:abstractNumId w:val="31"/>
  </w:num>
  <w:num w:numId="8">
    <w:abstractNumId w:val="37"/>
  </w:num>
  <w:num w:numId="9">
    <w:abstractNumId w:val="26"/>
  </w:num>
  <w:num w:numId="10">
    <w:abstractNumId w:val="16"/>
  </w:num>
  <w:num w:numId="11">
    <w:abstractNumId w:val="35"/>
  </w:num>
  <w:num w:numId="12">
    <w:abstractNumId w:val="34"/>
  </w:num>
  <w:num w:numId="13">
    <w:abstractNumId w:val="28"/>
  </w:num>
  <w:num w:numId="14">
    <w:abstractNumId w:val="3"/>
  </w:num>
  <w:num w:numId="15">
    <w:abstractNumId w:val="14"/>
  </w:num>
  <w:num w:numId="16">
    <w:abstractNumId w:val="10"/>
  </w:num>
  <w:num w:numId="17">
    <w:abstractNumId w:val="30"/>
  </w:num>
  <w:num w:numId="18">
    <w:abstractNumId w:val="0"/>
  </w:num>
  <w:num w:numId="19">
    <w:abstractNumId w:val="23"/>
  </w:num>
  <w:num w:numId="20">
    <w:abstractNumId w:val="11"/>
  </w:num>
  <w:num w:numId="21">
    <w:abstractNumId w:val="25"/>
  </w:num>
  <w:num w:numId="22">
    <w:abstractNumId w:val="21"/>
  </w:num>
  <w:num w:numId="23">
    <w:abstractNumId w:val="1"/>
  </w:num>
  <w:num w:numId="24">
    <w:abstractNumId w:val="2"/>
  </w:num>
  <w:num w:numId="25">
    <w:abstractNumId w:val="33"/>
  </w:num>
  <w:num w:numId="26">
    <w:abstractNumId w:val="7"/>
  </w:num>
  <w:num w:numId="27">
    <w:abstractNumId w:val="27"/>
  </w:num>
  <w:num w:numId="28">
    <w:abstractNumId w:val="6"/>
  </w:num>
  <w:num w:numId="29">
    <w:abstractNumId w:val="4"/>
  </w:num>
  <w:num w:numId="30">
    <w:abstractNumId w:val="29"/>
  </w:num>
  <w:num w:numId="31">
    <w:abstractNumId w:val="18"/>
  </w:num>
  <w:num w:numId="32">
    <w:abstractNumId w:val="13"/>
  </w:num>
  <w:num w:numId="33">
    <w:abstractNumId w:val="17"/>
  </w:num>
  <w:num w:numId="34">
    <w:abstractNumId w:val="12"/>
  </w:num>
  <w:num w:numId="35">
    <w:abstractNumId w:val="32"/>
  </w:num>
  <w:num w:numId="36">
    <w:abstractNumId w:val="20"/>
  </w:num>
  <w:num w:numId="37">
    <w:abstractNumId w:val="15"/>
  </w:num>
  <w:num w:numId="38">
    <w:abstractNumId w:val="39"/>
  </w:num>
  <w:num w:numId="39">
    <w:abstractNumId w:val="8"/>
  </w:num>
  <w:num w:numId="40">
    <w:abstractNumId w:val="24"/>
  </w:num>
  <w:num w:numId="41">
    <w:abstractNumId w:val="3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11158"/>
    <w:rsid w:val="000153C4"/>
    <w:rsid w:val="00015CCF"/>
    <w:rsid w:val="00027020"/>
    <w:rsid w:val="00031189"/>
    <w:rsid w:val="00035374"/>
    <w:rsid w:val="000409A9"/>
    <w:rsid w:val="000460DF"/>
    <w:rsid w:val="00046EF1"/>
    <w:rsid w:val="000510F4"/>
    <w:rsid w:val="00053169"/>
    <w:rsid w:val="00053A4A"/>
    <w:rsid w:val="00060B37"/>
    <w:rsid w:val="00060D75"/>
    <w:rsid w:val="00063E19"/>
    <w:rsid w:val="00064744"/>
    <w:rsid w:val="00081B4C"/>
    <w:rsid w:val="00081C34"/>
    <w:rsid w:val="00086D3F"/>
    <w:rsid w:val="000878F2"/>
    <w:rsid w:val="00091D5C"/>
    <w:rsid w:val="00093E47"/>
    <w:rsid w:val="000A12E3"/>
    <w:rsid w:val="000B38AD"/>
    <w:rsid w:val="000B62E5"/>
    <w:rsid w:val="000B6F75"/>
    <w:rsid w:val="000C2FF3"/>
    <w:rsid w:val="000D045C"/>
    <w:rsid w:val="000E144F"/>
    <w:rsid w:val="00101C70"/>
    <w:rsid w:val="00110112"/>
    <w:rsid w:val="00125CCA"/>
    <w:rsid w:val="001269A6"/>
    <w:rsid w:val="00126BD0"/>
    <w:rsid w:val="00130652"/>
    <w:rsid w:val="001360E3"/>
    <w:rsid w:val="0014085F"/>
    <w:rsid w:val="00140A98"/>
    <w:rsid w:val="001469C1"/>
    <w:rsid w:val="00153173"/>
    <w:rsid w:val="001549FF"/>
    <w:rsid w:val="001617E3"/>
    <w:rsid w:val="00164C9E"/>
    <w:rsid w:val="001708FD"/>
    <w:rsid w:val="00177866"/>
    <w:rsid w:val="00187E30"/>
    <w:rsid w:val="001917B0"/>
    <w:rsid w:val="0019208A"/>
    <w:rsid w:val="001938D1"/>
    <w:rsid w:val="00195DB7"/>
    <w:rsid w:val="00197B03"/>
    <w:rsid w:val="001A105F"/>
    <w:rsid w:val="001A3763"/>
    <w:rsid w:val="001A71F4"/>
    <w:rsid w:val="001B3CFB"/>
    <w:rsid w:val="001C3E0F"/>
    <w:rsid w:val="001D31BB"/>
    <w:rsid w:val="001E4FCA"/>
    <w:rsid w:val="001F250A"/>
    <w:rsid w:val="001F28D8"/>
    <w:rsid w:val="001F6231"/>
    <w:rsid w:val="002022A1"/>
    <w:rsid w:val="0020268A"/>
    <w:rsid w:val="00217366"/>
    <w:rsid w:val="00222F1A"/>
    <w:rsid w:val="00226FA9"/>
    <w:rsid w:val="0023394F"/>
    <w:rsid w:val="00236678"/>
    <w:rsid w:val="00241CE6"/>
    <w:rsid w:val="00244444"/>
    <w:rsid w:val="002522B5"/>
    <w:rsid w:val="002633B2"/>
    <w:rsid w:val="0026403A"/>
    <w:rsid w:val="00273423"/>
    <w:rsid w:val="0028097F"/>
    <w:rsid w:val="00281547"/>
    <w:rsid w:val="00285498"/>
    <w:rsid w:val="00286A4D"/>
    <w:rsid w:val="00290398"/>
    <w:rsid w:val="00290974"/>
    <w:rsid w:val="0029336B"/>
    <w:rsid w:val="002950B9"/>
    <w:rsid w:val="0029633F"/>
    <w:rsid w:val="002A0C3A"/>
    <w:rsid w:val="002A207B"/>
    <w:rsid w:val="002A2616"/>
    <w:rsid w:val="002A38D2"/>
    <w:rsid w:val="002B32AC"/>
    <w:rsid w:val="002B4E32"/>
    <w:rsid w:val="002B511D"/>
    <w:rsid w:val="002C3506"/>
    <w:rsid w:val="002D6564"/>
    <w:rsid w:val="002E3D14"/>
    <w:rsid w:val="002E68C4"/>
    <w:rsid w:val="002E7237"/>
    <w:rsid w:val="002F5780"/>
    <w:rsid w:val="002F7E07"/>
    <w:rsid w:val="0030120C"/>
    <w:rsid w:val="003050FF"/>
    <w:rsid w:val="00312F68"/>
    <w:rsid w:val="0033089D"/>
    <w:rsid w:val="00331481"/>
    <w:rsid w:val="00332236"/>
    <w:rsid w:val="003355D5"/>
    <w:rsid w:val="00342CC7"/>
    <w:rsid w:val="0035289C"/>
    <w:rsid w:val="003553DA"/>
    <w:rsid w:val="003608E9"/>
    <w:rsid w:val="00363211"/>
    <w:rsid w:val="00367BBF"/>
    <w:rsid w:val="003743D6"/>
    <w:rsid w:val="0038028C"/>
    <w:rsid w:val="00383BBB"/>
    <w:rsid w:val="00387486"/>
    <w:rsid w:val="003931D8"/>
    <w:rsid w:val="003956DE"/>
    <w:rsid w:val="003A27C7"/>
    <w:rsid w:val="003A6184"/>
    <w:rsid w:val="003B1CF7"/>
    <w:rsid w:val="003B44AA"/>
    <w:rsid w:val="003B5FA7"/>
    <w:rsid w:val="003C50D4"/>
    <w:rsid w:val="003D7615"/>
    <w:rsid w:val="003E1901"/>
    <w:rsid w:val="003E5792"/>
    <w:rsid w:val="003E7143"/>
    <w:rsid w:val="00400ECA"/>
    <w:rsid w:val="004149B7"/>
    <w:rsid w:val="00425172"/>
    <w:rsid w:val="00433934"/>
    <w:rsid w:val="00436177"/>
    <w:rsid w:val="0043649E"/>
    <w:rsid w:val="004424FA"/>
    <w:rsid w:val="00442B58"/>
    <w:rsid w:val="00445FCD"/>
    <w:rsid w:val="0044636E"/>
    <w:rsid w:val="00454138"/>
    <w:rsid w:val="00463A1E"/>
    <w:rsid w:val="00465932"/>
    <w:rsid w:val="0047460C"/>
    <w:rsid w:val="00474E01"/>
    <w:rsid w:val="004828B3"/>
    <w:rsid w:val="00483698"/>
    <w:rsid w:val="0048694F"/>
    <w:rsid w:val="004A614A"/>
    <w:rsid w:val="004A6343"/>
    <w:rsid w:val="004C5F20"/>
    <w:rsid w:val="004C6530"/>
    <w:rsid w:val="004D34DA"/>
    <w:rsid w:val="004E57CF"/>
    <w:rsid w:val="004F4402"/>
    <w:rsid w:val="004F5358"/>
    <w:rsid w:val="0050367A"/>
    <w:rsid w:val="0050698C"/>
    <w:rsid w:val="0051237A"/>
    <w:rsid w:val="00523AD9"/>
    <w:rsid w:val="00524A5B"/>
    <w:rsid w:val="00527530"/>
    <w:rsid w:val="0053101B"/>
    <w:rsid w:val="00536C0B"/>
    <w:rsid w:val="005378A8"/>
    <w:rsid w:val="00554E5F"/>
    <w:rsid w:val="00565BAF"/>
    <w:rsid w:val="00575F10"/>
    <w:rsid w:val="00582194"/>
    <w:rsid w:val="00586844"/>
    <w:rsid w:val="005A732C"/>
    <w:rsid w:val="005B31DA"/>
    <w:rsid w:val="005B72E4"/>
    <w:rsid w:val="005C2BB3"/>
    <w:rsid w:val="005C4FEE"/>
    <w:rsid w:val="005C735F"/>
    <w:rsid w:val="005D6623"/>
    <w:rsid w:val="005E6625"/>
    <w:rsid w:val="005F4E61"/>
    <w:rsid w:val="00606826"/>
    <w:rsid w:val="0062005E"/>
    <w:rsid w:val="006228CB"/>
    <w:rsid w:val="006239F5"/>
    <w:rsid w:val="0062491B"/>
    <w:rsid w:val="00627D21"/>
    <w:rsid w:val="00630B66"/>
    <w:rsid w:val="006337EF"/>
    <w:rsid w:val="006342A7"/>
    <w:rsid w:val="00641F40"/>
    <w:rsid w:val="00642834"/>
    <w:rsid w:val="00647069"/>
    <w:rsid w:val="00652E08"/>
    <w:rsid w:val="0066104C"/>
    <w:rsid w:val="006653EF"/>
    <w:rsid w:val="00676626"/>
    <w:rsid w:val="00680BA4"/>
    <w:rsid w:val="00690904"/>
    <w:rsid w:val="0069250C"/>
    <w:rsid w:val="00693165"/>
    <w:rsid w:val="006951C4"/>
    <w:rsid w:val="0069639E"/>
    <w:rsid w:val="00697ECE"/>
    <w:rsid w:val="006A1CEB"/>
    <w:rsid w:val="006B29DC"/>
    <w:rsid w:val="006B5B6E"/>
    <w:rsid w:val="006B632C"/>
    <w:rsid w:val="006B7289"/>
    <w:rsid w:val="006B7678"/>
    <w:rsid w:val="006C22DB"/>
    <w:rsid w:val="006C3748"/>
    <w:rsid w:val="006D07F2"/>
    <w:rsid w:val="006D37AD"/>
    <w:rsid w:val="006D45AD"/>
    <w:rsid w:val="00700A9F"/>
    <w:rsid w:val="00700B9E"/>
    <w:rsid w:val="00713F7D"/>
    <w:rsid w:val="0071747D"/>
    <w:rsid w:val="0072201B"/>
    <w:rsid w:val="00723147"/>
    <w:rsid w:val="00726B9F"/>
    <w:rsid w:val="007328F3"/>
    <w:rsid w:val="00750528"/>
    <w:rsid w:val="00751DE8"/>
    <w:rsid w:val="00766D34"/>
    <w:rsid w:val="00792D42"/>
    <w:rsid w:val="00797D41"/>
    <w:rsid w:val="007A06AB"/>
    <w:rsid w:val="007A1324"/>
    <w:rsid w:val="007A3058"/>
    <w:rsid w:val="007B2540"/>
    <w:rsid w:val="007B70D1"/>
    <w:rsid w:val="007C1316"/>
    <w:rsid w:val="007C3944"/>
    <w:rsid w:val="007D0557"/>
    <w:rsid w:val="007D4378"/>
    <w:rsid w:val="007E0CF5"/>
    <w:rsid w:val="007E536C"/>
    <w:rsid w:val="007F1CDE"/>
    <w:rsid w:val="007F1E6B"/>
    <w:rsid w:val="00801792"/>
    <w:rsid w:val="00806772"/>
    <w:rsid w:val="008071E9"/>
    <w:rsid w:val="00814C81"/>
    <w:rsid w:val="008237B3"/>
    <w:rsid w:val="00834A3A"/>
    <w:rsid w:val="00843B01"/>
    <w:rsid w:val="00846247"/>
    <w:rsid w:val="00850139"/>
    <w:rsid w:val="00851879"/>
    <w:rsid w:val="0085236F"/>
    <w:rsid w:val="00853B72"/>
    <w:rsid w:val="00857AEB"/>
    <w:rsid w:val="00860127"/>
    <w:rsid w:val="0086335B"/>
    <w:rsid w:val="008727D1"/>
    <w:rsid w:val="00876197"/>
    <w:rsid w:val="008830EE"/>
    <w:rsid w:val="0089152D"/>
    <w:rsid w:val="00895056"/>
    <w:rsid w:val="00895FB4"/>
    <w:rsid w:val="00896B4F"/>
    <w:rsid w:val="008A402A"/>
    <w:rsid w:val="008A6200"/>
    <w:rsid w:val="008B3274"/>
    <w:rsid w:val="008C09F9"/>
    <w:rsid w:val="008C6E00"/>
    <w:rsid w:val="008D135D"/>
    <w:rsid w:val="008D4190"/>
    <w:rsid w:val="008D5C75"/>
    <w:rsid w:val="008E19C1"/>
    <w:rsid w:val="008F70DB"/>
    <w:rsid w:val="008F72CA"/>
    <w:rsid w:val="00905198"/>
    <w:rsid w:val="009061F9"/>
    <w:rsid w:val="0092176C"/>
    <w:rsid w:val="009267A1"/>
    <w:rsid w:val="009424BB"/>
    <w:rsid w:val="00942F00"/>
    <w:rsid w:val="0094375F"/>
    <w:rsid w:val="009440F3"/>
    <w:rsid w:val="00944284"/>
    <w:rsid w:val="00947423"/>
    <w:rsid w:val="00947916"/>
    <w:rsid w:val="009507AC"/>
    <w:rsid w:val="0095281E"/>
    <w:rsid w:val="00952C3B"/>
    <w:rsid w:val="0095616D"/>
    <w:rsid w:val="0096273E"/>
    <w:rsid w:val="009700C9"/>
    <w:rsid w:val="00980233"/>
    <w:rsid w:val="00986BBA"/>
    <w:rsid w:val="009902E8"/>
    <w:rsid w:val="00990F99"/>
    <w:rsid w:val="009968A0"/>
    <w:rsid w:val="0099747E"/>
    <w:rsid w:val="009A0A4D"/>
    <w:rsid w:val="009B0BB9"/>
    <w:rsid w:val="009B477B"/>
    <w:rsid w:val="009C1C28"/>
    <w:rsid w:val="009C686E"/>
    <w:rsid w:val="009E62D7"/>
    <w:rsid w:val="009F2A9F"/>
    <w:rsid w:val="009F2CC2"/>
    <w:rsid w:val="00A03B8D"/>
    <w:rsid w:val="00A04DEE"/>
    <w:rsid w:val="00A21407"/>
    <w:rsid w:val="00A2615F"/>
    <w:rsid w:val="00A44C33"/>
    <w:rsid w:val="00A457DE"/>
    <w:rsid w:val="00A45BEB"/>
    <w:rsid w:val="00A533A5"/>
    <w:rsid w:val="00A60135"/>
    <w:rsid w:val="00A61481"/>
    <w:rsid w:val="00A644E5"/>
    <w:rsid w:val="00A64813"/>
    <w:rsid w:val="00A675DB"/>
    <w:rsid w:val="00A72D9A"/>
    <w:rsid w:val="00A730FA"/>
    <w:rsid w:val="00A74B19"/>
    <w:rsid w:val="00A766A4"/>
    <w:rsid w:val="00A912D6"/>
    <w:rsid w:val="00AA41CB"/>
    <w:rsid w:val="00AA5FEC"/>
    <w:rsid w:val="00AA78CB"/>
    <w:rsid w:val="00AB500D"/>
    <w:rsid w:val="00AC1856"/>
    <w:rsid w:val="00AC23D1"/>
    <w:rsid w:val="00AD009A"/>
    <w:rsid w:val="00AD12BB"/>
    <w:rsid w:val="00AE250C"/>
    <w:rsid w:val="00AE276C"/>
    <w:rsid w:val="00AF6DB3"/>
    <w:rsid w:val="00B11338"/>
    <w:rsid w:val="00B11C1B"/>
    <w:rsid w:val="00B131BA"/>
    <w:rsid w:val="00B23DC7"/>
    <w:rsid w:val="00B2755A"/>
    <w:rsid w:val="00B4137B"/>
    <w:rsid w:val="00B544FE"/>
    <w:rsid w:val="00B72387"/>
    <w:rsid w:val="00B73316"/>
    <w:rsid w:val="00B813D8"/>
    <w:rsid w:val="00B817CB"/>
    <w:rsid w:val="00B837A6"/>
    <w:rsid w:val="00B84B35"/>
    <w:rsid w:val="00B8726F"/>
    <w:rsid w:val="00BA1CF6"/>
    <w:rsid w:val="00BA2E7E"/>
    <w:rsid w:val="00BA75FE"/>
    <w:rsid w:val="00BD07F6"/>
    <w:rsid w:val="00BD276B"/>
    <w:rsid w:val="00BD7DB9"/>
    <w:rsid w:val="00BF1E09"/>
    <w:rsid w:val="00C42A83"/>
    <w:rsid w:val="00C45183"/>
    <w:rsid w:val="00C60E1A"/>
    <w:rsid w:val="00C63454"/>
    <w:rsid w:val="00C659E2"/>
    <w:rsid w:val="00C72D43"/>
    <w:rsid w:val="00C86BD2"/>
    <w:rsid w:val="00C96245"/>
    <w:rsid w:val="00CA3DC1"/>
    <w:rsid w:val="00CB0479"/>
    <w:rsid w:val="00CB668F"/>
    <w:rsid w:val="00CC0A7C"/>
    <w:rsid w:val="00CC1ACB"/>
    <w:rsid w:val="00CD1398"/>
    <w:rsid w:val="00CD1D7B"/>
    <w:rsid w:val="00CD23D6"/>
    <w:rsid w:val="00CD46D6"/>
    <w:rsid w:val="00CD7988"/>
    <w:rsid w:val="00CE379E"/>
    <w:rsid w:val="00CE4A4A"/>
    <w:rsid w:val="00CE7783"/>
    <w:rsid w:val="00CF198F"/>
    <w:rsid w:val="00CF5949"/>
    <w:rsid w:val="00CF68CD"/>
    <w:rsid w:val="00D05F1E"/>
    <w:rsid w:val="00D120C9"/>
    <w:rsid w:val="00D2113A"/>
    <w:rsid w:val="00D25C41"/>
    <w:rsid w:val="00D2754F"/>
    <w:rsid w:val="00D35913"/>
    <w:rsid w:val="00D40C27"/>
    <w:rsid w:val="00D4550F"/>
    <w:rsid w:val="00D468B3"/>
    <w:rsid w:val="00D50B98"/>
    <w:rsid w:val="00D53E47"/>
    <w:rsid w:val="00D56F30"/>
    <w:rsid w:val="00D61756"/>
    <w:rsid w:val="00D7019B"/>
    <w:rsid w:val="00D80354"/>
    <w:rsid w:val="00D816F6"/>
    <w:rsid w:val="00D84B29"/>
    <w:rsid w:val="00D97562"/>
    <w:rsid w:val="00DB4B55"/>
    <w:rsid w:val="00DB4D55"/>
    <w:rsid w:val="00DB5CA2"/>
    <w:rsid w:val="00DC3BAA"/>
    <w:rsid w:val="00DD05FB"/>
    <w:rsid w:val="00DE1F8F"/>
    <w:rsid w:val="00DF2C32"/>
    <w:rsid w:val="00DF317A"/>
    <w:rsid w:val="00E01B48"/>
    <w:rsid w:val="00E041B1"/>
    <w:rsid w:val="00E05170"/>
    <w:rsid w:val="00E15307"/>
    <w:rsid w:val="00E327AF"/>
    <w:rsid w:val="00E44E2E"/>
    <w:rsid w:val="00E5171B"/>
    <w:rsid w:val="00E7156A"/>
    <w:rsid w:val="00E7527F"/>
    <w:rsid w:val="00E75597"/>
    <w:rsid w:val="00E75D91"/>
    <w:rsid w:val="00E93CE9"/>
    <w:rsid w:val="00E945B2"/>
    <w:rsid w:val="00EA352B"/>
    <w:rsid w:val="00EA453E"/>
    <w:rsid w:val="00EC02C1"/>
    <w:rsid w:val="00EC3357"/>
    <w:rsid w:val="00EC5D19"/>
    <w:rsid w:val="00ED0840"/>
    <w:rsid w:val="00ED3784"/>
    <w:rsid w:val="00ED7412"/>
    <w:rsid w:val="00ED7AB9"/>
    <w:rsid w:val="00EF2F3E"/>
    <w:rsid w:val="00EF6DD1"/>
    <w:rsid w:val="00EF7125"/>
    <w:rsid w:val="00F11954"/>
    <w:rsid w:val="00F140F4"/>
    <w:rsid w:val="00F151F4"/>
    <w:rsid w:val="00F1666E"/>
    <w:rsid w:val="00F3679F"/>
    <w:rsid w:val="00F3798F"/>
    <w:rsid w:val="00F458E9"/>
    <w:rsid w:val="00F503B3"/>
    <w:rsid w:val="00F50972"/>
    <w:rsid w:val="00F613B9"/>
    <w:rsid w:val="00F633BF"/>
    <w:rsid w:val="00F65B5D"/>
    <w:rsid w:val="00F71771"/>
    <w:rsid w:val="00F71B50"/>
    <w:rsid w:val="00F74907"/>
    <w:rsid w:val="00F75D5F"/>
    <w:rsid w:val="00F8591E"/>
    <w:rsid w:val="00F960BB"/>
    <w:rsid w:val="00FA392E"/>
    <w:rsid w:val="00FB4A7E"/>
    <w:rsid w:val="00FC0EAC"/>
    <w:rsid w:val="00FC0F36"/>
    <w:rsid w:val="00FD2B58"/>
    <w:rsid w:val="00FD4180"/>
    <w:rsid w:val="00FE72AD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uiPriority w:val="34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e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1">
    <w:name w:val="s_1"/>
    <w:basedOn w:val="a0"/>
    <w:rsid w:val="00661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2"/>
    <w:pPr>
      <w:numPr>
        <w:numId w:val="4"/>
      </w:numPr>
    </w:pPr>
  </w:style>
  <w:style w:type="numbering" w:customStyle="1" w:styleId="21">
    <w:name w:val="3"/>
    <w:pPr>
      <w:numPr>
        <w:numId w:val="5"/>
      </w:numPr>
    </w:pPr>
  </w:style>
  <w:style w:type="numbering" w:customStyle="1" w:styleId="31">
    <w:name w:val="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2A9F-7FA2-466D-88E4-245FD49C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29</Pages>
  <Words>6851</Words>
  <Characters>39053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lada</cp:lastModifiedBy>
  <cp:revision>3</cp:revision>
  <cp:lastPrinted>2016-03-25T03:33:00Z</cp:lastPrinted>
  <dcterms:created xsi:type="dcterms:W3CDTF">2022-03-04T05:02:00Z</dcterms:created>
  <dcterms:modified xsi:type="dcterms:W3CDTF">2022-06-10T11:47:00Z</dcterms:modified>
</cp:coreProperties>
</file>