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BC7" w:rsidRDefault="00F45BC7">
      <w:pPr>
        <w:spacing w:before="0" w:after="0"/>
        <w:jc w:val="center"/>
      </w:pPr>
      <w:r>
        <w:t>Министерство образования и науки Челябинской области</w:t>
      </w:r>
    </w:p>
    <w:p w:rsidR="00F45BC7" w:rsidRDefault="00F45BC7">
      <w:pPr>
        <w:spacing w:before="0" w:after="0"/>
        <w:jc w:val="center"/>
      </w:pPr>
      <w:r>
        <w:t xml:space="preserve">Государственное бюджетное профессиональное образовательное учреждение </w:t>
      </w:r>
    </w:p>
    <w:p w:rsidR="00F45BC7" w:rsidRPr="00C60044" w:rsidRDefault="00F45BC7">
      <w:pPr>
        <w:spacing w:before="0" w:after="0"/>
        <w:jc w:val="center"/>
        <w:rPr>
          <w:b/>
          <w:i/>
        </w:rPr>
      </w:pPr>
      <w:r w:rsidRPr="00C60044">
        <w:rPr>
          <w:b/>
        </w:rPr>
        <w:t>«Южно-Уральский государственный технический колледж»</w:t>
      </w:r>
    </w:p>
    <w:p w:rsidR="00F45BC7" w:rsidRDefault="00F45BC7">
      <w:pPr>
        <w:jc w:val="center"/>
        <w:rPr>
          <w:b/>
          <w:i/>
        </w:rPr>
      </w:pPr>
    </w:p>
    <w:p w:rsidR="00F45BC7" w:rsidRDefault="00F45BC7">
      <w:pPr>
        <w:jc w:val="center"/>
        <w:rPr>
          <w:b/>
          <w:i/>
        </w:rPr>
      </w:pPr>
    </w:p>
    <w:p w:rsidR="00F45BC7" w:rsidRDefault="00F45BC7">
      <w:pPr>
        <w:jc w:val="center"/>
        <w:rPr>
          <w:b/>
          <w:i/>
        </w:rPr>
      </w:pPr>
    </w:p>
    <w:p w:rsidR="00F45BC7" w:rsidRDefault="00F45BC7">
      <w:pPr>
        <w:jc w:val="center"/>
        <w:rPr>
          <w:b/>
          <w:i/>
        </w:rPr>
      </w:pPr>
    </w:p>
    <w:p w:rsidR="00F45BC7" w:rsidRDefault="00F45BC7">
      <w:pPr>
        <w:jc w:val="center"/>
        <w:rPr>
          <w:b/>
          <w:i/>
        </w:rPr>
      </w:pPr>
    </w:p>
    <w:p w:rsidR="00F45BC7" w:rsidRDefault="00F45BC7">
      <w:pPr>
        <w:jc w:val="center"/>
        <w:rPr>
          <w:b/>
          <w:i/>
        </w:rPr>
      </w:pPr>
    </w:p>
    <w:p w:rsidR="00F45BC7" w:rsidRDefault="00F45BC7">
      <w:pPr>
        <w:jc w:val="center"/>
        <w:rPr>
          <w:b/>
          <w:i/>
        </w:rPr>
      </w:pPr>
    </w:p>
    <w:p w:rsidR="00F45BC7" w:rsidRDefault="00F45BC7">
      <w:pPr>
        <w:jc w:val="center"/>
        <w:rPr>
          <w:b/>
          <w:i/>
        </w:rPr>
      </w:pPr>
    </w:p>
    <w:p w:rsidR="00F45BC7" w:rsidRDefault="00F45BC7">
      <w:pPr>
        <w:jc w:val="center"/>
        <w:rPr>
          <w:b/>
          <w:i/>
        </w:rPr>
      </w:pPr>
    </w:p>
    <w:p w:rsidR="00F45BC7" w:rsidRPr="00F05217" w:rsidRDefault="00F45BC7">
      <w:pPr>
        <w:spacing w:before="0" w:after="0" w:line="360" w:lineRule="auto"/>
        <w:jc w:val="center"/>
        <w:rPr>
          <w:b/>
          <w:sz w:val="32"/>
          <w:szCs w:val="32"/>
        </w:rPr>
      </w:pPr>
      <w:r w:rsidRPr="00F05217">
        <w:rPr>
          <w:b/>
          <w:sz w:val="32"/>
          <w:szCs w:val="32"/>
        </w:rPr>
        <w:t xml:space="preserve">КОНТРОЛЬНО-ИЗМЕРИТЕЛЬНЫЕ МАТЕРИАЛЫ </w:t>
      </w:r>
    </w:p>
    <w:p w:rsidR="00446146" w:rsidRPr="00F05217" w:rsidRDefault="00446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right="425"/>
        <w:jc w:val="center"/>
        <w:rPr>
          <w:b/>
          <w:sz w:val="32"/>
          <w:szCs w:val="32"/>
        </w:rPr>
      </w:pPr>
      <w:r w:rsidRPr="00F05217">
        <w:rPr>
          <w:b/>
          <w:sz w:val="32"/>
          <w:szCs w:val="32"/>
        </w:rPr>
        <w:t>по профессиональному модулю</w:t>
      </w:r>
      <w:r w:rsidR="00F45BC7" w:rsidRPr="00F05217">
        <w:rPr>
          <w:b/>
          <w:sz w:val="32"/>
          <w:szCs w:val="32"/>
        </w:rPr>
        <w:t xml:space="preserve"> </w:t>
      </w:r>
    </w:p>
    <w:p w:rsidR="006B457C" w:rsidRPr="00F05217" w:rsidRDefault="006B457C" w:rsidP="006B457C">
      <w:pPr>
        <w:jc w:val="center"/>
        <w:rPr>
          <w:b/>
          <w:sz w:val="32"/>
          <w:szCs w:val="32"/>
        </w:rPr>
      </w:pPr>
      <w:r w:rsidRPr="00F05217">
        <w:rPr>
          <w:b/>
          <w:sz w:val="32"/>
          <w:szCs w:val="32"/>
        </w:rPr>
        <w:t xml:space="preserve">ПМ.02 «Техническое обслуживание и ремонт </w:t>
      </w:r>
    </w:p>
    <w:p w:rsidR="006B457C" w:rsidRPr="00F05217" w:rsidRDefault="00952850" w:rsidP="006B457C">
      <w:pPr>
        <w:jc w:val="center"/>
        <w:rPr>
          <w:b/>
          <w:sz w:val="32"/>
          <w:szCs w:val="32"/>
        </w:rPr>
      </w:pPr>
      <w:r w:rsidRPr="00F05217">
        <w:rPr>
          <w:b/>
          <w:sz w:val="32"/>
          <w:szCs w:val="32"/>
        </w:rPr>
        <w:t>промышленного оборудования</w:t>
      </w:r>
      <w:r w:rsidR="006B457C" w:rsidRPr="00F05217">
        <w:rPr>
          <w:b/>
          <w:sz w:val="32"/>
          <w:szCs w:val="32"/>
        </w:rPr>
        <w:t>»</w:t>
      </w:r>
    </w:p>
    <w:p w:rsidR="00F45BC7" w:rsidRPr="00F05217" w:rsidRDefault="00F45BC7">
      <w:pPr>
        <w:shd w:val="clear" w:color="auto" w:fill="FFFFFF"/>
        <w:spacing w:before="0" w:after="0" w:line="360" w:lineRule="auto"/>
        <w:ind w:left="-142" w:right="1229" w:firstLine="1008"/>
        <w:jc w:val="center"/>
        <w:rPr>
          <w:sz w:val="32"/>
          <w:szCs w:val="32"/>
        </w:rPr>
      </w:pPr>
      <w:r w:rsidRPr="00F05217">
        <w:rPr>
          <w:sz w:val="32"/>
          <w:szCs w:val="32"/>
        </w:rPr>
        <w:t>для специальности СПО</w:t>
      </w:r>
    </w:p>
    <w:p w:rsidR="00F45BC7" w:rsidRPr="00F05217" w:rsidRDefault="00F45BC7">
      <w:pPr>
        <w:shd w:val="clear" w:color="auto" w:fill="FFFFFF"/>
        <w:spacing w:before="0" w:after="0" w:line="360" w:lineRule="auto"/>
        <w:ind w:left="-142" w:right="1229" w:firstLine="1008"/>
        <w:jc w:val="center"/>
        <w:rPr>
          <w:bCs/>
          <w:sz w:val="32"/>
          <w:szCs w:val="32"/>
        </w:rPr>
      </w:pPr>
      <w:r w:rsidRPr="00F05217">
        <w:rPr>
          <w:sz w:val="32"/>
          <w:szCs w:val="32"/>
        </w:rPr>
        <w:t>15.02.12</w:t>
      </w:r>
    </w:p>
    <w:p w:rsidR="00F45BC7" w:rsidRDefault="00F45BC7">
      <w:pPr>
        <w:pStyle w:val="31"/>
        <w:widowControl w:val="0"/>
        <w:spacing w:after="0" w:line="360" w:lineRule="auto"/>
        <w:ind w:right="140"/>
        <w:jc w:val="center"/>
        <w:rPr>
          <w:bCs/>
          <w:sz w:val="32"/>
          <w:szCs w:val="32"/>
        </w:rPr>
      </w:pPr>
      <w:r w:rsidRPr="00F05217">
        <w:rPr>
          <w:bCs/>
          <w:sz w:val="32"/>
          <w:szCs w:val="32"/>
        </w:rPr>
        <w:t>Монтаж, техническое обслуживание и ремонт промышленного оборудования (по отраслям) (ТОП -50)</w:t>
      </w:r>
    </w:p>
    <w:p w:rsidR="00D25F5A" w:rsidRPr="00D25F5A" w:rsidRDefault="00D25F5A" w:rsidP="00D25F5A">
      <w:pPr>
        <w:jc w:val="center"/>
        <w:rPr>
          <w:b/>
          <w:i/>
          <w:sz w:val="28"/>
          <w:szCs w:val="28"/>
        </w:rPr>
      </w:pPr>
      <w:r w:rsidRPr="00D25F5A">
        <w:rPr>
          <w:b/>
          <w:i/>
          <w:sz w:val="28"/>
          <w:szCs w:val="28"/>
        </w:rPr>
        <w:t>ФП «Профессионалитет»</w:t>
      </w:r>
    </w:p>
    <w:p w:rsidR="00D25F5A" w:rsidRPr="00F05217" w:rsidRDefault="00D25F5A">
      <w:pPr>
        <w:pStyle w:val="31"/>
        <w:widowControl w:val="0"/>
        <w:spacing w:after="0" w:line="360" w:lineRule="auto"/>
        <w:ind w:right="140"/>
        <w:jc w:val="center"/>
        <w:rPr>
          <w:i/>
          <w:sz w:val="32"/>
          <w:szCs w:val="32"/>
        </w:rPr>
      </w:pPr>
    </w:p>
    <w:p w:rsidR="00F45BC7" w:rsidRDefault="00F45BC7">
      <w:pPr>
        <w:spacing w:before="0" w:after="0" w:line="360" w:lineRule="auto"/>
        <w:rPr>
          <w:i/>
          <w:sz w:val="28"/>
          <w:szCs w:val="28"/>
        </w:rPr>
      </w:pPr>
    </w:p>
    <w:p w:rsidR="00F45BC7" w:rsidRDefault="00F45BC7">
      <w:pPr>
        <w:spacing w:before="0" w:after="0" w:line="360" w:lineRule="auto"/>
        <w:rPr>
          <w:i/>
        </w:rPr>
      </w:pPr>
    </w:p>
    <w:p w:rsidR="00F45BC7" w:rsidRDefault="00F45BC7">
      <w:pPr>
        <w:rPr>
          <w:i/>
        </w:rPr>
      </w:pPr>
    </w:p>
    <w:p w:rsidR="00F45BC7" w:rsidRDefault="00F45BC7">
      <w:pPr>
        <w:rPr>
          <w:i/>
        </w:rPr>
      </w:pPr>
    </w:p>
    <w:p w:rsidR="00F45BC7" w:rsidRDefault="00F45BC7">
      <w:pPr>
        <w:rPr>
          <w:i/>
        </w:rPr>
      </w:pPr>
    </w:p>
    <w:p w:rsidR="00F45BC7" w:rsidRDefault="00F45BC7">
      <w:pPr>
        <w:rPr>
          <w:i/>
        </w:rPr>
      </w:pPr>
    </w:p>
    <w:p w:rsidR="00F45BC7" w:rsidRDefault="00F45BC7">
      <w:pPr>
        <w:rPr>
          <w:i/>
        </w:rPr>
      </w:pPr>
    </w:p>
    <w:p w:rsidR="00F45BC7" w:rsidRDefault="00F45BC7">
      <w:pPr>
        <w:rPr>
          <w:i/>
        </w:rPr>
      </w:pPr>
    </w:p>
    <w:p w:rsidR="00F45BC7" w:rsidRDefault="00F45BC7">
      <w:pPr>
        <w:rPr>
          <w:i/>
        </w:rPr>
      </w:pPr>
    </w:p>
    <w:p w:rsidR="00F45BC7" w:rsidRDefault="00F45BC7">
      <w:pPr>
        <w:spacing w:before="0" w:after="0"/>
        <w:jc w:val="center"/>
      </w:pPr>
      <w:r>
        <w:t>г. Челябинск</w:t>
      </w:r>
      <w:r w:rsidR="00D25F5A">
        <w:t>,</w:t>
      </w:r>
      <w:r>
        <w:t>202</w:t>
      </w:r>
      <w:r w:rsidR="00D25F5A">
        <w:t>2</w:t>
      </w:r>
      <w:r>
        <w:t xml:space="preserve"> г.</w:t>
      </w:r>
    </w:p>
    <w:p w:rsidR="00D25F5A" w:rsidRDefault="00D25F5A">
      <w:pPr>
        <w:spacing w:before="0" w:after="0"/>
        <w:jc w:val="center"/>
      </w:pPr>
    </w:p>
    <w:p w:rsidR="00F45BC7" w:rsidRPr="003419ED" w:rsidRDefault="00F45BC7">
      <w:pPr>
        <w:pageBreakBefore/>
        <w:rPr>
          <w:i/>
          <w:sz w:val="28"/>
          <w:szCs w:val="28"/>
        </w:rPr>
      </w:pPr>
      <w:r w:rsidRPr="003419ED">
        <w:rPr>
          <w:b/>
          <w:i/>
          <w:sz w:val="28"/>
          <w:szCs w:val="28"/>
        </w:rPr>
        <w:lastRenderedPageBreak/>
        <w:t>СОСТАВ КОМПЛЕКТА</w:t>
      </w:r>
    </w:p>
    <w:p w:rsidR="00F45BC7" w:rsidRPr="003419ED" w:rsidRDefault="00F45BC7">
      <w:pPr>
        <w:rPr>
          <w:i/>
          <w:sz w:val="28"/>
          <w:szCs w:val="28"/>
        </w:rPr>
      </w:pPr>
    </w:p>
    <w:p w:rsidR="00F45BC7" w:rsidRPr="003419ED" w:rsidRDefault="00F45BC7" w:rsidP="00281909">
      <w:pPr>
        <w:numPr>
          <w:ilvl w:val="0"/>
          <w:numId w:val="3"/>
        </w:numPr>
        <w:spacing w:before="0" w:after="200" w:line="276" w:lineRule="auto"/>
        <w:rPr>
          <w:sz w:val="28"/>
          <w:szCs w:val="28"/>
        </w:rPr>
      </w:pPr>
      <w:r w:rsidRPr="003419ED">
        <w:rPr>
          <w:sz w:val="28"/>
          <w:szCs w:val="28"/>
        </w:rPr>
        <w:t>Паспорт комплекта оценочных (контрольно-измерительных) материалов</w:t>
      </w:r>
    </w:p>
    <w:p w:rsidR="00F45BC7" w:rsidRPr="003419ED" w:rsidRDefault="00F45BC7" w:rsidP="00281909">
      <w:pPr>
        <w:numPr>
          <w:ilvl w:val="1"/>
          <w:numId w:val="1"/>
        </w:numPr>
        <w:spacing w:before="0" w:after="200" w:line="276" w:lineRule="auto"/>
        <w:rPr>
          <w:sz w:val="28"/>
          <w:szCs w:val="28"/>
        </w:rPr>
      </w:pPr>
      <w:r w:rsidRPr="003419ED">
        <w:rPr>
          <w:sz w:val="28"/>
          <w:szCs w:val="28"/>
        </w:rPr>
        <w:t>Область применения</w:t>
      </w:r>
    </w:p>
    <w:p w:rsidR="00F45BC7" w:rsidRPr="003419ED" w:rsidRDefault="00F45BC7" w:rsidP="00281909">
      <w:pPr>
        <w:numPr>
          <w:ilvl w:val="1"/>
          <w:numId w:val="1"/>
        </w:numPr>
        <w:spacing w:before="0" w:after="200" w:line="276" w:lineRule="auto"/>
        <w:rPr>
          <w:sz w:val="28"/>
          <w:szCs w:val="28"/>
        </w:rPr>
      </w:pPr>
      <w:r w:rsidRPr="003419ED">
        <w:rPr>
          <w:sz w:val="28"/>
          <w:szCs w:val="28"/>
        </w:rPr>
        <w:t xml:space="preserve">Описание процедуры оценки и системы оценивания </w:t>
      </w:r>
    </w:p>
    <w:p w:rsidR="00F45BC7" w:rsidRPr="003419ED" w:rsidRDefault="00F45BC7" w:rsidP="00281909">
      <w:pPr>
        <w:pStyle w:val="aa"/>
        <w:numPr>
          <w:ilvl w:val="2"/>
          <w:numId w:val="1"/>
        </w:numPr>
        <w:spacing w:before="0" w:after="200" w:line="276" w:lineRule="auto"/>
        <w:rPr>
          <w:sz w:val="28"/>
          <w:szCs w:val="28"/>
        </w:rPr>
      </w:pPr>
      <w:r w:rsidRPr="003419ED">
        <w:rPr>
          <w:sz w:val="28"/>
          <w:szCs w:val="28"/>
        </w:rPr>
        <w:t>Общие положения об организации оценки</w:t>
      </w:r>
    </w:p>
    <w:p w:rsidR="00F45BC7" w:rsidRPr="003419ED" w:rsidRDefault="00F45BC7" w:rsidP="00281909">
      <w:pPr>
        <w:pStyle w:val="aa"/>
        <w:numPr>
          <w:ilvl w:val="2"/>
          <w:numId w:val="1"/>
        </w:numPr>
        <w:spacing w:before="0" w:after="200" w:line="276" w:lineRule="auto"/>
        <w:rPr>
          <w:sz w:val="28"/>
          <w:szCs w:val="28"/>
        </w:rPr>
      </w:pPr>
      <w:r w:rsidRPr="003419ED">
        <w:rPr>
          <w:sz w:val="28"/>
          <w:szCs w:val="28"/>
        </w:rPr>
        <w:t>Текущий контроль</w:t>
      </w:r>
    </w:p>
    <w:p w:rsidR="00F45BC7" w:rsidRPr="003419ED" w:rsidRDefault="00F45BC7" w:rsidP="00281909">
      <w:pPr>
        <w:pStyle w:val="aa"/>
        <w:numPr>
          <w:ilvl w:val="2"/>
          <w:numId w:val="1"/>
        </w:numPr>
        <w:spacing w:before="0" w:after="200" w:line="276" w:lineRule="auto"/>
        <w:rPr>
          <w:sz w:val="28"/>
          <w:szCs w:val="28"/>
        </w:rPr>
      </w:pPr>
      <w:r w:rsidRPr="003419ED">
        <w:rPr>
          <w:sz w:val="28"/>
          <w:szCs w:val="28"/>
        </w:rPr>
        <w:t>Промежуточная аттестация</w:t>
      </w:r>
    </w:p>
    <w:p w:rsidR="00F45BC7" w:rsidRPr="003419ED" w:rsidRDefault="00F45BC7">
      <w:pPr>
        <w:spacing w:before="0" w:after="200" w:line="276" w:lineRule="auto"/>
        <w:ind w:left="360"/>
        <w:rPr>
          <w:sz w:val="28"/>
          <w:szCs w:val="28"/>
        </w:rPr>
      </w:pPr>
      <w:r w:rsidRPr="003419ED">
        <w:rPr>
          <w:sz w:val="28"/>
          <w:szCs w:val="28"/>
        </w:rPr>
        <w:t>2. Оценочные (контрольно-измерительные) материалы для текущего контроля</w:t>
      </w:r>
    </w:p>
    <w:p w:rsidR="00F45BC7" w:rsidRPr="003419ED" w:rsidRDefault="00F45BC7">
      <w:pPr>
        <w:spacing w:before="0" w:after="200" w:line="276" w:lineRule="auto"/>
        <w:ind w:left="360"/>
        <w:rPr>
          <w:b/>
          <w:i/>
          <w:sz w:val="28"/>
          <w:szCs w:val="28"/>
          <w:u w:val="single"/>
        </w:rPr>
      </w:pPr>
      <w:r w:rsidRPr="003419ED">
        <w:rPr>
          <w:sz w:val="28"/>
          <w:szCs w:val="28"/>
        </w:rPr>
        <w:t xml:space="preserve">3. Оценочные (контрольно-измерительные) материалы для промежуточной аттестации </w:t>
      </w:r>
    </w:p>
    <w:p w:rsidR="00737DF7" w:rsidRPr="003419ED" w:rsidRDefault="00737DF7" w:rsidP="00281909">
      <w:pPr>
        <w:numPr>
          <w:ilvl w:val="0"/>
          <w:numId w:val="2"/>
        </w:numPr>
        <w:spacing w:before="0" w:after="0" w:line="360" w:lineRule="auto"/>
        <w:ind w:left="0" w:firstLine="709"/>
        <w:jc w:val="both"/>
        <w:rPr>
          <w:b/>
          <w:sz w:val="28"/>
          <w:szCs w:val="28"/>
        </w:rPr>
        <w:sectPr w:rsidR="00737DF7" w:rsidRPr="003419ED" w:rsidSect="00D25F5A">
          <w:footerReference w:type="default" r:id="rId8"/>
          <w:pgSz w:w="11906" w:h="16838"/>
          <w:pgMar w:top="1134" w:right="1134" w:bottom="1134" w:left="1134" w:header="720" w:footer="720" w:gutter="0"/>
          <w:cols w:space="720"/>
          <w:titlePg/>
          <w:docGrid w:linePitch="600" w:charSpace="32768"/>
        </w:sectPr>
      </w:pPr>
    </w:p>
    <w:p w:rsidR="00F45BC7" w:rsidRDefault="00F45BC7" w:rsidP="00281909">
      <w:pPr>
        <w:numPr>
          <w:ilvl w:val="0"/>
          <w:numId w:val="2"/>
        </w:numPr>
        <w:spacing w:before="0" w:after="0" w:line="36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ПАСПОРТ КОМПЛЕКТА ОЦЕНОЧНЫХ (КОНТРОЛЬНО-ИЗМЕРИТЕЛЬНЫХ) МАТЕРИАЛОВ</w:t>
      </w:r>
    </w:p>
    <w:p w:rsidR="00F45BC7" w:rsidRDefault="00F45BC7" w:rsidP="00281909">
      <w:pPr>
        <w:numPr>
          <w:ilvl w:val="1"/>
          <w:numId w:val="2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Область применения</w:t>
      </w:r>
    </w:p>
    <w:p w:rsidR="00F45BC7" w:rsidRDefault="00F45BC7" w:rsidP="006B457C">
      <w:pPr>
        <w:pStyle w:val="aa"/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Комплект оценочных (контрольно-измерительных) материалов предназначен для оценки результатов освоения вида профессиональной деятельности </w:t>
      </w:r>
      <w:r w:rsidR="006B457C" w:rsidRPr="006B457C">
        <w:rPr>
          <w:b/>
          <w:sz w:val="28"/>
          <w:szCs w:val="28"/>
        </w:rPr>
        <w:t>Осуществлять техническое обслуживание и ремонт промышленного оборудования</w:t>
      </w:r>
      <w:r w:rsidR="006B457C" w:rsidRPr="006B45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рамках изучения профессионального модуля </w:t>
      </w:r>
      <w:r w:rsidR="006B457C" w:rsidRPr="006B457C">
        <w:rPr>
          <w:sz w:val="28"/>
          <w:szCs w:val="28"/>
        </w:rPr>
        <w:t>ПМ.02 «Техническое обслуживание и ремонт промышленного оборудования»</w:t>
      </w:r>
      <w:r w:rsidR="006B45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программы подготовки специалистов среднего звена  по специальности 15.02.12 </w:t>
      </w:r>
      <w:r>
        <w:rPr>
          <w:bCs/>
          <w:sz w:val="28"/>
          <w:szCs w:val="28"/>
        </w:rPr>
        <w:t>Монтаж, техническое обслуживание и ремонт промышленного оборудования (по отраслям)</w:t>
      </w:r>
    </w:p>
    <w:p w:rsidR="00F45BC7" w:rsidRDefault="00F45BC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Комплект оценочных (контрольно-измерительных) материалов позволяет оценить уровень сформированности следующих общих и профессиональных компетенций:</w:t>
      </w:r>
    </w:p>
    <w:p w:rsidR="001A5FC2" w:rsidRPr="001A5FC2" w:rsidRDefault="001A5FC2" w:rsidP="00D51E2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1A5FC2">
        <w:rPr>
          <w:bCs/>
          <w:sz w:val="28"/>
          <w:szCs w:val="28"/>
        </w:rPr>
        <w:t xml:space="preserve">ОК 01. </w:t>
      </w:r>
      <w:r w:rsidRPr="001A5FC2">
        <w:rPr>
          <w:sz w:val="28"/>
          <w:szCs w:val="28"/>
        </w:rPr>
        <w:t>Выбирать способы решения задач профессиональной деятельности, применительно к различным контекстам.</w:t>
      </w:r>
    </w:p>
    <w:p w:rsidR="001A5FC2" w:rsidRPr="001A5FC2" w:rsidRDefault="001A5FC2" w:rsidP="00D51E2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1A5FC2">
        <w:rPr>
          <w:bCs/>
          <w:sz w:val="28"/>
          <w:szCs w:val="28"/>
        </w:rPr>
        <w:t xml:space="preserve">ОК 02. </w:t>
      </w:r>
      <w:r w:rsidRPr="001A5FC2">
        <w:rPr>
          <w:sz w:val="28"/>
          <w:szCs w:val="28"/>
        </w:rPr>
        <w:t>Осуществлять поиск, анализ и интерпретацию информации, необходимой для выполнения задач профессиональной деятельности.</w:t>
      </w:r>
    </w:p>
    <w:p w:rsidR="001A5FC2" w:rsidRPr="001A5FC2" w:rsidRDefault="001A5FC2" w:rsidP="00D51E2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1A5FC2">
        <w:rPr>
          <w:bCs/>
          <w:sz w:val="28"/>
          <w:szCs w:val="28"/>
        </w:rPr>
        <w:t>ОК 03. Планировать и реализовывать собственное профессиональное и личностное развитие.</w:t>
      </w:r>
    </w:p>
    <w:p w:rsidR="001A5FC2" w:rsidRPr="001A5FC2" w:rsidRDefault="001A5FC2" w:rsidP="00D51E2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1A5FC2">
        <w:rPr>
          <w:bCs/>
          <w:sz w:val="28"/>
          <w:szCs w:val="28"/>
        </w:rPr>
        <w:t>ОК 04. Работать в коллективе и команде, эффективно взаимодействовать с коллегами, руководством, клиентами.</w:t>
      </w:r>
    </w:p>
    <w:p w:rsidR="001A5FC2" w:rsidRPr="001A5FC2" w:rsidRDefault="001A5FC2" w:rsidP="00D51E2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1A5FC2">
        <w:rPr>
          <w:bCs/>
          <w:sz w:val="28"/>
          <w:szCs w:val="28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1A5FC2" w:rsidRPr="001A5FC2" w:rsidRDefault="001A5FC2" w:rsidP="00D51E28">
      <w:pPr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 w:rsidRPr="001A5FC2">
        <w:rPr>
          <w:bCs/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1A5FC2" w:rsidRPr="00AA2535" w:rsidRDefault="001A5FC2" w:rsidP="00AA2535">
      <w:pPr>
        <w:pStyle w:val="2"/>
        <w:tabs>
          <w:tab w:val="clear" w:pos="576"/>
          <w:tab w:val="num" w:pos="0"/>
        </w:tabs>
        <w:spacing w:before="0" w:after="0" w:line="360" w:lineRule="auto"/>
        <w:ind w:left="0" w:firstLine="709"/>
        <w:rPr>
          <w:rFonts w:ascii="Times New Roman" w:hAnsi="Times New Roman" w:cs="Times New Roman"/>
          <w:b w:val="0"/>
          <w:i w:val="0"/>
        </w:rPr>
      </w:pPr>
      <w:r w:rsidRPr="00AA2535">
        <w:rPr>
          <w:rFonts w:ascii="Times New Roman" w:hAnsi="Times New Roman" w:cs="Times New Roman"/>
          <w:b w:val="0"/>
          <w:i w:val="0"/>
        </w:rPr>
        <w:lastRenderedPageBreak/>
        <w:t>ОК 07. Содействовать сохранению окружающей среды, ресурсосбережению, эффективно действовать в чрезвычайных ситуациях</w:t>
      </w:r>
    </w:p>
    <w:p w:rsidR="001A5FC2" w:rsidRPr="00AA2535" w:rsidRDefault="001A5FC2" w:rsidP="00AA2535">
      <w:pPr>
        <w:tabs>
          <w:tab w:val="num" w:pos="0"/>
        </w:tabs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 w:rsidRPr="00AA2535">
        <w:rPr>
          <w:bCs/>
          <w:sz w:val="28"/>
          <w:szCs w:val="28"/>
        </w:rPr>
        <w:t>ОК 09. Использовать информационные технологии в профессиональной деятельности.</w:t>
      </w:r>
    </w:p>
    <w:p w:rsidR="001A5FC2" w:rsidRPr="001A5FC2" w:rsidRDefault="001A5FC2" w:rsidP="00D51E2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1A5FC2">
        <w:rPr>
          <w:bCs/>
          <w:sz w:val="28"/>
          <w:szCs w:val="28"/>
        </w:rPr>
        <w:t xml:space="preserve">ОК 10. </w:t>
      </w:r>
      <w:r w:rsidRPr="001A5FC2">
        <w:rPr>
          <w:sz w:val="28"/>
          <w:szCs w:val="28"/>
        </w:rPr>
        <w:t>Пользоваться профессиональной документацией на государственном и иностранном языках.</w:t>
      </w:r>
    </w:p>
    <w:p w:rsidR="00DE0B76" w:rsidRDefault="006B457C" w:rsidP="006B457C">
      <w:pPr>
        <w:spacing w:before="0" w:after="0" w:line="360" w:lineRule="auto"/>
        <w:ind w:firstLine="709"/>
        <w:jc w:val="both"/>
        <w:rPr>
          <w:bCs/>
          <w:iCs/>
          <w:sz w:val="28"/>
          <w:szCs w:val="28"/>
        </w:rPr>
      </w:pPr>
      <w:r w:rsidRPr="006B457C">
        <w:rPr>
          <w:bCs/>
          <w:sz w:val="28"/>
          <w:szCs w:val="28"/>
        </w:rPr>
        <w:t>ПК 2.1. Проводить регламентные работы по техническому обслуживанию промышленного оборудования в соответствии с документацией завода-изготовителя</w:t>
      </w:r>
      <w:r w:rsidRPr="006B457C">
        <w:rPr>
          <w:bCs/>
          <w:iCs/>
          <w:sz w:val="28"/>
          <w:szCs w:val="28"/>
        </w:rPr>
        <w:t xml:space="preserve"> </w:t>
      </w:r>
    </w:p>
    <w:p w:rsidR="006B457C" w:rsidRPr="006B457C" w:rsidRDefault="006B457C" w:rsidP="006B457C">
      <w:pPr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 w:rsidRPr="006B457C">
        <w:rPr>
          <w:bCs/>
          <w:iCs/>
          <w:sz w:val="28"/>
          <w:szCs w:val="28"/>
        </w:rPr>
        <w:t xml:space="preserve">ПК 2.2. </w:t>
      </w:r>
      <w:r w:rsidRPr="006B457C">
        <w:rPr>
          <w:bCs/>
          <w:sz w:val="28"/>
          <w:szCs w:val="28"/>
        </w:rPr>
        <w:t>Осуществлять диагностирование состояния промышленного оборудования и дефектацию его узлов и элементов</w:t>
      </w:r>
    </w:p>
    <w:p w:rsidR="006B457C" w:rsidRPr="006B457C" w:rsidRDefault="006B457C" w:rsidP="006B457C">
      <w:pPr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 w:rsidRPr="006B457C">
        <w:rPr>
          <w:bCs/>
          <w:sz w:val="28"/>
          <w:szCs w:val="28"/>
        </w:rPr>
        <w:t>ПК 2.3. Проводить ремонтные работы по восстановлению работоспособности промышленного оборудования</w:t>
      </w:r>
    </w:p>
    <w:p w:rsidR="006B457C" w:rsidRPr="006B457C" w:rsidRDefault="006B457C" w:rsidP="006B457C">
      <w:pPr>
        <w:spacing w:before="0" w:after="0" w:line="360" w:lineRule="auto"/>
        <w:ind w:firstLine="709"/>
        <w:jc w:val="both"/>
        <w:rPr>
          <w:bCs/>
          <w:iCs/>
          <w:sz w:val="28"/>
          <w:szCs w:val="28"/>
        </w:rPr>
      </w:pPr>
      <w:r w:rsidRPr="006B457C">
        <w:rPr>
          <w:bCs/>
          <w:sz w:val="28"/>
          <w:szCs w:val="28"/>
        </w:rPr>
        <w:t>ПК 2.4. Выполнять наладочные и регулировочные работы в соответствии с производственным заданием</w:t>
      </w:r>
    </w:p>
    <w:p w:rsidR="00F45BC7" w:rsidRPr="00872C78" w:rsidRDefault="00F45BC7" w:rsidP="00EB59F5">
      <w:pPr>
        <w:spacing w:before="0" w:after="0" w:line="360" w:lineRule="auto"/>
        <w:ind w:firstLine="709"/>
        <w:jc w:val="both"/>
        <w:rPr>
          <w:i/>
          <w:sz w:val="28"/>
          <w:szCs w:val="28"/>
        </w:rPr>
      </w:pPr>
      <w:r w:rsidRPr="00872C78">
        <w:rPr>
          <w:i/>
          <w:sz w:val="28"/>
          <w:szCs w:val="28"/>
        </w:rPr>
        <w:t>Комплект оценочных (контрольно-измерительных) материалов позволяет оценить практический опыт:</w:t>
      </w:r>
    </w:p>
    <w:p w:rsidR="00C51B3E" w:rsidRPr="00872C78" w:rsidRDefault="00C51B3E" w:rsidP="00C51B3E">
      <w:pPr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 w:rsidRPr="00872C78">
        <w:rPr>
          <w:sz w:val="28"/>
          <w:szCs w:val="28"/>
        </w:rPr>
        <w:t>проведения регламентных работ</w:t>
      </w:r>
      <w:r w:rsidRPr="00872C78">
        <w:rPr>
          <w:bCs/>
          <w:sz w:val="28"/>
          <w:szCs w:val="28"/>
        </w:rPr>
        <w:t xml:space="preserve"> по техническому обслуживанию промышленного оборудования в соответствии с документацией завода-изготовителя;</w:t>
      </w:r>
    </w:p>
    <w:p w:rsidR="00C51B3E" w:rsidRPr="00872C78" w:rsidRDefault="00C51B3E" w:rsidP="00C51B3E">
      <w:pPr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 w:rsidRPr="00872C78">
        <w:rPr>
          <w:sz w:val="28"/>
          <w:szCs w:val="28"/>
        </w:rPr>
        <w:t>проверки технического состояния промышленного оборудования в соответствии с техническим регламентом;</w:t>
      </w:r>
    </w:p>
    <w:p w:rsidR="00C51B3E" w:rsidRPr="00872C78" w:rsidRDefault="00C51B3E" w:rsidP="00C51B3E">
      <w:pPr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 w:rsidRPr="00872C78">
        <w:rPr>
          <w:sz w:val="28"/>
          <w:szCs w:val="28"/>
        </w:rPr>
        <w:t>устранения технических неисправностей в соответствии с технической документацией;</w:t>
      </w:r>
    </w:p>
    <w:p w:rsidR="00C51B3E" w:rsidRPr="00872C78" w:rsidRDefault="00C51B3E" w:rsidP="00C51B3E">
      <w:pPr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 w:rsidRPr="00872C78">
        <w:rPr>
          <w:sz w:val="28"/>
          <w:szCs w:val="28"/>
        </w:rPr>
        <w:t>диагностики технического состояния деталей, узлов и механизмов промышленного оборудования;</w:t>
      </w:r>
    </w:p>
    <w:p w:rsidR="00C51B3E" w:rsidRPr="00872C78" w:rsidRDefault="00C51B3E" w:rsidP="00C51B3E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872C78">
        <w:rPr>
          <w:sz w:val="28"/>
          <w:szCs w:val="28"/>
        </w:rPr>
        <w:t>дефектации узлов и элементов промышленного оборудования;</w:t>
      </w:r>
    </w:p>
    <w:p w:rsidR="00C51B3E" w:rsidRPr="00872C78" w:rsidRDefault="00C51B3E" w:rsidP="00C51B3E">
      <w:pPr>
        <w:spacing w:before="0" w:after="0" w:line="360" w:lineRule="auto"/>
        <w:ind w:firstLine="709"/>
        <w:rPr>
          <w:sz w:val="28"/>
          <w:szCs w:val="28"/>
        </w:rPr>
      </w:pPr>
      <w:r w:rsidRPr="00872C78">
        <w:rPr>
          <w:sz w:val="28"/>
          <w:szCs w:val="28"/>
        </w:rPr>
        <w:t>выполнение ремонтных работ по восстановлению работоспособности промышленного оборудования;</w:t>
      </w:r>
    </w:p>
    <w:p w:rsidR="00C51B3E" w:rsidRPr="00872C78" w:rsidRDefault="00C51B3E" w:rsidP="00C51B3E">
      <w:pPr>
        <w:spacing w:before="0" w:after="0" w:line="360" w:lineRule="auto"/>
        <w:ind w:firstLine="709"/>
        <w:contextualSpacing/>
        <w:rPr>
          <w:sz w:val="28"/>
          <w:szCs w:val="28"/>
        </w:rPr>
      </w:pPr>
      <w:r w:rsidRPr="00872C78">
        <w:rPr>
          <w:sz w:val="28"/>
          <w:szCs w:val="28"/>
        </w:rPr>
        <w:lastRenderedPageBreak/>
        <w:t>анализа исходных данных (технической документации на промышленное оборудование) для организации ремонта;</w:t>
      </w:r>
    </w:p>
    <w:p w:rsidR="00C51B3E" w:rsidRPr="00872C78" w:rsidRDefault="00C51B3E" w:rsidP="00C51B3E">
      <w:pPr>
        <w:spacing w:before="0" w:after="0" w:line="360" w:lineRule="auto"/>
        <w:ind w:firstLine="709"/>
        <w:contextualSpacing/>
        <w:rPr>
          <w:sz w:val="28"/>
          <w:szCs w:val="28"/>
        </w:rPr>
      </w:pPr>
      <w:r w:rsidRPr="00872C78">
        <w:rPr>
          <w:sz w:val="28"/>
          <w:szCs w:val="28"/>
        </w:rPr>
        <w:t>разборки и сборки сборочных единиц сложных узлов и механизмов промышленного оборудования;</w:t>
      </w:r>
    </w:p>
    <w:p w:rsidR="00C51B3E" w:rsidRPr="00872C78" w:rsidRDefault="00C51B3E" w:rsidP="00C51B3E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872C78">
        <w:rPr>
          <w:sz w:val="28"/>
          <w:szCs w:val="28"/>
        </w:rPr>
        <w:t>проведения замены сборочных единиц;</w:t>
      </w:r>
    </w:p>
    <w:p w:rsidR="00C51B3E" w:rsidRPr="00872C78" w:rsidRDefault="00C51B3E" w:rsidP="00E03367">
      <w:pPr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 w:rsidRPr="00872C78">
        <w:rPr>
          <w:sz w:val="28"/>
          <w:szCs w:val="28"/>
        </w:rPr>
        <w:t>проверки правильности подключения оборудования, соответствия маркировки электропроводки технической документации изготовителя;</w:t>
      </w:r>
    </w:p>
    <w:p w:rsidR="00C51B3E" w:rsidRPr="00872C78" w:rsidRDefault="00C51B3E" w:rsidP="00E03367">
      <w:pPr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 w:rsidRPr="00872C78">
        <w:rPr>
          <w:sz w:val="28"/>
          <w:szCs w:val="28"/>
        </w:rPr>
        <w:t>проверки и регулировки всех механизмов, узлов и предохранительных устройств безопасности;</w:t>
      </w:r>
    </w:p>
    <w:p w:rsidR="00C51B3E" w:rsidRPr="00872C78" w:rsidRDefault="00C51B3E" w:rsidP="00E03367">
      <w:pPr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 w:rsidRPr="00872C78">
        <w:rPr>
          <w:sz w:val="28"/>
          <w:szCs w:val="28"/>
        </w:rPr>
        <w:t>наладки и регулировки сложных узлов и механизмов, оборудования;</w:t>
      </w:r>
    </w:p>
    <w:p w:rsidR="00F42DA7" w:rsidRPr="00872C78" w:rsidRDefault="00C51B3E" w:rsidP="00E03367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872C78">
        <w:rPr>
          <w:sz w:val="28"/>
          <w:szCs w:val="28"/>
        </w:rPr>
        <w:t>замера и регулировки зазоров, регламентируемых технической документацией изготовителя</w:t>
      </w:r>
      <w:r w:rsidR="00F42DA7" w:rsidRPr="00872C78">
        <w:rPr>
          <w:sz w:val="28"/>
          <w:szCs w:val="28"/>
        </w:rPr>
        <w:t>.</w:t>
      </w:r>
    </w:p>
    <w:p w:rsidR="00F45BC7" w:rsidRPr="00EF421D" w:rsidRDefault="00F45BC7" w:rsidP="00E03367">
      <w:pPr>
        <w:spacing w:before="0" w:after="0" w:line="360" w:lineRule="auto"/>
        <w:ind w:firstLine="709"/>
        <w:jc w:val="both"/>
        <w:rPr>
          <w:bCs/>
          <w:i/>
          <w:sz w:val="28"/>
          <w:szCs w:val="28"/>
        </w:rPr>
      </w:pPr>
      <w:r w:rsidRPr="00EF421D">
        <w:rPr>
          <w:i/>
          <w:sz w:val="28"/>
          <w:szCs w:val="28"/>
        </w:rPr>
        <w:t>Комплект оценочных (контрольно-измерительных) материалов позволяет следующие освоенные умения:</w:t>
      </w:r>
    </w:p>
    <w:p w:rsidR="00F42DA7" w:rsidRPr="00F42DA7" w:rsidRDefault="00F42DA7" w:rsidP="00E03367">
      <w:pPr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 w:rsidRPr="00F42DA7">
        <w:rPr>
          <w:sz w:val="28"/>
          <w:szCs w:val="28"/>
        </w:rPr>
        <w:t>поддерживать состояние рабочего места в соответствии с требованиями охраны труда, пожарной, промышленной и экологической безопасности, правилами организации рабочего места при проведении регламентных работ;</w:t>
      </w:r>
    </w:p>
    <w:p w:rsidR="00F42DA7" w:rsidRPr="00F42DA7" w:rsidRDefault="00F42DA7" w:rsidP="00E03367">
      <w:pPr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 w:rsidRPr="00F42DA7">
        <w:rPr>
          <w:sz w:val="28"/>
          <w:szCs w:val="28"/>
        </w:rPr>
        <w:t>выбирать слесарный инструмент и приспособления;</w:t>
      </w:r>
    </w:p>
    <w:p w:rsidR="00F42DA7" w:rsidRPr="00F42DA7" w:rsidRDefault="00F42DA7" w:rsidP="00F42DA7">
      <w:pPr>
        <w:spacing w:before="0" w:after="0" w:line="360" w:lineRule="auto"/>
        <w:ind w:firstLine="709"/>
        <w:contextualSpacing/>
        <w:rPr>
          <w:sz w:val="28"/>
          <w:szCs w:val="28"/>
        </w:rPr>
      </w:pPr>
      <w:r w:rsidRPr="00F42DA7">
        <w:rPr>
          <w:sz w:val="28"/>
          <w:szCs w:val="28"/>
        </w:rPr>
        <w:t>выбирать смазочные материалы и выполнять смазку, пополнение и замену смазки;</w:t>
      </w:r>
    </w:p>
    <w:p w:rsidR="00F42DA7" w:rsidRPr="00F42DA7" w:rsidRDefault="00F42DA7" w:rsidP="00F42DA7">
      <w:pPr>
        <w:spacing w:before="0" w:after="0" w:line="360" w:lineRule="auto"/>
        <w:ind w:firstLine="709"/>
        <w:contextualSpacing/>
        <w:rPr>
          <w:sz w:val="28"/>
          <w:szCs w:val="28"/>
        </w:rPr>
      </w:pPr>
      <w:r w:rsidRPr="00F42DA7">
        <w:rPr>
          <w:sz w:val="28"/>
          <w:szCs w:val="28"/>
        </w:rPr>
        <w:t>выполнять промывку деталей промышленного оборудования;</w:t>
      </w:r>
    </w:p>
    <w:p w:rsidR="00F42DA7" w:rsidRPr="00F42DA7" w:rsidRDefault="00F42DA7" w:rsidP="00F05217">
      <w:pPr>
        <w:spacing w:before="0" w:after="0" w:line="360" w:lineRule="auto"/>
        <w:ind w:firstLine="709"/>
        <w:contextualSpacing/>
        <w:rPr>
          <w:sz w:val="28"/>
          <w:szCs w:val="28"/>
        </w:rPr>
      </w:pPr>
      <w:r w:rsidRPr="00F42DA7">
        <w:rPr>
          <w:sz w:val="28"/>
          <w:szCs w:val="28"/>
        </w:rPr>
        <w:t>выполнять подтяжку крепежа деталей и замену деталей промышленного оборудования;</w:t>
      </w:r>
    </w:p>
    <w:p w:rsidR="00F42DA7" w:rsidRPr="00F42DA7" w:rsidRDefault="00F42DA7" w:rsidP="00F42DA7">
      <w:pPr>
        <w:spacing w:before="0" w:after="0" w:line="360" w:lineRule="auto"/>
        <w:ind w:firstLine="709"/>
        <w:jc w:val="both"/>
        <w:rPr>
          <w:sz w:val="28"/>
          <w:szCs w:val="28"/>
          <w:lang w:eastAsia="en-US"/>
        </w:rPr>
      </w:pPr>
      <w:r w:rsidRPr="00F42DA7">
        <w:rPr>
          <w:sz w:val="28"/>
          <w:szCs w:val="28"/>
          <w:lang w:eastAsia="en-US"/>
        </w:rPr>
        <w:t>осуществлять профилактическое обслуживание промышленного оборудования с соблюдением требований охраны труда;</w:t>
      </w:r>
    </w:p>
    <w:p w:rsidR="00F42DA7" w:rsidRPr="00F42DA7" w:rsidRDefault="00F42DA7" w:rsidP="00F42DA7">
      <w:pPr>
        <w:spacing w:before="0" w:after="0" w:line="360" w:lineRule="auto"/>
        <w:ind w:firstLine="709"/>
        <w:contextualSpacing/>
        <w:rPr>
          <w:sz w:val="28"/>
          <w:szCs w:val="28"/>
        </w:rPr>
      </w:pPr>
      <w:r w:rsidRPr="00F42DA7">
        <w:rPr>
          <w:sz w:val="28"/>
          <w:szCs w:val="28"/>
        </w:rPr>
        <w:t>определять техническое состояние деталей, узлов и механизмов, оборудования;</w:t>
      </w:r>
    </w:p>
    <w:p w:rsidR="00F42DA7" w:rsidRPr="00F42DA7" w:rsidRDefault="00F42DA7" w:rsidP="00F42DA7">
      <w:pPr>
        <w:spacing w:before="0" w:after="0" w:line="360" w:lineRule="auto"/>
        <w:ind w:firstLine="709"/>
        <w:contextualSpacing/>
        <w:rPr>
          <w:sz w:val="28"/>
          <w:szCs w:val="28"/>
        </w:rPr>
      </w:pPr>
      <w:r w:rsidRPr="00F42DA7">
        <w:rPr>
          <w:sz w:val="28"/>
          <w:szCs w:val="28"/>
        </w:rPr>
        <w:t>производить визуальный осмотр узлов и деталей машины, проводить не</w:t>
      </w:r>
      <w:r w:rsidR="00E03367">
        <w:rPr>
          <w:sz w:val="28"/>
          <w:szCs w:val="28"/>
        </w:rPr>
        <w:t>обходимые измерения и испытания</w:t>
      </w:r>
      <w:r w:rsidRPr="00F42DA7">
        <w:rPr>
          <w:sz w:val="28"/>
          <w:szCs w:val="28"/>
        </w:rPr>
        <w:t>;</w:t>
      </w:r>
    </w:p>
    <w:p w:rsidR="00F42DA7" w:rsidRPr="00F42DA7" w:rsidRDefault="00F42DA7" w:rsidP="00F42DA7">
      <w:pPr>
        <w:spacing w:before="0" w:after="0" w:line="360" w:lineRule="auto"/>
        <w:ind w:firstLine="709"/>
        <w:jc w:val="both"/>
        <w:rPr>
          <w:sz w:val="28"/>
          <w:szCs w:val="28"/>
          <w:lang w:eastAsia="en-US"/>
        </w:rPr>
      </w:pPr>
      <w:r w:rsidRPr="00F42DA7">
        <w:rPr>
          <w:sz w:val="28"/>
          <w:szCs w:val="28"/>
          <w:lang w:eastAsia="en-US"/>
        </w:rPr>
        <w:lastRenderedPageBreak/>
        <w:t>определять целость отдельных деталей и сборочных единиц, состояние рабочих поверхностей для установления объема необходимого ремонта;</w:t>
      </w:r>
    </w:p>
    <w:p w:rsidR="00F42DA7" w:rsidRPr="00F42DA7" w:rsidRDefault="00F42DA7" w:rsidP="00E03367">
      <w:pPr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 w:rsidRPr="00F42DA7">
        <w:rPr>
          <w:sz w:val="28"/>
          <w:szCs w:val="28"/>
        </w:rPr>
        <w:t>выбирать ручной и механизированный инструмент, контрольно-измерительные приборы для проведения ремонтных работ;</w:t>
      </w:r>
    </w:p>
    <w:p w:rsidR="00F42DA7" w:rsidRPr="00F42DA7" w:rsidRDefault="00F42DA7" w:rsidP="00E03367">
      <w:pPr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 w:rsidRPr="00F42DA7">
        <w:rPr>
          <w:sz w:val="28"/>
          <w:szCs w:val="28"/>
        </w:rPr>
        <w:t>производить разборку и сборку сборочных единиц сложных узлов и механизмов промышленного оборудования;</w:t>
      </w:r>
    </w:p>
    <w:p w:rsidR="00F42DA7" w:rsidRPr="00F42DA7" w:rsidRDefault="00F42DA7" w:rsidP="00E03367">
      <w:pPr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 w:rsidRPr="00F42DA7">
        <w:rPr>
          <w:sz w:val="28"/>
          <w:szCs w:val="28"/>
        </w:rPr>
        <w:t>оформлять техническую документацию на ремонтные работы при техническом обслуживании;</w:t>
      </w:r>
    </w:p>
    <w:p w:rsidR="00F42DA7" w:rsidRPr="00F42DA7" w:rsidRDefault="00F42DA7" w:rsidP="00E03367">
      <w:pPr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 w:rsidRPr="00F42DA7">
        <w:rPr>
          <w:sz w:val="28"/>
          <w:szCs w:val="28"/>
        </w:rPr>
        <w:t>составлять дефектные ведомости на ремонт сложного оборудования;</w:t>
      </w:r>
    </w:p>
    <w:p w:rsidR="00F42DA7" w:rsidRPr="00F42DA7" w:rsidRDefault="00F42DA7" w:rsidP="00E03367">
      <w:pPr>
        <w:spacing w:before="0" w:after="0" w:line="360" w:lineRule="auto"/>
        <w:ind w:firstLine="709"/>
        <w:jc w:val="both"/>
        <w:rPr>
          <w:sz w:val="28"/>
          <w:szCs w:val="28"/>
          <w:lang w:eastAsia="en-US"/>
        </w:rPr>
      </w:pPr>
      <w:r w:rsidRPr="00F42DA7">
        <w:rPr>
          <w:sz w:val="28"/>
          <w:szCs w:val="28"/>
          <w:lang w:eastAsia="en-US"/>
        </w:rPr>
        <w:t>производить замену сложных узлов и механизмов;</w:t>
      </w:r>
    </w:p>
    <w:p w:rsidR="00F42DA7" w:rsidRPr="00F42DA7" w:rsidRDefault="00F42DA7" w:rsidP="00E03367">
      <w:pPr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 w:rsidRPr="00F42DA7">
        <w:rPr>
          <w:sz w:val="28"/>
          <w:szCs w:val="28"/>
        </w:rPr>
        <w:t>подбирать и проверять пригодность приспособления, средства индивидуальной защиты, инструмент, инвентаря;</w:t>
      </w:r>
    </w:p>
    <w:p w:rsidR="00F42DA7" w:rsidRPr="00F42DA7" w:rsidRDefault="00F42DA7" w:rsidP="00E03367">
      <w:pPr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 w:rsidRPr="00F42DA7">
        <w:rPr>
          <w:sz w:val="28"/>
          <w:szCs w:val="28"/>
        </w:rPr>
        <w:t>производить наладочные, крепежные, регулировочные работы;</w:t>
      </w:r>
    </w:p>
    <w:p w:rsidR="00F42DA7" w:rsidRPr="00F42DA7" w:rsidRDefault="00F42DA7" w:rsidP="00E03367">
      <w:pPr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 w:rsidRPr="00F42DA7">
        <w:rPr>
          <w:sz w:val="28"/>
          <w:szCs w:val="28"/>
        </w:rPr>
        <w:t>осуществлять замер и регулировку зазоров, регламентируемых технической документацией изготовителя</w:t>
      </w:r>
    </w:p>
    <w:p w:rsidR="00F42DA7" w:rsidRPr="00F42DA7" w:rsidRDefault="00F42DA7" w:rsidP="00F42DA7">
      <w:pPr>
        <w:spacing w:before="0" w:after="0" w:line="360" w:lineRule="auto"/>
        <w:ind w:firstLine="709"/>
        <w:jc w:val="both"/>
        <w:rPr>
          <w:sz w:val="28"/>
          <w:szCs w:val="28"/>
          <w:lang w:eastAsia="en-US"/>
        </w:rPr>
      </w:pPr>
      <w:r w:rsidRPr="00F42DA7">
        <w:rPr>
          <w:sz w:val="28"/>
          <w:szCs w:val="28"/>
          <w:lang w:eastAsia="en-US"/>
        </w:rPr>
        <w:t>контролировать качество выполняемых работ.</w:t>
      </w:r>
    </w:p>
    <w:p w:rsidR="00F45BC7" w:rsidRPr="00EF421D" w:rsidRDefault="00F45BC7" w:rsidP="00EB59F5">
      <w:pPr>
        <w:spacing w:before="0" w:after="0" w:line="360" w:lineRule="auto"/>
        <w:ind w:firstLine="709"/>
        <w:jc w:val="both"/>
        <w:rPr>
          <w:i/>
          <w:sz w:val="28"/>
          <w:szCs w:val="28"/>
        </w:rPr>
      </w:pPr>
      <w:r w:rsidRPr="00EF421D">
        <w:rPr>
          <w:i/>
          <w:sz w:val="28"/>
          <w:szCs w:val="28"/>
        </w:rPr>
        <w:t>Комплект оценочных (контрольно-измерительных) материалов позволяет оценить следующие усвоенные знания:</w:t>
      </w:r>
    </w:p>
    <w:p w:rsidR="00F42DA7" w:rsidRPr="00AB1921" w:rsidRDefault="00F42DA7" w:rsidP="00AB1921">
      <w:pPr>
        <w:spacing w:before="0" w:after="0" w:line="360" w:lineRule="auto"/>
        <w:ind w:firstLine="709"/>
        <w:contextualSpacing/>
        <w:rPr>
          <w:sz w:val="28"/>
          <w:szCs w:val="28"/>
        </w:rPr>
      </w:pPr>
      <w:r w:rsidRPr="00AB1921">
        <w:rPr>
          <w:sz w:val="28"/>
          <w:szCs w:val="28"/>
        </w:rPr>
        <w:t>требования к планировке и оснащению рабочего места по техническому обслуживанию;</w:t>
      </w:r>
    </w:p>
    <w:p w:rsidR="00F42DA7" w:rsidRPr="00AB1921" w:rsidRDefault="00F42DA7" w:rsidP="00AB1921">
      <w:pPr>
        <w:spacing w:before="0" w:after="0" w:line="360" w:lineRule="auto"/>
        <w:ind w:firstLine="709"/>
        <w:contextualSpacing/>
        <w:rPr>
          <w:sz w:val="28"/>
          <w:szCs w:val="28"/>
        </w:rPr>
      </w:pPr>
      <w:r w:rsidRPr="00AB1921">
        <w:rPr>
          <w:sz w:val="28"/>
          <w:szCs w:val="28"/>
        </w:rPr>
        <w:t>правила чтения чертежей деталей;</w:t>
      </w:r>
    </w:p>
    <w:p w:rsidR="00F42DA7" w:rsidRPr="00AB1921" w:rsidRDefault="00F42DA7" w:rsidP="00AB1921">
      <w:pPr>
        <w:spacing w:before="0" w:after="0" w:line="360" w:lineRule="auto"/>
        <w:ind w:firstLine="709"/>
        <w:contextualSpacing/>
        <w:rPr>
          <w:sz w:val="28"/>
          <w:szCs w:val="28"/>
        </w:rPr>
      </w:pPr>
      <w:r w:rsidRPr="00AB1921">
        <w:rPr>
          <w:sz w:val="28"/>
          <w:szCs w:val="28"/>
        </w:rPr>
        <w:t>методы диагностики технического состояния промышленного оборудования;</w:t>
      </w:r>
    </w:p>
    <w:p w:rsidR="00F42DA7" w:rsidRPr="00AB1921" w:rsidRDefault="00F42DA7" w:rsidP="00AB1921">
      <w:pPr>
        <w:spacing w:before="0" w:after="0" w:line="360" w:lineRule="auto"/>
        <w:ind w:firstLine="709"/>
        <w:contextualSpacing/>
        <w:rPr>
          <w:sz w:val="28"/>
          <w:szCs w:val="28"/>
        </w:rPr>
      </w:pPr>
      <w:r w:rsidRPr="00AB1921">
        <w:rPr>
          <w:sz w:val="28"/>
          <w:szCs w:val="28"/>
        </w:rPr>
        <w:t>назначение, устройство универсальных приспособлений и правила применения слесарного и контрольно-измерительных инструментов;</w:t>
      </w:r>
    </w:p>
    <w:p w:rsidR="00F42DA7" w:rsidRPr="00AB1921" w:rsidRDefault="00F42DA7" w:rsidP="00AB1921">
      <w:pPr>
        <w:spacing w:before="0" w:after="0" w:line="360" w:lineRule="auto"/>
        <w:ind w:firstLine="709"/>
        <w:contextualSpacing/>
        <w:rPr>
          <w:sz w:val="28"/>
          <w:szCs w:val="28"/>
        </w:rPr>
      </w:pPr>
      <w:r w:rsidRPr="00AB1921">
        <w:rPr>
          <w:sz w:val="28"/>
          <w:szCs w:val="28"/>
        </w:rPr>
        <w:t>основные технические данные и характеристики регулируемого механизма;</w:t>
      </w:r>
    </w:p>
    <w:p w:rsidR="00F42DA7" w:rsidRPr="00AB1921" w:rsidRDefault="00F42DA7" w:rsidP="00AB1921">
      <w:pPr>
        <w:spacing w:before="0" w:after="0" w:line="360" w:lineRule="auto"/>
        <w:ind w:firstLine="709"/>
        <w:contextualSpacing/>
        <w:rPr>
          <w:sz w:val="28"/>
          <w:szCs w:val="28"/>
        </w:rPr>
      </w:pPr>
      <w:r w:rsidRPr="00AB1921">
        <w:rPr>
          <w:sz w:val="28"/>
          <w:szCs w:val="28"/>
        </w:rPr>
        <w:t>технологическая последовательность выполнения операций при регулировке промышленного оборудования;</w:t>
      </w:r>
    </w:p>
    <w:p w:rsidR="00F42DA7" w:rsidRPr="00E03367" w:rsidRDefault="00F42DA7" w:rsidP="00E03367">
      <w:pPr>
        <w:spacing w:before="0" w:after="0" w:line="360" w:lineRule="auto"/>
        <w:ind w:firstLine="709"/>
        <w:contextualSpacing/>
        <w:rPr>
          <w:sz w:val="28"/>
          <w:szCs w:val="28"/>
        </w:rPr>
      </w:pPr>
      <w:r w:rsidRPr="00AB1921">
        <w:rPr>
          <w:sz w:val="28"/>
          <w:szCs w:val="28"/>
        </w:rPr>
        <w:lastRenderedPageBreak/>
        <w:t>способы регулировки в зависимости от технических данных и характеристик регулируемого механизма;</w:t>
      </w:r>
    </w:p>
    <w:p w:rsidR="004C7111" w:rsidRPr="00AB1921" w:rsidRDefault="00F42DA7" w:rsidP="00AB192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AB1921">
        <w:rPr>
          <w:sz w:val="28"/>
          <w:szCs w:val="28"/>
        </w:rPr>
        <w:t>требования охраны труда при регулировке промышленного оборудования;</w:t>
      </w:r>
    </w:p>
    <w:p w:rsidR="00F42DA7" w:rsidRPr="00AB1921" w:rsidRDefault="00F42DA7" w:rsidP="00AB1921">
      <w:pPr>
        <w:spacing w:before="0" w:after="0" w:line="360" w:lineRule="auto"/>
        <w:ind w:firstLine="709"/>
        <w:contextualSpacing/>
        <w:rPr>
          <w:sz w:val="28"/>
          <w:szCs w:val="28"/>
        </w:rPr>
      </w:pPr>
      <w:r w:rsidRPr="00AB1921">
        <w:rPr>
          <w:sz w:val="28"/>
          <w:szCs w:val="28"/>
        </w:rPr>
        <w:t>требования к планировке и оснащению рабочего места;</w:t>
      </w:r>
    </w:p>
    <w:p w:rsidR="00F42DA7" w:rsidRPr="00AB1921" w:rsidRDefault="00F42DA7" w:rsidP="00AB1921">
      <w:pPr>
        <w:spacing w:before="0" w:after="0" w:line="360" w:lineRule="auto"/>
        <w:ind w:firstLine="709"/>
        <w:contextualSpacing/>
        <w:rPr>
          <w:sz w:val="28"/>
          <w:szCs w:val="28"/>
        </w:rPr>
      </w:pPr>
      <w:r w:rsidRPr="00AB1921">
        <w:rPr>
          <w:sz w:val="28"/>
          <w:szCs w:val="28"/>
        </w:rPr>
        <w:t>методы проведения и последовательность операций при диагностике технического состояния деталей, узлов и механизмов промышленного оборудования;</w:t>
      </w:r>
    </w:p>
    <w:p w:rsidR="00F42DA7" w:rsidRPr="00AB1921" w:rsidRDefault="00F42DA7" w:rsidP="00AB1921">
      <w:pPr>
        <w:spacing w:before="0" w:after="0" w:line="360" w:lineRule="auto"/>
        <w:ind w:firstLine="709"/>
        <w:contextualSpacing/>
        <w:rPr>
          <w:sz w:val="28"/>
          <w:szCs w:val="28"/>
        </w:rPr>
      </w:pPr>
      <w:r w:rsidRPr="00AB1921">
        <w:rPr>
          <w:sz w:val="28"/>
          <w:szCs w:val="28"/>
        </w:rPr>
        <w:t>правила и последовательность выполнения дефектации узлов и элементов промышленного оборудования;</w:t>
      </w:r>
    </w:p>
    <w:p w:rsidR="00F42DA7" w:rsidRPr="00AB1921" w:rsidRDefault="00F42DA7" w:rsidP="00AB1921">
      <w:pPr>
        <w:spacing w:before="0" w:after="0" w:line="360" w:lineRule="auto"/>
        <w:ind w:firstLine="709"/>
        <w:contextualSpacing/>
        <w:rPr>
          <w:sz w:val="28"/>
          <w:szCs w:val="28"/>
        </w:rPr>
      </w:pPr>
      <w:r w:rsidRPr="00AB1921">
        <w:rPr>
          <w:sz w:val="28"/>
          <w:szCs w:val="28"/>
        </w:rPr>
        <w:t>методы и способы контроля качества выполненной работы;</w:t>
      </w:r>
    </w:p>
    <w:p w:rsidR="00F42DA7" w:rsidRPr="00AB1921" w:rsidRDefault="00F42DA7" w:rsidP="00AB192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AB1921">
        <w:rPr>
          <w:sz w:val="28"/>
          <w:szCs w:val="28"/>
        </w:rPr>
        <w:t>требования охраны труда при диагностировании и дефектации промышленного оборудования;</w:t>
      </w:r>
    </w:p>
    <w:p w:rsidR="00F42DA7" w:rsidRPr="00AB1921" w:rsidRDefault="00F42DA7" w:rsidP="00AB1921">
      <w:pPr>
        <w:spacing w:before="0" w:after="0" w:line="360" w:lineRule="auto"/>
        <w:ind w:firstLine="709"/>
        <w:contextualSpacing/>
        <w:rPr>
          <w:sz w:val="28"/>
          <w:szCs w:val="28"/>
        </w:rPr>
      </w:pPr>
      <w:r w:rsidRPr="00AB1921">
        <w:rPr>
          <w:sz w:val="28"/>
          <w:szCs w:val="28"/>
        </w:rPr>
        <w:t>требования к планировке и оснащению рабочего места;</w:t>
      </w:r>
    </w:p>
    <w:p w:rsidR="00F42DA7" w:rsidRPr="00AB1921" w:rsidRDefault="00F42DA7" w:rsidP="00AB1921">
      <w:pPr>
        <w:spacing w:before="0" w:after="0" w:line="360" w:lineRule="auto"/>
        <w:ind w:firstLine="709"/>
        <w:contextualSpacing/>
        <w:rPr>
          <w:sz w:val="28"/>
          <w:szCs w:val="28"/>
        </w:rPr>
      </w:pPr>
      <w:r w:rsidRPr="00AB1921">
        <w:rPr>
          <w:sz w:val="28"/>
          <w:szCs w:val="28"/>
        </w:rPr>
        <w:t>правила чтения чертежей;</w:t>
      </w:r>
    </w:p>
    <w:p w:rsidR="00F42DA7" w:rsidRPr="00AB1921" w:rsidRDefault="00F42DA7" w:rsidP="00AB1921">
      <w:pPr>
        <w:spacing w:before="0" w:after="0" w:line="360" w:lineRule="auto"/>
        <w:ind w:firstLine="709"/>
        <w:contextualSpacing/>
        <w:rPr>
          <w:sz w:val="28"/>
          <w:szCs w:val="28"/>
        </w:rPr>
      </w:pPr>
      <w:r w:rsidRPr="00AB1921">
        <w:rPr>
          <w:sz w:val="28"/>
          <w:szCs w:val="28"/>
        </w:rPr>
        <w:t>назначение, устройство и правила применения ручного и механизированного инструмента, контрольно-измерительных приборов;</w:t>
      </w:r>
    </w:p>
    <w:p w:rsidR="00F42DA7" w:rsidRPr="00AB1921" w:rsidRDefault="00F42DA7" w:rsidP="00AB1921">
      <w:pPr>
        <w:spacing w:before="0" w:after="0" w:line="360" w:lineRule="auto"/>
        <w:ind w:firstLine="709"/>
        <w:contextualSpacing/>
        <w:rPr>
          <w:sz w:val="28"/>
          <w:szCs w:val="28"/>
        </w:rPr>
      </w:pPr>
      <w:r w:rsidRPr="00AB1921">
        <w:rPr>
          <w:sz w:val="28"/>
          <w:szCs w:val="28"/>
        </w:rPr>
        <w:t>правила и последовательность операций выполнения разборки и сборки сборочных единиц сложных узлов и механизмов и ремонтных работах;</w:t>
      </w:r>
    </w:p>
    <w:p w:rsidR="00F42DA7" w:rsidRPr="00AB1921" w:rsidRDefault="00F42DA7" w:rsidP="00AB1921">
      <w:pPr>
        <w:spacing w:before="0" w:after="0" w:line="360" w:lineRule="auto"/>
        <w:ind w:firstLine="709"/>
        <w:contextualSpacing/>
        <w:rPr>
          <w:sz w:val="28"/>
          <w:szCs w:val="28"/>
        </w:rPr>
      </w:pPr>
      <w:r w:rsidRPr="00AB1921">
        <w:rPr>
          <w:sz w:val="28"/>
          <w:szCs w:val="28"/>
        </w:rPr>
        <w:t>правила и порядок оформления технической документации на ремонтные работы;</w:t>
      </w:r>
    </w:p>
    <w:p w:rsidR="00F42DA7" w:rsidRPr="00AB1921" w:rsidRDefault="00F42DA7" w:rsidP="00AB1921">
      <w:pPr>
        <w:spacing w:before="0" w:after="0" w:line="360" w:lineRule="auto"/>
        <w:ind w:firstLine="709"/>
        <w:contextualSpacing/>
        <w:rPr>
          <w:sz w:val="28"/>
          <w:szCs w:val="28"/>
        </w:rPr>
      </w:pPr>
      <w:r w:rsidRPr="00AB1921">
        <w:rPr>
          <w:sz w:val="28"/>
          <w:szCs w:val="28"/>
        </w:rPr>
        <w:t>правила и последовательность операций выполнения замены сложных узлов и механизмов;</w:t>
      </w:r>
    </w:p>
    <w:p w:rsidR="00F42DA7" w:rsidRPr="00AB1921" w:rsidRDefault="00F42DA7" w:rsidP="00AB1921">
      <w:pPr>
        <w:spacing w:before="0" w:after="0" w:line="360" w:lineRule="auto"/>
        <w:ind w:firstLine="709"/>
        <w:contextualSpacing/>
        <w:rPr>
          <w:sz w:val="28"/>
          <w:szCs w:val="28"/>
        </w:rPr>
      </w:pPr>
      <w:r w:rsidRPr="00AB1921">
        <w:rPr>
          <w:sz w:val="28"/>
          <w:szCs w:val="28"/>
        </w:rPr>
        <w:t>методы и способы контроля качества выполненной работы;</w:t>
      </w:r>
    </w:p>
    <w:p w:rsidR="00F42DA7" w:rsidRPr="00AB1921" w:rsidRDefault="00F42DA7" w:rsidP="00AB192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AB1921">
        <w:rPr>
          <w:sz w:val="28"/>
          <w:szCs w:val="28"/>
        </w:rPr>
        <w:t>требования охраны труда при ремонтных работах;</w:t>
      </w:r>
    </w:p>
    <w:p w:rsidR="00F42DA7" w:rsidRPr="00AB1921" w:rsidRDefault="00F42DA7" w:rsidP="00AB1921">
      <w:pPr>
        <w:spacing w:before="0" w:after="0" w:line="360" w:lineRule="auto"/>
        <w:ind w:firstLine="709"/>
        <w:contextualSpacing/>
        <w:rPr>
          <w:sz w:val="28"/>
          <w:szCs w:val="28"/>
        </w:rPr>
      </w:pPr>
      <w:r w:rsidRPr="00AB1921">
        <w:rPr>
          <w:sz w:val="28"/>
          <w:szCs w:val="28"/>
        </w:rPr>
        <w:t>перечень и порядок проведения контрольных поверочных и регулировочных мероприятий;</w:t>
      </w:r>
    </w:p>
    <w:p w:rsidR="00F42DA7" w:rsidRPr="00AB1921" w:rsidRDefault="00F42DA7" w:rsidP="00AB1921">
      <w:pPr>
        <w:spacing w:before="0" w:after="0" w:line="360" w:lineRule="auto"/>
        <w:ind w:firstLine="709"/>
        <w:contextualSpacing/>
        <w:rPr>
          <w:sz w:val="28"/>
          <w:szCs w:val="28"/>
        </w:rPr>
      </w:pPr>
      <w:r w:rsidRPr="00AB1921">
        <w:rPr>
          <w:sz w:val="28"/>
          <w:szCs w:val="28"/>
        </w:rPr>
        <w:t>методы и способы регулировки и проверки механического оборудования и устройств безопасности;</w:t>
      </w:r>
    </w:p>
    <w:p w:rsidR="00F42DA7" w:rsidRPr="00AB1921" w:rsidRDefault="00F42DA7" w:rsidP="00AB1921">
      <w:pPr>
        <w:spacing w:before="0" w:after="0" w:line="360" w:lineRule="auto"/>
        <w:ind w:firstLine="709"/>
        <w:contextualSpacing/>
        <w:rPr>
          <w:sz w:val="28"/>
          <w:szCs w:val="28"/>
        </w:rPr>
      </w:pPr>
      <w:r w:rsidRPr="00AB1921">
        <w:rPr>
          <w:sz w:val="28"/>
          <w:szCs w:val="28"/>
        </w:rPr>
        <w:lastRenderedPageBreak/>
        <w:t>технологическая последовательность операций при выполнении наладочных, крепежных, регулировочных работ;</w:t>
      </w:r>
    </w:p>
    <w:p w:rsidR="00F42DA7" w:rsidRPr="00AB1921" w:rsidRDefault="00F42DA7" w:rsidP="00AB1921">
      <w:pPr>
        <w:spacing w:before="0" w:after="0" w:line="360" w:lineRule="auto"/>
        <w:ind w:firstLine="709"/>
        <w:contextualSpacing/>
        <w:rPr>
          <w:sz w:val="28"/>
          <w:szCs w:val="28"/>
        </w:rPr>
      </w:pPr>
      <w:r w:rsidRPr="00AB1921">
        <w:rPr>
          <w:sz w:val="28"/>
          <w:szCs w:val="28"/>
        </w:rPr>
        <w:t>способы выполнения крепежных работ;</w:t>
      </w:r>
    </w:p>
    <w:p w:rsidR="00F42DA7" w:rsidRPr="00AB1921" w:rsidRDefault="00F42DA7" w:rsidP="00AB1921">
      <w:pPr>
        <w:spacing w:before="0" w:after="0" w:line="360" w:lineRule="auto"/>
        <w:ind w:firstLine="709"/>
        <w:contextualSpacing/>
        <w:rPr>
          <w:sz w:val="28"/>
          <w:szCs w:val="28"/>
        </w:rPr>
      </w:pPr>
      <w:r w:rsidRPr="00AB1921">
        <w:rPr>
          <w:sz w:val="28"/>
          <w:szCs w:val="28"/>
        </w:rPr>
        <w:t>методы и способы контрольно-проверочных и регулировочных мероприятий;</w:t>
      </w:r>
    </w:p>
    <w:p w:rsidR="00F42DA7" w:rsidRPr="00AB1921" w:rsidRDefault="00F42DA7" w:rsidP="00AB1921">
      <w:pPr>
        <w:spacing w:before="0" w:after="0" w:line="360" w:lineRule="auto"/>
        <w:ind w:firstLine="709"/>
        <w:contextualSpacing/>
        <w:rPr>
          <w:sz w:val="28"/>
          <w:szCs w:val="28"/>
        </w:rPr>
      </w:pPr>
      <w:r w:rsidRPr="00AB1921">
        <w:rPr>
          <w:sz w:val="28"/>
          <w:szCs w:val="28"/>
        </w:rPr>
        <w:t>методы и способы контроля качества выполненной работы;</w:t>
      </w:r>
    </w:p>
    <w:p w:rsidR="00F42DA7" w:rsidRPr="00E03367" w:rsidRDefault="00F42DA7" w:rsidP="00AB192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DE0B76">
        <w:rPr>
          <w:sz w:val="28"/>
          <w:szCs w:val="28"/>
        </w:rPr>
        <w:t>требования охраны труда при наладочных и регулировочных работах</w:t>
      </w:r>
      <w:r w:rsidR="00E03367" w:rsidRPr="00E03367">
        <w:rPr>
          <w:sz w:val="28"/>
          <w:szCs w:val="28"/>
        </w:rPr>
        <w:t>.</w:t>
      </w:r>
    </w:p>
    <w:p w:rsidR="00F42DA7" w:rsidRDefault="00F42DA7" w:rsidP="004D2A21">
      <w:pPr>
        <w:spacing w:before="0" w:after="0" w:line="360" w:lineRule="auto"/>
        <w:ind w:firstLine="709"/>
        <w:jc w:val="both"/>
      </w:pPr>
    </w:p>
    <w:p w:rsidR="00F45BC7" w:rsidRDefault="00F45BC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1.2. Описание процедуры оценки и системы оценивания по программе</w:t>
      </w:r>
    </w:p>
    <w:p w:rsidR="00F45BC7" w:rsidRDefault="00F45BC7">
      <w:pPr>
        <w:pStyle w:val="aa"/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1.2.1 Общие положения об организации оценки </w:t>
      </w:r>
    </w:p>
    <w:p w:rsidR="00F45BC7" w:rsidRDefault="00F45BC7">
      <w:pPr>
        <w:pStyle w:val="aa"/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Система оценивания по программе профессионального модуля включает в себя текущий контроль и промежуточную аттестацию (итоговую аттестацию по ПМ). Текущий контроль и промежуточная аттестация проводятся в соответствии с действующим в колледже нормативным локальным актом – Положение о текущем контроле и промежуточной аттестации обучающихся ГБПОУ «Южно-Уральский государственный технический колледж», обучающихся по ФГОС по ТОП-50 и актуализированным ФГОС СПО.</w:t>
      </w:r>
    </w:p>
    <w:p w:rsidR="00F45BC7" w:rsidRDefault="00F45BC7">
      <w:pPr>
        <w:pStyle w:val="aa"/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1.2.2 Текущий контроль </w:t>
      </w:r>
    </w:p>
    <w:p w:rsidR="00F45BC7" w:rsidRPr="00EF421D" w:rsidRDefault="00F45BC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Текущий контроль по профессиональному модулю ПМ 0</w:t>
      </w:r>
      <w:r w:rsidR="00AB1921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EF421D">
        <w:rPr>
          <w:sz w:val="28"/>
          <w:szCs w:val="28"/>
        </w:rPr>
        <w:t>«</w:t>
      </w:r>
      <w:r w:rsidR="00AB1921" w:rsidRPr="00AB1921">
        <w:rPr>
          <w:sz w:val="28"/>
          <w:szCs w:val="28"/>
        </w:rPr>
        <w:t>Техническое обслуживание и ремонт промышленного оборудования</w:t>
      </w:r>
      <w:r w:rsidRPr="00EF421D">
        <w:rPr>
          <w:color w:val="000000"/>
          <w:sz w:val="28"/>
          <w:szCs w:val="28"/>
        </w:rPr>
        <w:t>»</w:t>
      </w:r>
      <w:r w:rsidRPr="00EF421D">
        <w:rPr>
          <w:sz w:val="28"/>
          <w:szCs w:val="28"/>
        </w:rPr>
        <w:t xml:space="preserve"> включает:</w:t>
      </w:r>
    </w:p>
    <w:p w:rsidR="00F45BC7" w:rsidRPr="00946FC6" w:rsidRDefault="00F45BC7">
      <w:pPr>
        <w:pStyle w:val="aa"/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а) по МДК 0</w:t>
      </w:r>
      <w:r w:rsidR="00AB1921">
        <w:rPr>
          <w:sz w:val="28"/>
          <w:szCs w:val="28"/>
        </w:rPr>
        <w:t>2</w:t>
      </w:r>
      <w:r>
        <w:rPr>
          <w:sz w:val="28"/>
          <w:szCs w:val="28"/>
        </w:rPr>
        <w:t>.01 «</w:t>
      </w:r>
      <w:r w:rsidR="00AB1921" w:rsidRPr="00AB1921">
        <w:rPr>
          <w:sz w:val="28"/>
          <w:szCs w:val="28"/>
        </w:rPr>
        <w:t>Техническое обслуживание промышленного оборудования</w:t>
      </w:r>
      <w:r>
        <w:rPr>
          <w:sz w:val="28"/>
          <w:szCs w:val="28"/>
        </w:rPr>
        <w:t>»</w:t>
      </w:r>
      <w:r>
        <w:rPr>
          <w:i/>
          <w:sz w:val="28"/>
          <w:szCs w:val="28"/>
        </w:rPr>
        <w:t xml:space="preserve">: </w:t>
      </w:r>
      <w:r w:rsidR="00D00F96" w:rsidRPr="00946FC6">
        <w:rPr>
          <w:sz w:val="28"/>
          <w:szCs w:val="28"/>
        </w:rPr>
        <w:t>тестирование</w:t>
      </w:r>
      <w:r w:rsidRPr="00946FC6">
        <w:rPr>
          <w:sz w:val="28"/>
          <w:szCs w:val="28"/>
        </w:rPr>
        <w:t xml:space="preserve">, выполнение </w:t>
      </w:r>
      <w:r w:rsidR="00D00F96" w:rsidRPr="00946FC6">
        <w:rPr>
          <w:sz w:val="28"/>
          <w:szCs w:val="28"/>
        </w:rPr>
        <w:t>практических работ;</w:t>
      </w:r>
      <w:r w:rsidRPr="00946FC6">
        <w:rPr>
          <w:sz w:val="28"/>
          <w:szCs w:val="28"/>
        </w:rPr>
        <w:t xml:space="preserve"> </w:t>
      </w:r>
    </w:p>
    <w:p w:rsidR="00F45BC7" w:rsidRPr="00946FC6" w:rsidRDefault="00F45BC7">
      <w:pPr>
        <w:pStyle w:val="aa"/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по МДК 0</w:t>
      </w:r>
      <w:r w:rsidR="00AB1921">
        <w:rPr>
          <w:sz w:val="28"/>
          <w:szCs w:val="28"/>
        </w:rPr>
        <w:t>2</w:t>
      </w:r>
      <w:r>
        <w:rPr>
          <w:sz w:val="28"/>
          <w:szCs w:val="28"/>
        </w:rPr>
        <w:t>.02 «</w:t>
      </w:r>
      <w:r w:rsidR="00AB1921" w:rsidRPr="00AB1921">
        <w:rPr>
          <w:bCs/>
          <w:sz w:val="28"/>
          <w:szCs w:val="28"/>
        </w:rPr>
        <w:t>Управление ремонтом промышленного оборудования и контроль над ним</w:t>
      </w:r>
      <w:r w:rsidRPr="00946FC6">
        <w:rPr>
          <w:sz w:val="28"/>
          <w:szCs w:val="28"/>
        </w:rPr>
        <w:t xml:space="preserve">»: устные опросы, выполнение </w:t>
      </w:r>
      <w:r w:rsidR="00D00F96" w:rsidRPr="00946FC6">
        <w:rPr>
          <w:sz w:val="28"/>
          <w:szCs w:val="28"/>
        </w:rPr>
        <w:t xml:space="preserve">практических </w:t>
      </w:r>
      <w:r w:rsidRPr="00946FC6">
        <w:rPr>
          <w:sz w:val="28"/>
          <w:szCs w:val="28"/>
        </w:rPr>
        <w:t>работ</w:t>
      </w:r>
      <w:r w:rsidR="00D00F96" w:rsidRPr="00946FC6">
        <w:rPr>
          <w:sz w:val="28"/>
          <w:szCs w:val="28"/>
        </w:rPr>
        <w:t>;</w:t>
      </w:r>
    </w:p>
    <w:p w:rsidR="00F45BC7" w:rsidRDefault="00F45BC7">
      <w:pPr>
        <w:pStyle w:val="aa"/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по УП.0</w:t>
      </w:r>
      <w:r w:rsidR="00AB1921">
        <w:rPr>
          <w:sz w:val="28"/>
          <w:szCs w:val="28"/>
        </w:rPr>
        <w:t>2</w:t>
      </w:r>
      <w:r>
        <w:rPr>
          <w:sz w:val="28"/>
          <w:szCs w:val="28"/>
        </w:rPr>
        <w:t>: выполнение заданий на учебную практику</w:t>
      </w:r>
      <w:r w:rsidR="00EF421D">
        <w:rPr>
          <w:sz w:val="28"/>
          <w:szCs w:val="28"/>
        </w:rPr>
        <w:t>;</w:t>
      </w:r>
    </w:p>
    <w:p w:rsidR="00EF421D" w:rsidRDefault="00EF421D">
      <w:pPr>
        <w:pStyle w:val="aa"/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по  ПП 0</w:t>
      </w:r>
      <w:r w:rsidR="00AB1921">
        <w:rPr>
          <w:sz w:val="28"/>
          <w:szCs w:val="28"/>
        </w:rPr>
        <w:t>2</w:t>
      </w:r>
      <w:r>
        <w:rPr>
          <w:sz w:val="28"/>
          <w:szCs w:val="28"/>
        </w:rPr>
        <w:t>: выполнение заданий на производственную практику</w:t>
      </w:r>
      <w:r w:rsidR="00D00F96">
        <w:rPr>
          <w:sz w:val="28"/>
          <w:szCs w:val="28"/>
        </w:rPr>
        <w:t>.</w:t>
      </w:r>
    </w:p>
    <w:p w:rsidR="00F45BC7" w:rsidRDefault="00F45BC7">
      <w:pPr>
        <w:pStyle w:val="aa"/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Текущий контроль проводится системно с целью получения своевременной и достоверной информации об уровне освоения программного </w:t>
      </w:r>
      <w:r>
        <w:rPr>
          <w:sz w:val="28"/>
          <w:szCs w:val="28"/>
        </w:rPr>
        <w:lastRenderedPageBreak/>
        <w:t xml:space="preserve">содержания и при необходимости своевременных корректив реализации программы. </w:t>
      </w:r>
    </w:p>
    <w:p w:rsidR="00F45BC7" w:rsidRDefault="00F45BC7">
      <w:pPr>
        <w:pStyle w:val="aa"/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Оценивание осуществляется по пятибалльной шкале.</w:t>
      </w:r>
    </w:p>
    <w:p w:rsidR="00F45BC7" w:rsidRDefault="00F45BC7">
      <w:pPr>
        <w:pStyle w:val="ab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Формы и методы текущего контроля по МДК0</w:t>
      </w:r>
      <w:r w:rsidR="00AB192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.01; МДК 0</w:t>
      </w:r>
      <w:r w:rsidR="00AB192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.02 </w:t>
      </w:r>
    </w:p>
    <w:tbl>
      <w:tblPr>
        <w:tblW w:w="0" w:type="auto"/>
        <w:tblInd w:w="-5" w:type="dxa"/>
        <w:tblLayout w:type="fixed"/>
        <w:tblLook w:val="0000"/>
      </w:tblPr>
      <w:tblGrid>
        <w:gridCol w:w="6776"/>
        <w:gridCol w:w="2805"/>
      </w:tblGrid>
      <w:tr w:rsidR="00F45BC7" w:rsidRPr="00D0689C" w:rsidTr="002063C9"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D0689C" w:rsidRDefault="00F45BC7" w:rsidP="00D0689C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89C">
              <w:rPr>
                <w:rFonts w:ascii="Times New Roman" w:hAnsi="Times New Roman"/>
                <w:sz w:val="24"/>
                <w:szCs w:val="24"/>
              </w:rPr>
              <w:t xml:space="preserve">Освоенные умения, усвоенные знания 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D0689C" w:rsidRDefault="00F45BC7" w:rsidP="00D0689C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89C">
              <w:rPr>
                <w:rFonts w:ascii="Times New Roman" w:hAnsi="Times New Roman"/>
                <w:sz w:val="24"/>
                <w:szCs w:val="24"/>
              </w:rPr>
              <w:t>Формы и средства контроля</w:t>
            </w:r>
          </w:p>
        </w:tc>
      </w:tr>
      <w:tr w:rsidR="00F45BC7" w:rsidRPr="00D0689C">
        <w:tc>
          <w:tcPr>
            <w:tcW w:w="9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FC4475" w:rsidRDefault="00F45BC7" w:rsidP="0007695A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4475">
              <w:rPr>
                <w:rFonts w:ascii="Times New Roman" w:hAnsi="Times New Roman"/>
                <w:b/>
                <w:sz w:val="24"/>
                <w:szCs w:val="24"/>
              </w:rPr>
              <w:t>МДК 0</w:t>
            </w:r>
            <w:r w:rsidR="0007695A" w:rsidRPr="00FC447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FC4475">
              <w:rPr>
                <w:rFonts w:ascii="Times New Roman" w:hAnsi="Times New Roman"/>
                <w:b/>
                <w:sz w:val="24"/>
                <w:szCs w:val="24"/>
              </w:rPr>
              <w:t>.01 «</w:t>
            </w:r>
            <w:r w:rsidR="0007695A" w:rsidRPr="00FC4475">
              <w:rPr>
                <w:rFonts w:ascii="Times New Roman" w:hAnsi="Times New Roman"/>
                <w:b/>
                <w:sz w:val="24"/>
                <w:szCs w:val="24"/>
              </w:rPr>
              <w:t>Техническое обслуживание промышленного оборудования</w:t>
            </w:r>
            <w:r w:rsidRPr="00FC4475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0774BE" w:rsidRPr="00D0689C" w:rsidTr="00A85A68">
        <w:tc>
          <w:tcPr>
            <w:tcW w:w="9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74BE" w:rsidRPr="00D0689C" w:rsidRDefault="000774BE" w:rsidP="00D0689C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89C">
              <w:rPr>
                <w:rFonts w:ascii="Times New Roman" w:hAnsi="Times New Roman"/>
                <w:b/>
                <w:i/>
                <w:sz w:val="24"/>
                <w:szCs w:val="24"/>
              </w:rPr>
              <w:t>Усвоенные знания:</w:t>
            </w:r>
          </w:p>
        </w:tc>
      </w:tr>
      <w:tr w:rsidR="000774BE" w:rsidRPr="00D0689C" w:rsidTr="002063C9"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7695A" w:rsidRPr="00EA0EEE" w:rsidRDefault="0007695A" w:rsidP="00FC4475">
            <w:pPr>
              <w:spacing w:after="0"/>
              <w:ind w:firstLine="431"/>
              <w:contextualSpacing/>
            </w:pPr>
            <w:r w:rsidRPr="00EA0EEE">
              <w:t>требования к планировке и оснащению рабочего места по техническому обслуживанию;</w:t>
            </w:r>
          </w:p>
          <w:p w:rsidR="0007695A" w:rsidRPr="00EA0EEE" w:rsidRDefault="0007695A" w:rsidP="00FC4475">
            <w:pPr>
              <w:spacing w:after="0"/>
              <w:ind w:firstLine="431"/>
              <w:contextualSpacing/>
            </w:pPr>
            <w:r w:rsidRPr="00EA0EEE">
              <w:t>правила чтения чертежей деталей;</w:t>
            </w:r>
          </w:p>
          <w:p w:rsidR="0007695A" w:rsidRPr="00EA0EEE" w:rsidRDefault="0007695A" w:rsidP="00FC4475">
            <w:pPr>
              <w:spacing w:after="0"/>
              <w:ind w:firstLine="431"/>
              <w:contextualSpacing/>
            </w:pPr>
            <w:r w:rsidRPr="00EA0EEE">
              <w:t>методы диагностики технического состояния промышленного оборудования;</w:t>
            </w:r>
          </w:p>
          <w:p w:rsidR="0007695A" w:rsidRPr="00EA0EEE" w:rsidRDefault="0007695A" w:rsidP="00FC4475">
            <w:pPr>
              <w:spacing w:after="0"/>
              <w:ind w:firstLine="431"/>
              <w:contextualSpacing/>
            </w:pPr>
            <w:r w:rsidRPr="00EA0EEE">
              <w:t>назначение, устройство универсальных приспособлений и правила применения слесарного и контрольно-измерительных инструментов;</w:t>
            </w:r>
          </w:p>
          <w:p w:rsidR="0007695A" w:rsidRPr="00EA0EEE" w:rsidRDefault="0007695A" w:rsidP="00FC4475">
            <w:pPr>
              <w:spacing w:after="0"/>
              <w:ind w:firstLine="431"/>
              <w:contextualSpacing/>
            </w:pPr>
            <w:r w:rsidRPr="00EA0EEE">
              <w:t>основные технические данные и характеристики регулируемого механизма;</w:t>
            </w:r>
          </w:p>
          <w:p w:rsidR="0007695A" w:rsidRPr="00EA0EEE" w:rsidRDefault="0007695A" w:rsidP="00FC4475">
            <w:pPr>
              <w:spacing w:after="0"/>
              <w:ind w:firstLine="431"/>
              <w:contextualSpacing/>
            </w:pPr>
            <w:r w:rsidRPr="00EA0EEE">
              <w:t>технологическая последовательность выполнения операций при регулировке промышленного оборудования;</w:t>
            </w:r>
          </w:p>
          <w:p w:rsidR="0007695A" w:rsidRPr="00EA0EEE" w:rsidRDefault="0007695A" w:rsidP="00FC4475">
            <w:pPr>
              <w:spacing w:after="0"/>
              <w:ind w:firstLine="431"/>
              <w:contextualSpacing/>
            </w:pPr>
            <w:r w:rsidRPr="00EA0EEE">
              <w:t>способы регулировки в зависимости от технических данных и характеристик регулируемого механизма;</w:t>
            </w:r>
          </w:p>
          <w:p w:rsidR="0007695A" w:rsidRPr="00EA0EEE" w:rsidRDefault="0007695A" w:rsidP="00FC4475">
            <w:pPr>
              <w:spacing w:after="0"/>
              <w:ind w:firstLine="431"/>
              <w:contextualSpacing/>
            </w:pPr>
            <w:r w:rsidRPr="00EA0EEE">
              <w:t>методы и способы контроля качества выполненной работы;</w:t>
            </w:r>
          </w:p>
          <w:p w:rsidR="000774BE" w:rsidRDefault="0007695A" w:rsidP="00FC4475">
            <w:pPr>
              <w:spacing w:before="0" w:after="0"/>
              <w:ind w:firstLine="431"/>
              <w:jc w:val="both"/>
            </w:pPr>
            <w:r w:rsidRPr="00EA0EEE">
              <w:t>требования охраны труда при регулировке промышленного оборудования;</w:t>
            </w:r>
          </w:p>
          <w:p w:rsidR="0007695A" w:rsidRPr="00EA0EEE" w:rsidRDefault="0007695A" w:rsidP="00FC4475">
            <w:pPr>
              <w:spacing w:after="0"/>
              <w:ind w:firstLine="431"/>
              <w:contextualSpacing/>
            </w:pPr>
            <w:r w:rsidRPr="00EA0EEE">
              <w:t>методы проведения и последовательность операций при диагностике технического состояния деталей, узлов и механизмов промышленного оборудования;</w:t>
            </w:r>
          </w:p>
          <w:p w:rsidR="0007695A" w:rsidRPr="00EA0EEE" w:rsidRDefault="0007695A" w:rsidP="00FC4475">
            <w:pPr>
              <w:spacing w:after="0"/>
              <w:ind w:firstLine="431"/>
              <w:contextualSpacing/>
            </w:pPr>
            <w:r w:rsidRPr="00EA0EEE">
              <w:t>правила и последовательность выполнения дефектации узлов и элементов промышленного оборудования;</w:t>
            </w:r>
          </w:p>
          <w:p w:rsidR="0007695A" w:rsidRPr="00EA0EEE" w:rsidRDefault="0007695A" w:rsidP="00FC4475">
            <w:pPr>
              <w:spacing w:after="0"/>
              <w:ind w:firstLine="431"/>
              <w:contextualSpacing/>
            </w:pPr>
            <w:r w:rsidRPr="00EA0EEE">
              <w:t>методы и способы контроля качества выполненной работы;</w:t>
            </w:r>
          </w:p>
          <w:p w:rsidR="0007695A" w:rsidRPr="00D0689C" w:rsidRDefault="0007695A" w:rsidP="00FC4475">
            <w:pPr>
              <w:spacing w:before="0" w:after="0"/>
              <w:ind w:firstLine="431"/>
              <w:jc w:val="both"/>
            </w:pPr>
            <w:r w:rsidRPr="00EA0EEE">
              <w:t>требования охраны труда при диагностировании и дефектации промышленного оборудования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5282" w:rsidRPr="005E5FB2" w:rsidRDefault="00D85282" w:rsidP="00AB7438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FB2">
              <w:rPr>
                <w:rFonts w:ascii="Times New Roman" w:hAnsi="Times New Roman"/>
                <w:sz w:val="24"/>
                <w:szCs w:val="24"/>
              </w:rPr>
              <w:t>Тестирование (тест №</w:t>
            </w:r>
            <w:r w:rsidR="005E5FB2" w:rsidRPr="005E5FB2">
              <w:rPr>
                <w:rFonts w:ascii="Times New Roman" w:hAnsi="Times New Roman"/>
                <w:sz w:val="24"/>
                <w:szCs w:val="24"/>
              </w:rPr>
              <w:t>1,2</w:t>
            </w:r>
            <w:r w:rsidRPr="005E5FB2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AB7438" w:rsidRPr="005E5FB2" w:rsidRDefault="00AB7438" w:rsidP="00AB7438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FB2">
              <w:rPr>
                <w:rFonts w:ascii="Times New Roman" w:hAnsi="Times New Roman"/>
                <w:sz w:val="24"/>
                <w:szCs w:val="24"/>
              </w:rPr>
              <w:t>Практические работы №№ 1-</w:t>
            </w:r>
            <w:r w:rsidR="005E5FB2" w:rsidRPr="005E5FB2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AB7438" w:rsidRPr="00D0689C" w:rsidRDefault="00AB7438" w:rsidP="00AB7438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BC7" w:rsidRPr="00D0689C">
        <w:tc>
          <w:tcPr>
            <w:tcW w:w="9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D0689C" w:rsidRDefault="00F45BC7" w:rsidP="00D0689C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89C">
              <w:rPr>
                <w:rFonts w:ascii="Times New Roman" w:hAnsi="Times New Roman"/>
                <w:b/>
                <w:i/>
                <w:sz w:val="24"/>
                <w:szCs w:val="24"/>
              </w:rPr>
              <w:t>Освоенные умения:</w:t>
            </w:r>
          </w:p>
        </w:tc>
      </w:tr>
      <w:tr w:rsidR="00F45BC7" w:rsidRPr="00D0689C" w:rsidTr="002063C9"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475" w:rsidRPr="00EA0EEE" w:rsidRDefault="00FC4475" w:rsidP="00FC4475">
            <w:pPr>
              <w:spacing w:after="0"/>
              <w:ind w:firstLine="431"/>
              <w:contextualSpacing/>
            </w:pPr>
            <w:r w:rsidRPr="00EA0EEE">
              <w:t>поддерживать состояние рабочего места в соответствии с требованиями охраны труда, пожарной, промышленной и экологической безопасности, правилами организации рабочего места при проведении регламентных работ;</w:t>
            </w:r>
          </w:p>
          <w:p w:rsidR="00FC4475" w:rsidRPr="00EA0EEE" w:rsidRDefault="00FC4475" w:rsidP="00FC4475">
            <w:pPr>
              <w:spacing w:after="0"/>
              <w:ind w:firstLine="431"/>
              <w:contextualSpacing/>
            </w:pPr>
            <w:r w:rsidRPr="00EA0EEE">
              <w:t>выбирать слесарный инструмент и приспособления;</w:t>
            </w:r>
          </w:p>
          <w:p w:rsidR="00FC4475" w:rsidRPr="00EA0EEE" w:rsidRDefault="00FC4475" w:rsidP="00FC4475">
            <w:pPr>
              <w:spacing w:after="0"/>
              <w:ind w:firstLine="431"/>
              <w:contextualSpacing/>
            </w:pPr>
            <w:r w:rsidRPr="00EA0EEE">
              <w:t>выбирать смазочные материалы и выполнять смазку, пополнение и замену смазки;</w:t>
            </w:r>
          </w:p>
          <w:p w:rsidR="00FC4475" w:rsidRPr="00EA0EEE" w:rsidRDefault="00FC4475" w:rsidP="00FC4475">
            <w:pPr>
              <w:spacing w:after="0"/>
              <w:ind w:firstLine="431"/>
              <w:contextualSpacing/>
            </w:pPr>
            <w:r w:rsidRPr="00EA0EEE">
              <w:t>выполнять промывку деталей промышленного оборудования;</w:t>
            </w:r>
          </w:p>
          <w:p w:rsidR="00FC4475" w:rsidRPr="00EA0EEE" w:rsidRDefault="00FC4475" w:rsidP="00FC4475">
            <w:pPr>
              <w:spacing w:after="0"/>
              <w:ind w:firstLine="431"/>
              <w:contextualSpacing/>
            </w:pPr>
            <w:r w:rsidRPr="00EA0EEE">
              <w:t>выполнять подтяжку крепежа деталей и замену деталей промышленного оборудования;</w:t>
            </w:r>
          </w:p>
          <w:p w:rsidR="00FC4475" w:rsidRPr="00EA0EEE" w:rsidRDefault="00FC4475" w:rsidP="00FC4475">
            <w:pPr>
              <w:spacing w:after="0"/>
              <w:ind w:firstLine="431"/>
              <w:contextualSpacing/>
            </w:pPr>
            <w:r w:rsidRPr="00EA0EEE">
              <w:t>контролировать качество выполняемых работ;</w:t>
            </w:r>
          </w:p>
          <w:p w:rsidR="00C113F7" w:rsidRDefault="00FC4475" w:rsidP="00FC4475">
            <w:pPr>
              <w:spacing w:after="0"/>
              <w:ind w:firstLine="431"/>
              <w:contextualSpacing/>
              <w:rPr>
                <w:lang w:eastAsia="en-US"/>
              </w:rPr>
            </w:pPr>
            <w:r w:rsidRPr="00EA0EEE">
              <w:rPr>
                <w:lang w:eastAsia="en-US"/>
              </w:rPr>
              <w:t>осуществлять профилактическое обслуживание промышленного оборудования с соблюдением требований охраны труда;</w:t>
            </w:r>
          </w:p>
          <w:p w:rsidR="00FA746B" w:rsidRPr="00EA0EEE" w:rsidRDefault="00FA746B" w:rsidP="00FC4475">
            <w:pPr>
              <w:spacing w:after="0"/>
              <w:ind w:firstLine="431"/>
              <w:contextualSpacing/>
            </w:pPr>
            <w:r w:rsidRPr="00EA0EEE">
              <w:lastRenderedPageBreak/>
              <w:t>определять техническое состояние деталей, узлов и механизмов, оборудования;</w:t>
            </w:r>
          </w:p>
          <w:p w:rsidR="00FA746B" w:rsidRPr="00EA0EEE" w:rsidRDefault="00FA746B" w:rsidP="00FC4475">
            <w:pPr>
              <w:spacing w:after="0"/>
              <w:ind w:firstLine="431"/>
              <w:contextualSpacing/>
            </w:pPr>
            <w:r w:rsidRPr="00EA0EEE">
              <w:t>производить визуальный осмотр узлов и деталей машины, проводить не</w:t>
            </w:r>
            <w:r w:rsidR="005E5FB2">
              <w:t>обходимые измерения и испытания</w:t>
            </w:r>
            <w:r w:rsidRPr="00EA0EEE">
              <w:t>;</w:t>
            </w:r>
          </w:p>
          <w:p w:rsidR="00F45BC7" w:rsidRPr="00D0689C" w:rsidRDefault="00FA746B" w:rsidP="005E5FB2">
            <w:pPr>
              <w:pStyle w:val="aa"/>
              <w:tabs>
                <w:tab w:val="left" w:pos="5"/>
                <w:tab w:val="left" w:pos="572"/>
                <w:tab w:val="left" w:pos="993"/>
              </w:tabs>
              <w:suppressAutoHyphens w:val="0"/>
              <w:spacing w:before="0" w:after="0"/>
              <w:ind w:left="5" w:firstLine="426"/>
              <w:contextualSpacing/>
              <w:jc w:val="both"/>
            </w:pPr>
            <w:r w:rsidRPr="00EA0EEE">
              <w:rPr>
                <w:lang w:eastAsia="en-US"/>
              </w:rPr>
              <w:t>определять целость отдель</w:t>
            </w:r>
            <w:r w:rsidR="005E5FB2">
              <w:rPr>
                <w:lang w:eastAsia="en-US"/>
              </w:rPr>
              <w:t>ных деталей и сборочных ед</w:t>
            </w:r>
            <w:r w:rsidR="005E5FB2">
              <w:rPr>
                <w:lang w:eastAsia="en-US"/>
              </w:rPr>
              <w:t>и</w:t>
            </w:r>
            <w:r w:rsidR="005E5FB2">
              <w:rPr>
                <w:lang w:eastAsia="en-US"/>
              </w:rPr>
              <w:t xml:space="preserve">ниц, </w:t>
            </w:r>
            <w:r w:rsidRPr="00EA0EEE">
              <w:rPr>
                <w:lang w:eastAsia="en-US"/>
              </w:rPr>
              <w:t>состояние рабочих поверхностей для установления объема необходимого ремонта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5E5FB2" w:rsidRDefault="00D0689C" w:rsidP="00AB7438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FB2">
              <w:rPr>
                <w:rFonts w:ascii="Times New Roman" w:hAnsi="Times New Roman"/>
                <w:sz w:val="24"/>
                <w:szCs w:val="24"/>
              </w:rPr>
              <w:lastRenderedPageBreak/>
              <w:t>Практические работы №</w:t>
            </w:r>
            <w:r w:rsidR="00E51F34" w:rsidRPr="005E5FB2">
              <w:rPr>
                <w:rFonts w:ascii="Times New Roman" w:hAnsi="Times New Roman"/>
                <w:sz w:val="24"/>
                <w:szCs w:val="24"/>
              </w:rPr>
              <w:t>№ 1-</w:t>
            </w:r>
            <w:r w:rsidR="005E5FB2" w:rsidRPr="005E5FB2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E51F34" w:rsidRPr="00D0689C" w:rsidRDefault="00E51F34" w:rsidP="00AB7438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74BE" w:rsidRPr="00D0689C" w:rsidTr="00A85A68">
        <w:tc>
          <w:tcPr>
            <w:tcW w:w="9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74BE" w:rsidRPr="00FA746B" w:rsidRDefault="000774BE" w:rsidP="00FC4475">
            <w:pPr>
              <w:pStyle w:val="ab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A746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МДК 0</w:t>
            </w:r>
            <w:r w:rsidR="00FC447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FA746B">
              <w:rPr>
                <w:rFonts w:ascii="Times New Roman" w:hAnsi="Times New Roman"/>
                <w:b/>
                <w:sz w:val="24"/>
                <w:szCs w:val="24"/>
              </w:rPr>
              <w:t xml:space="preserve">.02 </w:t>
            </w:r>
            <w:r w:rsidRPr="00FC4475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FC4475" w:rsidRPr="00FC4475">
              <w:rPr>
                <w:rFonts w:ascii="Times New Roman" w:hAnsi="Times New Roman"/>
                <w:b/>
                <w:bCs/>
                <w:sz w:val="24"/>
                <w:szCs w:val="24"/>
              </w:rPr>
              <w:t>Управление ремонтом промышленного оборудования и контроль над ним</w:t>
            </w:r>
            <w:r w:rsidRPr="00FC4475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F45BC7" w:rsidRPr="00D0689C">
        <w:tc>
          <w:tcPr>
            <w:tcW w:w="9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D0689C" w:rsidRDefault="00F45BC7" w:rsidP="00D0689C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89C">
              <w:rPr>
                <w:rFonts w:ascii="Times New Roman" w:hAnsi="Times New Roman"/>
                <w:b/>
                <w:i/>
                <w:sz w:val="24"/>
                <w:szCs w:val="24"/>
              </w:rPr>
              <w:t>Усвоенные знания:</w:t>
            </w:r>
          </w:p>
        </w:tc>
      </w:tr>
      <w:tr w:rsidR="00F45BC7" w:rsidRPr="00D0689C" w:rsidTr="002063C9"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61E1" w:rsidRPr="00EA0EEE" w:rsidRDefault="006B61E1" w:rsidP="00FC4475">
            <w:pPr>
              <w:spacing w:after="0"/>
              <w:ind w:firstLine="431"/>
              <w:contextualSpacing/>
            </w:pPr>
            <w:r w:rsidRPr="00EA0EEE">
              <w:t>требования к планировке и оснащению рабочего места;</w:t>
            </w:r>
          </w:p>
          <w:p w:rsidR="006B61E1" w:rsidRPr="00EA0EEE" w:rsidRDefault="006B61E1" w:rsidP="00FC4475">
            <w:pPr>
              <w:spacing w:after="0"/>
              <w:ind w:firstLine="431"/>
              <w:contextualSpacing/>
            </w:pPr>
            <w:r w:rsidRPr="00EA0EEE">
              <w:t>правила чтения чертежей;</w:t>
            </w:r>
          </w:p>
          <w:p w:rsidR="006B61E1" w:rsidRPr="00EA0EEE" w:rsidRDefault="006B61E1" w:rsidP="00FC4475">
            <w:pPr>
              <w:spacing w:after="0"/>
              <w:ind w:firstLine="431"/>
              <w:contextualSpacing/>
            </w:pPr>
            <w:r w:rsidRPr="00EA0EEE">
              <w:t>назначение, устройство и правила применения ручного и механизированного инструмента, контрольно-измерительных приборов;</w:t>
            </w:r>
          </w:p>
          <w:p w:rsidR="006B61E1" w:rsidRPr="00EA0EEE" w:rsidRDefault="006B61E1" w:rsidP="00FC4475">
            <w:pPr>
              <w:spacing w:after="0"/>
              <w:ind w:firstLine="431"/>
              <w:contextualSpacing/>
            </w:pPr>
            <w:r w:rsidRPr="00EA0EEE">
              <w:t>правила и последовательность операций выполнения разборки и сборки сборочных единиц сложных узлов и механизмов и ремонтных работах;</w:t>
            </w:r>
          </w:p>
          <w:p w:rsidR="006B61E1" w:rsidRPr="00EA0EEE" w:rsidRDefault="006B61E1" w:rsidP="00FC4475">
            <w:pPr>
              <w:spacing w:after="0"/>
              <w:ind w:firstLine="431"/>
              <w:contextualSpacing/>
            </w:pPr>
            <w:r w:rsidRPr="00EA0EEE">
              <w:t>правила и порядок оформления технической документации на ремонтные работы;</w:t>
            </w:r>
          </w:p>
          <w:p w:rsidR="006B61E1" w:rsidRPr="00EA0EEE" w:rsidRDefault="006B61E1" w:rsidP="00FC4475">
            <w:pPr>
              <w:spacing w:after="0"/>
              <w:ind w:firstLine="431"/>
              <w:contextualSpacing/>
            </w:pPr>
            <w:r w:rsidRPr="00EA0EEE">
              <w:t>правила и последовательность операций выполнения замены сложных узлов и механизмов;</w:t>
            </w:r>
          </w:p>
          <w:p w:rsidR="006B61E1" w:rsidRPr="00EA0EEE" w:rsidRDefault="006B61E1" w:rsidP="00FC4475">
            <w:pPr>
              <w:spacing w:after="0"/>
              <w:ind w:firstLine="431"/>
              <w:contextualSpacing/>
            </w:pPr>
            <w:r w:rsidRPr="00EA0EEE">
              <w:t>методы и способы контроля качества выполненной работы;</w:t>
            </w:r>
          </w:p>
          <w:p w:rsidR="00F45BC7" w:rsidRDefault="006B61E1" w:rsidP="00FC44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firstLine="431"/>
              <w:jc w:val="both"/>
            </w:pPr>
            <w:r w:rsidRPr="00EA0EEE">
              <w:t>требования охраны труда при ремонтных работах;</w:t>
            </w:r>
          </w:p>
          <w:p w:rsidR="006B61E1" w:rsidRPr="00EA0EEE" w:rsidRDefault="006B61E1" w:rsidP="00FC4475">
            <w:pPr>
              <w:spacing w:after="0"/>
              <w:ind w:firstLine="431"/>
              <w:contextualSpacing/>
            </w:pPr>
            <w:r w:rsidRPr="00EA0EEE">
              <w:t>перечень и порядок проведения контрольных поверочных и регулировочных мероприятий;</w:t>
            </w:r>
          </w:p>
          <w:p w:rsidR="006B61E1" w:rsidRPr="00EA0EEE" w:rsidRDefault="006B61E1" w:rsidP="00FC4475">
            <w:pPr>
              <w:spacing w:after="0"/>
              <w:ind w:firstLine="431"/>
              <w:contextualSpacing/>
            </w:pPr>
            <w:r w:rsidRPr="00EA0EEE">
              <w:t>методы и способы регулировки и проверки механического оборудования и устройств безопасности;</w:t>
            </w:r>
          </w:p>
          <w:p w:rsidR="006B61E1" w:rsidRPr="00EA0EEE" w:rsidRDefault="006B61E1" w:rsidP="00FC4475">
            <w:pPr>
              <w:spacing w:after="0"/>
              <w:ind w:firstLine="431"/>
              <w:contextualSpacing/>
            </w:pPr>
            <w:r w:rsidRPr="00EA0EEE">
              <w:t>технологическая последовательность операций при выполнении наладочных, крепежных, регулировочных работ;</w:t>
            </w:r>
          </w:p>
          <w:p w:rsidR="006B61E1" w:rsidRPr="00EA0EEE" w:rsidRDefault="006B61E1" w:rsidP="00FC4475">
            <w:pPr>
              <w:spacing w:after="0"/>
              <w:ind w:firstLine="431"/>
              <w:contextualSpacing/>
            </w:pPr>
            <w:r w:rsidRPr="00EA0EEE">
              <w:t>способы выполнения крепежных работ;</w:t>
            </w:r>
          </w:p>
          <w:p w:rsidR="006B61E1" w:rsidRPr="00EA0EEE" w:rsidRDefault="006B61E1" w:rsidP="00FC4475">
            <w:pPr>
              <w:spacing w:after="0"/>
              <w:ind w:firstLine="431"/>
              <w:contextualSpacing/>
            </w:pPr>
            <w:r w:rsidRPr="00EA0EEE">
              <w:t>методы и способы контрольно-проверочных и регулировочных мероприятий;</w:t>
            </w:r>
          </w:p>
          <w:p w:rsidR="006B61E1" w:rsidRPr="00EA0EEE" w:rsidRDefault="006B61E1" w:rsidP="00FC4475">
            <w:pPr>
              <w:spacing w:after="0"/>
              <w:ind w:firstLine="431"/>
              <w:contextualSpacing/>
            </w:pPr>
            <w:r w:rsidRPr="00EA0EEE">
              <w:t>методы и способы контроля качества выполненной работы;</w:t>
            </w:r>
          </w:p>
          <w:p w:rsidR="006B61E1" w:rsidRPr="00D0689C" w:rsidRDefault="006B61E1" w:rsidP="00FC44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firstLine="431"/>
              <w:jc w:val="both"/>
            </w:pPr>
            <w:r w:rsidRPr="00EA0EEE">
              <w:t>требования охраны труда при наладочных и регулировочных работах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762751" w:rsidRDefault="00D00F96" w:rsidP="00D85282">
            <w:pPr>
              <w:keepNext/>
              <w:keepLines/>
              <w:suppressLineNumbers/>
              <w:spacing w:before="0" w:after="0"/>
            </w:pPr>
            <w:r w:rsidRPr="00762751">
              <w:t>Опрос (вопросы 1-</w:t>
            </w:r>
            <w:r w:rsidR="00762751" w:rsidRPr="00762751">
              <w:t>2</w:t>
            </w:r>
            <w:r w:rsidR="00423460">
              <w:t>1</w:t>
            </w:r>
            <w:r w:rsidRPr="00762751">
              <w:t>)</w:t>
            </w:r>
          </w:p>
          <w:p w:rsidR="00AB7438" w:rsidRPr="005E5FB2" w:rsidRDefault="00AB7438" w:rsidP="005E5FB2">
            <w:pPr>
              <w:keepNext/>
              <w:keepLines/>
              <w:suppressLineNumbers/>
              <w:spacing w:before="0" w:after="0"/>
            </w:pPr>
            <w:r w:rsidRPr="005E5FB2">
              <w:t xml:space="preserve">Практические работы №№ </w:t>
            </w:r>
            <w:r w:rsidR="005E5FB2" w:rsidRPr="005E5FB2">
              <w:t>1-14</w:t>
            </w:r>
          </w:p>
        </w:tc>
      </w:tr>
      <w:tr w:rsidR="00F45BC7" w:rsidRPr="00D0689C">
        <w:tc>
          <w:tcPr>
            <w:tcW w:w="9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D0689C" w:rsidRDefault="00F45BC7" w:rsidP="00FC4475">
            <w:pPr>
              <w:pStyle w:val="ab"/>
              <w:ind w:firstLine="4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89C">
              <w:rPr>
                <w:rFonts w:ascii="Times New Roman" w:hAnsi="Times New Roman"/>
                <w:b/>
                <w:i/>
                <w:sz w:val="24"/>
                <w:szCs w:val="24"/>
              </w:rPr>
              <w:t>Освоенные умения:</w:t>
            </w:r>
          </w:p>
        </w:tc>
      </w:tr>
      <w:tr w:rsidR="00F45BC7" w:rsidRPr="00D0689C" w:rsidTr="002063C9"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61E1" w:rsidRPr="00EA0EEE" w:rsidRDefault="006B61E1" w:rsidP="00FC4475">
            <w:pPr>
              <w:spacing w:after="0"/>
              <w:ind w:firstLine="431"/>
              <w:contextualSpacing/>
            </w:pPr>
            <w:r w:rsidRPr="00EA0EEE">
              <w:t>выбирать ручной и механизированный инструмент, контрольно-измерительные приборы для проведения ремонтных работ;</w:t>
            </w:r>
          </w:p>
          <w:p w:rsidR="006B61E1" w:rsidRPr="00EA0EEE" w:rsidRDefault="006B61E1" w:rsidP="00FC4475">
            <w:pPr>
              <w:spacing w:after="0"/>
              <w:ind w:firstLine="431"/>
              <w:contextualSpacing/>
            </w:pPr>
            <w:r w:rsidRPr="00EA0EEE">
              <w:t>производить разборку и сборку сборочных единиц сложных узлов и механизмов промышленного оборудования;</w:t>
            </w:r>
          </w:p>
          <w:p w:rsidR="006B61E1" w:rsidRPr="00EA0EEE" w:rsidRDefault="006B61E1" w:rsidP="00FC4475">
            <w:pPr>
              <w:spacing w:after="0"/>
              <w:ind w:firstLine="431"/>
              <w:contextualSpacing/>
            </w:pPr>
            <w:r w:rsidRPr="00EA0EEE">
              <w:t>оформлять техническую документацию на ремонтные работы при техническом обслуживании;</w:t>
            </w:r>
          </w:p>
          <w:p w:rsidR="006B61E1" w:rsidRPr="00EA0EEE" w:rsidRDefault="006B61E1" w:rsidP="00FC4475">
            <w:pPr>
              <w:spacing w:after="0"/>
              <w:ind w:firstLine="431"/>
              <w:contextualSpacing/>
            </w:pPr>
            <w:r w:rsidRPr="00EA0EEE">
              <w:t>составлять дефектные ведомости на ремонт сложного оборудования;</w:t>
            </w:r>
          </w:p>
          <w:p w:rsidR="006B61E1" w:rsidRPr="00EA0EEE" w:rsidRDefault="006B61E1" w:rsidP="00FC4475">
            <w:pPr>
              <w:spacing w:after="0"/>
              <w:ind w:firstLine="431"/>
              <w:contextualSpacing/>
            </w:pPr>
            <w:r w:rsidRPr="00EA0EEE">
              <w:rPr>
                <w:lang w:eastAsia="en-US"/>
              </w:rPr>
              <w:t>производить замену сложных узлов и механизмов;</w:t>
            </w:r>
            <w:r w:rsidRPr="00EA0EEE">
              <w:t>подбирать и проверять пригодность приспособления, средства индивидуальной защиты, инструмент, инвентаря;</w:t>
            </w:r>
          </w:p>
          <w:p w:rsidR="006B61E1" w:rsidRPr="00EA0EEE" w:rsidRDefault="006B61E1" w:rsidP="00FC4475">
            <w:pPr>
              <w:spacing w:after="0"/>
              <w:ind w:firstLine="431"/>
              <w:contextualSpacing/>
            </w:pPr>
            <w:r w:rsidRPr="00EA0EEE">
              <w:t>производить наладочные, крепежные, регулировочные работы;</w:t>
            </w:r>
          </w:p>
          <w:p w:rsidR="006B61E1" w:rsidRPr="00EA0EEE" w:rsidRDefault="006B61E1" w:rsidP="00FC4475">
            <w:pPr>
              <w:spacing w:after="0"/>
              <w:ind w:firstLine="431"/>
              <w:contextualSpacing/>
            </w:pPr>
            <w:r w:rsidRPr="00EA0EEE">
              <w:lastRenderedPageBreak/>
              <w:t>осуществлять замер и регулировку зазоров, регламентируемых технической документацией изготовителя</w:t>
            </w:r>
          </w:p>
          <w:p w:rsidR="00F45BC7" w:rsidRPr="00D0689C" w:rsidRDefault="006B61E1" w:rsidP="00FC4475">
            <w:pPr>
              <w:spacing w:before="0" w:after="0"/>
              <w:ind w:firstLine="431"/>
              <w:jc w:val="both"/>
            </w:pPr>
            <w:r w:rsidRPr="00EA0EEE">
              <w:rPr>
                <w:lang w:eastAsia="en-US"/>
              </w:rPr>
              <w:t>контролировать качество выполняемых работ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5E5FB2" w:rsidRDefault="00D85282" w:rsidP="005E5FB2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5FB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Практические работы №№ </w:t>
            </w:r>
            <w:r w:rsidR="005E5FB2" w:rsidRPr="005E5FB2">
              <w:rPr>
                <w:rFonts w:ascii="Times New Roman" w:hAnsi="Times New Roman"/>
                <w:sz w:val="24"/>
                <w:szCs w:val="24"/>
              </w:rPr>
              <w:t>1-14</w:t>
            </w:r>
          </w:p>
        </w:tc>
      </w:tr>
    </w:tbl>
    <w:p w:rsidR="00F45BC7" w:rsidRDefault="00F45BC7">
      <w:pPr>
        <w:rPr>
          <w:b/>
          <w:bCs/>
          <w:i/>
        </w:rPr>
      </w:pPr>
    </w:p>
    <w:p w:rsidR="00F45BC7" w:rsidRDefault="00F45BC7">
      <w:pPr>
        <w:pStyle w:val="aa"/>
        <w:spacing w:before="0" w:after="200" w:line="276" w:lineRule="auto"/>
        <w:ind w:left="0"/>
        <w:jc w:val="both"/>
        <w:rPr>
          <w:i/>
        </w:rPr>
      </w:pPr>
      <w:r>
        <w:t xml:space="preserve">1.2.3 Промежуточная аттестация </w:t>
      </w:r>
    </w:p>
    <w:tbl>
      <w:tblPr>
        <w:tblW w:w="0" w:type="auto"/>
        <w:tblInd w:w="-5" w:type="dxa"/>
        <w:tblLayout w:type="fixed"/>
        <w:tblLook w:val="0000"/>
      </w:tblPr>
      <w:tblGrid>
        <w:gridCol w:w="1531"/>
        <w:gridCol w:w="3827"/>
        <w:gridCol w:w="2395"/>
        <w:gridCol w:w="1828"/>
      </w:tblGrid>
      <w:tr w:rsidR="00F45BC7" w:rsidRPr="00446146" w:rsidTr="00AB6B73"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 w:rsidP="00446146">
            <w:pPr>
              <w:pStyle w:val="aa"/>
              <w:ind w:left="0"/>
              <w:jc w:val="center"/>
            </w:pPr>
            <w:r w:rsidRPr="00446146">
              <w:t>Шифр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 w:rsidP="00446146">
            <w:pPr>
              <w:pStyle w:val="aa"/>
              <w:ind w:left="0"/>
              <w:jc w:val="center"/>
            </w:pPr>
            <w:r w:rsidRPr="00446146">
              <w:t>Наименование элемента программы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 w:rsidP="00446146">
            <w:pPr>
              <w:pStyle w:val="aa"/>
              <w:ind w:left="0"/>
              <w:jc w:val="center"/>
            </w:pPr>
            <w:r w:rsidRPr="00446146">
              <w:t>Вид промежуточной аттестации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446146" w:rsidRDefault="00F45BC7" w:rsidP="00446146">
            <w:pPr>
              <w:pStyle w:val="aa"/>
              <w:ind w:left="0"/>
              <w:jc w:val="center"/>
            </w:pPr>
            <w:r w:rsidRPr="00446146">
              <w:t>Прим.</w:t>
            </w:r>
          </w:p>
        </w:tc>
      </w:tr>
      <w:tr w:rsidR="00F45BC7" w:rsidRPr="00446146" w:rsidTr="00AB6B73"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 w:rsidP="00FC4475">
            <w:pPr>
              <w:pStyle w:val="aa"/>
              <w:ind w:left="0"/>
            </w:pPr>
            <w:r w:rsidRPr="00446146">
              <w:t>МДК</w:t>
            </w:r>
            <w:r w:rsidR="00D85282">
              <w:t xml:space="preserve"> </w:t>
            </w:r>
            <w:r w:rsidRPr="00446146">
              <w:t>0</w:t>
            </w:r>
            <w:r w:rsidR="00FC4475">
              <w:t>2</w:t>
            </w:r>
            <w:r w:rsidRPr="00446146">
              <w:t>.01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FC4475" w:rsidRDefault="00FC4475">
            <w:pPr>
              <w:pStyle w:val="aa"/>
              <w:ind w:left="0"/>
            </w:pPr>
            <w:r w:rsidRPr="00FC4475">
              <w:t>Техническое обслуживание промышленного оборудования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1A0229" w:rsidP="00AB6B73">
            <w:pPr>
              <w:pStyle w:val="aa"/>
              <w:ind w:left="0"/>
              <w:jc w:val="center"/>
            </w:pPr>
            <w:r>
              <w:t>зачет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D85282" w:rsidRDefault="00D85282" w:rsidP="001A0229">
            <w:pPr>
              <w:pStyle w:val="aa"/>
              <w:snapToGrid w:val="0"/>
              <w:ind w:left="0"/>
              <w:jc w:val="center"/>
            </w:pPr>
            <w:r>
              <w:rPr>
                <w:lang w:val="en-US"/>
              </w:rPr>
              <w:t xml:space="preserve">VI </w:t>
            </w:r>
            <w:r>
              <w:t>семестр</w:t>
            </w:r>
          </w:p>
        </w:tc>
      </w:tr>
      <w:tr w:rsidR="00F45BC7" w:rsidRPr="00446146" w:rsidTr="00AB6B73"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 w:rsidP="00FC4475">
            <w:pPr>
              <w:pStyle w:val="aa"/>
              <w:ind w:left="0"/>
            </w:pPr>
            <w:r w:rsidRPr="00446146">
              <w:t>МДК</w:t>
            </w:r>
            <w:r w:rsidR="00D85282">
              <w:t xml:space="preserve"> </w:t>
            </w:r>
            <w:r w:rsidRPr="00446146">
              <w:t>0</w:t>
            </w:r>
            <w:r w:rsidR="00FC4475">
              <w:t>2</w:t>
            </w:r>
            <w:r w:rsidRPr="00446146">
              <w:t>.02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FC4475" w:rsidRDefault="00FC4475">
            <w:pPr>
              <w:pStyle w:val="aa"/>
              <w:ind w:left="0"/>
            </w:pPr>
            <w:r w:rsidRPr="00FC4475">
              <w:rPr>
                <w:bCs/>
              </w:rPr>
              <w:t>Управление ремонтом промышленного оборудования и контроль над ним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D85282" w:rsidP="00AB6B73">
            <w:pPr>
              <w:pStyle w:val="aa"/>
              <w:ind w:left="0"/>
              <w:jc w:val="center"/>
            </w:pPr>
            <w:r>
              <w:t>зачет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446146" w:rsidRDefault="00D85282" w:rsidP="00AB6B73">
            <w:pPr>
              <w:pStyle w:val="aa"/>
              <w:snapToGrid w:val="0"/>
              <w:ind w:left="0"/>
              <w:jc w:val="center"/>
            </w:pPr>
            <w:r>
              <w:rPr>
                <w:lang w:val="en-US"/>
              </w:rPr>
              <w:t xml:space="preserve">VII </w:t>
            </w:r>
            <w:r>
              <w:t>семестр</w:t>
            </w:r>
          </w:p>
        </w:tc>
      </w:tr>
      <w:tr w:rsidR="00F45BC7" w:rsidRPr="00446146" w:rsidTr="00AB6B73"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 w:rsidP="00FC4475">
            <w:pPr>
              <w:pStyle w:val="aa"/>
              <w:ind w:left="0"/>
            </w:pPr>
            <w:r w:rsidRPr="00446146">
              <w:t>УП.0</w:t>
            </w:r>
            <w:r w:rsidR="00FC4475">
              <w:t>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>
            <w:pPr>
              <w:pStyle w:val="aa"/>
              <w:ind w:left="0"/>
            </w:pPr>
            <w:r w:rsidRPr="00446146">
              <w:t>Учебная практика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AB6B73" w:rsidP="00AB6B73">
            <w:pPr>
              <w:pStyle w:val="aa"/>
              <w:ind w:left="0"/>
              <w:jc w:val="center"/>
            </w:pPr>
            <w:r>
              <w:t>з</w:t>
            </w:r>
            <w:r w:rsidR="00F45BC7" w:rsidRPr="00446146">
              <w:t>ачет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446146" w:rsidRDefault="00D85282" w:rsidP="001A0229">
            <w:pPr>
              <w:pStyle w:val="aa"/>
              <w:snapToGrid w:val="0"/>
              <w:ind w:left="0"/>
              <w:jc w:val="center"/>
              <w:rPr>
                <w:color w:val="FF0000"/>
              </w:rPr>
            </w:pPr>
            <w:r>
              <w:rPr>
                <w:lang w:val="en-US"/>
              </w:rPr>
              <w:t xml:space="preserve">VI </w:t>
            </w:r>
            <w:r>
              <w:t>семестр</w:t>
            </w:r>
          </w:p>
        </w:tc>
      </w:tr>
      <w:tr w:rsidR="00D85282" w:rsidRPr="00446146" w:rsidTr="00AB6B73"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5282" w:rsidRPr="00446146" w:rsidRDefault="00D85282" w:rsidP="00FC4475">
            <w:pPr>
              <w:pStyle w:val="aa"/>
              <w:ind w:left="0"/>
            </w:pPr>
            <w:r>
              <w:t>ПП 0</w:t>
            </w:r>
            <w:r w:rsidR="00FC4475">
              <w:t>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5282" w:rsidRPr="00446146" w:rsidRDefault="00D85282">
            <w:pPr>
              <w:pStyle w:val="aa"/>
              <w:ind w:left="0"/>
            </w:pPr>
            <w:r>
              <w:t>Производственная практика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5282" w:rsidRPr="00446146" w:rsidRDefault="00AB6B73" w:rsidP="00AB6B73">
            <w:pPr>
              <w:pStyle w:val="aa"/>
              <w:ind w:left="0"/>
              <w:jc w:val="center"/>
            </w:pPr>
            <w:r>
              <w:t>зачет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5282" w:rsidRPr="00446146" w:rsidRDefault="00AB6B73" w:rsidP="00AB6B73">
            <w:pPr>
              <w:pStyle w:val="aa"/>
              <w:snapToGrid w:val="0"/>
              <w:ind w:left="0"/>
              <w:jc w:val="center"/>
              <w:rPr>
                <w:color w:val="FF0000"/>
              </w:rPr>
            </w:pPr>
            <w:r>
              <w:rPr>
                <w:lang w:val="en-US"/>
              </w:rPr>
              <w:t xml:space="preserve">VII </w:t>
            </w:r>
            <w:r>
              <w:t>семестр</w:t>
            </w:r>
          </w:p>
        </w:tc>
      </w:tr>
      <w:tr w:rsidR="00F45BC7" w:rsidTr="00AB6B73"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 w:rsidP="00FC4475">
            <w:pPr>
              <w:pStyle w:val="aa"/>
              <w:ind w:left="0"/>
              <w:rPr>
                <w:color w:val="000000"/>
              </w:rPr>
            </w:pPr>
            <w:r w:rsidRPr="00446146">
              <w:t>ПМ.0</w:t>
            </w:r>
            <w:r w:rsidR="00FC4475">
              <w:t>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FC4475" w:rsidRDefault="00FC4475" w:rsidP="00FC4475">
            <w:pPr>
              <w:pStyle w:val="aa"/>
              <w:spacing w:after="240"/>
              <w:ind w:left="34"/>
              <w:jc w:val="both"/>
            </w:pPr>
            <w:r w:rsidRPr="00FC4475">
              <w:t>Техническое обслуживание промышленного оборудования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AB6B73" w:rsidP="00AB6B73">
            <w:pPr>
              <w:pStyle w:val="aa"/>
              <w:ind w:left="0"/>
              <w:jc w:val="center"/>
            </w:pPr>
            <w:r>
              <w:t>э</w:t>
            </w:r>
            <w:r w:rsidR="00F45BC7" w:rsidRPr="00446146">
              <w:t>кзамен по модулю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446146" w:rsidRDefault="00F45BC7" w:rsidP="00AB6B73">
            <w:pPr>
              <w:pStyle w:val="aa"/>
              <w:ind w:left="0"/>
              <w:jc w:val="center"/>
            </w:pPr>
            <w:r w:rsidRPr="00446146">
              <w:t>8 часов</w:t>
            </w:r>
            <w:r w:rsidR="00B93040">
              <w:t xml:space="preserve"> </w:t>
            </w:r>
            <w:r w:rsidR="00B93040" w:rsidRPr="00FE6361">
              <w:t>+2 часа консультации</w:t>
            </w:r>
          </w:p>
        </w:tc>
      </w:tr>
    </w:tbl>
    <w:p w:rsidR="00F45BC7" w:rsidRDefault="00F45BC7">
      <w:pPr>
        <w:pStyle w:val="aa"/>
        <w:ind w:left="1224"/>
        <w:rPr>
          <w:i/>
        </w:rPr>
      </w:pPr>
    </w:p>
    <w:p w:rsidR="00F45BC7" w:rsidRPr="000273B9" w:rsidRDefault="00F45BC7" w:rsidP="00446146">
      <w:pPr>
        <w:spacing w:before="0" w:after="200" w:line="276" w:lineRule="auto"/>
        <w:ind w:left="-142"/>
        <w:rPr>
          <w:b/>
          <w:bCs/>
          <w:sz w:val="28"/>
          <w:szCs w:val="28"/>
        </w:rPr>
      </w:pPr>
      <w:r w:rsidRPr="000273B9">
        <w:rPr>
          <w:b/>
          <w:sz w:val="28"/>
          <w:szCs w:val="28"/>
        </w:rPr>
        <w:t>Инструменты оценки для теоретического материала по профессиональному модулю (Эм)</w:t>
      </w:r>
    </w:p>
    <w:tbl>
      <w:tblPr>
        <w:tblW w:w="9894" w:type="dxa"/>
        <w:tblInd w:w="-5" w:type="dxa"/>
        <w:tblLayout w:type="fixed"/>
        <w:tblLook w:val="0000"/>
      </w:tblPr>
      <w:tblGrid>
        <w:gridCol w:w="2403"/>
        <w:gridCol w:w="2530"/>
        <w:gridCol w:w="1559"/>
        <w:gridCol w:w="1134"/>
        <w:gridCol w:w="2268"/>
      </w:tblGrid>
      <w:tr w:rsidR="00F45BC7" w:rsidRPr="00446146" w:rsidTr="000273B9"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 w:rsidP="00446146">
            <w:pPr>
              <w:jc w:val="center"/>
              <w:rPr>
                <w:b/>
                <w:bCs/>
              </w:rPr>
            </w:pPr>
            <w:r w:rsidRPr="00446146">
              <w:rPr>
                <w:b/>
                <w:bCs/>
              </w:rPr>
              <w:t>Наименование знания (умения), пров</w:t>
            </w:r>
            <w:r w:rsidR="00446146" w:rsidRPr="00446146">
              <w:rPr>
                <w:b/>
                <w:bCs/>
              </w:rPr>
              <w:t>еряемого в рамках компетенций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 w:rsidP="00446146">
            <w:pPr>
              <w:jc w:val="center"/>
              <w:rPr>
                <w:b/>
                <w:bCs/>
              </w:rPr>
            </w:pPr>
            <w:r w:rsidRPr="00446146">
              <w:rPr>
                <w:b/>
                <w:bCs/>
              </w:rPr>
              <w:t>Критерии оценки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 w:rsidP="00446146">
            <w:pPr>
              <w:jc w:val="center"/>
              <w:rPr>
                <w:b/>
                <w:bCs/>
              </w:rPr>
            </w:pPr>
            <w:r w:rsidRPr="00446146">
              <w:rPr>
                <w:b/>
                <w:bCs/>
              </w:rPr>
              <w:t>Формы и методы оценки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 w:rsidP="00446146">
            <w:pPr>
              <w:jc w:val="center"/>
              <w:rPr>
                <w:b/>
                <w:bCs/>
              </w:rPr>
            </w:pPr>
            <w:r w:rsidRPr="00446146">
              <w:rPr>
                <w:b/>
                <w:bCs/>
              </w:rPr>
              <w:t>Тип заданий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446146" w:rsidRDefault="00F45BC7" w:rsidP="00446146">
            <w:pPr>
              <w:jc w:val="center"/>
              <w:rPr>
                <w:bCs/>
              </w:rPr>
            </w:pPr>
            <w:r w:rsidRPr="00446146">
              <w:rPr>
                <w:b/>
                <w:bCs/>
              </w:rPr>
              <w:t>Проверяемые результаты обучения</w:t>
            </w:r>
          </w:p>
        </w:tc>
      </w:tr>
      <w:tr w:rsidR="00F45BC7" w:rsidTr="000273B9"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0B76" w:rsidRPr="00DE0B76" w:rsidRDefault="00DE0B76" w:rsidP="00DE0B76">
            <w:pPr>
              <w:spacing w:before="0" w:after="0"/>
              <w:ind w:firstLine="289"/>
              <w:contextualSpacing/>
            </w:pPr>
            <w:r w:rsidRPr="00DE0B76">
              <w:t>требования к планировке и оснащению рабочего места по техническому обслуживанию;</w:t>
            </w:r>
          </w:p>
          <w:p w:rsidR="00DE0B76" w:rsidRPr="00DE0B76" w:rsidRDefault="00DE0B76" w:rsidP="00DE0B76">
            <w:pPr>
              <w:spacing w:before="0" w:after="0"/>
              <w:ind w:firstLine="289"/>
              <w:contextualSpacing/>
            </w:pPr>
            <w:r w:rsidRPr="00DE0B76">
              <w:t>правила чтения чертежей деталей;</w:t>
            </w:r>
          </w:p>
          <w:p w:rsidR="00DE0B76" w:rsidRPr="00DE0B76" w:rsidRDefault="00DE0B76" w:rsidP="00DE0B76">
            <w:pPr>
              <w:spacing w:before="0" w:after="0"/>
              <w:ind w:firstLine="289"/>
              <w:contextualSpacing/>
            </w:pPr>
            <w:r w:rsidRPr="00DE0B76">
              <w:t>методы диагностики технического состояния промышленного оборудования;</w:t>
            </w:r>
          </w:p>
          <w:p w:rsidR="00DE0B76" w:rsidRPr="00DE0B76" w:rsidRDefault="00DE0B76" w:rsidP="00DE0B76">
            <w:pPr>
              <w:spacing w:before="0" w:after="0"/>
              <w:ind w:firstLine="289"/>
              <w:contextualSpacing/>
            </w:pPr>
            <w:r w:rsidRPr="00DE0B76">
              <w:t xml:space="preserve">назначение, устройство универсальных </w:t>
            </w:r>
            <w:r w:rsidRPr="00DE0B76">
              <w:lastRenderedPageBreak/>
              <w:t>приспособлений и правила применения слесарного и контрольно-измерительных инструментов;</w:t>
            </w:r>
          </w:p>
          <w:p w:rsidR="00DE0B76" w:rsidRPr="00DE0B76" w:rsidRDefault="00DE0B76" w:rsidP="00DE0B76">
            <w:pPr>
              <w:spacing w:before="0" w:after="0"/>
              <w:ind w:firstLine="289"/>
              <w:contextualSpacing/>
            </w:pPr>
            <w:r w:rsidRPr="00DE0B76">
              <w:t>основные технические данные и характеристики регулируемого механизма;</w:t>
            </w:r>
          </w:p>
          <w:p w:rsidR="00DE0B76" w:rsidRPr="00DE0B76" w:rsidRDefault="00DE0B76" w:rsidP="00DE0B76">
            <w:pPr>
              <w:spacing w:before="0" w:after="0"/>
              <w:ind w:firstLine="289"/>
              <w:contextualSpacing/>
            </w:pPr>
            <w:r w:rsidRPr="00DE0B76">
              <w:t>технологическая последовательность выполнения операций при регулировке промышленного оборудования;</w:t>
            </w:r>
          </w:p>
          <w:p w:rsidR="00DE0B76" w:rsidRPr="00DE0B76" w:rsidRDefault="00DE0B76" w:rsidP="00DE0B76">
            <w:pPr>
              <w:spacing w:before="0" w:after="0"/>
              <w:ind w:firstLine="289"/>
              <w:contextualSpacing/>
            </w:pPr>
            <w:r w:rsidRPr="00DE0B76">
              <w:t>способы регулировки в зависимости от технических данных и характеристик регулируемого механизма;</w:t>
            </w:r>
          </w:p>
          <w:p w:rsidR="00DE0B76" w:rsidRPr="00DE0B76" w:rsidRDefault="00DE0B76" w:rsidP="00DE0B76">
            <w:pPr>
              <w:spacing w:before="0" w:after="0"/>
              <w:ind w:firstLine="289"/>
              <w:contextualSpacing/>
            </w:pPr>
            <w:r w:rsidRPr="00DE0B76">
              <w:t>методы и способы контроля качества выполненной работы;</w:t>
            </w:r>
          </w:p>
          <w:p w:rsidR="00DE0B76" w:rsidRPr="00DE0B76" w:rsidRDefault="00DE0B76" w:rsidP="00DE0B76">
            <w:pPr>
              <w:spacing w:before="0" w:after="0"/>
              <w:ind w:firstLine="289"/>
              <w:jc w:val="both"/>
            </w:pPr>
            <w:r w:rsidRPr="00DE0B76">
              <w:t>требования охраны труда при регулировке промышленного оборудования;</w:t>
            </w:r>
          </w:p>
          <w:p w:rsidR="00DE0B76" w:rsidRPr="00DE0B76" w:rsidRDefault="00DE0B76" w:rsidP="00DE0B76">
            <w:pPr>
              <w:spacing w:before="0" w:after="0"/>
              <w:ind w:firstLine="289"/>
              <w:contextualSpacing/>
            </w:pPr>
            <w:r w:rsidRPr="00DE0B76">
              <w:t>требования к планировке и оснащению рабочего места;</w:t>
            </w:r>
          </w:p>
          <w:p w:rsidR="00DE0B76" w:rsidRPr="00DE0B76" w:rsidRDefault="00DE0B76" w:rsidP="00DE0B76">
            <w:pPr>
              <w:spacing w:before="0" w:after="0"/>
              <w:ind w:firstLine="289"/>
              <w:contextualSpacing/>
            </w:pPr>
            <w:r w:rsidRPr="00DE0B76">
              <w:t>методы проведения и последовательность операций при диагностике технического состояния деталей, узлов и механизмов промышленного оборудования;</w:t>
            </w:r>
          </w:p>
          <w:p w:rsidR="00DE0B76" w:rsidRPr="00DE0B76" w:rsidRDefault="00DE0B76" w:rsidP="00DE0B76">
            <w:pPr>
              <w:spacing w:before="0" w:after="0"/>
              <w:ind w:firstLine="289"/>
              <w:contextualSpacing/>
            </w:pPr>
            <w:r w:rsidRPr="00DE0B76">
              <w:t xml:space="preserve">правила и последовательность выполнения дефектации узлов и </w:t>
            </w:r>
            <w:r w:rsidRPr="00DE0B76">
              <w:lastRenderedPageBreak/>
              <w:t>элементов промышленного оборудования;</w:t>
            </w:r>
          </w:p>
          <w:p w:rsidR="00DE0B76" w:rsidRPr="00DE0B76" w:rsidRDefault="00DE0B76" w:rsidP="00DE0B76">
            <w:pPr>
              <w:spacing w:before="0" w:after="0"/>
              <w:ind w:firstLine="289"/>
              <w:contextualSpacing/>
            </w:pPr>
            <w:r w:rsidRPr="00DE0B76">
              <w:t>методы и способы контроля качества выполненной работы;</w:t>
            </w:r>
          </w:p>
          <w:p w:rsidR="00DE0B76" w:rsidRPr="00DE0B76" w:rsidRDefault="00DE0B76" w:rsidP="00DE0B76">
            <w:pPr>
              <w:spacing w:before="0" w:after="0"/>
              <w:ind w:firstLine="289"/>
              <w:jc w:val="both"/>
            </w:pPr>
            <w:r w:rsidRPr="00DE0B76">
              <w:t>требования охраны труда при диагностировании и дефектации промышленного оборудования;</w:t>
            </w:r>
          </w:p>
          <w:p w:rsidR="00DE0B76" w:rsidRPr="00DE0B76" w:rsidRDefault="00DE0B76" w:rsidP="00DE0B76">
            <w:pPr>
              <w:spacing w:before="0" w:after="0"/>
              <w:ind w:firstLine="289"/>
              <w:contextualSpacing/>
            </w:pPr>
            <w:r w:rsidRPr="00DE0B76">
              <w:t>требования к планировке и оснащению рабочего места;</w:t>
            </w:r>
          </w:p>
          <w:p w:rsidR="00DE0B76" w:rsidRPr="00DE0B76" w:rsidRDefault="00DE0B76" w:rsidP="00DE0B76">
            <w:pPr>
              <w:spacing w:before="0" w:after="0"/>
              <w:ind w:firstLine="289"/>
              <w:contextualSpacing/>
            </w:pPr>
            <w:r w:rsidRPr="00DE0B76">
              <w:t>правила чтения чертежей;</w:t>
            </w:r>
          </w:p>
          <w:p w:rsidR="00DE0B76" w:rsidRPr="00DE0B76" w:rsidRDefault="00DE0B76" w:rsidP="00DE0B76">
            <w:pPr>
              <w:spacing w:before="0" w:after="0"/>
              <w:ind w:firstLine="289"/>
              <w:contextualSpacing/>
            </w:pPr>
            <w:r w:rsidRPr="00DE0B76">
              <w:t>назначение, устройство и правила применения ручного и механизированного инструмента, контрольно-измерительных приборов;</w:t>
            </w:r>
          </w:p>
          <w:p w:rsidR="00DE0B76" w:rsidRPr="00DE0B76" w:rsidRDefault="00DE0B76" w:rsidP="00DE0B76">
            <w:pPr>
              <w:spacing w:before="0" w:after="0"/>
              <w:ind w:firstLine="289"/>
              <w:contextualSpacing/>
            </w:pPr>
            <w:r w:rsidRPr="00DE0B76">
              <w:t>правила и последовательность операций выполнения разборки и сборки сборочных единиц сложных узлов и механизмов и ремонтных работах;</w:t>
            </w:r>
          </w:p>
          <w:p w:rsidR="00DE0B76" w:rsidRPr="00DE0B76" w:rsidRDefault="00DE0B76" w:rsidP="00DE0B76">
            <w:pPr>
              <w:spacing w:before="0" w:after="0"/>
              <w:ind w:firstLine="289"/>
              <w:contextualSpacing/>
            </w:pPr>
            <w:r w:rsidRPr="00DE0B76">
              <w:t>правила и порядок оформления технической документации на ремонтные работы;</w:t>
            </w:r>
          </w:p>
          <w:p w:rsidR="00DE0B76" w:rsidRPr="00DE0B76" w:rsidRDefault="00DE0B76" w:rsidP="00DE0B76">
            <w:pPr>
              <w:spacing w:before="0" w:after="0"/>
              <w:ind w:firstLine="289"/>
              <w:contextualSpacing/>
            </w:pPr>
            <w:r w:rsidRPr="00DE0B76">
              <w:t>правила и последовательность операций выполнения замены сложных узлов и механизмов;</w:t>
            </w:r>
          </w:p>
          <w:p w:rsidR="00DE0B76" w:rsidRPr="00DE0B76" w:rsidRDefault="00DE0B76" w:rsidP="00DE0B76">
            <w:pPr>
              <w:spacing w:before="0" w:after="0"/>
              <w:ind w:firstLine="289"/>
              <w:contextualSpacing/>
            </w:pPr>
            <w:r w:rsidRPr="00DE0B76">
              <w:t>методы и способы контроля качества выполненной работы;</w:t>
            </w:r>
          </w:p>
          <w:p w:rsidR="00DE0B76" w:rsidRPr="00DE0B76" w:rsidRDefault="00DE0B76" w:rsidP="00DE0B76">
            <w:pPr>
              <w:spacing w:before="0" w:after="0"/>
              <w:ind w:firstLine="289"/>
              <w:jc w:val="both"/>
            </w:pPr>
            <w:r w:rsidRPr="00DE0B76">
              <w:lastRenderedPageBreak/>
              <w:t>требования охраны труда при ремонтных работах;</w:t>
            </w:r>
          </w:p>
          <w:p w:rsidR="00DE0B76" w:rsidRPr="00DE0B76" w:rsidRDefault="00DE0B76" w:rsidP="00DE0B76">
            <w:pPr>
              <w:spacing w:before="0" w:after="0"/>
              <w:ind w:firstLine="289"/>
              <w:contextualSpacing/>
            </w:pPr>
            <w:r w:rsidRPr="00DE0B76">
              <w:t>перечень и порядок проведения контрольных поверочных и регулировочных мероприятий;</w:t>
            </w:r>
          </w:p>
          <w:p w:rsidR="00DE0B76" w:rsidRPr="00DE0B76" w:rsidRDefault="00DE0B76" w:rsidP="00DE0B76">
            <w:pPr>
              <w:spacing w:before="0" w:after="0"/>
              <w:ind w:firstLine="289"/>
              <w:contextualSpacing/>
            </w:pPr>
            <w:r w:rsidRPr="00DE0B76">
              <w:t>методы и способы регулировки и проверки механического оборудования и устройств безопасности;</w:t>
            </w:r>
          </w:p>
          <w:p w:rsidR="00DE0B76" w:rsidRPr="00DE0B76" w:rsidRDefault="00DE0B76" w:rsidP="00DE0B76">
            <w:pPr>
              <w:spacing w:before="0" w:after="0"/>
              <w:ind w:firstLine="289"/>
              <w:contextualSpacing/>
            </w:pPr>
            <w:r w:rsidRPr="00DE0B76">
              <w:t>технологическая последовательность операций при выполнении наладочных, крепежных, регулировочных работ;</w:t>
            </w:r>
          </w:p>
          <w:p w:rsidR="00DE0B76" w:rsidRPr="00DE0B76" w:rsidRDefault="00DE0B76" w:rsidP="00DE0B76">
            <w:pPr>
              <w:spacing w:before="0" w:after="0"/>
              <w:ind w:firstLine="289"/>
              <w:contextualSpacing/>
            </w:pPr>
            <w:r w:rsidRPr="00DE0B76">
              <w:t>способы выполнения крепежных работ;</w:t>
            </w:r>
          </w:p>
          <w:p w:rsidR="00DE0B76" w:rsidRPr="00DE0B76" w:rsidRDefault="00DE0B76" w:rsidP="00DE0B76">
            <w:pPr>
              <w:spacing w:before="0" w:after="0"/>
              <w:ind w:firstLine="289"/>
              <w:contextualSpacing/>
            </w:pPr>
            <w:r w:rsidRPr="00DE0B76">
              <w:t>методы и способы контрольно-проверочных и регулировочных мероприятий;</w:t>
            </w:r>
          </w:p>
          <w:p w:rsidR="00DE0B76" w:rsidRPr="00DE0B76" w:rsidRDefault="00DE0B76" w:rsidP="00DE0B76">
            <w:pPr>
              <w:spacing w:before="0" w:after="0"/>
              <w:ind w:firstLine="289"/>
              <w:contextualSpacing/>
            </w:pPr>
            <w:r w:rsidRPr="00DE0B76">
              <w:t>методы и способы контроля качества выполненной работы;</w:t>
            </w:r>
          </w:p>
          <w:p w:rsidR="00F45BC7" w:rsidRPr="00DE0B76" w:rsidRDefault="00DE0B76" w:rsidP="00DE0B76">
            <w:pPr>
              <w:spacing w:before="0" w:after="0"/>
              <w:ind w:firstLine="289"/>
              <w:jc w:val="both"/>
              <w:rPr>
                <w:sz w:val="28"/>
                <w:szCs w:val="28"/>
              </w:rPr>
            </w:pPr>
            <w:r w:rsidRPr="00DE0B76">
              <w:t>требования охраны труда при наладочных и регулировочных работах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F11BB7" w:rsidRDefault="00F45BC7">
            <w:pPr>
              <w:widowControl w:val="0"/>
              <w:tabs>
                <w:tab w:val="left" w:pos="1055"/>
              </w:tabs>
              <w:spacing w:after="0"/>
              <w:ind w:left="32" w:right="20"/>
              <w:rPr>
                <w:rFonts w:eastAsia="Arial Unicode MS"/>
                <w:bCs/>
              </w:rPr>
            </w:pPr>
            <w:r w:rsidRPr="00F11BB7">
              <w:rPr>
                <w:rFonts w:eastAsia="Arial Unicode MS"/>
                <w:bCs/>
              </w:rPr>
              <w:lastRenderedPageBreak/>
              <w:t>оценка «отлично» - ответ полный, правильный, понимание материала глубокое;</w:t>
            </w:r>
          </w:p>
          <w:p w:rsidR="00F45BC7" w:rsidRPr="00F11BB7" w:rsidRDefault="00F45BC7">
            <w:pPr>
              <w:widowControl w:val="0"/>
              <w:tabs>
                <w:tab w:val="left" w:pos="1062"/>
              </w:tabs>
              <w:spacing w:after="0"/>
              <w:ind w:left="32" w:right="20"/>
              <w:rPr>
                <w:rFonts w:eastAsia="Arial Unicode MS"/>
                <w:bCs/>
              </w:rPr>
            </w:pPr>
            <w:r w:rsidRPr="00F11BB7">
              <w:rPr>
                <w:rFonts w:eastAsia="Arial Unicode MS"/>
                <w:bCs/>
              </w:rPr>
              <w:t xml:space="preserve">- оценка «хорошо» - ответ показывает, что материал усвоен хорошо, но изложение недостаточно систематизировано, в терминологии, выводах и обобщениях имеются отдельные </w:t>
            </w:r>
            <w:r w:rsidRPr="00F11BB7">
              <w:rPr>
                <w:rFonts w:eastAsia="Arial Unicode MS"/>
                <w:bCs/>
              </w:rPr>
              <w:lastRenderedPageBreak/>
              <w:t>неточности;</w:t>
            </w:r>
          </w:p>
          <w:p w:rsidR="00F45BC7" w:rsidRPr="00F11BB7" w:rsidRDefault="00F45BC7">
            <w:pPr>
              <w:widowControl w:val="0"/>
              <w:tabs>
                <w:tab w:val="left" w:pos="1062"/>
              </w:tabs>
              <w:spacing w:after="0"/>
              <w:ind w:left="32" w:right="20"/>
              <w:rPr>
                <w:rFonts w:eastAsia="Arial Unicode MS"/>
                <w:bCs/>
              </w:rPr>
            </w:pPr>
            <w:r w:rsidRPr="00F11BB7">
              <w:rPr>
                <w:rFonts w:eastAsia="Arial Unicode MS"/>
                <w:bCs/>
              </w:rPr>
              <w:t>- оценка «удовлетворительно» - ответ обнаруживает понимание основных положений темы, однако, наблюдается неполнота знаний; выводы и обобщения слабо аргументированы, в них допущены ошибки;</w:t>
            </w:r>
          </w:p>
          <w:p w:rsidR="00F45BC7" w:rsidRPr="00F11BB7" w:rsidRDefault="00F45BC7">
            <w:pPr>
              <w:rPr>
                <w:bCs/>
                <w:i/>
              </w:rPr>
            </w:pPr>
            <w:r w:rsidRPr="00F11BB7">
              <w:rPr>
                <w:rFonts w:eastAsia="Arial Unicode MS"/>
                <w:bCs/>
              </w:rPr>
              <w:t xml:space="preserve">- оценка «неудовлетворительно» </w:t>
            </w:r>
            <w:r w:rsidRPr="00F11BB7">
              <w:rPr>
                <w:rFonts w:eastAsia="Calibri"/>
                <w:bCs/>
              </w:rPr>
              <w:t>- речь непонятная, скудная; ни один из вопросов не объяснен, навыки обобщения материала и аргументации отсутствуют.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F11BB7" w:rsidRDefault="00F45BC7">
            <w:pPr>
              <w:rPr>
                <w:bCs/>
                <w:i/>
              </w:rPr>
            </w:pPr>
            <w:r w:rsidRPr="00F11BB7">
              <w:rPr>
                <w:bCs/>
                <w:i/>
              </w:rPr>
              <w:lastRenderedPageBreak/>
              <w:t>Оценивание ответов на вопросы</w:t>
            </w:r>
          </w:p>
          <w:p w:rsidR="00F45BC7" w:rsidRPr="00F11BB7" w:rsidRDefault="00F45BC7">
            <w:pPr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F11BB7" w:rsidRDefault="00F45BC7">
            <w:r w:rsidRPr="00F11BB7">
              <w:rPr>
                <w:bCs/>
                <w:i/>
              </w:rPr>
              <w:t>Вопросы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0692" w:rsidRPr="00D06E60" w:rsidRDefault="004E0692" w:rsidP="004E0692">
            <w:pPr>
              <w:spacing w:before="0" w:after="0"/>
              <w:ind w:firstLine="709"/>
              <w:jc w:val="both"/>
              <w:rPr>
                <w:bCs/>
                <w:iCs/>
              </w:rPr>
            </w:pPr>
            <w:r w:rsidRPr="00D06E60">
              <w:rPr>
                <w:bCs/>
              </w:rPr>
              <w:t>ПК 2.1. Проводить регламентные работы по техническому обслуживанию промышленного оборудования в соответствии с документацией завода-изготовителя</w:t>
            </w:r>
            <w:r w:rsidRPr="00D06E60">
              <w:rPr>
                <w:bCs/>
                <w:iCs/>
              </w:rPr>
              <w:t xml:space="preserve"> </w:t>
            </w:r>
          </w:p>
          <w:p w:rsidR="004E0692" w:rsidRPr="00D06E60" w:rsidRDefault="004E0692" w:rsidP="004E0692">
            <w:pPr>
              <w:spacing w:before="0" w:after="0"/>
              <w:ind w:firstLine="709"/>
              <w:jc w:val="both"/>
              <w:rPr>
                <w:bCs/>
              </w:rPr>
            </w:pPr>
            <w:r w:rsidRPr="00D06E60">
              <w:rPr>
                <w:bCs/>
                <w:iCs/>
              </w:rPr>
              <w:t xml:space="preserve">ПК 2.2. </w:t>
            </w:r>
            <w:r w:rsidRPr="00D06E60">
              <w:rPr>
                <w:bCs/>
              </w:rPr>
              <w:t xml:space="preserve">Осуществлять диагностирование состояния промышленного </w:t>
            </w:r>
            <w:r w:rsidRPr="00D06E60">
              <w:rPr>
                <w:bCs/>
              </w:rPr>
              <w:lastRenderedPageBreak/>
              <w:t>оборудования и дефектацию его узлов и элементов</w:t>
            </w:r>
          </w:p>
          <w:p w:rsidR="004E0692" w:rsidRPr="00D06E60" w:rsidRDefault="004E0692" w:rsidP="004E0692">
            <w:pPr>
              <w:spacing w:before="0" w:after="0"/>
              <w:ind w:firstLine="709"/>
              <w:jc w:val="both"/>
              <w:rPr>
                <w:bCs/>
              </w:rPr>
            </w:pPr>
            <w:r w:rsidRPr="00D06E60">
              <w:rPr>
                <w:bCs/>
              </w:rPr>
              <w:t>ПК 2.3. Проводить ремонтные работы по восстановлению работоспособности промышленного оборудования</w:t>
            </w:r>
          </w:p>
          <w:p w:rsidR="004E0692" w:rsidRPr="00D06E60" w:rsidRDefault="004E0692" w:rsidP="004E0692">
            <w:pPr>
              <w:spacing w:before="0" w:after="0"/>
              <w:ind w:firstLine="709"/>
              <w:jc w:val="both"/>
              <w:rPr>
                <w:bCs/>
                <w:iCs/>
              </w:rPr>
            </w:pPr>
            <w:r w:rsidRPr="00D06E60">
              <w:rPr>
                <w:bCs/>
              </w:rPr>
              <w:t>ПК 2.4. Выполнять наладочные и регулировочные работы в соответствии с производственным заданием</w:t>
            </w:r>
          </w:p>
          <w:p w:rsidR="00F45BC7" w:rsidRDefault="00F45BC7">
            <w:pPr>
              <w:spacing w:before="0" w:after="0"/>
              <w:ind w:firstLine="102"/>
              <w:jc w:val="both"/>
            </w:pPr>
          </w:p>
        </w:tc>
      </w:tr>
    </w:tbl>
    <w:p w:rsidR="00AB7438" w:rsidRDefault="00AB7438">
      <w:pPr>
        <w:rPr>
          <w:b/>
          <w:i/>
        </w:rPr>
      </w:pPr>
    </w:p>
    <w:p w:rsidR="00F45BC7" w:rsidRPr="000273B9" w:rsidRDefault="00F45BC7" w:rsidP="000273B9">
      <w:pPr>
        <w:spacing w:before="0" w:after="200" w:line="276" w:lineRule="auto"/>
        <w:ind w:right="-1"/>
        <w:jc w:val="both"/>
        <w:rPr>
          <w:b/>
          <w:bCs/>
          <w:sz w:val="28"/>
          <w:szCs w:val="28"/>
        </w:rPr>
      </w:pPr>
      <w:r w:rsidRPr="000273B9">
        <w:rPr>
          <w:b/>
          <w:sz w:val="28"/>
          <w:szCs w:val="28"/>
        </w:rPr>
        <w:t>Инструменты для оценки пр</w:t>
      </w:r>
      <w:r w:rsidR="000273B9">
        <w:rPr>
          <w:b/>
          <w:sz w:val="28"/>
          <w:szCs w:val="28"/>
        </w:rPr>
        <w:t>актического этапа аттестации по п</w:t>
      </w:r>
      <w:r w:rsidRPr="000273B9">
        <w:rPr>
          <w:b/>
          <w:sz w:val="28"/>
          <w:szCs w:val="28"/>
        </w:rPr>
        <w:t>рофессиональному модулю (Эм)</w:t>
      </w:r>
    </w:p>
    <w:tbl>
      <w:tblPr>
        <w:tblW w:w="9894" w:type="dxa"/>
        <w:tblInd w:w="-5" w:type="dxa"/>
        <w:tblLayout w:type="fixed"/>
        <w:tblLook w:val="0000"/>
      </w:tblPr>
      <w:tblGrid>
        <w:gridCol w:w="2236"/>
        <w:gridCol w:w="1841"/>
        <w:gridCol w:w="1966"/>
        <w:gridCol w:w="1761"/>
        <w:gridCol w:w="2090"/>
      </w:tblGrid>
      <w:tr w:rsidR="00F45BC7" w:rsidTr="000273B9"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Наименование </w:t>
            </w:r>
            <w:r>
              <w:rPr>
                <w:b/>
                <w:bCs/>
                <w:i/>
                <w:u w:val="single"/>
              </w:rPr>
              <w:t>действия</w:t>
            </w:r>
            <w:r>
              <w:rPr>
                <w:b/>
                <w:bCs/>
                <w:i/>
              </w:rPr>
              <w:t xml:space="preserve"> (умения), проверяемого в рамках </w:t>
            </w:r>
            <w:r>
              <w:rPr>
                <w:b/>
                <w:bCs/>
                <w:i/>
              </w:rPr>
              <w:lastRenderedPageBreak/>
              <w:t>компетенции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lastRenderedPageBreak/>
              <w:t>Критерии оценки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 w:rsidP="000273B9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Методы оценки 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 w:rsidP="000273B9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Место проведение оценки 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rPr>
                <w:bCs/>
                <w:i/>
              </w:rPr>
            </w:pPr>
            <w:r>
              <w:rPr>
                <w:b/>
                <w:bCs/>
                <w:i/>
              </w:rPr>
              <w:t xml:space="preserve">Проверяемые результаты обучения </w:t>
            </w:r>
          </w:p>
          <w:p w:rsidR="00F45BC7" w:rsidRDefault="00F45BC7"/>
        </w:tc>
      </w:tr>
      <w:tr w:rsidR="00724683" w:rsidTr="00DE0B76">
        <w:trPr>
          <w:trHeight w:val="841"/>
        </w:trPr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E0B76" w:rsidRPr="00DE0B76" w:rsidRDefault="00DE0B76" w:rsidP="00DE0B76">
            <w:pPr>
              <w:spacing w:before="0" w:after="0"/>
              <w:ind w:firstLine="147"/>
              <w:contextualSpacing/>
            </w:pPr>
            <w:r w:rsidRPr="00DE0B76">
              <w:lastRenderedPageBreak/>
              <w:t>поддерживать состояние рабочего места в соответствии с требованиями охраны труда, пожарной, промышленной и экологической безопасности, правилами организации рабочего места при проведении регламентных работ;</w:t>
            </w:r>
          </w:p>
          <w:p w:rsidR="00DE0B76" w:rsidRPr="00DE0B76" w:rsidRDefault="00DE0B76" w:rsidP="00DE0B76">
            <w:pPr>
              <w:spacing w:before="0" w:after="0"/>
              <w:ind w:firstLine="147"/>
              <w:contextualSpacing/>
            </w:pPr>
            <w:r w:rsidRPr="00DE0B76">
              <w:t>выбирать слесарный инструмент и приспособления;</w:t>
            </w:r>
          </w:p>
          <w:p w:rsidR="00DE0B76" w:rsidRPr="00DE0B76" w:rsidRDefault="00DE0B76" w:rsidP="00DE0B76">
            <w:pPr>
              <w:spacing w:before="0" w:after="0"/>
              <w:ind w:firstLine="147"/>
              <w:contextualSpacing/>
            </w:pPr>
            <w:r w:rsidRPr="00DE0B76">
              <w:t>выбирать смазочные материалы и выполнять смазку, пополнение и замену смазки;</w:t>
            </w:r>
          </w:p>
          <w:p w:rsidR="00DE0B76" w:rsidRPr="00DE0B76" w:rsidRDefault="00DE0B76" w:rsidP="00DE0B76">
            <w:pPr>
              <w:spacing w:before="0" w:after="0"/>
              <w:ind w:firstLine="147"/>
              <w:contextualSpacing/>
            </w:pPr>
            <w:r w:rsidRPr="00DE0B76">
              <w:t>выполнять промывку деталей промышленного оборудования;</w:t>
            </w:r>
          </w:p>
          <w:p w:rsidR="00DE0B76" w:rsidRPr="00DE0B76" w:rsidRDefault="00DE0B76" w:rsidP="00DE0B76">
            <w:pPr>
              <w:spacing w:before="0" w:after="0"/>
              <w:ind w:firstLine="147"/>
              <w:contextualSpacing/>
            </w:pPr>
            <w:r w:rsidRPr="00DE0B76">
              <w:t>выполнять подтяжку крепежа деталей и замену деталей промышленного оборудования;</w:t>
            </w:r>
          </w:p>
          <w:p w:rsidR="00DE0B76" w:rsidRPr="00DE0B76" w:rsidRDefault="00DE0B76" w:rsidP="00DE0B76">
            <w:pPr>
              <w:spacing w:before="0" w:after="0"/>
              <w:ind w:firstLine="147"/>
              <w:contextualSpacing/>
            </w:pPr>
            <w:r w:rsidRPr="00DE0B76">
              <w:t>контролировать качество выполняемых работ;</w:t>
            </w:r>
          </w:p>
          <w:p w:rsidR="00DE0B76" w:rsidRPr="00DE0B76" w:rsidRDefault="00DE0B76" w:rsidP="00DE0B76">
            <w:pPr>
              <w:spacing w:before="0" w:after="0"/>
              <w:ind w:firstLine="147"/>
              <w:jc w:val="both"/>
              <w:rPr>
                <w:lang w:eastAsia="en-US"/>
              </w:rPr>
            </w:pPr>
            <w:r w:rsidRPr="00DE0B76">
              <w:rPr>
                <w:lang w:eastAsia="en-US"/>
              </w:rPr>
              <w:t>осуществлять профилактическое обслуживание промышленного оборудования с соблюдением требований охраны труда;</w:t>
            </w:r>
          </w:p>
          <w:p w:rsidR="00DE0B76" w:rsidRPr="00DE0B76" w:rsidRDefault="00DE0B76" w:rsidP="00DE0B76">
            <w:pPr>
              <w:spacing w:before="0" w:after="0"/>
              <w:ind w:firstLine="147"/>
              <w:contextualSpacing/>
            </w:pPr>
            <w:r w:rsidRPr="00DE0B76">
              <w:t xml:space="preserve">определять техническое </w:t>
            </w:r>
            <w:r w:rsidRPr="00DE0B76">
              <w:lastRenderedPageBreak/>
              <w:t>состояние деталей, узлов и механизмов, оборудования;</w:t>
            </w:r>
          </w:p>
          <w:p w:rsidR="00DE0B76" w:rsidRPr="00DE0B76" w:rsidRDefault="00DE0B76" w:rsidP="00DE0B76">
            <w:pPr>
              <w:spacing w:before="0" w:after="0"/>
              <w:ind w:firstLine="147"/>
              <w:contextualSpacing/>
            </w:pPr>
            <w:r w:rsidRPr="00DE0B76">
              <w:t>производить визуальный осмотр узлов и деталей машины, проводить необходимые измерения и испытания ;</w:t>
            </w:r>
          </w:p>
          <w:p w:rsidR="00DE0B76" w:rsidRPr="00DE0B76" w:rsidRDefault="00DE0B76" w:rsidP="00DE0B76">
            <w:pPr>
              <w:spacing w:before="0" w:after="0"/>
              <w:ind w:firstLine="147"/>
              <w:jc w:val="both"/>
              <w:rPr>
                <w:lang w:eastAsia="en-US"/>
              </w:rPr>
            </w:pPr>
            <w:r w:rsidRPr="00DE0B76">
              <w:rPr>
                <w:lang w:eastAsia="en-US"/>
              </w:rPr>
              <w:t>определять целость отдельных деталей и сборочных единиц, состояние рабочих поверхностей для установления объема необходимого ремонта;</w:t>
            </w:r>
          </w:p>
          <w:p w:rsidR="00DE0B76" w:rsidRPr="00DE0B76" w:rsidRDefault="00DE0B76" w:rsidP="00DE0B76">
            <w:pPr>
              <w:spacing w:before="0" w:after="0"/>
              <w:ind w:firstLine="147"/>
              <w:contextualSpacing/>
            </w:pPr>
            <w:r w:rsidRPr="00DE0B76">
              <w:t>выбирать ручной и механизированный инструмент, контрольно-измерительные приборы для проведения ремонтных работ;</w:t>
            </w:r>
          </w:p>
          <w:p w:rsidR="00DE0B76" w:rsidRPr="00DE0B76" w:rsidRDefault="00DE0B76" w:rsidP="00DE0B76">
            <w:pPr>
              <w:spacing w:before="0" w:after="0"/>
              <w:ind w:firstLine="147"/>
              <w:contextualSpacing/>
            </w:pPr>
            <w:r w:rsidRPr="00DE0B76">
              <w:t>производить разборку и сборку сборочных единиц сложных узлов и механизмов промышленного оборудования;</w:t>
            </w:r>
          </w:p>
          <w:p w:rsidR="00DE0B76" w:rsidRPr="00DE0B76" w:rsidRDefault="00DE0B76" w:rsidP="00DE0B76">
            <w:pPr>
              <w:spacing w:before="0" w:after="0"/>
              <w:ind w:firstLine="147"/>
              <w:contextualSpacing/>
            </w:pPr>
            <w:r w:rsidRPr="00DE0B76">
              <w:t>оформлять техническую документацию на ремонтные работы при техническом обслуживании;</w:t>
            </w:r>
          </w:p>
          <w:p w:rsidR="00DE0B76" w:rsidRPr="00DE0B76" w:rsidRDefault="00DE0B76" w:rsidP="00DE0B76">
            <w:pPr>
              <w:spacing w:before="0" w:after="0"/>
              <w:ind w:firstLine="147"/>
              <w:contextualSpacing/>
            </w:pPr>
            <w:r w:rsidRPr="00DE0B76">
              <w:t>составлять дефектные ведомости на ремонт сложного оборудования;</w:t>
            </w:r>
          </w:p>
          <w:p w:rsidR="00DE0B76" w:rsidRPr="00DE0B76" w:rsidRDefault="00DE0B76" w:rsidP="00DE0B76">
            <w:pPr>
              <w:spacing w:before="0" w:after="0"/>
              <w:ind w:firstLine="147"/>
              <w:jc w:val="both"/>
              <w:rPr>
                <w:lang w:eastAsia="en-US"/>
              </w:rPr>
            </w:pPr>
            <w:r w:rsidRPr="00DE0B76">
              <w:rPr>
                <w:lang w:eastAsia="en-US"/>
              </w:rPr>
              <w:t xml:space="preserve">производить замену сложных узлов и </w:t>
            </w:r>
            <w:r w:rsidRPr="00DE0B76">
              <w:rPr>
                <w:lang w:eastAsia="en-US"/>
              </w:rPr>
              <w:lastRenderedPageBreak/>
              <w:t>механизмов;</w:t>
            </w:r>
          </w:p>
          <w:p w:rsidR="00DE0B76" w:rsidRPr="00DE0B76" w:rsidRDefault="00DE0B76" w:rsidP="00DE0B76">
            <w:pPr>
              <w:spacing w:before="0" w:after="0"/>
              <w:ind w:firstLine="147"/>
              <w:contextualSpacing/>
            </w:pPr>
            <w:r w:rsidRPr="00DE0B76">
              <w:t>подбирать и проверять пригодность приспособления, средства индивидуальной защиты, инструмент, инвентаря;</w:t>
            </w:r>
          </w:p>
          <w:p w:rsidR="00DE0B76" w:rsidRPr="00DE0B76" w:rsidRDefault="00DE0B76" w:rsidP="00DE0B76">
            <w:pPr>
              <w:spacing w:before="0" w:after="0"/>
              <w:ind w:firstLine="147"/>
              <w:contextualSpacing/>
            </w:pPr>
            <w:r w:rsidRPr="00DE0B76">
              <w:t>производить наладочные, крепежные, регулировочные работы;</w:t>
            </w:r>
          </w:p>
          <w:p w:rsidR="00DE0B76" w:rsidRPr="00DE0B76" w:rsidRDefault="00DE0B76" w:rsidP="00DE0B76">
            <w:pPr>
              <w:spacing w:before="0" w:after="0"/>
              <w:ind w:firstLine="147"/>
              <w:contextualSpacing/>
            </w:pPr>
            <w:r w:rsidRPr="00DE0B76">
              <w:t>осуществлять замер и регулировку зазоров, регламентируемых технической документацией изготовителя</w:t>
            </w:r>
          </w:p>
          <w:p w:rsidR="00724683" w:rsidRDefault="00DE0B76" w:rsidP="00DE0B76">
            <w:pPr>
              <w:spacing w:before="0" w:after="0"/>
              <w:ind w:firstLine="709"/>
              <w:jc w:val="both"/>
              <w:rPr>
                <w:bCs/>
                <w:i/>
              </w:rPr>
            </w:pPr>
            <w:r w:rsidRPr="00DE0B76">
              <w:rPr>
                <w:lang w:eastAsia="en-US"/>
              </w:rPr>
              <w:t>контролировать качество выполняемых работ.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2222" w:rsidRPr="003C56CD" w:rsidRDefault="00FC2222" w:rsidP="00FC2222">
            <w:pPr>
              <w:tabs>
                <w:tab w:val="left" w:pos="252"/>
              </w:tabs>
              <w:spacing w:before="0" w:after="0"/>
              <w:ind w:firstLine="459"/>
              <w:jc w:val="both"/>
              <w:rPr>
                <w:color w:val="0070C0"/>
              </w:rPr>
            </w:pPr>
            <w:r w:rsidRPr="003C56CD">
              <w:lastRenderedPageBreak/>
              <w:t>выполняет диагностику станка</w:t>
            </w:r>
            <w:r>
              <w:t xml:space="preserve">, </w:t>
            </w:r>
            <w:r w:rsidRPr="003C56CD">
              <w:rPr>
                <w:color w:val="0070C0"/>
              </w:rPr>
              <w:t>осуществляет дефектацию его узлов и элементов;</w:t>
            </w:r>
          </w:p>
          <w:p w:rsidR="00FC2222" w:rsidRPr="004B4BE2" w:rsidRDefault="00FC2222" w:rsidP="00FC2222">
            <w:pPr>
              <w:tabs>
                <w:tab w:val="left" w:pos="252"/>
              </w:tabs>
              <w:spacing w:before="0" w:after="0"/>
              <w:ind w:firstLine="600"/>
              <w:jc w:val="both"/>
              <w:rPr>
                <w:color w:val="0070C0"/>
              </w:rPr>
            </w:pPr>
            <w:r w:rsidRPr="004B4BE2">
              <w:rPr>
                <w:color w:val="0070C0"/>
              </w:rPr>
              <w:t>проводит ремонтные работы по восстановле</w:t>
            </w:r>
            <w:r w:rsidR="000B51CD" w:rsidRPr="000B51CD">
              <w:rPr>
                <w:color w:val="0070C0"/>
              </w:rPr>
              <w:t>-</w:t>
            </w:r>
            <w:r w:rsidRPr="004B4BE2">
              <w:rPr>
                <w:color w:val="0070C0"/>
              </w:rPr>
              <w:t xml:space="preserve">нию </w:t>
            </w:r>
            <w:r>
              <w:rPr>
                <w:color w:val="0070C0"/>
              </w:rPr>
              <w:t>дефектного узла (детали);</w:t>
            </w:r>
          </w:p>
          <w:p w:rsidR="00FC2222" w:rsidRDefault="00FC2222" w:rsidP="00FC2222">
            <w:pPr>
              <w:tabs>
                <w:tab w:val="left" w:pos="202"/>
              </w:tabs>
              <w:spacing w:before="0" w:after="0"/>
              <w:ind w:left="-1" w:firstLine="460"/>
              <w:jc w:val="both"/>
              <w:rPr>
                <w:color w:val="0070C0"/>
              </w:rPr>
            </w:pPr>
            <w:r w:rsidRPr="003C56CD">
              <w:t>соблюдает технологичес</w:t>
            </w:r>
            <w:r w:rsidR="000B51CD" w:rsidRPr="000B51CD">
              <w:t>-</w:t>
            </w:r>
            <w:r w:rsidRPr="003C56CD">
              <w:t>кую последователь</w:t>
            </w:r>
            <w:r w:rsidR="000B51CD" w:rsidRPr="000B51CD">
              <w:t>-</w:t>
            </w:r>
            <w:r w:rsidRPr="003C56CD">
              <w:t>ность при выполнении</w:t>
            </w:r>
            <w:r>
              <w:rPr>
                <w:color w:val="0070C0"/>
              </w:rPr>
              <w:t xml:space="preserve"> восстанови</w:t>
            </w:r>
            <w:r w:rsidR="000B51CD" w:rsidRPr="000B51CD">
              <w:rPr>
                <w:color w:val="0070C0"/>
              </w:rPr>
              <w:t>-</w:t>
            </w:r>
            <w:r>
              <w:rPr>
                <w:color w:val="0070C0"/>
              </w:rPr>
              <w:t>тельных работ;</w:t>
            </w:r>
          </w:p>
          <w:p w:rsidR="00FC2222" w:rsidRPr="004B4BE2" w:rsidRDefault="00FC2222" w:rsidP="00FC2222">
            <w:pPr>
              <w:tabs>
                <w:tab w:val="left" w:pos="202"/>
              </w:tabs>
              <w:spacing w:before="0" w:after="0"/>
              <w:ind w:left="-1" w:firstLine="460"/>
              <w:jc w:val="both"/>
              <w:rPr>
                <w:color w:val="0070C0"/>
              </w:rPr>
            </w:pPr>
            <w:r>
              <w:rPr>
                <w:color w:val="0070C0"/>
              </w:rPr>
              <w:t>осущес</w:t>
            </w:r>
            <w:r w:rsidR="000B51CD" w:rsidRPr="000B51CD">
              <w:rPr>
                <w:color w:val="0070C0"/>
              </w:rPr>
              <w:t>-</w:t>
            </w:r>
            <w:r>
              <w:rPr>
                <w:color w:val="0070C0"/>
              </w:rPr>
              <w:t>твляет межопераци</w:t>
            </w:r>
            <w:r w:rsidR="000B51CD" w:rsidRPr="000B51CD">
              <w:rPr>
                <w:color w:val="0070C0"/>
              </w:rPr>
              <w:t>-</w:t>
            </w:r>
            <w:r>
              <w:rPr>
                <w:color w:val="0070C0"/>
              </w:rPr>
              <w:t>онный контроль;</w:t>
            </w:r>
          </w:p>
          <w:p w:rsidR="00FC2222" w:rsidRDefault="00FC2222" w:rsidP="00FC2222">
            <w:pPr>
              <w:tabs>
                <w:tab w:val="left" w:pos="202"/>
              </w:tabs>
              <w:spacing w:before="0" w:after="0"/>
              <w:ind w:left="-1" w:firstLine="318"/>
              <w:rPr>
                <w:color w:val="0070C0"/>
              </w:rPr>
            </w:pPr>
            <w:r w:rsidRPr="003C56CD">
              <w:t>соблюдает</w:t>
            </w:r>
            <w:r>
              <w:t xml:space="preserve"> правила</w:t>
            </w:r>
            <w:r w:rsidRPr="003C56CD">
              <w:t xml:space="preserve"> техник</w:t>
            </w:r>
            <w:r>
              <w:t>и</w:t>
            </w:r>
            <w:r w:rsidRPr="003C56CD">
              <w:t xml:space="preserve"> безопасности </w:t>
            </w:r>
            <w:r w:rsidRPr="003C56CD">
              <w:rPr>
                <w:color w:val="548DD4" w:themeColor="text2" w:themeTint="99"/>
              </w:rPr>
              <w:t>при выполнении восстанови</w:t>
            </w:r>
            <w:r w:rsidR="000B51CD" w:rsidRPr="000B51CD">
              <w:rPr>
                <w:color w:val="548DD4" w:themeColor="text2" w:themeTint="99"/>
              </w:rPr>
              <w:t>-</w:t>
            </w:r>
            <w:r w:rsidRPr="003C56CD">
              <w:rPr>
                <w:color w:val="548DD4" w:themeColor="text2" w:themeTint="99"/>
              </w:rPr>
              <w:t>тельных,</w:t>
            </w:r>
            <w:r>
              <w:rPr>
                <w:color w:val="0070C0"/>
              </w:rPr>
              <w:t xml:space="preserve"> наладочных и регулировоч</w:t>
            </w:r>
            <w:r w:rsidR="000B51CD" w:rsidRPr="000B51CD">
              <w:rPr>
                <w:color w:val="0070C0"/>
              </w:rPr>
              <w:t>-</w:t>
            </w:r>
            <w:r>
              <w:rPr>
                <w:color w:val="0070C0"/>
              </w:rPr>
              <w:t>ных  работ;</w:t>
            </w:r>
          </w:p>
          <w:p w:rsidR="00FC2222" w:rsidRPr="004B4BE2" w:rsidRDefault="00FC2222" w:rsidP="00FC2222">
            <w:pPr>
              <w:tabs>
                <w:tab w:val="left" w:pos="202"/>
              </w:tabs>
              <w:spacing w:before="0" w:after="0"/>
              <w:ind w:left="-1" w:firstLine="318"/>
              <w:jc w:val="both"/>
              <w:rPr>
                <w:color w:val="0070C0"/>
              </w:rPr>
            </w:pPr>
            <w:r>
              <w:rPr>
                <w:color w:val="0070C0"/>
              </w:rPr>
              <w:t xml:space="preserve">выполняет необходимые действия по наладке и регулировке оборудования в соответствии с выявленным отклонением в работе оборудования после </w:t>
            </w:r>
            <w:r>
              <w:rPr>
                <w:color w:val="0070C0"/>
              </w:rPr>
              <w:lastRenderedPageBreak/>
              <w:t>установления восстановлен</w:t>
            </w:r>
            <w:r w:rsidR="000B51CD" w:rsidRPr="000B51CD">
              <w:rPr>
                <w:color w:val="0070C0"/>
              </w:rPr>
              <w:t>-</w:t>
            </w:r>
            <w:r>
              <w:rPr>
                <w:color w:val="0070C0"/>
              </w:rPr>
              <w:t>ного узла (детали);</w:t>
            </w:r>
          </w:p>
          <w:p w:rsidR="00724683" w:rsidRPr="00DE0B76" w:rsidRDefault="00FC2222" w:rsidP="00FC2222">
            <w:pPr>
              <w:pStyle w:val="aa"/>
              <w:spacing w:before="0" w:after="0"/>
              <w:ind w:left="37" w:firstLine="284"/>
              <w:jc w:val="both"/>
              <w:rPr>
                <w:bCs/>
                <w:i/>
                <w:color w:val="FF0000"/>
              </w:rPr>
            </w:pPr>
            <w:r w:rsidRPr="00FC2222">
              <w:rPr>
                <w:rFonts w:eastAsia="Calibri"/>
                <w:bCs/>
              </w:rPr>
              <w:t>выполняет полный объем работ в установленное время.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24683" w:rsidRPr="0072065D" w:rsidRDefault="00EC5151" w:rsidP="00530DD1">
            <w:pPr>
              <w:spacing w:before="0" w:after="0"/>
              <w:rPr>
                <w:bCs/>
                <w:i/>
              </w:rPr>
            </w:pPr>
            <w:r w:rsidRPr="0072065D">
              <w:rPr>
                <w:bCs/>
                <w:i/>
              </w:rPr>
              <w:lastRenderedPageBreak/>
              <w:t xml:space="preserve">Проверка </w:t>
            </w:r>
            <w:r w:rsidR="00B0314D" w:rsidRPr="0072065D">
              <w:rPr>
                <w:bCs/>
                <w:i/>
              </w:rPr>
              <w:t xml:space="preserve">комплексного </w:t>
            </w:r>
            <w:r w:rsidRPr="0072065D">
              <w:rPr>
                <w:bCs/>
                <w:i/>
              </w:rPr>
              <w:t>практического задания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24683" w:rsidRPr="00530DD1" w:rsidRDefault="00724683" w:rsidP="00530DD1">
            <w:pPr>
              <w:snapToGrid w:val="0"/>
              <w:spacing w:before="0" w:after="0"/>
              <w:ind w:right="-72"/>
              <w:rPr>
                <w:bCs/>
              </w:rPr>
            </w:pPr>
            <w:r w:rsidRPr="00530DD1">
              <w:t xml:space="preserve">Кабинет </w:t>
            </w:r>
            <w:r w:rsidR="00530DD1" w:rsidRPr="00530DD1">
              <w:t>«</w:t>
            </w:r>
            <w:r w:rsidR="00530DD1" w:rsidRPr="00530DD1">
              <w:rPr>
                <w:bCs/>
              </w:rPr>
              <w:t>Монтажа, технической эксплуатации и ремонта промышлен</w:t>
            </w:r>
            <w:r w:rsidR="00530DD1">
              <w:rPr>
                <w:bCs/>
              </w:rPr>
              <w:t>-</w:t>
            </w:r>
            <w:r w:rsidR="00530DD1" w:rsidRPr="00530DD1">
              <w:rPr>
                <w:bCs/>
              </w:rPr>
              <w:t>ного оборудования</w:t>
            </w:r>
            <w:r w:rsidR="00530DD1" w:rsidRPr="00530DD1">
              <w:t>»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0692" w:rsidRPr="00D06E60" w:rsidRDefault="004E0692" w:rsidP="004E0692">
            <w:pPr>
              <w:spacing w:before="0" w:after="0"/>
              <w:ind w:firstLine="709"/>
              <w:jc w:val="both"/>
              <w:rPr>
                <w:bCs/>
                <w:iCs/>
              </w:rPr>
            </w:pPr>
            <w:r w:rsidRPr="00D06E60">
              <w:rPr>
                <w:bCs/>
              </w:rPr>
              <w:t>ПК 2.1. Проводить регламентные работы по техническому обслуживанию промышленного оборудования в соответствии с документацией завода-изготовителя</w:t>
            </w:r>
            <w:r w:rsidRPr="00D06E60">
              <w:rPr>
                <w:bCs/>
                <w:iCs/>
              </w:rPr>
              <w:t xml:space="preserve"> </w:t>
            </w:r>
          </w:p>
          <w:p w:rsidR="004E0692" w:rsidRPr="00D06E60" w:rsidRDefault="004E0692" w:rsidP="004E0692">
            <w:pPr>
              <w:spacing w:before="0" w:after="0"/>
              <w:ind w:firstLine="709"/>
              <w:jc w:val="both"/>
              <w:rPr>
                <w:bCs/>
              </w:rPr>
            </w:pPr>
            <w:r w:rsidRPr="00D06E60">
              <w:rPr>
                <w:bCs/>
                <w:iCs/>
              </w:rPr>
              <w:t xml:space="preserve">ПК 2.2. </w:t>
            </w:r>
            <w:r w:rsidRPr="00D06E60">
              <w:rPr>
                <w:bCs/>
              </w:rPr>
              <w:t>Осуществлять диагностирование состояния промышленного оборудования и дефектацию его узлов и элементов</w:t>
            </w:r>
          </w:p>
          <w:p w:rsidR="004E0692" w:rsidRPr="00D06E60" w:rsidRDefault="004E0692" w:rsidP="004E0692">
            <w:pPr>
              <w:spacing w:before="0" w:after="0"/>
              <w:ind w:firstLine="709"/>
              <w:jc w:val="both"/>
              <w:rPr>
                <w:bCs/>
              </w:rPr>
            </w:pPr>
            <w:r w:rsidRPr="00D06E60">
              <w:rPr>
                <w:bCs/>
              </w:rPr>
              <w:t>ПК 2.3. Проводить ремонтные работы по восстановлению работоспособности промышленного оборудования</w:t>
            </w:r>
          </w:p>
          <w:p w:rsidR="004E0692" w:rsidRPr="00D06E60" w:rsidRDefault="004E0692" w:rsidP="004E0692">
            <w:pPr>
              <w:spacing w:before="0" w:after="0"/>
              <w:ind w:firstLine="709"/>
              <w:jc w:val="both"/>
              <w:rPr>
                <w:bCs/>
                <w:iCs/>
              </w:rPr>
            </w:pPr>
            <w:r w:rsidRPr="00D06E60">
              <w:rPr>
                <w:bCs/>
              </w:rPr>
              <w:t>ПК 2.4. Выполнять наладочные и регулировочные работы в соответствии с производственным заданием</w:t>
            </w:r>
          </w:p>
          <w:p w:rsidR="00724683" w:rsidRDefault="00724683">
            <w:pPr>
              <w:ind w:firstLine="102"/>
              <w:jc w:val="both"/>
            </w:pPr>
          </w:p>
        </w:tc>
      </w:tr>
    </w:tbl>
    <w:p w:rsidR="00F45BC7" w:rsidRPr="00C15E6C" w:rsidRDefault="00F45BC7" w:rsidP="00C15E6C">
      <w:pPr>
        <w:pageBreakBefore/>
        <w:spacing w:before="0" w:after="200" w:line="276" w:lineRule="auto"/>
        <w:jc w:val="center"/>
        <w:rPr>
          <w:b/>
          <w:caps/>
          <w:sz w:val="28"/>
          <w:szCs w:val="28"/>
        </w:rPr>
      </w:pPr>
      <w:r w:rsidRPr="00C15E6C">
        <w:rPr>
          <w:b/>
        </w:rPr>
        <w:lastRenderedPageBreak/>
        <w:t>2.</w:t>
      </w:r>
      <w:r w:rsidRPr="00C15E6C">
        <w:t xml:space="preserve"> </w:t>
      </w:r>
      <w:r w:rsidRPr="00C15E6C">
        <w:rPr>
          <w:b/>
        </w:rPr>
        <w:t>ОЦЕНОЧНЫЕ (КОНТРОЛЬНО-ИЗМЕРИТЕЛЬНЫЕ) МАТЕРИАЛЫ ДЛЯ</w:t>
      </w:r>
      <w:r w:rsidRPr="00C15E6C">
        <w:t xml:space="preserve"> </w:t>
      </w:r>
      <w:r w:rsidRPr="00C15E6C">
        <w:rPr>
          <w:b/>
          <w:caps/>
        </w:rPr>
        <w:t>текущего контроля</w:t>
      </w:r>
    </w:p>
    <w:p w:rsidR="00F45BC7" w:rsidRPr="000F651B" w:rsidRDefault="00F45BC7" w:rsidP="000F651B">
      <w:pPr>
        <w:spacing w:after="0"/>
        <w:ind w:firstLine="709"/>
        <w:jc w:val="both"/>
        <w:rPr>
          <w:bCs/>
        </w:rPr>
      </w:pPr>
      <w:r w:rsidRPr="00C15E6C">
        <w:rPr>
          <w:b/>
          <w:caps/>
          <w:sz w:val="28"/>
          <w:szCs w:val="28"/>
        </w:rPr>
        <w:t>МДК 0</w:t>
      </w:r>
      <w:r w:rsidR="00BD2CA2">
        <w:rPr>
          <w:b/>
          <w:caps/>
          <w:sz w:val="28"/>
          <w:szCs w:val="28"/>
        </w:rPr>
        <w:t>2</w:t>
      </w:r>
      <w:r w:rsidRPr="00C15E6C">
        <w:rPr>
          <w:b/>
          <w:caps/>
          <w:sz w:val="28"/>
          <w:szCs w:val="28"/>
        </w:rPr>
        <w:t>.01</w:t>
      </w:r>
      <w:r>
        <w:rPr>
          <w:b/>
          <w:i/>
          <w:caps/>
          <w:sz w:val="28"/>
          <w:szCs w:val="28"/>
        </w:rPr>
        <w:t xml:space="preserve"> </w:t>
      </w:r>
      <w:r w:rsidRPr="000F651B">
        <w:rPr>
          <w:b/>
          <w:i/>
          <w:caps/>
          <w:sz w:val="28"/>
          <w:szCs w:val="28"/>
        </w:rPr>
        <w:t>«</w:t>
      </w:r>
      <w:r w:rsidR="000F651B" w:rsidRPr="000F651B">
        <w:rPr>
          <w:b/>
          <w:sz w:val="28"/>
          <w:szCs w:val="28"/>
        </w:rPr>
        <w:t>Техническое обслуживание промышленного оборудования</w:t>
      </w:r>
      <w:r>
        <w:rPr>
          <w:b/>
          <w:sz w:val="28"/>
          <w:szCs w:val="28"/>
        </w:rPr>
        <w:t>»</w:t>
      </w:r>
    </w:p>
    <w:p w:rsidR="00272251" w:rsidRDefault="00272251">
      <w:pPr>
        <w:pStyle w:val="2"/>
        <w:spacing w:line="276" w:lineRule="auto"/>
        <w:jc w:val="center"/>
        <w:rPr>
          <w:rFonts w:ascii="Times New Roman" w:hAnsi="Times New Roman" w:cs="Times New Roman"/>
          <w:i w:val="0"/>
          <w:caps/>
        </w:rPr>
      </w:pPr>
      <w:r>
        <w:rPr>
          <w:rFonts w:ascii="Times New Roman" w:hAnsi="Times New Roman" w:cs="Times New Roman"/>
          <w:i w:val="0"/>
          <w:caps/>
        </w:rPr>
        <w:t>Тестовые задания</w:t>
      </w:r>
    </w:p>
    <w:p w:rsidR="00DA28F1" w:rsidRPr="00C77A50" w:rsidRDefault="00DA28F1" w:rsidP="00DA28F1">
      <w:pPr>
        <w:spacing w:after="0"/>
        <w:ind w:firstLine="709"/>
        <w:jc w:val="center"/>
        <w:rPr>
          <w:rStyle w:val="CharStyle45"/>
          <w:b/>
          <w:sz w:val="28"/>
          <w:szCs w:val="28"/>
        </w:rPr>
      </w:pPr>
      <w:r w:rsidRPr="00C77A50">
        <w:rPr>
          <w:rStyle w:val="CharStyle45"/>
          <w:b/>
          <w:sz w:val="28"/>
          <w:szCs w:val="28"/>
        </w:rPr>
        <w:t xml:space="preserve">Тестовое задание № 1 </w:t>
      </w:r>
    </w:p>
    <w:p w:rsidR="00C77A50" w:rsidRDefault="00C77A50" w:rsidP="008B089B">
      <w:pPr>
        <w:spacing w:before="0" w:after="0" w:line="360" w:lineRule="auto"/>
        <w:rPr>
          <w:color w:val="000000"/>
          <w:sz w:val="28"/>
          <w:szCs w:val="28"/>
          <w:shd w:val="clear" w:color="auto" w:fill="FFFFFF"/>
        </w:rPr>
      </w:pPr>
    </w:p>
    <w:p w:rsidR="005F719C" w:rsidRPr="005F719C" w:rsidRDefault="005F719C" w:rsidP="008B089B">
      <w:pPr>
        <w:suppressAutoHyphens w:val="0"/>
        <w:spacing w:before="0" w:after="0" w:line="360" w:lineRule="auto"/>
        <w:jc w:val="both"/>
        <w:rPr>
          <w:b/>
          <w:i/>
          <w:color w:val="000000"/>
          <w:sz w:val="28"/>
          <w:szCs w:val="28"/>
          <w:shd w:val="clear" w:color="auto" w:fill="FFFFFF"/>
        </w:rPr>
      </w:pPr>
      <w:r w:rsidRPr="005F719C">
        <w:rPr>
          <w:b/>
          <w:i/>
          <w:color w:val="000000"/>
          <w:sz w:val="28"/>
          <w:szCs w:val="28"/>
          <w:shd w:val="clear" w:color="auto" w:fill="FFFFFF"/>
        </w:rPr>
        <w:t>1. Материальная  подготовка  производства работ по ТОиР предусматр</w:t>
      </w:r>
      <w:r w:rsidRPr="005F719C">
        <w:rPr>
          <w:b/>
          <w:i/>
          <w:color w:val="000000"/>
          <w:sz w:val="28"/>
          <w:szCs w:val="28"/>
          <w:shd w:val="clear" w:color="auto" w:fill="FFFFFF"/>
        </w:rPr>
        <w:t>и</w:t>
      </w:r>
      <w:r w:rsidRPr="005F719C">
        <w:rPr>
          <w:b/>
          <w:i/>
          <w:color w:val="000000"/>
          <w:sz w:val="28"/>
          <w:szCs w:val="28"/>
          <w:shd w:val="clear" w:color="auto" w:fill="FFFFFF"/>
        </w:rPr>
        <w:t xml:space="preserve">вает  </w:t>
      </w:r>
    </w:p>
    <w:p w:rsidR="005F719C" w:rsidRPr="005F719C" w:rsidRDefault="005F719C" w:rsidP="008B089B">
      <w:pPr>
        <w:suppressAutoHyphens w:val="0"/>
        <w:spacing w:before="0" w:after="0"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а) </w:t>
      </w:r>
      <w:r w:rsidRPr="005F719C">
        <w:rPr>
          <w:color w:val="000000"/>
          <w:sz w:val="28"/>
          <w:szCs w:val="28"/>
          <w:shd w:val="clear" w:color="auto" w:fill="FFFFFF"/>
        </w:rPr>
        <w:t xml:space="preserve">составление плана </w:t>
      </w:r>
    </w:p>
    <w:p w:rsidR="005F719C" w:rsidRPr="005F719C" w:rsidRDefault="005F719C" w:rsidP="008B089B">
      <w:pPr>
        <w:suppressAutoHyphens w:val="0"/>
        <w:spacing w:before="0" w:after="0" w:line="360" w:lineRule="auto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shd w:val="clear" w:color="auto" w:fill="FFFFFF"/>
        </w:rPr>
        <w:t>б)</w:t>
      </w:r>
      <w:r w:rsidRPr="005F719C">
        <w:rPr>
          <w:color w:val="000000"/>
          <w:sz w:val="28"/>
          <w:szCs w:val="28"/>
          <w:lang w:eastAsia="ru-RU"/>
        </w:rPr>
        <w:t xml:space="preserve"> подготовку рабочих </w:t>
      </w:r>
    </w:p>
    <w:p w:rsidR="005F719C" w:rsidRPr="008B089B" w:rsidRDefault="005F719C" w:rsidP="008B089B">
      <w:pPr>
        <w:spacing w:before="0" w:after="0" w:line="360" w:lineRule="auto"/>
        <w:rPr>
          <w:sz w:val="28"/>
          <w:szCs w:val="28"/>
        </w:rPr>
      </w:pPr>
      <w:r>
        <w:rPr>
          <w:lang w:eastAsia="ru-RU"/>
        </w:rPr>
        <w:t xml:space="preserve">в) </w:t>
      </w:r>
      <w:r w:rsidRPr="005F719C">
        <w:rPr>
          <w:lang w:eastAsia="ru-RU"/>
        </w:rPr>
        <w:t xml:space="preserve"> </w:t>
      </w:r>
      <w:r w:rsidR="008B089B" w:rsidRPr="005F719C">
        <w:rPr>
          <w:lang w:eastAsia="ru-RU"/>
        </w:rPr>
        <w:t xml:space="preserve">ремонтных </w:t>
      </w:r>
      <w:r w:rsidR="008B089B" w:rsidRPr="008B089B">
        <w:rPr>
          <w:sz w:val="28"/>
          <w:szCs w:val="28"/>
        </w:rPr>
        <w:t>работ</w:t>
      </w:r>
      <w:r w:rsidRPr="008B089B">
        <w:rPr>
          <w:sz w:val="28"/>
          <w:szCs w:val="28"/>
        </w:rPr>
        <w:t xml:space="preserve"> </w:t>
      </w:r>
    </w:p>
    <w:p w:rsidR="005F719C" w:rsidRPr="008B089B" w:rsidRDefault="005F719C" w:rsidP="008B089B">
      <w:pPr>
        <w:spacing w:before="0" w:after="0" w:line="360" w:lineRule="auto"/>
        <w:rPr>
          <w:sz w:val="28"/>
          <w:szCs w:val="28"/>
        </w:rPr>
      </w:pPr>
      <w:r w:rsidRPr="008B089B">
        <w:rPr>
          <w:sz w:val="28"/>
          <w:szCs w:val="28"/>
        </w:rPr>
        <w:t xml:space="preserve">г) снабжение инструментами </w:t>
      </w:r>
    </w:p>
    <w:p w:rsidR="008B089B" w:rsidRPr="008B089B" w:rsidRDefault="008B089B" w:rsidP="008B089B">
      <w:pPr>
        <w:spacing w:before="0" w:after="0" w:line="360" w:lineRule="auto"/>
        <w:rPr>
          <w:sz w:val="28"/>
          <w:szCs w:val="28"/>
        </w:rPr>
      </w:pPr>
      <w:r w:rsidRPr="008B089B">
        <w:rPr>
          <w:b/>
          <w:i/>
          <w:sz w:val="28"/>
          <w:szCs w:val="28"/>
        </w:rPr>
        <w:t>2</w:t>
      </w:r>
      <w:r w:rsidRPr="008B089B">
        <w:rPr>
          <w:sz w:val="28"/>
          <w:szCs w:val="28"/>
        </w:rPr>
        <w:t>.</w:t>
      </w:r>
      <w:r w:rsidRPr="008B089B">
        <w:rPr>
          <w:b/>
          <w:i/>
          <w:sz w:val="28"/>
          <w:szCs w:val="28"/>
        </w:rPr>
        <w:t xml:space="preserve"> Наиболее  эффективной  формой  организации ремонтов оборудования является</w:t>
      </w:r>
      <w:r w:rsidRPr="008B089B">
        <w:rPr>
          <w:sz w:val="28"/>
          <w:szCs w:val="28"/>
        </w:rPr>
        <w:t xml:space="preserve"> </w:t>
      </w:r>
    </w:p>
    <w:p w:rsidR="008B089B" w:rsidRDefault="008B089B" w:rsidP="008B089B">
      <w:pPr>
        <w:rPr>
          <w:sz w:val="28"/>
          <w:szCs w:val="28"/>
        </w:rPr>
      </w:pPr>
      <w:r>
        <w:rPr>
          <w:sz w:val="28"/>
          <w:szCs w:val="28"/>
        </w:rPr>
        <w:t>а)</w:t>
      </w:r>
      <w:r w:rsidRPr="008B089B">
        <w:rPr>
          <w:sz w:val="28"/>
          <w:szCs w:val="28"/>
        </w:rPr>
        <w:t xml:space="preserve"> рациональная централизация ремонтной службы  </w:t>
      </w:r>
    </w:p>
    <w:p w:rsidR="008B089B" w:rsidRPr="008B089B" w:rsidRDefault="008B089B" w:rsidP="008B089B">
      <w:pPr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8B089B">
        <w:rPr>
          <w:sz w:val="28"/>
          <w:szCs w:val="28"/>
        </w:rPr>
        <w:t xml:space="preserve">организационная служба </w:t>
      </w:r>
    </w:p>
    <w:p w:rsidR="008B089B" w:rsidRPr="008B089B" w:rsidRDefault="008B089B" w:rsidP="008B089B">
      <w:pPr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8B089B">
        <w:rPr>
          <w:sz w:val="28"/>
          <w:szCs w:val="28"/>
        </w:rPr>
        <w:t xml:space="preserve"> центральная организация </w:t>
      </w:r>
    </w:p>
    <w:p w:rsidR="008B089B" w:rsidRDefault="008B089B" w:rsidP="008B089B">
      <w:pPr>
        <w:rPr>
          <w:sz w:val="28"/>
          <w:szCs w:val="28"/>
        </w:rPr>
      </w:pPr>
      <w:r>
        <w:rPr>
          <w:sz w:val="28"/>
          <w:szCs w:val="28"/>
        </w:rPr>
        <w:t>г)</w:t>
      </w:r>
      <w:r w:rsidRPr="008B089B">
        <w:rPr>
          <w:sz w:val="28"/>
          <w:szCs w:val="28"/>
        </w:rPr>
        <w:t xml:space="preserve"> рациональная форма службы </w:t>
      </w:r>
    </w:p>
    <w:p w:rsidR="008B089B" w:rsidRPr="00C77A50" w:rsidRDefault="008B089B" w:rsidP="008B089B">
      <w:pPr>
        <w:spacing w:before="0" w:after="0" w:line="360" w:lineRule="auto"/>
        <w:rPr>
          <w:b/>
          <w:i/>
          <w:color w:val="000000"/>
          <w:sz w:val="28"/>
          <w:szCs w:val="28"/>
          <w:shd w:val="clear" w:color="auto" w:fill="FFFFFF"/>
        </w:rPr>
      </w:pPr>
      <w:r w:rsidRPr="008B089B">
        <w:rPr>
          <w:b/>
          <w:i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C77A50">
        <w:rPr>
          <w:b/>
          <w:i/>
          <w:color w:val="000000"/>
          <w:sz w:val="28"/>
          <w:szCs w:val="28"/>
          <w:shd w:val="clear" w:color="auto" w:fill="FFFFFF"/>
        </w:rPr>
        <w:t xml:space="preserve">От каких параметров зависит скорость производительность конвейера </w:t>
      </w:r>
    </w:p>
    <w:p w:rsidR="008B089B" w:rsidRPr="00BB2DCA" w:rsidRDefault="008B089B" w:rsidP="00A94850">
      <w:pPr>
        <w:numPr>
          <w:ilvl w:val="0"/>
          <w:numId w:val="14"/>
        </w:numPr>
        <w:suppressAutoHyphens w:val="0"/>
        <w:spacing w:before="0" w:after="0" w:line="360" w:lineRule="auto"/>
        <w:ind w:left="284" w:hanging="284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диаметр барабана</w:t>
      </w:r>
    </w:p>
    <w:p w:rsidR="008B089B" w:rsidRPr="00BB2DCA" w:rsidRDefault="008B089B" w:rsidP="00A94850">
      <w:pPr>
        <w:numPr>
          <w:ilvl w:val="0"/>
          <w:numId w:val="14"/>
        </w:numPr>
        <w:suppressAutoHyphens w:val="0"/>
        <w:spacing w:before="0" w:after="0" w:line="360" w:lineRule="auto"/>
        <w:ind w:left="284" w:hanging="284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 ширина ленты</w:t>
      </w:r>
    </w:p>
    <w:p w:rsidR="008B089B" w:rsidRDefault="008B089B" w:rsidP="00A94850">
      <w:pPr>
        <w:numPr>
          <w:ilvl w:val="0"/>
          <w:numId w:val="14"/>
        </w:numPr>
        <w:tabs>
          <w:tab w:val="left" w:pos="142"/>
        </w:tabs>
        <w:suppressAutoHyphens w:val="0"/>
        <w:spacing w:before="0" w:after="0" w:line="360" w:lineRule="auto"/>
        <w:ind w:left="426" w:hanging="426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скорость движения ленты</w:t>
      </w:r>
    </w:p>
    <w:p w:rsidR="008B089B" w:rsidRPr="00E67822" w:rsidRDefault="008B089B" w:rsidP="00A94850">
      <w:pPr>
        <w:numPr>
          <w:ilvl w:val="0"/>
          <w:numId w:val="14"/>
        </w:numPr>
        <w:tabs>
          <w:tab w:val="left" w:pos="142"/>
        </w:tabs>
        <w:suppressAutoHyphens w:val="0"/>
        <w:spacing w:before="0" w:after="0" w:line="360" w:lineRule="auto"/>
        <w:ind w:left="426" w:hanging="426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местоположения</w:t>
      </w:r>
    </w:p>
    <w:p w:rsidR="008B089B" w:rsidRPr="00C77A50" w:rsidRDefault="008B089B" w:rsidP="008B089B">
      <w:pPr>
        <w:spacing w:before="0" w:after="0" w:line="360" w:lineRule="auto"/>
        <w:rPr>
          <w:b/>
          <w:i/>
          <w:color w:val="000000"/>
          <w:sz w:val="28"/>
          <w:szCs w:val="28"/>
          <w:shd w:val="clear" w:color="auto" w:fill="FFFFFF"/>
        </w:rPr>
      </w:pPr>
      <w:r w:rsidRPr="008B089B">
        <w:rPr>
          <w:b/>
          <w:i/>
          <w:sz w:val="28"/>
          <w:szCs w:val="28"/>
        </w:rPr>
        <w:t xml:space="preserve">4. </w:t>
      </w:r>
      <w:r w:rsidRPr="00C77A50">
        <w:rPr>
          <w:b/>
          <w:i/>
          <w:color w:val="000000"/>
          <w:sz w:val="28"/>
          <w:szCs w:val="28"/>
          <w:shd w:val="clear" w:color="auto" w:fill="FFFFFF"/>
        </w:rPr>
        <w:t xml:space="preserve">С помощью какого газа происходит охлаждение в холодильных установках </w:t>
      </w:r>
    </w:p>
    <w:p w:rsidR="008B089B" w:rsidRPr="00BB2DCA" w:rsidRDefault="008B089B" w:rsidP="00A94850">
      <w:pPr>
        <w:numPr>
          <w:ilvl w:val="0"/>
          <w:numId w:val="7"/>
        </w:numPr>
        <w:suppressAutoHyphens w:val="0"/>
        <w:spacing w:before="0" w:after="0" w:line="360" w:lineRule="auto"/>
        <w:ind w:left="284" w:hanging="284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кислорода</w:t>
      </w:r>
      <w:r w:rsidRPr="00BB2DCA">
        <w:rPr>
          <w:color w:val="000000"/>
          <w:sz w:val="28"/>
          <w:szCs w:val="28"/>
          <w:shd w:val="clear" w:color="auto" w:fill="FFFFFF"/>
        </w:rPr>
        <w:t xml:space="preserve">  </w:t>
      </w:r>
    </w:p>
    <w:p w:rsidR="008B089B" w:rsidRPr="00BB2DCA" w:rsidRDefault="008B089B" w:rsidP="00A94850">
      <w:pPr>
        <w:numPr>
          <w:ilvl w:val="0"/>
          <w:numId w:val="7"/>
        </w:numPr>
        <w:suppressAutoHyphens w:val="0"/>
        <w:spacing w:before="0" w:after="0" w:line="360" w:lineRule="auto"/>
        <w:ind w:left="284" w:hanging="284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азота</w:t>
      </w:r>
    </w:p>
    <w:p w:rsidR="008B089B" w:rsidRDefault="008B089B" w:rsidP="00A94850">
      <w:pPr>
        <w:numPr>
          <w:ilvl w:val="0"/>
          <w:numId w:val="7"/>
        </w:numPr>
        <w:suppressAutoHyphens w:val="0"/>
        <w:spacing w:before="0" w:after="0" w:line="360" w:lineRule="auto"/>
        <w:ind w:left="284" w:hanging="284"/>
        <w:jc w:val="both"/>
        <w:rPr>
          <w:color w:val="000000"/>
          <w:sz w:val="28"/>
          <w:szCs w:val="28"/>
          <w:shd w:val="clear" w:color="auto" w:fill="FFFFFF"/>
        </w:rPr>
      </w:pPr>
      <w:r w:rsidRPr="00BB2DCA">
        <w:rPr>
          <w:color w:val="000000"/>
          <w:sz w:val="28"/>
          <w:szCs w:val="28"/>
          <w:shd w:val="clear" w:color="auto" w:fill="FFFFFF"/>
        </w:rPr>
        <w:t> </w:t>
      </w:r>
      <w:r>
        <w:rPr>
          <w:color w:val="000000"/>
          <w:sz w:val="28"/>
          <w:szCs w:val="28"/>
          <w:shd w:val="clear" w:color="auto" w:fill="FFFFFF"/>
        </w:rPr>
        <w:t>аммиака</w:t>
      </w:r>
    </w:p>
    <w:p w:rsidR="008B089B" w:rsidRDefault="008B089B" w:rsidP="00A94850">
      <w:pPr>
        <w:numPr>
          <w:ilvl w:val="0"/>
          <w:numId w:val="7"/>
        </w:numPr>
        <w:suppressAutoHyphens w:val="0"/>
        <w:spacing w:before="0" w:after="0" w:line="360" w:lineRule="auto"/>
        <w:ind w:left="284" w:hanging="284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водорода</w:t>
      </w:r>
    </w:p>
    <w:p w:rsidR="008B089B" w:rsidRPr="00C77A50" w:rsidRDefault="008B089B" w:rsidP="008B089B">
      <w:pPr>
        <w:spacing w:after="0" w:line="360" w:lineRule="auto"/>
        <w:rPr>
          <w:b/>
          <w:i/>
          <w:sz w:val="28"/>
          <w:szCs w:val="28"/>
        </w:rPr>
      </w:pPr>
      <w:r>
        <w:rPr>
          <w:b/>
          <w:i/>
          <w:color w:val="000000"/>
          <w:sz w:val="28"/>
          <w:szCs w:val="28"/>
          <w:shd w:val="clear" w:color="auto" w:fill="FFFFFF"/>
        </w:rPr>
        <w:lastRenderedPageBreak/>
        <w:t>5.</w:t>
      </w:r>
      <w:r w:rsidRPr="00C77A50">
        <w:rPr>
          <w:b/>
          <w:i/>
          <w:color w:val="000000"/>
          <w:sz w:val="28"/>
          <w:szCs w:val="28"/>
          <w:shd w:val="clear" w:color="auto" w:fill="FFFFFF"/>
        </w:rPr>
        <w:t xml:space="preserve"> </w:t>
      </w:r>
      <w:r w:rsidRPr="00C77A50">
        <w:rPr>
          <w:b/>
          <w:i/>
          <w:sz w:val="28"/>
          <w:szCs w:val="28"/>
        </w:rPr>
        <w:t xml:space="preserve">Установите соответствие между материалами и их обозначением </w:t>
      </w:r>
    </w:p>
    <w:p w:rsidR="008B089B" w:rsidRDefault="008B089B" w:rsidP="008B089B">
      <w:pPr>
        <w:spacing w:after="0" w:line="360" w:lineRule="auto"/>
        <w:rPr>
          <w:sz w:val="28"/>
          <w:szCs w:val="28"/>
        </w:rPr>
      </w:pPr>
      <w:r w:rsidRPr="0068262A">
        <w:rPr>
          <w:sz w:val="28"/>
          <w:szCs w:val="28"/>
        </w:rPr>
        <w:t xml:space="preserve">1)Сталь </w:t>
      </w:r>
      <w:r>
        <w:rPr>
          <w:sz w:val="28"/>
          <w:szCs w:val="28"/>
        </w:rPr>
        <w:t xml:space="preserve">                        </w:t>
      </w:r>
      <w:r w:rsidRPr="0068262A">
        <w:rPr>
          <w:sz w:val="28"/>
          <w:szCs w:val="28"/>
        </w:rPr>
        <w:t xml:space="preserve">а)ЛО60-2 </w:t>
      </w:r>
    </w:p>
    <w:p w:rsidR="008B089B" w:rsidRDefault="008B089B" w:rsidP="008B089B">
      <w:pPr>
        <w:spacing w:after="0" w:line="360" w:lineRule="auto"/>
        <w:rPr>
          <w:sz w:val="28"/>
          <w:szCs w:val="28"/>
        </w:rPr>
      </w:pPr>
      <w:r w:rsidRPr="0068262A">
        <w:rPr>
          <w:sz w:val="28"/>
          <w:szCs w:val="28"/>
        </w:rPr>
        <w:t xml:space="preserve">2)Медь </w:t>
      </w:r>
      <w:r>
        <w:rPr>
          <w:sz w:val="28"/>
          <w:szCs w:val="28"/>
        </w:rPr>
        <w:t xml:space="preserve">                         </w:t>
      </w:r>
      <w:r w:rsidRPr="0068262A">
        <w:rPr>
          <w:sz w:val="28"/>
          <w:szCs w:val="28"/>
        </w:rPr>
        <w:t xml:space="preserve">б)16ГС </w:t>
      </w:r>
    </w:p>
    <w:p w:rsidR="008B089B" w:rsidRDefault="008B089B" w:rsidP="008B089B">
      <w:pPr>
        <w:spacing w:after="0" w:line="360" w:lineRule="auto"/>
        <w:rPr>
          <w:sz w:val="28"/>
          <w:szCs w:val="28"/>
        </w:rPr>
      </w:pPr>
      <w:r w:rsidRPr="0068262A">
        <w:rPr>
          <w:sz w:val="28"/>
          <w:szCs w:val="28"/>
        </w:rPr>
        <w:t xml:space="preserve">3)Чугун </w:t>
      </w:r>
      <w:r>
        <w:rPr>
          <w:sz w:val="28"/>
          <w:szCs w:val="28"/>
        </w:rPr>
        <w:t xml:space="preserve">                        </w:t>
      </w:r>
      <w:r w:rsidRPr="0068262A">
        <w:rPr>
          <w:sz w:val="28"/>
          <w:szCs w:val="28"/>
        </w:rPr>
        <w:t xml:space="preserve">в)СЧ28 </w:t>
      </w:r>
    </w:p>
    <w:p w:rsidR="008B089B" w:rsidRDefault="008B089B" w:rsidP="008B089B">
      <w:pPr>
        <w:spacing w:after="0" w:line="360" w:lineRule="auto"/>
        <w:rPr>
          <w:sz w:val="28"/>
          <w:szCs w:val="28"/>
        </w:rPr>
      </w:pPr>
      <w:r w:rsidRPr="0068262A">
        <w:rPr>
          <w:sz w:val="28"/>
          <w:szCs w:val="28"/>
        </w:rPr>
        <w:t xml:space="preserve">4)Латунь </w:t>
      </w:r>
      <w:r>
        <w:rPr>
          <w:sz w:val="28"/>
          <w:szCs w:val="28"/>
        </w:rPr>
        <w:t xml:space="preserve">                      </w:t>
      </w:r>
      <w:r w:rsidRPr="0068262A">
        <w:rPr>
          <w:sz w:val="28"/>
          <w:szCs w:val="28"/>
        </w:rPr>
        <w:t>г)М1</w:t>
      </w:r>
    </w:p>
    <w:p w:rsidR="008B089B" w:rsidRPr="00C77A50" w:rsidRDefault="008B089B" w:rsidP="008B089B">
      <w:pPr>
        <w:spacing w:after="0" w:line="360" w:lineRule="auto"/>
        <w:rPr>
          <w:b/>
          <w:i/>
          <w:color w:val="000000"/>
          <w:sz w:val="28"/>
          <w:szCs w:val="28"/>
          <w:shd w:val="clear" w:color="auto" w:fill="FFFFFF"/>
        </w:rPr>
      </w:pPr>
      <w:r>
        <w:rPr>
          <w:b/>
          <w:i/>
          <w:sz w:val="28"/>
          <w:szCs w:val="28"/>
        </w:rPr>
        <w:t xml:space="preserve">6. </w:t>
      </w:r>
      <w:r w:rsidRPr="00C77A50">
        <w:rPr>
          <w:b/>
          <w:i/>
          <w:color w:val="000000"/>
          <w:sz w:val="28"/>
          <w:szCs w:val="28"/>
          <w:shd w:val="clear" w:color="auto" w:fill="FFFFFF"/>
        </w:rPr>
        <w:t>Для каких целей применяют компрессоры  </w:t>
      </w:r>
    </w:p>
    <w:p w:rsidR="008B089B" w:rsidRPr="007136D8" w:rsidRDefault="008B089B" w:rsidP="00A94850">
      <w:pPr>
        <w:numPr>
          <w:ilvl w:val="0"/>
          <w:numId w:val="8"/>
        </w:numPr>
        <w:suppressAutoHyphens w:val="0"/>
        <w:spacing w:before="0" w:after="0" w:line="360" w:lineRule="auto"/>
        <w:ind w:left="284" w:hanging="284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для перемещения сыпучих материалов</w:t>
      </w:r>
    </w:p>
    <w:p w:rsidR="008B089B" w:rsidRPr="00BB2DCA" w:rsidRDefault="008B089B" w:rsidP="00A94850">
      <w:pPr>
        <w:numPr>
          <w:ilvl w:val="0"/>
          <w:numId w:val="8"/>
        </w:numPr>
        <w:suppressAutoHyphens w:val="0"/>
        <w:spacing w:before="0" w:after="0" w:line="360" w:lineRule="auto"/>
        <w:ind w:left="284" w:hanging="284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для сжатия и перемещения газов</w:t>
      </w:r>
    </w:p>
    <w:p w:rsidR="008B089B" w:rsidRDefault="008B089B" w:rsidP="00A94850">
      <w:pPr>
        <w:numPr>
          <w:ilvl w:val="0"/>
          <w:numId w:val="8"/>
        </w:numPr>
        <w:suppressAutoHyphens w:val="0"/>
        <w:spacing w:before="0" w:after="0" w:line="360" w:lineRule="auto"/>
        <w:ind w:left="284" w:hanging="284"/>
        <w:jc w:val="both"/>
        <w:rPr>
          <w:color w:val="000000"/>
          <w:sz w:val="28"/>
          <w:szCs w:val="28"/>
          <w:shd w:val="clear" w:color="auto" w:fill="FFFFFF"/>
        </w:rPr>
      </w:pPr>
      <w:r w:rsidRPr="00BB2DCA">
        <w:rPr>
          <w:color w:val="000000"/>
          <w:sz w:val="28"/>
          <w:szCs w:val="28"/>
          <w:shd w:val="clear" w:color="auto" w:fill="FFFFFF"/>
        </w:rPr>
        <w:t xml:space="preserve">для </w:t>
      </w:r>
      <w:r>
        <w:rPr>
          <w:color w:val="000000"/>
          <w:sz w:val="28"/>
          <w:szCs w:val="28"/>
          <w:shd w:val="clear" w:color="auto" w:fill="FFFFFF"/>
        </w:rPr>
        <w:t>перемещения жидкости</w:t>
      </w:r>
    </w:p>
    <w:p w:rsidR="008B089B" w:rsidRPr="00BB2DCA" w:rsidRDefault="00014864" w:rsidP="00A94850">
      <w:pPr>
        <w:numPr>
          <w:ilvl w:val="0"/>
          <w:numId w:val="8"/>
        </w:numPr>
        <w:suppressAutoHyphens w:val="0"/>
        <w:spacing w:before="0" w:after="0" w:line="360" w:lineRule="auto"/>
        <w:ind w:left="284" w:hanging="284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для перемещения масла</w:t>
      </w:r>
    </w:p>
    <w:p w:rsidR="008B089B" w:rsidRPr="00C77A50" w:rsidRDefault="008B089B" w:rsidP="008B089B">
      <w:pPr>
        <w:spacing w:after="0" w:line="360" w:lineRule="auto"/>
        <w:rPr>
          <w:b/>
          <w:i/>
          <w:color w:val="000000"/>
          <w:sz w:val="28"/>
          <w:szCs w:val="28"/>
          <w:shd w:val="clear" w:color="auto" w:fill="FFFFFF"/>
        </w:rPr>
      </w:pPr>
      <w:r w:rsidRPr="00C77A50">
        <w:rPr>
          <w:b/>
          <w:i/>
          <w:color w:val="000000"/>
          <w:sz w:val="28"/>
          <w:szCs w:val="28"/>
          <w:shd w:val="clear" w:color="auto" w:fill="FFFFFF"/>
        </w:rPr>
        <w:t xml:space="preserve"> </w:t>
      </w:r>
      <w:r w:rsidR="00014864">
        <w:rPr>
          <w:b/>
          <w:i/>
          <w:color w:val="000000"/>
          <w:sz w:val="28"/>
          <w:szCs w:val="28"/>
          <w:shd w:val="clear" w:color="auto" w:fill="FFFFFF"/>
        </w:rPr>
        <w:t>7</w:t>
      </w:r>
      <w:r w:rsidRPr="00C77A50">
        <w:rPr>
          <w:b/>
          <w:i/>
          <w:color w:val="000000"/>
          <w:sz w:val="28"/>
          <w:szCs w:val="28"/>
          <w:shd w:val="clear" w:color="auto" w:fill="FFFFFF"/>
        </w:rPr>
        <w:t>. Т</w:t>
      </w:r>
      <w:r w:rsidRPr="00C77A50">
        <w:rPr>
          <w:b/>
          <w:i/>
          <w:sz w:val="28"/>
          <w:szCs w:val="28"/>
        </w:rPr>
        <w:t>рубопроводы предназначены для перемещения</w:t>
      </w:r>
    </w:p>
    <w:p w:rsidR="008B089B" w:rsidRPr="00BB2DCA" w:rsidRDefault="008B089B" w:rsidP="00A94850">
      <w:pPr>
        <w:numPr>
          <w:ilvl w:val="0"/>
          <w:numId w:val="9"/>
        </w:numPr>
        <w:suppressAutoHyphens w:val="0"/>
        <w:spacing w:before="0" w:after="0" w:line="360" w:lineRule="auto"/>
        <w:ind w:left="284" w:hanging="284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воды</w:t>
      </w:r>
    </w:p>
    <w:p w:rsidR="008B089B" w:rsidRPr="00BB2DCA" w:rsidRDefault="008B089B" w:rsidP="00A94850">
      <w:pPr>
        <w:numPr>
          <w:ilvl w:val="0"/>
          <w:numId w:val="9"/>
        </w:numPr>
        <w:suppressAutoHyphens w:val="0"/>
        <w:spacing w:before="0" w:after="0" w:line="360" w:lineRule="auto"/>
        <w:ind w:left="284" w:hanging="284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воздуха</w:t>
      </w:r>
      <w:r w:rsidRPr="00BB2DCA">
        <w:rPr>
          <w:color w:val="000000"/>
          <w:sz w:val="28"/>
          <w:szCs w:val="28"/>
          <w:shd w:val="clear" w:color="auto" w:fill="FFFFFF"/>
        </w:rPr>
        <w:t xml:space="preserve">  </w:t>
      </w:r>
    </w:p>
    <w:p w:rsidR="008B089B" w:rsidRDefault="008B089B" w:rsidP="00A94850">
      <w:pPr>
        <w:numPr>
          <w:ilvl w:val="0"/>
          <w:numId w:val="9"/>
        </w:numPr>
        <w:suppressAutoHyphens w:val="0"/>
        <w:spacing w:before="0" w:after="0" w:line="360" w:lineRule="auto"/>
        <w:ind w:left="284" w:hanging="284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газа, жидкости и сыпучих материалов</w:t>
      </w:r>
    </w:p>
    <w:p w:rsidR="00014864" w:rsidRPr="007136D8" w:rsidRDefault="00014864" w:rsidP="00A94850">
      <w:pPr>
        <w:numPr>
          <w:ilvl w:val="0"/>
          <w:numId w:val="9"/>
        </w:numPr>
        <w:suppressAutoHyphens w:val="0"/>
        <w:spacing w:before="0" w:after="0" w:line="360" w:lineRule="auto"/>
        <w:ind w:left="284" w:hanging="284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масла</w:t>
      </w:r>
    </w:p>
    <w:p w:rsidR="008B089B" w:rsidRPr="00C77A50" w:rsidRDefault="00014864" w:rsidP="008B089B">
      <w:pPr>
        <w:spacing w:after="0" w:line="360" w:lineRule="auto"/>
        <w:rPr>
          <w:b/>
          <w:i/>
          <w:color w:val="000000"/>
          <w:sz w:val="28"/>
          <w:szCs w:val="28"/>
          <w:shd w:val="clear" w:color="auto" w:fill="FFFFFF"/>
        </w:rPr>
      </w:pPr>
      <w:r>
        <w:rPr>
          <w:b/>
          <w:i/>
          <w:color w:val="000000"/>
          <w:sz w:val="28"/>
          <w:szCs w:val="28"/>
          <w:shd w:val="clear" w:color="auto" w:fill="FFFFFF"/>
        </w:rPr>
        <w:t>8</w:t>
      </w:r>
      <w:r w:rsidR="008B089B" w:rsidRPr="00C77A50">
        <w:rPr>
          <w:b/>
          <w:i/>
          <w:color w:val="000000"/>
          <w:sz w:val="28"/>
          <w:szCs w:val="28"/>
          <w:shd w:val="clear" w:color="auto" w:fill="FFFFFF"/>
        </w:rPr>
        <w:t>. В каком случае нельзя эксплуатировать манометр</w:t>
      </w:r>
    </w:p>
    <w:p w:rsidR="008B089B" w:rsidRPr="00BB2DCA" w:rsidRDefault="008B089B" w:rsidP="00A94850">
      <w:pPr>
        <w:numPr>
          <w:ilvl w:val="0"/>
          <w:numId w:val="10"/>
        </w:numPr>
        <w:suppressAutoHyphens w:val="0"/>
        <w:spacing w:before="0" w:after="0"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отсутствует красная стрелка</w:t>
      </w:r>
    </w:p>
    <w:p w:rsidR="008B089B" w:rsidRDefault="008B089B" w:rsidP="00A94850">
      <w:pPr>
        <w:numPr>
          <w:ilvl w:val="0"/>
          <w:numId w:val="10"/>
        </w:numPr>
        <w:suppressAutoHyphens w:val="0"/>
        <w:spacing w:before="0" w:after="0"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после перерыва в использовании более года</w:t>
      </w:r>
    </w:p>
    <w:p w:rsidR="008B089B" w:rsidRDefault="008B089B" w:rsidP="00A94850">
      <w:pPr>
        <w:numPr>
          <w:ilvl w:val="0"/>
          <w:numId w:val="10"/>
        </w:numPr>
        <w:suppressAutoHyphens w:val="0"/>
        <w:spacing w:before="0" w:after="0"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отсутствует пломба или клеймо</w:t>
      </w:r>
    </w:p>
    <w:p w:rsidR="00014864" w:rsidRPr="00BB2DCA" w:rsidRDefault="00014864" w:rsidP="00A94850">
      <w:pPr>
        <w:numPr>
          <w:ilvl w:val="0"/>
          <w:numId w:val="10"/>
        </w:numPr>
        <w:suppressAutoHyphens w:val="0"/>
        <w:spacing w:before="0" w:after="0"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отсутствует ценник</w:t>
      </w:r>
    </w:p>
    <w:p w:rsidR="008B089B" w:rsidRPr="00C77A50" w:rsidRDefault="008B089B" w:rsidP="008B089B">
      <w:pPr>
        <w:spacing w:after="0" w:line="360" w:lineRule="auto"/>
        <w:rPr>
          <w:b/>
          <w:i/>
          <w:color w:val="000000"/>
          <w:sz w:val="28"/>
          <w:szCs w:val="28"/>
          <w:shd w:val="clear" w:color="auto" w:fill="FFFFFF"/>
        </w:rPr>
      </w:pPr>
      <w:r w:rsidRPr="00BB2DCA">
        <w:rPr>
          <w:color w:val="000000"/>
          <w:sz w:val="28"/>
          <w:szCs w:val="28"/>
          <w:shd w:val="clear" w:color="auto" w:fill="FFFFFF"/>
        </w:rPr>
        <w:t xml:space="preserve"> </w:t>
      </w:r>
      <w:r w:rsidR="00014864">
        <w:rPr>
          <w:b/>
          <w:i/>
          <w:color w:val="000000"/>
          <w:sz w:val="28"/>
          <w:szCs w:val="28"/>
          <w:shd w:val="clear" w:color="auto" w:fill="FFFFFF"/>
        </w:rPr>
        <w:t>9</w:t>
      </w:r>
      <w:r w:rsidRPr="00C77A50">
        <w:rPr>
          <w:b/>
          <w:i/>
          <w:color w:val="000000"/>
          <w:sz w:val="28"/>
          <w:szCs w:val="28"/>
          <w:shd w:val="clear" w:color="auto" w:fill="FFFFFF"/>
        </w:rPr>
        <w:t>. Чем должен быть оборудован трубопровод для защиты от превышения давления</w:t>
      </w:r>
    </w:p>
    <w:p w:rsidR="008B089B" w:rsidRDefault="008B089B" w:rsidP="00A94850">
      <w:pPr>
        <w:numPr>
          <w:ilvl w:val="0"/>
          <w:numId w:val="11"/>
        </w:numPr>
        <w:suppressAutoHyphens w:val="0"/>
        <w:spacing w:before="0" w:after="0" w:line="360" w:lineRule="auto"/>
        <w:ind w:left="284" w:hanging="284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предохранительным клапаном</w:t>
      </w:r>
    </w:p>
    <w:p w:rsidR="008B089B" w:rsidRDefault="008B089B" w:rsidP="00A94850">
      <w:pPr>
        <w:numPr>
          <w:ilvl w:val="0"/>
          <w:numId w:val="11"/>
        </w:numPr>
        <w:suppressAutoHyphens w:val="0"/>
        <w:spacing w:before="0" w:after="0" w:line="360" w:lineRule="auto"/>
        <w:ind w:left="284" w:hanging="284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обратным клапаном</w:t>
      </w:r>
    </w:p>
    <w:p w:rsidR="008B089B" w:rsidRDefault="008B089B" w:rsidP="00A94850">
      <w:pPr>
        <w:numPr>
          <w:ilvl w:val="0"/>
          <w:numId w:val="11"/>
        </w:numPr>
        <w:suppressAutoHyphens w:val="0"/>
        <w:spacing w:before="0" w:after="0" w:line="360" w:lineRule="auto"/>
        <w:ind w:left="284" w:hanging="284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байпасным устройством</w:t>
      </w:r>
    </w:p>
    <w:p w:rsidR="00014864" w:rsidRDefault="00014864" w:rsidP="00A94850">
      <w:pPr>
        <w:numPr>
          <w:ilvl w:val="0"/>
          <w:numId w:val="11"/>
        </w:numPr>
        <w:suppressAutoHyphens w:val="0"/>
        <w:spacing w:before="0" w:after="0" w:line="360" w:lineRule="auto"/>
        <w:ind w:left="284" w:hanging="284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термометром</w:t>
      </w:r>
    </w:p>
    <w:p w:rsidR="005F719C" w:rsidRPr="00014864" w:rsidRDefault="00014864" w:rsidP="00014864">
      <w:pPr>
        <w:suppressAutoHyphens w:val="0"/>
        <w:spacing w:before="0" w:after="0" w:line="360" w:lineRule="auto"/>
        <w:jc w:val="both"/>
        <w:rPr>
          <w:b/>
          <w:i/>
          <w:color w:val="000000"/>
          <w:sz w:val="28"/>
          <w:szCs w:val="28"/>
          <w:shd w:val="clear" w:color="auto" w:fill="FFFFFF"/>
        </w:rPr>
      </w:pPr>
      <w:r w:rsidRPr="00014864">
        <w:rPr>
          <w:b/>
          <w:i/>
          <w:color w:val="000000"/>
          <w:sz w:val="28"/>
          <w:szCs w:val="28"/>
          <w:shd w:val="clear" w:color="auto" w:fill="FFFFFF"/>
        </w:rPr>
        <w:t xml:space="preserve">10. </w:t>
      </w:r>
      <w:r w:rsidR="005F719C" w:rsidRPr="005F719C">
        <w:rPr>
          <w:color w:val="000000"/>
          <w:sz w:val="28"/>
          <w:szCs w:val="28"/>
          <w:lang w:eastAsia="ru-RU"/>
        </w:rPr>
        <w:t xml:space="preserve"> </w:t>
      </w:r>
      <w:r>
        <w:rPr>
          <w:b/>
          <w:i/>
          <w:color w:val="000000"/>
          <w:sz w:val="28"/>
          <w:szCs w:val="28"/>
          <w:lang w:eastAsia="ru-RU"/>
        </w:rPr>
        <w:t>П</w:t>
      </w:r>
      <w:r w:rsidRPr="00014864">
        <w:rPr>
          <w:b/>
          <w:i/>
          <w:color w:val="000000"/>
          <w:sz w:val="28"/>
          <w:szCs w:val="28"/>
          <w:lang w:eastAsia="ru-RU"/>
        </w:rPr>
        <w:t xml:space="preserve">ружинные остановы </w:t>
      </w:r>
      <w:r w:rsidR="005F719C" w:rsidRPr="00014864">
        <w:rPr>
          <w:b/>
          <w:i/>
          <w:color w:val="000000"/>
          <w:sz w:val="28"/>
          <w:szCs w:val="28"/>
          <w:lang w:eastAsia="ru-RU"/>
        </w:rPr>
        <w:t xml:space="preserve">предназначены </w:t>
      </w:r>
      <w:r>
        <w:rPr>
          <w:b/>
          <w:i/>
          <w:color w:val="000000"/>
          <w:sz w:val="28"/>
          <w:szCs w:val="28"/>
          <w:lang w:eastAsia="ru-RU"/>
        </w:rPr>
        <w:t>для</w:t>
      </w:r>
    </w:p>
    <w:p w:rsidR="005F719C" w:rsidRPr="005F719C" w:rsidRDefault="005F719C" w:rsidP="005F719C">
      <w:pPr>
        <w:shd w:val="clear" w:color="auto" w:fill="FFFFFF"/>
        <w:suppressAutoHyphens w:val="0"/>
        <w:spacing w:before="0" w:after="0" w:line="0" w:lineRule="auto"/>
        <w:textAlignment w:val="baseline"/>
        <w:rPr>
          <w:color w:val="000000"/>
          <w:sz w:val="28"/>
          <w:szCs w:val="28"/>
          <w:lang w:eastAsia="ru-RU"/>
        </w:rPr>
      </w:pPr>
      <w:r w:rsidRPr="005F719C">
        <w:rPr>
          <w:color w:val="000000"/>
          <w:sz w:val="28"/>
          <w:szCs w:val="28"/>
          <w:lang w:eastAsia="ru-RU"/>
        </w:rPr>
        <w:t xml:space="preserve">А- для передачи нагрузки в одном направлении </w:t>
      </w:r>
    </w:p>
    <w:p w:rsidR="005F719C" w:rsidRPr="00014864" w:rsidRDefault="005F719C" w:rsidP="00A94850">
      <w:pPr>
        <w:pStyle w:val="aa"/>
        <w:numPr>
          <w:ilvl w:val="0"/>
          <w:numId w:val="15"/>
        </w:numPr>
        <w:shd w:val="clear" w:color="auto" w:fill="FFFFFF"/>
        <w:suppressAutoHyphens w:val="0"/>
        <w:spacing w:before="0" w:after="0"/>
        <w:textAlignment w:val="baseline"/>
        <w:rPr>
          <w:color w:val="000000"/>
          <w:sz w:val="28"/>
          <w:szCs w:val="28"/>
          <w:lang w:eastAsia="ru-RU"/>
        </w:rPr>
      </w:pPr>
      <w:r w:rsidRPr="00014864">
        <w:rPr>
          <w:color w:val="000000"/>
          <w:sz w:val="28"/>
          <w:szCs w:val="28"/>
          <w:lang w:eastAsia="ru-RU"/>
        </w:rPr>
        <w:t xml:space="preserve">передачи вращательного движения </w:t>
      </w:r>
    </w:p>
    <w:p w:rsidR="005F719C" w:rsidRPr="00014864" w:rsidRDefault="005F719C" w:rsidP="00A94850">
      <w:pPr>
        <w:pStyle w:val="aa"/>
        <w:numPr>
          <w:ilvl w:val="0"/>
          <w:numId w:val="15"/>
        </w:numPr>
        <w:shd w:val="clear" w:color="auto" w:fill="FFFFFF"/>
        <w:suppressAutoHyphens w:val="0"/>
        <w:spacing w:before="0" w:after="0"/>
        <w:textAlignment w:val="baseline"/>
        <w:rPr>
          <w:color w:val="000000"/>
          <w:sz w:val="28"/>
          <w:szCs w:val="28"/>
          <w:lang w:eastAsia="ru-RU"/>
        </w:rPr>
      </w:pPr>
      <w:r w:rsidRPr="00014864">
        <w:rPr>
          <w:color w:val="000000"/>
          <w:sz w:val="28"/>
          <w:szCs w:val="28"/>
          <w:lang w:eastAsia="ru-RU"/>
        </w:rPr>
        <w:lastRenderedPageBreak/>
        <w:t xml:space="preserve">сцепления передач </w:t>
      </w:r>
    </w:p>
    <w:p w:rsidR="005F719C" w:rsidRPr="00014864" w:rsidRDefault="005F719C" w:rsidP="00A94850">
      <w:pPr>
        <w:pStyle w:val="aa"/>
        <w:numPr>
          <w:ilvl w:val="0"/>
          <w:numId w:val="15"/>
        </w:numPr>
        <w:shd w:val="clear" w:color="auto" w:fill="FFFFFF"/>
        <w:suppressAutoHyphens w:val="0"/>
        <w:spacing w:before="0" w:after="0"/>
        <w:textAlignment w:val="baseline"/>
        <w:rPr>
          <w:color w:val="000000"/>
          <w:sz w:val="28"/>
          <w:szCs w:val="28"/>
          <w:lang w:eastAsia="ru-RU"/>
        </w:rPr>
      </w:pPr>
      <w:r w:rsidRPr="00014864">
        <w:rPr>
          <w:color w:val="000000"/>
          <w:sz w:val="28"/>
          <w:szCs w:val="28"/>
          <w:lang w:eastAsia="ru-RU"/>
        </w:rPr>
        <w:t xml:space="preserve">возврата механизма </w:t>
      </w:r>
    </w:p>
    <w:p w:rsidR="005F719C" w:rsidRPr="00014864" w:rsidRDefault="005F719C" w:rsidP="00A94850">
      <w:pPr>
        <w:pStyle w:val="aa"/>
        <w:numPr>
          <w:ilvl w:val="0"/>
          <w:numId w:val="15"/>
        </w:numPr>
        <w:shd w:val="clear" w:color="auto" w:fill="FFFFFF"/>
        <w:suppressAutoHyphens w:val="0"/>
        <w:spacing w:before="0" w:after="0"/>
        <w:textAlignment w:val="baseline"/>
        <w:rPr>
          <w:color w:val="000000"/>
          <w:sz w:val="28"/>
          <w:szCs w:val="28"/>
          <w:lang w:eastAsia="ru-RU"/>
        </w:rPr>
      </w:pPr>
      <w:r w:rsidRPr="00014864">
        <w:rPr>
          <w:color w:val="000000"/>
          <w:sz w:val="28"/>
          <w:szCs w:val="28"/>
          <w:lang w:eastAsia="ru-RU"/>
        </w:rPr>
        <w:t xml:space="preserve">увеличения скорости </w:t>
      </w:r>
    </w:p>
    <w:p w:rsidR="005F719C" w:rsidRDefault="005F719C" w:rsidP="005F719C">
      <w:pPr>
        <w:shd w:val="clear" w:color="auto" w:fill="FFFFFF"/>
        <w:suppressAutoHyphens w:val="0"/>
        <w:spacing w:before="0" w:after="0"/>
        <w:textAlignment w:val="baseline"/>
        <w:rPr>
          <w:color w:val="000000"/>
          <w:sz w:val="28"/>
          <w:szCs w:val="28"/>
          <w:lang w:eastAsia="ru-RU"/>
        </w:rPr>
      </w:pPr>
      <w:r w:rsidRPr="005F719C">
        <w:rPr>
          <w:color w:val="000000"/>
          <w:sz w:val="28"/>
          <w:szCs w:val="28"/>
          <w:lang w:eastAsia="ru-RU"/>
        </w:rPr>
        <w:t xml:space="preserve"> </w:t>
      </w:r>
    </w:p>
    <w:p w:rsidR="00014864" w:rsidRDefault="00014864" w:rsidP="00014864">
      <w:pPr>
        <w:shd w:val="clear" w:color="auto" w:fill="FFFFFF"/>
        <w:suppressAutoHyphens w:val="0"/>
        <w:spacing w:before="0" w:after="0"/>
        <w:jc w:val="center"/>
        <w:textAlignment w:val="baseline"/>
        <w:rPr>
          <w:rStyle w:val="CharStyle45"/>
          <w:b/>
          <w:sz w:val="28"/>
          <w:szCs w:val="28"/>
        </w:rPr>
      </w:pPr>
      <w:r w:rsidRPr="00C77A50">
        <w:rPr>
          <w:rStyle w:val="CharStyle45"/>
          <w:b/>
          <w:sz w:val="28"/>
          <w:szCs w:val="28"/>
        </w:rPr>
        <w:t>Тестовое задание №</w:t>
      </w:r>
      <w:r>
        <w:rPr>
          <w:rStyle w:val="CharStyle45"/>
          <w:b/>
          <w:sz w:val="28"/>
          <w:szCs w:val="28"/>
        </w:rPr>
        <w:t xml:space="preserve"> 2</w:t>
      </w:r>
    </w:p>
    <w:p w:rsidR="00014864" w:rsidRDefault="00014864" w:rsidP="00014864">
      <w:pPr>
        <w:shd w:val="clear" w:color="auto" w:fill="FFFFFF"/>
        <w:suppressAutoHyphens w:val="0"/>
        <w:spacing w:before="0" w:after="0"/>
        <w:jc w:val="center"/>
        <w:textAlignment w:val="baseline"/>
        <w:rPr>
          <w:rStyle w:val="CharStyle45"/>
          <w:b/>
          <w:sz w:val="28"/>
          <w:szCs w:val="28"/>
        </w:rPr>
      </w:pPr>
    </w:p>
    <w:p w:rsidR="00014864" w:rsidRPr="005F719C" w:rsidRDefault="00014864" w:rsidP="00014864">
      <w:pPr>
        <w:shd w:val="clear" w:color="auto" w:fill="FFFFFF"/>
        <w:suppressAutoHyphens w:val="0"/>
        <w:spacing w:before="0" w:after="0"/>
        <w:textAlignment w:val="baseline"/>
        <w:rPr>
          <w:color w:val="000000"/>
          <w:sz w:val="28"/>
          <w:szCs w:val="28"/>
          <w:lang w:eastAsia="ru-RU"/>
        </w:rPr>
      </w:pPr>
    </w:p>
    <w:p w:rsidR="005F719C" w:rsidRPr="005F719C" w:rsidRDefault="005F719C" w:rsidP="005F719C">
      <w:pPr>
        <w:shd w:val="clear" w:color="auto" w:fill="FFFFFF"/>
        <w:suppressAutoHyphens w:val="0"/>
        <w:spacing w:before="0" w:after="0" w:line="0" w:lineRule="auto"/>
        <w:textAlignment w:val="baseline"/>
        <w:rPr>
          <w:color w:val="000000"/>
          <w:sz w:val="28"/>
          <w:szCs w:val="28"/>
          <w:lang w:eastAsia="ru-RU"/>
        </w:rPr>
      </w:pPr>
      <w:r w:rsidRPr="005F719C">
        <w:rPr>
          <w:color w:val="000000"/>
          <w:sz w:val="28"/>
          <w:szCs w:val="28"/>
          <w:lang w:eastAsia="ru-RU"/>
        </w:rPr>
        <w:t xml:space="preserve">24. Ток  </w:t>
      </w:r>
      <w:r w:rsidRPr="005F719C">
        <w:rPr>
          <w:color w:val="000000"/>
          <w:spacing w:val="1"/>
          <w:sz w:val="28"/>
          <w:szCs w:val="28"/>
          <w:lang w:eastAsia="ru-RU"/>
        </w:rPr>
        <w:t>для</w:t>
      </w:r>
      <w:r w:rsidRPr="005F719C">
        <w:rPr>
          <w:color w:val="000000"/>
          <w:sz w:val="28"/>
          <w:szCs w:val="28"/>
          <w:lang w:eastAsia="ru-RU"/>
        </w:rPr>
        <w:t xml:space="preserve">  электродуговой сварки  </w:t>
      </w:r>
    </w:p>
    <w:p w:rsidR="005F719C" w:rsidRPr="005F719C" w:rsidRDefault="005F719C" w:rsidP="005F719C">
      <w:pPr>
        <w:shd w:val="clear" w:color="auto" w:fill="FFFFFF"/>
        <w:suppressAutoHyphens w:val="0"/>
        <w:spacing w:before="0" w:after="0" w:line="0" w:lineRule="auto"/>
        <w:textAlignment w:val="baseline"/>
        <w:rPr>
          <w:color w:val="000000"/>
          <w:sz w:val="28"/>
          <w:szCs w:val="28"/>
          <w:lang w:eastAsia="ru-RU"/>
        </w:rPr>
      </w:pPr>
      <w:r w:rsidRPr="005F719C">
        <w:rPr>
          <w:color w:val="000000"/>
          <w:sz w:val="28"/>
          <w:szCs w:val="28"/>
          <w:lang w:eastAsia="ru-RU"/>
        </w:rPr>
        <w:t xml:space="preserve">А- постоянный ток </w:t>
      </w:r>
    </w:p>
    <w:p w:rsidR="00C77A50" w:rsidRPr="00014864" w:rsidRDefault="00C77A50" w:rsidP="00C77A50">
      <w:pPr>
        <w:spacing w:after="0" w:line="360" w:lineRule="auto"/>
        <w:rPr>
          <w:b/>
          <w:i/>
          <w:color w:val="000000"/>
          <w:sz w:val="28"/>
          <w:szCs w:val="28"/>
          <w:shd w:val="clear" w:color="auto" w:fill="FFFFFF"/>
        </w:rPr>
      </w:pPr>
      <w:r w:rsidRPr="00014864">
        <w:rPr>
          <w:b/>
          <w:i/>
          <w:color w:val="000000"/>
          <w:sz w:val="28"/>
          <w:szCs w:val="28"/>
          <w:shd w:val="clear" w:color="auto" w:fill="FFFFFF"/>
        </w:rPr>
        <w:t>1. Во время эксплуатации обнаружены дефекты трубопровода, что необходимо сделать</w:t>
      </w:r>
    </w:p>
    <w:p w:rsidR="00C77A50" w:rsidRDefault="00C77A50" w:rsidP="00A94850">
      <w:pPr>
        <w:numPr>
          <w:ilvl w:val="0"/>
          <w:numId w:val="12"/>
        </w:numPr>
        <w:suppressAutoHyphens w:val="0"/>
        <w:spacing w:before="0" w:after="0"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вызвать аварийную службу</w:t>
      </w:r>
    </w:p>
    <w:p w:rsidR="00C77A50" w:rsidRDefault="00C77A50" w:rsidP="00A94850">
      <w:pPr>
        <w:numPr>
          <w:ilvl w:val="0"/>
          <w:numId w:val="12"/>
        </w:numPr>
        <w:suppressAutoHyphens w:val="0"/>
        <w:spacing w:before="0" w:after="0"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немедленно вывести из работы</w:t>
      </w:r>
    </w:p>
    <w:p w:rsidR="00C77A50" w:rsidRDefault="00C77A50" w:rsidP="00A94850">
      <w:pPr>
        <w:numPr>
          <w:ilvl w:val="0"/>
          <w:numId w:val="12"/>
        </w:numPr>
        <w:suppressAutoHyphens w:val="0"/>
        <w:spacing w:before="0" w:after="0"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наблюдать</w:t>
      </w:r>
    </w:p>
    <w:p w:rsidR="00014864" w:rsidRPr="00BB2DCA" w:rsidRDefault="00014864" w:rsidP="00A94850">
      <w:pPr>
        <w:numPr>
          <w:ilvl w:val="0"/>
          <w:numId w:val="12"/>
        </w:numPr>
        <w:suppressAutoHyphens w:val="0"/>
        <w:spacing w:before="0" w:after="0"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позвонить спасателям</w:t>
      </w:r>
    </w:p>
    <w:p w:rsidR="00C77A50" w:rsidRPr="00014864" w:rsidRDefault="00C77A50" w:rsidP="00C77A50">
      <w:pPr>
        <w:spacing w:after="0" w:line="360" w:lineRule="auto"/>
        <w:rPr>
          <w:b/>
          <w:i/>
          <w:color w:val="000000"/>
          <w:sz w:val="28"/>
          <w:szCs w:val="28"/>
          <w:shd w:val="clear" w:color="auto" w:fill="FFFFFF"/>
        </w:rPr>
      </w:pPr>
      <w:r w:rsidRPr="00014864">
        <w:rPr>
          <w:b/>
          <w:i/>
          <w:color w:val="000000"/>
          <w:sz w:val="28"/>
          <w:szCs w:val="28"/>
          <w:shd w:val="clear" w:color="auto" w:fill="FFFFFF"/>
        </w:rPr>
        <w:t xml:space="preserve">2. По каким параметрам выбирают марку стали для корпуса аппарата </w:t>
      </w:r>
    </w:p>
    <w:p w:rsidR="00C77A50" w:rsidRPr="00BB2DCA" w:rsidRDefault="00C77A50" w:rsidP="00A94850">
      <w:pPr>
        <w:numPr>
          <w:ilvl w:val="0"/>
          <w:numId w:val="13"/>
        </w:numPr>
        <w:suppressAutoHyphens w:val="0"/>
        <w:spacing w:before="0" w:after="0"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цена материала</w:t>
      </w:r>
    </w:p>
    <w:p w:rsidR="00C77A50" w:rsidRPr="00BB2DCA" w:rsidRDefault="00C77A50" w:rsidP="00A94850">
      <w:pPr>
        <w:numPr>
          <w:ilvl w:val="0"/>
          <w:numId w:val="13"/>
        </w:numPr>
        <w:suppressAutoHyphens w:val="0"/>
        <w:spacing w:before="0" w:after="0"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коррозионная стойкость</w:t>
      </w:r>
      <w:r w:rsidRPr="00BB2DCA">
        <w:rPr>
          <w:color w:val="000000"/>
          <w:sz w:val="28"/>
          <w:szCs w:val="28"/>
          <w:shd w:val="clear" w:color="auto" w:fill="FFFFFF"/>
        </w:rPr>
        <w:t xml:space="preserve">  </w:t>
      </w:r>
    </w:p>
    <w:p w:rsidR="00C77A50" w:rsidRDefault="00C77A50" w:rsidP="00A94850">
      <w:pPr>
        <w:numPr>
          <w:ilvl w:val="0"/>
          <w:numId w:val="13"/>
        </w:numPr>
        <w:suppressAutoHyphens w:val="0"/>
        <w:spacing w:before="0" w:after="0"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вес материала</w:t>
      </w:r>
    </w:p>
    <w:p w:rsidR="00014864" w:rsidRPr="00BB2DCA" w:rsidRDefault="00A44BC7" w:rsidP="00A94850">
      <w:pPr>
        <w:numPr>
          <w:ilvl w:val="0"/>
          <w:numId w:val="13"/>
        </w:numPr>
        <w:suppressAutoHyphens w:val="0"/>
        <w:spacing w:before="0" w:after="0"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наличие материала</w:t>
      </w:r>
    </w:p>
    <w:p w:rsidR="00C77A50" w:rsidRDefault="00C77A50" w:rsidP="00C77A50">
      <w:pPr>
        <w:spacing w:after="0" w:line="360" w:lineRule="auto"/>
        <w:rPr>
          <w:sz w:val="28"/>
          <w:szCs w:val="28"/>
        </w:rPr>
      </w:pPr>
      <w:r w:rsidRPr="00A44BC7">
        <w:rPr>
          <w:b/>
          <w:i/>
          <w:color w:val="000000"/>
          <w:sz w:val="28"/>
          <w:szCs w:val="28"/>
          <w:shd w:val="clear" w:color="auto" w:fill="FFFFFF"/>
        </w:rPr>
        <w:t xml:space="preserve">3. Установите соответствие </w:t>
      </w:r>
      <w:r w:rsidRPr="00A44BC7">
        <w:rPr>
          <w:b/>
          <w:i/>
          <w:sz w:val="28"/>
          <w:szCs w:val="28"/>
        </w:rPr>
        <w:t>между параметрами и единицами измерения</w:t>
      </w:r>
      <w:r w:rsidRPr="00C41DFA">
        <w:rPr>
          <w:sz w:val="28"/>
          <w:szCs w:val="28"/>
        </w:rPr>
        <w:t xml:space="preserve"> 1)Давление</w:t>
      </w:r>
      <w:r>
        <w:rPr>
          <w:sz w:val="28"/>
          <w:szCs w:val="28"/>
        </w:rPr>
        <w:t xml:space="preserve">          </w:t>
      </w:r>
      <w:r w:rsidRPr="00C41DFA">
        <w:rPr>
          <w:sz w:val="28"/>
          <w:szCs w:val="28"/>
        </w:rPr>
        <w:t xml:space="preserve"> а)</w:t>
      </w:r>
      <w:r w:rsidR="00A44BC7">
        <w:rPr>
          <w:sz w:val="28"/>
          <w:szCs w:val="28"/>
        </w:rPr>
        <w:t xml:space="preserve"> </w:t>
      </w:r>
      <w:r w:rsidRPr="00C41DFA">
        <w:rPr>
          <w:sz w:val="28"/>
          <w:szCs w:val="28"/>
        </w:rPr>
        <w:t>м</w:t>
      </w:r>
      <w:r w:rsidRPr="00422B8A">
        <w:rPr>
          <w:sz w:val="28"/>
          <w:szCs w:val="28"/>
          <w:vertAlign w:val="superscript"/>
        </w:rPr>
        <w:t>3</w:t>
      </w:r>
      <w:r w:rsidRPr="00C41DFA">
        <w:rPr>
          <w:sz w:val="28"/>
          <w:szCs w:val="28"/>
        </w:rPr>
        <w:t xml:space="preserve"> </w:t>
      </w:r>
    </w:p>
    <w:p w:rsidR="00C77A50" w:rsidRDefault="00C77A50" w:rsidP="00C77A50">
      <w:pPr>
        <w:spacing w:after="0" w:line="360" w:lineRule="auto"/>
        <w:rPr>
          <w:sz w:val="28"/>
          <w:szCs w:val="28"/>
        </w:rPr>
      </w:pPr>
      <w:r w:rsidRPr="00C41DFA">
        <w:rPr>
          <w:sz w:val="28"/>
          <w:szCs w:val="28"/>
        </w:rPr>
        <w:t xml:space="preserve">2)Температура </w:t>
      </w:r>
      <w:r>
        <w:rPr>
          <w:sz w:val="28"/>
          <w:szCs w:val="28"/>
        </w:rPr>
        <w:t xml:space="preserve">    </w:t>
      </w:r>
      <w:r w:rsidRPr="00C41DFA">
        <w:rPr>
          <w:sz w:val="28"/>
          <w:szCs w:val="28"/>
        </w:rPr>
        <w:t>б)</w:t>
      </w:r>
      <w:r w:rsidR="00A44BC7">
        <w:rPr>
          <w:sz w:val="28"/>
          <w:szCs w:val="28"/>
        </w:rPr>
        <w:t xml:space="preserve"> </w:t>
      </w:r>
      <w:r w:rsidRPr="00C41DFA">
        <w:rPr>
          <w:sz w:val="28"/>
          <w:szCs w:val="28"/>
        </w:rPr>
        <w:t>МП</w:t>
      </w:r>
      <w:r>
        <w:rPr>
          <w:sz w:val="28"/>
          <w:szCs w:val="28"/>
        </w:rPr>
        <w:t>а</w:t>
      </w:r>
      <w:r w:rsidRPr="00C41DFA">
        <w:rPr>
          <w:sz w:val="28"/>
          <w:szCs w:val="28"/>
        </w:rPr>
        <w:t xml:space="preserve"> </w:t>
      </w:r>
    </w:p>
    <w:p w:rsidR="00C77A50" w:rsidRDefault="00C77A50" w:rsidP="00C77A50">
      <w:pPr>
        <w:spacing w:after="0" w:line="360" w:lineRule="auto"/>
        <w:rPr>
          <w:sz w:val="28"/>
          <w:szCs w:val="28"/>
        </w:rPr>
      </w:pPr>
      <w:r w:rsidRPr="00C41DFA">
        <w:rPr>
          <w:sz w:val="28"/>
          <w:szCs w:val="28"/>
        </w:rPr>
        <w:t xml:space="preserve">3)Диаметр </w:t>
      </w:r>
      <w:r>
        <w:rPr>
          <w:sz w:val="28"/>
          <w:szCs w:val="28"/>
        </w:rPr>
        <w:t xml:space="preserve">           </w:t>
      </w:r>
      <w:r w:rsidRPr="00C41DFA">
        <w:rPr>
          <w:sz w:val="28"/>
          <w:szCs w:val="28"/>
        </w:rPr>
        <w:t>в)</w:t>
      </w:r>
      <w:r w:rsidR="00A44BC7">
        <w:rPr>
          <w:sz w:val="28"/>
          <w:szCs w:val="28"/>
        </w:rPr>
        <w:t xml:space="preserve"> </w:t>
      </w:r>
      <w:r w:rsidRPr="00A44BC7">
        <w:rPr>
          <w:sz w:val="28"/>
          <w:szCs w:val="28"/>
          <w:vertAlign w:val="superscript"/>
        </w:rPr>
        <w:t>0</w:t>
      </w:r>
      <w:r w:rsidRPr="00C41DFA">
        <w:rPr>
          <w:sz w:val="28"/>
          <w:szCs w:val="28"/>
        </w:rPr>
        <w:t xml:space="preserve">С </w:t>
      </w:r>
    </w:p>
    <w:p w:rsidR="00C77A50" w:rsidRPr="00C41DFA" w:rsidRDefault="00C77A50" w:rsidP="00C77A50">
      <w:pPr>
        <w:spacing w:after="0" w:line="360" w:lineRule="auto"/>
        <w:rPr>
          <w:color w:val="000000"/>
          <w:sz w:val="28"/>
          <w:szCs w:val="28"/>
          <w:shd w:val="clear" w:color="auto" w:fill="FFFFFF"/>
        </w:rPr>
      </w:pPr>
      <w:r w:rsidRPr="00C41DFA">
        <w:rPr>
          <w:sz w:val="28"/>
          <w:szCs w:val="28"/>
        </w:rPr>
        <w:t xml:space="preserve">4)Объем </w:t>
      </w:r>
      <w:r>
        <w:rPr>
          <w:sz w:val="28"/>
          <w:szCs w:val="28"/>
        </w:rPr>
        <w:t xml:space="preserve">               </w:t>
      </w:r>
      <w:r w:rsidRPr="00C41DFA">
        <w:rPr>
          <w:sz w:val="28"/>
          <w:szCs w:val="28"/>
        </w:rPr>
        <w:t>г)</w:t>
      </w:r>
      <w:r w:rsidR="00A44BC7">
        <w:rPr>
          <w:sz w:val="28"/>
          <w:szCs w:val="28"/>
        </w:rPr>
        <w:t xml:space="preserve"> </w:t>
      </w:r>
      <w:r w:rsidRPr="00C41DFA">
        <w:rPr>
          <w:sz w:val="28"/>
          <w:szCs w:val="28"/>
        </w:rPr>
        <w:t xml:space="preserve">мм </w:t>
      </w:r>
      <w:r w:rsidRPr="00C41DFA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C77A50" w:rsidRPr="00A44BC7" w:rsidRDefault="00A44BC7" w:rsidP="00C77A50">
      <w:pPr>
        <w:spacing w:after="0" w:line="360" w:lineRule="auto"/>
        <w:rPr>
          <w:b/>
          <w:i/>
          <w:sz w:val="28"/>
          <w:szCs w:val="28"/>
        </w:rPr>
      </w:pPr>
      <w:r w:rsidRPr="00A44BC7">
        <w:rPr>
          <w:b/>
          <w:i/>
          <w:color w:val="000000"/>
          <w:sz w:val="28"/>
          <w:szCs w:val="28"/>
          <w:shd w:val="clear" w:color="auto" w:fill="FFFFFF"/>
        </w:rPr>
        <w:t>4</w:t>
      </w:r>
      <w:r w:rsidR="00C77A50" w:rsidRPr="00A44BC7">
        <w:rPr>
          <w:b/>
          <w:i/>
          <w:color w:val="000000"/>
          <w:sz w:val="28"/>
          <w:szCs w:val="28"/>
          <w:shd w:val="clear" w:color="auto" w:fill="FFFFFF"/>
        </w:rPr>
        <w:t xml:space="preserve">. </w:t>
      </w:r>
      <w:r w:rsidR="00C77A50" w:rsidRPr="00A44BC7">
        <w:rPr>
          <w:b/>
          <w:i/>
          <w:sz w:val="28"/>
          <w:szCs w:val="28"/>
        </w:rPr>
        <w:t xml:space="preserve">Установите соответствие между устройствами и их назначением </w:t>
      </w:r>
    </w:p>
    <w:p w:rsidR="00C77A50" w:rsidRDefault="00C77A50" w:rsidP="00C77A50">
      <w:pPr>
        <w:spacing w:after="0" w:line="360" w:lineRule="auto"/>
        <w:rPr>
          <w:sz w:val="28"/>
          <w:szCs w:val="28"/>
        </w:rPr>
      </w:pPr>
      <w:r w:rsidRPr="00C41DFA">
        <w:rPr>
          <w:sz w:val="28"/>
          <w:szCs w:val="28"/>
        </w:rPr>
        <w:t xml:space="preserve">1)Насос </w:t>
      </w:r>
      <w:r>
        <w:rPr>
          <w:sz w:val="28"/>
          <w:szCs w:val="28"/>
        </w:rPr>
        <w:t xml:space="preserve">                   </w:t>
      </w:r>
      <w:r w:rsidRPr="00C41DFA">
        <w:rPr>
          <w:sz w:val="28"/>
          <w:szCs w:val="28"/>
        </w:rPr>
        <w:t>а)</w:t>
      </w:r>
      <w:r w:rsidR="00A44BC7">
        <w:rPr>
          <w:sz w:val="28"/>
          <w:szCs w:val="28"/>
        </w:rPr>
        <w:t>р</w:t>
      </w:r>
      <w:r w:rsidRPr="00C41DFA">
        <w:rPr>
          <w:sz w:val="28"/>
          <w:szCs w:val="28"/>
        </w:rPr>
        <w:t xml:space="preserve">азделение неоднородных систем </w:t>
      </w:r>
    </w:p>
    <w:p w:rsidR="00C77A50" w:rsidRDefault="00C77A50" w:rsidP="00C77A50">
      <w:pPr>
        <w:spacing w:after="0" w:line="360" w:lineRule="auto"/>
        <w:rPr>
          <w:sz w:val="28"/>
          <w:szCs w:val="28"/>
        </w:rPr>
      </w:pPr>
      <w:r w:rsidRPr="00C41DFA">
        <w:rPr>
          <w:sz w:val="28"/>
          <w:szCs w:val="28"/>
        </w:rPr>
        <w:t xml:space="preserve">2)Компрессор </w:t>
      </w:r>
      <w:r w:rsidR="00A44BC7">
        <w:rPr>
          <w:sz w:val="28"/>
          <w:szCs w:val="28"/>
        </w:rPr>
        <w:t xml:space="preserve">         </w:t>
      </w:r>
      <w:r w:rsidRPr="00C41DFA">
        <w:rPr>
          <w:sz w:val="28"/>
          <w:szCs w:val="28"/>
        </w:rPr>
        <w:t>б)</w:t>
      </w:r>
      <w:r w:rsidR="00A44BC7">
        <w:rPr>
          <w:sz w:val="28"/>
          <w:szCs w:val="28"/>
        </w:rPr>
        <w:t>п</w:t>
      </w:r>
      <w:r w:rsidRPr="00C41DFA">
        <w:rPr>
          <w:sz w:val="28"/>
          <w:szCs w:val="28"/>
        </w:rPr>
        <w:t xml:space="preserve">риготовление неоднородных систем </w:t>
      </w:r>
    </w:p>
    <w:p w:rsidR="00C77A50" w:rsidRDefault="00C77A50" w:rsidP="00C77A50">
      <w:pPr>
        <w:spacing w:after="0" w:line="360" w:lineRule="auto"/>
        <w:rPr>
          <w:sz w:val="28"/>
          <w:szCs w:val="28"/>
        </w:rPr>
      </w:pPr>
      <w:r w:rsidRPr="00C41DFA">
        <w:rPr>
          <w:sz w:val="28"/>
          <w:szCs w:val="28"/>
        </w:rPr>
        <w:t xml:space="preserve">3)Фильтр </w:t>
      </w:r>
      <w:r>
        <w:rPr>
          <w:sz w:val="28"/>
          <w:szCs w:val="28"/>
        </w:rPr>
        <w:t xml:space="preserve">                 </w:t>
      </w:r>
      <w:r w:rsidRPr="00C41DFA">
        <w:rPr>
          <w:sz w:val="28"/>
          <w:szCs w:val="28"/>
        </w:rPr>
        <w:t>в)</w:t>
      </w:r>
      <w:r w:rsidR="00A44BC7">
        <w:rPr>
          <w:sz w:val="28"/>
          <w:szCs w:val="28"/>
        </w:rPr>
        <w:t>с</w:t>
      </w:r>
      <w:r w:rsidRPr="00C41DFA">
        <w:rPr>
          <w:sz w:val="28"/>
          <w:szCs w:val="28"/>
        </w:rPr>
        <w:t xml:space="preserve">жатие газов </w:t>
      </w:r>
    </w:p>
    <w:p w:rsidR="00C77A50" w:rsidRPr="00C41DFA" w:rsidRDefault="00C77A50" w:rsidP="00C77A50">
      <w:pPr>
        <w:spacing w:after="0" w:line="360" w:lineRule="auto"/>
        <w:rPr>
          <w:sz w:val="28"/>
          <w:szCs w:val="28"/>
        </w:rPr>
      </w:pPr>
      <w:r w:rsidRPr="00C41DFA">
        <w:rPr>
          <w:sz w:val="28"/>
          <w:szCs w:val="28"/>
        </w:rPr>
        <w:t xml:space="preserve">4)Мешалка </w:t>
      </w:r>
      <w:r>
        <w:rPr>
          <w:sz w:val="28"/>
          <w:szCs w:val="28"/>
        </w:rPr>
        <w:t xml:space="preserve">              </w:t>
      </w:r>
      <w:r w:rsidRPr="00C41DFA">
        <w:rPr>
          <w:sz w:val="28"/>
          <w:szCs w:val="28"/>
        </w:rPr>
        <w:t>г)</w:t>
      </w:r>
      <w:r w:rsidR="00A44BC7">
        <w:rPr>
          <w:sz w:val="28"/>
          <w:szCs w:val="28"/>
        </w:rPr>
        <w:t>п</w:t>
      </w:r>
      <w:r w:rsidRPr="00C41DFA">
        <w:rPr>
          <w:sz w:val="28"/>
          <w:szCs w:val="28"/>
        </w:rPr>
        <w:t xml:space="preserve">ерекачивание жидкостей </w:t>
      </w:r>
    </w:p>
    <w:p w:rsidR="00C77A50" w:rsidRPr="00A44BC7" w:rsidRDefault="00A44BC7" w:rsidP="00C77A50">
      <w:pPr>
        <w:tabs>
          <w:tab w:val="left" w:pos="3392"/>
        </w:tabs>
        <w:spacing w:after="0" w:line="360" w:lineRule="auto"/>
        <w:rPr>
          <w:b/>
          <w:i/>
          <w:color w:val="000000"/>
          <w:sz w:val="28"/>
          <w:szCs w:val="28"/>
          <w:shd w:val="clear" w:color="auto" w:fill="FFFFFF"/>
        </w:rPr>
      </w:pPr>
      <w:r w:rsidRPr="00A44BC7">
        <w:rPr>
          <w:b/>
          <w:i/>
          <w:color w:val="000000"/>
          <w:sz w:val="28"/>
          <w:szCs w:val="28"/>
          <w:shd w:val="clear" w:color="auto" w:fill="FFFFFF"/>
        </w:rPr>
        <w:lastRenderedPageBreak/>
        <w:t>5</w:t>
      </w:r>
      <w:r w:rsidR="00C77A50" w:rsidRPr="00A44BC7">
        <w:rPr>
          <w:b/>
          <w:i/>
          <w:color w:val="000000"/>
          <w:sz w:val="28"/>
          <w:szCs w:val="28"/>
          <w:shd w:val="clear" w:color="auto" w:fill="FFFFFF"/>
        </w:rPr>
        <w:t>. Износ, возникающий в течение короткого времени и дальнейшая эксплуатации машины невозможна</w:t>
      </w:r>
      <w:r w:rsidR="00C77A50" w:rsidRPr="00A44BC7">
        <w:rPr>
          <w:b/>
          <w:i/>
          <w:color w:val="000000"/>
          <w:sz w:val="28"/>
          <w:szCs w:val="28"/>
          <w:shd w:val="clear" w:color="auto" w:fill="FFFFFF"/>
        </w:rPr>
        <w:tab/>
      </w:r>
    </w:p>
    <w:p w:rsidR="00C77A50" w:rsidRPr="00A44BC7" w:rsidRDefault="00C77A50" w:rsidP="00A94850">
      <w:pPr>
        <w:pStyle w:val="aa"/>
        <w:numPr>
          <w:ilvl w:val="0"/>
          <w:numId w:val="16"/>
        </w:numPr>
        <w:spacing w:before="0" w:after="0" w:line="360" w:lineRule="auto"/>
        <w:ind w:left="714" w:hanging="357"/>
        <w:rPr>
          <w:color w:val="000000"/>
          <w:sz w:val="28"/>
          <w:szCs w:val="28"/>
          <w:shd w:val="clear" w:color="auto" w:fill="FFFFFF"/>
        </w:rPr>
      </w:pPr>
      <w:r w:rsidRPr="00A44BC7">
        <w:rPr>
          <w:color w:val="000000"/>
          <w:sz w:val="28"/>
          <w:szCs w:val="28"/>
          <w:shd w:val="clear" w:color="auto" w:fill="FFFFFF"/>
        </w:rPr>
        <w:t>аварийный</w:t>
      </w:r>
    </w:p>
    <w:p w:rsidR="00C77A50" w:rsidRPr="00A44BC7" w:rsidRDefault="00C77A50" w:rsidP="00A94850">
      <w:pPr>
        <w:pStyle w:val="aa"/>
        <w:numPr>
          <w:ilvl w:val="0"/>
          <w:numId w:val="16"/>
        </w:numPr>
        <w:spacing w:before="0" w:after="0" w:line="360" w:lineRule="auto"/>
        <w:ind w:left="714" w:hanging="357"/>
        <w:rPr>
          <w:color w:val="000000"/>
          <w:sz w:val="28"/>
          <w:szCs w:val="28"/>
          <w:shd w:val="clear" w:color="auto" w:fill="FFFFFF"/>
        </w:rPr>
      </w:pPr>
      <w:r w:rsidRPr="00A44BC7">
        <w:rPr>
          <w:color w:val="000000"/>
          <w:sz w:val="28"/>
          <w:szCs w:val="28"/>
          <w:shd w:val="clear" w:color="auto" w:fill="FFFFFF"/>
        </w:rPr>
        <w:t>естественный</w:t>
      </w:r>
    </w:p>
    <w:p w:rsidR="00C77A50" w:rsidRPr="00A44BC7" w:rsidRDefault="00C77A50" w:rsidP="00A94850">
      <w:pPr>
        <w:pStyle w:val="aa"/>
        <w:numPr>
          <w:ilvl w:val="0"/>
          <w:numId w:val="16"/>
        </w:numPr>
        <w:spacing w:before="0" w:after="0" w:line="360" w:lineRule="auto"/>
        <w:ind w:left="714" w:hanging="357"/>
        <w:rPr>
          <w:color w:val="000000"/>
          <w:sz w:val="28"/>
          <w:szCs w:val="28"/>
          <w:shd w:val="clear" w:color="auto" w:fill="FFFFFF"/>
        </w:rPr>
      </w:pPr>
      <w:r w:rsidRPr="00A44BC7">
        <w:rPr>
          <w:color w:val="000000"/>
          <w:sz w:val="28"/>
          <w:szCs w:val="28"/>
          <w:shd w:val="clear" w:color="auto" w:fill="FFFFFF"/>
        </w:rPr>
        <w:t>предельный</w:t>
      </w:r>
    </w:p>
    <w:p w:rsidR="00A44BC7" w:rsidRPr="00A44BC7" w:rsidRDefault="00A44BC7" w:rsidP="00A94850">
      <w:pPr>
        <w:pStyle w:val="aa"/>
        <w:numPr>
          <w:ilvl w:val="0"/>
          <w:numId w:val="16"/>
        </w:numPr>
        <w:spacing w:before="0" w:after="0" w:line="360" w:lineRule="auto"/>
        <w:ind w:left="714" w:hanging="357"/>
        <w:rPr>
          <w:color w:val="000000"/>
          <w:sz w:val="28"/>
          <w:szCs w:val="28"/>
          <w:shd w:val="clear" w:color="auto" w:fill="FFFFFF"/>
        </w:rPr>
      </w:pPr>
      <w:r w:rsidRPr="00A44BC7">
        <w:rPr>
          <w:color w:val="000000"/>
          <w:sz w:val="28"/>
          <w:szCs w:val="28"/>
          <w:shd w:val="clear" w:color="auto" w:fill="FFFFFF"/>
        </w:rPr>
        <w:t>принудительный</w:t>
      </w:r>
    </w:p>
    <w:p w:rsidR="00C77A50" w:rsidRPr="00A44BC7" w:rsidRDefault="00A44BC7" w:rsidP="00A44BC7">
      <w:pPr>
        <w:tabs>
          <w:tab w:val="left" w:pos="3392"/>
        </w:tabs>
        <w:spacing w:before="0" w:after="0" w:line="360" w:lineRule="auto"/>
        <w:rPr>
          <w:b/>
          <w:i/>
          <w:color w:val="000000"/>
          <w:sz w:val="28"/>
          <w:szCs w:val="28"/>
          <w:shd w:val="clear" w:color="auto" w:fill="FFFFFF"/>
        </w:rPr>
      </w:pPr>
      <w:r w:rsidRPr="00A44BC7">
        <w:rPr>
          <w:b/>
          <w:i/>
          <w:color w:val="000000"/>
          <w:sz w:val="28"/>
          <w:szCs w:val="28"/>
          <w:shd w:val="clear" w:color="auto" w:fill="FFFFFF"/>
        </w:rPr>
        <w:t>6</w:t>
      </w:r>
      <w:r w:rsidR="00C77A50" w:rsidRPr="00A44BC7">
        <w:rPr>
          <w:b/>
          <w:i/>
          <w:color w:val="000000"/>
          <w:sz w:val="28"/>
          <w:szCs w:val="28"/>
          <w:shd w:val="clear" w:color="auto" w:fill="FFFFFF"/>
        </w:rPr>
        <w:t>. Один из важных эксплуатационных показателей качества машины</w:t>
      </w:r>
    </w:p>
    <w:p w:rsidR="00C77A50" w:rsidRPr="00A44BC7" w:rsidRDefault="00C77A50" w:rsidP="00A94850">
      <w:pPr>
        <w:pStyle w:val="aa"/>
        <w:numPr>
          <w:ilvl w:val="0"/>
          <w:numId w:val="17"/>
        </w:numPr>
        <w:spacing w:before="0" w:after="0" w:line="360" w:lineRule="auto"/>
        <w:ind w:left="714" w:hanging="357"/>
        <w:rPr>
          <w:color w:val="000000"/>
          <w:sz w:val="28"/>
          <w:szCs w:val="28"/>
          <w:shd w:val="clear" w:color="auto" w:fill="FFFFFF"/>
        </w:rPr>
      </w:pPr>
      <w:r w:rsidRPr="00A44BC7">
        <w:rPr>
          <w:color w:val="000000"/>
          <w:sz w:val="28"/>
          <w:szCs w:val="28"/>
          <w:shd w:val="clear" w:color="auto" w:fill="FFFFFF"/>
        </w:rPr>
        <w:t>качество</w:t>
      </w:r>
    </w:p>
    <w:p w:rsidR="00C77A50" w:rsidRPr="00A44BC7" w:rsidRDefault="00C77A50" w:rsidP="00A94850">
      <w:pPr>
        <w:pStyle w:val="aa"/>
        <w:numPr>
          <w:ilvl w:val="0"/>
          <w:numId w:val="17"/>
        </w:numPr>
        <w:spacing w:before="100" w:beforeAutospacing="1" w:after="0" w:line="360" w:lineRule="auto"/>
        <w:ind w:left="714" w:hanging="357"/>
        <w:rPr>
          <w:color w:val="000000"/>
          <w:sz w:val="28"/>
          <w:szCs w:val="28"/>
          <w:shd w:val="clear" w:color="auto" w:fill="FFFFFF"/>
        </w:rPr>
      </w:pPr>
      <w:r w:rsidRPr="00A44BC7">
        <w:rPr>
          <w:color w:val="000000"/>
          <w:sz w:val="28"/>
          <w:szCs w:val="28"/>
          <w:shd w:val="clear" w:color="auto" w:fill="FFFFFF"/>
        </w:rPr>
        <w:t>надежность</w:t>
      </w:r>
    </w:p>
    <w:p w:rsidR="00C77A50" w:rsidRPr="00A44BC7" w:rsidRDefault="00C77A50" w:rsidP="00A94850">
      <w:pPr>
        <w:pStyle w:val="aa"/>
        <w:numPr>
          <w:ilvl w:val="0"/>
          <w:numId w:val="17"/>
        </w:numPr>
        <w:spacing w:before="100" w:beforeAutospacing="1" w:after="0" w:line="360" w:lineRule="auto"/>
        <w:ind w:left="714" w:hanging="357"/>
        <w:rPr>
          <w:color w:val="000000"/>
          <w:sz w:val="28"/>
          <w:szCs w:val="28"/>
          <w:shd w:val="clear" w:color="auto" w:fill="FFFFFF"/>
        </w:rPr>
      </w:pPr>
      <w:r w:rsidRPr="00A44BC7">
        <w:rPr>
          <w:color w:val="000000"/>
          <w:sz w:val="28"/>
          <w:szCs w:val="28"/>
          <w:shd w:val="clear" w:color="auto" w:fill="FFFFFF"/>
        </w:rPr>
        <w:t>пригодность</w:t>
      </w:r>
    </w:p>
    <w:p w:rsidR="00A44BC7" w:rsidRPr="00A44BC7" w:rsidRDefault="00A44BC7" w:rsidP="00A94850">
      <w:pPr>
        <w:pStyle w:val="aa"/>
        <w:numPr>
          <w:ilvl w:val="0"/>
          <w:numId w:val="17"/>
        </w:numPr>
        <w:spacing w:before="100" w:beforeAutospacing="1" w:after="0" w:line="360" w:lineRule="auto"/>
        <w:ind w:left="714" w:hanging="357"/>
        <w:rPr>
          <w:color w:val="000000"/>
          <w:sz w:val="28"/>
          <w:szCs w:val="28"/>
          <w:shd w:val="clear" w:color="auto" w:fill="FFFFFF"/>
        </w:rPr>
      </w:pPr>
      <w:r w:rsidRPr="00A44BC7">
        <w:rPr>
          <w:color w:val="000000"/>
          <w:sz w:val="28"/>
          <w:szCs w:val="28"/>
          <w:shd w:val="clear" w:color="auto" w:fill="FFFFFF"/>
        </w:rPr>
        <w:t>цена</w:t>
      </w:r>
    </w:p>
    <w:p w:rsidR="00C77A50" w:rsidRPr="00A44BC7" w:rsidRDefault="00A44BC7" w:rsidP="00C77A50">
      <w:pPr>
        <w:tabs>
          <w:tab w:val="left" w:pos="3392"/>
        </w:tabs>
        <w:spacing w:after="0" w:line="360" w:lineRule="auto"/>
        <w:rPr>
          <w:b/>
          <w:i/>
          <w:color w:val="000000"/>
          <w:sz w:val="28"/>
          <w:szCs w:val="28"/>
          <w:shd w:val="clear" w:color="auto" w:fill="FFFFFF"/>
        </w:rPr>
      </w:pPr>
      <w:r w:rsidRPr="00A44BC7">
        <w:rPr>
          <w:b/>
          <w:i/>
          <w:color w:val="000000"/>
          <w:sz w:val="28"/>
          <w:szCs w:val="28"/>
          <w:shd w:val="clear" w:color="auto" w:fill="FFFFFF"/>
        </w:rPr>
        <w:t>7</w:t>
      </w:r>
      <w:r w:rsidR="00C77A50" w:rsidRPr="00A44BC7">
        <w:rPr>
          <w:b/>
          <w:i/>
          <w:color w:val="000000"/>
          <w:sz w:val="28"/>
          <w:szCs w:val="28"/>
          <w:shd w:val="clear" w:color="auto" w:fill="FFFFFF"/>
        </w:rPr>
        <w:t>. Состояние изделия, при котором оно способно выполнять заданные функции</w:t>
      </w:r>
    </w:p>
    <w:p w:rsidR="00C77A50" w:rsidRPr="00A44BC7" w:rsidRDefault="00C77A50" w:rsidP="00A94850">
      <w:pPr>
        <w:pStyle w:val="aa"/>
        <w:numPr>
          <w:ilvl w:val="0"/>
          <w:numId w:val="18"/>
        </w:numPr>
        <w:spacing w:before="0" w:after="0" w:line="360" w:lineRule="auto"/>
        <w:rPr>
          <w:color w:val="000000"/>
          <w:sz w:val="28"/>
          <w:szCs w:val="28"/>
          <w:shd w:val="clear" w:color="auto" w:fill="FFFFFF"/>
        </w:rPr>
      </w:pPr>
      <w:r w:rsidRPr="00A44BC7">
        <w:rPr>
          <w:color w:val="000000"/>
          <w:sz w:val="28"/>
          <w:szCs w:val="28"/>
          <w:shd w:val="clear" w:color="auto" w:fill="FFFFFF"/>
        </w:rPr>
        <w:t>качество</w:t>
      </w:r>
    </w:p>
    <w:p w:rsidR="00A44BC7" w:rsidRPr="00A44BC7" w:rsidRDefault="00C77A50" w:rsidP="00A94850">
      <w:pPr>
        <w:pStyle w:val="aa"/>
        <w:numPr>
          <w:ilvl w:val="0"/>
          <w:numId w:val="18"/>
        </w:numPr>
        <w:spacing w:before="0" w:after="0" w:line="360" w:lineRule="auto"/>
        <w:rPr>
          <w:color w:val="000000"/>
          <w:sz w:val="28"/>
          <w:szCs w:val="28"/>
          <w:shd w:val="clear" w:color="auto" w:fill="FFFFFF"/>
        </w:rPr>
      </w:pPr>
      <w:r w:rsidRPr="00A44BC7">
        <w:rPr>
          <w:color w:val="000000"/>
          <w:sz w:val="28"/>
          <w:szCs w:val="28"/>
          <w:shd w:val="clear" w:color="auto" w:fill="FFFFFF"/>
        </w:rPr>
        <w:t>стоимость</w:t>
      </w:r>
    </w:p>
    <w:p w:rsidR="00C77A50" w:rsidRPr="00A44BC7" w:rsidRDefault="00C77A50" w:rsidP="00A94850">
      <w:pPr>
        <w:pStyle w:val="aa"/>
        <w:numPr>
          <w:ilvl w:val="0"/>
          <w:numId w:val="18"/>
        </w:numPr>
        <w:spacing w:before="0" w:after="0" w:line="360" w:lineRule="auto"/>
        <w:rPr>
          <w:color w:val="000000"/>
          <w:sz w:val="28"/>
          <w:szCs w:val="28"/>
          <w:shd w:val="clear" w:color="auto" w:fill="FFFFFF"/>
        </w:rPr>
      </w:pPr>
      <w:r w:rsidRPr="00A44BC7">
        <w:rPr>
          <w:color w:val="000000"/>
          <w:sz w:val="28"/>
          <w:szCs w:val="28"/>
          <w:shd w:val="clear" w:color="auto" w:fill="FFFFFF"/>
        </w:rPr>
        <w:t>работоспособность</w:t>
      </w:r>
    </w:p>
    <w:p w:rsidR="00A44BC7" w:rsidRPr="00A44BC7" w:rsidRDefault="00A44BC7" w:rsidP="00A94850">
      <w:pPr>
        <w:pStyle w:val="aa"/>
        <w:numPr>
          <w:ilvl w:val="0"/>
          <w:numId w:val="18"/>
        </w:numPr>
        <w:spacing w:before="0" w:after="0" w:line="360" w:lineRule="auto"/>
        <w:rPr>
          <w:color w:val="000000"/>
          <w:sz w:val="28"/>
          <w:szCs w:val="28"/>
          <w:shd w:val="clear" w:color="auto" w:fill="FFFFFF"/>
        </w:rPr>
      </w:pPr>
      <w:r w:rsidRPr="00A44BC7">
        <w:rPr>
          <w:color w:val="000000"/>
          <w:sz w:val="28"/>
          <w:szCs w:val="28"/>
          <w:shd w:val="clear" w:color="auto" w:fill="FFFFFF"/>
        </w:rPr>
        <w:t>ремонтосложность</w:t>
      </w:r>
    </w:p>
    <w:p w:rsidR="00C77A50" w:rsidRPr="00A44BC7" w:rsidRDefault="00A44BC7" w:rsidP="00C77A50">
      <w:pPr>
        <w:tabs>
          <w:tab w:val="left" w:pos="3392"/>
        </w:tabs>
        <w:spacing w:after="0" w:line="360" w:lineRule="auto"/>
        <w:rPr>
          <w:b/>
          <w:i/>
          <w:color w:val="000000"/>
          <w:sz w:val="28"/>
          <w:szCs w:val="28"/>
          <w:shd w:val="clear" w:color="auto" w:fill="FFFFFF"/>
        </w:rPr>
      </w:pPr>
      <w:r w:rsidRPr="00A44BC7">
        <w:rPr>
          <w:b/>
          <w:i/>
          <w:color w:val="000000"/>
          <w:sz w:val="28"/>
          <w:szCs w:val="28"/>
          <w:shd w:val="clear" w:color="auto" w:fill="FFFFFF"/>
        </w:rPr>
        <w:t>8</w:t>
      </w:r>
      <w:r w:rsidR="00C77A50" w:rsidRPr="00A44BC7">
        <w:rPr>
          <w:b/>
          <w:i/>
          <w:color w:val="000000"/>
          <w:sz w:val="28"/>
          <w:szCs w:val="28"/>
          <w:shd w:val="clear" w:color="auto" w:fill="FFFFFF"/>
        </w:rPr>
        <w:t>. Явление нарушения работоспособности изделия</w:t>
      </w:r>
    </w:p>
    <w:p w:rsidR="00C77A50" w:rsidRPr="00A965A5" w:rsidRDefault="00C77A50" w:rsidP="00A94850">
      <w:pPr>
        <w:pStyle w:val="aa"/>
        <w:numPr>
          <w:ilvl w:val="0"/>
          <w:numId w:val="19"/>
        </w:numPr>
        <w:spacing w:before="0" w:after="0" w:line="360" w:lineRule="auto"/>
        <w:ind w:left="709" w:hanging="284"/>
        <w:rPr>
          <w:color w:val="000000"/>
          <w:sz w:val="28"/>
          <w:szCs w:val="28"/>
          <w:shd w:val="clear" w:color="auto" w:fill="FFFFFF"/>
        </w:rPr>
      </w:pPr>
      <w:r w:rsidRPr="00A965A5">
        <w:rPr>
          <w:color w:val="000000"/>
          <w:sz w:val="28"/>
          <w:szCs w:val="28"/>
          <w:shd w:val="clear" w:color="auto" w:fill="FFFFFF"/>
        </w:rPr>
        <w:t>отказ</w:t>
      </w:r>
    </w:p>
    <w:p w:rsidR="00A44BC7" w:rsidRPr="00A965A5" w:rsidRDefault="00A44BC7" w:rsidP="00A94850">
      <w:pPr>
        <w:pStyle w:val="aa"/>
        <w:numPr>
          <w:ilvl w:val="0"/>
          <w:numId w:val="19"/>
        </w:numPr>
        <w:spacing w:before="0" w:after="0" w:line="360" w:lineRule="auto"/>
        <w:ind w:left="709" w:hanging="284"/>
        <w:rPr>
          <w:color w:val="000000"/>
          <w:sz w:val="28"/>
          <w:szCs w:val="28"/>
          <w:shd w:val="clear" w:color="auto" w:fill="FFFFFF"/>
        </w:rPr>
      </w:pPr>
      <w:r w:rsidRPr="00A965A5">
        <w:rPr>
          <w:color w:val="000000"/>
          <w:sz w:val="28"/>
          <w:szCs w:val="28"/>
          <w:shd w:val="clear" w:color="auto" w:fill="FFFFFF"/>
        </w:rPr>
        <w:t>долговечность</w:t>
      </w:r>
    </w:p>
    <w:p w:rsidR="00C77A50" w:rsidRPr="00A965A5" w:rsidRDefault="00C77A50" w:rsidP="00A94850">
      <w:pPr>
        <w:pStyle w:val="aa"/>
        <w:numPr>
          <w:ilvl w:val="0"/>
          <w:numId w:val="19"/>
        </w:numPr>
        <w:spacing w:before="0" w:after="0" w:line="360" w:lineRule="auto"/>
        <w:ind w:left="709" w:hanging="284"/>
        <w:rPr>
          <w:color w:val="000000"/>
          <w:sz w:val="28"/>
          <w:szCs w:val="28"/>
          <w:shd w:val="clear" w:color="auto" w:fill="FFFFFF"/>
        </w:rPr>
      </w:pPr>
      <w:r w:rsidRPr="00A965A5">
        <w:rPr>
          <w:color w:val="000000"/>
          <w:sz w:val="28"/>
          <w:szCs w:val="28"/>
          <w:shd w:val="clear" w:color="auto" w:fill="FFFFFF"/>
        </w:rPr>
        <w:t>ремонтопригодность</w:t>
      </w:r>
    </w:p>
    <w:p w:rsidR="00A44BC7" w:rsidRPr="00A965A5" w:rsidRDefault="00A965A5" w:rsidP="00A94850">
      <w:pPr>
        <w:pStyle w:val="aa"/>
        <w:numPr>
          <w:ilvl w:val="0"/>
          <w:numId w:val="19"/>
        </w:numPr>
        <w:spacing w:before="0" w:after="0" w:line="360" w:lineRule="auto"/>
        <w:ind w:left="709" w:hanging="284"/>
        <w:rPr>
          <w:color w:val="000000"/>
          <w:sz w:val="28"/>
          <w:szCs w:val="28"/>
          <w:shd w:val="clear" w:color="auto" w:fill="FFFFFF"/>
        </w:rPr>
      </w:pPr>
      <w:r w:rsidRPr="00A965A5">
        <w:rPr>
          <w:color w:val="000000"/>
          <w:sz w:val="28"/>
          <w:szCs w:val="28"/>
          <w:shd w:val="clear" w:color="auto" w:fill="FFFFFF"/>
        </w:rPr>
        <w:t>некачественность</w:t>
      </w:r>
    </w:p>
    <w:p w:rsidR="00A965A5" w:rsidRPr="00A965A5" w:rsidRDefault="00A965A5" w:rsidP="00A965A5">
      <w:pPr>
        <w:pStyle w:val="ab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A965A5"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  <w:t xml:space="preserve">9. </w:t>
      </w:r>
      <w:r w:rsidRPr="00A965A5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 xml:space="preserve"> </w:t>
      </w:r>
      <w:r w:rsidRPr="00A965A5">
        <w:rPr>
          <w:rFonts w:ascii="Times New Roman" w:hAnsi="Times New Roman"/>
          <w:b/>
          <w:i/>
          <w:sz w:val="28"/>
          <w:szCs w:val="28"/>
          <w:lang w:eastAsia="ru-RU"/>
        </w:rPr>
        <w:t xml:space="preserve">Чтобы  получить  неразъемное  соединение применяется </w:t>
      </w:r>
    </w:p>
    <w:p w:rsidR="00A965A5" w:rsidRDefault="00A965A5" w:rsidP="00A94850">
      <w:pPr>
        <w:pStyle w:val="ab"/>
        <w:numPr>
          <w:ilvl w:val="0"/>
          <w:numId w:val="20"/>
        </w:numPr>
        <w:spacing w:line="360" w:lineRule="auto"/>
        <w:ind w:left="714" w:hanging="357"/>
        <w:rPr>
          <w:rFonts w:ascii="Times New Roman" w:hAnsi="Times New Roman"/>
          <w:spacing w:val="-1"/>
          <w:sz w:val="28"/>
          <w:szCs w:val="28"/>
          <w:lang w:eastAsia="ru-RU"/>
        </w:rPr>
      </w:pPr>
      <w:r w:rsidRPr="00A965A5">
        <w:rPr>
          <w:rFonts w:ascii="Times New Roman" w:hAnsi="Times New Roman"/>
          <w:sz w:val="28"/>
          <w:szCs w:val="28"/>
          <w:lang w:eastAsia="ru-RU"/>
        </w:rPr>
        <w:t xml:space="preserve">шуруп </w:t>
      </w:r>
    </w:p>
    <w:p w:rsidR="00A965A5" w:rsidRPr="00A965A5" w:rsidRDefault="00A965A5" w:rsidP="00A94850">
      <w:pPr>
        <w:pStyle w:val="ab"/>
        <w:numPr>
          <w:ilvl w:val="0"/>
          <w:numId w:val="20"/>
        </w:numPr>
        <w:spacing w:line="360" w:lineRule="auto"/>
        <w:ind w:left="714" w:hanging="357"/>
        <w:rPr>
          <w:rFonts w:ascii="Times New Roman" w:hAnsi="Times New Roman"/>
          <w:spacing w:val="-1"/>
          <w:sz w:val="28"/>
          <w:szCs w:val="28"/>
          <w:lang w:eastAsia="ru-RU"/>
        </w:rPr>
      </w:pPr>
      <w:r w:rsidRPr="00A965A5">
        <w:rPr>
          <w:rFonts w:ascii="Times New Roman" w:hAnsi="Times New Roman"/>
          <w:sz w:val="28"/>
          <w:szCs w:val="28"/>
          <w:lang w:eastAsia="ru-RU"/>
        </w:rPr>
        <w:t xml:space="preserve">болт </w:t>
      </w:r>
    </w:p>
    <w:p w:rsidR="00A965A5" w:rsidRPr="00A965A5" w:rsidRDefault="00A965A5" w:rsidP="00A94850">
      <w:pPr>
        <w:pStyle w:val="ab"/>
        <w:numPr>
          <w:ilvl w:val="0"/>
          <w:numId w:val="20"/>
        </w:numPr>
        <w:spacing w:line="360" w:lineRule="auto"/>
        <w:ind w:left="714" w:hanging="357"/>
        <w:rPr>
          <w:rFonts w:ascii="Times New Roman" w:hAnsi="Times New Roman"/>
          <w:sz w:val="28"/>
          <w:szCs w:val="28"/>
          <w:lang w:eastAsia="ru-RU"/>
        </w:rPr>
      </w:pPr>
      <w:r w:rsidRPr="00A965A5">
        <w:rPr>
          <w:rFonts w:ascii="Times New Roman" w:hAnsi="Times New Roman"/>
          <w:sz w:val="28"/>
          <w:szCs w:val="28"/>
          <w:lang w:eastAsia="ru-RU"/>
        </w:rPr>
        <w:t xml:space="preserve">сварка </w:t>
      </w:r>
    </w:p>
    <w:p w:rsidR="00A965A5" w:rsidRPr="00A965A5" w:rsidRDefault="00A965A5" w:rsidP="00A94850">
      <w:pPr>
        <w:pStyle w:val="ab"/>
        <w:numPr>
          <w:ilvl w:val="0"/>
          <w:numId w:val="20"/>
        </w:numPr>
        <w:spacing w:line="360" w:lineRule="auto"/>
        <w:ind w:left="714" w:hanging="357"/>
        <w:rPr>
          <w:rFonts w:ascii="Times New Roman" w:hAnsi="Times New Roman"/>
          <w:sz w:val="28"/>
          <w:szCs w:val="28"/>
          <w:lang w:eastAsia="ru-RU"/>
        </w:rPr>
      </w:pPr>
      <w:r w:rsidRPr="00A965A5">
        <w:rPr>
          <w:rFonts w:ascii="Times New Roman" w:hAnsi="Times New Roman"/>
          <w:sz w:val="28"/>
          <w:szCs w:val="28"/>
          <w:lang w:eastAsia="ru-RU"/>
        </w:rPr>
        <w:t xml:space="preserve">гайка </w:t>
      </w:r>
    </w:p>
    <w:p w:rsidR="00A965A5" w:rsidRPr="00A965A5" w:rsidRDefault="00A965A5" w:rsidP="00A965A5">
      <w:pPr>
        <w:shd w:val="clear" w:color="auto" w:fill="FFFFFF"/>
        <w:spacing w:before="0" w:after="0" w:line="360" w:lineRule="auto"/>
        <w:textAlignment w:val="baseline"/>
        <w:rPr>
          <w:b/>
          <w:i/>
          <w:color w:val="000000"/>
          <w:sz w:val="28"/>
          <w:szCs w:val="28"/>
          <w:lang w:eastAsia="ru-RU"/>
        </w:rPr>
      </w:pPr>
      <w:r w:rsidRPr="00A965A5">
        <w:rPr>
          <w:sz w:val="28"/>
          <w:szCs w:val="28"/>
          <w:lang w:eastAsia="ru-RU"/>
        </w:rPr>
        <w:t xml:space="preserve"> </w:t>
      </w:r>
      <w:r w:rsidRPr="00A965A5">
        <w:rPr>
          <w:b/>
          <w:i/>
          <w:sz w:val="28"/>
          <w:szCs w:val="28"/>
          <w:lang w:eastAsia="ru-RU"/>
        </w:rPr>
        <w:t xml:space="preserve">10. </w:t>
      </w:r>
      <w:r w:rsidRPr="00A965A5">
        <w:rPr>
          <w:b/>
          <w:i/>
          <w:color w:val="000000"/>
          <w:sz w:val="28"/>
          <w:szCs w:val="28"/>
          <w:lang w:eastAsia="ru-RU"/>
        </w:rPr>
        <w:t xml:space="preserve">Процесс изменение размеров и формы поверхностей элементов металлургического оборудования </w:t>
      </w:r>
    </w:p>
    <w:p w:rsidR="00A965A5" w:rsidRPr="00A965A5" w:rsidRDefault="00A965A5" w:rsidP="00A94850">
      <w:pPr>
        <w:pStyle w:val="aa"/>
        <w:numPr>
          <w:ilvl w:val="0"/>
          <w:numId w:val="21"/>
        </w:numPr>
        <w:shd w:val="clear" w:color="auto" w:fill="FFFFFF"/>
        <w:suppressAutoHyphens w:val="0"/>
        <w:spacing w:before="0" w:after="0" w:line="360" w:lineRule="auto"/>
        <w:textAlignment w:val="baseline"/>
        <w:rPr>
          <w:color w:val="000000"/>
          <w:sz w:val="28"/>
          <w:szCs w:val="28"/>
          <w:lang w:eastAsia="ru-RU"/>
        </w:rPr>
      </w:pPr>
      <w:r w:rsidRPr="00A965A5">
        <w:rPr>
          <w:color w:val="000000"/>
          <w:sz w:val="28"/>
          <w:szCs w:val="28"/>
          <w:lang w:eastAsia="ru-RU"/>
        </w:rPr>
        <w:t xml:space="preserve">износ трением </w:t>
      </w:r>
    </w:p>
    <w:p w:rsidR="00A965A5" w:rsidRPr="00A965A5" w:rsidRDefault="00A965A5" w:rsidP="00A94850">
      <w:pPr>
        <w:pStyle w:val="aa"/>
        <w:numPr>
          <w:ilvl w:val="0"/>
          <w:numId w:val="21"/>
        </w:numPr>
        <w:shd w:val="clear" w:color="auto" w:fill="FFFFFF"/>
        <w:suppressAutoHyphens w:val="0"/>
        <w:spacing w:before="0" w:after="0" w:line="360" w:lineRule="auto"/>
        <w:textAlignment w:val="baseline"/>
        <w:rPr>
          <w:color w:val="000000"/>
          <w:sz w:val="28"/>
          <w:szCs w:val="28"/>
          <w:lang w:eastAsia="ru-RU"/>
        </w:rPr>
      </w:pPr>
      <w:r w:rsidRPr="00A965A5">
        <w:rPr>
          <w:color w:val="000000"/>
          <w:sz w:val="28"/>
          <w:szCs w:val="28"/>
          <w:lang w:eastAsia="ru-RU"/>
        </w:rPr>
        <w:lastRenderedPageBreak/>
        <w:t xml:space="preserve">механический износ </w:t>
      </w:r>
    </w:p>
    <w:p w:rsidR="00A965A5" w:rsidRPr="00A965A5" w:rsidRDefault="00A965A5" w:rsidP="00A94850">
      <w:pPr>
        <w:pStyle w:val="aa"/>
        <w:numPr>
          <w:ilvl w:val="0"/>
          <w:numId w:val="21"/>
        </w:numPr>
        <w:shd w:val="clear" w:color="auto" w:fill="FFFFFF"/>
        <w:suppressAutoHyphens w:val="0"/>
        <w:spacing w:before="0" w:after="0" w:line="360" w:lineRule="auto"/>
        <w:textAlignment w:val="baseline"/>
        <w:rPr>
          <w:color w:val="000000"/>
          <w:sz w:val="28"/>
          <w:szCs w:val="28"/>
          <w:lang w:eastAsia="ru-RU"/>
        </w:rPr>
      </w:pPr>
      <w:r w:rsidRPr="00A965A5">
        <w:rPr>
          <w:color w:val="000000"/>
          <w:sz w:val="28"/>
          <w:szCs w:val="28"/>
          <w:lang w:eastAsia="ru-RU"/>
        </w:rPr>
        <w:t xml:space="preserve">абразивный износ </w:t>
      </w:r>
    </w:p>
    <w:p w:rsidR="00A965A5" w:rsidRPr="00A965A5" w:rsidRDefault="00A965A5" w:rsidP="00A94850">
      <w:pPr>
        <w:pStyle w:val="aa"/>
        <w:numPr>
          <w:ilvl w:val="0"/>
          <w:numId w:val="21"/>
        </w:numPr>
        <w:shd w:val="clear" w:color="auto" w:fill="FFFFFF"/>
        <w:suppressAutoHyphens w:val="0"/>
        <w:spacing w:before="0" w:after="0" w:line="360" w:lineRule="auto"/>
        <w:textAlignment w:val="baseline"/>
        <w:rPr>
          <w:color w:val="000000"/>
          <w:sz w:val="28"/>
          <w:szCs w:val="28"/>
          <w:lang w:eastAsia="ru-RU"/>
        </w:rPr>
      </w:pPr>
      <w:r w:rsidRPr="00A965A5">
        <w:rPr>
          <w:color w:val="000000"/>
          <w:sz w:val="28"/>
          <w:szCs w:val="28"/>
          <w:lang w:eastAsia="ru-RU"/>
        </w:rPr>
        <w:t xml:space="preserve">молекулярный износ </w:t>
      </w:r>
    </w:p>
    <w:p w:rsidR="00F51300" w:rsidRPr="00BA4E1B" w:rsidRDefault="00F51300" w:rsidP="00F51300">
      <w:pPr>
        <w:spacing w:before="0" w:after="200" w:line="276" w:lineRule="auto"/>
        <w:ind w:left="360"/>
        <w:jc w:val="center"/>
      </w:pPr>
      <w:r w:rsidRPr="00BA4E1B">
        <w:rPr>
          <w:i/>
          <w:sz w:val="28"/>
          <w:szCs w:val="28"/>
        </w:rPr>
        <w:t>Перечень практических работ</w:t>
      </w:r>
    </w:p>
    <w:tbl>
      <w:tblPr>
        <w:tblW w:w="5000" w:type="pct"/>
        <w:tblLook w:val="0000"/>
      </w:tblPr>
      <w:tblGrid>
        <w:gridCol w:w="846"/>
        <w:gridCol w:w="7343"/>
        <w:gridCol w:w="1665"/>
      </w:tblGrid>
      <w:tr w:rsidR="00F51300" w:rsidRPr="000F651B" w:rsidTr="0062547C"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1300" w:rsidRPr="00BA4E1B" w:rsidRDefault="00F51300" w:rsidP="0062547C">
            <w:pPr>
              <w:spacing w:after="0"/>
              <w:jc w:val="center"/>
            </w:pPr>
            <w:r w:rsidRPr="00BA4E1B">
              <w:t>№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300" w:rsidRPr="00BA4E1B" w:rsidRDefault="00F51300" w:rsidP="0062547C">
            <w:pPr>
              <w:spacing w:after="0"/>
              <w:jc w:val="center"/>
            </w:pPr>
            <w:r w:rsidRPr="00BA4E1B">
              <w:t>Наименование практической работы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300" w:rsidRPr="00BA4E1B" w:rsidRDefault="00F51300" w:rsidP="0062547C">
            <w:pPr>
              <w:spacing w:before="0" w:after="0"/>
              <w:jc w:val="center"/>
            </w:pPr>
            <w:r w:rsidRPr="00BA4E1B">
              <w:t>Часы</w:t>
            </w:r>
          </w:p>
        </w:tc>
      </w:tr>
      <w:tr w:rsidR="00F51300" w:rsidRPr="000F651B" w:rsidTr="0062547C"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1300" w:rsidRPr="00BA4E1B" w:rsidRDefault="00F51300" w:rsidP="00A94850">
            <w:pPr>
              <w:pStyle w:val="aa"/>
              <w:numPr>
                <w:ilvl w:val="0"/>
                <w:numId w:val="5"/>
              </w:numPr>
              <w:spacing w:after="0"/>
              <w:jc w:val="center"/>
            </w:pP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300" w:rsidRPr="000F651B" w:rsidRDefault="00BA4E1B" w:rsidP="0062547C">
            <w:pPr>
              <w:spacing w:after="0"/>
              <w:rPr>
                <w:color w:val="FF0000"/>
              </w:rPr>
            </w:pPr>
            <w:r w:rsidRPr="00E36C18">
              <w:t>Разработка процесса технического обслуживания оборудования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300" w:rsidRPr="00BA4E1B" w:rsidRDefault="00BA4E1B" w:rsidP="0062547C">
            <w:pPr>
              <w:spacing w:before="0" w:after="0"/>
              <w:jc w:val="center"/>
            </w:pPr>
            <w:r w:rsidRPr="00BA4E1B">
              <w:t>4</w:t>
            </w:r>
          </w:p>
        </w:tc>
      </w:tr>
      <w:tr w:rsidR="00BA4E1B" w:rsidRPr="000F651B" w:rsidTr="0062547C"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E1B" w:rsidRPr="00BA4E1B" w:rsidRDefault="00BA4E1B" w:rsidP="00A94850">
            <w:pPr>
              <w:pStyle w:val="aa"/>
              <w:numPr>
                <w:ilvl w:val="0"/>
                <w:numId w:val="5"/>
              </w:numPr>
              <w:spacing w:after="0"/>
              <w:jc w:val="center"/>
            </w:pP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4E1B" w:rsidRPr="00F11BB7" w:rsidRDefault="00BA4E1B" w:rsidP="00F05217">
            <w:pPr>
              <w:spacing w:after="0"/>
            </w:pPr>
            <w:r w:rsidRPr="00F11BB7">
              <w:t>Выбор смазочных материалов для узлов (механизмов) оборудования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1B" w:rsidRPr="00F11BB7" w:rsidRDefault="00C64428" w:rsidP="0062547C">
            <w:pPr>
              <w:spacing w:before="0" w:after="0"/>
              <w:jc w:val="center"/>
            </w:pPr>
            <w:r w:rsidRPr="00F11BB7">
              <w:t>2</w:t>
            </w:r>
          </w:p>
        </w:tc>
      </w:tr>
      <w:tr w:rsidR="00BA4E1B" w:rsidRPr="000F651B" w:rsidTr="0062547C"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E1B" w:rsidRPr="00BA4E1B" w:rsidRDefault="00BA4E1B" w:rsidP="00A94850">
            <w:pPr>
              <w:pStyle w:val="aa"/>
              <w:numPr>
                <w:ilvl w:val="0"/>
                <w:numId w:val="5"/>
              </w:numPr>
              <w:spacing w:after="0"/>
              <w:jc w:val="center"/>
            </w:pP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4E1B" w:rsidRPr="00F11BB7" w:rsidRDefault="00BA4E1B" w:rsidP="00F05217">
            <w:pPr>
              <w:spacing w:after="0"/>
            </w:pPr>
            <w:r w:rsidRPr="00F11BB7">
              <w:t>Выбор инструмента для смазки оборудования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1B" w:rsidRPr="00F11BB7" w:rsidRDefault="00C64428" w:rsidP="0062547C">
            <w:pPr>
              <w:spacing w:before="0" w:after="0"/>
              <w:jc w:val="center"/>
            </w:pPr>
            <w:r w:rsidRPr="00F11BB7">
              <w:t>2</w:t>
            </w:r>
          </w:p>
        </w:tc>
      </w:tr>
      <w:tr w:rsidR="00C64428" w:rsidRPr="000F651B" w:rsidTr="0062547C"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428" w:rsidRPr="00BA4E1B" w:rsidRDefault="00C64428" w:rsidP="00A94850">
            <w:pPr>
              <w:pStyle w:val="aa"/>
              <w:numPr>
                <w:ilvl w:val="0"/>
                <w:numId w:val="5"/>
              </w:numPr>
              <w:spacing w:after="0"/>
              <w:jc w:val="center"/>
            </w:pP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4428" w:rsidRPr="00F11BB7" w:rsidRDefault="00C64428" w:rsidP="00F05217">
            <w:pPr>
              <w:spacing w:after="0"/>
            </w:pPr>
            <w:r w:rsidRPr="00F11BB7">
              <w:t>Составление схемы и карты смазки оборудования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428" w:rsidRPr="00F11BB7" w:rsidRDefault="00C64428" w:rsidP="0062547C">
            <w:pPr>
              <w:spacing w:before="0" w:after="0"/>
              <w:jc w:val="center"/>
            </w:pPr>
            <w:r w:rsidRPr="00F11BB7">
              <w:t>4</w:t>
            </w:r>
          </w:p>
        </w:tc>
      </w:tr>
      <w:tr w:rsidR="00F51300" w:rsidRPr="000F651B" w:rsidTr="0062547C"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1300" w:rsidRPr="00BA4E1B" w:rsidRDefault="00F51300" w:rsidP="00A94850">
            <w:pPr>
              <w:pStyle w:val="aa"/>
              <w:numPr>
                <w:ilvl w:val="0"/>
                <w:numId w:val="5"/>
              </w:numPr>
              <w:spacing w:after="0"/>
              <w:jc w:val="center"/>
            </w:pP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300" w:rsidRPr="00F11BB7" w:rsidRDefault="00BA4E1B" w:rsidP="0062547C">
            <w:pPr>
              <w:spacing w:after="0"/>
            </w:pPr>
            <w:r w:rsidRPr="00F11BB7">
              <w:t>Составление плана-графика технического обслуживания оборудования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300" w:rsidRPr="00F11BB7" w:rsidRDefault="00BA4E1B" w:rsidP="0062547C">
            <w:pPr>
              <w:spacing w:before="0" w:after="0"/>
              <w:jc w:val="center"/>
            </w:pPr>
            <w:r w:rsidRPr="00F11BB7">
              <w:t>4</w:t>
            </w:r>
          </w:p>
        </w:tc>
      </w:tr>
      <w:tr w:rsidR="00F51300" w:rsidRPr="000F651B" w:rsidTr="0062547C"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1300" w:rsidRPr="00BA4E1B" w:rsidRDefault="00F51300" w:rsidP="00A94850">
            <w:pPr>
              <w:pStyle w:val="aa"/>
              <w:numPr>
                <w:ilvl w:val="0"/>
                <w:numId w:val="5"/>
              </w:numPr>
              <w:spacing w:after="0"/>
              <w:jc w:val="center"/>
            </w:pP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300" w:rsidRPr="00F11BB7" w:rsidRDefault="00BA4E1B" w:rsidP="0062547C">
            <w:pPr>
              <w:spacing w:after="0"/>
            </w:pPr>
            <w:r w:rsidRPr="00F11BB7">
              <w:t>Выбор методов диагностики работоспособности узлов оборудования и их обоснование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300" w:rsidRPr="00F11BB7" w:rsidRDefault="00C64428" w:rsidP="0062547C">
            <w:pPr>
              <w:spacing w:before="0" w:after="0"/>
              <w:jc w:val="center"/>
            </w:pPr>
            <w:r w:rsidRPr="00F11BB7">
              <w:t>2</w:t>
            </w:r>
          </w:p>
        </w:tc>
      </w:tr>
      <w:tr w:rsidR="00C64428" w:rsidRPr="000F651B" w:rsidTr="0062547C"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428" w:rsidRPr="00BA4E1B" w:rsidRDefault="00C64428" w:rsidP="00A94850">
            <w:pPr>
              <w:pStyle w:val="aa"/>
              <w:numPr>
                <w:ilvl w:val="0"/>
                <w:numId w:val="5"/>
              </w:numPr>
              <w:spacing w:after="0"/>
              <w:jc w:val="center"/>
            </w:pP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4428" w:rsidRPr="00F11BB7" w:rsidRDefault="00C64428" w:rsidP="0062547C">
            <w:pPr>
              <w:spacing w:after="0"/>
            </w:pPr>
            <w:r w:rsidRPr="00F11BB7">
              <w:t>Оценка остаточного ресурса барабанной сушилки типа БН-3,2-22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428" w:rsidRPr="00F11BB7" w:rsidRDefault="00C64428" w:rsidP="0062547C">
            <w:pPr>
              <w:spacing w:before="0" w:after="0"/>
              <w:jc w:val="center"/>
            </w:pPr>
            <w:r w:rsidRPr="00F11BB7">
              <w:t>2</w:t>
            </w:r>
          </w:p>
        </w:tc>
      </w:tr>
      <w:tr w:rsidR="00F51300" w:rsidRPr="000F651B" w:rsidTr="00C64428">
        <w:tc>
          <w:tcPr>
            <w:tcW w:w="415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7CF" w:rsidRDefault="00BC47CF" w:rsidP="00C64428">
            <w:pPr>
              <w:spacing w:before="0" w:after="0"/>
              <w:jc w:val="right"/>
              <w:rPr>
                <w:b/>
              </w:rPr>
            </w:pPr>
          </w:p>
          <w:p w:rsidR="00F51300" w:rsidRPr="00BA4E1B" w:rsidRDefault="00F51300" w:rsidP="00C64428">
            <w:pPr>
              <w:spacing w:before="0" w:after="0"/>
              <w:jc w:val="right"/>
              <w:rPr>
                <w:b/>
              </w:rPr>
            </w:pPr>
            <w:r w:rsidRPr="00BA4E1B">
              <w:rPr>
                <w:b/>
              </w:rPr>
              <w:t>Итого: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7CF" w:rsidRDefault="00BC47CF" w:rsidP="00C64428">
            <w:pPr>
              <w:spacing w:before="0" w:after="0"/>
              <w:jc w:val="center"/>
              <w:rPr>
                <w:b/>
              </w:rPr>
            </w:pPr>
          </w:p>
          <w:p w:rsidR="00F51300" w:rsidRPr="00BA4E1B" w:rsidRDefault="00F51300" w:rsidP="00C64428">
            <w:pPr>
              <w:spacing w:before="0" w:after="0"/>
              <w:jc w:val="center"/>
              <w:rPr>
                <w:b/>
              </w:rPr>
            </w:pPr>
            <w:r w:rsidRPr="00BA4E1B">
              <w:rPr>
                <w:b/>
              </w:rPr>
              <w:t>2</w:t>
            </w:r>
            <w:r w:rsidR="00BA4E1B" w:rsidRPr="00BA4E1B">
              <w:rPr>
                <w:b/>
              </w:rPr>
              <w:t>0</w:t>
            </w:r>
          </w:p>
        </w:tc>
      </w:tr>
    </w:tbl>
    <w:p w:rsidR="00F51300" w:rsidRPr="000F651B" w:rsidRDefault="00F51300" w:rsidP="00F51300">
      <w:pPr>
        <w:spacing w:before="0" w:after="0" w:line="360" w:lineRule="auto"/>
        <w:ind w:firstLine="709"/>
        <w:jc w:val="both"/>
        <w:rPr>
          <w:b/>
          <w:bCs/>
          <w:color w:val="FF0000"/>
          <w:sz w:val="28"/>
          <w:szCs w:val="28"/>
        </w:rPr>
      </w:pPr>
    </w:p>
    <w:p w:rsidR="00F45BC7" w:rsidRPr="000F651B" w:rsidRDefault="00F45BC7" w:rsidP="000F651B">
      <w:pPr>
        <w:spacing w:after="0"/>
        <w:ind w:firstLine="709"/>
        <w:jc w:val="both"/>
        <w:rPr>
          <w:b/>
          <w:bCs/>
          <w:sz w:val="28"/>
          <w:szCs w:val="28"/>
        </w:rPr>
      </w:pPr>
      <w:r w:rsidRPr="000F651B">
        <w:rPr>
          <w:b/>
          <w:caps/>
          <w:sz w:val="28"/>
          <w:szCs w:val="28"/>
        </w:rPr>
        <w:t>МДК 0</w:t>
      </w:r>
      <w:r w:rsidR="000F651B" w:rsidRPr="000F651B">
        <w:rPr>
          <w:b/>
          <w:caps/>
          <w:sz w:val="28"/>
          <w:szCs w:val="28"/>
        </w:rPr>
        <w:t>2</w:t>
      </w:r>
      <w:r w:rsidRPr="000F651B">
        <w:rPr>
          <w:b/>
          <w:caps/>
          <w:sz w:val="28"/>
          <w:szCs w:val="28"/>
        </w:rPr>
        <w:t xml:space="preserve">.02 </w:t>
      </w:r>
      <w:r w:rsidRPr="000F651B">
        <w:rPr>
          <w:b/>
          <w:sz w:val="28"/>
          <w:szCs w:val="28"/>
        </w:rPr>
        <w:t>«</w:t>
      </w:r>
      <w:r w:rsidR="000F651B" w:rsidRPr="000F651B">
        <w:rPr>
          <w:b/>
          <w:bCs/>
          <w:sz w:val="28"/>
          <w:szCs w:val="28"/>
        </w:rPr>
        <w:t>Управление ремонтом промышленного оборудования и контроль над ним</w:t>
      </w:r>
      <w:r>
        <w:rPr>
          <w:i/>
        </w:rPr>
        <w:t>»</w:t>
      </w:r>
    </w:p>
    <w:p w:rsidR="00B91A5E" w:rsidRPr="005E5FB2" w:rsidRDefault="00B91A5E" w:rsidP="005E5FB2">
      <w:pPr>
        <w:jc w:val="center"/>
        <w:rPr>
          <w:b/>
          <w:i/>
          <w:sz w:val="28"/>
          <w:szCs w:val="28"/>
        </w:rPr>
      </w:pPr>
      <w:r w:rsidRPr="005E5FB2">
        <w:rPr>
          <w:b/>
          <w:i/>
          <w:sz w:val="28"/>
          <w:szCs w:val="28"/>
        </w:rPr>
        <w:t>Вопросы для опроса</w:t>
      </w:r>
    </w:p>
    <w:p w:rsidR="00166DFC" w:rsidRPr="00166DFC" w:rsidRDefault="00166DFC" w:rsidP="00A94850">
      <w:pPr>
        <w:pStyle w:val="aa"/>
        <w:numPr>
          <w:ilvl w:val="0"/>
          <w:numId w:val="22"/>
        </w:numPr>
        <w:shd w:val="clear" w:color="auto" w:fill="FFFFFF"/>
        <w:suppressAutoHyphens w:val="0"/>
        <w:spacing w:before="0" w:after="0"/>
        <w:rPr>
          <w:color w:val="000000"/>
          <w:sz w:val="28"/>
          <w:szCs w:val="28"/>
          <w:lang w:eastAsia="ru-RU"/>
        </w:rPr>
      </w:pPr>
      <w:r w:rsidRPr="00166DFC">
        <w:rPr>
          <w:sz w:val="28"/>
          <w:szCs w:val="28"/>
        </w:rPr>
        <w:t>Какие виды дефектов наиболее характерны для валов и как они определ</w:t>
      </w:r>
      <w:r w:rsidRPr="00166DFC">
        <w:rPr>
          <w:sz w:val="28"/>
          <w:szCs w:val="28"/>
        </w:rPr>
        <w:t>я</w:t>
      </w:r>
      <w:r w:rsidRPr="00166DFC">
        <w:rPr>
          <w:sz w:val="28"/>
          <w:szCs w:val="28"/>
        </w:rPr>
        <w:t xml:space="preserve">ются? </w:t>
      </w:r>
    </w:p>
    <w:p w:rsidR="00166DFC" w:rsidRPr="00166DFC" w:rsidRDefault="00166DFC" w:rsidP="00A94850">
      <w:pPr>
        <w:pStyle w:val="aa"/>
        <w:numPr>
          <w:ilvl w:val="0"/>
          <w:numId w:val="22"/>
        </w:numPr>
        <w:shd w:val="clear" w:color="auto" w:fill="FFFFFF"/>
        <w:suppressAutoHyphens w:val="0"/>
        <w:spacing w:before="0" w:after="0"/>
        <w:rPr>
          <w:color w:val="000000"/>
          <w:sz w:val="28"/>
          <w:szCs w:val="28"/>
          <w:lang w:eastAsia="ru-RU"/>
        </w:rPr>
      </w:pPr>
      <w:r w:rsidRPr="00166DFC">
        <w:rPr>
          <w:sz w:val="28"/>
          <w:szCs w:val="28"/>
        </w:rPr>
        <w:t>Как производится правка валов, имеющих изгиб?</w:t>
      </w:r>
    </w:p>
    <w:p w:rsidR="00166DFC" w:rsidRPr="00166DFC" w:rsidRDefault="00166DFC" w:rsidP="00A94850">
      <w:pPr>
        <w:pStyle w:val="aa"/>
        <w:numPr>
          <w:ilvl w:val="0"/>
          <w:numId w:val="22"/>
        </w:numPr>
        <w:shd w:val="clear" w:color="auto" w:fill="FFFFFF"/>
        <w:suppressAutoHyphens w:val="0"/>
        <w:spacing w:before="0" w:after="0"/>
        <w:rPr>
          <w:color w:val="000000"/>
          <w:sz w:val="28"/>
          <w:szCs w:val="28"/>
          <w:lang w:eastAsia="ru-RU"/>
        </w:rPr>
      </w:pPr>
      <w:r w:rsidRPr="00166DFC">
        <w:rPr>
          <w:sz w:val="28"/>
          <w:szCs w:val="28"/>
        </w:rPr>
        <w:t xml:space="preserve"> Как производится восстановление, изношенных шеек валов? </w:t>
      </w:r>
    </w:p>
    <w:p w:rsidR="00166DFC" w:rsidRPr="00166DFC" w:rsidRDefault="00166DFC" w:rsidP="00A94850">
      <w:pPr>
        <w:pStyle w:val="aa"/>
        <w:numPr>
          <w:ilvl w:val="0"/>
          <w:numId w:val="22"/>
        </w:numPr>
        <w:shd w:val="clear" w:color="auto" w:fill="FFFFFF"/>
        <w:suppressAutoHyphens w:val="0"/>
        <w:spacing w:before="0" w:after="0"/>
        <w:rPr>
          <w:color w:val="000000"/>
          <w:sz w:val="28"/>
          <w:szCs w:val="28"/>
          <w:lang w:eastAsia="ru-RU"/>
        </w:rPr>
      </w:pPr>
      <w:r w:rsidRPr="00166DFC">
        <w:rPr>
          <w:sz w:val="28"/>
          <w:szCs w:val="28"/>
        </w:rPr>
        <w:t xml:space="preserve">Как ремонтируются подшипники скольжения? </w:t>
      </w:r>
    </w:p>
    <w:p w:rsidR="00166DFC" w:rsidRPr="00166DFC" w:rsidRDefault="00166DFC" w:rsidP="00A94850">
      <w:pPr>
        <w:pStyle w:val="aa"/>
        <w:numPr>
          <w:ilvl w:val="0"/>
          <w:numId w:val="22"/>
        </w:numPr>
        <w:shd w:val="clear" w:color="auto" w:fill="FFFFFF"/>
        <w:suppressAutoHyphens w:val="0"/>
        <w:spacing w:before="0" w:after="0"/>
        <w:rPr>
          <w:color w:val="000000"/>
          <w:sz w:val="28"/>
          <w:szCs w:val="28"/>
          <w:lang w:eastAsia="ru-RU"/>
        </w:rPr>
      </w:pPr>
      <w:r w:rsidRPr="00166DFC">
        <w:rPr>
          <w:sz w:val="28"/>
          <w:szCs w:val="28"/>
        </w:rPr>
        <w:t>Как правильно установить шинно-пневматическую муфту?</w:t>
      </w:r>
    </w:p>
    <w:p w:rsidR="00166DFC" w:rsidRPr="00166DFC" w:rsidRDefault="00166DFC" w:rsidP="00A94850">
      <w:pPr>
        <w:pStyle w:val="aa"/>
        <w:numPr>
          <w:ilvl w:val="0"/>
          <w:numId w:val="22"/>
        </w:numPr>
        <w:shd w:val="clear" w:color="auto" w:fill="FFFFFF"/>
        <w:suppressAutoHyphens w:val="0"/>
        <w:spacing w:before="0" w:after="0"/>
        <w:rPr>
          <w:color w:val="000000"/>
          <w:sz w:val="28"/>
          <w:szCs w:val="28"/>
          <w:lang w:eastAsia="ru-RU"/>
        </w:rPr>
      </w:pPr>
      <w:r w:rsidRPr="00166DFC">
        <w:rPr>
          <w:sz w:val="28"/>
          <w:szCs w:val="28"/>
        </w:rPr>
        <w:t xml:space="preserve"> Какие виды износа наиболее характерны для зубчатых и червячных пер</w:t>
      </w:r>
      <w:r w:rsidRPr="00166DFC">
        <w:rPr>
          <w:sz w:val="28"/>
          <w:szCs w:val="28"/>
        </w:rPr>
        <w:t>е</w:t>
      </w:r>
      <w:r w:rsidRPr="00166DFC">
        <w:rPr>
          <w:sz w:val="28"/>
          <w:szCs w:val="28"/>
        </w:rPr>
        <w:t xml:space="preserve">дач? </w:t>
      </w:r>
    </w:p>
    <w:p w:rsidR="00166DFC" w:rsidRPr="00166DFC" w:rsidRDefault="00166DFC" w:rsidP="00A94850">
      <w:pPr>
        <w:pStyle w:val="aa"/>
        <w:numPr>
          <w:ilvl w:val="0"/>
          <w:numId w:val="22"/>
        </w:numPr>
        <w:shd w:val="clear" w:color="auto" w:fill="FFFFFF"/>
        <w:suppressAutoHyphens w:val="0"/>
        <w:spacing w:before="0" w:after="0"/>
        <w:rPr>
          <w:color w:val="000000"/>
          <w:sz w:val="28"/>
          <w:szCs w:val="28"/>
          <w:lang w:eastAsia="ru-RU"/>
        </w:rPr>
      </w:pPr>
      <w:r w:rsidRPr="00166DFC">
        <w:rPr>
          <w:sz w:val="28"/>
          <w:szCs w:val="28"/>
        </w:rPr>
        <w:t xml:space="preserve">Какими способами восстанавливаются зубья шестерен? </w:t>
      </w:r>
    </w:p>
    <w:p w:rsidR="00166DFC" w:rsidRPr="00166DFC" w:rsidRDefault="00166DFC" w:rsidP="00A94850">
      <w:pPr>
        <w:pStyle w:val="aa"/>
        <w:numPr>
          <w:ilvl w:val="0"/>
          <w:numId w:val="22"/>
        </w:numPr>
        <w:shd w:val="clear" w:color="auto" w:fill="FFFFFF"/>
        <w:suppressAutoHyphens w:val="0"/>
        <w:spacing w:before="0" w:after="0"/>
        <w:rPr>
          <w:color w:val="000000"/>
          <w:sz w:val="28"/>
          <w:szCs w:val="28"/>
          <w:lang w:eastAsia="ru-RU"/>
        </w:rPr>
      </w:pPr>
      <w:r w:rsidRPr="00166DFC">
        <w:rPr>
          <w:sz w:val="28"/>
          <w:szCs w:val="28"/>
        </w:rPr>
        <w:t>Какие виды износа характерны для ступиц шестерен и способы их восст</w:t>
      </w:r>
      <w:r w:rsidRPr="00166DFC">
        <w:rPr>
          <w:sz w:val="28"/>
          <w:szCs w:val="28"/>
        </w:rPr>
        <w:t>а</w:t>
      </w:r>
      <w:r w:rsidRPr="00166DFC">
        <w:rPr>
          <w:sz w:val="28"/>
          <w:szCs w:val="28"/>
        </w:rPr>
        <w:t>новления?</w:t>
      </w:r>
    </w:p>
    <w:p w:rsidR="00166DFC" w:rsidRPr="00166DFC" w:rsidRDefault="00166DFC" w:rsidP="00A94850">
      <w:pPr>
        <w:pStyle w:val="aa"/>
        <w:numPr>
          <w:ilvl w:val="0"/>
          <w:numId w:val="22"/>
        </w:numPr>
        <w:shd w:val="clear" w:color="auto" w:fill="FFFFFF"/>
        <w:suppressAutoHyphens w:val="0"/>
        <w:spacing w:before="0" w:after="0"/>
        <w:rPr>
          <w:color w:val="000000"/>
          <w:sz w:val="28"/>
          <w:szCs w:val="28"/>
          <w:lang w:eastAsia="ru-RU"/>
        </w:rPr>
      </w:pPr>
      <w:r w:rsidRPr="00166DFC">
        <w:rPr>
          <w:sz w:val="28"/>
          <w:szCs w:val="28"/>
        </w:rPr>
        <w:t xml:space="preserve"> Как проверить правильность зацепления зубьев зубчатой передачи (ц</w:t>
      </w:r>
      <w:r w:rsidRPr="00166DFC">
        <w:rPr>
          <w:sz w:val="28"/>
          <w:szCs w:val="28"/>
        </w:rPr>
        <w:t>и</w:t>
      </w:r>
      <w:r w:rsidRPr="00166DFC">
        <w:rPr>
          <w:sz w:val="28"/>
          <w:szCs w:val="28"/>
        </w:rPr>
        <w:t xml:space="preserve">линдрической, конической)? </w:t>
      </w:r>
    </w:p>
    <w:p w:rsidR="00166DFC" w:rsidRPr="00166DFC" w:rsidRDefault="00166DFC" w:rsidP="00A94850">
      <w:pPr>
        <w:pStyle w:val="aa"/>
        <w:numPr>
          <w:ilvl w:val="0"/>
          <w:numId w:val="22"/>
        </w:numPr>
        <w:shd w:val="clear" w:color="auto" w:fill="FFFFFF"/>
        <w:suppressAutoHyphens w:val="0"/>
        <w:spacing w:before="0" w:after="0"/>
        <w:rPr>
          <w:color w:val="000000"/>
          <w:sz w:val="28"/>
          <w:szCs w:val="28"/>
          <w:lang w:eastAsia="ru-RU"/>
        </w:rPr>
      </w:pPr>
      <w:r w:rsidRPr="00166DFC">
        <w:rPr>
          <w:sz w:val="28"/>
          <w:szCs w:val="28"/>
        </w:rPr>
        <w:t>Какие условия должна быть выполнены при сборке зубчатой передачи (прямозубой цилиндрической передачи)?</w:t>
      </w:r>
    </w:p>
    <w:p w:rsidR="00166DFC" w:rsidRPr="00166DFC" w:rsidRDefault="00166DFC" w:rsidP="00A94850">
      <w:pPr>
        <w:pStyle w:val="aa"/>
        <w:numPr>
          <w:ilvl w:val="0"/>
          <w:numId w:val="22"/>
        </w:numPr>
        <w:shd w:val="clear" w:color="auto" w:fill="FFFFFF"/>
        <w:suppressAutoHyphens w:val="0"/>
        <w:spacing w:before="0" w:after="0"/>
        <w:rPr>
          <w:color w:val="000000"/>
          <w:sz w:val="28"/>
          <w:szCs w:val="28"/>
          <w:lang w:eastAsia="ru-RU"/>
        </w:rPr>
      </w:pPr>
      <w:r w:rsidRPr="00166DFC">
        <w:rPr>
          <w:sz w:val="28"/>
          <w:szCs w:val="28"/>
        </w:rPr>
        <w:t xml:space="preserve"> Основное требования, предъявляемые, к сборке червячной передачи? </w:t>
      </w:r>
    </w:p>
    <w:p w:rsidR="00166DFC" w:rsidRPr="00166DFC" w:rsidRDefault="00166DFC" w:rsidP="00A94850">
      <w:pPr>
        <w:pStyle w:val="aa"/>
        <w:numPr>
          <w:ilvl w:val="0"/>
          <w:numId w:val="22"/>
        </w:numPr>
        <w:shd w:val="clear" w:color="auto" w:fill="FFFFFF"/>
        <w:suppressAutoHyphens w:val="0"/>
        <w:spacing w:before="0" w:after="0"/>
        <w:rPr>
          <w:color w:val="000000"/>
          <w:sz w:val="28"/>
          <w:szCs w:val="28"/>
          <w:lang w:eastAsia="ru-RU"/>
        </w:rPr>
      </w:pPr>
      <w:r w:rsidRPr="00166DFC">
        <w:rPr>
          <w:sz w:val="28"/>
          <w:szCs w:val="28"/>
        </w:rPr>
        <w:t xml:space="preserve">Какие виды износа характерны для цепей и цепных колес? </w:t>
      </w:r>
    </w:p>
    <w:p w:rsidR="00166DFC" w:rsidRPr="00166DFC" w:rsidRDefault="00166DFC" w:rsidP="00A94850">
      <w:pPr>
        <w:pStyle w:val="aa"/>
        <w:numPr>
          <w:ilvl w:val="0"/>
          <w:numId w:val="22"/>
        </w:numPr>
        <w:shd w:val="clear" w:color="auto" w:fill="FFFFFF"/>
        <w:suppressAutoHyphens w:val="0"/>
        <w:spacing w:before="0" w:after="0"/>
        <w:rPr>
          <w:color w:val="000000"/>
          <w:sz w:val="28"/>
          <w:szCs w:val="28"/>
          <w:lang w:eastAsia="ru-RU"/>
        </w:rPr>
      </w:pPr>
      <w:r w:rsidRPr="00166DFC">
        <w:rPr>
          <w:sz w:val="28"/>
          <w:szCs w:val="28"/>
        </w:rPr>
        <w:t>Каким способом реставрируются цепные колеса?</w:t>
      </w:r>
    </w:p>
    <w:p w:rsidR="00166DFC" w:rsidRPr="00166DFC" w:rsidRDefault="00166DFC" w:rsidP="00A94850">
      <w:pPr>
        <w:pStyle w:val="aa"/>
        <w:numPr>
          <w:ilvl w:val="0"/>
          <w:numId w:val="22"/>
        </w:numPr>
        <w:shd w:val="clear" w:color="auto" w:fill="FFFFFF"/>
        <w:suppressAutoHyphens w:val="0"/>
        <w:spacing w:before="0" w:after="0"/>
        <w:rPr>
          <w:color w:val="000000"/>
          <w:sz w:val="28"/>
          <w:szCs w:val="28"/>
          <w:lang w:eastAsia="ru-RU"/>
        </w:rPr>
      </w:pPr>
      <w:r w:rsidRPr="00166DFC">
        <w:rPr>
          <w:sz w:val="28"/>
          <w:szCs w:val="28"/>
        </w:rPr>
        <w:lastRenderedPageBreak/>
        <w:t xml:space="preserve"> Какие виды износа характерны для поршней, штоков и втулок поршн</w:t>
      </w:r>
      <w:r w:rsidRPr="00166DFC">
        <w:rPr>
          <w:sz w:val="28"/>
          <w:szCs w:val="28"/>
        </w:rPr>
        <w:t>е</w:t>
      </w:r>
      <w:r w:rsidRPr="00166DFC">
        <w:rPr>
          <w:sz w:val="28"/>
          <w:szCs w:val="28"/>
        </w:rPr>
        <w:t xml:space="preserve">вых насосов? </w:t>
      </w:r>
    </w:p>
    <w:p w:rsidR="00166DFC" w:rsidRPr="00166DFC" w:rsidRDefault="00166DFC" w:rsidP="00A94850">
      <w:pPr>
        <w:pStyle w:val="aa"/>
        <w:numPr>
          <w:ilvl w:val="0"/>
          <w:numId w:val="22"/>
        </w:numPr>
        <w:shd w:val="clear" w:color="auto" w:fill="FFFFFF"/>
        <w:suppressAutoHyphens w:val="0"/>
        <w:spacing w:before="0" w:after="0"/>
        <w:rPr>
          <w:color w:val="000000"/>
          <w:sz w:val="28"/>
          <w:szCs w:val="28"/>
          <w:lang w:eastAsia="ru-RU"/>
        </w:rPr>
      </w:pPr>
      <w:r w:rsidRPr="00166DFC">
        <w:rPr>
          <w:sz w:val="28"/>
          <w:szCs w:val="28"/>
        </w:rPr>
        <w:t>Какие виды износов характерны для колец и цилиндров поршневых ко</w:t>
      </w:r>
      <w:r w:rsidRPr="00166DFC">
        <w:rPr>
          <w:sz w:val="28"/>
          <w:szCs w:val="28"/>
        </w:rPr>
        <w:t>м</w:t>
      </w:r>
      <w:r w:rsidRPr="00166DFC">
        <w:rPr>
          <w:sz w:val="28"/>
          <w:szCs w:val="28"/>
        </w:rPr>
        <w:t xml:space="preserve">прессоров? </w:t>
      </w:r>
    </w:p>
    <w:p w:rsidR="00166DFC" w:rsidRPr="00166DFC" w:rsidRDefault="00166DFC" w:rsidP="00A94850">
      <w:pPr>
        <w:pStyle w:val="aa"/>
        <w:numPr>
          <w:ilvl w:val="0"/>
          <w:numId w:val="22"/>
        </w:numPr>
        <w:shd w:val="clear" w:color="auto" w:fill="FFFFFF"/>
        <w:suppressAutoHyphens w:val="0"/>
        <w:spacing w:before="0" w:after="0"/>
        <w:rPr>
          <w:color w:val="000000"/>
          <w:sz w:val="28"/>
          <w:szCs w:val="28"/>
          <w:lang w:eastAsia="ru-RU"/>
        </w:rPr>
      </w:pPr>
      <w:r w:rsidRPr="00166DFC">
        <w:rPr>
          <w:sz w:val="28"/>
          <w:szCs w:val="28"/>
        </w:rPr>
        <w:t xml:space="preserve">Способы восстановления втулки, штока поршневых насосов. </w:t>
      </w:r>
    </w:p>
    <w:p w:rsidR="00166DFC" w:rsidRPr="00166DFC" w:rsidRDefault="00166DFC" w:rsidP="00A94850">
      <w:pPr>
        <w:pStyle w:val="aa"/>
        <w:numPr>
          <w:ilvl w:val="0"/>
          <w:numId w:val="22"/>
        </w:numPr>
        <w:shd w:val="clear" w:color="auto" w:fill="FFFFFF"/>
        <w:suppressAutoHyphens w:val="0"/>
        <w:spacing w:before="0" w:after="0"/>
        <w:rPr>
          <w:color w:val="000000"/>
          <w:sz w:val="28"/>
          <w:szCs w:val="28"/>
          <w:lang w:eastAsia="ru-RU"/>
        </w:rPr>
      </w:pPr>
      <w:r w:rsidRPr="00166DFC">
        <w:rPr>
          <w:sz w:val="28"/>
          <w:szCs w:val="28"/>
        </w:rPr>
        <w:t xml:space="preserve"> Какие виды дефектов характерны для корпусов машин, как они реставр</w:t>
      </w:r>
      <w:r w:rsidRPr="00166DFC">
        <w:rPr>
          <w:sz w:val="28"/>
          <w:szCs w:val="28"/>
        </w:rPr>
        <w:t>и</w:t>
      </w:r>
      <w:r w:rsidRPr="00166DFC">
        <w:rPr>
          <w:sz w:val="28"/>
          <w:szCs w:val="28"/>
        </w:rPr>
        <w:t>руются?</w:t>
      </w:r>
    </w:p>
    <w:p w:rsidR="00166DFC" w:rsidRPr="00166DFC" w:rsidRDefault="00166DFC" w:rsidP="00A94850">
      <w:pPr>
        <w:pStyle w:val="aa"/>
        <w:numPr>
          <w:ilvl w:val="0"/>
          <w:numId w:val="22"/>
        </w:numPr>
        <w:shd w:val="clear" w:color="auto" w:fill="FFFFFF"/>
        <w:suppressAutoHyphens w:val="0"/>
        <w:spacing w:before="0" w:after="0"/>
        <w:rPr>
          <w:color w:val="000000"/>
          <w:sz w:val="28"/>
          <w:szCs w:val="28"/>
          <w:lang w:eastAsia="ru-RU"/>
        </w:rPr>
      </w:pPr>
      <w:r w:rsidRPr="00166DFC">
        <w:rPr>
          <w:sz w:val="28"/>
          <w:szCs w:val="28"/>
        </w:rPr>
        <w:t xml:space="preserve"> Какие дефекты и неисправности чаще всего встречаются в металлоконс</w:t>
      </w:r>
      <w:r w:rsidRPr="00166DFC">
        <w:rPr>
          <w:sz w:val="28"/>
          <w:szCs w:val="28"/>
        </w:rPr>
        <w:t>т</w:t>
      </w:r>
      <w:r w:rsidRPr="00166DFC">
        <w:rPr>
          <w:sz w:val="28"/>
          <w:szCs w:val="28"/>
        </w:rPr>
        <w:t xml:space="preserve">рукциях, как они устраняются? </w:t>
      </w:r>
    </w:p>
    <w:p w:rsidR="00166DFC" w:rsidRPr="00423460" w:rsidRDefault="00166DFC" w:rsidP="00A94850">
      <w:pPr>
        <w:pStyle w:val="aa"/>
        <w:numPr>
          <w:ilvl w:val="0"/>
          <w:numId w:val="22"/>
        </w:numPr>
        <w:shd w:val="clear" w:color="auto" w:fill="FFFFFF"/>
        <w:suppressAutoHyphens w:val="0"/>
        <w:spacing w:before="0" w:after="0"/>
        <w:rPr>
          <w:color w:val="000000"/>
          <w:sz w:val="28"/>
          <w:szCs w:val="28"/>
          <w:lang w:eastAsia="ru-RU"/>
        </w:rPr>
      </w:pPr>
      <w:r w:rsidRPr="00166DFC">
        <w:rPr>
          <w:sz w:val="28"/>
          <w:szCs w:val="28"/>
        </w:rPr>
        <w:t>Методы конт</w:t>
      </w:r>
      <w:r w:rsidRPr="00423460">
        <w:rPr>
          <w:sz w:val="28"/>
          <w:szCs w:val="28"/>
        </w:rPr>
        <w:t xml:space="preserve">роля сварных швов. </w:t>
      </w:r>
    </w:p>
    <w:p w:rsidR="00166DFC" w:rsidRPr="00423460" w:rsidRDefault="00166DFC" w:rsidP="00A94850">
      <w:pPr>
        <w:pStyle w:val="aa"/>
        <w:numPr>
          <w:ilvl w:val="0"/>
          <w:numId w:val="22"/>
        </w:numPr>
        <w:shd w:val="clear" w:color="auto" w:fill="FFFFFF"/>
        <w:suppressAutoHyphens w:val="0"/>
        <w:spacing w:before="0" w:after="0"/>
        <w:rPr>
          <w:color w:val="000000"/>
          <w:sz w:val="28"/>
          <w:szCs w:val="28"/>
          <w:lang w:eastAsia="ru-RU"/>
        </w:rPr>
      </w:pPr>
      <w:r w:rsidRPr="00423460">
        <w:rPr>
          <w:sz w:val="28"/>
          <w:szCs w:val="28"/>
        </w:rPr>
        <w:t>Каким образом можно уменьшить деформации при ремонте базовых дет</w:t>
      </w:r>
      <w:r w:rsidRPr="00423460">
        <w:rPr>
          <w:sz w:val="28"/>
          <w:szCs w:val="28"/>
        </w:rPr>
        <w:t>а</w:t>
      </w:r>
      <w:r w:rsidRPr="00423460">
        <w:rPr>
          <w:sz w:val="28"/>
          <w:szCs w:val="28"/>
        </w:rPr>
        <w:t xml:space="preserve">лей? </w:t>
      </w:r>
    </w:p>
    <w:p w:rsidR="005E5FB2" w:rsidRPr="00423460" w:rsidRDefault="00166DFC" w:rsidP="00A94850">
      <w:pPr>
        <w:pStyle w:val="aa"/>
        <w:numPr>
          <w:ilvl w:val="0"/>
          <w:numId w:val="22"/>
        </w:numPr>
        <w:shd w:val="clear" w:color="auto" w:fill="FFFFFF"/>
        <w:suppressAutoHyphens w:val="0"/>
        <w:spacing w:before="0" w:after="0"/>
        <w:rPr>
          <w:color w:val="000000"/>
          <w:sz w:val="28"/>
          <w:szCs w:val="28"/>
          <w:lang w:eastAsia="ru-RU"/>
        </w:rPr>
      </w:pPr>
      <w:r w:rsidRPr="00423460">
        <w:rPr>
          <w:sz w:val="28"/>
          <w:szCs w:val="28"/>
        </w:rPr>
        <w:t>Методы реставрации резьбовых соединений.</w:t>
      </w:r>
    </w:p>
    <w:p w:rsidR="005E5FB2" w:rsidRPr="000F651B" w:rsidRDefault="005E5FB2" w:rsidP="005E5FB2">
      <w:pPr>
        <w:ind w:firstLine="426"/>
        <w:rPr>
          <w:b/>
          <w:i/>
          <w:color w:val="FF0000"/>
          <w:sz w:val="28"/>
          <w:szCs w:val="28"/>
        </w:rPr>
      </w:pPr>
    </w:p>
    <w:p w:rsidR="00F45BC7" w:rsidRDefault="00F45BC7">
      <w:pPr>
        <w:spacing w:before="0" w:after="200" w:line="276" w:lineRule="auto"/>
        <w:ind w:left="360"/>
        <w:jc w:val="center"/>
      </w:pPr>
      <w:r>
        <w:rPr>
          <w:i/>
          <w:sz w:val="28"/>
          <w:szCs w:val="28"/>
        </w:rPr>
        <w:t>Перечень практических работ</w:t>
      </w:r>
    </w:p>
    <w:tbl>
      <w:tblPr>
        <w:tblW w:w="5000" w:type="pct"/>
        <w:tblLook w:val="0000"/>
      </w:tblPr>
      <w:tblGrid>
        <w:gridCol w:w="848"/>
        <w:gridCol w:w="7341"/>
        <w:gridCol w:w="1665"/>
      </w:tblGrid>
      <w:tr w:rsidR="00B94416" w:rsidTr="00B94416"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4416" w:rsidRDefault="00B94416">
            <w:pPr>
              <w:spacing w:after="0"/>
              <w:jc w:val="center"/>
            </w:pPr>
            <w:r>
              <w:t>№</w:t>
            </w:r>
          </w:p>
        </w:tc>
        <w:tc>
          <w:tcPr>
            <w:tcW w:w="3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416" w:rsidRDefault="00B94416">
            <w:pPr>
              <w:spacing w:after="0"/>
              <w:jc w:val="center"/>
            </w:pPr>
            <w:r>
              <w:t>Наименование практической работы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416" w:rsidRDefault="00DE55B4">
            <w:pPr>
              <w:spacing w:after="0"/>
              <w:jc w:val="center"/>
            </w:pPr>
            <w:r w:rsidRPr="00BA4E1B">
              <w:t>Часы</w:t>
            </w:r>
          </w:p>
        </w:tc>
      </w:tr>
      <w:tr w:rsidR="00B94416" w:rsidTr="00DE55B4"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4416" w:rsidRDefault="00B94416" w:rsidP="00281909">
            <w:pPr>
              <w:numPr>
                <w:ilvl w:val="0"/>
                <w:numId w:val="4"/>
              </w:numPr>
              <w:snapToGrid w:val="0"/>
              <w:spacing w:before="0" w:after="0" w:line="276" w:lineRule="auto"/>
              <w:jc w:val="center"/>
            </w:pPr>
          </w:p>
        </w:tc>
        <w:tc>
          <w:tcPr>
            <w:tcW w:w="3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416" w:rsidRPr="00F11BB7" w:rsidRDefault="00BA4E1B" w:rsidP="00DE55B4">
            <w:pPr>
              <w:spacing w:before="0" w:after="0"/>
            </w:pPr>
            <w:r w:rsidRPr="00F11BB7">
              <w:t>Выбор и обоснование способа упрочнения поверхности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416" w:rsidRDefault="00DE55B4" w:rsidP="00DE55B4">
            <w:pPr>
              <w:spacing w:before="0" w:after="0"/>
              <w:jc w:val="center"/>
            </w:pPr>
            <w:r>
              <w:t>2</w:t>
            </w:r>
          </w:p>
        </w:tc>
      </w:tr>
      <w:tr w:rsidR="00B94416" w:rsidTr="00DE55B4"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4416" w:rsidRDefault="00B94416" w:rsidP="00281909">
            <w:pPr>
              <w:numPr>
                <w:ilvl w:val="0"/>
                <w:numId w:val="4"/>
              </w:numPr>
              <w:snapToGrid w:val="0"/>
              <w:spacing w:before="0" w:after="0" w:line="276" w:lineRule="auto"/>
              <w:jc w:val="center"/>
            </w:pPr>
          </w:p>
        </w:tc>
        <w:tc>
          <w:tcPr>
            <w:tcW w:w="3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416" w:rsidRPr="00F11BB7" w:rsidRDefault="00BA4E1B" w:rsidP="00DE55B4">
            <w:pPr>
              <w:spacing w:before="0" w:after="0"/>
            </w:pPr>
            <w:r w:rsidRPr="00F11BB7">
              <w:t>Определение способов восстановления предложенной детали или узла и их обоснование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416" w:rsidRDefault="00BA4E1B" w:rsidP="00DE55B4">
            <w:pPr>
              <w:spacing w:before="0" w:after="0"/>
              <w:jc w:val="center"/>
            </w:pPr>
            <w:r>
              <w:t>4</w:t>
            </w:r>
          </w:p>
        </w:tc>
      </w:tr>
      <w:tr w:rsidR="00BA4E1B" w:rsidTr="00B94416"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E1B" w:rsidRDefault="00BA4E1B" w:rsidP="00DE55B4">
            <w:pPr>
              <w:numPr>
                <w:ilvl w:val="0"/>
                <w:numId w:val="4"/>
              </w:numPr>
              <w:snapToGrid w:val="0"/>
              <w:spacing w:before="0" w:after="0" w:line="276" w:lineRule="auto"/>
              <w:jc w:val="center"/>
            </w:pPr>
          </w:p>
        </w:tc>
        <w:tc>
          <w:tcPr>
            <w:tcW w:w="3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4E1B" w:rsidRPr="008C31D2" w:rsidRDefault="00BA4E1B" w:rsidP="00DE55B4">
            <w:pPr>
              <w:spacing w:before="0" w:after="0"/>
              <w:rPr>
                <w:bCs/>
              </w:rPr>
            </w:pPr>
            <w:r>
              <w:rPr>
                <w:bCs/>
              </w:rPr>
              <w:t>Ремонт типовых деталей, сборочных единиц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1B" w:rsidRDefault="00BA4E1B" w:rsidP="00DE55B4">
            <w:pPr>
              <w:spacing w:before="0" w:after="0"/>
              <w:jc w:val="center"/>
            </w:pPr>
            <w:r>
              <w:t>2</w:t>
            </w:r>
          </w:p>
        </w:tc>
      </w:tr>
      <w:tr w:rsidR="00BA4E1B" w:rsidTr="00B94416"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E1B" w:rsidRDefault="00BA4E1B" w:rsidP="00DE55B4">
            <w:pPr>
              <w:numPr>
                <w:ilvl w:val="0"/>
                <w:numId w:val="4"/>
              </w:numPr>
              <w:snapToGrid w:val="0"/>
              <w:spacing w:before="0" w:after="0" w:line="276" w:lineRule="auto"/>
              <w:jc w:val="center"/>
            </w:pPr>
          </w:p>
        </w:tc>
        <w:tc>
          <w:tcPr>
            <w:tcW w:w="3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4E1B" w:rsidRDefault="00BA4E1B" w:rsidP="00DE55B4">
            <w:pPr>
              <w:spacing w:before="0" w:after="0"/>
              <w:rPr>
                <w:bCs/>
              </w:rPr>
            </w:pPr>
            <w:r>
              <w:rPr>
                <w:bCs/>
              </w:rPr>
              <w:t>Ремонт технологического оборудования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1B" w:rsidRDefault="00BA4E1B" w:rsidP="00DE55B4">
            <w:pPr>
              <w:spacing w:before="0" w:after="0"/>
              <w:jc w:val="center"/>
            </w:pPr>
            <w:r>
              <w:t>2</w:t>
            </w:r>
          </w:p>
        </w:tc>
      </w:tr>
      <w:tr w:rsidR="00BA4E1B" w:rsidTr="00B94416"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E1B" w:rsidRDefault="00BA4E1B" w:rsidP="00DE55B4">
            <w:pPr>
              <w:numPr>
                <w:ilvl w:val="0"/>
                <w:numId w:val="4"/>
              </w:numPr>
              <w:snapToGrid w:val="0"/>
              <w:spacing w:before="0" w:after="0" w:line="276" w:lineRule="auto"/>
              <w:jc w:val="center"/>
            </w:pPr>
          </w:p>
        </w:tc>
        <w:tc>
          <w:tcPr>
            <w:tcW w:w="3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4E1B" w:rsidRPr="00DE55B4" w:rsidRDefault="00BA4E1B" w:rsidP="00DE55B4">
            <w:pPr>
              <w:spacing w:before="0" w:after="0"/>
            </w:pPr>
            <w:r w:rsidRPr="00DE55B4">
              <w:t xml:space="preserve">Составление плана – графика планово-предупредительного ремонта.  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1B" w:rsidRDefault="00DE55B4" w:rsidP="00DE55B4">
            <w:pPr>
              <w:spacing w:before="0" w:after="0"/>
              <w:jc w:val="center"/>
            </w:pPr>
            <w:r>
              <w:t>2</w:t>
            </w:r>
          </w:p>
        </w:tc>
      </w:tr>
      <w:tr w:rsidR="00BA4E1B" w:rsidTr="00B94416"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E1B" w:rsidRDefault="00BA4E1B" w:rsidP="00DE55B4">
            <w:pPr>
              <w:numPr>
                <w:ilvl w:val="0"/>
                <w:numId w:val="4"/>
              </w:numPr>
              <w:snapToGrid w:val="0"/>
              <w:spacing w:before="0" w:after="0" w:line="276" w:lineRule="auto"/>
              <w:jc w:val="center"/>
            </w:pPr>
          </w:p>
        </w:tc>
        <w:tc>
          <w:tcPr>
            <w:tcW w:w="3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4E1B" w:rsidRPr="00DE55B4" w:rsidRDefault="00DE55B4" w:rsidP="00A965A5">
            <w:pPr>
              <w:pStyle w:val="a8"/>
              <w:spacing w:after="0" w:line="240" w:lineRule="auto"/>
              <w:ind w:right="524"/>
              <w:rPr>
                <w:rFonts w:ascii="Times New Roman" w:hAnsi="Times New Roman" w:cs="Times New Roman"/>
                <w:sz w:val="24"/>
                <w:szCs w:val="24"/>
              </w:rPr>
            </w:pPr>
            <w:r w:rsidRPr="00DE55B4">
              <w:rPr>
                <w:rFonts w:ascii="Times New Roman" w:hAnsi="Times New Roman" w:cs="Times New Roman"/>
                <w:sz w:val="24"/>
                <w:szCs w:val="24"/>
              </w:rPr>
              <w:t>Определение количества оборудования для обеспечения бесперебойного функционирования производственного процесса.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1B" w:rsidRDefault="00DE55B4" w:rsidP="00DE55B4">
            <w:pPr>
              <w:spacing w:before="0" w:after="0"/>
              <w:jc w:val="center"/>
            </w:pPr>
            <w:r>
              <w:t>2</w:t>
            </w:r>
          </w:p>
        </w:tc>
      </w:tr>
      <w:tr w:rsidR="00BA4E1B" w:rsidTr="00B94416"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E1B" w:rsidRDefault="00BA4E1B" w:rsidP="00DE55B4">
            <w:pPr>
              <w:numPr>
                <w:ilvl w:val="0"/>
                <w:numId w:val="4"/>
              </w:numPr>
              <w:snapToGrid w:val="0"/>
              <w:spacing w:before="0" w:after="0" w:line="276" w:lineRule="auto"/>
              <w:jc w:val="center"/>
            </w:pPr>
          </w:p>
        </w:tc>
        <w:tc>
          <w:tcPr>
            <w:tcW w:w="3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4E1B" w:rsidRPr="00BA4E1B" w:rsidRDefault="00DE55B4" w:rsidP="00DE55B4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Расчет периодичности работ по ремонту оборудования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1B" w:rsidRDefault="00BA4E1B" w:rsidP="00DE55B4">
            <w:pPr>
              <w:spacing w:before="0" w:after="0"/>
              <w:jc w:val="center"/>
            </w:pPr>
            <w:r>
              <w:t>2</w:t>
            </w:r>
          </w:p>
        </w:tc>
      </w:tr>
      <w:tr w:rsidR="00BA4E1B" w:rsidTr="00B94416"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E1B" w:rsidRDefault="00BA4E1B" w:rsidP="00DE55B4">
            <w:pPr>
              <w:numPr>
                <w:ilvl w:val="0"/>
                <w:numId w:val="4"/>
              </w:numPr>
              <w:snapToGrid w:val="0"/>
              <w:spacing w:before="0" w:after="0" w:line="276" w:lineRule="auto"/>
              <w:jc w:val="center"/>
            </w:pPr>
          </w:p>
        </w:tc>
        <w:tc>
          <w:tcPr>
            <w:tcW w:w="3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5B4" w:rsidRPr="00DE55B4" w:rsidRDefault="00DE55B4" w:rsidP="00DE55B4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DE55B4">
              <w:rPr>
                <w:rFonts w:ascii="Times New Roman" w:hAnsi="Times New Roman"/>
              </w:rPr>
              <w:t>Составление годового план- графика на ремонт оборудования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1B" w:rsidRDefault="00BA4E1B" w:rsidP="00DE55B4">
            <w:pPr>
              <w:spacing w:before="0" w:after="0"/>
              <w:jc w:val="center"/>
            </w:pPr>
            <w:r>
              <w:t>2</w:t>
            </w:r>
          </w:p>
        </w:tc>
      </w:tr>
      <w:tr w:rsidR="00DE55B4" w:rsidTr="00B94416"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5B4" w:rsidRDefault="00DE55B4" w:rsidP="00DE55B4">
            <w:pPr>
              <w:numPr>
                <w:ilvl w:val="0"/>
                <w:numId w:val="4"/>
              </w:numPr>
              <w:snapToGrid w:val="0"/>
              <w:spacing w:before="0" w:after="0" w:line="276" w:lineRule="auto"/>
              <w:jc w:val="center"/>
            </w:pPr>
          </w:p>
        </w:tc>
        <w:tc>
          <w:tcPr>
            <w:tcW w:w="3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5B4" w:rsidRPr="00DE55B4" w:rsidRDefault="00DE55B4" w:rsidP="00DE55B4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DE55B4">
              <w:rPr>
                <w:rFonts w:ascii="Times New Roman" w:hAnsi="Times New Roman"/>
              </w:rPr>
              <w:t>Оформление документации для проведения ремонта оборудования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5B4" w:rsidRDefault="00DE55B4" w:rsidP="00DE55B4">
            <w:pPr>
              <w:spacing w:before="0" w:after="0"/>
              <w:jc w:val="center"/>
            </w:pPr>
            <w:r>
              <w:t>2</w:t>
            </w:r>
          </w:p>
        </w:tc>
      </w:tr>
      <w:tr w:rsidR="00BA4E1B" w:rsidTr="00B94416"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E1B" w:rsidRDefault="00BA4E1B" w:rsidP="00DE55B4">
            <w:pPr>
              <w:numPr>
                <w:ilvl w:val="0"/>
                <w:numId w:val="4"/>
              </w:numPr>
              <w:snapToGrid w:val="0"/>
              <w:spacing w:before="0" w:after="0" w:line="276" w:lineRule="auto"/>
              <w:jc w:val="center"/>
            </w:pPr>
          </w:p>
        </w:tc>
        <w:tc>
          <w:tcPr>
            <w:tcW w:w="3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4E1B" w:rsidRPr="00DE55B4" w:rsidRDefault="00DE55B4" w:rsidP="00DE55B4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DE55B4">
              <w:rPr>
                <w:rFonts w:ascii="Times New Roman" w:hAnsi="Times New Roman"/>
              </w:rPr>
              <w:t xml:space="preserve">Определение величины пятна контакта и величины бокового зазора в зубчатом зацеплении. 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1B" w:rsidRDefault="00BA4E1B" w:rsidP="00DE55B4">
            <w:pPr>
              <w:spacing w:before="0" w:after="0"/>
              <w:jc w:val="center"/>
            </w:pPr>
            <w:r>
              <w:t>2</w:t>
            </w:r>
          </w:p>
        </w:tc>
      </w:tr>
      <w:tr w:rsidR="00BA4E1B" w:rsidTr="00B94416"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E1B" w:rsidRDefault="00BA4E1B" w:rsidP="00DE55B4">
            <w:pPr>
              <w:numPr>
                <w:ilvl w:val="0"/>
                <w:numId w:val="4"/>
              </w:numPr>
              <w:snapToGrid w:val="0"/>
              <w:spacing w:before="0" w:after="0" w:line="276" w:lineRule="auto"/>
              <w:jc w:val="center"/>
            </w:pPr>
          </w:p>
        </w:tc>
        <w:tc>
          <w:tcPr>
            <w:tcW w:w="3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4E1B" w:rsidRPr="00DE55B4" w:rsidRDefault="00DE55B4" w:rsidP="00DE55B4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3A50EF">
              <w:rPr>
                <w:rFonts w:ascii="Times New Roman" w:hAnsi="Times New Roman"/>
              </w:rPr>
              <w:t>Выбор смазочных материалов в зависимости от условий работы м</w:t>
            </w:r>
            <w:r w:rsidRPr="003A50EF">
              <w:rPr>
                <w:rFonts w:ascii="Times New Roman" w:hAnsi="Times New Roman"/>
              </w:rPr>
              <w:t>а</w:t>
            </w:r>
            <w:r w:rsidRPr="003A50EF">
              <w:rPr>
                <w:rFonts w:ascii="Times New Roman" w:hAnsi="Times New Roman"/>
              </w:rPr>
              <w:t xml:space="preserve">шины. 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1B" w:rsidRDefault="0000421E" w:rsidP="00DE55B4">
            <w:pPr>
              <w:spacing w:before="0" w:after="0"/>
              <w:jc w:val="center"/>
            </w:pPr>
            <w:r>
              <w:t>2</w:t>
            </w:r>
          </w:p>
        </w:tc>
      </w:tr>
      <w:tr w:rsidR="00DE55B4" w:rsidTr="00B94416"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5B4" w:rsidRDefault="00DE55B4" w:rsidP="00DE55B4">
            <w:pPr>
              <w:numPr>
                <w:ilvl w:val="0"/>
                <w:numId w:val="4"/>
              </w:numPr>
              <w:snapToGrid w:val="0"/>
              <w:spacing w:before="0" w:after="0" w:line="276" w:lineRule="auto"/>
              <w:jc w:val="center"/>
            </w:pPr>
          </w:p>
        </w:tc>
        <w:tc>
          <w:tcPr>
            <w:tcW w:w="3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5B4" w:rsidRPr="003A50EF" w:rsidRDefault="00DE55B4" w:rsidP="00DE55B4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3A50EF">
              <w:rPr>
                <w:rFonts w:ascii="Times New Roman" w:hAnsi="Times New Roman"/>
              </w:rPr>
              <w:t>Оформление документации о сдаче оборудования в эксплуатацию.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5B4" w:rsidRDefault="00DE55B4" w:rsidP="00DE55B4">
            <w:pPr>
              <w:spacing w:before="0" w:after="0"/>
              <w:jc w:val="center"/>
            </w:pPr>
            <w:r>
              <w:t>2</w:t>
            </w:r>
          </w:p>
        </w:tc>
      </w:tr>
      <w:tr w:rsidR="00DE55B4" w:rsidTr="00B94416"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5B4" w:rsidRDefault="00DE55B4" w:rsidP="00DE55B4">
            <w:pPr>
              <w:numPr>
                <w:ilvl w:val="0"/>
                <w:numId w:val="4"/>
              </w:numPr>
              <w:snapToGrid w:val="0"/>
              <w:spacing w:before="0" w:after="0" w:line="276" w:lineRule="auto"/>
              <w:jc w:val="center"/>
            </w:pPr>
          </w:p>
        </w:tc>
        <w:tc>
          <w:tcPr>
            <w:tcW w:w="3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5B4" w:rsidRPr="003A50EF" w:rsidRDefault="00DE55B4" w:rsidP="00DE55B4">
            <w:pPr>
              <w:pStyle w:val="aa"/>
              <w:spacing w:before="0" w:after="0"/>
              <w:ind w:left="0"/>
            </w:pPr>
            <w:r w:rsidRPr="003A50EF">
              <w:t xml:space="preserve">Разработка структурной схемы разборки молота при ремонте с пояснениями. 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5B4" w:rsidRDefault="00DE55B4" w:rsidP="00DE55B4">
            <w:pPr>
              <w:spacing w:before="0" w:after="0"/>
              <w:jc w:val="center"/>
            </w:pPr>
            <w:r>
              <w:t>2</w:t>
            </w:r>
          </w:p>
        </w:tc>
      </w:tr>
      <w:tr w:rsidR="00BA4E1B" w:rsidTr="00B94416"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E1B" w:rsidRDefault="00BA4E1B" w:rsidP="00DE55B4">
            <w:pPr>
              <w:numPr>
                <w:ilvl w:val="0"/>
                <w:numId w:val="4"/>
              </w:numPr>
              <w:snapToGrid w:val="0"/>
              <w:spacing w:before="0" w:after="0" w:line="276" w:lineRule="auto"/>
              <w:jc w:val="center"/>
            </w:pPr>
          </w:p>
        </w:tc>
        <w:tc>
          <w:tcPr>
            <w:tcW w:w="3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4E1B" w:rsidRDefault="00DE55B4" w:rsidP="00DE55B4">
            <w:pPr>
              <w:spacing w:before="0" w:after="0"/>
            </w:pPr>
            <w:r w:rsidRPr="003A50EF">
              <w:t>Разработка структурной схемы разборки пресса при ремонте с пояснениями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1B" w:rsidRDefault="0000421E" w:rsidP="00DE55B4">
            <w:pPr>
              <w:spacing w:before="0" w:after="0"/>
              <w:jc w:val="center"/>
            </w:pPr>
            <w:r>
              <w:t>2</w:t>
            </w:r>
          </w:p>
        </w:tc>
      </w:tr>
      <w:tr w:rsidR="00BA4E1B" w:rsidTr="00B94416">
        <w:tc>
          <w:tcPr>
            <w:tcW w:w="415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4E1B" w:rsidRPr="00B94416" w:rsidRDefault="00BA4E1B" w:rsidP="00B94416">
            <w:pPr>
              <w:spacing w:after="0"/>
              <w:jc w:val="right"/>
              <w:rPr>
                <w:b/>
              </w:rPr>
            </w:pPr>
            <w:r w:rsidRPr="00B94416">
              <w:rPr>
                <w:b/>
              </w:rPr>
              <w:t>Итого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1B" w:rsidRPr="00B94416" w:rsidRDefault="0000421E" w:rsidP="00DE55B4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</w:tr>
    </w:tbl>
    <w:p w:rsidR="00F45BC7" w:rsidRPr="003A788E" w:rsidRDefault="00F45BC7" w:rsidP="004435B1">
      <w:pPr>
        <w:spacing w:before="0" w:after="0" w:line="360" w:lineRule="auto"/>
        <w:ind w:firstLine="709"/>
        <w:jc w:val="center"/>
        <w:rPr>
          <w:b/>
          <w:i/>
          <w:sz w:val="28"/>
          <w:szCs w:val="28"/>
        </w:rPr>
      </w:pPr>
    </w:p>
    <w:p w:rsidR="00F45BC7" w:rsidRPr="003A788E" w:rsidRDefault="00F45BC7" w:rsidP="004435B1">
      <w:pPr>
        <w:spacing w:before="0" w:after="0" w:line="360" w:lineRule="auto"/>
        <w:ind w:firstLine="709"/>
        <w:jc w:val="center"/>
        <w:rPr>
          <w:bCs/>
          <w:i/>
          <w:sz w:val="28"/>
          <w:szCs w:val="28"/>
        </w:rPr>
      </w:pPr>
      <w:r w:rsidRPr="003A788E">
        <w:rPr>
          <w:b/>
          <w:i/>
          <w:sz w:val="28"/>
          <w:szCs w:val="28"/>
        </w:rPr>
        <w:t>Учебная практика УП.0</w:t>
      </w:r>
      <w:r w:rsidR="000F651B">
        <w:rPr>
          <w:b/>
          <w:i/>
          <w:sz w:val="28"/>
          <w:szCs w:val="28"/>
        </w:rPr>
        <w:t>2</w:t>
      </w:r>
    </w:p>
    <w:p w:rsidR="000F651B" w:rsidRPr="00022528" w:rsidRDefault="000F651B" w:rsidP="00DE55B4">
      <w:pPr>
        <w:tabs>
          <w:tab w:val="left" w:pos="3814"/>
        </w:tabs>
        <w:spacing w:before="0" w:after="0" w:line="360" w:lineRule="auto"/>
        <w:ind w:firstLine="709"/>
        <w:rPr>
          <w:bCs/>
          <w:i/>
          <w:sz w:val="28"/>
          <w:szCs w:val="28"/>
        </w:rPr>
      </w:pPr>
      <w:r w:rsidRPr="00022528">
        <w:rPr>
          <w:bCs/>
          <w:i/>
          <w:sz w:val="28"/>
          <w:szCs w:val="28"/>
        </w:rPr>
        <w:t>Виды работ</w:t>
      </w:r>
      <w:r w:rsidR="00022528" w:rsidRPr="00022528">
        <w:rPr>
          <w:bCs/>
          <w:i/>
          <w:sz w:val="28"/>
          <w:szCs w:val="28"/>
        </w:rPr>
        <w:t>:</w:t>
      </w:r>
      <w:r w:rsidRPr="00022528">
        <w:rPr>
          <w:bCs/>
          <w:i/>
          <w:sz w:val="28"/>
          <w:szCs w:val="28"/>
        </w:rPr>
        <w:t xml:space="preserve"> </w:t>
      </w:r>
      <w:r w:rsidR="00DE55B4">
        <w:rPr>
          <w:bCs/>
          <w:i/>
          <w:sz w:val="28"/>
          <w:szCs w:val="28"/>
        </w:rPr>
        <w:tab/>
      </w:r>
    </w:p>
    <w:p w:rsidR="000F651B" w:rsidRPr="00022528" w:rsidRDefault="000F651B" w:rsidP="000F651B">
      <w:pPr>
        <w:spacing w:before="0" w:after="0" w:line="360" w:lineRule="auto"/>
        <w:ind w:firstLine="709"/>
        <w:rPr>
          <w:bCs/>
          <w:sz w:val="28"/>
          <w:szCs w:val="28"/>
        </w:rPr>
      </w:pPr>
      <w:r w:rsidRPr="00022528">
        <w:rPr>
          <w:bCs/>
          <w:sz w:val="28"/>
          <w:szCs w:val="28"/>
        </w:rPr>
        <w:lastRenderedPageBreak/>
        <w:t xml:space="preserve">1. Знакомство с конструкцией, устройством  и назначением деталей конического прямозубого редуктора </w:t>
      </w:r>
    </w:p>
    <w:p w:rsidR="000F651B" w:rsidRPr="00022528" w:rsidRDefault="000F651B" w:rsidP="000F651B">
      <w:pPr>
        <w:spacing w:before="0" w:after="0" w:line="360" w:lineRule="auto"/>
        <w:ind w:firstLine="709"/>
        <w:rPr>
          <w:bCs/>
          <w:sz w:val="28"/>
          <w:szCs w:val="28"/>
        </w:rPr>
      </w:pPr>
      <w:r w:rsidRPr="00022528">
        <w:rPr>
          <w:bCs/>
          <w:sz w:val="28"/>
          <w:szCs w:val="28"/>
        </w:rPr>
        <w:t>2. Разборка конического прямозубого редуктора</w:t>
      </w:r>
    </w:p>
    <w:p w:rsidR="000F651B" w:rsidRPr="00022528" w:rsidRDefault="000F651B" w:rsidP="000F651B">
      <w:pPr>
        <w:spacing w:before="0" w:after="0" w:line="360" w:lineRule="auto"/>
        <w:ind w:firstLine="709"/>
        <w:rPr>
          <w:bCs/>
          <w:sz w:val="28"/>
          <w:szCs w:val="28"/>
        </w:rPr>
      </w:pPr>
      <w:r w:rsidRPr="00022528">
        <w:rPr>
          <w:bCs/>
          <w:sz w:val="28"/>
          <w:szCs w:val="28"/>
        </w:rPr>
        <w:t>3. Определение основных размеров и параметров зубчатого зацепления. Эскиз рабочей детали</w:t>
      </w:r>
    </w:p>
    <w:p w:rsidR="000F651B" w:rsidRPr="00022528" w:rsidRDefault="000F651B" w:rsidP="000F651B">
      <w:pPr>
        <w:spacing w:before="0" w:after="0" w:line="360" w:lineRule="auto"/>
        <w:ind w:firstLine="709"/>
        <w:rPr>
          <w:bCs/>
          <w:sz w:val="28"/>
          <w:szCs w:val="28"/>
        </w:rPr>
      </w:pPr>
      <w:r w:rsidRPr="00022528">
        <w:rPr>
          <w:bCs/>
          <w:sz w:val="28"/>
          <w:szCs w:val="28"/>
        </w:rPr>
        <w:t>4. Выявление дефектов, снятие заусенцев. Составление дефектной ведомости, кинематической схемы редуктора</w:t>
      </w:r>
    </w:p>
    <w:p w:rsidR="000F651B" w:rsidRPr="00022528" w:rsidRDefault="000F651B" w:rsidP="000F651B">
      <w:pPr>
        <w:spacing w:before="0" w:after="0" w:line="360" w:lineRule="auto"/>
        <w:ind w:firstLine="709"/>
        <w:rPr>
          <w:bCs/>
          <w:sz w:val="28"/>
          <w:szCs w:val="28"/>
        </w:rPr>
      </w:pPr>
      <w:r w:rsidRPr="00022528">
        <w:rPr>
          <w:bCs/>
          <w:sz w:val="28"/>
          <w:szCs w:val="28"/>
        </w:rPr>
        <w:t xml:space="preserve">5. Сборка и регулирование конического прямозубого редуктора </w:t>
      </w:r>
    </w:p>
    <w:p w:rsidR="000F651B" w:rsidRPr="00022528" w:rsidRDefault="000F651B" w:rsidP="000F651B">
      <w:pPr>
        <w:spacing w:before="0" w:after="0" w:line="360" w:lineRule="auto"/>
        <w:ind w:firstLine="709"/>
        <w:rPr>
          <w:bCs/>
          <w:sz w:val="28"/>
          <w:szCs w:val="28"/>
        </w:rPr>
      </w:pPr>
      <w:r w:rsidRPr="00022528">
        <w:rPr>
          <w:bCs/>
          <w:sz w:val="28"/>
          <w:szCs w:val="28"/>
        </w:rPr>
        <w:t xml:space="preserve">6. Знакомство с конструкцией, устройством и назначением деталей конического косозубого редуктора </w:t>
      </w:r>
    </w:p>
    <w:p w:rsidR="000F651B" w:rsidRPr="00022528" w:rsidRDefault="000F651B" w:rsidP="000F651B">
      <w:pPr>
        <w:spacing w:before="0" w:after="0" w:line="360" w:lineRule="auto"/>
        <w:ind w:firstLine="709"/>
        <w:rPr>
          <w:bCs/>
          <w:sz w:val="28"/>
          <w:szCs w:val="28"/>
        </w:rPr>
      </w:pPr>
      <w:r w:rsidRPr="00022528">
        <w:rPr>
          <w:bCs/>
          <w:sz w:val="28"/>
          <w:szCs w:val="28"/>
        </w:rPr>
        <w:t>7. Разборка конического косозубого редуктора</w:t>
      </w:r>
    </w:p>
    <w:p w:rsidR="000F651B" w:rsidRPr="00022528" w:rsidRDefault="000F651B" w:rsidP="000F651B">
      <w:pPr>
        <w:spacing w:before="0" w:after="0" w:line="360" w:lineRule="auto"/>
        <w:ind w:firstLine="709"/>
        <w:rPr>
          <w:bCs/>
          <w:sz w:val="28"/>
          <w:szCs w:val="28"/>
        </w:rPr>
      </w:pPr>
      <w:r w:rsidRPr="00022528">
        <w:rPr>
          <w:bCs/>
          <w:sz w:val="28"/>
          <w:szCs w:val="28"/>
        </w:rPr>
        <w:t>8. Определение основных параметров и размеров зубчатого зацепления. Эскиз рабочей детали</w:t>
      </w:r>
    </w:p>
    <w:p w:rsidR="000F651B" w:rsidRPr="00022528" w:rsidRDefault="000F651B" w:rsidP="000F651B">
      <w:pPr>
        <w:spacing w:before="0" w:after="0" w:line="360" w:lineRule="auto"/>
        <w:ind w:firstLine="709"/>
        <w:rPr>
          <w:bCs/>
          <w:sz w:val="28"/>
          <w:szCs w:val="28"/>
        </w:rPr>
      </w:pPr>
      <w:r w:rsidRPr="00022528">
        <w:rPr>
          <w:bCs/>
          <w:sz w:val="28"/>
          <w:szCs w:val="28"/>
        </w:rPr>
        <w:t>9. Выявление дефектов, снятие заусенцев.  Составление дефектной ведомости, кинематической схемы редуктора</w:t>
      </w:r>
    </w:p>
    <w:p w:rsidR="000F651B" w:rsidRPr="00022528" w:rsidRDefault="000F651B" w:rsidP="000F651B">
      <w:pPr>
        <w:spacing w:before="0" w:after="0" w:line="360" w:lineRule="auto"/>
        <w:ind w:firstLine="709"/>
        <w:rPr>
          <w:bCs/>
          <w:sz w:val="28"/>
          <w:szCs w:val="28"/>
        </w:rPr>
      </w:pPr>
      <w:r w:rsidRPr="00022528">
        <w:rPr>
          <w:bCs/>
          <w:sz w:val="28"/>
          <w:szCs w:val="28"/>
        </w:rPr>
        <w:t>10. Сборка конического косозубого редуктора</w:t>
      </w:r>
    </w:p>
    <w:p w:rsidR="000F651B" w:rsidRPr="00022528" w:rsidRDefault="000F651B" w:rsidP="000F651B">
      <w:pPr>
        <w:spacing w:before="0" w:after="0" w:line="360" w:lineRule="auto"/>
        <w:ind w:firstLine="709"/>
        <w:rPr>
          <w:bCs/>
          <w:sz w:val="28"/>
          <w:szCs w:val="28"/>
        </w:rPr>
      </w:pPr>
      <w:r w:rsidRPr="00022528">
        <w:rPr>
          <w:bCs/>
          <w:sz w:val="28"/>
          <w:szCs w:val="28"/>
        </w:rPr>
        <w:t>11. Ознакомление с конструкцией, устройством и назначением деталей червячного редуктора</w:t>
      </w:r>
    </w:p>
    <w:p w:rsidR="000F651B" w:rsidRPr="00022528" w:rsidRDefault="000F651B" w:rsidP="000F651B">
      <w:pPr>
        <w:spacing w:before="0" w:after="0" w:line="360" w:lineRule="auto"/>
        <w:ind w:firstLine="709"/>
        <w:rPr>
          <w:bCs/>
          <w:sz w:val="28"/>
          <w:szCs w:val="28"/>
        </w:rPr>
      </w:pPr>
      <w:r w:rsidRPr="00022528">
        <w:rPr>
          <w:bCs/>
          <w:sz w:val="28"/>
          <w:szCs w:val="28"/>
        </w:rPr>
        <w:t xml:space="preserve">12. Разборка червячного редуктора. Выявление дефектов </w:t>
      </w:r>
    </w:p>
    <w:p w:rsidR="000F651B" w:rsidRPr="00022528" w:rsidRDefault="000F651B" w:rsidP="000F651B">
      <w:pPr>
        <w:spacing w:before="0" w:after="0" w:line="360" w:lineRule="auto"/>
        <w:ind w:firstLine="709"/>
        <w:rPr>
          <w:bCs/>
          <w:sz w:val="28"/>
          <w:szCs w:val="28"/>
        </w:rPr>
      </w:pPr>
      <w:r w:rsidRPr="00022528">
        <w:rPr>
          <w:bCs/>
          <w:sz w:val="28"/>
          <w:szCs w:val="28"/>
        </w:rPr>
        <w:t>13. Определение основных размеров и параметров зубчатого зацепления. Эскиз рабочей детали</w:t>
      </w:r>
    </w:p>
    <w:p w:rsidR="000F651B" w:rsidRPr="00022528" w:rsidRDefault="000F651B" w:rsidP="000F651B">
      <w:pPr>
        <w:spacing w:before="0" w:after="0" w:line="360" w:lineRule="auto"/>
        <w:ind w:firstLine="709"/>
        <w:rPr>
          <w:bCs/>
          <w:sz w:val="28"/>
          <w:szCs w:val="28"/>
        </w:rPr>
      </w:pPr>
      <w:r w:rsidRPr="00022528">
        <w:rPr>
          <w:bCs/>
          <w:sz w:val="28"/>
          <w:szCs w:val="28"/>
        </w:rPr>
        <w:t>14. Сборка и регулировка червячного редуктора</w:t>
      </w:r>
    </w:p>
    <w:p w:rsidR="000F651B" w:rsidRPr="003E7C25" w:rsidRDefault="000F651B" w:rsidP="000F651B">
      <w:pPr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 w:rsidRPr="003E7C25">
        <w:rPr>
          <w:bCs/>
          <w:sz w:val="28"/>
          <w:szCs w:val="28"/>
        </w:rPr>
        <w:t>ЗАЧЕТ</w:t>
      </w:r>
    </w:p>
    <w:p w:rsidR="00B115E1" w:rsidRPr="00022528" w:rsidRDefault="00B115E1" w:rsidP="000F651B">
      <w:pPr>
        <w:spacing w:before="0" w:after="0" w:line="360" w:lineRule="auto"/>
        <w:jc w:val="center"/>
        <w:rPr>
          <w:b/>
          <w:i/>
          <w:sz w:val="28"/>
          <w:szCs w:val="28"/>
        </w:rPr>
      </w:pPr>
      <w:r w:rsidRPr="00022528">
        <w:rPr>
          <w:b/>
          <w:bCs/>
          <w:i/>
          <w:sz w:val="28"/>
          <w:szCs w:val="28"/>
        </w:rPr>
        <w:t xml:space="preserve">Производственная </w:t>
      </w:r>
      <w:r w:rsidR="00022528" w:rsidRPr="00022528">
        <w:rPr>
          <w:b/>
          <w:bCs/>
          <w:i/>
          <w:sz w:val="28"/>
          <w:szCs w:val="28"/>
        </w:rPr>
        <w:t xml:space="preserve">практика </w:t>
      </w:r>
      <w:r w:rsidR="00022528">
        <w:rPr>
          <w:b/>
          <w:bCs/>
          <w:i/>
          <w:sz w:val="28"/>
          <w:szCs w:val="28"/>
        </w:rPr>
        <w:t xml:space="preserve">(ПП 02) </w:t>
      </w:r>
      <w:r w:rsidRPr="00022528">
        <w:rPr>
          <w:b/>
          <w:i/>
          <w:sz w:val="28"/>
          <w:szCs w:val="28"/>
        </w:rPr>
        <w:t xml:space="preserve">по профилю специальности </w:t>
      </w:r>
      <w:r w:rsidR="00022528" w:rsidRPr="00022528">
        <w:rPr>
          <w:b/>
          <w:i/>
          <w:sz w:val="28"/>
          <w:szCs w:val="28"/>
        </w:rPr>
        <w:t>(</w:t>
      </w:r>
      <w:r w:rsidRPr="00022528">
        <w:rPr>
          <w:b/>
          <w:i/>
          <w:sz w:val="28"/>
          <w:szCs w:val="28"/>
        </w:rPr>
        <w:t>итоговая по модулю</w:t>
      </w:r>
      <w:r w:rsidR="00022528" w:rsidRPr="00022528">
        <w:rPr>
          <w:b/>
          <w:i/>
          <w:sz w:val="28"/>
          <w:szCs w:val="28"/>
        </w:rPr>
        <w:t>)</w:t>
      </w:r>
    </w:p>
    <w:p w:rsidR="00B115E1" w:rsidRPr="00B115E1" w:rsidRDefault="00B115E1" w:rsidP="00022528">
      <w:pPr>
        <w:spacing w:before="0" w:after="0" w:line="360" w:lineRule="auto"/>
        <w:ind w:firstLine="709"/>
        <w:rPr>
          <w:b/>
          <w:bCs/>
          <w:sz w:val="28"/>
          <w:szCs w:val="28"/>
        </w:rPr>
      </w:pPr>
      <w:r w:rsidRPr="00B115E1">
        <w:rPr>
          <w:b/>
          <w:bCs/>
          <w:sz w:val="28"/>
          <w:szCs w:val="28"/>
        </w:rPr>
        <w:t>Виды работ:</w:t>
      </w:r>
    </w:p>
    <w:p w:rsidR="000F651B" w:rsidRPr="000F651B" w:rsidRDefault="000F651B" w:rsidP="000F651B">
      <w:pPr>
        <w:spacing w:before="0" w:after="0" w:line="360" w:lineRule="auto"/>
        <w:ind w:firstLine="709"/>
        <w:rPr>
          <w:bCs/>
          <w:sz w:val="28"/>
          <w:szCs w:val="28"/>
        </w:rPr>
      </w:pPr>
      <w:r w:rsidRPr="00E03367">
        <w:rPr>
          <w:bCs/>
          <w:sz w:val="28"/>
          <w:szCs w:val="28"/>
        </w:rPr>
        <w:t>1</w:t>
      </w:r>
      <w:r w:rsidRPr="00E03367">
        <w:rPr>
          <w:bCs/>
          <w:i/>
          <w:sz w:val="28"/>
          <w:szCs w:val="28"/>
        </w:rPr>
        <w:t>.</w:t>
      </w:r>
      <w:r w:rsidRPr="000F651B">
        <w:rPr>
          <w:b/>
          <w:bCs/>
          <w:i/>
          <w:sz w:val="28"/>
          <w:szCs w:val="28"/>
        </w:rPr>
        <w:t xml:space="preserve"> </w:t>
      </w:r>
      <w:r w:rsidRPr="000F651B">
        <w:rPr>
          <w:bCs/>
          <w:sz w:val="28"/>
          <w:szCs w:val="28"/>
        </w:rPr>
        <w:t>Выбор эксплуатационно-смазочных материалов при обслуживании оборудования;</w:t>
      </w:r>
    </w:p>
    <w:p w:rsidR="000F651B" w:rsidRPr="000F651B" w:rsidRDefault="000F651B" w:rsidP="000F651B">
      <w:pPr>
        <w:spacing w:before="0" w:after="0" w:line="360" w:lineRule="auto"/>
        <w:ind w:firstLine="709"/>
        <w:rPr>
          <w:bCs/>
          <w:sz w:val="28"/>
          <w:szCs w:val="28"/>
        </w:rPr>
      </w:pPr>
      <w:r w:rsidRPr="000F651B">
        <w:rPr>
          <w:bCs/>
          <w:sz w:val="28"/>
          <w:szCs w:val="28"/>
        </w:rPr>
        <w:t>2. Методы регулировки и наладок промышленного оборудования в зависимости от внешних факторов;</w:t>
      </w:r>
    </w:p>
    <w:p w:rsidR="000F651B" w:rsidRPr="000F651B" w:rsidRDefault="000F651B" w:rsidP="000F651B">
      <w:pPr>
        <w:spacing w:before="0" w:after="0" w:line="360" w:lineRule="auto"/>
        <w:ind w:firstLine="709"/>
        <w:rPr>
          <w:bCs/>
          <w:sz w:val="28"/>
          <w:szCs w:val="28"/>
        </w:rPr>
      </w:pPr>
      <w:r w:rsidRPr="000F651B">
        <w:rPr>
          <w:bCs/>
          <w:sz w:val="28"/>
          <w:szCs w:val="28"/>
        </w:rPr>
        <w:lastRenderedPageBreak/>
        <w:t>3. Участие в работах по устранению недостатков, выявленных в процессе эксплуатации промышленного оборудования;</w:t>
      </w:r>
    </w:p>
    <w:p w:rsidR="000F651B" w:rsidRPr="000F651B" w:rsidRDefault="000F651B" w:rsidP="000F651B">
      <w:pPr>
        <w:spacing w:before="0" w:after="0" w:line="360" w:lineRule="auto"/>
        <w:ind w:firstLine="709"/>
        <w:rPr>
          <w:bCs/>
          <w:sz w:val="28"/>
          <w:szCs w:val="28"/>
        </w:rPr>
      </w:pPr>
      <w:r w:rsidRPr="000F651B">
        <w:rPr>
          <w:bCs/>
          <w:sz w:val="28"/>
          <w:szCs w:val="28"/>
        </w:rPr>
        <w:t>4. Составление документации для проведения работ по эксплуатации промышленного оборудования.</w:t>
      </w:r>
    </w:p>
    <w:p w:rsidR="00B115E1" w:rsidRPr="003E7C25" w:rsidRDefault="000F651B" w:rsidP="000F651B">
      <w:pPr>
        <w:spacing w:before="0" w:after="0" w:line="360" w:lineRule="auto"/>
        <w:ind w:firstLine="709"/>
        <w:rPr>
          <w:i/>
          <w:sz w:val="28"/>
          <w:szCs w:val="28"/>
          <w:u w:val="single"/>
        </w:rPr>
        <w:sectPr w:rsidR="00B115E1" w:rsidRPr="003E7C25" w:rsidSect="00446146">
          <w:pgSz w:w="11906" w:h="16838"/>
          <w:pgMar w:top="1134" w:right="1134" w:bottom="1134" w:left="1134" w:header="720" w:footer="720" w:gutter="0"/>
          <w:cols w:space="720"/>
          <w:docGrid w:linePitch="600" w:charSpace="32768"/>
        </w:sectPr>
      </w:pPr>
      <w:r w:rsidRPr="003E7C25">
        <w:rPr>
          <w:bCs/>
          <w:sz w:val="28"/>
          <w:szCs w:val="28"/>
        </w:rPr>
        <w:t>ЗАЧЕТ</w:t>
      </w:r>
    </w:p>
    <w:p w:rsidR="00F45BC7" w:rsidRDefault="00F45BC7" w:rsidP="00E03367">
      <w:pPr>
        <w:spacing w:before="0" w:after="0" w:line="360" w:lineRule="auto"/>
        <w:jc w:val="center"/>
        <w:rPr>
          <w:b/>
          <w:i/>
          <w:caps/>
        </w:rPr>
      </w:pPr>
      <w:r w:rsidRPr="00B115E1">
        <w:rPr>
          <w:b/>
          <w:i/>
          <w:sz w:val="28"/>
          <w:szCs w:val="28"/>
          <w:u w:val="single"/>
        </w:rPr>
        <w:lastRenderedPageBreak/>
        <w:t>3</w:t>
      </w:r>
      <w:r>
        <w:rPr>
          <w:b/>
          <w:i/>
          <w:u w:val="single"/>
        </w:rPr>
        <w:t xml:space="preserve">. ОЦЕНОЧНЫЕ (КОНТРОЛЬНО-ИЗМЕРИТЕЛЬНЫЕ) МАТЕРИАЛЫ ДЛЯ </w:t>
      </w:r>
      <w:r>
        <w:rPr>
          <w:b/>
          <w:i/>
          <w:caps/>
          <w:u w:val="single"/>
        </w:rPr>
        <w:t>промежуточной аттестации</w:t>
      </w:r>
    </w:p>
    <w:p w:rsidR="00F51300" w:rsidRPr="00467C36" w:rsidRDefault="00F51300" w:rsidP="00FC37CD">
      <w:pPr>
        <w:spacing w:after="0"/>
        <w:ind w:firstLine="709"/>
        <w:jc w:val="both"/>
        <w:rPr>
          <w:b/>
          <w:i/>
          <w:sz w:val="28"/>
          <w:szCs w:val="28"/>
        </w:rPr>
      </w:pPr>
      <w:r>
        <w:rPr>
          <w:b/>
          <w:i/>
        </w:rPr>
        <w:t xml:space="preserve">3.1. ЗАДАНИЯ </w:t>
      </w:r>
      <w:r w:rsidR="00FC37CD">
        <w:rPr>
          <w:b/>
          <w:i/>
        </w:rPr>
        <w:t xml:space="preserve">ДЛЯ ЗАЧЕТА </w:t>
      </w:r>
      <w:r>
        <w:rPr>
          <w:b/>
          <w:i/>
        </w:rPr>
        <w:t>ПО МДК 0</w:t>
      </w:r>
      <w:r w:rsidR="003E7C25">
        <w:rPr>
          <w:b/>
          <w:i/>
        </w:rPr>
        <w:t>2</w:t>
      </w:r>
      <w:r>
        <w:rPr>
          <w:b/>
          <w:i/>
        </w:rPr>
        <w:t xml:space="preserve">.01 </w:t>
      </w:r>
      <w:r w:rsidR="00467C36" w:rsidRPr="003E7C25">
        <w:rPr>
          <w:b/>
          <w:i/>
          <w:sz w:val="28"/>
          <w:szCs w:val="28"/>
        </w:rPr>
        <w:t>"</w:t>
      </w:r>
      <w:r w:rsidR="003E7C25" w:rsidRPr="003E7C25">
        <w:rPr>
          <w:b/>
          <w:i/>
          <w:sz w:val="28"/>
          <w:szCs w:val="28"/>
        </w:rPr>
        <w:t>Техническое обслуживание промышленного оборудования</w:t>
      </w:r>
      <w:r w:rsidR="00467C36">
        <w:rPr>
          <w:b/>
          <w:i/>
          <w:sz w:val="28"/>
          <w:szCs w:val="28"/>
        </w:rPr>
        <w:t>"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53"/>
        <w:gridCol w:w="2801"/>
      </w:tblGrid>
      <w:tr w:rsidR="00F51300" w:rsidRPr="006D7754" w:rsidTr="0062547C">
        <w:tc>
          <w:tcPr>
            <w:tcW w:w="5000" w:type="pct"/>
            <w:gridSpan w:val="2"/>
          </w:tcPr>
          <w:p w:rsidR="00F51300" w:rsidRPr="003E0CD6" w:rsidRDefault="00A84C20" w:rsidP="0062547C">
            <w:pPr>
              <w:rPr>
                <w:b/>
                <w:i/>
                <w:iCs/>
              </w:rPr>
            </w:pPr>
            <w:r w:rsidRPr="003E0CD6">
              <w:rPr>
                <w:b/>
                <w:i/>
                <w:iCs/>
              </w:rPr>
              <w:t>Тестовые задания</w:t>
            </w:r>
            <w:r w:rsidR="00F51300" w:rsidRPr="003E0CD6">
              <w:rPr>
                <w:b/>
                <w:i/>
                <w:iCs/>
              </w:rPr>
              <w:t xml:space="preserve"> </w:t>
            </w:r>
            <w:r w:rsidR="003E0CD6">
              <w:rPr>
                <w:b/>
                <w:i/>
                <w:iCs/>
              </w:rPr>
              <w:t>- 2 варианта</w:t>
            </w:r>
          </w:p>
        </w:tc>
      </w:tr>
      <w:tr w:rsidR="00F51300" w:rsidRPr="006D7754" w:rsidTr="003419ED">
        <w:tc>
          <w:tcPr>
            <w:tcW w:w="3579" w:type="pct"/>
          </w:tcPr>
          <w:p w:rsidR="00F51300" w:rsidRPr="006D7754" w:rsidRDefault="00F51300" w:rsidP="003419ED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>Проверяемые знания</w:t>
            </w:r>
          </w:p>
        </w:tc>
        <w:tc>
          <w:tcPr>
            <w:tcW w:w="1421" w:type="pct"/>
          </w:tcPr>
          <w:p w:rsidR="00F51300" w:rsidRPr="006D7754" w:rsidRDefault="00F51300" w:rsidP="0062547C">
            <w:pPr>
              <w:rPr>
                <w:b/>
                <w:i/>
              </w:rPr>
            </w:pPr>
            <w:r w:rsidRPr="006D7754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F51300" w:rsidRPr="006D7754" w:rsidTr="003419ED">
        <w:tc>
          <w:tcPr>
            <w:tcW w:w="3579" w:type="pct"/>
          </w:tcPr>
          <w:p w:rsidR="003E7C25" w:rsidRPr="003E7C25" w:rsidRDefault="003E7C25" w:rsidP="003E7C25">
            <w:pPr>
              <w:spacing w:before="0" w:after="0"/>
              <w:ind w:firstLine="284"/>
              <w:contextualSpacing/>
            </w:pPr>
            <w:r w:rsidRPr="003E7C25">
              <w:t>требования к планировке и оснащению рабочего места по техническому обслуживанию;</w:t>
            </w:r>
          </w:p>
          <w:p w:rsidR="003E7C25" w:rsidRPr="003E7C25" w:rsidRDefault="003E7C25" w:rsidP="003E7C25">
            <w:pPr>
              <w:spacing w:before="0" w:after="0"/>
              <w:ind w:firstLine="284"/>
              <w:contextualSpacing/>
            </w:pPr>
            <w:r w:rsidRPr="003E7C25">
              <w:t>правила чтения чертежей деталей;</w:t>
            </w:r>
          </w:p>
          <w:p w:rsidR="003E7C25" w:rsidRPr="003E7C25" w:rsidRDefault="003E7C25" w:rsidP="003E7C25">
            <w:pPr>
              <w:spacing w:before="0" w:after="0"/>
              <w:ind w:firstLine="284"/>
              <w:contextualSpacing/>
            </w:pPr>
            <w:r w:rsidRPr="003E7C25">
              <w:t>методы диагностики технического состояния промышленного оборудования;</w:t>
            </w:r>
          </w:p>
          <w:p w:rsidR="003E7C25" w:rsidRPr="003E7C25" w:rsidRDefault="003E7C25" w:rsidP="003E7C25">
            <w:pPr>
              <w:spacing w:before="0" w:after="0"/>
              <w:ind w:firstLine="284"/>
              <w:contextualSpacing/>
            </w:pPr>
            <w:r w:rsidRPr="003E7C25">
              <w:t>назначение, устройство универсальных приспособлений и правила применения слесарного и контрольно-измерительных инструментов;</w:t>
            </w:r>
          </w:p>
          <w:p w:rsidR="003E7C25" w:rsidRPr="003E7C25" w:rsidRDefault="003E7C25" w:rsidP="003E7C25">
            <w:pPr>
              <w:spacing w:before="0" w:after="0"/>
              <w:ind w:firstLine="284"/>
              <w:contextualSpacing/>
            </w:pPr>
            <w:r w:rsidRPr="003E7C25">
              <w:t>основные технические данные и характеристики регулируемого механизма;</w:t>
            </w:r>
          </w:p>
          <w:p w:rsidR="003E7C25" w:rsidRPr="003E7C25" w:rsidRDefault="003E7C25" w:rsidP="003E7C25">
            <w:pPr>
              <w:spacing w:before="0" w:after="0"/>
              <w:ind w:firstLine="284"/>
              <w:contextualSpacing/>
            </w:pPr>
            <w:r w:rsidRPr="003E7C25">
              <w:t>технологическая последовательность выполнения операций при регулировке промышленного оборудования;</w:t>
            </w:r>
          </w:p>
          <w:p w:rsidR="003E7C25" w:rsidRPr="003E7C25" w:rsidRDefault="003E7C25" w:rsidP="003E7C25">
            <w:pPr>
              <w:spacing w:before="0" w:after="0"/>
              <w:ind w:firstLine="284"/>
              <w:contextualSpacing/>
            </w:pPr>
            <w:r w:rsidRPr="003E7C25">
              <w:t>способы регулировки в зависимости от технических данных и характеристик регулируемого механизма;</w:t>
            </w:r>
          </w:p>
          <w:p w:rsidR="003E7C25" w:rsidRPr="003E7C25" w:rsidRDefault="003E7C25" w:rsidP="003E7C25">
            <w:pPr>
              <w:spacing w:before="0" w:after="0"/>
              <w:ind w:firstLine="284"/>
              <w:jc w:val="both"/>
            </w:pPr>
            <w:r w:rsidRPr="003E7C25">
              <w:t>требования охраны труда при регулировке промышленного оборудования;</w:t>
            </w:r>
          </w:p>
          <w:p w:rsidR="003E7C25" w:rsidRPr="003E7C25" w:rsidRDefault="003E7C25" w:rsidP="003E7C25">
            <w:pPr>
              <w:spacing w:before="0" w:after="0"/>
              <w:ind w:firstLine="284"/>
              <w:contextualSpacing/>
            </w:pPr>
            <w:r w:rsidRPr="003E7C25">
              <w:t>требования к планировке и оснащению рабочего места;</w:t>
            </w:r>
          </w:p>
          <w:p w:rsidR="003E7C25" w:rsidRPr="003E7C25" w:rsidRDefault="003E7C25" w:rsidP="003E7C25">
            <w:pPr>
              <w:spacing w:before="0" w:after="0"/>
              <w:ind w:firstLine="284"/>
              <w:contextualSpacing/>
            </w:pPr>
            <w:r w:rsidRPr="003E7C25">
              <w:t>методы проведения и последовательность операций при диагностике технического состояния деталей, узлов и механизмов промышленного оборудования;</w:t>
            </w:r>
          </w:p>
          <w:p w:rsidR="003E7C25" w:rsidRPr="003E7C25" w:rsidRDefault="003E7C25" w:rsidP="003E7C25">
            <w:pPr>
              <w:spacing w:before="0" w:after="0"/>
              <w:ind w:firstLine="284"/>
              <w:contextualSpacing/>
            </w:pPr>
            <w:r w:rsidRPr="003E7C25">
              <w:t>правила и последовательность выполнения дефектации узлов и элементов промышленного оборудования;</w:t>
            </w:r>
          </w:p>
          <w:p w:rsidR="003E7C25" w:rsidRPr="003E7C25" w:rsidRDefault="003E7C25" w:rsidP="003E7C25">
            <w:pPr>
              <w:spacing w:before="0" w:after="0"/>
              <w:ind w:firstLine="284"/>
              <w:contextualSpacing/>
            </w:pPr>
            <w:r w:rsidRPr="003E7C25">
              <w:t>методы и способы контроля качества выполненной работы;</w:t>
            </w:r>
          </w:p>
          <w:p w:rsidR="003419ED" w:rsidRPr="003419ED" w:rsidRDefault="003E7C25" w:rsidP="003E7C25">
            <w:pPr>
              <w:spacing w:before="0" w:after="0"/>
              <w:ind w:firstLine="284"/>
            </w:pPr>
            <w:r w:rsidRPr="003E7C25">
              <w:t>требования охраны труда при диагностировании и дефектации промышленного оборудования</w:t>
            </w:r>
          </w:p>
        </w:tc>
        <w:tc>
          <w:tcPr>
            <w:tcW w:w="1421" w:type="pct"/>
          </w:tcPr>
          <w:p w:rsidR="00A84C20" w:rsidRPr="003E0CD6" w:rsidRDefault="00A84C20" w:rsidP="00BC6FAE">
            <w:pPr>
              <w:spacing w:before="0" w:after="0"/>
            </w:pPr>
            <w:r w:rsidRPr="003E0CD6">
              <w:rPr>
                <w:bCs/>
              </w:rPr>
              <w:t>«5» - 90 – 100% правильных ответов,</w:t>
            </w:r>
          </w:p>
          <w:p w:rsidR="00A84C20" w:rsidRPr="003E0CD6" w:rsidRDefault="00A84C20" w:rsidP="00BC6FAE">
            <w:pPr>
              <w:pStyle w:val="ad"/>
              <w:widowControl w:val="0"/>
              <w:spacing w:before="0" w:after="0"/>
              <w:jc w:val="left"/>
              <w:rPr>
                <w:bCs/>
              </w:rPr>
            </w:pPr>
            <w:r w:rsidRPr="003E0CD6">
              <w:rPr>
                <w:bCs/>
              </w:rPr>
              <w:t xml:space="preserve">«4» - 70-89% правильных ответов, </w:t>
            </w:r>
          </w:p>
          <w:p w:rsidR="00A84C20" w:rsidRPr="003E0CD6" w:rsidRDefault="00A84C20" w:rsidP="00BC6FAE">
            <w:pPr>
              <w:pStyle w:val="ad"/>
              <w:widowControl w:val="0"/>
              <w:spacing w:before="0" w:after="0"/>
              <w:jc w:val="left"/>
              <w:rPr>
                <w:bCs/>
              </w:rPr>
            </w:pPr>
            <w:r w:rsidRPr="003E0CD6">
              <w:rPr>
                <w:bCs/>
              </w:rPr>
              <w:t xml:space="preserve">«3» - 50-69 % правильных ответов, </w:t>
            </w:r>
          </w:p>
          <w:p w:rsidR="00A84C20" w:rsidRPr="003E0CD6" w:rsidRDefault="00A84C20" w:rsidP="00BC6FAE">
            <w:pPr>
              <w:spacing w:before="0" w:after="0"/>
              <w:rPr>
                <w:bCs/>
              </w:rPr>
            </w:pPr>
            <w:r w:rsidRPr="003E0CD6">
              <w:rPr>
                <w:bCs/>
              </w:rPr>
              <w:t>«2» - менее 50% правильных ответов.</w:t>
            </w:r>
          </w:p>
          <w:p w:rsidR="00F51300" w:rsidRPr="006D7754" w:rsidRDefault="00F51300" w:rsidP="0062547C">
            <w:pPr>
              <w:rPr>
                <w:b/>
                <w:i/>
                <w:iCs/>
              </w:rPr>
            </w:pPr>
          </w:p>
        </w:tc>
      </w:tr>
      <w:tr w:rsidR="003419ED" w:rsidRPr="006D7754" w:rsidTr="0062547C">
        <w:tc>
          <w:tcPr>
            <w:tcW w:w="3579" w:type="pct"/>
          </w:tcPr>
          <w:p w:rsidR="003419ED" w:rsidRPr="006D7754" w:rsidRDefault="003419ED" w:rsidP="003419ED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>Проверяемые умения</w:t>
            </w:r>
          </w:p>
        </w:tc>
        <w:tc>
          <w:tcPr>
            <w:tcW w:w="1421" w:type="pct"/>
          </w:tcPr>
          <w:p w:rsidR="003419ED" w:rsidRPr="006D7754" w:rsidRDefault="003419ED" w:rsidP="0062547C">
            <w:pPr>
              <w:rPr>
                <w:b/>
                <w:i/>
              </w:rPr>
            </w:pPr>
            <w:r w:rsidRPr="006D7754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3419ED" w:rsidRPr="006D7754" w:rsidTr="003419ED">
        <w:tc>
          <w:tcPr>
            <w:tcW w:w="3579" w:type="pct"/>
          </w:tcPr>
          <w:p w:rsidR="003E7C25" w:rsidRPr="003E7C25" w:rsidRDefault="003E7C25" w:rsidP="003E7C25">
            <w:pPr>
              <w:spacing w:before="0" w:after="0"/>
              <w:ind w:firstLine="709"/>
              <w:contextualSpacing/>
            </w:pPr>
            <w:r w:rsidRPr="003E7C25">
              <w:t>поддерживать состояние рабочего места в соответствии с требованиями охраны труда, пожарной, промышленной и экологической безопасности, правилами организации рабочего места при проведении регламентных работ;</w:t>
            </w:r>
          </w:p>
          <w:p w:rsidR="003E7C25" w:rsidRPr="003E7C25" w:rsidRDefault="003E7C25" w:rsidP="003E7C25">
            <w:pPr>
              <w:spacing w:before="0" w:after="0"/>
              <w:ind w:firstLine="709"/>
              <w:contextualSpacing/>
            </w:pPr>
            <w:r w:rsidRPr="003E7C25">
              <w:t>выбирать слесарный инструмент и приспособления;</w:t>
            </w:r>
          </w:p>
          <w:p w:rsidR="003E7C25" w:rsidRPr="003E7C25" w:rsidRDefault="003E7C25" w:rsidP="003E7C25">
            <w:pPr>
              <w:spacing w:before="0" w:after="0"/>
              <w:ind w:firstLine="709"/>
              <w:contextualSpacing/>
            </w:pPr>
            <w:r w:rsidRPr="003E7C25">
              <w:t>выбирать смазочные материалы и выполнять смазку, пополнение и замену смазки;</w:t>
            </w:r>
          </w:p>
          <w:p w:rsidR="003E7C25" w:rsidRPr="003E7C25" w:rsidRDefault="003E7C25" w:rsidP="003E7C25">
            <w:pPr>
              <w:spacing w:before="0" w:after="0"/>
              <w:ind w:firstLine="709"/>
              <w:contextualSpacing/>
            </w:pPr>
            <w:r w:rsidRPr="003E7C25">
              <w:t>выполнять промывку деталей промышленного оборудования;</w:t>
            </w:r>
          </w:p>
          <w:p w:rsidR="003E7C25" w:rsidRPr="003E7C25" w:rsidRDefault="003E7C25" w:rsidP="003E7C25">
            <w:pPr>
              <w:spacing w:before="0" w:after="0"/>
              <w:ind w:firstLine="709"/>
              <w:contextualSpacing/>
            </w:pPr>
            <w:r w:rsidRPr="003E7C25">
              <w:t>выполнять подтяжку крепежа деталей и замену деталей промышленного оборудования;</w:t>
            </w:r>
          </w:p>
          <w:p w:rsidR="003E7C25" w:rsidRPr="003E7C25" w:rsidRDefault="003E7C25" w:rsidP="003E7C25">
            <w:pPr>
              <w:spacing w:before="0" w:after="0"/>
              <w:ind w:firstLine="709"/>
              <w:contextualSpacing/>
            </w:pPr>
            <w:r w:rsidRPr="003E7C25">
              <w:t>контролировать качество выполняемых работ;</w:t>
            </w:r>
          </w:p>
          <w:p w:rsidR="003E7C25" w:rsidRPr="003E7C25" w:rsidRDefault="003E7C25" w:rsidP="003E7C25">
            <w:pPr>
              <w:spacing w:before="0" w:after="0"/>
              <w:ind w:firstLine="709"/>
              <w:jc w:val="both"/>
              <w:rPr>
                <w:lang w:eastAsia="en-US"/>
              </w:rPr>
            </w:pPr>
            <w:r w:rsidRPr="003E7C25">
              <w:rPr>
                <w:lang w:eastAsia="en-US"/>
              </w:rPr>
              <w:t>осуществлять профилактическое обслуживание промышленного оборудования с соблюдением требований охраны труда;</w:t>
            </w:r>
          </w:p>
          <w:p w:rsidR="003E7C25" w:rsidRPr="003E7C25" w:rsidRDefault="003E7C25" w:rsidP="003E7C25">
            <w:pPr>
              <w:spacing w:before="0" w:after="0"/>
              <w:ind w:firstLine="709"/>
              <w:contextualSpacing/>
            </w:pPr>
            <w:r w:rsidRPr="003E7C25">
              <w:lastRenderedPageBreak/>
              <w:t>определять техническое состояние деталей, узлов и механизмов, оборудования;</w:t>
            </w:r>
          </w:p>
          <w:p w:rsidR="003E7C25" w:rsidRPr="003E7C25" w:rsidRDefault="003E7C25" w:rsidP="003E7C25">
            <w:pPr>
              <w:spacing w:before="0" w:after="0"/>
              <w:ind w:firstLine="709"/>
              <w:contextualSpacing/>
            </w:pPr>
            <w:r w:rsidRPr="003E7C25">
              <w:t>производить визуальный осмотр узлов и деталей машины, проводить необходимые измерения и испытания ;</w:t>
            </w:r>
          </w:p>
          <w:p w:rsidR="003419ED" w:rsidRPr="000774BE" w:rsidRDefault="003E7C25" w:rsidP="003E7C25">
            <w:pPr>
              <w:spacing w:before="0" w:after="0"/>
              <w:ind w:firstLine="147"/>
              <w:contextualSpacing/>
              <w:jc w:val="both"/>
            </w:pPr>
            <w:r w:rsidRPr="003E7C25">
              <w:rPr>
                <w:lang w:eastAsia="en-US"/>
              </w:rPr>
              <w:t>определять целость отдельных деталей и сборочных единиц, состояние рабочих поверхностей для установления объема необходимого ремонта</w:t>
            </w:r>
          </w:p>
        </w:tc>
        <w:tc>
          <w:tcPr>
            <w:tcW w:w="1421" w:type="pct"/>
          </w:tcPr>
          <w:p w:rsidR="00A84C20" w:rsidRPr="00080DFC" w:rsidRDefault="00A84C20" w:rsidP="00A84C20">
            <w:pPr>
              <w:spacing w:after="0"/>
              <w:ind w:hanging="1"/>
              <w:jc w:val="both"/>
              <w:rPr>
                <w:iCs/>
                <w:color w:val="000000"/>
              </w:rPr>
            </w:pPr>
            <w:r w:rsidRPr="00080DFC">
              <w:rPr>
                <w:iCs/>
                <w:color w:val="000000"/>
              </w:rPr>
              <w:lastRenderedPageBreak/>
              <w:t>- оценка «отлично» выставляется обучающемуся за работу, выполненную безошибочно, в полном объеме с учетом рациональности выбранных решений;</w:t>
            </w:r>
          </w:p>
          <w:p w:rsidR="00A84C20" w:rsidRPr="00080DFC" w:rsidRDefault="00A84C20" w:rsidP="00A84C20">
            <w:pPr>
              <w:spacing w:after="0"/>
              <w:ind w:hanging="1"/>
              <w:jc w:val="both"/>
              <w:rPr>
                <w:iCs/>
                <w:color w:val="000000"/>
              </w:rPr>
            </w:pPr>
            <w:r w:rsidRPr="00080DFC">
              <w:rPr>
                <w:iCs/>
                <w:color w:val="000000"/>
              </w:rPr>
              <w:t xml:space="preserve">- оценка «хорошо» выставляется обучающемуся за работу, выполненную в полном объеме с недочетами или </w:t>
            </w:r>
            <w:r w:rsidRPr="00080DFC">
              <w:rPr>
                <w:iCs/>
                <w:color w:val="000000"/>
              </w:rPr>
              <w:lastRenderedPageBreak/>
              <w:t>незначительно превысившим время выполнения задания.</w:t>
            </w:r>
          </w:p>
          <w:p w:rsidR="00A84C20" w:rsidRPr="00080DFC" w:rsidRDefault="00A84C20" w:rsidP="00A84C20">
            <w:pPr>
              <w:spacing w:after="0"/>
              <w:ind w:hanging="1"/>
              <w:jc w:val="both"/>
              <w:rPr>
                <w:iCs/>
                <w:color w:val="000000"/>
              </w:rPr>
            </w:pPr>
            <w:r w:rsidRPr="00080DFC">
              <w:rPr>
                <w:iCs/>
                <w:color w:val="000000"/>
              </w:rPr>
              <w:t xml:space="preserve">- оценка «удовлетворительно» </w:t>
            </w:r>
            <w:r w:rsidRPr="00080DFC">
              <w:rPr>
                <w:iCs/>
              </w:rPr>
              <w:t>выставляется обучающемуся за работу, выполненную не в полном объеме (не менее 50 % правильно выполненных заданий) или с несколькими незначительными ошибками (более 3-х).</w:t>
            </w:r>
            <w:r w:rsidRPr="00080DFC">
              <w:rPr>
                <w:iCs/>
                <w:color w:val="FF0000"/>
              </w:rPr>
              <w:t xml:space="preserve"> </w:t>
            </w:r>
          </w:p>
          <w:p w:rsidR="003419ED" w:rsidRPr="00E03367" w:rsidRDefault="00A84C20" w:rsidP="00E03367">
            <w:pPr>
              <w:spacing w:after="0"/>
              <w:jc w:val="both"/>
              <w:rPr>
                <w:iCs/>
              </w:rPr>
            </w:pPr>
            <w:r w:rsidRPr="00080DFC">
              <w:rPr>
                <w:iCs/>
                <w:color w:val="000000"/>
              </w:rPr>
              <w:t xml:space="preserve">- </w:t>
            </w:r>
            <w:r w:rsidRPr="00080DFC">
              <w:rPr>
                <w:iCs/>
              </w:rPr>
              <w:t>оценка «неудовлетворительно» выставляется обучающемуся за работу, выполненную в не полном объеме</w:t>
            </w:r>
            <w:r w:rsidR="00E22EB8">
              <w:rPr>
                <w:iCs/>
              </w:rPr>
              <w:t xml:space="preserve"> </w:t>
            </w:r>
            <w:r w:rsidRPr="00080DFC">
              <w:rPr>
                <w:iCs/>
              </w:rPr>
              <w:t>(менее 50% правильно выполненных заданий от общего объема работы) или с грубыми</w:t>
            </w:r>
            <w:r>
              <w:rPr>
                <w:iCs/>
              </w:rPr>
              <w:t xml:space="preserve"> </w:t>
            </w:r>
            <w:r w:rsidRPr="00080DFC">
              <w:rPr>
                <w:iCs/>
              </w:rPr>
              <w:t>ошибками.</w:t>
            </w:r>
          </w:p>
        </w:tc>
      </w:tr>
      <w:tr w:rsidR="00F51300" w:rsidRPr="006D7754" w:rsidTr="00C87EDA">
        <w:trPr>
          <w:trHeight w:val="2257"/>
        </w:trPr>
        <w:tc>
          <w:tcPr>
            <w:tcW w:w="5000" w:type="pct"/>
            <w:gridSpan w:val="2"/>
          </w:tcPr>
          <w:p w:rsidR="00F51300" w:rsidRPr="006D7754" w:rsidRDefault="00F51300" w:rsidP="0062547C">
            <w:pPr>
              <w:rPr>
                <w:i/>
              </w:rPr>
            </w:pPr>
            <w:r w:rsidRPr="006D7754">
              <w:rPr>
                <w:bCs/>
                <w:i/>
              </w:rPr>
              <w:lastRenderedPageBreak/>
              <w:t>Условия выполнения задания</w:t>
            </w:r>
          </w:p>
          <w:p w:rsidR="00F51300" w:rsidRPr="006D7754" w:rsidRDefault="00F51300" w:rsidP="0062547C">
            <w:pPr>
              <w:rPr>
                <w:i/>
              </w:rPr>
            </w:pPr>
            <w:r w:rsidRPr="006D7754">
              <w:rPr>
                <w:i/>
              </w:rPr>
              <w:t xml:space="preserve">1. Максимальное время выполнения </w:t>
            </w:r>
            <w:r w:rsidR="00503346">
              <w:rPr>
                <w:i/>
              </w:rPr>
              <w:t>тестовых заданий</w:t>
            </w:r>
            <w:r w:rsidR="000B1BF7">
              <w:rPr>
                <w:i/>
              </w:rPr>
              <w:t xml:space="preserve"> </w:t>
            </w:r>
            <w:r w:rsidR="00423460" w:rsidRPr="00423460">
              <w:rPr>
                <w:i/>
                <w:color w:val="1F497D" w:themeColor="text2"/>
              </w:rPr>
              <w:t>30</w:t>
            </w:r>
            <w:r w:rsidR="000B1BF7" w:rsidRPr="00423460">
              <w:rPr>
                <w:i/>
                <w:color w:val="1F497D" w:themeColor="text2"/>
              </w:rPr>
              <w:t xml:space="preserve"> минут</w:t>
            </w:r>
          </w:p>
          <w:p w:rsidR="00BC6FAE" w:rsidRPr="004F071C" w:rsidRDefault="00BC6FAE" w:rsidP="00BC6FAE">
            <w:pPr>
              <w:spacing w:before="0" w:after="200" w:line="276" w:lineRule="auto"/>
              <w:ind w:left="142"/>
              <w:jc w:val="center"/>
              <w:rPr>
                <w:b/>
                <w:i/>
              </w:rPr>
            </w:pPr>
            <w:r w:rsidRPr="004F071C">
              <w:rPr>
                <w:b/>
                <w:i/>
              </w:rPr>
              <w:t>Тестовые задания</w:t>
            </w:r>
          </w:p>
          <w:p w:rsidR="00BC6FAE" w:rsidRPr="00A32CBB" w:rsidRDefault="00BC6FAE" w:rsidP="00191C1B">
            <w:pPr>
              <w:spacing w:before="0" w:after="0"/>
              <w:ind w:left="142"/>
              <w:jc w:val="center"/>
              <w:rPr>
                <w:b/>
              </w:rPr>
            </w:pPr>
            <w:r w:rsidRPr="00A32CBB">
              <w:rPr>
                <w:b/>
              </w:rPr>
              <w:t>Вариант 1</w:t>
            </w:r>
          </w:p>
          <w:p w:rsidR="00D70EFA" w:rsidRPr="00A32CBB" w:rsidRDefault="00D70EFA" w:rsidP="00A32CBB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A32CBB">
              <w:rPr>
                <w:b/>
                <w:i/>
                <w:color w:val="000000"/>
                <w:lang w:eastAsia="ru-RU"/>
              </w:rPr>
              <w:t>1. Назначение га</w:t>
            </w:r>
            <w:r w:rsidR="00A32CBB">
              <w:rPr>
                <w:b/>
                <w:i/>
                <w:color w:val="000000"/>
                <w:lang w:eastAsia="ru-RU"/>
              </w:rPr>
              <w:t>зораспределительного механизма</w:t>
            </w:r>
          </w:p>
          <w:p w:rsidR="00D70EFA" w:rsidRPr="00A32CBB" w:rsidRDefault="00A32CBB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а</w:t>
            </w:r>
            <w:r w:rsidR="00D70EFA" w:rsidRPr="00A32CBB">
              <w:rPr>
                <w:color w:val="000000"/>
                <w:lang w:eastAsia="ru-RU"/>
              </w:rPr>
              <w:t xml:space="preserve">) </w:t>
            </w:r>
            <w:r>
              <w:rPr>
                <w:color w:val="000000"/>
                <w:lang w:eastAsia="ru-RU"/>
              </w:rPr>
              <w:t>с</w:t>
            </w:r>
            <w:r w:rsidR="00D70EFA" w:rsidRPr="00A32CBB">
              <w:rPr>
                <w:color w:val="000000"/>
                <w:lang w:eastAsia="ru-RU"/>
              </w:rPr>
              <w:t>воевременно открывает клапаны</w:t>
            </w:r>
          </w:p>
          <w:p w:rsidR="00D70EFA" w:rsidRPr="00A32CBB" w:rsidRDefault="00A32CBB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б</w:t>
            </w:r>
            <w:r w:rsidR="00D70EFA" w:rsidRPr="00A32CBB">
              <w:rPr>
                <w:color w:val="000000"/>
                <w:lang w:eastAsia="ru-RU"/>
              </w:rPr>
              <w:t xml:space="preserve">) </w:t>
            </w:r>
            <w:r>
              <w:rPr>
                <w:color w:val="000000"/>
                <w:lang w:eastAsia="ru-RU"/>
              </w:rPr>
              <w:t>о</w:t>
            </w:r>
            <w:r w:rsidR="00D70EFA" w:rsidRPr="00A32CBB">
              <w:rPr>
                <w:color w:val="000000"/>
                <w:lang w:eastAsia="ru-RU"/>
              </w:rPr>
              <w:t>беспечивает своевременный впуск в цилиндры воздуха (у дизелей) или горючей смеси (у бензиновых двигателей) и выпуск газов из цилиндра</w:t>
            </w:r>
          </w:p>
          <w:p w:rsidR="00D70EFA" w:rsidRPr="00A32CBB" w:rsidRDefault="00A32CBB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</w:t>
            </w:r>
            <w:r w:rsidR="00D70EFA" w:rsidRPr="00A32CBB">
              <w:rPr>
                <w:color w:val="000000"/>
                <w:lang w:eastAsia="ru-RU"/>
              </w:rPr>
              <w:t xml:space="preserve">) </w:t>
            </w:r>
            <w:r>
              <w:rPr>
                <w:color w:val="000000"/>
                <w:lang w:eastAsia="ru-RU"/>
              </w:rPr>
              <w:t>о</w:t>
            </w:r>
            <w:r w:rsidR="00D70EFA" w:rsidRPr="00A32CBB">
              <w:rPr>
                <w:color w:val="000000"/>
                <w:lang w:eastAsia="ru-RU"/>
              </w:rPr>
              <w:t>беспечивает своевременный впуск в цилиндры воздуха (у дизелей) или горючей смеси (у бензиновых двигателей) </w:t>
            </w:r>
          </w:p>
          <w:p w:rsidR="00D70EFA" w:rsidRPr="00A32CBB" w:rsidRDefault="00A32CBB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г</w:t>
            </w:r>
            <w:r w:rsidR="00D70EFA" w:rsidRPr="00A32CBB">
              <w:rPr>
                <w:color w:val="000000"/>
                <w:lang w:eastAsia="ru-RU"/>
              </w:rPr>
              <w:t xml:space="preserve">) </w:t>
            </w:r>
            <w:r>
              <w:rPr>
                <w:color w:val="000000"/>
                <w:lang w:eastAsia="ru-RU"/>
              </w:rPr>
              <w:t>с</w:t>
            </w:r>
            <w:r w:rsidR="00D70EFA" w:rsidRPr="00A32CBB">
              <w:rPr>
                <w:color w:val="000000"/>
                <w:lang w:eastAsia="ru-RU"/>
              </w:rPr>
              <w:t>воевременно открывает и закрывает впускные и выпускные клапаны </w:t>
            </w:r>
          </w:p>
          <w:p w:rsidR="00D70EFA" w:rsidRPr="00A32CBB" w:rsidRDefault="00D70EFA" w:rsidP="00A32CBB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A32CBB">
              <w:rPr>
                <w:b/>
                <w:i/>
                <w:color w:val="000000"/>
                <w:lang w:eastAsia="ru-RU"/>
              </w:rPr>
              <w:t>2. Сливать масло из д</w:t>
            </w:r>
            <w:r w:rsidR="00A32CBB">
              <w:rPr>
                <w:b/>
                <w:i/>
                <w:color w:val="000000"/>
                <w:lang w:eastAsia="ru-RU"/>
              </w:rPr>
              <w:t>вигателя для его замены следует</w:t>
            </w:r>
          </w:p>
          <w:p w:rsidR="00D70EFA" w:rsidRPr="00A32CBB" w:rsidRDefault="00A32CBB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а</w:t>
            </w:r>
            <w:r w:rsidR="00D70EFA" w:rsidRPr="00A32CBB">
              <w:rPr>
                <w:color w:val="000000"/>
                <w:lang w:eastAsia="ru-RU"/>
              </w:rPr>
              <w:t xml:space="preserve">) </w:t>
            </w:r>
            <w:r>
              <w:rPr>
                <w:color w:val="000000"/>
                <w:lang w:eastAsia="ru-RU"/>
              </w:rPr>
              <w:t>в</w:t>
            </w:r>
            <w:r w:rsidR="00D70EFA" w:rsidRPr="00A32CBB">
              <w:rPr>
                <w:color w:val="000000"/>
                <w:lang w:eastAsia="ru-RU"/>
              </w:rPr>
              <w:t xml:space="preserve"> холодном виде</w:t>
            </w:r>
          </w:p>
          <w:p w:rsidR="00D70EFA" w:rsidRPr="00A32CBB" w:rsidRDefault="00A32CBB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б</w:t>
            </w:r>
            <w:r w:rsidR="00D70EFA" w:rsidRPr="00A32CBB">
              <w:rPr>
                <w:color w:val="000000"/>
                <w:lang w:eastAsia="ru-RU"/>
              </w:rPr>
              <w:t xml:space="preserve">) </w:t>
            </w:r>
            <w:r>
              <w:rPr>
                <w:color w:val="000000"/>
                <w:lang w:eastAsia="ru-RU"/>
              </w:rPr>
              <w:t>в</w:t>
            </w:r>
            <w:r w:rsidR="00D70EFA" w:rsidRPr="00A32CBB">
              <w:rPr>
                <w:color w:val="000000"/>
                <w:lang w:eastAsia="ru-RU"/>
              </w:rPr>
              <w:t xml:space="preserve"> горячем виде</w:t>
            </w:r>
          </w:p>
          <w:p w:rsidR="00D70EFA" w:rsidRPr="00A32CBB" w:rsidRDefault="00A32CBB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</w:t>
            </w:r>
            <w:r w:rsidR="00D70EFA" w:rsidRPr="00A32CBB">
              <w:rPr>
                <w:color w:val="000000"/>
                <w:lang w:eastAsia="ru-RU"/>
              </w:rPr>
              <w:t xml:space="preserve">) </w:t>
            </w:r>
            <w:r>
              <w:rPr>
                <w:color w:val="000000"/>
                <w:lang w:eastAsia="ru-RU"/>
              </w:rPr>
              <w:t>в</w:t>
            </w:r>
            <w:r w:rsidR="00D70EFA" w:rsidRPr="00A32CBB">
              <w:rPr>
                <w:color w:val="000000"/>
                <w:lang w:eastAsia="ru-RU"/>
              </w:rPr>
              <w:t xml:space="preserve"> теплом виде</w:t>
            </w:r>
          </w:p>
          <w:p w:rsidR="00D70EFA" w:rsidRPr="00A32CBB" w:rsidRDefault="00A32CBB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г</w:t>
            </w:r>
            <w:r w:rsidR="00D70EFA" w:rsidRPr="00A32CBB">
              <w:rPr>
                <w:color w:val="000000"/>
                <w:lang w:eastAsia="ru-RU"/>
              </w:rPr>
              <w:t xml:space="preserve">) </w:t>
            </w:r>
            <w:r>
              <w:rPr>
                <w:color w:val="000000"/>
                <w:lang w:eastAsia="ru-RU"/>
              </w:rPr>
              <w:t>в</w:t>
            </w:r>
            <w:r w:rsidR="00D70EFA" w:rsidRPr="00A32CBB">
              <w:rPr>
                <w:color w:val="000000"/>
                <w:lang w:eastAsia="ru-RU"/>
              </w:rPr>
              <w:t>се ответы правильные</w:t>
            </w:r>
          </w:p>
          <w:p w:rsidR="00D70EFA" w:rsidRPr="00A32CBB" w:rsidRDefault="00D70EFA" w:rsidP="00A32CBB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A32CBB">
              <w:rPr>
                <w:b/>
                <w:i/>
                <w:color w:val="000000"/>
                <w:lang w:eastAsia="ru-RU"/>
              </w:rPr>
              <w:t>3. Превышение нормативов теплового зазора в клапанных ме</w:t>
            </w:r>
            <w:r w:rsidR="00A32CBB">
              <w:rPr>
                <w:b/>
                <w:i/>
                <w:color w:val="000000"/>
                <w:lang w:eastAsia="ru-RU"/>
              </w:rPr>
              <w:t>ханизмах двигателей пр</w:t>
            </w:r>
            <w:r w:rsidR="00A32CBB">
              <w:rPr>
                <w:b/>
                <w:i/>
                <w:color w:val="000000"/>
                <w:lang w:eastAsia="ru-RU"/>
              </w:rPr>
              <w:t>и</w:t>
            </w:r>
            <w:r w:rsidR="00A32CBB">
              <w:rPr>
                <w:b/>
                <w:i/>
                <w:color w:val="000000"/>
                <w:lang w:eastAsia="ru-RU"/>
              </w:rPr>
              <w:t>водит к</w:t>
            </w:r>
          </w:p>
          <w:p w:rsidR="00D70EFA" w:rsidRPr="00A32CBB" w:rsidRDefault="00A32CBB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а</w:t>
            </w:r>
            <w:r w:rsidR="00D70EFA" w:rsidRPr="00A32CBB">
              <w:rPr>
                <w:color w:val="000000"/>
                <w:lang w:eastAsia="ru-RU"/>
              </w:rPr>
              <w:t xml:space="preserve">) </w:t>
            </w:r>
            <w:r>
              <w:rPr>
                <w:color w:val="000000"/>
                <w:lang w:eastAsia="ru-RU"/>
              </w:rPr>
              <w:t>с</w:t>
            </w:r>
            <w:r w:rsidR="00D70EFA" w:rsidRPr="00A32CBB">
              <w:rPr>
                <w:color w:val="000000"/>
                <w:lang w:eastAsia="ru-RU"/>
              </w:rPr>
              <w:t>туку клапанов</w:t>
            </w:r>
          </w:p>
          <w:p w:rsidR="00D70EFA" w:rsidRPr="00A32CBB" w:rsidRDefault="00A32CBB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б</w:t>
            </w:r>
            <w:r w:rsidR="00D70EFA" w:rsidRPr="00A32CBB">
              <w:rPr>
                <w:color w:val="000000"/>
                <w:lang w:eastAsia="ru-RU"/>
              </w:rPr>
              <w:t xml:space="preserve">) </w:t>
            </w:r>
            <w:r>
              <w:rPr>
                <w:color w:val="000000"/>
                <w:lang w:eastAsia="ru-RU"/>
              </w:rPr>
              <w:t>р</w:t>
            </w:r>
            <w:r w:rsidR="00D70EFA" w:rsidRPr="00A32CBB">
              <w:rPr>
                <w:color w:val="000000"/>
                <w:lang w:eastAsia="ru-RU"/>
              </w:rPr>
              <w:t>езкому закрытию клапана</w:t>
            </w:r>
          </w:p>
          <w:p w:rsidR="00D70EFA" w:rsidRPr="00A32CBB" w:rsidRDefault="00A32CBB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</w:t>
            </w:r>
            <w:r w:rsidR="00D70EFA" w:rsidRPr="00A32CBB">
              <w:rPr>
                <w:color w:val="000000"/>
                <w:lang w:eastAsia="ru-RU"/>
              </w:rPr>
              <w:t xml:space="preserve">) </w:t>
            </w:r>
            <w:r>
              <w:rPr>
                <w:color w:val="000000"/>
                <w:lang w:eastAsia="ru-RU"/>
              </w:rPr>
              <w:t>р</w:t>
            </w:r>
            <w:r w:rsidR="00D70EFA" w:rsidRPr="00A32CBB">
              <w:rPr>
                <w:color w:val="000000"/>
                <w:lang w:eastAsia="ru-RU"/>
              </w:rPr>
              <w:t>азрушению седла клапана.</w:t>
            </w:r>
          </w:p>
          <w:p w:rsidR="00D70EFA" w:rsidRPr="00A32CBB" w:rsidRDefault="00A32CBB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г</w:t>
            </w:r>
            <w:r w:rsidR="00D70EFA" w:rsidRPr="00A32CBB">
              <w:rPr>
                <w:color w:val="000000"/>
                <w:lang w:eastAsia="ru-RU"/>
              </w:rPr>
              <w:t xml:space="preserve">) </w:t>
            </w:r>
            <w:r>
              <w:rPr>
                <w:color w:val="000000"/>
                <w:lang w:eastAsia="ru-RU"/>
              </w:rPr>
              <w:t>в</w:t>
            </w:r>
            <w:r w:rsidR="00D70EFA" w:rsidRPr="00A32CBB">
              <w:rPr>
                <w:color w:val="000000"/>
                <w:lang w:eastAsia="ru-RU"/>
              </w:rPr>
              <w:t>се ответы правильные</w:t>
            </w:r>
          </w:p>
          <w:p w:rsidR="00D70EFA" w:rsidRPr="00A32CBB" w:rsidRDefault="00D70EFA" w:rsidP="00A32CBB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A32CBB">
              <w:rPr>
                <w:b/>
                <w:i/>
                <w:color w:val="000000"/>
                <w:lang w:eastAsia="ru-RU"/>
              </w:rPr>
              <w:t>4. Текущий ремонт техники и о</w:t>
            </w:r>
            <w:r w:rsidR="00A32CBB">
              <w:rPr>
                <w:b/>
                <w:i/>
                <w:color w:val="000000"/>
                <w:lang w:eastAsia="ru-RU"/>
              </w:rPr>
              <w:t>борудования проводится</w:t>
            </w:r>
          </w:p>
          <w:p w:rsidR="00D70EFA" w:rsidRPr="00A32CBB" w:rsidRDefault="00A32CBB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а</w:t>
            </w:r>
            <w:r w:rsidR="00D70EFA" w:rsidRPr="00A32CBB">
              <w:rPr>
                <w:color w:val="000000"/>
                <w:lang w:eastAsia="ru-RU"/>
              </w:rPr>
              <w:t xml:space="preserve">) </w:t>
            </w:r>
            <w:r>
              <w:rPr>
                <w:color w:val="000000"/>
                <w:lang w:eastAsia="ru-RU"/>
              </w:rPr>
              <w:t>п</w:t>
            </w:r>
            <w:r w:rsidR="00D70EFA" w:rsidRPr="00A32CBB">
              <w:rPr>
                <w:color w:val="000000"/>
                <w:lang w:eastAsia="ru-RU"/>
              </w:rPr>
              <w:t>о плану</w:t>
            </w:r>
          </w:p>
          <w:p w:rsidR="00D70EFA" w:rsidRPr="00A32CBB" w:rsidRDefault="00A32CBB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>б</w:t>
            </w:r>
            <w:r w:rsidR="00D70EFA" w:rsidRPr="00A32CBB">
              <w:rPr>
                <w:color w:val="000000"/>
                <w:lang w:eastAsia="ru-RU"/>
              </w:rPr>
              <w:t xml:space="preserve">) </w:t>
            </w:r>
            <w:r>
              <w:rPr>
                <w:color w:val="000000"/>
                <w:lang w:eastAsia="ru-RU"/>
              </w:rPr>
              <w:t>п</w:t>
            </w:r>
            <w:r w:rsidR="00D70EFA" w:rsidRPr="00A32CBB">
              <w:rPr>
                <w:color w:val="000000"/>
                <w:lang w:eastAsia="ru-RU"/>
              </w:rPr>
              <w:t>о потребности</w:t>
            </w:r>
          </w:p>
          <w:p w:rsidR="00D70EFA" w:rsidRPr="00A32CBB" w:rsidRDefault="00A32CBB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</w:t>
            </w:r>
            <w:r w:rsidR="00D70EFA" w:rsidRPr="00A32CBB">
              <w:rPr>
                <w:color w:val="000000"/>
                <w:lang w:eastAsia="ru-RU"/>
              </w:rPr>
              <w:t xml:space="preserve">) </w:t>
            </w:r>
            <w:r>
              <w:rPr>
                <w:color w:val="000000"/>
                <w:lang w:eastAsia="ru-RU"/>
              </w:rPr>
              <w:t>п</w:t>
            </w:r>
            <w:r w:rsidR="00D70EFA" w:rsidRPr="00A32CBB">
              <w:rPr>
                <w:color w:val="000000"/>
                <w:lang w:eastAsia="ru-RU"/>
              </w:rPr>
              <w:t>ри ТО-1</w:t>
            </w:r>
          </w:p>
          <w:p w:rsidR="00D70EFA" w:rsidRPr="00A32CBB" w:rsidRDefault="00A32CBB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г</w:t>
            </w:r>
            <w:r w:rsidR="00D70EFA" w:rsidRPr="00A32CBB">
              <w:rPr>
                <w:color w:val="000000"/>
                <w:lang w:eastAsia="ru-RU"/>
              </w:rPr>
              <w:t xml:space="preserve">) </w:t>
            </w:r>
            <w:r>
              <w:rPr>
                <w:color w:val="000000"/>
                <w:lang w:eastAsia="ru-RU"/>
              </w:rPr>
              <w:t>п</w:t>
            </w:r>
            <w:r w:rsidR="00D70EFA" w:rsidRPr="00A32CBB">
              <w:rPr>
                <w:color w:val="000000"/>
                <w:lang w:eastAsia="ru-RU"/>
              </w:rPr>
              <w:t>ри ТО-2</w:t>
            </w:r>
          </w:p>
          <w:p w:rsidR="00D70EFA" w:rsidRPr="00A32CBB" w:rsidRDefault="00D70EFA" w:rsidP="00A32CBB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A32CBB">
              <w:rPr>
                <w:b/>
                <w:i/>
                <w:color w:val="000000"/>
                <w:lang w:eastAsia="ru-RU"/>
              </w:rPr>
              <w:t>5. К неподвижным деталям кривошипно</w:t>
            </w:r>
            <w:r w:rsidR="00A32CBB">
              <w:rPr>
                <w:b/>
                <w:i/>
                <w:color w:val="000000"/>
                <w:lang w:eastAsia="ru-RU"/>
              </w:rPr>
              <w:t>-шатунного механизма относится</w:t>
            </w:r>
          </w:p>
          <w:p w:rsidR="00D70EFA" w:rsidRPr="00A32CBB" w:rsidRDefault="00A32CBB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а</w:t>
            </w:r>
            <w:r w:rsidR="00D70EFA" w:rsidRPr="00A32CBB">
              <w:rPr>
                <w:color w:val="000000"/>
                <w:lang w:eastAsia="ru-RU"/>
              </w:rPr>
              <w:t xml:space="preserve">) </w:t>
            </w:r>
            <w:r>
              <w:rPr>
                <w:color w:val="000000"/>
                <w:lang w:eastAsia="ru-RU"/>
              </w:rPr>
              <w:t>п</w:t>
            </w:r>
            <w:r w:rsidR="00D70EFA" w:rsidRPr="00A32CBB">
              <w:rPr>
                <w:color w:val="000000"/>
                <w:lang w:eastAsia="ru-RU"/>
              </w:rPr>
              <w:t>оршень</w:t>
            </w:r>
          </w:p>
          <w:p w:rsidR="00D70EFA" w:rsidRPr="00A32CBB" w:rsidRDefault="00A32CBB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б</w:t>
            </w:r>
            <w:r w:rsidR="00D70EFA" w:rsidRPr="00A32CBB">
              <w:rPr>
                <w:color w:val="000000"/>
                <w:lang w:eastAsia="ru-RU"/>
              </w:rPr>
              <w:t xml:space="preserve">) </w:t>
            </w:r>
            <w:r>
              <w:rPr>
                <w:color w:val="000000"/>
                <w:lang w:eastAsia="ru-RU"/>
              </w:rPr>
              <w:t>к</w:t>
            </w:r>
            <w:r w:rsidR="00D70EFA" w:rsidRPr="00A32CBB">
              <w:rPr>
                <w:color w:val="000000"/>
                <w:lang w:eastAsia="ru-RU"/>
              </w:rPr>
              <w:t>оленчатый вал</w:t>
            </w:r>
          </w:p>
          <w:p w:rsidR="00D70EFA" w:rsidRPr="00A32CBB" w:rsidRDefault="00A32CBB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</w:t>
            </w:r>
            <w:r w:rsidR="00D70EFA" w:rsidRPr="00A32CBB">
              <w:rPr>
                <w:color w:val="000000"/>
                <w:lang w:eastAsia="ru-RU"/>
              </w:rPr>
              <w:t xml:space="preserve">) </w:t>
            </w:r>
            <w:r>
              <w:rPr>
                <w:color w:val="000000"/>
                <w:lang w:eastAsia="ru-RU"/>
              </w:rPr>
              <w:t>г</w:t>
            </w:r>
            <w:r w:rsidR="00D70EFA" w:rsidRPr="00A32CBB">
              <w:rPr>
                <w:color w:val="000000"/>
                <w:lang w:eastAsia="ru-RU"/>
              </w:rPr>
              <w:t>оловка цилиндров</w:t>
            </w:r>
          </w:p>
          <w:p w:rsidR="00D70EFA" w:rsidRPr="00A32CBB" w:rsidRDefault="00A32CBB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г</w:t>
            </w:r>
            <w:r w:rsidR="00D70EFA" w:rsidRPr="00A32CBB">
              <w:rPr>
                <w:color w:val="000000"/>
                <w:lang w:eastAsia="ru-RU"/>
              </w:rPr>
              <w:t xml:space="preserve">) </w:t>
            </w:r>
            <w:r>
              <w:rPr>
                <w:color w:val="000000"/>
                <w:lang w:eastAsia="ru-RU"/>
              </w:rPr>
              <w:t>м</w:t>
            </w:r>
            <w:r w:rsidR="00D70EFA" w:rsidRPr="00A32CBB">
              <w:rPr>
                <w:color w:val="000000"/>
                <w:lang w:eastAsia="ru-RU"/>
              </w:rPr>
              <w:t>аховик</w:t>
            </w:r>
          </w:p>
          <w:p w:rsidR="00D70EFA" w:rsidRPr="00A32CBB" w:rsidRDefault="00D70EFA" w:rsidP="00A32CBB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A32CBB">
              <w:rPr>
                <w:b/>
                <w:i/>
                <w:color w:val="000000"/>
                <w:lang w:eastAsia="ru-RU"/>
              </w:rPr>
              <w:t xml:space="preserve">6. Способы подачи масла к трущимся поверхностям </w:t>
            </w:r>
            <w:r w:rsidR="00A32CBB">
              <w:rPr>
                <w:b/>
                <w:i/>
                <w:color w:val="000000"/>
                <w:lang w:eastAsia="ru-RU"/>
              </w:rPr>
              <w:t>в смазочных системах двигателей</w:t>
            </w:r>
          </w:p>
          <w:p w:rsidR="00D70EFA" w:rsidRPr="00A32CBB" w:rsidRDefault="00A32CBB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а) под давлением</w:t>
            </w:r>
          </w:p>
          <w:p w:rsidR="00D70EFA" w:rsidRPr="00A32CBB" w:rsidRDefault="00A32CBB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б</w:t>
            </w:r>
            <w:r w:rsidR="00D70EFA" w:rsidRPr="00A32CBB">
              <w:rPr>
                <w:color w:val="000000"/>
                <w:lang w:eastAsia="ru-RU"/>
              </w:rPr>
              <w:t xml:space="preserve">) </w:t>
            </w:r>
            <w:r>
              <w:rPr>
                <w:color w:val="000000"/>
                <w:lang w:eastAsia="ru-RU"/>
              </w:rPr>
              <w:t>самотеком</w:t>
            </w:r>
          </w:p>
          <w:p w:rsidR="00D70EFA" w:rsidRPr="00A32CBB" w:rsidRDefault="00A32CBB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</w:t>
            </w:r>
            <w:r w:rsidR="00D70EFA" w:rsidRPr="00A32CBB">
              <w:rPr>
                <w:color w:val="000000"/>
                <w:lang w:eastAsia="ru-RU"/>
              </w:rPr>
              <w:t xml:space="preserve">) </w:t>
            </w:r>
            <w:r>
              <w:rPr>
                <w:color w:val="000000"/>
                <w:lang w:eastAsia="ru-RU"/>
              </w:rPr>
              <w:t>разбрызгиванием</w:t>
            </w:r>
          </w:p>
          <w:p w:rsidR="00D70EFA" w:rsidRPr="00A32CBB" w:rsidRDefault="00A32CBB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г</w:t>
            </w:r>
            <w:r w:rsidR="00D70EFA" w:rsidRPr="00A32CBB">
              <w:rPr>
                <w:color w:val="000000"/>
                <w:lang w:eastAsia="ru-RU"/>
              </w:rPr>
              <w:t xml:space="preserve">) </w:t>
            </w:r>
            <w:r>
              <w:rPr>
                <w:color w:val="000000"/>
                <w:lang w:eastAsia="ru-RU"/>
              </w:rPr>
              <w:t>все перечисленные</w:t>
            </w:r>
          </w:p>
          <w:p w:rsidR="00D70EFA" w:rsidRPr="00861DB9" w:rsidRDefault="00D70EFA" w:rsidP="00A32CBB">
            <w:pPr>
              <w:pStyle w:val="ad"/>
              <w:shd w:val="clear" w:color="auto" w:fill="FFFFFF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861DB9">
              <w:rPr>
                <w:b/>
                <w:i/>
                <w:color w:val="000000"/>
                <w:lang w:eastAsia="ru-RU"/>
              </w:rPr>
              <w:t>7.</w:t>
            </w:r>
            <w:r w:rsidRPr="00861DB9">
              <w:rPr>
                <w:b/>
                <w:bCs/>
                <w:i/>
                <w:color w:val="000000"/>
                <w:lang w:eastAsia="ru-RU"/>
              </w:rPr>
              <w:t xml:space="preserve"> Назвать одно из основных свойств надёжности</w:t>
            </w:r>
          </w:p>
          <w:p w:rsidR="00D70EFA" w:rsidRPr="00861DB9" w:rsidRDefault="00861DB9" w:rsidP="00861DB9">
            <w:pPr>
              <w:shd w:val="clear" w:color="auto" w:fill="FFFFFF"/>
              <w:tabs>
                <w:tab w:val="left" w:pos="2313"/>
              </w:tabs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861DB9">
              <w:rPr>
                <w:color w:val="000000"/>
                <w:lang w:eastAsia="ru-RU"/>
              </w:rPr>
              <w:t>а) повреждение</w:t>
            </w:r>
          </w:p>
          <w:p w:rsidR="00D70EFA" w:rsidRPr="00A32CBB" w:rsidRDefault="00861DB9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б) отказ</w:t>
            </w:r>
          </w:p>
          <w:p w:rsidR="00D70EFA" w:rsidRPr="00A32CBB" w:rsidRDefault="00D70EFA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32CBB">
              <w:rPr>
                <w:color w:val="000000"/>
                <w:lang w:eastAsia="ru-RU"/>
              </w:rPr>
              <w:t>в) ремонтопригодность</w:t>
            </w:r>
          </w:p>
          <w:p w:rsidR="00D70EFA" w:rsidRPr="00A32CBB" w:rsidRDefault="00861DB9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г) срок службы</w:t>
            </w:r>
          </w:p>
          <w:p w:rsidR="00D70EFA" w:rsidRPr="00861DB9" w:rsidRDefault="00861DB9" w:rsidP="00A32CBB">
            <w:pPr>
              <w:shd w:val="clear" w:color="auto" w:fill="FFFFFF"/>
              <w:suppressAutoHyphens w:val="0"/>
              <w:spacing w:before="0" w:after="0"/>
              <w:rPr>
                <w:i/>
                <w:color w:val="000000"/>
                <w:lang w:eastAsia="ru-RU"/>
              </w:rPr>
            </w:pPr>
            <w:r w:rsidRPr="00861DB9">
              <w:rPr>
                <w:b/>
                <w:bCs/>
                <w:i/>
                <w:color w:val="000000"/>
                <w:lang w:eastAsia="ru-RU"/>
              </w:rPr>
              <w:t>8. О</w:t>
            </w:r>
            <w:r w:rsidR="00D70EFA" w:rsidRPr="00861DB9">
              <w:rPr>
                <w:b/>
                <w:bCs/>
                <w:i/>
                <w:color w:val="000000"/>
                <w:lang w:eastAsia="ru-RU"/>
              </w:rPr>
              <w:t>пределение «долговечност</w:t>
            </w:r>
            <w:r w:rsidR="00090C35">
              <w:rPr>
                <w:b/>
                <w:bCs/>
                <w:i/>
                <w:color w:val="000000"/>
                <w:lang w:eastAsia="ru-RU"/>
              </w:rPr>
              <w:t>и</w:t>
            </w:r>
            <w:r w:rsidR="00D70EFA" w:rsidRPr="00861DB9">
              <w:rPr>
                <w:b/>
                <w:bCs/>
                <w:i/>
                <w:color w:val="000000"/>
                <w:lang w:eastAsia="ru-RU"/>
              </w:rPr>
              <w:t>»</w:t>
            </w:r>
          </w:p>
          <w:p w:rsidR="00D70EFA" w:rsidRPr="00A32CBB" w:rsidRDefault="00D70EFA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32CBB">
              <w:rPr>
                <w:color w:val="000000"/>
                <w:lang w:eastAsia="ru-RU"/>
              </w:rPr>
              <w:t xml:space="preserve">а) свойство объекта непрерывно сохранять работоспособность в течение некоторого </w:t>
            </w:r>
            <w:r w:rsidR="00861DB9">
              <w:rPr>
                <w:color w:val="000000"/>
                <w:lang w:eastAsia="ru-RU"/>
              </w:rPr>
              <w:t>времени или некоторой наработки</w:t>
            </w:r>
          </w:p>
          <w:p w:rsidR="00D70EFA" w:rsidRPr="00A32CBB" w:rsidRDefault="00D70EFA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32CBB">
              <w:rPr>
                <w:color w:val="000000"/>
                <w:lang w:eastAsia="ru-RU"/>
              </w:rPr>
              <w:t>б) свойство объекта непрерывно сохранять исправное и работоспособное состояние в теч</w:t>
            </w:r>
            <w:r w:rsidRPr="00A32CBB">
              <w:rPr>
                <w:color w:val="000000"/>
                <w:lang w:eastAsia="ru-RU"/>
              </w:rPr>
              <w:t>е</w:t>
            </w:r>
            <w:r w:rsidRPr="00A32CBB">
              <w:rPr>
                <w:color w:val="000000"/>
                <w:lang w:eastAsia="ru-RU"/>
              </w:rPr>
              <w:t>ние и после хра</w:t>
            </w:r>
            <w:r w:rsidR="00861DB9">
              <w:rPr>
                <w:color w:val="000000"/>
                <w:lang w:eastAsia="ru-RU"/>
              </w:rPr>
              <w:t>нения и (или) транспортирования</w:t>
            </w:r>
          </w:p>
          <w:p w:rsidR="00D70EFA" w:rsidRDefault="00861DB9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</w:t>
            </w:r>
            <w:r w:rsidR="00D70EFA" w:rsidRPr="00A32CBB">
              <w:rPr>
                <w:color w:val="000000"/>
                <w:lang w:eastAsia="ru-RU"/>
              </w:rPr>
              <w:t>) свойство объекта сохранять работоспособность до наступления предельного состояния</w:t>
            </w:r>
            <w:r>
              <w:rPr>
                <w:color w:val="000000"/>
                <w:lang w:eastAsia="ru-RU"/>
              </w:rPr>
              <w:t xml:space="preserve"> при установленной системе ТОиР</w:t>
            </w:r>
          </w:p>
          <w:p w:rsidR="00861DB9" w:rsidRPr="00A32CBB" w:rsidRDefault="00861DB9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г) нет верных ответов</w:t>
            </w:r>
          </w:p>
          <w:p w:rsidR="00D70EFA" w:rsidRPr="0039521D" w:rsidRDefault="00861DB9" w:rsidP="00A32CBB">
            <w:pPr>
              <w:shd w:val="clear" w:color="auto" w:fill="FFFFFF"/>
              <w:suppressAutoHyphens w:val="0"/>
              <w:spacing w:before="0" w:after="0"/>
              <w:rPr>
                <w:i/>
                <w:color w:val="000000"/>
                <w:lang w:eastAsia="ru-RU"/>
              </w:rPr>
            </w:pPr>
            <w:r w:rsidRPr="0039521D">
              <w:rPr>
                <w:b/>
                <w:bCs/>
                <w:i/>
                <w:color w:val="000000"/>
                <w:lang w:eastAsia="ru-RU"/>
              </w:rPr>
              <w:t>9.</w:t>
            </w:r>
            <w:r w:rsidR="00D70EFA" w:rsidRPr="0039521D">
              <w:rPr>
                <w:b/>
                <w:bCs/>
                <w:i/>
                <w:color w:val="000000"/>
                <w:lang w:eastAsia="ru-RU"/>
              </w:rPr>
              <w:t xml:space="preserve"> На каких этапах должна проявлять себя надёжность</w:t>
            </w:r>
          </w:p>
          <w:p w:rsidR="00D70EFA" w:rsidRPr="00A32CBB" w:rsidRDefault="00861DB9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а) демонтаж, ремонт, монтаж</w:t>
            </w:r>
          </w:p>
          <w:p w:rsidR="00D70EFA" w:rsidRPr="00A32CBB" w:rsidRDefault="00861DB9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б) демонтаж, осмотр, ремонт</w:t>
            </w:r>
          </w:p>
          <w:p w:rsidR="00D70EFA" w:rsidRDefault="00D70EFA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32CBB">
              <w:rPr>
                <w:color w:val="000000"/>
                <w:lang w:eastAsia="ru-RU"/>
              </w:rPr>
              <w:t>в) проектирование, изготовлени</w:t>
            </w:r>
            <w:r w:rsidR="00861DB9">
              <w:rPr>
                <w:color w:val="000000"/>
                <w:lang w:eastAsia="ru-RU"/>
              </w:rPr>
              <w:t>е, эксплуатация</w:t>
            </w:r>
          </w:p>
          <w:p w:rsidR="00861DB9" w:rsidRPr="00A32CBB" w:rsidRDefault="00861DB9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г) ремонт</w:t>
            </w:r>
          </w:p>
          <w:p w:rsidR="00D70EFA" w:rsidRPr="0039521D" w:rsidRDefault="0039521D" w:rsidP="00A32CBB">
            <w:pPr>
              <w:shd w:val="clear" w:color="auto" w:fill="FFFFFF"/>
              <w:suppressAutoHyphens w:val="0"/>
              <w:spacing w:before="0" w:after="0"/>
              <w:rPr>
                <w:i/>
                <w:color w:val="000000"/>
                <w:lang w:eastAsia="ru-RU"/>
              </w:rPr>
            </w:pPr>
            <w:r w:rsidRPr="0039521D">
              <w:rPr>
                <w:b/>
                <w:bCs/>
                <w:i/>
                <w:color w:val="000000"/>
                <w:lang w:eastAsia="ru-RU"/>
              </w:rPr>
              <w:t>10.</w:t>
            </w:r>
            <w:r w:rsidR="00D70EFA" w:rsidRPr="0039521D">
              <w:rPr>
                <w:b/>
                <w:bCs/>
                <w:i/>
                <w:color w:val="000000"/>
                <w:lang w:eastAsia="ru-RU"/>
              </w:rPr>
              <w:t xml:space="preserve"> На какие виды делятся износы по времени образования</w:t>
            </w:r>
          </w:p>
          <w:p w:rsidR="00D70EFA" w:rsidRPr="00A32CBB" w:rsidRDefault="0039521D" w:rsidP="0039521D">
            <w:pPr>
              <w:shd w:val="clear" w:color="auto" w:fill="FFFFFF"/>
              <w:tabs>
                <w:tab w:val="left" w:pos="3554"/>
              </w:tabs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а) абразивный, коррозионный</w:t>
            </w:r>
          </w:p>
          <w:p w:rsidR="00D70EFA" w:rsidRPr="00A32CBB" w:rsidRDefault="0039521D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б) механический, физический</w:t>
            </w:r>
          </w:p>
          <w:p w:rsidR="00D70EFA" w:rsidRDefault="00D70EFA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32CBB">
              <w:rPr>
                <w:color w:val="000000"/>
                <w:lang w:eastAsia="ru-RU"/>
              </w:rPr>
              <w:t>в</w:t>
            </w:r>
            <w:r w:rsidR="0039521D">
              <w:rPr>
                <w:color w:val="000000"/>
                <w:lang w:eastAsia="ru-RU"/>
              </w:rPr>
              <w:t>) аварийный, нормальный</w:t>
            </w:r>
          </w:p>
          <w:p w:rsidR="0039521D" w:rsidRPr="00A32CBB" w:rsidRDefault="0039521D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г) химический</w:t>
            </w:r>
          </w:p>
          <w:p w:rsidR="00D70EFA" w:rsidRPr="0039521D" w:rsidRDefault="0039521D" w:rsidP="00A32CBB">
            <w:pPr>
              <w:shd w:val="clear" w:color="auto" w:fill="FFFFFF"/>
              <w:suppressAutoHyphens w:val="0"/>
              <w:spacing w:before="0" w:after="0"/>
              <w:rPr>
                <w:i/>
                <w:color w:val="000000"/>
                <w:lang w:eastAsia="ru-RU"/>
              </w:rPr>
            </w:pPr>
            <w:r w:rsidRPr="0039521D">
              <w:rPr>
                <w:b/>
                <w:bCs/>
                <w:i/>
                <w:color w:val="000000"/>
                <w:lang w:eastAsia="ru-RU"/>
              </w:rPr>
              <w:t>11.</w:t>
            </w:r>
            <w:r w:rsidR="00D70EFA" w:rsidRPr="0039521D">
              <w:rPr>
                <w:b/>
                <w:bCs/>
                <w:i/>
                <w:color w:val="000000"/>
                <w:lang w:eastAsia="ru-RU"/>
              </w:rPr>
              <w:t xml:space="preserve"> По каким признакам выбраковуются детали</w:t>
            </w:r>
          </w:p>
          <w:p w:rsidR="00D70EFA" w:rsidRPr="00A32CBB" w:rsidRDefault="0039521D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а) по коррозионным пятнам</w:t>
            </w:r>
          </w:p>
          <w:p w:rsidR="00D70EFA" w:rsidRPr="00A32CBB" w:rsidRDefault="0039521D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б) при наличии трещин</w:t>
            </w:r>
          </w:p>
          <w:p w:rsidR="00D70EFA" w:rsidRDefault="0039521D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в) при отсутствии смазки</w:t>
            </w:r>
          </w:p>
          <w:p w:rsidR="0039521D" w:rsidRPr="00A32CBB" w:rsidRDefault="0039521D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г) при наличии смазки</w:t>
            </w:r>
          </w:p>
          <w:p w:rsidR="00D70EFA" w:rsidRPr="0039521D" w:rsidRDefault="0039521D" w:rsidP="00A32CBB">
            <w:pPr>
              <w:shd w:val="clear" w:color="auto" w:fill="FFFFFF"/>
              <w:suppressAutoHyphens w:val="0"/>
              <w:spacing w:before="0" w:after="0"/>
              <w:rPr>
                <w:i/>
                <w:color w:val="000000"/>
                <w:lang w:eastAsia="ru-RU"/>
              </w:rPr>
            </w:pPr>
            <w:r w:rsidRPr="0039521D">
              <w:rPr>
                <w:b/>
                <w:bCs/>
                <w:i/>
                <w:color w:val="000000"/>
                <w:lang w:eastAsia="ru-RU"/>
              </w:rPr>
              <w:t>12.</w:t>
            </w:r>
            <w:r w:rsidR="00D70EFA" w:rsidRPr="0039521D">
              <w:rPr>
                <w:b/>
                <w:bCs/>
                <w:i/>
                <w:color w:val="000000"/>
                <w:lang w:eastAsia="ru-RU"/>
              </w:rPr>
              <w:t xml:space="preserve"> На каких свойствах основываются методы обнаружения дефектов</w:t>
            </w:r>
          </w:p>
          <w:p w:rsidR="00D70EFA" w:rsidRPr="00A32CBB" w:rsidRDefault="0039521D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а) жидкости</w:t>
            </w:r>
          </w:p>
          <w:p w:rsidR="00D70EFA" w:rsidRPr="00A32CBB" w:rsidRDefault="0039521D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б) металла</w:t>
            </w:r>
          </w:p>
          <w:p w:rsidR="00D70EFA" w:rsidRPr="00A32CBB" w:rsidRDefault="0039521D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в) дерева</w:t>
            </w:r>
          </w:p>
          <w:p w:rsidR="00D70EFA" w:rsidRPr="00A32CBB" w:rsidRDefault="0039521D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г) неметаллов</w:t>
            </w:r>
          </w:p>
          <w:p w:rsidR="00D70EFA" w:rsidRPr="0039521D" w:rsidRDefault="0039521D" w:rsidP="00A32CBB">
            <w:pPr>
              <w:shd w:val="clear" w:color="auto" w:fill="FFFFFF"/>
              <w:suppressAutoHyphens w:val="0"/>
              <w:spacing w:before="0" w:after="0"/>
              <w:rPr>
                <w:i/>
                <w:color w:val="000000"/>
                <w:lang w:eastAsia="ru-RU"/>
              </w:rPr>
            </w:pPr>
            <w:r w:rsidRPr="0039521D">
              <w:rPr>
                <w:b/>
                <w:bCs/>
                <w:i/>
                <w:color w:val="000000"/>
                <w:lang w:eastAsia="ru-RU"/>
              </w:rPr>
              <w:t>13.</w:t>
            </w:r>
            <w:r w:rsidR="00D70EFA" w:rsidRPr="0039521D">
              <w:rPr>
                <w:b/>
                <w:bCs/>
                <w:i/>
                <w:color w:val="000000"/>
                <w:lang w:eastAsia="ru-RU"/>
              </w:rPr>
              <w:t xml:space="preserve"> Какие существуют методы повышения износостойкости деталей машин</w:t>
            </w:r>
          </w:p>
          <w:p w:rsidR="00D70EFA" w:rsidRPr="00A32CBB" w:rsidRDefault="00D70EFA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32CBB">
              <w:rPr>
                <w:color w:val="000000"/>
                <w:lang w:eastAsia="ru-RU"/>
              </w:rPr>
              <w:t xml:space="preserve">а) </w:t>
            </w:r>
            <w:r w:rsidR="0039521D">
              <w:rPr>
                <w:color w:val="000000"/>
                <w:lang w:eastAsia="ru-RU"/>
              </w:rPr>
              <w:t>поверхностная обработка деталей</w:t>
            </w:r>
          </w:p>
          <w:p w:rsidR="00D70EFA" w:rsidRPr="00A32CBB" w:rsidRDefault="0039521D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б) внутренняя обработка деталей</w:t>
            </w:r>
          </w:p>
          <w:p w:rsidR="00D70EFA" w:rsidRDefault="0039521D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в) точечная обработка деталей</w:t>
            </w:r>
          </w:p>
          <w:p w:rsidR="0039521D" w:rsidRPr="00A32CBB" w:rsidRDefault="0039521D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г) обработка деталей</w:t>
            </w:r>
          </w:p>
          <w:p w:rsidR="00A26976" w:rsidRPr="00A32CBB" w:rsidRDefault="0039521D" w:rsidP="00A26976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39521D">
              <w:rPr>
                <w:b/>
                <w:bCs/>
                <w:i/>
                <w:color w:val="000000"/>
                <w:lang w:eastAsia="ru-RU"/>
              </w:rPr>
              <w:t>14.</w:t>
            </w:r>
            <w:r w:rsidR="00D70EFA" w:rsidRPr="0039521D">
              <w:rPr>
                <w:b/>
                <w:bCs/>
                <w:i/>
                <w:color w:val="000000"/>
                <w:lang w:eastAsia="ru-RU"/>
              </w:rPr>
              <w:t xml:space="preserve"> </w:t>
            </w:r>
            <w:r w:rsidR="00A26976" w:rsidRPr="00A26976">
              <w:rPr>
                <w:b/>
                <w:bCs/>
                <w:i/>
                <w:color w:val="000000"/>
                <w:lang w:eastAsia="ru-RU"/>
              </w:rPr>
              <w:t>Какие существуют виды ТО</w:t>
            </w:r>
          </w:p>
          <w:p w:rsidR="00A26976" w:rsidRPr="00A32CBB" w:rsidRDefault="00A26976" w:rsidP="00A26976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32CBB">
              <w:rPr>
                <w:color w:val="000000"/>
                <w:lang w:eastAsia="ru-RU"/>
              </w:rPr>
              <w:lastRenderedPageBreak/>
              <w:t>а) систематическое;</w:t>
            </w:r>
          </w:p>
          <w:p w:rsidR="00A26976" w:rsidRPr="00A32CBB" w:rsidRDefault="00A26976" w:rsidP="00A26976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32CBB">
              <w:rPr>
                <w:color w:val="000000"/>
                <w:lang w:eastAsia="ru-RU"/>
              </w:rPr>
              <w:t>б) временное;</w:t>
            </w:r>
          </w:p>
          <w:p w:rsidR="00A26976" w:rsidRPr="00A26976" w:rsidRDefault="00A26976" w:rsidP="00A26976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26976">
              <w:rPr>
                <w:color w:val="000000"/>
                <w:lang w:eastAsia="ru-RU"/>
              </w:rPr>
              <w:t>в) внутрисменное.</w:t>
            </w:r>
          </w:p>
          <w:p w:rsidR="00A26976" w:rsidRPr="00A26976" w:rsidRDefault="00A26976" w:rsidP="00A32CBB">
            <w:pPr>
              <w:shd w:val="clear" w:color="auto" w:fill="FFFFFF"/>
              <w:suppressAutoHyphens w:val="0"/>
              <w:spacing w:before="0" w:after="0"/>
              <w:rPr>
                <w:bCs/>
                <w:color w:val="000000"/>
                <w:lang w:eastAsia="ru-RU"/>
              </w:rPr>
            </w:pPr>
            <w:r w:rsidRPr="00A26976">
              <w:rPr>
                <w:bCs/>
                <w:color w:val="000000"/>
                <w:lang w:eastAsia="ru-RU"/>
              </w:rPr>
              <w:t>г) ежесменное</w:t>
            </w:r>
          </w:p>
          <w:p w:rsidR="00A26976" w:rsidRPr="00A32CBB" w:rsidRDefault="00D70EFA" w:rsidP="00A26976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39521D">
              <w:rPr>
                <w:b/>
                <w:bCs/>
                <w:i/>
                <w:color w:val="000000"/>
                <w:lang w:eastAsia="ru-RU"/>
              </w:rPr>
              <w:t>1</w:t>
            </w:r>
            <w:r w:rsidR="0039521D" w:rsidRPr="0039521D">
              <w:rPr>
                <w:b/>
                <w:bCs/>
                <w:i/>
                <w:color w:val="000000"/>
                <w:lang w:eastAsia="ru-RU"/>
              </w:rPr>
              <w:t>5.</w:t>
            </w:r>
            <w:r w:rsidRPr="0039521D">
              <w:rPr>
                <w:b/>
                <w:bCs/>
                <w:i/>
                <w:color w:val="000000"/>
                <w:lang w:eastAsia="ru-RU"/>
              </w:rPr>
              <w:t xml:space="preserve"> </w:t>
            </w:r>
            <w:r w:rsidR="00A26976" w:rsidRPr="00A26976">
              <w:rPr>
                <w:b/>
                <w:bCs/>
                <w:i/>
                <w:color w:val="000000"/>
                <w:lang w:eastAsia="ru-RU"/>
              </w:rPr>
              <w:t>Кто осуществляет профилактический осмотр</w:t>
            </w:r>
          </w:p>
          <w:p w:rsidR="00A26976" w:rsidRPr="00A32CBB" w:rsidRDefault="00A26976" w:rsidP="00A26976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а) главный механик</w:t>
            </w:r>
          </w:p>
          <w:p w:rsidR="00A26976" w:rsidRPr="00A26976" w:rsidRDefault="00A26976" w:rsidP="00A26976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26976">
              <w:rPr>
                <w:color w:val="000000"/>
                <w:lang w:eastAsia="ru-RU"/>
              </w:rPr>
              <w:t>б) мастер по ремонту оборудования</w:t>
            </w:r>
          </w:p>
          <w:p w:rsidR="00A26976" w:rsidRDefault="00A26976" w:rsidP="00A26976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в) начальник смены</w:t>
            </w:r>
          </w:p>
          <w:p w:rsidR="00A26976" w:rsidRDefault="00A26976" w:rsidP="00A26976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г) слесарь</w:t>
            </w:r>
          </w:p>
          <w:p w:rsidR="00530DD1" w:rsidRDefault="00530DD1" w:rsidP="00A26976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</w:p>
          <w:p w:rsidR="00530DD1" w:rsidRPr="00530DD1" w:rsidRDefault="00530DD1" w:rsidP="00530DD1">
            <w:pPr>
              <w:rPr>
                <w:b/>
                <w:i/>
                <w:iCs/>
                <w:color w:val="0F243E" w:themeColor="text2" w:themeShade="80"/>
                <w:sz w:val="28"/>
                <w:szCs w:val="28"/>
                <w:u w:val="single"/>
              </w:rPr>
            </w:pPr>
            <w:r w:rsidRPr="00530DD1">
              <w:rPr>
                <w:b/>
                <w:i/>
                <w:iCs/>
                <w:color w:val="0F243E" w:themeColor="text2" w:themeShade="80"/>
                <w:sz w:val="28"/>
                <w:szCs w:val="28"/>
                <w:u w:val="single"/>
              </w:rPr>
              <w:t>ЗАДАНИЯ С ОТКРЫТЫМ ОТВЕТОМ</w:t>
            </w:r>
          </w:p>
          <w:p w:rsidR="00530DD1" w:rsidRDefault="00530DD1" w:rsidP="00A26976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</w:p>
          <w:p w:rsidR="00E03367" w:rsidRDefault="0015048A" w:rsidP="0015048A">
            <w:pPr>
              <w:spacing w:before="0" w:after="0"/>
              <w:rPr>
                <w:b/>
                <w:i/>
                <w:color w:val="000000"/>
                <w:shd w:val="clear" w:color="auto" w:fill="FFFFFF"/>
              </w:rPr>
            </w:pPr>
            <w:r w:rsidRPr="0015048A">
              <w:rPr>
                <w:b/>
                <w:i/>
                <w:color w:val="000000"/>
                <w:lang w:eastAsia="ru-RU"/>
              </w:rPr>
              <w:t xml:space="preserve">16. </w:t>
            </w:r>
            <w:r w:rsidRPr="0015048A">
              <w:rPr>
                <w:b/>
                <w:i/>
                <w:color w:val="000000"/>
                <w:shd w:val="clear" w:color="auto" w:fill="FFFFFF"/>
              </w:rPr>
              <w:t xml:space="preserve">На заводе используется </w:t>
            </w:r>
            <w:r w:rsidRPr="0015048A">
              <w:rPr>
                <w:b/>
                <w:i/>
                <w:color w:val="000000"/>
              </w:rPr>
              <w:t>резьбообрабатывающий</w:t>
            </w:r>
            <w:r w:rsidRPr="0015048A">
              <w:rPr>
                <w:b/>
                <w:i/>
                <w:color w:val="000000"/>
                <w:shd w:val="clear" w:color="auto" w:fill="FFFFFF"/>
              </w:rPr>
              <w:t xml:space="preserve"> станок для обработки отверстий. </w:t>
            </w:r>
          </w:p>
          <w:p w:rsidR="0015048A" w:rsidRPr="0015048A" w:rsidRDefault="0015048A" w:rsidP="0015048A">
            <w:pPr>
              <w:spacing w:before="0" w:after="0"/>
              <w:rPr>
                <w:b/>
                <w:i/>
                <w:color w:val="000000"/>
                <w:shd w:val="clear" w:color="auto" w:fill="FFFFFF"/>
              </w:rPr>
            </w:pPr>
            <w:r w:rsidRPr="0015048A">
              <w:rPr>
                <w:b/>
                <w:i/>
                <w:color w:val="000000"/>
                <w:shd w:val="clear" w:color="auto" w:fill="FFFFFF"/>
              </w:rPr>
              <w:t>В начале рабочей смены станок не включился. Укажите возможные неисправности.</w:t>
            </w:r>
          </w:p>
          <w:p w:rsidR="0015048A" w:rsidRDefault="0015048A" w:rsidP="0015048A">
            <w:pPr>
              <w:pStyle w:val="formattext"/>
              <w:spacing w:before="0" w:beforeAutospacing="0" w:after="0" w:afterAutospacing="0"/>
              <w:textAlignment w:val="baseline"/>
              <w:rPr>
                <w:b/>
                <w:i/>
                <w:color w:val="000000"/>
                <w:shd w:val="clear" w:color="auto" w:fill="FFFFFF"/>
              </w:rPr>
            </w:pPr>
          </w:p>
          <w:p w:rsidR="0015048A" w:rsidRPr="0015048A" w:rsidRDefault="0015048A" w:rsidP="0015048A">
            <w:pPr>
              <w:pStyle w:val="formattext"/>
              <w:spacing w:before="0" w:beforeAutospacing="0" w:after="0" w:afterAutospacing="0"/>
              <w:textAlignment w:val="baseline"/>
              <w:rPr>
                <w:b/>
                <w:i/>
              </w:rPr>
            </w:pPr>
            <w:r w:rsidRPr="0015048A">
              <w:rPr>
                <w:b/>
                <w:i/>
                <w:color w:val="000000"/>
                <w:shd w:val="clear" w:color="auto" w:fill="FFFFFF"/>
              </w:rPr>
              <w:t xml:space="preserve">17. </w:t>
            </w:r>
            <w:r w:rsidRPr="0015048A">
              <w:rPr>
                <w:rStyle w:val="apple-converted-space"/>
                <w:b/>
                <w:i/>
                <w:spacing w:val="2"/>
              </w:rPr>
              <w:t>В</w:t>
            </w:r>
            <w:r w:rsidRPr="0015048A">
              <w:rPr>
                <w:b/>
                <w:i/>
              </w:rPr>
              <w:t>виду отсутствия проектной документации, было установлено, что балка рабочей площадки составного двутаврового сечения из полок 300 х 20 мм и стенки 1200 х 10 мм, изготовлена из стали с расчетным сопротивлением R = 210 МПа, пролет балки 12 м н</w:t>
            </w:r>
            <w:r w:rsidRPr="0015048A">
              <w:rPr>
                <w:b/>
                <w:i/>
              </w:rPr>
              <w:t>е</w:t>
            </w:r>
            <w:r w:rsidRPr="0015048A">
              <w:rPr>
                <w:b/>
                <w:i/>
              </w:rPr>
              <w:t>обходимо рассчитать балку на прочность.</w:t>
            </w:r>
          </w:p>
          <w:p w:rsidR="0015048A" w:rsidRPr="00A32CBB" w:rsidRDefault="0015048A" w:rsidP="00A26976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</w:p>
          <w:p w:rsidR="00191C1B" w:rsidRPr="00191C1B" w:rsidRDefault="00191C1B" w:rsidP="00191C1B">
            <w:pPr>
              <w:spacing w:before="0" w:after="0"/>
              <w:ind w:left="142"/>
              <w:jc w:val="center"/>
              <w:rPr>
                <w:b/>
                <w:i/>
              </w:rPr>
            </w:pPr>
            <w:r w:rsidRPr="00A32CBB">
              <w:rPr>
                <w:b/>
              </w:rPr>
              <w:t xml:space="preserve">Вариант </w:t>
            </w:r>
            <w:r>
              <w:rPr>
                <w:b/>
              </w:rPr>
              <w:t>2</w:t>
            </w:r>
          </w:p>
          <w:p w:rsidR="00D70EFA" w:rsidRPr="00191C1B" w:rsidRDefault="00191C1B" w:rsidP="00A32CBB">
            <w:pPr>
              <w:shd w:val="clear" w:color="auto" w:fill="FFFFFF"/>
              <w:suppressAutoHyphens w:val="0"/>
              <w:spacing w:before="0" w:after="0"/>
              <w:rPr>
                <w:i/>
                <w:color w:val="000000"/>
                <w:lang w:eastAsia="ru-RU"/>
              </w:rPr>
            </w:pPr>
            <w:r w:rsidRPr="00191C1B">
              <w:rPr>
                <w:b/>
                <w:bCs/>
                <w:i/>
                <w:color w:val="000000"/>
                <w:lang w:eastAsia="ru-RU"/>
              </w:rPr>
              <w:t>1.</w:t>
            </w:r>
            <w:r w:rsidR="00D70EFA" w:rsidRPr="00191C1B">
              <w:rPr>
                <w:b/>
                <w:bCs/>
                <w:i/>
                <w:color w:val="000000"/>
                <w:lang w:eastAsia="ru-RU"/>
              </w:rPr>
              <w:t xml:space="preserve"> Какой существует способ восстановления деталей</w:t>
            </w:r>
          </w:p>
          <w:p w:rsidR="00D70EFA" w:rsidRPr="00A32CBB" w:rsidRDefault="00D70EFA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32CBB">
              <w:rPr>
                <w:color w:val="000000"/>
                <w:lang w:eastAsia="ru-RU"/>
              </w:rPr>
              <w:t>а)</w:t>
            </w:r>
            <w:r w:rsidR="00191C1B">
              <w:rPr>
                <w:color w:val="000000"/>
                <w:lang w:eastAsia="ru-RU"/>
              </w:rPr>
              <w:t xml:space="preserve"> уменьшением проектных размеров</w:t>
            </w:r>
          </w:p>
          <w:p w:rsidR="00D70EFA" w:rsidRPr="00A32CBB" w:rsidRDefault="00D70EFA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32CBB">
              <w:rPr>
                <w:color w:val="000000"/>
                <w:lang w:eastAsia="ru-RU"/>
              </w:rPr>
              <w:t xml:space="preserve">б) </w:t>
            </w:r>
            <w:r w:rsidR="00191C1B">
              <w:rPr>
                <w:color w:val="000000"/>
                <w:lang w:eastAsia="ru-RU"/>
              </w:rPr>
              <w:t xml:space="preserve">применением  </w:t>
            </w:r>
            <w:r w:rsidRPr="00A32CBB">
              <w:rPr>
                <w:color w:val="000000"/>
                <w:lang w:eastAsia="ru-RU"/>
              </w:rPr>
              <w:t>ремонтны</w:t>
            </w:r>
            <w:r w:rsidR="00191C1B">
              <w:rPr>
                <w:color w:val="000000"/>
                <w:lang w:eastAsia="ru-RU"/>
              </w:rPr>
              <w:t>х размеров</w:t>
            </w:r>
          </w:p>
          <w:p w:rsidR="00D70EFA" w:rsidRDefault="00D70EFA" w:rsidP="00191C1B">
            <w:pPr>
              <w:shd w:val="clear" w:color="auto" w:fill="FFFFFF"/>
              <w:tabs>
                <w:tab w:val="left" w:pos="4351"/>
              </w:tabs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32CBB">
              <w:rPr>
                <w:color w:val="000000"/>
                <w:lang w:eastAsia="ru-RU"/>
              </w:rPr>
              <w:t>в)</w:t>
            </w:r>
            <w:r w:rsidR="00191C1B">
              <w:rPr>
                <w:color w:val="000000"/>
                <w:lang w:eastAsia="ru-RU"/>
              </w:rPr>
              <w:t xml:space="preserve"> увеличением проектных размеров</w:t>
            </w:r>
          </w:p>
          <w:p w:rsidR="00191C1B" w:rsidRPr="00A32CBB" w:rsidRDefault="00191C1B" w:rsidP="00191C1B">
            <w:pPr>
              <w:shd w:val="clear" w:color="auto" w:fill="FFFFFF"/>
              <w:tabs>
                <w:tab w:val="left" w:pos="4351"/>
              </w:tabs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г) уменьшением </w:t>
            </w:r>
          </w:p>
          <w:p w:rsidR="00D70EFA" w:rsidRPr="00191C1B" w:rsidRDefault="00D70EFA" w:rsidP="00A32CBB">
            <w:pPr>
              <w:shd w:val="clear" w:color="auto" w:fill="FFFFFF"/>
              <w:suppressAutoHyphens w:val="0"/>
              <w:spacing w:before="0" w:after="0"/>
              <w:rPr>
                <w:i/>
                <w:color w:val="000000"/>
                <w:lang w:eastAsia="ru-RU"/>
              </w:rPr>
            </w:pPr>
            <w:r w:rsidRPr="00191C1B">
              <w:rPr>
                <w:b/>
                <w:bCs/>
                <w:i/>
                <w:color w:val="000000"/>
                <w:lang w:eastAsia="ru-RU"/>
              </w:rPr>
              <w:t>2</w:t>
            </w:r>
            <w:r w:rsidR="00090C35">
              <w:rPr>
                <w:b/>
                <w:bCs/>
                <w:i/>
                <w:color w:val="000000"/>
                <w:lang w:eastAsia="ru-RU"/>
              </w:rPr>
              <w:t>.</w:t>
            </w:r>
            <w:r w:rsidRPr="00191C1B">
              <w:rPr>
                <w:b/>
                <w:bCs/>
                <w:i/>
                <w:color w:val="000000"/>
                <w:lang w:eastAsia="ru-RU"/>
              </w:rPr>
              <w:t xml:space="preserve"> </w:t>
            </w:r>
            <w:r w:rsidR="00191C1B">
              <w:rPr>
                <w:b/>
                <w:bCs/>
                <w:i/>
                <w:color w:val="000000"/>
                <w:lang w:eastAsia="ru-RU"/>
              </w:rPr>
              <w:t>О</w:t>
            </w:r>
            <w:r w:rsidRPr="00191C1B">
              <w:rPr>
                <w:b/>
                <w:bCs/>
                <w:i/>
                <w:color w:val="000000"/>
                <w:lang w:eastAsia="ru-RU"/>
              </w:rPr>
              <w:t>пределение «ресурс</w:t>
            </w:r>
            <w:r w:rsidR="00090C35">
              <w:rPr>
                <w:b/>
                <w:bCs/>
                <w:i/>
                <w:color w:val="000000"/>
                <w:lang w:eastAsia="ru-RU"/>
              </w:rPr>
              <w:t>а</w:t>
            </w:r>
            <w:r w:rsidRPr="00191C1B">
              <w:rPr>
                <w:b/>
                <w:bCs/>
                <w:i/>
                <w:color w:val="000000"/>
                <w:lang w:eastAsia="ru-RU"/>
              </w:rPr>
              <w:t>»</w:t>
            </w:r>
            <w:r w:rsidR="00191C1B">
              <w:rPr>
                <w:b/>
                <w:bCs/>
                <w:i/>
                <w:color w:val="000000"/>
                <w:lang w:eastAsia="ru-RU"/>
              </w:rPr>
              <w:t xml:space="preserve"> </w:t>
            </w:r>
          </w:p>
          <w:p w:rsidR="00D70EFA" w:rsidRPr="00A32CBB" w:rsidRDefault="00D70EFA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32CBB">
              <w:rPr>
                <w:color w:val="000000"/>
                <w:lang w:eastAsia="ru-RU"/>
              </w:rPr>
              <w:t>а) наработка объекта от начала эксплуатации или ее возобновления после капитального р</w:t>
            </w:r>
            <w:r w:rsidRPr="00A32CBB">
              <w:rPr>
                <w:color w:val="000000"/>
                <w:lang w:eastAsia="ru-RU"/>
              </w:rPr>
              <w:t>е</w:t>
            </w:r>
            <w:r w:rsidRPr="00A32CBB">
              <w:rPr>
                <w:color w:val="000000"/>
                <w:lang w:eastAsia="ru-RU"/>
              </w:rPr>
              <w:t>монта до на</w:t>
            </w:r>
            <w:r w:rsidR="00191C1B">
              <w:rPr>
                <w:color w:val="000000"/>
                <w:lang w:eastAsia="ru-RU"/>
              </w:rPr>
              <w:t>ступления предельного состояния</w:t>
            </w:r>
          </w:p>
          <w:p w:rsidR="00D70EFA" w:rsidRDefault="00D70EFA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32CBB">
              <w:rPr>
                <w:color w:val="000000"/>
                <w:lang w:eastAsia="ru-RU"/>
              </w:rPr>
              <w:t>б) календарная продолжительность эксплуатации объе</w:t>
            </w:r>
            <w:r w:rsidR="00090C35">
              <w:rPr>
                <w:color w:val="000000"/>
                <w:lang w:eastAsia="ru-RU"/>
              </w:rPr>
              <w:t xml:space="preserve">кта </w:t>
            </w:r>
          </w:p>
          <w:p w:rsidR="00191C1B" w:rsidRDefault="00191C1B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в) </w:t>
            </w:r>
            <w:r w:rsidR="00090C35">
              <w:rPr>
                <w:color w:val="000000"/>
                <w:lang w:eastAsia="ru-RU"/>
              </w:rPr>
              <w:t>запасы чего-либо</w:t>
            </w:r>
          </w:p>
          <w:p w:rsidR="00191C1B" w:rsidRPr="00A32CBB" w:rsidRDefault="00191C1B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г) </w:t>
            </w:r>
            <w:r w:rsidR="00090C35">
              <w:rPr>
                <w:color w:val="000000"/>
                <w:lang w:eastAsia="ru-RU"/>
              </w:rPr>
              <w:t>вме, что способствует экономической деятельности</w:t>
            </w:r>
          </w:p>
          <w:p w:rsidR="00090C35" w:rsidRPr="00090C35" w:rsidRDefault="00D70EFA" w:rsidP="00A32CBB">
            <w:pPr>
              <w:shd w:val="clear" w:color="auto" w:fill="FFFFFF"/>
              <w:suppressAutoHyphens w:val="0"/>
              <w:spacing w:before="0" w:after="0"/>
              <w:rPr>
                <w:b/>
                <w:bCs/>
                <w:i/>
                <w:color w:val="000000"/>
                <w:lang w:eastAsia="ru-RU"/>
              </w:rPr>
            </w:pPr>
            <w:r w:rsidRPr="00090C35">
              <w:rPr>
                <w:b/>
                <w:bCs/>
                <w:i/>
                <w:color w:val="000000"/>
                <w:lang w:eastAsia="ru-RU"/>
              </w:rPr>
              <w:t>3</w:t>
            </w:r>
            <w:r w:rsidR="00090C35" w:rsidRPr="00090C35">
              <w:rPr>
                <w:b/>
                <w:bCs/>
                <w:i/>
                <w:color w:val="000000"/>
                <w:lang w:eastAsia="ru-RU"/>
              </w:rPr>
              <w:t>.</w:t>
            </w:r>
            <w:r w:rsidRPr="00090C35">
              <w:rPr>
                <w:b/>
                <w:bCs/>
                <w:i/>
                <w:color w:val="000000"/>
                <w:lang w:eastAsia="ru-RU"/>
              </w:rPr>
              <w:t xml:space="preserve"> </w:t>
            </w:r>
            <w:r w:rsidR="00EE4698" w:rsidRPr="00090C35">
              <w:rPr>
                <w:b/>
                <w:bCs/>
                <w:i/>
                <w:color w:val="000000"/>
                <w:lang w:eastAsia="ru-RU"/>
              </w:rPr>
              <w:t>Дать определение термину «техническое обслуживание» (ТО)</w:t>
            </w:r>
          </w:p>
          <w:p w:rsidR="00EE4698" w:rsidRPr="00090C35" w:rsidRDefault="00EE4698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090C35">
              <w:rPr>
                <w:color w:val="000000"/>
                <w:lang w:eastAsia="ru-RU"/>
              </w:rPr>
              <w:t>а) комплекс операций или операция по поддержанию работоспособности или исправности изделия при использовании по назначению, хранении и транспортировании</w:t>
            </w:r>
          </w:p>
          <w:p w:rsidR="00EE4698" w:rsidRPr="00A32CBB" w:rsidRDefault="00EE4698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32CBB">
              <w:rPr>
                <w:color w:val="000000"/>
                <w:lang w:eastAsia="ru-RU"/>
              </w:rPr>
              <w:t>б) комплекс операций по восстановлению исправности или работоспособности, а также по восстановлению ресурса оборуд</w:t>
            </w:r>
            <w:r w:rsidR="00090C35">
              <w:rPr>
                <w:color w:val="000000"/>
                <w:lang w:eastAsia="ru-RU"/>
              </w:rPr>
              <w:t>ования или его составных частей</w:t>
            </w:r>
          </w:p>
          <w:p w:rsidR="00EE4698" w:rsidRDefault="00EE4698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32CBB">
              <w:rPr>
                <w:color w:val="000000"/>
                <w:lang w:eastAsia="ru-RU"/>
              </w:rPr>
              <w:t>в) восстановление первоначальных характеристик оборудования, обусловле</w:t>
            </w:r>
            <w:r w:rsidRPr="00A32CBB">
              <w:rPr>
                <w:color w:val="000000"/>
                <w:lang w:eastAsia="ru-RU"/>
              </w:rPr>
              <w:t>н</w:t>
            </w:r>
            <w:r w:rsidRPr="00A32CBB">
              <w:rPr>
                <w:color w:val="000000"/>
                <w:lang w:eastAsia="ru-RU"/>
              </w:rPr>
              <w:t>ных норма</w:t>
            </w:r>
            <w:r w:rsidR="00090C35">
              <w:rPr>
                <w:color w:val="000000"/>
                <w:lang w:eastAsia="ru-RU"/>
              </w:rPr>
              <w:t>тивно-технической документацией</w:t>
            </w:r>
          </w:p>
          <w:p w:rsidR="00090C35" w:rsidRPr="00A32CBB" w:rsidRDefault="00090C35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г) нет правильного определения</w:t>
            </w:r>
          </w:p>
          <w:p w:rsidR="00EE4698" w:rsidRPr="00090C35" w:rsidRDefault="00090C35" w:rsidP="00A32CBB">
            <w:pPr>
              <w:shd w:val="clear" w:color="auto" w:fill="FFFFFF"/>
              <w:suppressAutoHyphens w:val="0"/>
              <w:spacing w:before="0" w:after="0"/>
              <w:rPr>
                <w:i/>
                <w:color w:val="000000"/>
                <w:lang w:eastAsia="ru-RU"/>
              </w:rPr>
            </w:pPr>
            <w:r w:rsidRPr="00090C35">
              <w:rPr>
                <w:b/>
                <w:bCs/>
                <w:i/>
                <w:color w:val="000000"/>
                <w:lang w:eastAsia="ru-RU"/>
              </w:rPr>
              <w:t xml:space="preserve">4. </w:t>
            </w:r>
            <w:r w:rsidR="00EE4698" w:rsidRPr="00090C35">
              <w:rPr>
                <w:b/>
                <w:bCs/>
                <w:i/>
                <w:color w:val="000000"/>
                <w:lang w:eastAsia="ru-RU"/>
              </w:rPr>
              <w:t xml:space="preserve"> Какова цель ТО</w:t>
            </w:r>
          </w:p>
          <w:p w:rsidR="00EE4698" w:rsidRPr="00A32CBB" w:rsidRDefault="00EE4698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32CBB">
              <w:rPr>
                <w:color w:val="000000"/>
                <w:lang w:eastAsia="ru-RU"/>
              </w:rPr>
              <w:t>а) восстановлению ресурса оборуд</w:t>
            </w:r>
            <w:r w:rsidR="00A26976">
              <w:rPr>
                <w:color w:val="000000"/>
                <w:lang w:eastAsia="ru-RU"/>
              </w:rPr>
              <w:t>ования или его составных частей</w:t>
            </w:r>
          </w:p>
          <w:p w:rsidR="00EE4698" w:rsidRPr="00A26976" w:rsidRDefault="00EE4698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26976">
              <w:rPr>
                <w:color w:val="000000"/>
                <w:lang w:eastAsia="ru-RU"/>
              </w:rPr>
              <w:t>б) своевременное обнаружение и устранение неисправностей и дефектов оборудования, пр</w:t>
            </w:r>
            <w:r w:rsidRPr="00A26976">
              <w:rPr>
                <w:color w:val="000000"/>
                <w:lang w:eastAsia="ru-RU"/>
              </w:rPr>
              <w:t>е</w:t>
            </w:r>
            <w:r w:rsidRPr="00A26976">
              <w:rPr>
                <w:color w:val="000000"/>
                <w:lang w:eastAsia="ru-RU"/>
              </w:rPr>
              <w:t>дупреждение преждевременного износа узлов и деталей в процессе эксплуатации и накопл</w:t>
            </w:r>
            <w:r w:rsidRPr="00A26976">
              <w:rPr>
                <w:color w:val="000000"/>
                <w:lang w:eastAsia="ru-RU"/>
              </w:rPr>
              <w:t>е</w:t>
            </w:r>
            <w:r w:rsidRPr="00A26976">
              <w:rPr>
                <w:color w:val="000000"/>
                <w:lang w:eastAsia="ru-RU"/>
              </w:rPr>
              <w:t>ние данных, необходимых для правильного определения объемов ремонтных работ, их п</w:t>
            </w:r>
            <w:r w:rsidRPr="00A26976">
              <w:rPr>
                <w:color w:val="000000"/>
                <w:lang w:eastAsia="ru-RU"/>
              </w:rPr>
              <w:t>е</w:t>
            </w:r>
            <w:r w:rsidRPr="00A26976">
              <w:rPr>
                <w:color w:val="000000"/>
                <w:lang w:eastAsia="ru-RU"/>
              </w:rPr>
              <w:t>риодичности и продолжительности</w:t>
            </w:r>
          </w:p>
          <w:p w:rsidR="00EE4698" w:rsidRDefault="00EE4698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32CBB">
              <w:rPr>
                <w:color w:val="000000"/>
                <w:lang w:eastAsia="ru-RU"/>
              </w:rPr>
              <w:t>в) комплекс работ по поддержанию им работоспособности оборудования в периоды между плановыми остановками на ремонты и включает плановые профилактические осмотры, уход, надзор и внутрисм</w:t>
            </w:r>
            <w:r w:rsidR="00A26976">
              <w:rPr>
                <w:color w:val="000000"/>
                <w:lang w:eastAsia="ru-RU"/>
              </w:rPr>
              <w:t>енное обслуживание оборудования</w:t>
            </w:r>
          </w:p>
          <w:p w:rsidR="00A26976" w:rsidRPr="00A32CBB" w:rsidRDefault="00A26976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г) </w:t>
            </w:r>
            <w:r w:rsidRPr="00A32CBB">
              <w:rPr>
                <w:color w:val="000000"/>
                <w:lang w:eastAsia="ru-RU"/>
              </w:rPr>
              <w:t>комплекс работ по поддержанию им работоспособности оборудования</w:t>
            </w:r>
            <w:r>
              <w:rPr>
                <w:color w:val="000000"/>
                <w:lang w:eastAsia="ru-RU"/>
              </w:rPr>
              <w:t xml:space="preserve"> ежесменно</w:t>
            </w:r>
          </w:p>
          <w:p w:rsidR="00EE4698" w:rsidRPr="00A26976" w:rsidRDefault="00A26976" w:rsidP="00A32CBB">
            <w:pPr>
              <w:shd w:val="clear" w:color="auto" w:fill="FFFFFF"/>
              <w:suppressAutoHyphens w:val="0"/>
              <w:spacing w:before="0" w:after="0"/>
              <w:rPr>
                <w:i/>
                <w:color w:val="000000"/>
                <w:lang w:eastAsia="ru-RU"/>
              </w:rPr>
            </w:pPr>
            <w:r>
              <w:rPr>
                <w:b/>
                <w:bCs/>
                <w:i/>
                <w:color w:val="000000"/>
                <w:lang w:eastAsia="ru-RU"/>
              </w:rPr>
              <w:t>5.</w:t>
            </w:r>
            <w:r w:rsidR="00EE4698" w:rsidRPr="00A26976">
              <w:rPr>
                <w:b/>
                <w:bCs/>
                <w:i/>
                <w:color w:val="000000"/>
                <w:lang w:eastAsia="ru-RU"/>
              </w:rPr>
              <w:t> В какой документации фиксируются результаты ТО</w:t>
            </w:r>
          </w:p>
          <w:p w:rsidR="00EE4698" w:rsidRPr="00A26976" w:rsidRDefault="00A26976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>а) ремонтная ведомость</w:t>
            </w:r>
          </w:p>
          <w:p w:rsidR="00EE4698" w:rsidRPr="00A26976" w:rsidRDefault="00EE4698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26976">
              <w:rPr>
                <w:color w:val="000000"/>
                <w:lang w:eastAsia="ru-RU"/>
              </w:rPr>
              <w:t>б) журнал приёма-сдачи смен</w:t>
            </w:r>
          </w:p>
          <w:p w:rsidR="00A26976" w:rsidRDefault="00EE4698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26976">
              <w:rPr>
                <w:color w:val="000000"/>
                <w:lang w:eastAsia="ru-RU"/>
              </w:rPr>
              <w:t>в) пооперационный график</w:t>
            </w:r>
          </w:p>
          <w:p w:rsidR="00A26976" w:rsidRDefault="00A26976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г) сетевой график</w:t>
            </w:r>
          </w:p>
          <w:p w:rsidR="00EE4698" w:rsidRPr="00A26976" w:rsidRDefault="00A26976" w:rsidP="00A32CBB">
            <w:pPr>
              <w:shd w:val="clear" w:color="auto" w:fill="FFFFFF"/>
              <w:suppressAutoHyphens w:val="0"/>
              <w:spacing w:before="0" w:after="0"/>
              <w:rPr>
                <w:i/>
                <w:color w:val="000000"/>
                <w:lang w:eastAsia="ru-RU"/>
              </w:rPr>
            </w:pPr>
            <w:r w:rsidRPr="00A26976">
              <w:rPr>
                <w:b/>
                <w:bCs/>
                <w:i/>
                <w:color w:val="000000"/>
                <w:lang w:eastAsia="ru-RU"/>
              </w:rPr>
              <w:t>6.</w:t>
            </w:r>
            <w:r w:rsidR="00EE4698" w:rsidRPr="00A26976">
              <w:rPr>
                <w:b/>
                <w:bCs/>
                <w:i/>
                <w:color w:val="000000"/>
                <w:lang w:eastAsia="ru-RU"/>
              </w:rPr>
              <w:t xml:space="preserve"> Какая из перечисленных является первичной документацией</w:t>
            </w:r>
          </w:p>
          <w:p w:rsidR="00EE4698" w:rsidRPr="00A26976" w:rsidRDefault="00EE4698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26976">
              <w:rPr>
                <w:color w:val="000000"/>
                <w:lang w:eastAsia="ru-RU"/>
              </w:rPr>
              <w:t>а) агрегатный журнал</w:t>
            </w:r>
          </w:p>
          <w:p w:rsidR="00EE4698" w:rsidRPr="00A32CBB" w:rsidRDefault="00A26976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б) месячный график</w:t>
            </w:r>
          </w:p>
          <w:p w:rsidR="00EE4698" w:rsidRDefault="00A26976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в) ведомость дефектов</w:t>
            </w:r>
          </w:p>
          <w:p w:rsidR="00A26976" w:rsidRPr="00A32CBB" w:rsidRDefault="00A26976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г) </w:t>
            </w:r>
            <w:r w:rsidRPr="00A26976">
              <w:rPr>
                <w:color w:val="000000"/>
                <w:lang w:eastAsia="ru-RU"/>
              </w:rPr>
              <w:t>пооперационный график</w:t>
            </w:r>
          </w:p>
          <w:p w:rsidR="00A26976" w:rsidRPr="0039521D" w:rsidRDefault="00A26976" w:rsidP="00A26976">
            <w:pPr>
              <w:shd w:val="clear" w:color="auto" w:fill="FFFFFF"/>
              <w:suppressAutoHyphens w:val="0"/>
              <w:spacing w:before="0" w:after="0"/>
              <w:rPr>
                <w:i/>
                <w:color w:val="000000"/>
                <w:lang w:eastAsia="ru-RU"/>
              </w:rPr>
            </w:pPr>
            <w:r w:rsidRPr="00A26976">
              <w:rPr>
                <w:b/>
                <w:bCs/>
                <w:i/>
                <w:color w:val="000000"/>
                <w:lang w:eastAsia="ru-RU"/>
              </w:rPr>
              <w:t>7.</w:t>
            </w:r>
            <w:r>
              <w:rPr>
                <w:b/>
                <w:bCs/>
                <w:color w:val="000000"/>
                <w:lang w:eastAsia="ru-RU"/>
              </w:rPr>
              <w:t xml:space="preserve"> </w:t>
            </w:r>
            <w:r w:rsidRPr="0039521D">
              <w:rPr>
                <w:b/>
                <w:bCs/>
                <w:i/>
                <w:color w:val="000000"/>
                <w:lang w:eastAsia="ru-RU"/>
              </w:rPr>
              <w:t>Какие существуют виды химико-термической обработки, её назначение</w:t>
            </w:r>
          </w:p>
          <w:p w:rsidR="00A26976" w:rsidRPr="00A32CBB" w:rsidRDefault="00A26976" w:rsidP="00A26976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а) отжиг</w:t>
            </w:r>
          </w:p>
          <w:p w:rsidR="00A26976" w:rsidRPr="00A32CBB" w:rsidRDefault="00A26976" w:rsidP="00A26976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б) закалка</w:t>
            </w:r>
          </w:p>
          <w:p w:rsidR="00A26976" w:rsidRPr="00A32CBB" w:rsidRDefault="00A26976" w:rsidP="00A26976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в) цементация</w:t>
            </w:r>
          </w:p>
          <w:p w:rsidR="00A26976" w:rsidRDefault="00A26976" w:rsidP="00A26976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г) наклёп</w:t>
            </w:r>
          </w:p>
          <w:p w:rsidR="00A26976" w:rsidRPr="0039521D" w:rsidRDefault="00A26976" w:rsidP="00A26976">
            <w:pPr>
              <w:shd w:val="clear" w:color="auto" w:fill="FFFFFF"/>
              <w:suppressAutoHyphens w:val="0"/>
              <w:spacing w:before="0" w:after="0"/>
              <w:rPr>
                <w:i/>
                <w:color w:val="000000"/>
                <w:lang w:eastAsia="ru-RU"/>
              </w:rPr>
            </w:pPr>
            <w:r>
              <w:rPr>
                <w:b/>
                <w:bCs/>
                <w:i/>
                <w:color w:val="000000"/>
                <w:lang w:eastAsia="ru-RU"/>
              </w:rPr>
              <w:t xml:space="preserve">8. </w:t>
            </w:r>
            <w:r w:rsidRPr="0039521D">
              <w:rPr>
                <w:b/>
                <w:bCs/>
                <w:i/>
                <w:color w:val="000000"/>
                <w:lang w:eastAsia="ru-RU"/>
              </w:rPr>
              <w:t>Основные виды поверхностно-пластического упрочнения</w:t>
            </w:r>
          </w:p>
          <w:p w:rsidR="00A26976" w:rsidRPr="00A32CBB" w:rsidRDefault="00A26976" w:rsidP="00A26976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а) шариком или роликом</w:t>
            </w:r>
          </w:p>
          <w:p w:rsidR="00A26976" w:rsidRPr="00A32CBB" w:rsidRDefault="00A26976" w:rsidP="00A26976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б) углеродом или азотом</w:t>
            </w:r>
          </w:p>
          <w:p w:rsidR="00A26976" w:rsidRDefault="00A26976" w:rsidP="00A26976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в) нагревом и охлаждением</w:t>
            </w:r>
          </w:p>
          <w:p w:rsidR="00A26976" w:rsidRDefault="00A26976" w:rsidP="00A26976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г) перегревом</w:t>
            </w:r>
          </w:p>
          <w:p w:rsidR="00EE4698" w:rsidRPr="00540141" w:rsidRDefault="00540141" w:rsidP="00A32CBB">
            <w:pPr>
              <w:shd w:val="clear" w:color="auto" w:fill="FFFFFF"/>
              <w:suppressAutoHyphens w:val="0"/>
              <w:spacing w:before="0" w:after="0"/>
              <w:rPr>
                <w:i/>
                <w:color w:val="000000"/>
                <w:lang w:eastAsia="ru-RU"/>
              </w:rPr>
            </w:pPr>
            <w:r w:rsidRPr="00540141">
              <w:rPr>
                <w:b/>
                <w:bCs/>
                <w:i/>
                <w:color w:val="000000"/>
                <w:lang w:eastAsia="ru-RU"/>
              </w:rPr>
              <w:t>9.</w:t>
            </w:r>
            <w:r w:rsidR="00EE4698" w:rsidRPr="00540141">
              <w:rPr>
                <w:b/>
                <w:bCs/>
                <w:i/>
                <w:color w:val="000000"/>
                <w:lang w:eastAsia="ru-RU"/>
              </w:rPr>
              <w:t xml:space="preserve"> Что классифицируют по технической сложности</w:t>
            </w:r>
          </w:p>
          <w:p w:rsidR="00EE4698" w:rsidRPr="00A32CBB" w:rsidRDefault="00540141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а) осмотры</w:t>
            </w:r>
          </w:p>
          <w:p w:rsidR="00EE4698" w:rsidRPr="00540141" w:rsidRDefault="00EE4698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540141">
              <w:rPr>
                <w:color w:val="000000"/>
                <w:lang w:eastAsia="ru-RU"/>
              </w:rPr>
              <w:t>б) ремонты</w:t>
            </w:r>
          </w:p>
          <w:p w:rsidR="00EE4698" w:rsidRDefault="00540141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в) выбраковку деталей</w:t>
            </w:r>
          </w:p>
          <w:p w:rsidR="00EE4698" w:rsidRPr="00A32CBB" w:rsidRDefault="00540141" w:rsidP="00540141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г) периоды</w:t>
            </w:r>
          </w:p>
          <w:p w:rsidR="00EE4698" w:rsidRPr="00540141" w:rsidRDefault="00EE4698" w:rsidP="00A32CBB">
            <w:pPr>
              <w:shd w:val="clear" w:color="auto" w:fill="FFFFFF"/>
              <w:suppressAutoHyphens w:val="0"/>
              <w:spacing w:before="0" w:after="0"/>
              <w:rPr>
                <w:i/>
                <w:color w:val="000000"/>
                <w:lang w:eastAsia="ru-RU"/>
              </w:rPr>
            </w:pPr>
            <w:r w:rsidRPr="00540141">
              <w:rPr>
                <w:b/>
                <w:bCs/>
                <w:i/>
                <w:color w:val="000000"/>
                <w:lang w:eastAsia="ru-RU"/>
              </w:rPr>
              <w:t>10</w:t>
            </w:r>
            <w:r w:rsidR="00540141" w:rsidRPr="00540141">
              <w:rPr>
                <w:b/>
                <w:bCs/>
                <w:i/>
                <w:color w:val="000000"/>
                <w:lang w:eastAsia="ru-RU"/>
              </w:rPr>
              <w:t>.</w:t>
            </w:r>
            <w:r w:rsidRPr="00540141">
              <w:rPr>
                <w:b/>
                <w:bCs/>
                <w:i/>
                <w:color w:val="000000"/>
                <w:lang w:eastAsia="ru-RU"/>
              </w:rPr>
              <w:t xml:space="preserve"> Какая документация относится к дефектно-сметной</w:t>
            </w:r>
          </w:p>
          <w:p w:rsidR="00EE4698" w:rsidRPr="00540141" w:rsidRDefault="00EE4698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540141">
              <w:rPr>
                <w:color w:val="000000"/>
                <w:lang w:eastAsia="ru-RU"/>
              </w:rPr>
              <w:t>а) смета затрат</w:t>
            </w:r>
          </w:p>
          <w:p w:rsidR="00EE4698" w:rsidRPr="00A32CBB" w:rsidRDefault="00540141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б) ремонтный чертёж</w:t>
            </w:r>
          </w:p>
          <w:p w:rsidR="00EE4698" w:rsidRDefault="00540141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в) результаты дефектоскопии</w:t>
            </w:r>
          </w:p>
          <w:p w:rsidR="00540141" w:rsidRPr="00A32CBB" w:rsidRDefault="00540141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г) акт- приемки</w:t>
            </w:r>
          </w:p>
          <w:p w:rsidR="00EE4698" w:rsidRPr="00540141" w:rsidRDefault="00EE4698" w:rsidP="00A32CBB">
            <w:pPr>
              <w:shd w:val="clear" w:color="auto" w:fill="FFFFFF"/>
              <w:suppressAutoHyphens w:val="0"/>
              <w:spacing w:before="0" w:after="0"/>
              <w:rPr>
                <w:i/>
                <w:color w:val="000000"/>
                <w:lang w:eastAsia="ru-RU"/>
              </w:rPr>
            </w:pPr>
            <w:r w:rsidRPr="00540141">
              <w:rPr>
                <w:b/>
                <w:bCs/>
                <w:i/>
                <w:color w:val="000000"/>
                <w:lang w:eastAsia="ru-RU"/>
              </w:rPr>
              <w:t>11</w:t>
            </w:r>
            <w:r w:rsidR="00540141" w:rsidRPr="00540141">
              <w:rPr>
                <w:b/>
                <w:bCs/>
                <w:i/>
                <w:color w:val="000000"/>
                <w:lang w:eastAsia="ru-RU"/>
              </w:rPr>
              <w:t>.</w:t>
            </w:r>
            <w:r w:rsidRPr="00540141">
              <w:rPr>
                <w:b/>
                <w:bCs/>
                <w:i/>
                <w:color w:val="000000"/>
                <w:lang w:eastAsia="ru-RU"/>
              </w:rPr>
              <w:t xml:space="preserve"> Какая документация составляется на проведение работ повышенной опасности</w:t>
            </w:r>
          </w:p>
          <w:p w:rsidR="00EE4698" w:rsidRPr="00A32CBB" w:rsidRDefault="00540141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а) приёмо-сдаточный акт</w:t>
            </w:r>
          </w:p>
          <w:p w:rsidR="00EE4698" w:rsidRPr="00540141" w:rsidRDefault="00EE4698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540141">
              <w:rPr>
                <w:color w:val="000000"/>
                <w:lang w:eastAsia="ru-RU"/>
              </w:rPr>
              <w:t>б) наряд-допуск</w:t>
            </w:r>
          </w:p>
          <w:p w:rsidR="00EE4698" w:rsidRDefault="00EE4698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32CBB">
              <w:rPr>
                <w:color w:val="000000"/>
                <w:lang w:eastAsia="ru-RU"/>
              </w:rPr>
              <w:t>в) ведомост</w:t>
            </w:r>
            <w:r w:rsidR="00540141">
              <w:rPr>
                <w:color w:val="000000"/>
                <w:lang w:eastAsia="ru-RU"/>
              </w:rPr>
              <w:t>ь вспомогательного оборудования</w:t>
            </w:r>
          </w:p>
          <w:p w:rsidR="00540141" w:rsidRPr="00A32CBB" w:rsidRDefault="00540141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г) акт - приемки</w:t>
            </w:r>
          </w:p>
          <w:p w:rsidR="00EE4698" w:rsidRPr="00540141" w:rsidRDefault="00EE4698" w:rsidP="00A32CBB">
            <w:pPr>
              <w:shd w:val="clear" w:color="auto" w:fill="FFFFFF"/>
              <w:suppressAutoHyphens w:val="0"/>
              <w:spacing w:before="0" w:after="0"/>
              <w:rPr>
                <w:i/>
                <w:color w:val="000000"/>
                <w:lang w:eastAsia="ru-RU"/>
              </w:rPr>
            </w:pPr>
            <w:r w:rsidRPr="00540141">
              <w:rPr>
                <w:b/>
                <w:bCs/>
                <w:i/>
                <w:color w:val="000000"/>
                <w:lang w:eastAsia="ru-RU"/>
              </w:rPr>
              <w:t>12</w:t>
            </w:r>
            <w:r w:rsidR="00540141" w:rsidRPr="00540141">
              <w:rPr>
                <w:b/>
                <w:bCs/>
                <w:i/>
                <w:color w:val="000000"/>
                <w:lang w:eastAsia="ru-RU"/>
              </w:rPr>
              <w:t xml:space="preserve">. </w:t>
            </w:r>
            <w:r w:rsidRPr="00540141">
              <w:rPr>
                <w:b/>
                <w:bCs/>
                <w:i/>
                <w:color w:val="000000"/>
                <w:lang w:eastAsia="ru-RU"/>
              </w:rPr>
              <w:t xml:space="preserve"> Кто составляет ведомость дефектов</w:t>
            </w:r>
          </w:p>
          <w:p w:rsidR="00EE4698" w:rsidRPr="00540141" w:rsidRDefault="00EE4698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540141">
              <w:rPr>
                <w:color w:val="000000"/>
                <w:lang w:eastAsia="ru-RU"/>
              </w:rPr>
              <w:t>а) мастер</w:t>
            </w:r>
          </w:p>
          <w:p w:rsidR="00EE4698" w:rsidRPr="00A32CBB" w:rsidRDefault="00540141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б) слесарь-ремонтник</w:t>
            </w:r>
          </w:p>
          <w:p w:rsidR="00EE4698" w:rsidRDefault="00540141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в) начальник цеха</w:t>
            </w:r>
          </w:p>
          <w:p w:rsidR="00540141" w:rsidRPr="00A32CBB" w:rsidRDefault="00540141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г) слесарь</w:t>
            </w:r>
          </w:p>
          <w:p w:rsidR="00EE4698" w:rsidRPr="00540141" w:rsidRDefault="00EE4698" w:rsidP="00A32CBB">
            <w:pPr>
              <w:shd w:val="clear" w:color="auto" w:fill="FFFFFF"/>
              <w:suppressAutoHyphens w:val="0"/>
              <w:spacing w:before="0" w:after="0"/>
              <w:rPr>
                <w:i/>
                <w:color w:val="000000"/>
                <w:lang w:eastAsia="ru-RU"/>
              </w:rPr>
            </w:pPr>
            <w:r w:rsidRPr="00540141">
              <w:rPr>
                <w:b/>
                <w:bCs/>
                <w:i/>
                <w:color w:val="000000"/>
                <w:lang w:eastAsia="ru-RU"/>
              </w:rPr>
              <w:t>13</w:t>
            </w:r>
            <w:r w:rsidR="00540141">
              <w:rPr>
                <w:b/>
                <w:bCs/>
                <w:i/>
                <w:color w:val="000000"/>
                <w:lang w:eastAsia="ru-RU"/>
              </w:rPr>
              <w:t>.</w:t>
            </w:r>
            <w:r w:rsidRPr="00540141">
              <w:rPr>
                <w:b/>
                <w:bCs/>
                <w:i/>
                <w:color w:val="000000"/>
                <w:lang w:eastAsia="ru-RU"/>
              </w:rPr>
              <w:t xml:space="preserve"> </w:t>
            </w:r>
            <w:r w:rsidR="00540141" w:rsidRPr="00540141">
              <w:rPr>
                <w:b/>
                <w:bCs/>
                <w:i/>
                <w:color w:val="000000"/>
                <w:lang w:eastAsia="ru-RU"/>
              </w:rPr>
              <w:t xml:space="preserve"> Что включает в себя </w:t>
            </w:r>
            <w:r w:rsidRPr="00540141">
              <w:rPr>
                <w:b/>
                <w:bCs/>
                <w:i/>
                <w:color w:val="000000"/>
                <w:lang w:eastAsia="ru-RU"/>
              </w:rPr>
              <w:t>ремонтно-эксплуатационный металл</w:t>
            </w:r>
          </w:p>
          <w:p w:rsidR="00EE4698" w:rsidRPr="00540141" w:rsidRDefault="00EE4698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540141">
              <w:rPr>
                <w:color w:val="000000"/>
                <w:lang w:eastAsia="ru-RU"/>
              </w:rPr>
              <w:t>а) запчасти, сменные детали</w:t>
            </w:r>
          </w:p>
          <w:p w:rsidR="00EE4698" w:rsidRPr="00A32CBB" w:rsidRDefault="00540141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б) выбракованные детали</w:t>
            </w:r>
          </w:p>
          <w:p w:rsidR="00EE4698" w:rsidRDefault="00EE4698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32CBB">
              <w:rPr>
                <w:color w:val="000000"/>
                <w:lang w:eastAsia="ru-RU"/>
              </w:rPr>
              <w:t>в) детали</w:t>
            </w:r>
            <w:r w:rsidR="00540141">
              <w:rPr>
                <w:color w:val="000000"/>
                <w:lang w:eastAsia="ru-RU"/>
              </w:rPr>
              <w:t>, входящие в ведомость дефектов</w:t>
            </w:r>
          </w:p>
          <w:p w:rsidR="00540141" w:rsidRPr="00A32CBB" w:rsidRDefault="00540141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г) </w:t>
            </w:r>
            <w:r w:rsidR="005E1C04">
              <w:rPr>
                <w:color w:val="000000"/>
                <w:lang w:eastAsia="ru-RU"/>
              </w:rPr>
              <w:t>сломанные детали</w:t>
            </w:r>
          </w:p>
          <w:p w:rsidR="00EE4698" w:rsidRPr="005E1C04" w:rsidRDefault="005E1C04" w:rsidP="00A32CBB">
            <w:pPr>
              <w:shd w:val="clear" w:color="auto" w:fill="FFFFFF"/>
              <w:suppressAutoHyphens w:val="0"/>
              <w:spacing w:before="0" w:after="0"/>
              <w:rPr>
                <w:i/>
                <w:color w:val="000000"/>
                <w:lang w:eastAsia="ru-RU"/>
              </w:rPr>
            </w:pPr>
            <w:r w:rsidRPr="005E1C04">
              <w:rPr>
                <w:b/>
                <w:bCs/>
                <w:i/>
                <w:color w:val="000000"/>
                <w:lang w:eastAsia="ru-RU"/>
              </w:rPr>
              <w:t>14.</w:t>
            </w:r>
            <w:r w:rsidR="00EE4698" w:rsidRPr="005E1C04">
              <w:rPr>
                <w:b/>
                <w:bCs/>
                <w:i/>
                <w:color w:val="000000"/>
                <w:lang w:eastAsia="ru-RU"/>
              </w:rPr>
              <w:t xml:space="preserve"> Чем могут быть вызваны аварийные ремонты</w:t>
            </w:r>
          </w:p>
          <w:p w:rsidR="00EE4698" w:rsidRPr="00A32CBB" w:rsidRDefault="00EE4698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32CBB">
              <w:rPr>
                <w:color w:val="000000"/>
                <w:lang w:eastAsia="ru-RU"/>
              </w:rPr>
              <w:t>а) непрерывн</w:t>
            </w:r>
            <w:r w:rsidR="005E1C04">
              <w:rPr>
                <w:color w:val="000000"/>
                <w:lang w:eastAsia="ru-RU"/>
              </w:rPr>
              <w:t>остью технологического процесса</w:t>
            </w:r>
          </w:p>
          <w:p w:rsidR="00EE4698" w:rsidRPr="00A32CBB" w:rsidRDefault="00EE4698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32CBB">
              <w:rPr>
                <w:color w:val="000000"/>
                <w:lang w:eastAsia="ru-RU"/>
              </w:rPr>
              <w:t>б) нал</w:t>
            </w:r>
            <w:r w:rsidR="005E1C04">
              <w:rPr>
                <w:color w:val="000000"/>
                <w:lang w:eastAsia="ru-RU"/>
              </w:rPr>
              <w:t>ичием источников теплоизлучения</w:t>
            </w:r>
          </w:p>
          <w:p w:rsidR="00EE4698" w:rsidRPr="005E1C04" w:rsidRDefault="00EE4698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5E1C04">
              <w:rPr>
                <w:color w:val="000000"/>
                <w:lang w:eastAsia="ru-RU"/>
              </w:rPr>
              <w:t>в) нарушением прави</w:t>
            </w:r>
            <w:r w:rsidR="005E1C04">
              <w:rPr>
                <w:color w:val="000000"/>
                <w:lang w:eastAsia="ru-RU"/>
              </w:rPr>
              <w:t xml:space="preserve">л технической эксплуатации </w:t>
            </w:r>
          </w:p>
          <w:p w:rsidR="005E1C04" w:rsidRPr="005E1C04" w:rsidRDefault="005E1C04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5E1C04">
              <w:rPr>
                <w:color w:val="000000"/>
                <w:lang w:eastAsia="ru-RU"/>
              </w:rPr>
              <w:t xml:space="preserve">г) </w:t>
            </w:r>
            <w:r>
              <w:rPr>
                <w:color w:val="000000"/>
                <w:lang w:eastAsia="ru-RU"/>
              </w:rPr>
              <w:t>отсутствием подписи в журнале по ТБ</w:t>
            </w:r>
          </w:p>
          <w:p w:rsidR="00EE4698" w:rsidRPr="005E1C04" w:rsidRDefault="00EE4698" w:rsidP="00A32CBB">
            <w:pPr>
              <w:shd w:val="clear" w:color="auto" w:fill="FFFFFF"/>
              <w:suppressAutoHyphens w:val="0"/>
              <w:spacing w:before="0" w:after="0"/>
              <w:rPr>
                <w:i/>
                <w:color w:val="000000"/>
                <w:lang w:eastAsia="ru-RU"/>
              </w:rPr>
            </w:pPr>
            <w:r w:rsidRPr="005E1C04">
              <w:rPr>
                <w:b/>
                <w:bCs/>
                <w:i/>
                <w:color w:val="000000"/>
                <w:lang w:eastAsia="ru-RU"/>
              </w:rPr>
              <w:t>1</w:t>
            </w:r>
            <w:r w:rsidR="005E1C04" w:rsidRPr="005E1C04">
              <w:rPr>
                <w:b/>
                <w:bCs/>
                <w:i/>
                <w:color w:val="000000"/>
                <w:lang w:eastAsia="ru-RU"/>
              </w:rPr>
              <w:t>5.</w:t>
            </w:r>
            <w:r w:rsidRPr="005E1C04">
              <w:rPr>
                <w:b/>
                <w:bCs/>
                <w:i/>
                <w:color w:val="000000"/>
                <w:lang w:eastAsia="ru-RU"/>
              </w:rPr>
              <w:t xml:space="preserve"> К каким видам ремонтов относят послеосмотровые</w:t>
            </w:r>
          </w:p>
          <w:p w:rsidR="00EE4698" w:rsidRPr="005E1C04" w:rsidRDefault="00EE4698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5E1C04">
              <w:rPr>
                <w:color w:val="000000"/>
                <w:lang w:eastAsia="ru-RU"/>
              </w:rPr>
              <w:t>а) плановым</w:t>
            </w:r>
          </w:p>
          <w:p w:rsidR="00EE4698" w:rsidRDefault="00EE4698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32CBB">
              <w:rPr>
                <w:color w:val="000000"/>
                <w:lang w:eastAsia="ru-RU"/>
              </w:rPr>
              <w:t>б)</w:t>
            </w:r>
            <w:r w:rsidR="005E1C04">
              <w:rPr>
                <w:color w:val="000000"/>
                <w:lang w:eastAsia="ru-RU"/>
              </w:rPr>
              <w:t xml:space="preserve"> аварийным</w:t>
            </w:r>
          </w:p>
          <w:p w:rsidR="005E1C04" w:rsidRDefault="005E1C04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>в) внеплановым</w:t>
            </w:r>
          </w:p>
          <w:p w:rsidR="005E1C04" w:rsidRDefault="005E1C04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г) послеаварийный</w:t>
            </w:r>
          </w:p>
          <w:p w:rsidR="00530DD1" w:rsidRDefault="00530DD1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</w:p>
          <w:p w:rsidR="00530DD1" w:rsidRPr="00530DD1" w:rsidRDefault="00530DD1" w:rsidP="00530DD1">
            <w:pPr>
              <w:rPr>
                <w:b/>
                <w:i/>
                <w:iCs/>
                <w:color w:val="0F243E" w:themeColor="text2" w:themeShade="80"/>
                <w:sz w:val="28"/>
                <w:szCs w:val="28"/>
                <w:u w:val="single"/>
              </w:rPr>
            </w:pPr>
            <w:r w:rsidRPr="00530DD1">
              <w:rPr>
                <w:b/>
                <w:i/>
                <w:iCs/>
                <w:color w:val="0F243E" w:themeColor="text2" w:themeShade="80"/>
                <w:sz w:val="28"/>
                <w:szCs w:val="28"/>
                <w:u w:val="single"/>
              </w:rPr>
              <w:t>ЗАДАНИЯ С ОТКРЫТЫМ ОТВЕТОМ</w:t>
            </w:r>
          </w:p>
          <w:p w:rsidR="00530DD1" w:rsidRDefault="00530DD1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</w:p>
          <w:p w:rsidR="00E03367" w:rsidRDefault="0015048A" w:rsidP="0015048A">
            <w:pPr>
              <w:spacing w:before="0" w:after="0"/>
              <w:rPr>
                <w:b/>
                <w:i/>
                <w:color w:val="000000"/>
                <w:shd w:val="clear" w:color="auto" w:fill="FFFFFF"/>
              </w:rPr>
            </w:pPr>
            <w:r w:rsidRPr="0015048A">
              <w:rPr>
                <w:b/>
                <w:i/>
                <w:color w:val="000000"/>
                <w:lang w:eastAsia="ru-RU"/>
              </w:rPr>
              <w:t xml:space="preserve">16. </w:t>
            </w:r>
            <w:r w:rsidRPr="0015048A">
              <w:rPr>
                <w:b/>
                <w:i/>
                <w:color w:val="000000"/>
                <w:shd w:val="clear" w:color="auto" w:fill="FFFFFF"/>
              </w:rPr>
              <w:t xml:space="preserve">На заводе используется сверлильный станок для рассверливания отверстий. </w:t>
            </w:r>
          </w:p>
          <w:p w:rsidR="0015048A" w:rsidRDefault="0015048A" w:rsidP="0015048A">
            <w:pPr>
              <w:spacing w:before="0" w:after="0"/>
              <w:rPr>
                <w:b/>
                <w:i/>
                <w:color w:val="000000"/>
                <w:shd w:val="clear" w:color="auto" w:fill="FFFFFF"/>
              </w:rPr>
            </w:pPr>
            <w:r w:rsidRPr="0015048A">
              <w:rPr>
                <w:b/>
                <w:i/>
                <w:color w:val="000000"/>
                <w:shd w:val="clear" w:color="auto" w:fill="FFFFFF"/>
              </w:rPr>
              <w:t>В начале рабочей смены станок не включился. Укажите возможные неисправности.</w:t>
            </w:r>
          </w:p>
          <w:p w:rsidR="0015048A" w:rsidRPr="0015048A" w:rsidRDefault="0015048A" w:rsidP="0015048A">
            <w:pPr>
              <w:spacing w:before="0" w:after="0"/>
              <w:rPr>
                <w:b/>
                <w:i/>
                <w:color w:val="000000"/>
                <w:shd w:val="clear" w:color="auto" w:fill="FFFFFF"/>
              </w:rPr>
            </w:pPr>
          </w:p>
          <w:p w:rsidR="00A02F04" w:rsidRPr="00C87EDA" w:rsidRDefault="0015048A" w:rsidP="00C87EDA">
            <w:pPr>
              <w:pStyle w:val="formattext"/>
              <w:spacing w:before="0" w:beforeAutospacing="0" w:after="0" w:afterAutospacing="0"/>
              <w:textAlignment w:val="baseline"/>
              <w:rPr>
                <w:b/>
                <w:i/>
              </w:rPr>
            </w:pPr>
            <w:r w:rsidRPr="0015048A">
              <w:rPr>
                <w:b/>
                <w:i/>
                <w:color w:val="000000"/>
                <w:shd w:val="clear" w:color="auto" w:fill="FFFFFF"/>
              </w:rPr>
              <w:t xml:space="preserve">17. </w:t>
            </w:r>
            <w:r w:rsidRPr="0015048A">
              <w:rPr>
                <w:rStyle w:val="apple-converted-space"/>
                <w:b/>
                <w:i/>
                <w:spacing w:val="2"/>
              </w:rPr>
              <w:t>В</w:t>
            </w:r>
            <w:r w:rsidRPr="0015048A">
              <w:rPr>
                <w:b/>
                <w:i/>
              </w:rPr>
              <w:t xml:space="preserve">виду отсутствия проектной документации, было установлено, что балка рабочей площадки составного двутаврового сечения из полок </w:t>
            </w:r>
            <w:r w:rsidR="00C87EDA">
              <w:rPr>
                <w:b/>
                <w:i/>
              </w:rPr>
              <w:t>4</w:t>
            </w:r>
            <w:r w:rsidRPr="0015048A">
              <w:rPr>
                <w:b/>
                <w:i/>
              </w:rPr>
              <w:t xml:space="preserve">00 х </w:t>
            </w:r>
            <w:r w:rsidR="00C87EDA">
              <w:rPr>
                <w:b/>
                <w:i/>
              </w:rPr>
              <w:t>3</w:t>
            </w:r>
            <w:r w:rsidRPr="0015048A">
              <w:rPr>
                <w:b/>
                <w:i/>
              </w:rPr>
              <w:t>0 мм и стенки 1200 х 10 мм, изготовлена из стали с расчет</w:t>
            </w:r>
            <w:r w:rsidR="00C87EDA">
              <w:rPr>
                <w:b/>
                <w:i/>
              </w:rPr>
              <w:t>ным сопротивлением R = 190</w:t>
            </w:r>
            <w:r w:rsidRPr="0015048A">
              <w:rPr>
                <w:b/>
                <w:i/>
              </w:rPr>
              <w:t xml:space="preserve"> МПа, пролет балки </w:t>
            </w:r>
            <w:r w:rsidR="00C87EDA">
              <w:rPr>
                <w:b/>
                <w:i/>
              </w:rPr>
              <w:t>8</w:t>
            </w:r>
            <w:r w:rsidRPr="0015048A">
              <w:rPr>
                <w:b/>
                <w:i/>
              </w:rPr>
              <w:t xml:space="preserve"> м н</w:t>
            </w:r>
            <w:r w:rsidRPr="0015048A">
              <w:rPr>
                <w:b/>
                <w:i/>
              </w:rPr>
              <w:t>е</w:t>
            </w:r>
            <w:r w:rsidRPr="0015048A">
              <w:rPr>
                <w:b/>
                <w:i/>
              </w:rPr>
              <w:t>обходимо рассчитать балку на прочность.</w:t>
            </w:r>
          </w:p>
        </w:tc>
      </w:tr>
    </w:tbl>
    <w:p w:rsidR="00F51300" w:rsidRPr="008A2278" w:rsidRDefault="00F51300" w:rsidP="00F51300">
      <w:pPr>
        <w:rPr>
          <w:i/>
        </w:rPr>
      </w:pPr>
    </w:p>
    <w:p w:rsidR="00F51300" w:rsidRPr="007A219A" w:rsidRDefault="00F51300" w:rsidP="007A219A">
      <w:pPr>
        <w:ind w:firstLine="851"/>
        <w:jc w:val="both"/>
        <w:rPr>
          <w:sz w:val="28"/>
          <w:szCs w:val="28"/>
        </w:rPr>
      </w:pPr>
      <w:r w:rsidRPr="007A219A">
        <w:rPr>
          <w:b/>
          <w:i/>
          <w:sz w:val="28"/>
          <w:szCs w:val="28"/>
          <w:u w:val="single"/>
        </w:rPr>
        <w:t>Критерии оценки выполнения задания</w:t>
      </w:r>
      <w:r w:rsidR="007A219A" w:rsidRPr="007A219A">
        <w:rPr>
          <w:b/>
          <w:i/>
          <w:sz w:val="28"/>
          <w:szCs w:val="28"/>
          <w:u w:val="single"/>
        </w:rPr>
        <w:t>:</w:t>
      </w:r>
      <w:r w:rsidR="007A219A">
        <w:rPr>
          <w:sz w:val="28"/>
          <w:szCs w:val="28"/>
        </w:rPr>
        <w:t xml:space="preserve"> оценка за </w:t>
      </w:r>
      <w:r w:rsidR="003C31C7">
        <w:rPr>
          <w:sz w:val="28"/>
          <w:szCs w:val="28"/>
        </w:rPr>
        <w:t xml:space="preserve">зачет </w:t>
      </w:r>
      <w:r w:rsidR="007A219A">
        <w:rPr>
          <w:sz w:val="28"/>
          <w:szCs w:val="28"/>
        </w:rPr>
        <w:t>выставляется как среднее арифметическое баллов, полученных за теоретическую и практическую части задания (при условии выполнения практической части задания)</w:t>
      </w:r>
    </w:p>
    <w:p w:rsidR="00F51300" w:rsidRDefault="00F51300">
      <w:pPr>
        <w:spacing w:before="0" w:after="200" w:line="276" w:lineRule="auto"/>
        <w:ind w:left="360"/>
        <w:rPr>
          <w:b/>
          <w:i/>
          <w:caps/>
        </w:rPr>
      </w:pPr>
    </w:p>
    <w:p w:rsidR="00467C36" w:rsidRPr="00D04E5F" w:rsidRDefault="00467C36" w:rsidP="00467C36">
      <w:pPr>
        <w:ind w:left="720"/>
        <w:jc w:val="both"/>
        <w:rPr>
          <w:b/>
          <w:i/>
        </w:rPr>
      </w:pPr>
      <w:r>
        <w:rPr>
          <w:b/>
          <w:i/>
        </w:rPr>
        <w:t>3.2. ЗАДАНИЯ ДЛЯ ЗАЧЕТА ПО МДК 0</w:t>
      </w:r>
      <w:r w:rsidR="006A33A4">
        <w:rPr>
          <w:b/>
          <w:i/>
        </w:rPr>
        <w:t>2</w:t>
      </w:r>
      <w:r>
        <w:rPr>
          <w:b/>
          <w:i/>
        </w:rPr>
        <w:t xml:space="preserve">.02 </w:t>
      </w:r>
      <w:r w:rsidR="00D04E5F" w:rsidRPr="00D04E5F">
        <w:rPr>
          <w:b/>
          <w:i/>
        </w:rPr>
        <w:t>"</w:t>
      </w:r>
      <w:r w:rsidR="00D04E5F" w:rsidRPr="00D04E5F">
        <w:rPr>
          <w:b/>
          <w:bCs/>
          <w:i/>
        </w:rPr>
        <w:t>УПРАВЛЕНИЕ РЕМОНТОМ ПРОМЫШЛЕННОГО ОБОРУДОВАНИЯ И КОНТРОЛЬ НАД НИМ</w:t>
      </w:r>
      <w:r w:rsidR="00D04E5F" w:rsidRPr="00D04E5F">
        <w:rPr>
          <w:b/>
          <w:i/>
        </w:rPr>
        <w:t xml:space="preserve"> "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79"/>
        <w:gridCol w:w="5475"/>
      </w:tblGrid>
      <w:tr w:rsidR="00467C36" w:rsidRPr="006D7754" w:rsidTr="0062547C">
        <w:tc>
          <w:tcPr>
            <w:tcW w:w="5000" w:type="pct"/>
            <w:gridSpan w:val="2"/>
          </w:tcPr>
          <w:p w:rsidR="00467C36" w:rsidRPr="003E0CD6" w:rsidRDefault="00467C36" w:rsidP="0062547C">
            <w:pPr>
              <w:rPr>
                <w:b/>
                <w:i/>
                <w:iCs/>
              </w:rPr>
            </w:pPr>
            <w:r w:rsidRPr="003E0CD6">
              <w:rPr>
                <w:b/>
                <w:i/>
                <w:iCs/>
              </w:rPr>
              <w:t>Тестовые задания</w:t>
            </w:r>
            <w:r w:rsidR="003E0CD6" w:rsidRPr="003E0CD6">
              <w:rPr>
                <w:b/>
                <w:i/>
                <w:iCs/>
              </w:rPr>
              <w:t>- 2 варианта</w:t>
            </w:r>
          </w:p>
        </w:tc>
      </w:tr>
      <w:tr w:rsidR="00467C36" w:rsidRPr="006D7754" w:rsidTr="0062547C">
        <w:tc>
          <w:tcPr>
            <w:tcW w:w="2222" w:type="pct"/>
          </w:tcPr>
          <w:p w:rsidR="00467C36" w:rsidRPr="006D7754" w:rsidRDefault="00467C36" w:rsidP="00D04E5F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>Проверяемые знания</w:t>
            </w:r>
          </w:p>
        </w:tc>
        <w:tc>
          <w:tcPr>
            <w:tcW w:w="2778" w:type="pct"/>
          </w:tcPr>
          <w:p w:rsidR="00467C36" w:rsidRPr="006D7754" w:rsidRDefault="00467C36" w:rsidP="0062547C">
            <w:pPr>
              <w:rPr>
                <w:b/>
                <w:i/>
              </w:rPr>
            </w:pPr>
            <w:r w:rsidRPr="006D7754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D04E5F" w:rsidRPr="006D7754" w:rsidTr="0062547C">
        <w:tc>
          <w:tcPr>
            <w:tcW w:w="2222" w:type="pct"/>
          </w:tcPr>
          <w:p w:rsidR="00D04E5F" w:rsidRPr="00D04E5F" w:rsidRDefault="00D04E5F" w:rsidP="00D04E5F">
            <w:pPr>
              <w:spacing w:before="0" w:after="0"/>
              <w:ind w:firstLine="284"/>
              <w:contextualSpacing/>
              <w:jc w:val="both"/>
            </w:pPr>
            <w:r w:rsidRPr="00D04E5F">
              <w:t>требования к планировке и оснащению рабочего места;</w:t>
            </w:r>
          </w:p>
          <w:p w:rsidR="00D04E5F" w:rsidRPr="00D04E5F" w:rsidRDefault="00D04E5F" w:rsidP="00D04E5F">
            <w:pPr>
              <w:spacing w:before="0" w:after="0"/>
              <w:ind w:firstLine="284"/>
              <w:contextualSpacing/>
              <w:jc w:val="both"/>
            </w:pPr>
            <w:r w:rsidRPr="00D04E5F">
              <w:t>правила чтения чертежей;</w:t>
            </w:r>
          </w:p>
          <w:p w:rsidR="00D04E5F" w:rsidRPr="00D04E5F" w:rsidRDefault="00D04E5F" w:rsidP="00D04E5F">
            <w:pPr>
              <w:spacing w:before="0" w:after="0"/>
              <w:ind w:firstLine="284"/>
              <w:contextualSpacing/>
              <w:jc w:val="both"/>
            </w:pPr>
            <w:r w:rsidRPr="00D04E5F">
              <w:t>назначение, устройство и правила применения ручного и механизированного инструмента, контрольно-измерительных приборов;</w:t>
            </w:r>
          </w:p>
          <w:p w:rsidR="00D04E5F" w:rsidRPr="00D04E5F" w:rsidRDefault="00D04E5F" w:rsidP="00D04E5F">
            <w:pPr>
              <w:spacing w:before="0" w:after="0"/>
              <w:ind w:firstLine="284"/>
              <w:contextualSpacing/>
              <w:jc w:val="both"/>
            </w:pPr>
            <w:r w:rsidRPr="00D04E5F">
              <w:t>правила и последовательность операций выполнения разборки и сборки сборочных единиц сложных узлов и механизмов и ремонтных работах;</w:t>
            </w:r>
          </w:p>
          <w:p w:rsidR="00D04E5F" w:rsidRPr="00D04E5F" w:rsidRDefault="00D04E5F" w:rsidP="00D04E5F">
            <w:pPr>
              <w:spacing w:before="0" w:after="0"/>
              <w:ind w:firstLine="284"/>
              <w:contextualSpacing/>
              <w:jc w:val="both"/>
            </w:pPr>
            <w:r w:rsidRPr="00D04E5F">
              <w:t>правила и порядок оформления технической документации на ремонтные работы;</w:t>
            </w:r>
          </w:p>
          <w:p w:rsidR="00D04E5F" w:rsidRPr="00D04E5F" w:rsidRDefault="00D04E5F" w:rsidP="00D04E5F">
            <w:pPr>
              <w:spacing w:before="0" w:after="0"/>
              <w:ind w:firstLine="284"/>
              <w:contextualSpacing/>
              <w:jc w:val="both"/>
            </w:pPr>
            <w:r w:rsidRPr="00D04E5F">
              <w:t>правила и последовательность операций выполнения замены сложных узлов и механизмов;</w:t>
            </w:r>
          </w:p>
          <w:p w:rsidR="00D04E5F" w:rsidRPr="00D04E5F" w:rsidRDefault="00D04E5F" w:rsidP="00D04E5F">
            <w:pPr>
              <w:spacing w:before="0" w:after="0"/>
              <w:ind w:firstLine="284"/>
              <w:contextualSpacing/>
              <w:jc w:val="both"/>
            </w:pPr>
            <w:r w:rsidRPr="00D04E5F">
              <w:t>методы и способы контроля качества выполненной работы;</w:t>
            </w:r>
          </w:p>
          <w:p w:rsidR="00D04E5F" w:rsidRPr="00D04E5F" w:rsidRDefault="00D04E5F" w:rsidP="00D04E5F">
            <w:pPr>
              <w:spacing w:before="0" w:after="0"/>
              <w:ind w:firstLine="284"/>
              <w:jc w:val="both"/>
            </w:pPr>
            <w:r w:rsidRPr="00D04E5F">
              <w:t>требования охраны труда при ремонтных работах;</w:t>
            </w:r>
          </w:p>
          <w:p w:rsidR="00D04E5F" w:rsidRPr="00D04E5F" w:rsidRDefault="00D04E5F" w:rsidP="00D04E5F">
            <w:pPr>
              <w:spacing w:before="0" w:after="0"/>
              <w:ind w:firstLine="284"/>
              <w:contextualSpacing/>
              <w:jc w:val="both"/>
            </w:pPr>
            <w:r w:rsidRPr="00D04E5F">
              <w:t xml:space="preserve">перечень и порядок проведения контрольных поверочных и </w:t>
            </w:r>
            <w:r w:rsidRPr="00D04E5F">
              <w:lastRenderedPageBreak/>
              <w:t>регулировочных мероприятий;</w:t>
            </w:r>
          </w:p>
          <w:p w:rsidR="00D04E5F" w:rsidRPr="00D04E5F" w:rsidRDefault="00D04E5F" w:rsidP="00D04E5F">
            <w:pPr>
              <w:spacing w:before="0" w:after="0"/>
              <w:ind w:firstLine="284"/>
              <w:contextualSpacing/>
              <w:jc w:val="both"/>
            </w:pPr>
            <w:r w:rsidRPr="00D04E5F">
              <w:t>методы и способы регулировки и проверки механического оборудования и устройств безопасности;</w:t>
            </w:r>
          </w:p>
          <w:p w:rsidR="00D04E5F" w:rsidRPr="00D04E5F" w:rsidRDefault="00D04E5F" w:rsidP="00D04E5F">
            <w:pPr>
              <w:spacing w:before="0" w:after="0"/>
              <w:ind w:firstLine="284"/>
              <w:contextualSpacing/>
              <w:jc w:val="both"/>
            </w:pPr>
            <w:r w:rsidRPr="00D04E5F">
              <w:t>технологическая последовательность операций при выполнении наладочных, крепежных, регулировочных работ;</w:t>
            </w:r>
          </w:p>
          <w:p w:rsidR="00D04E5F" w:rsidRPr="00D04E5F" w:rsidRDefault="00D04E5F" w:rsidP="00D04E5F">
            <w:pPr>
              <w:spacing w:before="0" w:after="0"/>
              <w:ind w:firstLine="284"/>
              <w:contextualSpacing/>
              <w:jc w:val="both"/>
            </w:pPr>
            <w:r w:rsidRPr="00D04E5F">
              <w:t>способы выполнения крепежных работ;</w:t>
            </w:r>
          </w:p>
          <w:p w:rsidR="00D04E5F" w:rsidRPr="00D04E5F" w:rsidRDefault="00D04E5F" w:rsidP="00D04E5F">
            <w:pPr>
              <w:spacing w:before="0" w:after="0"/>
              <w:ind w:firstLine="284"/>
              <w:contextualSpacing/>
              <w:jc w:val="both"/>
            </w:pPr>
            <w:r w:rsidRPr="00D04E5F">
              <w:t>методы и способы контрольно-проверочных и регулировочных мероприятий;</w:t>
            </w:r>
          </w:p>
          <w:p w:rsidR="00D04E5F" w:rsidRPr="00D04E5F" w:rsidRDefault="00D04E5F" w:rsidP="00D04E5F">
            <w:pPr>
              <w:spacing w:before="0" w:after="0"/>
              <w:ind w:firstLine="284"/>
              <w:contextualSpacing/>
              <w:jc w:val="both"/>
            </w:pPr>
            <w:r w:rsidRPr="00D04E5F">
              <w:t>методы и способы контроля качества выполненной работы;</w:t>
            </w:r>
          </w:p>
          <w:p w:rsidR="00D04E5F" w:rsidRPr="00D04E5F" w:rsidRDefault="00D04E5F" w:rsidP="00D04E5F">
            <w:pPr>
              <w:spacing w:before="0" w:after="0"/>
              <w:ind w:firstLine="284"/>
              <w:jc w:val="both"/>
              <w:rPr>
                <w:sz w:val="28"/>
                <w:szCs w:val="28"/>
              </w:rPr>
            </w:pPr>
            <w:r w:rsidRPr="00D04E5F">
              <w:t>требования охраны труда при наладочных и регулировочных работах</w:t>
            </w:r>
          </w:p>
        </w:tc>
        <w:tc>
          <w:tcPr>
            <w:tcW w:w="2778" w:type="pct"/>
          </w:tcPr>
          <w:p w:rsidR="00D04E5F" w:rsidRPr="003E0CD6" w:rsidRDefault="00D04E5F" w:rsidP="00E22EB8">
            <w:pPr>
              <w:spacing w:before="0" w:after="0"/>
            </w:pPr>
            <w:r w:rsidRPr="003E0CD6">
              <w:rPr>
                <w:bCs/>
              </w:rPr>
              <w:lastRenderedPageBreak/>
              <w:t>«5» - 90 – 100% правильных ответов,</w:t>
            </w:r>
          </w:p>
          <w:p w:rsidR="00D04E5F" w:rsidRPr="003E0CD6" w:rsidRDefault="00D04E5F" w:rsidP="00E22EB8">
            <w:pPr>
              <w:pStyle w:val="ad"/>
              <w:widowControl w:val="0"/>
              <w:spacing w:before="0" w:after="0"/>
              <w:rPr>
                <w:bCs/>
              </w:rPr>
            </w:pPr>
            <w:r w:rsidRPr="003E0CD6">
              <w:rPr>
                <w:bCs/>
              </w:rPr>
              <w:t xml:space="preserve">«4» - 70-89% правильных ответов, </w:t>
            </w:r>
          </w:p>
          <w:p w:rsidR="00D04E5F" w:rsidRPr="003E0CD6" w:rsidRDefault="00D04E5F" w:rsidP="00E22EB8">
            <w:pPr>
              <w:pStyle w:val="ad"/>
              <w:widowControl w:val="0"/>
              <w:spacing w:before="0" w:after="0"/>
              <w:rPr>
                <w:bCs/>
              </w:rPr>
            </w:pPr>
            <w:r w:rsidRPr="003E0CD6">
              <w:rPr>
                <w:bCs/>
              </w:rPr>
              <w:t xml:space="preserve">«3» - 50-69 % правильных ответов, </w:t>
            </w:r>
          </w:p>
          <w:p w:rsidR="00D04E5F" w:rsidRPr="006D7754" w:rsidRDefault="00D04E5F" w:rsidP="00E22EB8">
            <w:pPr>
              <w:spacing w:before="0" w:after="0"/>
              <w:rPr>
                <w:b/>
                <w:bCs/>
                <w:i/>
              </w:rPr>
            </w:pPr>
            <w:r w:rsidRPr="003E0CD6">
              <w:rPr>
                <w:bCs/>
              </w:rPr>
              <w:t>«2» - менее 50% правильных ответов.</w:t>
            </w:r>
          </w:p>
        </w:tc>
      </w:tr>
      <w:tr w:rsidR="00D04E5F" w:rsidRPr="006D7754" w:rsidTr="0062547C">
        <w:tc>
          <w:tcPr>
            <w:tcW w:w="2222" w:type="pct"/>
          </w:tcPr>
          <w:p w:rsidR="00D04E5F" w:rsidRPr="006D7754" w:rsidRDefault="00D04E5F" w:rsidP="00D04E5F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lastRenderedPageBreak/>
              <w:t>Проверяемые умения</w:t>
            </w:r>
          </w:p>
        </w:tc>
        <w:tc>
          <w:tcPr>
            <w:tcW w:w="2778" w:type="pct"/>
          </w:tcPr>
          <w:p w:rsidR="00D04E5F" w:rsidRPr="006D7754" w:rsidRDefault="00D04E5F" w:rsidP="0062547C">
            <w:pPr>
              <w:rPr>
                <w:b/>
                <w:bCs/>
                <w:i/>
              </w:rPr>
            </w:pPr>
            <w:r w:rsidRPr="006D7754">
              <w:rPr>
                <w:b/>
                <w:bCs/>
                <w:i/>
              </w:rPr>
              <w:t>Критерии оценки</w:t>
            </w:r>
          </w:p>
        </w:tc>
      </w:tr>
      <w:tr w:rsidR="00467C36" w:rsidRPr="006D7754" w:rsidTr="0062547C">
        <w:tc>
          <w:tcPr>
            <w:tcW w:w="2222" w:type="pct"/>
          </w:tcPr>
          <w:p w:rsidR="00D04E5F" w:rsidRPr="00D04E5F" w:rsidRDefault="00D04E5F" w:rsidP="005D7426">
            <w:pPr>
              <w:spacing w:before="0" w:after="0"/>
              <w:ind w:firstLine="284"/>
              <w:contextualSpacing/>
              <w:jc w:val="both"/>
            </w:pPr>
            <w:r w:rsidRPr="00D04E5F">
              <w:t>выбирать ручной и механизированный инструмент, контрольно-измерительные приборы для проведения ремонтных работ;</w:t>
            </w:r>
          </w:p>
          <w:p w:rsidR="00D04E5F" w:rsidRPr="00D04E5F" w:rsidRDefault="00D04E5F" w:rsidP="005D7426">
            <w:pPr>
              <w:spacing w:before="0" w:after="0"/>
              <w:ind w:firstLine="284"/>
              <w:contextualSpacing/>
              <w:jc w:val="both"/>
            </w:pPr>
            <w:r w:rsidRPr="00D04E5F">
              <w:t>производить разборку и сборку сборочных единиц сложных узлов и механизмов промышленного оборудования;</w:t>
            </w:r>
          </w:p>
          <w:p w:rsidR="00D04E5F" w:rsidRPr="00D04E5F" w:rsidRDefault="00D04E5F" w:rsidP="005D7426">
            <w:pPr>
              <w:spacing w:before="0" w:after="0"/>
              <w:ind w:firstLine="284"/>
              <w:contextualSpacing/>
              <w:jc w:val="both"/>
            </w:pPr>
            <w:r w:rsidRPr="00D04E5F">
              <w:t>оформлять техническую документацию на ремонтные работы при техническом обслуживании;</w:t>
            </w:r>
          </w:p>
          <w:p w:rsidR="00D04E5F" w:rsidRPr="00D04E5F" w:rsidRDefault="00D04E5F" w:rsidP="005D7426">
            <w:pPr>
              <w:spacing w:before="0" w:after="0"/>
              <w:ind w:firstLine="284"/>
              <w:contextualSpacing/>
              <w:jc w:val="both"/>
            </w:pPr>
            <w:r w:rsidRPr="00D04E5F">
              <w:t>составлять дефектные ведомости на ремонт сложного оборудования;</w:t>
            </w:r>
          </w:p>
          <w:p w:rsidR="00D04E5F" w:rsidRPr="00D04E5F" w:rsidRDefault="00D04E5F" w:rsidP="005D7426">
            <w:pPr>
              <w:spacing w:before="0" w:after="0"/>
              <w:ind w:firstLine="284"/>
              <w:jc w:val="both"/>
              <w:rPr>
                <w:lang w:eastAsia="en-US"/>
              </w:rPr>
            </w:pPr>
            <w:r w:rsidRPr="00D04E5F">
              <w:rPr>
                <w:lang w:eastAsia="en-US"/>
              </w:rPr>
              <w:t>производить замену сложных узлов и механизмов;</w:t>
            </w:r>
          </w:p>
          <w:p w:rsidR="00D04E5F" w:rsidRPr="00D04E5F" w:rsidRDefault="00D04E5F" w:rsidP="005D7426">
            <w:pPr>
              <w:spacing w:before="0" w:after="0"/>
              <w:ind w:firstLine="284"/>
              <w:contextualSpacing/>
              <w:jc w:val="both"/>
            </w:pPr>
            <w:r w:rsidRPr="00D04E5F">
              <w:t>подбирать и проверять пригодность приспособления, средства индивидуальной защиты, инструмент, инвентаря;</w:t>
            </w:r>
          </w:p>
          <w:p w:rsidR="00D04E5F" w:rsidRPr="00D04E5F" w:rsidRDefault="00D04E5F" w:rsidP="005D7426">
            <w:pPr>
              <w:spacing w:before="0" w:after="0"/>
              <w:ind w:firstLine="284"/>
              <w:contextualSpacing/>
              <w:jc w:val="both"/>
            </w:pPr>
            <w:r w:rsidRPr="00D04E5F">
              <w:t>производить наладочные, крепежные, регулировочные работы;</w:t>
            </w:r>
          </w:p>
          <w:p w:rsidR="00D04E5F" w:rsidRPr="00D04E5F" w:rsidRDefault="00D04E5F" w:rsidP="005D7426">
            <w:pPr>
              <w:spacing w:before="0" w:after="0"/>
              <w:ind w:firstLine="284"/>
              <w:contextualSpacing/>
              <w:jc w:val="both"/>
            </w:pPr>
            <w:r w:rsidRPr="00D04E5F">
              <w:t>осуществлять замер и регулировку зазоров, регламентируемых технической документацией изготовителя</w:t>
            </w:r>
          </w:p>
          <w:p w:rsidR="00467C36" w:rsidRPr="00D04E5F" w:rsidRDefault="00D04E5F" w:rsidP="005D7426">
            <w:pPr>
              <w:spacing w:before="0" w:after="0"/>
              <w:ind w:firstLine="284"/>
              <w:jc w:val="both"/>
              <w:rPr>
                <w:sz w:val="28"/>
                <w:szCs w:val="28"/>
                <w:lang w:eastAsia="en-US"/>
              </w:rPr>
            </w:pPr>
            <w:r w:rsidRPr="00D04E5F">
              <w:rPr>
                <w:lang w:eastAsia="en-US"/>
              </w:rPr>
              <w:t>контролировать качество выполняемых работ.</w:t>
            </w:r>
          </w:p>
        </w:tc>
        <w:tc>
          <w:tcPr>
            <w:tcW w:w="2778" w:type="pct"/>
          </w:tcPr>
          <w:p w:rsidR="00E22EB8" w:rsidRPr="00CC441F" w:rsidRDefault="00E22EB8" w:rsidP="005D7426">
            <w:pPr>
              <w:spacing w:before="0" w:after="0"/>
              <w:ind w:hanging="1"/>
              <w:jc w:val="both"/>
              <w:rPr>
                <w:iCs/>
              </w:rPr>
            </w:pPr>
            <w:r w:rsidRPr="00CC441F">
              <w:rPr>
                <w:iCs/>
              </w:rPr>
              <w:t>- оценка «отлично» выставляется обучающемуся за работу, выполненную безошибочно, в полном объеме с учетом рациональности выбранных решений;</w:t>
            </w:r>
          </w:p>
          <w:p w:rsidR="00E22EB8" w:rsidRPr="00CC441F" w:rsidRDefault="00E22EB8" w:rsidP="005D7426">
            <w:pPr>
              <w:spacing w:before="0" w:after="0"/>
              <w:ind w:hanging="1"/>
              <w:jc w:val="both"/>
              <w:rPr>
                <w:iCs/>
              </w:rPr>
            </w:pPr>
            <w:r w:rsidRPr="00CC441F">
              <w:rPr>
                <w:iCs/>
              </w:rPr>
              <w:t>- оценка «хорошо» выставляется обучающемуся за работу, выполненную в полном объеме с недочетами или незначительно превысившим время выполнения задания.</w:t>
            </w:r>
          </w:p>
          <w:p w:rsidR="00E22EB8" w:rsidRPr="00C113F7" w:rsidRDefault="00E22EB8" w:rsidP="005D7426">
            <w:pPr>
              <w:spacing w:before="0" w:after="0"/>
              <w:ind w:hanging="1"/>
              <w:jc w:val="both"/>
              <w:rPr>
                <w:iCs/>
              </w:rPr>
            </w:pPr>
            <w:r w:rsidRPr="00C113F7">
              <w:rPr>
                <w:iCs/>
              </w:rPr>
              <w:t>- оценка «удовлетворительно» выставляется обучающемуся за работу, выполненную не в полном объеме (</w:t>
            </w:r>
            <w:r w:rsidR="00CC441F" w:rsidRPr="00C113F7">
              <w:rPr>
                <w:iCs/>
              </w:rPr>
              <w:t>1 задание</w:t>
            </w:r>
            <w:r w:rsidRPr="00C113F7">
              <w:rPr>
                <w:iCs/>
              </w:rPr>
              <w:t>) или с несколькими незначительными ошибками (</w:t>
            </w:r>
            <w:r w:rsidR="00CC441F" w:rsidRPr="00C113F7">
              <w:rPr>
                <w:iCs/>
              </w:rPr>
              <w:t xml:space="preserve">не </w:t>
            </w:r>
            <w:r w:rsidRPr="00C113F7">
              <w:rPr>
                <w:iCs/>
              </w:rPr>
              <w:t xml:space="preserve">более 3-х). </w:t>
            </w:r>
          </w:p>
          <w:p w:rsidR="00E22EB8" w:rsidRPr="00C113F7" w:rsidRDefault="00E22EB8" w:rsidP="005D7426">
            <w:pPr>
              <w:spacing w:before="0" w:after="0"/>
              <w:jc w:val="both"/>
              <w:rPr>
                <w:iCs/>
              </w:rPr>
            </w:pPr>
            <w:r w:rsidRPr="00C113F7">
              <w:rPr>
                <w:iCs/>
              </w:rPr>
              <w:t xml:space="preserve">- оценка «неудовлетворительно» выставляется обучающемуся за </w:t>
            </w:r>
            <w:r w:rsidR="00CC441F" w:rsidRPr="00C113F7">
              <w:rPr>
                <w:iCs/>
              </w:rPr>
              <w:t xml:space="preserve">невыполненную работу (задания с открытым ответом не решены) </w:t>
            </w:r>
            <w:r w:rsidRPr="00C113F7">
              <w:rPr>
                <w:iCs/>
              </w:rPr>
              <w:t xml:space="preserve">или </w:t>
            </w:r>
            <w:r w:rsidR="00CC441F" w:rsidRPr="00C113F7">
              <w:rPr>
                <w:iCs/>
              </w:rPr>
              <w:t xml:space="preserve">выполненную с </w:t>
            </w:r>
            <w:r w:rsidRPr="00C113F7">
              <w:rPr>
                <w:iCs/>
              </w:rPr>
              <w:t xml:space="preserve"> грубыми ошибками.</w:t>
            </w:r>
          </w:p>
          <w:p w:rsidR="00467C36" w:rsidRPr="00467C36" w:rsidRDefault="00467C36" w:rsidP="005D7426">
            <w:pPr>
              <w:spacing w:before="0" w:after="0"/>
              <w:rPr>
                <w:bCs/>
              </w:rPr>
            </w:pPr>
          </w:p>
        </w:tc>
      </w:tr>
      <w:tr w:rsidR="00467C36" w:rsidRPr="006D7754" w:rsidTr="0062547C">
        <w:tc>
          <w:tcPr>
            <w:tcW w:w="5000" w:type="pct"/>
            <w:gridSpan w:val="2"/>
          </w:tcPr>
          <w:p w:rsidR="00467C36" w:rsidRPr="006D7754" w:rsidRDefault="00467C36" w:rsidP="0062547C">
            <w:pPr>
              <w:rPr>
                <w:i/>
              </w:rPr>
            </w:pPr>
            <w:r w:rsidRPr="006D7754">
              <w:rPr>
                <w:bCs/>
                <w:i/>
              </w:rPr>
              <w:t>Условия выполнения задания</w:t>
            </w:r>
          </w:p>
          <w:p w:rsidR="00467C36" w:rsidRPr="006D7754" w:rsidRDefault="00467C36" w:rsidP="0062547C">
            <w:pPr>
              <w:rPr>
                <w:i/>
              </w:rPr>
            </w:pPr>
            <w:r w:rsidRPr="006D7754">
              <w:rPr>
                <w:i/>
              </w:rPr>
              <w:t>1. Максимальное время выполнения заданий___________</w:t>
            </w:r>
          </w:p>
          <w:p w:rsidR="004F071C" w:rsidRPr="004F071C" w:rsidRDefault="004F071C" w:rsidP="004F071C">
            <w:pPr>
              <w:spacing w:before="0" w:after="200" w:line="276" w:lineRule="auto"/>
              <w:ind w:left="142"/>
              <w:jc w:val="center"/>
              <w:rPr>
                <w:b/>
                <w:i/>
              </w:rPr>
            </w:pPr>
            <w:r w:rsidRPr="004F071C">
              <w:rPr>
                <w:b/>
                <w:i/>
              </w:rPr>
              <w:t>Тестовые задания</w:t>
            </w:r>
          </w:p>
          <w:p w:rsidR="004F071C" w:rsidRDefault="004F071C" w:rsidP="00E22EB8">
            <w:pPr>
              <w:spacing w:before="0" w:after="0" w:line="360" w:lineRule="auto"/>
              <w:ind w:left="142"/>
              <w:jc w:val="center"/>
              <w:rPr>
                <w:b/>
              </w:rPr>
            </w:pPr>
            <w:r w:rsidRPr="004F071C">
              <w:rPr>
                <w:b/>
              </w:rPr>
              <w:t>Вариант 1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b/>
                <w:i/>
                <w:lang w:eastAsia="ru-RU"/>
              </w:rPr>
            </w:pPr>
            <w:r w:rsidRPr="00530DD1">
              <w:rPr>
                <w:b/>
                <w:i/>
                <w:lang w:eastAsia="ru-RU"/>
              </w:rPr>
              <w:lastRenderedPageBreak/>
              <w:t>1. Один из основных признаков, по которому классифиц</w:t>
            </w:r>
            <w:r w:rsidR="00E22EB8" w:rsidRPr="00530DD1">
              <w:rPr>
                <w:b/>
                <w:i/>
                <w:lang w:eastAsia="ru-RU"/>
              </w:rPr>
              <w:t>ируют оборудование производс</w:t>
            </w:r>
            <w:r w:rsidR="00E22EB8" w:rsidRPr="00530DD1">
              <w:rPr>
                <w:b/>
                <w:i/>
                <w:lang w:eastAsia="ru-RU"/>
              </w:rPr>
              <w:t>т</w:t>
            </w:r>
            <w:r w:rsidR="00E22EB8" w:rsidRPr="00530DD1">
              <w:rPr>
                <w:b/>
                <w:i/>
                <w:lang w:eastAsia="ru-RU"/>
              </w:rPr>
              <w:t>ва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а) характер процессов, протекающих в оборудовании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б) наличие цилиндрического корпуса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в) температура днища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г) высота аппарата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b/>
                <w:i/>
                <w:lang w:eastAsia="ru-RU"/>
              </w:rPr>
            </w:pPr>
            <w:r w:rsidRPr="00530DD1">
              <w:rPr>
                <w:b/>
                <w:i/>
                <w:lang w:eastAsia="ru-RU"/>
              </w:rPr>
              <w:t xml:space="preserve">2. Из предложенных марок конструкционных </w:t>
            </w:r>
            <w:r w:rsidR="00744C32" w:rsidRPr="00530DD1">
              <w:rPr>
                <w:b/>
                <w:i/>
                <w:lang w:eastAsia="ru-RU"/>
              </w:rPr>
              <w:t>материалов выбрать марку чугуна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а) 08 кп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б) Ст5пс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в) СЧ 18-36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г) 12Х17</w:t>
            </w:r>
          </w:p>
          <w:p w:rsidR="005E1C04" w:rsidRPr="00530DD1" w:rsidRDefault="00744C32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b/>
                <w:i/>
                <w:lang w:eastAsia="ru-RU"/>
              </w:rPr>
              <w:t>3</w:t>
            </w:r>
            <w:r w:rsidR="005E1C04" w:rsidRPr="00530DD1">
              <w:rPr>
                <w:b/>
                <w:i/>
                <w:lang w:eastAsia="ru-RU"/>
              </w:rPr>
              <w:t>.</w:t>
            </w:r>
            <w:r w:rsidRPr="00530DD1">
              <w:rPr>
                <w:b/>
                <w:i/>
                <w:lang w:eastAsia="ru-RU"/>
              </w:rPr>
              <w:t xml:space="preserve"> </w:t>
            </w:r>
            <w:r w:rsidR="005E1C04" w:rsidRPr="00530DD1">
              <w:rPr>
                <w:b/>
                <w:i/>
                <w:lang w:eastAsia="ru-RU"/>
              </w:rPr>
              <w:t>Гидравлические машины, которые, перемещая жидкость, сообщают ей кинетич</w:t>
            </w:r>
            <w:r w:rsidR="005E1C04" w:rsidRPr="00530DD1">
              <w:rPr>
                <w:b/>
                <w:i/>
                <w:lang w:eastAsia="ru-RU"/>
              </w:rPr>
              <w:t>е</w:t>
            </w:r>
            <w:r w:rsidR="005E1C04" w:rsidRPr="00530DD1">
              <w:rPr>
                <w:b/>
                <w:i/>
                <w:lang w:eastAsia="ru-RU"/>
              </w:rPr>
              <w:t>скую энергию и повышают её давление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а) компрессоры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б) насосы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в) трубопроводы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г) транспортеры</w:t>
            </w:r>
          </w:p>
          <w:p w:rsidR="005E1C04" w:rsidRPr="00530DD1" w:rsidRDefault="00744C32" w:rsidP="005E1C04">
            <w:pPr>
              <w:shd w:val="clear" w:color="auto" w:fill="FFFFFF"/>
              <w:suppressAutoHyphens w:val="0"/>
              <w:spacing w:before="0" w:after="0"/>
              <w:rPr>
                <w:b/>
                <w:i/>
                <w:lang w:eastAsia="ru-RU"/>
              </w:rPr>
            </w:pPr>
            <w:r w:rsidRPr="00530DD1">
              <w:rPr>
                <w:b/>
                <w:i/>
                <w:lang w:eastAsia="ru-RU"/>
              </w:rPr>
              <w:t>4</w:t>
            </w:r>
            <w:r w:rsidR="005E1C04" w:rsidRPr="00530DD1">
              <w:rPr>
                <w:b/>
                <w:i/>
                <w:lang w:eastAsia="ru-RU"/>
              </w:rPr>
              <w:t>. Ревизии запорной арматуры должна н</w:t>
            </w:r>
            <w:r w:rsidRPr="00530DD1">
              <w:rPr>
                <w:b/>
                <w:i/>
                <w:lang w:eastAsia="ru-RU"/>
              </w:rPr>
              <w:t>ачинаться со следующей операции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а) внешний осмотр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б) осмотр состояния отдельных деталей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в) осмотр внутренней поверхности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г) замена крышки</w:t>
            </w:r>
          </w:p>
          <w:p w:rsidR="005E1C04" w:rsidRPr="00530DD1" w:rsidRDefault="00744C32" w:rsidP="005E1C04">
            <w:pPr>
              <w:shd w:val="clear" w:color="auto" w:fill="FFFFFF"/>
              <w:suppressAutoHyphens w:val="0"/>
              <w:spacing w:before="0" w:after="0"/>
              <w:rPr>
                <w:b/>
                <w:i/>
                <w:lang w:eastAsia="ru-RU"/>
              </w:rPr>
            </w:pPr>
            <w:r w:rsidRPr="00530DD1">
              <w:rPr>
                <w:b/>
                <w:i/>
                <w:lang w:eastAsia="ru-RU"/>
              </w:rPr>
              <w:t>5</w:t>
            </w:r>
            <w:r w:rsidR="005E1C04" w:rsidRPr="00530DD1">
              <w:rPr>
                <w:b/>
                <w:i/>
                <w:lang w:eastAsia="ru-RU"/>
              </w:rPr>
              <w:t>. Станина - это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а) ротор аппарата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б) корпус, несущая плита или стойка аппарата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в) привод аппарата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г) высота аппарата</w:t>
            </w:r>
          </w:p>
          <w:p w:rsidR="00744C32" w:rsidRPr="00530DD1" w:rsidRDefault="00744C32" w:rsidP="00744C32">
            <w:pPr>
              <w:pStyle w:val="ad"/>
              <w:shd w:val="clear" w:color="auto" w:fill="FFFFFF"/>
              <w:spacing w:before="0" w:after="0"/>
              <w:rPr>
                <w:b/>
                <w:i/>
                <w:lang w:eastAsia="ru-RU"/>
              </w:rPr>
            </w:pPr>
            <w:r w:rsidRPr="00530DD1">
              <w:rPr>
                <w:b/>
                <w:i/>
                <w:lang w:eastAsia="ru-RU"/>
              </w:rPr>
              <w:t>6. Способность аппарата выдерживать рабочие нагрузки - это</w:t>
            </w:r>
          </w:p>
          <w:p w:rsidR="00744C32" w:rsidRPr="00530DD1" w:rsidRDefault="00744C32" w:rsidP="00744C32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а) устойчивость</w:t>
            </w:r>
          </w:p>
          <w:p w:rsidR="00744C32" w:rsidRPr="00530DD1" w:rsidRDefault="00744C32" w:rsidP="00744C32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б) долговечность</w:t>
            </w:r>
          </w:p>
          <w:p w:rsidR="00744C32" w:rsidRPr="00530DD1" w:rsidRDefault="00744C32" w:rsidP="00744C32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в) механическая прочность</w:t>
            </w:r>
          </w:p>
          <w:p w:rsidR="00744C32" w:rsidRPr="00530DD1" w:rsidRDefault="00744C32" w:rsidP="00744C32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г) герметичность</w:t>
            </w:r>
          </w:p>
          <w:p w:rsidR="00744C32" w:rsidRPr="00530DD1" w:rsidRDefault="00744C32" w:rsidP="00744C3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lang w:eastAsia="ru-RU"/>
              </w:rPr>
            </w:pPr>
            <w:r w:rsidRPr="00530DD1">
              <w:rPr>
                <w:b/>
                <w:i/>
                <w:lang w:eastAsia="ru-RU"/>
              </w:rPr>
              <w:t>7.Наиболее распространенные легирующие добавки стали</w:t>
            </w:r>
          </w:p>
          <w:p w:rsidR="00744C32" w:rsidRPr="00530DD1" w:rsidRDefault="00744C32" w:rsidP="00744C32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а) хром, никель, титан, вольфрам, молибден, медь, марганец</w:t>
            </w:r>
          </w:p>
          <w:p w:rsidR="00744C32" w:rsidRPr="00530DD1" w:rsidRDefault="00744C32" w:rsidP="00744C32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б) литий, калий, магний, цезий, франций</w:t>
            </w:r>
          </w:p>
          <w:p w:rsidR="00744C32" w:rsidRPr="00530DD1" w:rsidRDefault="00744C32" w:rsidP="00744C32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в) фтор, хлор, бром, йод</w:t>
            </w:r>
          </w:p>
          <w:p w:rsidR="00744C32" w:rsidRPr="00530DD1" w:rsidRDefault="00744C32" w:rsidP="00744C32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г) углерод и кремний</w:t>
            </w:r>
          </w:p>
          <w:p w:rsidR="00744C32" w:rsidRPr="00530DD1" w:rsidRDefault="002B608B" w:rsidP="00744C3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lang w:eastAsia="ru-RU"/>
              </w:rPr>
            </w:pPr>
            <w:r w:rsidRPr="00530DD1">
              <w:rPr>
                <w:b/>
                <w:i/>
                <w:lang w:eastAsia="ru-RU"/>
              </w:rPr>
              <w:t>8</w:t>
            </w:r>
            <w:r w:rsidR="00744C32" w:rsidRPr="00530DD1">
              <w:rPr>
                <w:b/>
                <w:i/>
                <w:lang w:eastAsia="ru-RU"/>
              </w:rPr>
              <w:t>.</w:t>
            </w:r>
            <w:r w:rsidRPr="00530DD1">
              <w:rPr>
                <w:b/>
                <w:i/>
                <w:lang w:eastAsia="ru-RU"/>
              </w:rPr>
              <w:t xml:space="preserve"> </w:t>
            </w:r>
            <w:r w:rsidR="00744C32" w:rsidRPr="00530DD1">
              <w:rPr>
                <w:b/>
                <w:i/>
                <w:lang w:eastAsia="ru-RU"/>
              </w:rPr>
              <w:t>К наиболее существенным достоинствам центробежных насосов по сравнению с поршневыми относят</w:t>
            </w:r>
            <w:r w:rsidRPr="00530DD1">
              <w:rPr>
                <w:b/>
                <w:i/>
                <w:lang w:eastAsia="ru-RU"/>
              </w:rPr>
              <w:t>ся</w:t>
            </w:r>
          </w:p>
          <w:p w:rsidR="00744C32" w:rsidRPr="00530DD1" w:rsidRDefault="00744C32" w:rsidP="00744C32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а) простота, компактность и равномерная подача</w:t>
            </w:r>
          </w:p>
          <w:p w:rsidR="00744C32" w:rsidRPr="00530DD1" w:rsidRDefault="00744C32" w:rsidP="00744C32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б) отсутствие гидравлических потерь</w:t>
            </w:r>
          </w:p>
          <w:p w:rsidR="00744C32" w:rsidRPr="00530DD1" w:rsidRDefault="00744C32" w:rsidP="00744C32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в) не надо заливать корпус и всасывающий трубопровод жидкостью перед пуском</w:t>
            </w:r>
          </w:p>
          <w:p w:rsidR="00744C32" w:rsidRPr="00530DD1" w:rsidRDefault="00744C32" w:rsidP="00744C32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г) отсутствие потерь на трение</w:t>
            </w:r>
          </w:p>
          <w:p w:rsidR="00744C32" w:rsidRPr="00530DD1" w:rsidRDefault="002B608B" w:rsidP="00744C3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lang w:eastAsia="ru-RU"/>
              </w:rPr>
            </w:pPr>
            <w:r w:rsidRPr="00530DD1">
              <w:rPr>
                <w:b/>
                <w:i/>
                <w:lang w:eastAsia="ru-RU"/>
              </w:rPr>
              <w:t>9</w:t>
            </w:r>
            <w:r w:rsidR="00744C32" w:rsidRPr="00530DD1">
              <w:rPr>
                <w:b/>
                <w:i/>
                <w:lang w:eastAsia="ru-RU"/>
              </w:rPr>
              <w:t>. Осаждение под действие силы тяжести осуществляется в аппар</w:t>
            </w:r>
            <w:r w:rsidRPr="00530DD1">
              <w:rPr>
                <w:b/>
                <w:i/>
                <w:lang w:eastAsia="ru-RU"/>
              </w:rPr>
              <w:t>ате</w:t>
            </w:r>
          </w:p>
          <w:p w:rsidR="00744C32" w:rsidRPr="00530DD1" w:rsidRDefault="00744C32" w:rsidP="00744C32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а) нутч- фильтр</w:t>
            </w:r>
          </w:p>
          <w:p w:rsidR="00744C32" w:rsidRPr="00530DD1" w:rsidRDefault="00744C32" w:rsidP="00744C32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б) циклон</w:t>
            </w:r>
          </w:p>
          <w:p w:rsidR="00744C32" w:rsidRPr="00530DD1" w:rsidRDefault="00744C32" w:rsidP="00744C32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в) отстойная центрифуга</w:t>
            </w:r>
          </w:p>
          <w:p w:rsidR="00744C32" w:rsidRPr="00530DD1" w:rsidRDefault="00744C32" w:rsidP="00744C32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г) электрофильтр</w:t>
            </w:r>
          </w:p>
          <w:p w:rsidR="002B608B" w:rsidRPr="00530DD1" w:rsidRDefault="002B608B" w:rsidP="002B608B">
            <w:pPr>
              <w:shd w:val="clear" w:color="auto" w:fill="FFFFFF"/>
              <w:suppressAutoHyphens w:val="0"/>
              <w:spacing w:before="0" w:after="0"/>
              <w:rPr>
                <w:b/>
                <w:i/>
                <w:lang w:eastAsia="ru-RU"/>
              </w:rPr>
            </w:pPr>
            <w:r w:rsidRPr="00530DD1">
              <w:rPr>
                <w:b/>
                <w:i/>
                <w:lang w:eastAsia="ru-RU"/>
              </w:rPr>
              <w:t>10. Разделение сыпучих материалов на фракции называется</w:t>
            </w:r>
          </w:p>
          <w:p w:rsidR="002B608B" w:rsidRPr="00530DD1" w:rsidRDefault="002B608B" w:rsidP="002B608B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а) измельчение</w:t>
            </w:r>
          </w:p>
          <w:p w:rsidR="002B608B" w:rsidRPr="00530DD1" w:rsidRDefault="002B608B" w:rsidP="002B608B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б) классификация</w:t>
            </w:r>
          </w:p>
          <w:p w:rsidR="002B608B" w:rsidRPr="00530DD1" w:rsidRDefault="002B608B" w:rsidP="002B608B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в) дробление</w:t>
            </w:r>
          </w:p>
          <w:p w:rsidR="002B608B" w:rsidRPr="00530DD1" w:rsidRDefault="002B608B" w:rsidP="002B608B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lastRenderedPageBreak/>
              <w:t>г) транспортировка</w:t>
            </w:r>
          </w:p>
          <w:p w:rsidR="00744C32" w:rsidRPr="00530DD1" w:rsidRDefault="006C143D" w:rsidP="005E1C04">
            <w:pPr>
              <w:shd w:val="clear" w:color="auto" w:fill="FFFFFF"/>
              <w:suppressAutoHyphens w:val="0"/>
              <w:spacing w:before="0" w:after="0"/>
              <w:rPr>
                <w:b/>
                <w:i/>
                <w:lang w:eastAsia="ru-RU"/>
              </w:rPr>
            </w:pPr>
            <w:r w:rsidRPr="00530DD1">
              <w:rPr>
                <w:b/>
                <w:i/>
                <w:lang w:eastAsia="ru-RU"/>
              </w:rPr>
              <w:t>11. Процесс получения неразъемного соединения двух или нескольких деталей с помощью заклепок называется</w:t>
            </w:r>
          </w:p>
          <w:p w:rsidR="006C143D" w:rsidRPr="00530DD1" w:rsidRDefault="006C143D" w:rsidP="006C143D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а) правка</w:t>
            </w:r>
          </w:p>
          <w:p w:rsidR="006C143D" w:rsidRPr="00530DD1" w:rsidRDefault="006C143D" w:rsidP="006C143D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б) зенкерование</w:t>
            </w:r>
          </w:p>
          <w:p w:rsidR="006C143D" w:rsidRPr="00530DD1" w:rsidRDefault="006C143D" w:rsidP="006C143D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в) клепка</w:t>
            </w:r>
          </w:p>
          <w:p w:rsidR="006C143D" w:rsidRPr="00530DD1" w:rsidRDefault="006C143D" w:rsidP="006C143D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г) зенкование</w:t>
            </w:r>
          </w:p>
          <w:p w:rsidR="006C143D" w:rsidRPr="00530DD1" w:rsidRDefault="006C143D" w:rsidP="006C143D">
            <w:pPr>
              <w:shd w:val="clear" w:color="auto" w:fill="FFFFFF"/>
              <w:suppressAutoHyphens w:val="0"/>
              <w:spacing w:before="0" w:after="0"/>
              <w:rPr>
                <w:b/>
                <w:i/>
                <w:lang w:eastAsia="ru-RU"/>
              </w:rPr>
            </w:pPr>
            <w:r w:rsidRPr="00530DD1">
              <w:rPr>
                <w:b/>
                <w:i/>
                <w:lang w:eastAsia="ru-RU"/>
              </w:rPr>
              <w:t>12. Керн, чертилка, рихтовальный молоток, плашкодержатель - это</w:t>
            </w:r>
          </w:p>
          <w:p w:rsidR="006C143D" w:rsidRPr="00530DD1" w:rsidRDefault="006C143D" w:rsidP="006C143D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а) режущий инструмент</w:t>
            </w:r>
          </w:p>
          <w:p w:rsidR="006C143D" w:rsidRPr="00530DD1" w:rsidRDefault="006C143D" w:rsidP="006C143D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б) измерительный инструмент</w:t>
            </w:r>
          </w:p>
          <w:p w:rsidR="006C143D" w:rsidRPr="00530DD1" w:rsidRDefault="006C143D" w:rsidP="006C143D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 xml:space="preserve">в) </w:t>
            </w:r>
            <w:r w:rsidR="00581B8D" w:rsidRPr="00530DD1">
              <w:rPr>
                <w:lang w:eastAsia="ru-RU"/>
              </w:rPr>
              <w:t>мерительный инструмент</w:t>
            </w:r>
          </w:p>
          <w:p w:rsidR="006C143D" w:rsidRPr="00530DD1" w:rsidRDefault="006C143D" w:rsidP="006C143D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г) вспомогательный слесарный инструмент</w:t>
            </w:r>
          </w:p>
          <w:p w:rsidR="00F25095" w:rsidRPr="00530DD1" w:rsidRDefault="00F25095" w:rsidP="00F25095">
            <w:pPr>
              <w:spacing w:before="0" w:after="0"/>
              <w:rPr>
                <w:b/>
                <w:i/>
                <w:lang w:eastAsia="ru-RU"/>
              </w:rPr>
            </w:pPr>
            <w:r w:rsidRPr="00530DD1">
              <w:rPr>
                <w:b/>
                <w:i/>
                <w:lang w:eastAsia="ru-RU"/>
              </w:rPr>
              <w:t>13. Какой слесарный инструмент изображен на рисунке</w:t>
            </w:r>
          </w:p>
          <w:p w:rsidR="00744C32" w:rsidRPr="00530DD1" w:rsidRDefault="00F25095" w:rsidP="00F25095">
            <w:pPr>
              <w:shd w:val="clear" w:color="auto" w:fill="FFFFFF"/>
              <w:suppressAutoHyphens w:val="0"/>
              <w:spacing w:before="0" w:after="0"/>
              <w:rPr>
                <w:color w:val="0F243E" w:themeColor="text2" w:themeShade="80"/>
                <w:lang w:eastAsia="ru-RU"/>
              </w:rPr>
            </w:pPr>
            <w:r w:rsidRPr="00530DD1">
              <w:rPr>
                <w:noProof/>
                <w:color w:val="0F243E" w:themeColor="text2" w:themeShade="80"/>
                <w:lang w:eastAsia="ru-RU"/>
              </w:rPr>
              <w:drawing>
                <wp:inline distT="0" distB="0" distL="0" distR="0">
                  <wp:extent cx="2892849" cy="554477"/>
                  <wp:effectExtent l="19050" t="0" r="2751" b="0"/>
                  <wp:docPr id="27" name="Рисунок 27" descr="https://xn--j1ahfl.xn--p1ai/data/images/u263108/t1553214651a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s://xn--j1ahfl.xn--p1ai/data/images/u263108/t1553214651a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8006" cy="5592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80BBA" w:rsidRPr="00530DD1" w:rsidRDefault="00880BBA" w:rsidP="00880BBA">
            <w:pPr>
              <w:rPr>
                <w:b/>
                <w:i/>
                <w:iCs/>
                <w:color w:val="0F243E" w:themeColor="text2" w:themeShade="80"/>
                <w:sz w:val="28"/>
                <w:szCs w:val="28"/>
                <w:u w:val="single"/>
              </w:rPr>
            </w:pPr>
            <w:r w:rsidRPr="00530DD1">
              <w:rPr>
                <w:b/>
                <w:i/>
                <w:iCs/>
                <w:color w:val="0F243E" w:themeColor="text2" w:themeShade="80"/>
                <w:sz w:val="28"/>
                <w:szCs w:val="28"/>
                <w:u w:val="single"/>
              </w:rPr>
              <w:t>ЗАДАНИЯ С ОТКРЫТЫМ ОТВЕТОМ</w:t>
            </w:r>
          </w:p>
          <w:p w:rsidR="00880BBA" w:rsidRPr="00530DD1" w:rsidRDefault="00880BBA" w:rsidP="00F25095">
            <w:pPr>
              <w:shd w:val="clear" w:color="auto" w:fill="FFFFFF"/>
              <w:suppressAutoHyphens w:val="0"/>
              <w:spacing w:before="0" w:after="0"/>
              <w:rPr>
                <w:color w:val="0F243E" w:themeColor="text2" w:themeShade="80"/>
                <w:lang w:eastAsia="ru-RU"/>
              </w:rPr>
            </w:pPr>
          </w:p>
          <w:p w:rsidR="00F25095" w:rsidRPr="00530DD1" w:rsidRDefault="00F25095" w:rsidP="004B6FA0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b/>
                <w:i/>
                <w:color w:val="0F243E" w:themeColor="text2" w:themeShade="80"/>
                <w:spacing w:val="2"/>
              </w:rPr>
            </w:pPr>
            <w:r w:rsidRPr="00530DD1">
              <w:rPr>
                <w:b/>
                <w:i/>
                <w:color w:val="0F243E" w:themeColor="text2" w:themeShade="80"/>
              </w:rPr>
              <w:t xml:space="preserve">14. </w:t>
            </w:r>
            <w:r w:rsidRPr="00530DD1">
              <w:rPr>
                <w:b/>
                <w:i/>
                <w:color w:val="0F243E" w:themeColor="text2" w:themeShade="80"/>
                <w:spacing w:val="2"/>
              </w:rPr>
              <w:t>Какие причины могут послужить  поломке зубьев в зубчатой передаче и какие сп</w:t>
            </w:r>
            <w:r w:rsidRPr="00530DD1">
              <w:rPr>
                <w:b/>
                <w:i/>
                <w:color w:val="0F243E" w:themeColor="text2" w:themeShade="80"/>
                <w:spacing w:val="2"/>
              </w:rPr>
              <w:t>о</w:t>
            </w:r>
            <w:r w:rsidRPr="00530DD1">
              <w:rPr>
                <w:b/>
                <w:i/>
                <w:color w:val="0F243E" w:themeColor="text2" w:themeShade="80"/>
                <w:spacing w:val="2"/>
              </w:rPr>
              <w:t>со</w:t>
            </w:r>
            <w:r w:rsidR="004B6FA0" w:rsidRPr="00530DD1">
              <w:rPr>
                <w:b/>
                <w:i/>
                <w:color w:val="0F243E" w:themeColor="text2" w:themeShade="80"/>
                <w:spacing w:val="2"/>
              </w:rPr>
              <w:t>бы устранения можете предложить</w:t>
            </w:r>
          </w:p>
          <w:p w:rsidR="004B6FA0" w:rsidRPr="004B6FA0" w:rsidRDefault="004B6FA0" w:rsidP="004B6FA0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b/>
                <w:i/>
                <w:spacing w:val="2"/>
              </w:rPr>
            </w:pPr>
          </w:p>
          <w:p w:rsidR="00F25095" w:rsidRPr="004B6FA0" w:rsidRDefault="00F25095" w:rsidP="004B6FA0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b/>
                <w:i/>
                <w:spacing w:val="2"/>
                <w:sz w:val="28"/>
                <w:szCs w:val="28"/>
              </w:rPr>
            </w:pPr>
            <w:r w:rsidRPr="004B6FA0">
              <w:rPr>
                <w:b/>
                <w:i/>
                <w:spacing w:val="2"/>
              </w:rPr>
              <w:t>15. В металлорежущем станке шпиндель смонтирован на шариковые радиально- упорные подшипники. Во время работы подшипниковые узлы стали сильно нагреват</w:t>
            </w:r>
            <w:r w:rsidRPr="004B6FA0">
              <w:rPr>
                <w:b/>
                <w:i/>
                <w:spacing w:val="2"/>
              </w:rPr>
              <w:t>ь</w:t>
            </w:r>
            <w:r w:rsidRPr="004B6FA0">
              <w:rPr>
                <w:b/>
                <w:i/>
                <w:spacing w:val="2"/>
              </w:rPr>
              <w:t>ся. Укажите причин</w:t>
            </w:r>
            <w:r w:rsidR="00CC441F">
              <w:rPr>
                <w:b/>
                <w:i/>
                <w:spacing w:val="2"/>
              </w:rPr>
              <w:t>ы</w:t>
            </w:r>
            <w:r w:rsidRPr="004B6FA0">
              <w:rPr>
                <w:b/>
                <w:i/>
                <w:spacing w:val="2"/>
              </w:rPr>
              <w:t xml:space="preserve"> нагрева и предложите </w:t>
            </w:r>
            <w:r w:rsidR="00880BBA">
              <w:rPr>
                <w:b/>
                <w:i/>
                <w:spacing w:val="2"/>
              </w:rPr>
              <w:t xml:space="preserve">способы </w:t>
            </w:r>
            <w:r w:rsidRPr="004B6FA0">
              <w:rPr>
                <w:b/>
                <w:i/>
                <w:spacing w:val="2"/>
              </w:rPr>
              <w:t>устранени</w:t>
            </w:r>
            <w:r w:rsidR="00880BBA">
              <w:rPr>
                <w:b/>
                <w:i/>
                <w:spacing w:val="2"/>
              </w:rPr>
              <w:t xml:space="preserve">я </w:t>
            </w:r>
            <w:r w:rsidRPr="004B6FA0">
              <w:rPr>
                <w:b/>
                <w:i/>
                <w:spacing w:val="2"/>
              </w:rPr>
              <w:t>дефекта</w:t>
            </w:r>
            <w:r w:rsidRPr="004B6FA0">
              <w:rPr>
                <w:b/>
                <w:i/>
                <w:spacing w:val="2"/>
                <w:sz w:val="28"/>
                <w:szCs w:val="28"/>
              </w:rPr>
              <w:t>.</w:t>
            </w:r>
          </w:p>
          <w:p w:rsidR="00744C32" w:rsidRDefault="00744C32" w:rsidP="005E1C04">
            <w:pPr>
              <w:shd w:val="clear" w:color="auto" w:fill="FFFFFF"/>
              <w:suppressAutoHyphens w:val="0"/>
              <w:spacing w:before="0" w:after="0"/>
              <w:rPr>
                <w:color w:val="333333"/>
                <w:lang w:eastAsia="ru-RU"/>
              </w:rPr>
            </w:pPr>
          </w:p>
          <w:p w:rsidR="00744C32" w:rsidRDefault="002B608B" w:rsidP="002B608B">
            <w:pPr>
              <w:shd w:val="clear" w:color="auto" w:fill="FFFFFF"/>
              <w:suppressAutoHyphens w:val="0"/>
              <w:spacing w:before="0" w:after="0"/>
              <w:jc w:val="center"/>
              <w:rPr>
                <w:color w:val="333333"/>
                <w:lang w:eastAsia="ru-RU"/>
              </w:rPr>
            </w:pPr>
            <w:r w:rsidRPr="004F071C">
              <w:rPr>
                <w:b/>
              </w:rPr>
              <w:t>Вариант</w:t>
            </w:r>
            <w:r>
              <w:rPr>
                <w:b/>
              </w:rPr>
              <w:t xml:space="preserve"> 2</w:t>
            </w:r>
          </w:p>
          <w:p w:rsidR="00744C32" w:rsidRPr="002B608B" w:rsidRDefault="00744C32" w:rsidP="005E1C04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333333"/>
                <w:lang w:eastAsia="ru-RU"/>
              </w:rPr>
            </w:pPr>
          </w:p>
          <w:p w:rsidR="005E1C04" w:rsidRPr="00530DD1" w:rsidRDefault="002B608B" w:rsidP="005E1C04">
            <w:pPr>
              <w:shd w:val="clear" w:color="auto" w:fill="FFFFFF"/>
              <w:suppressAutoHyphens w:val="0"/>
              <w:spacing w:before="0" w:after="0"/>
              <w:rPr>
                <w:b/>
                <w:i/>
                <w:lang w:eastAsia="ru-RU"/>
              </w:rPr>
            </w:pPr>
            <w:r w:rsidRPr="00530DD1">
              <w:rPr>
                <w:b/>
                <w:i/>
                <w:lang w:eastAsia="ru-RU"/>
              </w:rPr>
              <w:t>1</w:t>
            </w:r>
            <w:r w:rsidR="005E1C04" w:rsidRPr="00530DD1">
              <w:rPr>
                <w:b/>
                <w:i/>
                <w:lang w:eastAsia="ru-RU"/>
              </w:rPr>
              <w:t>. Для улучшения физико-механических характеристик сталей и придания им жар</w:t>
            </w:r>
            <w:r w:rsidR="005E1C04" w:rsidRPr="00530DD1">
              <w:rPr>
                <w:b/>
                <w:i/>
                <w:lang w:eastAsia="ru-RU"/>
              </w:rPr>
              <w:t>о</w:t>
            </w:r>
            <w:r w:rsidR="005E1C04" w:rsidRPr="00530DD1">
              <w:rPr>
                <w:b/>
                <w:i/>
                <w:lang w:eastAsia="ru-RU"/>
              </w:rPr>
              <w:t>прочности, кислото- и жа</w:t>
            </w:r>
            <w:r w:rsidRPr="00530DD1">
              <w:rPr>
                <w:b/>
                <w:i/>
                <w:lang w:eastAsia="ru-RU"/>
              </w:rPr>
              <w:t>ростойкости, в их состав вводят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а) активаторы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б) ингибиторы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в) легирующие добавки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г) катализаторы</w:t>
            </w:r>
          </w:p>
          <w:p w:rsidR="005E1C04" w:rsidRPr="00530DD1" w:rsidRDefault="006C143D" w:rsidP="005E1C04">
            <w:pPr>
              <w:shd w:val="clear" w:color="auto" w:fill="FFFFFF"/>
              <w:suppressAutoHyphens w:val="0"/>
              <w:spacing w:before="0" w:after="0"/>
              <w:rPr>
                <w:b/>
                <w:i/>
                <w:lang w:eastAsia="ru-RU"/>
              </w:rPr>
            </w:pPr>
            <w:r w:rsidRPr="00530DD1">
              <w:rPr>
                <w:b/>
                <w:i/>
                <w:lang w:eastAsia="ru-RU"/>
              </w:rPr>
              <w:t>2</w:t>
            </w:r>
            <w:r w:rsidR="005E1C04" w:rsidRPr="00530DD1">
              <w:rPr>
                <w:b/>
                <w:i/>
                <w:lang w:eastAsia="ru-RU"/>
              </w:rPr>
              <w:t>. К аппаратам высокого давления условно относят аппаратуру,</w:t>
            </w:r>
            <w:r w:rsidRPr="00530DD1">
              <w:rPr>
                <w:b/>
                <w:i/>
                <w:lang w:eastAsia="ru-RU"/>
              </w:rPr>
              <w:t xml:space="preserve"> работающую под да</w:t>
            </w:r>
            <w:r w:rsidRPr="00530DD1">
              <w:rPr>
                <w:b/>
                <w:i/>
                <w:lang w:eastAsia="ru-RU"/>
              </w:rPr>
              <w:t>в</w:t>
            </w:r>
            <w:r w:rsidRPr="00530DD1">
              <w:rPr>
                <w:b/>
                <w:i/>
                <w:lang w:eastAsia="ru-RU"/>
              </w:rPr>
              <w:t>лением свыше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а) 1 Па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б) 10 МПа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в) 10 атм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г) 0,1 н/мм²</w:t>
            </w:r>
          </w:p>
          <w:p w:rsidR="005E1C04" w:rsidRPr="00530DD1" w:rsidRDefault="006C143D" w:rsidP="005E1C04">
            <w:pPr>
              <w:shd w:val="clear" w:color="auto" w:fill="FFFFFF"/>
              <w:suppressAutoHyphens w:val="0"/>
              <w:spacing w:before="0" w:after="0"/>
              <w:rPr>
                <w:b/>
                <w:i/>
                <w:lang w:eastAsia="ru-RU"/>
              </w:rPr>
            </w:pPr>
            <w:r w:rsidRPr="00530DD1">
              <w:rPr>
                <w:b/>
                <w:i/>
                <w:lang w:eastAsia="ru-RU"/>
              </w:rPr>
              <w:t>3</w:t>
            </w:r>
            <w:r w:rsidR="005E1C04" w:rsidRPr="00530DD1">
              <w:rPr>
                <w:b/>
                <w:i/>
                <w:lang w:eastAsia="ru-RU"/>
              </w:rPr>
              <w:t>. Преимуществами реакторов с кипящ</w:t>
            </w:r>
            <w:r w:rsidRPr="00530DD1">
              <w:rPr>
                <w:b/>
                <w:i/>
                <w:lang w:eastAsia="ru-RU"/>
              </w:rPr>
              <w:t xml:space="preserve">им слоем катализатора является 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а) эффективный массо- и теплообмен между реагирующей средой и поверхностью катализ</w:t>
            </w:r>
            <w:r w:rsidRPr="00530DD1">
              <w:rPr>
                <w:lang w:eastAsia="ru-RU"/>
              </w:rPr>
              <w:t>а</w:t>
            </w:r>
            <w:r w:rsidRPr="00530DD1">
              <w:rPr>
                <w:lang w:eastAsia="ru-RU"/>
              </w:rPr>
              <w:t>тора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б) смешение продуктов реакции с исходным сырьем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в) снижение скорости реакции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г) создается осаждение частиц в электрическом поле</w:t>
            </w:r>
          </w:p>
          <w:p w:rsidR="005E1C04" w:rsidRPr="00530DD1" w:rsidRDefault="006C143D" w:rsidP="005E1C04">
            <w:pPr>
              <w:shd w:val="clear" w:color="auto" w:fill="FFFFFF"/>
              <w:suppressAutoHyphens w:val="0"/>
              <w:spacing w:before="0" w:after="0"/>
              <w:rPr>
                <w:b/>
                <w:i/>
                <w:lang w:eastAsia="ru-RU"/>
              </w:rPr>
            </w:pPr>
            <w:r w:rsidRPr="00530DD1">
              <w:rPr>
                <w:b/>
                <w:i/>
                <w:lang w:eastAsia="ru-RU"/>
              </w:rPr>
              <w:t>4</w:t>
            </w:r>
            <w:r w:rsidR="005E1C04" w:rsidRPr="00530DD1">
              <w:rPr>
                <w:b/>
                <w:i/>
                <w:lang w:eastAsia="ru-RU"/>
              </w:rPr>
              <w:t>. Краны</w:t>
            </w:r>
            <w:r w:rsidRPr="00530DD1">
              <w:rPr>
                <w:b/>
                <w:i/>
                <w:lang w:eastAsia="ru-RU"/>
              </w:rPr>
              <w:t>, вентили, задвижки относятся к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а) запорной арматуре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б) насосным установкам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в) к пневматическим устройствам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г) к гидрозатворам</w:t>
            </w:r>
          </w:p>
          <w:p w:rsidR="005E1C04" w:rsidRPr="00530DD1" w:rsidRDefault="006C143D" w:rsidP="005E1C04">
            <w:pPr>
              <w:shd w:val="clear" w:color="auto" w:fill="FFFFFF"/>
              <w:suppressAutoHyphens w:val="0"/>
              <w:spacing w:before="0" w:after="0"/>
              <w:rPr>
                <w:b/>
                <w:i/>
                <w:lang w:eastAsia="ru-RU"/>
              </w:rPr>
            </w:pPr>
            <w:r w:rsidRPr="00530DD1">
              <w:rPr>
                <w:b/>
                <w:i/>
                <w:lang w:eastAsia="ru-RU"/>
              </w:rPr>
              <w:lastRenderedPageBreak/>
              <w:t>5</w:t>
            </w:r>
            <w:r w:rsidR="005E1C04" w:rsidRPr="00530DD1">
              <w:rPr>
                <w:b/>
                <w:i/>
                <w:lang w:eastAsia="ru-RU"/>
              </w:rPr>
              <w:t>. Механическое устройство, состоящее из согласованно работающих частей и осущ</w:t>
            </w:r>
            <w:r w:rsidR="005E1C04" w:rsidRPr="00530DD1">
              <w:rPr>
                <w:b/>
                <w:i/>
                <w:lang w:eastAsia="ru-RU"/>
              </w:rPr>
              <w:t>е</w:t>
            </w:r>
            <w:r w:rsidR="005E1C04" w:rsidRPr="00530DD1">
              <w:rPr>
                <w:b/>
                <w:i/>
                <w:lang w:eastAsia="ru-RU"/>
              </w:rPr>
              <w:t>ствляющее определённые целесообразные движения для преобразования энергии,</w:t>
            </w:r>
            <w:r w:rsidRPr="00530DD1">
              <w:rPr>
                <w:b/>
                <w:i/>
                <w:lang w:eastAsia="ru-RU"/>
              </w:rPr>
              <w:t xml:space="preserve"> мат</w:t>
            </w:r>
            <w:r w:rsidRPr="00530DD1">
              <w:rPr>
                <w:b/>
                <w:i/>
                <w:lang w:eastAsia="ru-RU"/>
              </w:rPr>
              <w:t>е</w:t>
            </w:r>
            <w:r w:rsidRPr="00530DD1">
              <w:rPr>
                <w:b/>
                <w:i/>
                <w:lang w:eastAsia="ru-RU"/>
              </w:rPr>
              <w:t xml:space="preserve">риала или информации 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а) автомат;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б) машина;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в) аппарат;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г) бункер</w:t>
            </w:r>
          </w:p>
          <w:p w:rsidR="005E1C04" w:rsidRPr="00530DD1" w:rsidRDefault="006C143D" w:rsidP="005E1C04">
            <w:pPr>
              <w:shd w:val="clear" w:color="auto" w:fill="FFFFFF"/>
              <w:suppressAutoHyphens w:val="0"/>
              <w:spacing w:before="0" w:after="0"/>
              <w:rPr>
                <w:b/>
                <w:i/>
                <w:lang w:eastAsia="ru-RU"/>
              </w:rPr>
            </w:pPr>
            <w:r w:rsidRPr="00530DD1">
              <w:rPr>
                <w:b/>
                <w:i/>
                <w:lang w:eastAsia="ru-RU"/>
              </w:rPr>
              <w:t>6</w:t>
            </w:r>
            <w:r w:rsidR="005E1C04" w:rsidRPr="00530DD1">
              <w:rPr>
                <w:b/>
                <w:i/>
                <w:lang w:eastAsia="ru-RU"/>
              </w:rPr>
              <w:t>. По режиму движен</w:t>
            </w:r>
            <w:r w:rsidRPr="00530DD1">
              <w:rPr>
                <w:b/>
                <w:i/>
                <w:lang w:eastAsia="ru-RU"/>
              </w:rPr>
              <w:t>ия мешалки условно разделяют на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а) всасывающие и нагнетательные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б) тихоходные и быстроходные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в) регулирующие и фазораспределительные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г) крупные и мелкие</w:t>
            </w:r>
          </w:p>
          <w:p w:rsidR="005E1C04" w:rsidRPr="00530DD1" w:rsidRDefault="006C143D" w:rsidP="005E1C04">
            <w:pPr>
              <w:shd w:val="clear" w:color="auto" w:fill="FFFFFF"/>
              <w:suppressAutoHyphens w:val="0"/>
              <w:spacing w:before="0" w:after="0"/>
              <w:rPr>
                <w:b/>
                <w:i/>
                <w:lang w:eastAsia="ru-RU"/>
              </w:rPr>
            </w:pPr>
            <w:r w:rsidRPr="00530DD1">
              <w:rPr>
                <w:b/>
                <w:i/>
                <w:lang w:eastAsia="ru-RU"/>
              </w:rPr>
              <w:t>7</w:t>
            </w:r>
            <w:r w:rsidR="005E1C04" w:rsidRPr="00530DD1">
              <w:rPr>
                <w:b/>
                <w:i/>
                <w:lang w:eastAsia="ru-RU"/>
              </w:rPr>
              <w:t>.Толщина стенки днища аппарата высоког</w:t>
            </w:r>
            <w:r w:rsidRPr="00530DD1">
              <w:rPr>
                <w:b/>
                <w:i/>
                <w:lang w:eastAsia="ru-RU"/>
              </w:rPr>
              <w:t>о давления по норме должна быть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а) не менее толщины стенки корпуса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б) произвольной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в) в 2 раза больше толщины стенки корпуса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г) в 2 раза меньше толщины стенки корпуса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b/>
                <w:i/>
                <w:lang w:eastAsia="ru-RU"/>
              </w:rPr>
              <w:t>8. Процесс разделения неоднородных систем при помощи пористых перегородок осущ</w:t>
            </w:r>
            <w:r w:rsidRPr="00530DD1">
              <w:rPr>
                <w:b/>
                <w:i/>
                <w:lang w:eastAsia="ru-RU"/>
              </w:rPr>
              <w:t>е</w:t>
            </w:r>
            <w:r w:rsidRPr="00530DD1">
              <w:rPr>
                <w:b/>
                <w:i/>
                <w:lang w:eastAsia="ru-RU"/>
              </w:rPr>
              <w:t>ствляется в аппаратах, называемых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а) фильтрами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б) циклонами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в) теплообменниками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г) абсорберами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b/>
                <w:i/>
                <w:lang w:eastAsia="ru-RU"/>
              </w:rPr>
            </w:pPr>
            <w:r w:rsidRPr="00530DD1">
              <w:rPr>
                <w:b/>
                <w:i/>
                <w:lang w:eastAsia="ru-RU"/>
              </w:rPr>
              <w:t>9.  Служат для установки аппаратов на ф</w:t>
            </w:r>
            <w:r w:rsidR="006C143D" w:rsidRPr="00530DD1">
              <w:rPr>
                <w:b/>
                <w:i/>
                <w:lang w:eastAsia="ru-RU"/>
              </w:rPr>
              <w:t>ундаменты и несущие конструкции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а) цапфы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б) опоры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в) рубашки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г) крышки</w:t>
            </w:r>
          </w:p>
          <w:p w:rsidR="005E1C04" w:rsidRPr="00530DD1" w:rsidRDefault="006C143D" w:rsidP="005E1C04">
            <w:pPr>
              <w:shd w:val="clear" w:color="auto" w:fill="FFFFFF"/>
              <w:suppressAutoHyphens w:val="0"/>
              <w:spacing w:before="0" w:after="0"/>
              <w:rPr>
                <w:b/>
                <w:i/>
                <w:lang w:eastAsia="ru-RU"/>
              </w:rPr>
            </w:pPr>
            <w:r w:rsidRPr="00530DD1">
              <w:rPr>
                <w:b/>
                <w:i/>
                <w:lang w:eastAsia="ru-RU"/>
              </w:rPr>
              <w:t>10</w:t>
            </w:r>
            <w:r w:rsidR="005E1C04" w:rsidRPr="00530DD1">
              <w:rPr>
                <w:b/>
                <w:i/>
                <w:lang w:eastAsia="ru-RU"/>
              </w:rPr>
              <w:t>. Наименование завода-изготовителя, заводской номер, год изготовления, рабочее и пробное давление, допустимая температура стенки аппа</w:t>
            </w:r>
            <w:r w:rsidRPr="00530DD1">
              <w:rPr>
                <w:b/>
                <w:i/>
                <w:lang w:eastAsia="ru-RU"/>
              </w:rPr>
              <w:t xml:space="preserve">рата - все эти данные входят в 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а) срок службы аппарата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б) паспорт аппарата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в) ТУ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г) ГОСТ</w:t>
            </w:r>
          </w:p>
          <w:p w:rsidR="005E1C04" w:rsidRPr="00530DD1" w:rsidRDefault="00581B8D" w:rsidP="006C143D">
            <w:pPr>
              <w:shd w:val="clear" w:color="auto" w:fill="FFFFFF"/>
              <w:suppressAutoHyphens w:val="0"/>
              <w:spacing w:before="0" w:after="0"/>
              <w:rPr>
                <w:b/>
                <w:i/>
                <w:lang w:eastAsia="ru-RU"/>
              </w:rPr>
            </w:pPr>
            <w:r w:rsidRPr="00530DD1">
              <w:rPr>
                <w:b/>
                <w:i/>
                <w:lang w:eastAsia="ru-RU"/>
              </w:rPr>
              <w:t>11. Операция нанесения на обрабатываемую заготовку или на поверхность материала, предназначенного для получения заготовки (лист, пруток, полоса и т. п.) разметочных линий (рисок)</w:t>
            </w:r>
          </w:p>
          <w:p w:rsidR="00581B8D" w:rsidRPr="00530DD1" w:rsidRDefault="00581B8D" w:rsidP="00581B8D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а) правка</w:t>
            </w:r>
          </w:p>
          <w:p w:rsidR="00581B8D" w:rsidRPr="00530DD1" w:rsidRDefault="00581B8D" w:rsidP="00581B8D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б) зенкерование</w:t>
            </w:r>
          </w:p>
          <w:p w:rsidR="00581B8D" w:rsidRPr="00530DD1" w:rsidRDefault="00581B8D" w:rsidP="00581B8D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в) клепка</w:t>
            </w:r>
          </w:p>
          <w:p w:rsidR="00581B8D" w:rsidRPr="00530DD1" w:rsidRDefault="00581B8D" w:rsidP="00581B8D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г) разметка</w:t>
            </w:r>
          </w:p>
          <w:p w:rsidR="00581B8D" w:rsidRPr="00530DD1" w:rsidRDefault="00581B8D" w:rsidP="00581B8D">
            <w:pPr>
              <w:shd w:val="clear" w:color="auto" w:fill="FFFFFF"/>
              <w:suppressAutoHyphens w:val="0"/>
              <w:spacing w:before="0" w:after="0"/>
              <w:rPr>
                <w:b/>
                <w:i/>
                <w:lang w:eastAsia="ru-RU"/>
              </w:rPr>
            </w:pPr>
            <w:r w:rsidRPr="00530DD1">
              <w:rPr>
                <w:b/>
                <w:i/>
                <w:lang w:eastAsia="ru-RU"/>
              </w:rPr>
              <w:t>12. Процесс покрытия поверхностей металлических деталей тонким слоем расплавле</w:t>
            </w:r>
            <w:r w:rsidRPr="00530DD1">
              <w:rPr>
                <w:b/>
                <w:i/>
                <w:lang w:eastAsia="ru-RU"/>
              </w:rPr>
              <w:t>н</w:t>
            </w:r>
            <w:r w:rsidRPr="00530DD1">
              <w:rPr>
                <w:b/>
                <w:i/>
                <w:lang w:eastAsia="ru-RU"/>
              </w:rPr>
              <w:t>ного олова или оловянно-свинцовыми сплавами называется</w:t>
            </w:r>
          </w:p>
          <w:p w:rsidR="00581B8D" w:rsidRPr="00530DD1" w:rsidRDefault="00581B8D" w:rsidP="00581B8D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а) лужение</w:t>
            </w:r>
          </w:p>
          <w:p w:rsidR="00581B8D" w:rsidRPr="00530DD1" w:rsidRDefault="00581B8D" w:rsidP="00581B8D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б) зенкерование</w:t>
            </w:r>
          </w:p>
          <w:p w:rsidR="00581B8D" w:rsidRPr="00530DD1" w:rsidRDefault="00581B8D" w:rsidP="00581B8D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в) клепка</w:t>
            </w:r>
          </w:p>
          <w:p w:rsidR="00581B8D" w:rsidRPr="00530DD1" w:rsidRDefault="00581B8D" w:rsidP="00581B8D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г) зенкование</w:t>
            </w:r>
          </w:p>
          <w:p w:rsidR="00F25095" w:rsidRPr="00530DD1" w:rsidRDefault="00F25095" w:rsidP="00F25095">
            <w:pPr>
              <w:spacing w:before="0" w:after="0"/>
              <w:rPr>
                <w:b/>
                <w:i/>
                <w:lang w:eastAsia="ru-RU"/>
              </w:rPr>
            </w:pPr>
            <w:r w:rsidRPr="00530DD1">
              <w:rPr>
                <w:b/>
                <w:i/>
                <w:lang w:eastAsia="ru-RU"/>
              </w:rPr>
              <w:t>13. Какой слесарный инструмент изображен на рисунке</w:t>
            </w:r>
          </w:p>
          <w:p w:rsidR="00581B8D" w:rsidRPr="00530DD1" w:rsidRDefault="00F25095" w:rsidP="00F25095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noProof/>
                <w:lang w:eastAsia="ru-RU"/>
              </w:rPr>
              <w:drawing>
                <wp:inline distT="0" distB="0" distL="0" distR="0">
                  <wp:extent cx="3464316" cy="680936"/>
                  <wp:effectExtent l="19050" t="0" r="2784" b="0"/>
                  <wp:docPr id="26" name="Рисунок 26" descr="https://xn--j1ahfl.xn--p1ai/data/images/u263108/t1553214651a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s://xn--j1ahfl.xn--p1ai/data/images/u263108/t1553214651a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9504" cy="679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80BBA" w:rsidRPr="00530DD1" w:rsidRDefault="00880BBA" w:rsidP="00880BBA">
            <w:pPr>
              <w:rPr>
                <w:b/>
                <w:i/>
                <w:iCs/>
                <w:color w:val="0F243E" w:themeColor="text2" w:themeShade="80"/>
                <w:sz w:val="28"/>
                <w:szCs w:val="28"/>
                <w:u w:val="single"/>
              </w:rPr>
            </w:pPr>
            <w:r w:rsidRPr="00530DD1">
              <w:rPr>
                <w:b/>
                <w:i/>
                <w:iCs/>
                <w:color w:val="0F243E" w:themeColor="text2" w:themeShade="80"/>
                <w:sz w:val="28"/>
                <w:szCs w:val="28"/>
                <w:u w:val="single"/>
              </w:rPr>
              <w:lastRenderedPageBreak/>
              <w:t>ЗАДАНИЯ С ОТКРЫТЫМ ОТВЕТОМ</w:t>
            </w:r>
          </w:p>
          <w:p w:rsidR="00530DD1" w:rsidRDefault="00530DD1" w:rsidP="004B6FA0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b/>
                <w:i/>
                <w:color w:val="000000"/>
              </w:rPr>
            </w:pPr>
          </w:p>
          <w:p w:rsidR="004B6FA0" w:rsidRDefault="00F25095" w:rsidP="004B6FA0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b/>
                <w:i/>
                <w:spacing w:val="2"/>
              </w:rPr>
            </w:pPr>
            <w:r w:rsidRPr="004B6FA0">
              <w:rPr>
                <w:b/>
                <w:i/>
                <w:color w:val="000000"/>
              </w:rPr>
              <w:t xml:space="preserve">14. </w:t>
            </w:r>
            <w:r w:rsidR="004B6FA0" w:rsidRPr="004B6FA0">
              <w:rPr>
                <w:b/>
                <w:i/>
                <w:spacing w:val="2"/>
              </w:rPr>
              <w:t>При работе в редукторе появились шум и незначительная вибрация. Укажите во</w:t>
            </w:r>
            <w:r w:rsidR="004B6FA0" w:rsidRPr="004B6FA0">
              <w:rPr>
                <w:b/>
                <w:i/>
                <w:spacing w:val="2"/>
              </w:rPr>
              <w:t>з</w:t>
            </w:r>
            <w:r w:rsidR="004B6FA0" w:rsidRPr="004B6FA0">
              <w:rPr>
                <w:b/>
                <w:i/>
                <w:spacing w:val="2"/>
              </w:rPr>
              <w:t>можные причины возникновения дефектов и способы устране</w:t>
            </w:r>
            <w:r w:rsidR="004B6FA0">
              <w:rPr>
                <w:b/>
                <w:i/>
                <w:spacing w:val="2"/>
              </w:rPr>
              <w:t>ния</w:t>
            </w:r>
          </w:p>
          <w:p w:rsidR="004B6FA0" w:rsidRPr="004B6FA0" w:rsidRDefault="004B6FA0" w:rsidP="004B6FA0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b/>
                <w:i/>
                <w:spacing w:val="2"/>
              </w:rPr>
            </w:pPr>
          </w:p>
          <w:p w:rsidR="003E0CD6" w:rsidRPr="003E0CD6" w:rsidRDefault="004B6FA0" w:rsidP="003E0CD6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b/>
                <w:i/>
                <w:spacing w:val="2"/>
              </w:rPr>
            </w:pPr>
            <w:r w:rsidRPr="004B6FA0">
              <w:rPr>
                <w:b/>
                <w:i/>
                <w:spacing w:val="2"/>
              </w:rPr>
              <w:t>15. В металлорежущем станке отсутствует требуемое давление в системе нагнет</w:t>
            </w:r>
            <w:r w:rsidRPr="004B6FA0">
              <w:rPr>
                <w:b/>
                <w:i/>
                <w:spacing w:val="2"/>
              </w:rPr>
              <w:t>а</w:t>
            </w:r>
            <w:r w:rsidRPr="004B6FA0">
              <w:rPr>
                <w:b/>
                <w:i/>
                <w:spacing w:val="2"/>
              </w:rPr>
              <w:t>ния масла. Какие причины могут послужить этому дефекту и какие способы устран</w:t>
            </w:r>
            <w:r w:rsidRPr="004B6FA0">
              <w:rPr>
                <w:b/>
                <w:i/>
                <w:spacing w:val="2"/>
              </w:rPr>
              <w:t>е</w:t>
            </w:r>
            <w:r w:rsidRPr="004B6FA0">
              <w:rPr>
                <w:b/>
                <w:i/>
                <w:spacing w:val="2"/>
              </w:rPr>
              <w:t>ния можете предложить.</w:t>
            </w:r>
          </w:p>
        </w:tc>
      </w:tr>
    </w:tbl>
    <w:p w:rsidR="00467C36" w:rsidRDefault="00467C36">
      <w:pPr>
        <w:spacing w:before="0" w:after="200" w:line="276" w:lineRule="auto"/>
        <w:ind w:left="360"/>
        <w:rPr>
          <w:b/>
          <w:i/>
          <w:caps/>
        </w:rPr>
      </w:pPr>
    </w:p>
    <w:p w:rsidR="003C31C7" w:rsidRPr="007A219A" w:rsidRDefault="003C31C7" w:rsidP="003C31C7">
      <w:pPr>
        <w:ind w:firstLine="851"/>
        <w:jc w:val="both"/>
        <w:rPr>
          <w:sz w:val="28"/>
          <w:szCs w:val="28"/>
        </w:rPr>
      </w:pPr>
      <w:r w:rsidRPr="007A219A">
        <w:rPr>
          <w:b/>
          <w:i/>
          <w:sz w:val="28"/>
          <w:szCs w:val="28"/>
          <w:u w:val="single"/>
        </w:rPr>
        <w:t>Критерии оценки выполнения задания:</w:t>
      </w:r>
      <w:r>
        <w:rPr>
          <w:sz w:val="28"/>
          <w:szCs w:val="28"/>
        </w:rPr>
        <w:t xml:space="preserve"> оценка за зачет выставляется как среднее арифметическое баллов, полученных за теоретическую и практическую части задания (при условии выполнения практической части задания)</w:t>
      </w:r>
    </w:p>
    <w:p w:rsidR="00F01D8B" w:rsidRDefault="00F01D8B">
      <w:pPr>
        <w:spacing w:before="0" w:after="200" w:line="276" w:lineRule="auto"/>
        <w:ind w:left="360"/>
        <w:rPr>
          <w:b/>
          <w:i/>
          <w:caps/>
        </w:rPr>
      </w:pPr>
    </w:p>
    <w:p w:rsidR="00F45BC7" w:rsidRDefault="00F45BC7">
      <w:pPr>
        <w:spacing w:before="0" w:after="200" w:line="276" w:lineRule="auto"/>
        <w:ind w:left="360"/>
        <w:rPr>
          <w:b/>
          <w:i/>
        </w:rPr>
      </w:pPr>
      <w:r>
        <w:rPr>
          <w:b/>
          <w:i/>
          <w:caps/>
        </w:rPr>
        <w:t>Оценочные (контрольно-измерительные) материалы для оценки освоения вида профессиональной деятельности</w:t>
      </w:r>
      <w:r>
        <w:rPr>
          <w:b/>
          <w:i/>
        </w:rPr>
        <w:t xml:space="preserve"> (Эм)</w:t>
      </w:r>
    </w:p>
    <w:p w:rsidR="00F45BC7" w:rsidRDefault="00F45BC7">
      <w:pPr>
        <w:spacing w:before="0" w:after="200" w:line="276" w:lineRule="auto"/>
        <w:ind w:left="360"/>
        <w:rPr>
          <w:b/>
          <w:i/>
          <w:iCs/>
        </w:rPr>
      </w:pPr>
      <w:r>
        <w:rPr>
          <w:b/>
          <w:i/>
        </w:rPr>
        <w:t>3.</w:t>
      </w:r>
      <w:r w:rsidR="00245EB9">
        <w:rPr>
          <w:b/>
          <w:i/>
        </w:rPr>
        <w:t>1</w:t>
      </w:r>
      <w:r>
        <w:rPr>
          <w:b/>
          <w:i/>
        </w:rPr>
        <w:t>. Оценочные (контрольно-измерительные) материалы теоретического этапа промежуточной аттестации по профессиональному модулю*</w:t>
      </w:r>
    </w:p>
    <w:tbl>
      <w:tblPr>
        <w:tblW w:w="0" w:type="auto"/>
        <w:tblInd w:w="-5" w:type="dxa"/>
        <w:tblLayout w:type="fixed"/>
        <w:tblLook w:val="0000"/>
      </w:tblPr>
      <w:tblGrid>
        <w:gridCol w:w="4253"/>
        <w:gridCol w:w="5499"/>
      </w:tblGrid>
      <w:tr w:rsidR="00F45BC7" w:rsidTr="00FB35EC">
        <w:tc>
          <w:tcPr>
            <w:tcW w:w="9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946FC6" w:rsidRDefault="00735953" w:rsidP="007136E9">
            <w:r w:rsidRPr="00946FC6">
              <w:rPr>
                <w:b/>
                <w:i/>
                <w:iCs/>
              </w:rPr>
              <w:t xml:space="preserve">Вопросы </w:t>
            </w:r>
            <w:r w:rsidR="0062547C" w:rsidRPr="00946FC6">
              <w:rPr>
                <w:b/>
                <w:i/>
                <w:iCs/>
              </w:rPr>
              <w:t xml:space="preserve">вариант </w:t>
            </w:r>
            <w:r w:rsidRPr="00946FC6">
              <w:rPr>
                <w:b/>
                <w:i/>
                <w:iCs/>
              </w:rPr>
              <w:t>№</w:t>
            </w:r>
            <w:r w:rsidR="00F45BC7" w:rsidRPr="00946FC6">
              <w:rPr>
                <w:b/>
                <w:i/>
                <w:iCs/>
              </w:rPr>
              <w:t xml:space="preserve"> </w:t>
            </w:r>
            <w:r w:rsidRPr="00946FC6">
              <w:rPr>
                <w:b/>
                <w:i/>
                <w:iCs/>
              </w:rPr>
              <w:t>1-</w:t>
            </w:r>
            <w:r w:rsidR="007136E9" w:rsidRPr="00946FC6">
              <w:rPr>
                <w:b/>
                <w:i/>
                <w:iCs/>
              </w:rPr>
              <w:t>27</w:t>
            </w:r>
          </w:p>
        </w:tc>
      </w:tr>
      <w:tr w:rsidR="00F45BC7" w:rsidTr="00FB35EC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rPr>
                <w:b/>
                <w:bCs/>
                <w:i/>
              </w:rPr>
            </w:pPr>
            <w:r>
              <w:rPr>
                <w:b/>
                <w:i/>
                <w:iCs/>
              </w:rPr>
              <w:t>Проверяемые знания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r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F45BC7" w:rsidTr="00FB35EC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53A3" w:rsidRPr="003453A3" w:rsidRDefault="003453A3" w:rsidP="003453A3">
            <w:pPr>
              <w:spacing w:before="0" w:after="0"/>
              <w:ind w:firstLine="431"/>
              <w:contextualSpacing/>
              <w:jc w:val="both"/>
            </w:pPr>
            <w:r w:rsidRPr="003453A3">
              <w:t>требования к планировке и оснащению рабочего места по техническому обслуживанию;</w:t>
            </w:r>
          </w:p>
          <w:p w:rsidR="003453A3" w:rsidRPr="003453A3" w:rsidRDefault="003453A3" w:rsidP="003453A3">
            <w:pPr>
              <w:spacing w:before="0" w:after="0"/>
              <w:ind w:firstLine="431"/>
              <w:contextualSpacing/>
              <w:jc w:val="both"/>
            </w:pPr>
            <w:r w:rsidRPr="003453A3">
              <w:t>правила чтения чертежей деталей;</w:t>
            </w:r>
          </w:p>
          <w:p w:rsidR="003453A3" w:rsidRPr="003453A3" w:rsidRDefault="003453A3" w:rsidP="003453A3">
            <w:pPr>
              <w:spacing w:before="0" w:after="0"/>
              <w:ind w:firstLine="431"/>
              <w:contextualSpacing/>
              <w:jc w:val="both"/>
            </w:pPr>
            <w:r w:rsidRPr="003453A3">
              <w:t>методы диагностики технического состояния промышленного оборудования;</w:t>
            </w:r>
          </w:p>
          <w:p w:rsidR="003453A3" w:rsidRPr="003453A3" w:rsidRDefault="003453A3" w:rsidP="003453A3">
            <w:pPr>
              <w:spacing w:before="0" w:after="0"/>
              <w:ind w:firstLine="431"/>
              <w:contextualSpacing/>
              <w:jc w:val="both"/>
            </w:pPr>
            <w:r w:rsidRPr="003453A3">
              <w:t>назначение, устройство универсальных приспособлений и правила применения слесарного и контрольно-измерительных инструментов;</w:t>
            </w:r>
          </w:p>
          <w:p w:rsidR="003453A3" w:rsidRPr="003453A3" w:rsidRDefault="003453A3" w:rsidP="003453A3">
            <w:pPr>
              <w:spacing w:before="0" w:after="0"/>
              <w:ind w:firstLine="431"/>
              <w:contextualSpacing/>
              <w:jc w:val="both"/>
            </w:pPr>
            <w:r w:rsidRPr="003453A3">
              <w:t>основные технические данные и характеристики регулируемого механизма;</w:t>
            </w:r>
          </w:p>
          <w:p w:rsidR="003453A3" w:rsidRPr="003453A3" w:rsidRDefault="003453A3" w:rsidP="003453A3">
            <w:pPr>
              <w:spacing w:before="0" w:after="0"/>
              <w:ind w:firstLine="431"/>
              <w:contextualSpacing/>
              <w:jc w:val="both"/>
            </w:pPr>
            <w:r w:rsidRPr="003453A3">
              <w:t>технологическая последовательность выполнения операций при регулировке промышленного оборудования;</w:t>
            </w:r>
          </w:p>
          <w:p w:rsidR="003453A3" w:rsidRPr="003453A3" w:rsidRDefault="003453A3" w:rsidP="003453A3">
            <w:pPr>
              <w:spacing w:before="0" w:after="0"/>
              <w:ind w:firstLine="431"/>
              <w:contextualSpacing/>
              <w:jc w:val="both"/>
            </w:pPr>
            <w:r w:rsidRPr="003453A3">
              <w:t>способы регулировки в зависимости от технических данных и характеристик регулируемого механизма;</w:t>
            </w:r>
          </w:p>
          <w:p w:rsidR="003453A3" w:rsidRPr="003453A3" w:rsidRDefault="003453A3" w:rsidP="003453A3">
            <w:pPr>
              <w:spacing w:before="0" w:after="0"/>
              <w:ind w:firstLine="431"/>
              <w:contextualSpacing/>
              <w:jc w:val="both"/>
            </w:pPr>
            <w:r w:rsidRPr="003453A3">
              <w:t xml:space="preserve">методы и способы контроля </w:t>
            </w:r>
            <w:r w:rsidRPr="003453A3">
              <w:lastRenderedPageBreak/>
              <w:t>качества выполненной работы;</w:t>
            </w:r>
          </w:p>
          <w:p w:rsidR="003453A3" w:rsidRPr="003453A3" w:rsidRDefault="003453A3" w:rsidP="003453A3">
            <w:pPr>
              <w:spacing w:before="0" w:after="0"/>
              <w:ind w:firstLine="431"/>
              <w:jc w:val="both"/>
            </w:pPr>
            <w:r w:rsidRPr="003453A3">
              <w:t>требования охраны труда при регулировке промышленного оборудования;</w:t>
            </w:r>
          </w:p>
          <w:p w:rsidR="003453A3" w:rsidRPr="003453A3" w:rsidRDefault="003453A3" w:rsidP="003453A3">
            <w:pPr>
              <w:spacing w:before="0" w:after="0"/>
              <w:ind w:firstLine="431"/>
              <w:contextualSpacing/>
              <w:jc w:val="both"/>
            </w:pPr>
            <w:r w:rsidRPr="003453A3">
              <w:t>требования к планировке и оснащению рабочего места;</w:t>
            </w:r>
          </w:p>
          <w:p w:rsidR="003453A3" w:rsidRPr="003453A3" w:rsidRDefault="003453A3" w:rsidP="003453A3">
            <w:pPr>
              <w:spacing w:before="0" w:after="0"/>
              <w:ind w:firstLine="431"/>
              <w:contextualSpacing/>
              <w:jc w:val="both"/>
            </w:pPr>
            <w:r w:rsidRPr="003453A3">
              <w:t>методы проведения и последовательность операций при диагностике технического состояния деталей, узлов и механизмов промышленного оборудования;</w:t>
            </w:r>
          </w:p>
          <w:p w:rsidR="003453A3" w:rsidRPr="003453A3" w:rsidRDefault="003453A3" w:rsidP="003453A3">
            <w:pPr>
              <w:spacing w:before="0" w:after="0"/>
              <w:ind w:firstLine="431"/>
              <w:contextualSpacing/>
              <w:jc w:val="both"/>
            </w:pPr>
            <w:r w:rsidRPr="003453A3">
              <w:t>правила и последовательность выполнения дефектации узлов и элементов промышленного оборудования;</w:t>
            </w:r>
          </w:p>
          <w:p w:rsidR="003453A3" w:rsidRPr="003453A3" w:rsidRDefault="003453A3" w:rsidP="003453A3">
            <w:pPr>
              <w:spacing w:before="0" w:after="0"/>
              <w:ind w:firstLine="431"/>
              <w:contextualSpacing/>
              <w:jc w:val="both"/>
            </w:pPr>
            <w:r w:rsidRPr="003453A3">
              <w:t>методы и способы контроля качества выполненной работы;</w:t>
            </w:r>
          </w:p>
          <w:p w:rsidR="003453A3" w:rsidRPr="003453A3" w:rsidRDefault="003453A3" w:rsidP="003453A3">
            <w:pPr>
              <w:spacing w:before="0" w:after="0"/>
              <w:ind w:firstLine="431"/>
              <w:jc w:val="both"/>
            </w:pPr>
            <w:r w:rsidRPr="003453A3">
              <w:t>требования охраны труда при диагностировании и дефектации промышленного оборудования;</w:t>
            </w:r>
          </w:p>
          <w:p w:rsidR="003453A3" w:rsidRPr="003453A3" w:rsidRDefault="003453A3" w:rsidP="003453A3">
            <w:pPr>
              <w:spacing w:before="0" w:after="0"/>
              <w:ind w:firstLine="431"/>
              <w:contextualSpacing/>
              <w:jc w:val="both"/>
            </w:pPr>
            <w:r w:rsidRPr="003453A3">
              <w:t>требования к планировке и оснащению рабочего места;</w:t>
            </w:r>
          </w:p>
          <w:p w:rsidR="003453A3" w:rsidRPr="003453A3" w:rsidRDefault="003453A3" w:rsidP="003453A3">
            <w:pPr>
              <w:spacing w:before="0" w:after="0"/>
              <w:ind w:firstLine="431"/>
              <w:contextualSpacing/>
              <w:jc w:val="both"/>
            </w:pPr>
            <w:r w:rsidRPr="003453A3">
              <w:t>правила чтения чертежей;</w:t>
            </w:r>
          </w:p>
          <w:p w:rsidR="003453A3" w:rsidRPr="003453A3" w:rsidRDefault="003453A3" w:rsidP="003453A3">
            <w:pPr>
              <w:spacing w:before="0" w:after="0"/>
              <w:ind w:firstLine="431"/>
              <w:contextualSpacing/>
              <w:jc w:val="both"/>
            </w:pPr>
            <w:r w:rsidRPr="003453A3">
              <w:t>назначение, устройство и правила применения ручного и механизированного инструмента, контрольно-измерительных приборов;</w:t>
            </w:r>
          </w:p>
          <w:p w:rsidR="003453A3" w:rsidRPr="003453A3" w:rsidRDefault="003453A3" w:rsidP="003453A3">
            <w:pPr>
              <w:spacing w:before="0" w:after="0"/>
              <w:ind w:firstLine="431"/>
              <w:contextualSpacing/>
              <w:jc w:val="both"/>
            </w:pPr>
            <w:r w:rsidRPr="003453A3">
              <w:t>правила и последовательность операций выполнения разборки и сборки сборочных единиц сложных узлов и механизмов и ремонтных работах;</w:t>
            </w:r>
          </w:p>
          <w:p w:rsidR="003453A3" w:rsidRPr="003453A3" w:rsidRDefault="003453A3" w:rsidP="003453A3">
            <w:pPr>
              <w:spacing w:before="0" w:after="0"/>
              <w:ind w:firstLine="431"/>
              <w:contextualSpacing/>
              <w:jc w:val="both"/>
            </w:pPr>
            <w:r w:rsidRPr="003453A3">
              <w:t>правила и порядок оформления технической документации на ремонтные работы;</w:t>
            </w:r>
          </w:p>
          <w:p w:rsidR="003453A3" w:rsidRPr="003453A3" w:rsidRDefault="003453A3" w:rsidP="003453A3">
            <w:pPr>
              <w:spacing w:before="0" w:after="0"/>
              <w:ind w:firstLine="431"/>
              <w:contextualSpacing/>
              <w:jc w:val="both"/>
            </w:pPr>
            <w:r w:rsidRPr="003453A3">
              <w:t>правила и последовательность операций выполнения замены сложных узлов и механизмов;</w:t>
            </w:r>
          </w:p>
          <w:p w:rsidR="003453A3" w:rsidRPr="003453A3" w:rsidRDefault="003453A3" w:rsidP="003453A3">
            <w:pPr>
              <w:spacing w:before="0" w:after="0"/>
              <w:ind w:firstLine="431"/>
              <w:jc w:val="both"/>
            </w:pPr>
            <w:r w:rsidRPr="003453A3">
              <w:t>требования охраны труда при ремонтных работах;</w:t>
            </w:r>
          </w:p>
          <w:p w:rsidR="003453A3" w:rsidRPr="003453A3" w:rsidRDefault="003453A3" w:rsidP="003453A3">
            <w:pPr>
              <w:spacing w:before="0" w:after="0"/>
              <w:ind w:firstLine="431"/>
              <w:contextualSpacing/>
              <w:jc w:val="both"/>
            </w:pPr>
            <w:r w:rsidRPr="003453A3">
              <w:t>перечень и порядок проведения контрольных поверочных и регулировочных мероприятий;</w:t>
            </w:r>
          </w:p>
          <w:p w:rsidR="003453A3" w:rsidRPr="003453A3" w:rsidRDefault="003453A3" w:rsidP="003453A3">
            <w:pPr>
              <w:spacing w:before="0" w:after="0"/>
              <w:ind w:firstLine="431"/>
              <w:contextualSpacing/>
              <w:jc w:val="both"/>
            </w:pPr>
            <w:r w:rsidRPr="003453A3">
              <w:t>методы и способы регулировки и проверки механического оборудования и устройств безопасности;</w:t>
            </w:r>
          </w:p>
          <w:p w:rsidR="003453A3" w:rsidRPr="003453A3" w:rsidRDefault="003453A3" w:rsidP="003453A3">
            <w:pPr>
              <w:spacing w:before="0" w:after="0"/>
              <w:ind w:firstLine="431"/>
              <w:contextualSpacing/>
              <w:jc w:val="both"/>
            </w:pPr>
            <w:r w:rsidRPr="003453A3">
              <w:t>технологическая последовательность операций при выполнении наладочных, крепежных, регулировочных работ;</w:t>
            </w:r>
          </w:p>
          <w:p w:rsidR="003453A3" w:rsidRPr="003453A3" w:rsidRDefault="003453A3" w:rsidP="003453A3">
            <w:pPr>
              <w:spacing w:before="0" w:after="0"/>
              <w:ind w:firstLine="431"/>
              <w:contextualSpacing/>
              <w:jc w:val="both"/>
            </w:pPr>
            <w:r w:rsidRPr="003453A3">
              <w:t>способы выполнения крепежных работ;</w:t>
            </w:r>
          </w:p>
          <w:p w:rsidR="003453A3" w:rsidRPr="003453A3" w:rsidRDefault="003453A3" w:rsidP="003453A3">
            <w:pPr>
              <w:spacing w:before="0" w:after="0"/>
              <w:ind w:firstLine="431"/>
              <w:contextualSpacing/>
              <w:jc w:val="both"/>
            </w:pPr>
            <w:r w:rsidRPr="003453A3">
              <w:lastRenderedPageBreak/>
              <w:t>методы и способы контрольно-проверочных и регулировочных мероприятий;</w:t>
            </w:r>
          </w:p>
          <w:p w:rsidR="003453A3" w:rsidRPr="003453A3" w:rsidRDefault="003453A3" w:rsidP="003453A3">
            <w:pPr>
              <w:spacing w:before="0" w:after="0"/>
              <w:ind w:firstLine="431"/>
              <w:contextualSpacing/>
              <w:jc w:val="both"/>
            </w:pPr>
            <w:r w:rsidRPr="003453A3">
              <w:t>методы и способы контроля качества выполненной работы;</w:t>
            </w:r>
          </w:p>
          <w:p w:rsidR="00F45BC7" w:rsidRPr="003453A3" w:rsidRDefault="003453A3" w:rsidP="003453A3">
            <w:pPr>
              <w:spacing w:before="0" w:after="0"/>
              <w:ind w:firstLine="431"/>
              <w:jc w:val="both"/>
              <w:rPr>
                <w:sz w:val="28"/>
                <w:szCs w:val="28"/>
              </w:rPr>
            </w:pPr>
            <w:r w:rsidRPr="003453A3">
              <w:t>требования охраны труда при наладочных и регулировочных работах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946FC6" w:rsidRDefault="00F45BC7">
            <w:pPr>
              <w:widowControl w:val="0"/>
              <w:tabs>
                <w:tab w:val="left" w:pos="1055"/>
              </w:tabs>
              <w:spacing w:after="0"/>
              <w:ind w:left="32" w:right="20"/>
              <w:jc w:val="both"/>
              <w:rPr>
                <w:rFonts w:eastAsia="Arial Unicode MS"/>
                <w:bCs/>
              </w:rPr>
            </w:pPr>
            <w:r w:rsidRPr="00946FC6">
              <w:rPr>
                <w:rFonts w:eastAsia="Arial Unicode MS"/>
                <w:bCs/>
              </w:rPr>
              <w:lastRenderedPageBreak/>
              <w:t>- оценка «отлично» - ответ полный, правильный, понимание материала глубокое;</w:t>
            </w:r>
          </w:p>
          <w:p w:rsidR="00F45BC7" w:rsidRPr="00946FC6" w:rsidRDefault="00F45BC7">
            <w:pPr>
              <w:widowControl w:val="0"/>
              <w:tabs>
                <w:tab w:val="left" w:pos="1062"/>
              </w:tabs>
              <w:spacing w:after="0"/>
              <w:ind w:left="32" w:right="20"/>
              <w:jc w:val="both"/>
              <w:rPr>
                <w:rFonts w:eastAsia="Arial Unicode MS"/>
                <w:bCs/>
              </w:rPr>
            </w:pPr>
            <w:r w:rsidRPr="00946FC6">
              <w:rPr>
                <w:rFonts w:eastAsia="Arial Unicode MS"/>
                <w:bCs/>
              </w:rPr>
              <w:t>- оценка «хорошо» - ответ показывает, что материал усвоен хорошо, но изложение недостаточно систематизировано, в терминологии, выводах и обобщениях имеются отдельные неточности;</w:t>
            </w:r>
          </w:p>
          <w:p w:rsidR="00F45BC7" w:rsidRPr="00946FC6" w:rsidRDefault="00F45BC7">
            <w:pPr>
              <w:widowControl w:val="0"/>
              <w:tabs>
                <w:tab w:val="left" w:pos="1062"/>
              </w:tabs>
              <w:spacing w:after="0"/>
              <w:ind w:left="32" w:right="20"/>
              <w:jc w:val="both"/>
              <w:rPr>
                <w:rFonts w:eastAsia="Arial Unicode MS"/>
                <w:bCs/>
              </w:rPr>
            </w:pPr>
            <w:r w:rsidRPr="00946FC6">
              <w:rPr>
                <w:rFonts w:eastAsia="Arial Unicode MS"/>
                <w:bCs/>
              </w:rPr>
              <w:t>- оценка «удовлетворительно» - ответ обнаруживает понимание основных положений темы, однако, наблюдается неполнота знаний; выводы и обобщения слабо аргументированы, в них допущены ошибки;</w:t>
            </w:r>
          </w:p>
          <w:p w:rsidR="00F45BC7" w:rsidRDefault="00F45BC7">
            <w:pPr>
              <w:jc w:val="both"/>
            </w:pPr>
            <w:r w:rsidRPr="00946FC6">
              <w:rPr>
                <w:rFonts w:eastAsia="Arial Unicode MS"/>
                <w:bCs/>
              </w:rPr>
              <w:t xml:space="preserve">- оценка «неудовлетворительно» </w:t>
            </w:r>
            <w:r w:rsidRPr="00946FC6">
              <w:rPr>
                <w:rFonts w:eastAsia="Calibri"/>
                <w:bCs/>
              </w:rPr>
              <w:t>- речь непонятная, скудная; ни один из вопросов не объяснен, навыки обобщения материала и аргументации отсутствуют.</w:t>
            </w:r>
          </w:p>
        </w:tc>
      </w:tr>
      <w:tr w:rsidR="00F45BC7" w:rsidTr="00FB35EC">
        <w:tc>
          <w:tcPr>
            <w:tcW w:w="9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536FF7" w:rsidRDefault="00F45BC7" w:rsidP="00057165">
            <w:pPr>
              <w:jc w:val="both"/>
              <w:rPr>
                <w:i/>
                <w:u w:val="single"/>
              </w:rPr>
            </w:pPr>
            <w:r w:rsidRPr="00536FF7">
              <w:rPr>
                <w:i/>
                <w:u w:val="single"/>
              </w:rPr>
              <w:lastRenderedPageBreak/>
              <w:t xml:space="preserve">Условия выполнения задания </w:t>
            </w:r>
          </w:p>
          <w:p w:rsidR="00F45BC7" w:rsidRPr="00946FC6" w:rsidRDefault="00F45BC7" w:rsidP="00057165">
            <w:pPr>
              <w:jc w:val="both"/>
            </w:pPr>
            <w:r w:rsidRPr="00057165">
              <w:t>Максимальное время выполнения:</w:t>
            </w:r>
            <w:r w:rsidRPr="000C260F">
              <w:rPr>
                <w:color w:val="1F497D" w:themeColor="text2"/>
              </w:rPr>
              <w:t xml:space="preserve"> </w:t>
            </w:r>
            <w:r w:rsidR="006A0B71" w:rsidRPr="00946FC6">
              <w:t>30 минут</w:t>
            </w:r>
          </w:p>
          <w:p w:rsidR="00F45BC7" w:rsidRPr="00946FC6" w:rsidRDefault="00F45BC7" w:rsidP="00057165">
            <w:pPr>
              <w:jc w:val="both"/>
              <w:rPr>
                <w:b/>
                <w:i/>
              </w:rPr>
            </w:pPr>
            <w:r w:rsidRPr="00946FC6">
              <w:rPr>
                <w:b/>
                <w:i/>
              </w:rPr>
              <w:t>Перечень вопросов</w:t>
            </w:r>
            <w:r w:rsidR="00057165" w:rsidRPr="00946FC6">
              <w:rPr>
                <w:b/>
                <w:i/>
              </w:rPr>
              <w:t xml:space="preserve"> - заданий</w:t>
            </w:r>
          </w:p>
          <w:p w:rsidR="00166DFC" w:rsidRPr="00A2095E" w:rsidRDefault="00A2095E" w:rsidP="00A2095E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2095E">
              <w:rPr>
                <w:color w:val="000000"/>
                <w:lang w:eastAsia="ru-RU"/>
              </w:rPr>
              <w:t>Вариант 1</w:t>
            </w:r>
            <w:r>
              <w:rPr>
                <w:color w:val="000000"/>
                <w:lang w:eastAsia="ru-RU"/>
              </w:rPr>
              <w:t xml:space="preserve">. </w:t>
            </w:r>
            <w:r w:rsidRPr="00A2095E">
              <w:rPr>
                <w:color w:val="000000"/>
                <w:lang w:eastAsia="ru-RU"/>
              </w:rPr>
              <w:t xml:space="preserve"> </w:t>
            </w:r>
            <w:r w:rsidR="00166DFC" w:rsidRPr="00A2095E">
              <w:rPr>
                <w:color w:val="000000"/>
                <w:lang w:eastAsia="ru-RU"/>
              </w:rPr>
              <w:t>Кратко опишите дробеструйные упрочнения поверхности деталей, укажите о</w:t>
            </w:r>
            <w:r w:rsidR="00166DFC" w:rsidRPr="00A2095E">
              <w:rPr>
                <w:color w:val="000000"/>
                <w:lang w:eastAsia="ru-RU"/>
              </w:rPr>
              <w:t>б</w:t>
            </w:r>
            <w:r w:rsidR="00166DFC" w:rsidRPr="00A2095E">
              <w:rPr>
                <w:color w:val="000000"/>
                <w:lang w:eastAsia="ru-RU"/>
              </w:rPr>
              <w:t>ласть применения данного способа, выполните схемы применяемого оборудования.</w:t>
            </w:r>
          </w:p>
          <w:p w:rsidR="00166DFC" w:rsidRPr="00A2095E" w:rsidRDefault="00A2095E" w:rsidP="00A2095E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2095E">
              <w:rPr>
                <w:color w:val="000000"/>
                <w:lang w:eastAsia="ru-RU"/>
              </w:rPr>
              <w:t>Вариант</w:t>
            </w:r>
            <w:r>
              <w:rPr>
                <w:color w:val="000000"/>
                <w:lang w:eastAsia="ru-RU"/>
              </w:rPr>
              <w:t xml:space="preserve"> 2. </w:t>
            </w:r>
            <w:r w:rsidRPr="00A2095E">
              <w:rPr>
                <w:color w:val="000000"/>
                <w:lang w:eastAsia="ru-RU"/>
              </w:rPr>
              <w:t xml:space="preserve"> </w:t>
            </w:r>
            <w:r w:rsidR="00166DFC" w:rsidRPr="00A2095E">
              <w:rPr>
                <w:color w:val="000000"/>
                <w:lang w:eastAsia="ru-RU"/>
              </w:rPr>
              <w:t>Укажите механические способы ремонта. Дайте им краткую характеристику, опишите область применения и выполните схемы данных способов восстановления деталей.</w:t>
            </w:r>
          </w:p>
          <w:p w:rsidR="00166DFC" w:rsidRPr="00A2095E" w:rsidRDefault="00A2095E" w:rsidP="00A2095E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2095E">
              <w:rPr>
                <w:color w:val="000000"/>
                <w:lang w:eastAsia="ru-RU"/>
              </w:rPr>
              <w:t xml:space="preserve">Вариант </w:t>
            </w:r>
            <w:r>
              <w:rPr>
                <w:color w:val="000000"/>
                <w:lang w:eastAsia="ru-RU"/>
              </w:rPr>
              <w:t xml:space="preserve">3. </w:t>
            </w:r>
            <w:r w:rsidR="00166DFC" w:rsidRPr="00A2095E">
              <w:rPr>
                <w:color w:val="000000"/>
                <w:lang w:eastAsia="ru-RU"/>
              </w:rPr>
              <w:t>Опишите технологию перезаливки баббитных вкладышей подшипников скол</w:t>
            </w:r>
            <w:r w:rsidR="00166DFC" w:rsidRPr="00A2095E">
              <w:rPr>
                <w:color w:val="000000"/>
                <w:lang w:eastAsia="ru-RU"/>
              </w:rPr>
              <w:t>ь</w:t>
            </w:r>
            <w:r w:rsidR="00166DFC" w:rsidRPr="00A2095E">
              <w:rPr>
                <w:color w:val="000000"/>
                <w:lang w:eastAsia="ru-RU"/>
              </w:rPr>
              <w:t>жения, выполните схему сборки формы для перезаливки.</w:t>
            </w:r>
          </w:p>
          <w:p w:rsidR="00166DFC" w:rsidRPr="00A2095E" w:rsidRDefault="00A2095E" w:rsidP="00A2095E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2095E">
              <w:rPr>
                <w:color w:val="000000"/>
                <w:lang w:eastAsia="ru-RU"/>
              </w:rPr>
              <w:t xml:space="preserve">Вариант </w:t>
            </w:r>
            <w:r>
              <w:rPr>
                <w:color w:val="000000"/>
                <w:lang w:eastAsia="ru-RU"/>
              </w:rPr>
              <w:t>4. Опи</w:t>
            </w:r>
            <w:r w:rsidR="00166DFC" w:rsidRPr="00A2095E">
              <w:rPr>
                <w:color w:val="000000"/>
                <w:lang w:eastAsia="ru-RU"/>
              </w:rPr>
              <w:t>шите дефекты цепных передач, укажите причины их возникновения, спос</w:t>
            </w:r>
            <w:r w:rsidR="00166DFC" w:rsidRPr="00A2095E">
              <w:rPr>
                <w:color w:val="000000"/>
                <w:lang w:eastAsia="ru-RU"/>
              </w:rPr>
              <w:t>о</w:t>
            </w:r>
            <w:r w:rsidR="00166DFC" w:rsidRPr="00A2095E">
              <w:rPr>
                <w:color w:val="000000"/>
                <w:lang w:eastAsia="ru-RU"/>
              </w:rPr>
              <w:t>бы определения и восстановления.</w:t>
            </w:r>
          </w:p>
          <w:p w:rsidR="00166DFC" w:rsidRPr="00A2095E" w:rsidRDefault="00A2095E" w:rsidP="00A2095E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2095E">
              <w:rPr>
                <w:color w:val="000000"/>
                <w:lang w:eastAsia="ru-RU"/>
              </w:rPr>
              <w:t xml:space="preserve">Вариант </w:t>
            </w:r>
            <w:r>
              <w:rPr>
                <w:color w:val="000000"/>
                <w:lang w:eastAsia="ru-RU"/>
              </w:rPr>
              <w:t xml:space="preserve">5. </w:t>
            </w:r>
            <w:r w:rsidR="00166DFC" w:rsidRPr="00A2095E">
              <w:rPr>
                <w:color w:val="000000"/>
                <w:lang w:eastAsia="ru-RU"/>
              </w:rPr>
              <w:t>Опишите способы резки и нарезания резьбы при ремонте трубопроводов, оп</w:t>
            </w:r>
            <w:r w:rsidR="00166DFC" w:rsidRPr="00A2095E">
              <w:rPr>
                <w:color w:val="000000"/>
                <w:lang w:eastAsia="ru-RU"/>
              </w:rPr>
              <w:t>и</w:t>
            </w:r>
            <w:r w:rsidR="00166DFC" w:rsidRPr="00A2095E">
              <w:rPr>
                <w:color w:val="000000"/>
                <w:lang w:eastAsia="ru-RU"/>
              </w:rPr>
              <w:t>шите данные процессы, укажите применяемое оборудование, приспособления, инструмент.</w:t>
            </w:r>
          </w:p>
          <w:p w:rsidR="00166DFC" w:rsidRPr="00A2095E" w:rsidRDefault="00A2095E" w:rsidP="00A2095E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2095E">
              <w:rPr>
                <w:color w:val="000000"/>
                <w:lang w:eastAsia="ru-RU"/>
              </w:rPr>
              <w:t xml:space="preserve">Вариант </w:t>
            </w:r>
            <w:r>
              <w:rPr>
                <w:color w:val="000000"/>
                <w:lang w:eastAsia="ru-RU"/>
              </w:rPr>
              <w:t xml:space="preserve">6.  </w:t>
            </w:r>
            <w:r w:rsidR="00166DFC" w:rsidRPr="00A2095E">
              <w:rPr>
                <w:color w:val="000000"/>
                <w:lang w:eastAsia="ru-RU"/>
              </w:rPr>
              <w:t>Опишите сущность механического изнашивания, причиной его возникновения, классификацию: укажите сборочные единицы и детали, подвергающиеся изнашиванию, и способы повышения их износоустойчивости.</w:t>
            </w:r>
          </w:p>
          <w:p w:rsidR="00166DFC" w:rsidRPr="00A2095E" w:rsidRDefault="00A2095E" w:rsidP="00A2095E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2095E">
              <w:rPr>
                <w:color w:val="000000"/>
                <w:lang w:eastAsia="ru-RU"/>
              </w:rPr>
              <w:t xml:space="preserve">Вариант </w:t>
            </w:r>
            <w:r>
              <w:rPr>
                <w:color w:val="000000"/>
                <w:lang w:eastAsia="ru-RU"/>
              </w:rPr>
              <w:t xml:space="preserve">7. </w:t>
            </w:r>
            <w:r w:rsidR="00166DFC" w:rsidRPr="00A2095E">
              <w:rPr>
                <w:color w:val="000000"/>
                <w:lang w:eastAsia="ru-RU"/>
              </w:rPr>
              <w:t>Кратко опишите процесс  обкатки деталей закалёнными роликами и шариками, укажите область применения данного способа, выполните схемы применяемого оборудов</w:t>
            </w:r>
            <w:r w:rsidR="00166DFC" w:rsidRPr="00A2095E">
              <w:rPr>
                <w:color w:val="000000"/>
                <w:lang w:eastAsia="ru-RU"/>
              </w:rPr>
              <w:t>а</w:t>
            </w:r>
            <w:r w:rsidR="00166DFC" w:rsidRPr="00A2095E">
              <w:rPr>
                <w:color w:val="000000"/>
                <w:lang w:eastAsia="ru-RU"/>
              </w:rPr>
              <w:t>ния.</w:t>
            </w:r>
          </w:p>
          <w:p w:rsidR="00166DFC" w:rsidRPr="00A2095E" w:rsidRDefault="00A2095E" w:rsidP="00A2095E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2095E">
              <w:rPr>
                <w:color w:val="000000"/>
                <w:lang w:eastAsia="ru-RU"/>
              </w:rPr>
              <w:t xml:space="preserve">Вариант </w:t>
            </w:r>
            <w:r>
              <w:rPr>
                <w:color w:val="000000"/>
                <w:lang w:eastAsia="ru-RU"/>
              </w:rPr>
              <w:t xml:space="preserve">8. </w:t>
            </w:r>
            <w:r w:rsidR="00166DFC" w:rsidRPr="00A2095E">
              <w:rPr>
                <w:color w:val="000000"/>
                <w:lang w:eastAsia="ru-RU"/>
              </w:rPr>
              <w:t>Опишите применения электродуговой сварки для восстановления стальных д</w:t>
            </w:r>
            <w:r w:rsidR="00166DFC" w:rsidRPr="00A2095E">
              <w:rPr>
                <w:color w:val="000000"/>
                <w:lang w:eastAsia="ru-RU"/>
              </w:rPr>
              <w:t>е</w:t>
            </w:r>
            <w:r w:rsidR="00166DFC" w:rsidRPr="00A2095E">
              <w:rPr>
                <w:color w:val="000000"/>
                <w:lang w:eastAsia="ru-RU"/>
              </w:rPr>
              <w:t>талей;  укажите применяемый материал и оборудование.</w:t>
            </w:r>
          </w:p>
          <w:p w:rsidR="00166DFC" w:rsidRPr="00A2095E" w:rsidRDefault="00A2095E" w:rsidP="00A2095E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2095E">
              <w:rPr>
                <w:color w:val="000000"/>
                <w:lang w:eastAsia="ru-RU"/>
              </w:rPr>
              <w:t xml:space="preserve">Вариант </w:t>
            </w:r>
            <w:r>
              <w:rPr>
                <w:color w:val="000000"/>
                <w:lang w:eastAsia="ru-RU"/>
              </w:rPr>
              <w:t xml:space="preserve">9. </w:t>
            </w:r>
            <w:r w:rsidR="00166DFC" w:rsidRPr="00A2095E">
              <w:rPr>
                <w:color w:val="000000"/>
                <w:lang w:eastAsia="ru-RU"/>
              </w:rPr>
              <w:t>Опишите технологию сборки валов с подшипниками скольжения, выполните э</w:t>
            </w:r>
            <w:r w:rsidR="00166DFC" w:rsidRPr="00A2095E">
              <w:rPr>
                <w:color w:val="000000"/>
                <w:lang w:eastAsia="ru-RU"/>
              </w:rPr>
              <w:t>с</w:t>
            </w:r>
            <w:r w:rsidR="00166DFC" w:rsidRPr="00A2095E">
              <w:rPr>
                <w:color w:val="000000"/>
                <w:lang w:eastAsia="ru-RU"/>
              </w:rPr>
              <w:t>кизы операций, укажите применяемое оборудование, приспособление, инструмент.</w:t>
            </w:r>
          </w:p>
          <w:p w:rsidR="00166DFC" w:rsidRPr="00A2095E" w:rsidRDefault="00A2095E" w:rsidP="00A2095E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2095E">
              <w:rPr>
                <w:color w:val="000000"/>
                <w:lang w:eastAsia="ru-RU"/>
              </w:rPr>
              <w:t xml:space="preserve">Вариант </w:t>
            </w:r>
            <w:r>
              <w:rPr>
                <w:color w:val="000000"/>
                <w:lang w:eastAsia="ru-RU"/>
              </w:rPr>
              <w:t xml:space="preserve">10. </w:t>
            </w:r>
            <w:r w:rsidR="00166DFC" w:rsidRPr="00A2095E">
              <w:rPr>
                <w:color w:val="000000"/>
                <w:lang w:eastAsia="ru-RU"/>
              </w:rPr>
              <w:t>Опишите дефекты ремённых передач, укажите причины их возникновения, способы определения и восстановления.</w:t>
            </w:r>
          </w:p>
          <w:p w:rsidR="00166DFC" w:rsidRPr="00A2095E" w:rsidRDefault="00A2095E" w:rsidP="00A2095E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2095E">
              <w:rPr>
                <w:color w:val="000000"/>
                <w:lang w:eastAsia="ru-RU"/>
              </w:rPr>
              <w:t xml:space="preserve">Вариант </w:t>
            </w:r>
            <w:r>
              <w:rPr>
                <w:color w:val="000000"/>
                <w:lang w:eastAsia="ru-RU"/>
              </w:rPr>
              <w:t xml:space="preserve">11. </w:t>
            </w:r>
            <w:r w:rsidR="00166DFC" w:rsidRPr="00A2095E">
              <w:rPr>
                <w:color w:val="000000"/>
                <w:lang w:eastAsia="ru-RU"/>
              </w:rPr>
              <w:t>Опишите способы проверки параллельности, перпендикулярности валов при сборке зубчатых передач,  выполните схемы данных способов.</w:t>
            </w:r>
          </w:p>
          <w:p w:rsidR="00166DFC" w:rsidRPr="00A2095E" w:rsidRDefault="00A2095E" w:rsidP="00A2095E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2095E">
              <w:rPr>
                <w:color w:val="000000"/>
                <w:lang w:eastAsia="ru-RU"/>
              </w:rPr>
              <w:t xml:space="preserve">Вариант </w:t>
            </w:r>
            <w:r>
              <w:rPr>
                <w:color w:val="000000"/>
                <w:lang w:eastAsia="ru-RU"/>
              </w:rPr>
              <w:t xml:space="preserve">12. </w:t>
            </w:r>
            <w:r w:rsidR="00166DFC" w:rsidRPr="00A2095E">
              <w:rPr>
                <w:color w:val="000000"/>
                <w:lang w:eastAsia="ru-RU"/>
              </w:rPr>
              <w:t>Опишите сущность коррозионно-механического изнашивания, причину его возникновения, классификацию, укажите сборочные единицы и детали, подвергающиеся данному изнашиванию и способы повышения их износостойкости.</w:t>
            </w:r>
          </w:p>
          <w:p w:rsidR="00166DFC" w:rsidRPr="00A2095E" w:rsidRDefault="00A2095E" w:rsidP="00A2095E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2095E">
              <w:rPr>
                <w:color w:val="000000"/>
                <w:lang w:eastAsia="ru-RU"/>
              </w:rPr>
              <w:t xml:space="preserve">Вариант </w:t>
            </w:r>
            <w:r>
              <w:rPr>
                <w:color w:val="000000"/>
                <w:lang w:eastAsia="ru-RU"/>
              </w:rPr>
              <w:t xml:space="preserve">13. </w:t>
            </w:r>
            <w:r w:rsidR="00166DFC" w:rsidRPr="00A2095E">
              <w:rPr>
                <w:color w:val="000000"/>
                <w:lang w:eastAsia="ru-RU"/>
              </w:rPr>
              <w:t>Кратко опишите процесс закалки поверхностей деталей ацетилено-кислородным пламенем, укажите область применения данного способа, выполните схемы применяемого оборудования.</w:t>
            </w:r>
          </w:p>
          <w:p w:rsidR="00166DFC" w:rsidRPr="00A2095E" w:rsidRDefault="00A2095E" w:rsidP="00A2095E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2095E">
              <w:rPr>
                <w:color w:val="000000"/>
                <w:lang w:eastAsia="ru-RU"/>
              </w:rPr>
              <w:t xml:space="preserve">Вариант </w:t>
            </w:r>
            <w:r>
              <w:rPr>
                <w:color w:val="000000"/>
                <w:lang w:eastAsia="ru-RU"/>
              </w:rPr>
              <w:t xml:space="preserve">14. </w:t>
            </w:r>
            <w:r w:rsidR="00166DFC" w:rsidRPr="00A2095E">
              <w:rPr>
                <w:color w:val="000000"/>
                <w:lang w:eastAsia="ru-RU"/>
              </w:rPr>
              <w:t>Опишите ремонт чугунных деталей сваркой и наплавкой, укажите применя</w:t>
            </w:r>
            <w:r w:rsidR="00166DFC" w:rsidRPr="00A2095E">
              <w:rPr>
                <w:color w:val="000000"/>
                <w:lang w:eastAsia="ru-RU"/>
              </w:rPr>
              <w:t>е</w:t>
            </w:r>
            <w:r w:rsidR="00166DFC" w:rsidRPr="00A2095E">
              <w:rPr>
                <w:color w:val="000000"/>
                <w:lang w:eastAsia="ru-RU"/>
              </w:rPr>
              <w:t>мые материалы и оборудование.</w:t>
            </w:r>
          </w:p>
          <w:p w:rsidR="00166DFC" w:rsidRPr="00A2095E" w:rsidRDefault="00A2095E" w:rsidP="00A2095E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2095E">
              <w:rPr>
                <w:color w:val="000000"/>
                <w:lang w:eastAsia="ru-RU"/>
              </w:rPr>
              <w:t xml:space="preserve">Вариант </w:t>
            </w:r>
            <w:r>
              <w:rPr>
                <w:color w:val="000000"/>
                <w:lang w:eastAsia="ru-RU"/>
              </w:rPr>
              <w:t xml:space="preserve">15. </w:t>
            </w:r>
            <w:r w:rsidR="00166DFC" w:rsidRPr="00A2095E">
              <w:rPr>
                <w:color w:val="000000"/>
                <w:lang w:eastAsia="ru-RU"/>
              </w:rPr>
              <w:t>Опишите технологию сборки валов с подшипниками качения, выполните эскиз операции, укажите применяемые приспособления, инструмент.</w:t>
            </w:r>
          </w:p>
          <w:p w:rsidR="00166DFC" w:rsidRPr="00A2095E" w:rsidRDefault="00A2095E" w:rsidP="00A2095E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2095E">
              <w:rPr>
                <w:color w:val="000000"/>
                <w:lang w:eastAsia="ru-RU"/>
              </w:rPr>
              <w:t xml:space="preserve">Вариант </w:t>
            </w:r>
            <w:r>
              <w:rPr>
                <w:color w:val="000000"/>
                <w:lang w:eastAsia="ru-RU"/>
              </w:rPr>
              <w:t xml:space="preserve">16. </w:t>
            </w:r>
            <w:r w:rsidR="00166DFC" w:rsidRPr="00A2095E">
              <w:rPr>
                <w:color w:val="000000"/>
                <w:lang w:eastAsia="ru-RU"/>
              </w:rPr>
              <w:t>Опишите значения качества центровки осей и валов. Укажите способы це</w:t>
            </w:r>
            <w:r w:rsidR="00166DFC" w:rsidRPr="00A2095E">
              <w:rPr>
                <w:color w:val="000000"/>
                <w:lang w:eastAsia="ru-RU"/>
              </w:rPr>
              <w:t>н</w:t>
            </w:r>
            <w:r w:rsidR="00166DFC" w:rsidRPr="00A2095E">
              <w:rPr>
                <w:color w:val="000000"/>
                <w:lang w:eastAsia="ru-RU"/>
              </w:rPr>
              <w:t>тровки.</w:t>
            </w:r>
          </w:p>
          <w:p w:rsidR="00166DFC" w:rsidRPr="00A2095E" w:rsidRDefault="00A2095E" w:rsidP="00A2095E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2095E">
              <w:rPr>
                <w:color w:val="000000"/>
                <w:lang w:eastAsia="ru-RU"/>
              </w:rPr>
              <w:t xml:space="preserve">Вариант </w:t>
            </w:r>
            <w:r>
              <w:rPr>
                <w:color w:val="000000"/>
                <w:lang w:eastAsia="ru-RU"/>
              </w:rPr>
              <w:t xml:space="preserve">17. </w:t>
            </w:r>
            <w:r w:rsidR="00166DFC" w:rsidRPr="00A2095E">
              <w:rPr>
                <w:color w:val="000000"/>
                <w:lang w:eastAsia="ru-RU"/>
              </w:rPr>
              <w:t>Опишите способы проверки соосности корпусов подшипников при сборке зу</w:t>
            </w:r>
            <w:r w:rsidR="00166DFC" w:rsidRPr="00A2095E">
              <w:rPr>
                <w:color w:val="000000"/>
                <w:lang w:eastAsia="ru-RU"/>
              </w:rPr>
              <w:t>б</w:t>
            </w:r>
            <w:r w:rsidR="00166DFC" w:rsidRPr="00A2095E">
              <w:rPr>
                <w:color w:val="000000"/>
                <w:lang w:eastAsia="ru-RU"/>
              </w:rPr>
              <w:t>чатых передач, выполните схемы данных способов.</w:t>
            </w:r>
          </w:p>
          <w:p w:rsidR="00166DFC" w:rsidRPr="00A2095E" w:rsidRDefault="00A2095E" w:rsidP="00A2095E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2095E">
              <w:rPr>
                <w:color w:val="000000"/>
                <w:lang w:eastAsia="ru-RU"/>
              </w:rPr>
              <w:t xml:space="preserve">Вариант </w:t>
            </w:r>
            <w:r>
              <w:rPr>
                <w:color w:val="000000"/>
                <w:lang w:eastAsia="ru-RU"/>
              </w:rPr>
              <w:t xml:space="preserve">18. </w:t>
            </w:r>
            <w:r w:rsidR="00166DFC" w:rsidRPr="00A2095E">
              <w:rPr>
                <w:color w:val="000000"/>
                <w:lang w:eastAsia="ru-RU"/>
              </w:rPr>
              <w:t>Опишите виды износов зубчатых и червячных передач, причины их возникн</w:t>
            </w:r>
            <w:r w:rsidR="00166DFC" w:rsidRPr="00A2095E">
              <w:rPr>
                <w:color w:val="000000"/>
                <w:lang w:eastAsia="ru-RU"/>
              </w:rPr>
              <w:t>о</w:t>
            </w:r>
            <w:r w:rsidR="00166DFC" w:rsidRPr="00A2095E">
              <w:rPr>
                <w:color w:val="000000"/>
                <w:lang w:eastAsia="ru-RU"/>
              </w:rPr>
              <w:lastRenderedPageBreak/>
              <w:t>вения и способы определения.</w:t>
            </w:r>
          </w:p>
          <w:p w:rsidR="00166DFC" w:rsidRPr="00A2095E" w:rsidRDefault="00A2095E" w:rsidP="00A2095E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2095E">
              <w:rPr>
                <w:color w:val="000000"/>
                <w:lang w:eastAsia="ru-RU"/>
              </w:rPr>
              <w:t xml:space="preserve">Вариант </w:t>
            </w:r>
            <w:r>
              <w:rPr>
                <w:color w:val="000000"/>
                <w:lang w:eastAsia="ru-RU"/>
              </w:rPr>
              <w:t xml:space="preserve">19. </w:t>
            </w:r>
            <w:r w:rsidR="00166DFC" w:rsidRPr="00A2095E">
              <w:rPr>
                <w:color w:val="000000"/>
                <w:lang w:eastAsia="ru-RU"/>
              </w:rPr>
              <w:t>Опишите оборудование, применяемое для уменьшения трудоёмкости ремонта, укажите область его применения.</w:t>
            </w:r>
          </w:p>
          <w:p w:rsidR="00166DFC" w:rsidRPr="00A2095E" w:rsidRDefault="00A2095E" w:rsidP="00A2095E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2095E">
              <w:rPr>
                <w:color w:val="000000"/>
                <w:lang w:eastAsia="ru-RU"/>
              </w:rPr>
              <w:t xml:space="preserve">Вариант </w:t>
            </w:r>
            <w:r>
              <w:rPr>
                <w:color w:val="000000"/>
                <w:lang w:eastAsia="ru-RU"/>
              </w:rPr>
              <w:t xml:space="preserve">20. </w:t>
            </w:r>
            <w:r w:rsidR="00166DFC" w:rsidRPr="00A2095E">
              <w:rPr>
                <w:color w:val="000000"/>
                <w:lang w:eastAsia="ru-RU"/>
              </w:rPr>
              <w:t>Опишите технологию сборки цепных передач, укажите применяемые присп</w:t>
            </w:r>
            <w:r w:rsidR="00166DFC" w:rsidRPr="00A2095E">
              <w:rPr>
                <w:color w:val="000000"/>
                <w:lang w:eastAsia="ru-RU"/>
              </w:rPr>
              <w:t>о</w:t>
            </w:r>
            <w:r w:rsidR="00166DFC" w:rsidRPr="00A2095E">
              <w:rPr>
                <w:color w:val="000000"/>
                <w:lang w:eastAsia="ru-RU"/>
              </w:rPr>
              <w:t>собления, инструмент, выполните эскизы операций.</w:t>
            </w:r>
          </w:p>
          <w:p w:rsidR="00166DFC" w:rsidRPr="00A2095E" w:rsidRDefault="00A2095E" w:rsidP="00A2095E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2095E">
              <w:rPr>
                <w:color w:val="000000"/>
                <w:lang w:eastAsia="ru-RU"/>
              </w:rPr>
              <w:t xml:space="preserve">Вариант </w:t>
            </w:r>
            <w:r>
              <w:rPr>
                <w:color w:val="000000"/>
                <w:lang w:eastAsia="ru-RU"/>
              </w:rPr>
              <w:t>21.</w:t>
            </w:r>
            <w:r w:rsidR="00166DFC" w:rsidRPr="00A2095E">
              <w:rPr>
                <w:color w:val="000000"/>
                <w:shd w:val="clear" w:color="auto" w:fill="FFFFFF"/>
              </w:rPr>
              <w:t>Опишите методы восстановления зубчатых передач, кратко укажите технол</w:t>
            </w:r>
            <w:r w:rsidR="00166DFC" w:rsidRPr="00A2095E">
              <w:rPr>
                <w:color w:val="000000"/>
                <w:shd w:val="clear" w:color="auto" w:fill="FFFFFF"/>
              </w:rPr>
              <w:t>о</w:t>
            </w:r>
            <w:r w:rsidR="00166DFC" w:rsidRPr="00A2095E">
              <w:rPr>
                <w:color w:val="000000"/>
                <w:shd w:val="clear" w:color="auto" w:fill="FFFFFF"/>
              </w:rPr>
              <w:t>гию данных методов.</w:t>
            </w:r>
          </w:p>
          <w:p w:rsidR="00166DFC" w:rsidRPr="00A2095E" w:rsidRDefault="00A2095E" w:rsidP="00A2095E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2095E">
              <w:rPr>
                <w:color w:val="000000"/>
                <w:lang w:eastAsia="ru-RU"/>
              </w:rPr>
              <w:t xml:space="preserve">Вариант </w:t>
            </w:r>
            <w:r>
              <w:rPr>
                <w:color w:val="000000"/>
                <w:lang w:eastAsia="ru-RU"/>
              </w:rPr>
              <w:t xml:space="preserve">22. </w:t>
            </w:r>
            <w:r w:rsidR="00166DFC" w:rsidRPr="00A2095E">
              <w:rPr>
                <w:color w:val="000000"/>
                <w:lang w:eastAsia="ru-RU"/>
              </w:rPr>
              <w:t>Опишите механизированный инструмент и специальные приспособления, пр</w:t>
            </w:r>
            <w:r w:rsidR="00166DFC" w:rsidRPr="00A2095E">
              <w:rPr>
                <w:color w:val="000000"/>
                <w:lang w:eastAsia="ru-RU"/>
              </w:rPr>
              <w:t>и</w:t>
            </w:r>
            <w:r w:rsidR="00166DFC" w:rsidRPr="00A2095E">
              <w:rPr>
                <w:color w:val="000000"/>
                <w:lang w:eastAsia="ru-RU"/>
              </w:rPr>
              <w:t>меняемые при ремонте, укажите область их применения.</w:t>
            </w:r>
          </w:p>
          <w:p w:rsidR="00166DFC" w:rsidRPr="00A2095E" w:rsidRDefault="00A2095E" w:rsidP="00A2095E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2095E">
              <w:rPr>
                <w:color w:val="000000"/>
                <w:lang w:eastAsia="ru-RU"/>
              </w:rPr>
              <w:t xml:space="preserve">Вариант </w:t>
            </w:r>
            <w:r>
              <w:rPr>
                <w:color w:val="000000"/>
                <w:lang w:eastAsia="ru-RU"/>
              </w:rPr>
              <w:t xml:space="preserve">23. </w:t>
            </w:r>
            <w:r w:rsidR="00166DFC" w:rsidRPr="00A2095E">
              <w:rPr>
                <w:color w:val="000000"/>
                <w:lang w:eastAsia="ru-RU"/>
              </w:rPr>
              <w:t>Опишите технологию восстановления выкрошившихся или целиком сломанных зубьев шестерён, выполните эскизы операций и укажите применяемое оборудование и и</w:t>
            </w:r>
            <w:r w:rsidR="00166DFC" w:rsidRPr="00A2095E">
              <w:rPr>
                <w:color w:val="000000"/>
                <w:lang w:eastAsia="ru-RU"/>
              </w:rPr>
              <w:t>н</w:t>
            </w:r>
            <w:r w:rsidR="00166DFC" w:rsidRPr="00A2095E">
              <w:rPr>
                <w:color w:val="000000"/>
                <w:lang w:eastAsia="ru-RU"/>
              </w:rPr>
              <w:t>струмент.</w:t>
            </w:r>
          </w:p>
          <w:p w:rsidR="00166DFC" w:rsidRPr="00A2095E" w:rsidRDefault="00A2095E" w:rsidP="00A2095E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2095E">
              <w:rPr>
                <w:color w:val="000000"/>
                <w:lang w:eastAsia="ru-RU"/>
              </w:rPr>
              <w:t xml:space="preserve">Вариант </w:t>
            </w:r>
            <w:r>
              <w:rPr>
                <w:color w:val="000000"/>
                <w:lang w:eastAsia="ru-RU"/>
              </w:rPr>
              <w:t>24. О</w:t>
            </w:r>
            <w:r w:rsidR="00166DFC" w:rsidRPr="00A2095E">
              <w:rPr>
                <w:color w:val="000000"/>
                <w:lang w:eastAsia="ru-RU"/>
              </w:rPr>
              <w:t>пишите металлизацию и область её применения при ремонте деталей, укажите применяемое оборудование для выполнения процессов металлизация.</w:t>
            </w:r>
          </w:p>
          <w:p w:rsidR="00166DFC" w:rsidRPr="00A2095E" w:rsidRDefault="00A2095E" w:rsidP="00A2095E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2095E">
              <w:rPr>
                <w:color w:val="000000"/>
                <w:lang w:eastAsia="ru-RU"/>
              </w:rPr>
              <w:t xml:space="preserve">Вариант </w:t>
            </w:r>
            <w:r>
              <w:rPr>
                <w:color w:val="000000"/>
                <w:lang w:eastAsia="ru-RU"/>
              </w:rPr>
              <w:t xml:space="preserve">25. </w:t>
            </w:r>
            <w:r w:rsidR="00166DFC" w:rsidRPr="00A2095E">
              <w:rPr>
                <w:color w:val="000000"/>
                <w:lang w:eastAsia="ru-RU"/>
              </w:rPr>
              <w:t>Кратко опишите методы восстановления деталей, укажите эффективность пр</w:t>
            </w:r>
            <w:r w:rsidR="00166DFC" w:rsidRPr="00A2095E">
              <w:rPr>
                <w:color w:val="000000"/>
                <w:lang w:eastAsia="ru-RU"/>
              </w:rPr>
              <w:t>и</w:t>
            </w:r>
            <w:r w:rsidR="00166DFC" w:rsidRPr="00A2095E">
              <w:rPr>
                <w:color w:val="000000"/>
                <w:lang w:eastAsia="ru-RU"/>
              </w:rPr>
              <w:t>менения различных методов.</w:t>
            </w:r>
          </w:p>
          <w:p w:rsidR="00166DFC" w:rsidRPr="00A2095E" w:rsidRDefault="00A2095E" w:rsidP="00A2095E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2095E">
              <w:rPr>
                <w:color w:val="000000"/>
                <w:lang w:eastAsia="ru-RU"/>
              </w:rPr>
              <w:t xml:space="preserve">Вариант </w:t>
            </w:r>
            <w:r>
              <w:rPr>
                <w:color w:val="000000"/>
                <w:lang w:eastAsia="ru-RU"/>
              </w:rPr>
              <w:t xml:space="preserve">26. </w:t>
            </w:r>
            <w:r w:rsidR="00166DFC" w:rsidRPr="00A2095E">
              <w:rPr>
                <w:color w:val="000000"/>
                <w:shd w:val="clear" w:color="auto" w:fill="FFFFFF"/>
              </w:rPr>
              <w:t>Опишите дефекты валов и подшипников. Укажите причины их возникновения и способы определения.</w:t>
            </w:r>
          </w:p>
          <w:p w:rsidR="00F45BC7" w:rsidRPr="00A2095E" w:rsidRDefault="00A2095E" w:rsidP="00A2095E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2095E">
              <w:rPr>
                <w:color w:val="000000"/>
                <w:lang w:eastAsia="ru-RU"/>
              </w:rPr>
              <w:t xml:space="preserve">Вариант </w:t>
            </w:r>
            <w:r>
              <w:rPr>
                <w:color w:val="000000"/>
                <w:lang w:eastAsia="ru-RU"/>
              </w:rPr>
              <w:t>27. О</w:t>
            </w:r>
            <w:r w:rsidR="00166DFC" w:rsidRPr="00A2095E">
              <w:rPr>
                <w:color w:val="000000"/>
                <w:shd w:val="clear" w:color="auto" w:fill="FFFFFF"/>
              </w:rPr>
              <w:t>пишите способы напыления полимерными материалами для создания ант</w:t>
            </w:r>
            <w:r w:rsidR="00166DFC" w:rsidRPr="00A2095E">
              <w:rPr>
                <w:color w:val="000000"/>
                <w:shd w:val="clear" w:color="auto" w:fill="FFFFFF"/>
              </w:rPr>
              <w:t>и</w:t>
            </w:r>
            <w:r w:rsidR="00166DFC" w:rsidRPr="00A2095E">
              <w:rPr>
                <w:color w:val="000000"/>
                <w:shd w:val="clear" w:color="auto" w:fill="FFFFFF"/>
              </w:rPr>
              <w:t>фрикционных покрытий, укажите применяемые материалы и выполните схемы установок для нанесения полимерных покрытий.</w:t>
            </w:r>
          </w:p>
          <w:p w:rsidR="00773BC1" w:rsidRPr="00773BC1" w:rsidRDefault="00773BC1" w:rsidP="00773BC1">
            <w:pPr>
              <w:pStyle w:val="aa"/>
              <w:shd w:val="clear" w:color="auto" w:fill="FFFFFF"/>
              <w:suppressAutoHyphens w:val="0"/>
              <w:spacing w:before="0" w:after="0"/>
              <w:ind w:left="284"/>
              <w:rPr>
                <w:color w:val="000000"/>
                <w:lang w:eastAsia="ru-RU"/>
              </w:rPr>
            </w:pPr>
          </w:p>
        </w:tc>
      </w:tr>
    </w:tbl>
    <w:p w:rsidR="00F45BC7" w:rsidRDefault="00F45BC7">
      <w:pPr>
        <w:spacing w:before="0" w:after="200" w:line="276" w:lineRule="auto"/>
        <w:rPr>
          <w:b/>
          <w:i/>
        </w:rPr>
      </w:pPr>
    </w:p>
    <w:p w:rsidR="00F45BC7" w:rsidRDefault="00245EB9">
      <w:pPr>
        <w:spacing w:before="0" w:after="200" w:line="276" w:lineRule="auto"/>
        <w:ind w:left="360"/>
        <w:rPr>
          <w:bCs/>
          <w:i/>
        </w:rPr>
      </w:pPr>
      <w:r>
        <w:rPr>
          <w:b/>
          <w:i/>
        </w:rPr>
        <w:t xml:space="preserve">3.2. </w:t>
      </w:r>
      <w:r w:rsidR="00F45BC7">
        <w:rPr>
          <w:b/>
          <w:i/>
        </w:rPr>
        <w:t>Оценочные (контрольно-измерительные) материалы для практического этапа промежуточной  аттестации по профессиональному модулю*</w:t>
      </w:r>
    </w:p>
    <w:tbl>
      <w:tblPr>
        <w:tblW w:w="9752" w:type="dxa"/>
        <w:tblInd w:w="-5" w:type="dxa"/>
        <w:tblLayout w:type="fixed"/>
        <w:tblLook w:val="0000"/>
      </w:tblPr>
      <w:tblGrid>
        <w:gridCol w:w="9752"/>
      </w:tblGrid>
      <w:tr w:rsidR="00F45BC7" w:rsidTr="00985CB9">
        <w:trPr>
          <w:trHeight w:val="1124"/>
        </w:trPr>
        <w:tc>
          <w:tcPr>
            <w:tcW w:w="9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 w:rsidP="003C08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bCs/>
                <w:i/>
              </w:rPr>
              <w:t xml:space="preserve">ЗАДАНИЕ НА ВЫПОЛНЕНИЕ ПРАКТИЧЕСКИХ ДЕЙСТВИЙ В РЕАЛЬНЫХ ИЛИ МОДЕЛЬНЫХ УСЛОВИЯХ по </w:t>
            </w:r>
            <w:r>
              <w:rPr>
                <w:i/>
                <w:sz w:val="28"/>
                <w:szCs w:val="28"/>
              </w:rPr>
              <w:t>ПМ 0</w:t>
            </w:r>
            <w:r w:rsidR="003453A3">
              <w:rPr>
                <w:i/>
                <w:sz w:val="28"/>
                <w:szCs w:val="28"/>
              </w:rPr>
              <w:t>2</w:t>
            </w:r>
          </w:p>
          <w:p w:rsidR="00F45BC7" w:rsidRPr="003453A3" w:rsidRDefault="00F45BC7" w:rsidP="003453A3">
            <w:pPr>
              <w:jc w:val="center"/>
              <w:rPr>
                <w:i/>
                <w:iCs/>
                <w:sz w:val="28"/>
                <w:szCs w:val="28"/>
              </w:rPr>
            </w:pPr>
            <w:r w:rsidRPr="003453A3">
              <w:rPr>
                <w:i/>
                <w:sz w:val="28"/>
                <w:szCs w:val="28"/>
              </w:rPr>
              <w:t>«</w:t>
            </w:r>
            <w:r w:rsidR="003453A3" w:rsidRPr="003453A3">
              <w:rPr>
                <w:b/>
                <w:i/>
                <w:sz w:val="28"/>
                <w:szCs w:val="28"/>
              </w:rPr>
              <w:t>Техническое обслуживание промышленного оборудования</w:t>
            </w:r>
            <w:r w:rsidRPr="003453A3">
              <w:rPr>
                <w:i/>
                <w:sz w:val="28"/>
                <w:szCs w:val="28"/>
              </w:rPr>
              <w:t>»</w:t>
            </w:r>
            <w:r w:rsidR="003C0881" w:rsidRPr="003453A3">
              <w:rPr>
                <w:i/>
                <w:sz w:val="28"/>
                <w:szCs w:val="28"/>
              </w:rPr>
              <w:t>:</w:t>
            </w:r>
          </w:p>
          <w:p w:rsidR="001A2416" w:rsidRDefault="007F1B99" w:rsidP="004746CC">
            <w:pPr>
              <w:spacing w:before="0" w:after="0"/>
              <w:ind w:firstLine="709"/>
              <w:jc w:val="both"/>
              <w:rPr>
                <w:bCs/>
              </w:rPr>
            </w:pPr>
            <w:r w:rsidRPr="00946FC6">
              <w:rPr>
                <w:b/>
                <w:iCs/>
              </w:rPr>
              <w:t xml:space="preserve">Комплексное задание </w:t>
            </w:r>
            <w:r w:rsidR="006D2FBB" w:rsidRPr="00946FC6">
              <w:t xml:space="preserve"> </w:t>
            </w:r>
            <w:r w:rsidR="005B3BAA" w:rsidRPr="00D06E60">
              <w:rPr>
                <w:bCs/>
              </w:rPr>
              <w:t>Пров</w:t>
            </w:r>
            <w:r w:rsidR="005B3BAA">
              <w:rPr>
                <w:bCs/>
              </w:rPr>
              <w:t>ести</w:t>
            </w:r>
            <w:r w:rsidR="005B3BAA" w:rsidRPr="00D06E60">
              <w:rPr>
                <w:bCs/>
              </w:rPr>
              <w:t xml:space="preserve"> </w:t>
            </w:r>
            <w:r w:rsidR="001A2416">
              <w:rPr>
                <w:bCs/>
              </w:rPr>
              <w:t xml:space="preserve">диагностику </w:t>
            </w:r>
            <w:r w:rsidR="001A2416" w:rsidRPr="00D06E60">
              <w:rPr>
                <w:bCs/>
              </w:rPr>
              <w:t>работоспособности промышленного</w:t>
            </w:r>
            <w:r w:rsidR="001A2416">
              <w:rPr>
                <w:bCs/>
              </w:rPr>
              <w:t xml:space="preserve"> оборудования, выполнить </w:t>
            </w:r>
            <w:r w:rsidR="005B3BAA" w:rsidRPr="00D06E60">
              <w:rPr>
                <w:bCs/>
              </w:rPr>
              <w:t xml:space="preserve">ремонтные работы </w:t>
            </w:r>
            <w:r w:rsidR="001A2416">
              <w:rPr>
                <w:bCs/>
              </w:rPr>
              <w:t>дефектного</w:t>
            </w:r>
            <w:r w:rsidR="005B3BAA" w:rsidRPr="00D06E60">
              <w:rPr>
                <w:bCs/>
              </w:rPr>
              <w:t xml:space="preserve"> </w:t>
            </w:r>
            <w:r w:rsidR="001A2416">
              <w:rPr>
                <w:bCs/>
              </w:rPr>
              <w:t xml:space="preserve">узла (детали), осуществить </w:t>
            </w:r>
            <w:r w:rsidR="005B3BAA">
              <w:rPr>
                <w:bCs/>
              </w:rPr>
              <w:t xml:space="preserve"> наладочные и регулировочные работы</w:t>
            </w:r>
            <w:r w:rsidR="001A2416">
              <w:rPr>
                <w:bCs/>
              </w:rPr>
              <w:t>.</w:t>
            </w:r>
          </w:p>
          <w:p w:rsidR="00F45BC7" w:rsidRPr="00946FC6" w:rsidRDefault="00F45BC7" w:rsidP="00A2095E">
            <w:pPr>
              <w:spacing w:after="0"/>
              <w:jc w:val="both"/>
              <w:rPr>
                <w:i/>
                <w:sz w:val="28"/>
                <w:szCs w:val="28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4395"/>
              <w:gridCol w:w="5131"/>
            </w:tblGrid>
            <w:tr w:rsidR="005B580F" w:rsidRPr="00943CC2" w:rsidTr="00985CB9">
              <w:tc>
                <w:tcPr>
                  <w:tcW w:w="2307" w:type="pct"/>
                </w:tcPr>
                <w:p w:rsidR="005B580F" w:rsidRPr="00943CC2" w:rsidRDefault="005B580F" w:rsidP="00943CC2">
                  <w:pPr>
                    <w:spacing w:before="0" w:after="0"/>
                    <w:rPr>
                      <w:bCs/>
                      <w:i/>
                    </w:rPr>
                  </w:pPr>
                  <w:r w:rsidRPr="00943CC2">
                    <w:rPr>
                      <w:bCs/>
                      <w:i/>
                    </w:rPr>
                    <w:t xml:space="preserve">Предмет оценки </w:t>
                  </w:r>
                </w:p>
              </w:tc>
              <w:tc>
                <w:tcPr>
                  <w:tcW w:w="2693" w:type="pct"/>
                </w:tcPr>
                <w:p w:rsidR="005B580F" w:rsidRPr="00943CC2" w:rsidRDefault="005B580F" w:rsidP="00943CC2">
                  <w:pPr>
                    <w:spacing w:before="0" w:after="0"/>
                    <w:rPr>
                      <w:bCs/>
                      <w:i/>
                    </w:rPr>
                  </w:pPr>
                  <w:r w:rsidRPr="00943CC2">
                    <w:rPr>
                      <w:bCs/>
                      <w:i/>
                    </w:rPr>
                    <w:t xml:space="preserve">Критерии оценки </w:t>
                  </w:r>
                </w:p>
              </w:tc>
            </w:tr>
            <w:tr w:rsidR="00277C2F" w:rsidRPr="00943CC2" w:rsidTr="000B51CD">
              <w:trPr>
                <w:trHeight w:val="841"/>
              </w:trPr>
              <w:tc>
                <w:tcPr>
                  <w:tcW w:w="2307" w:type="pct"/>
                </w:tcPr>
                <w:p w:rsidR="003453A3" w:rsidRPr="00D06E60" w:rsidRDefault="003453A3" w:rsidP="00985CB9">
                  <w:pPr>
                    <w:spacing w:before="0" w:after="0"/>
                    <w:jc w:val="both"/>
                    <w:rPr>
                      <w:bCs/>
                      <w:iCs/>
                    </w:rPr>
                  </w:pPr>
                  <w:r w:rsidRPr="00D06E60">
                    <w:rPr>
                      <w:bCs/>
                    </w:rPr>
                    <w:t>ПК 2.1. Проводить регламентные работы по техническому обслуживанию промышленного оборудования в соответствии с документацией завода-изготовителя</w:t>
                  </w:r>
                  <w:r w:rsidRPr="00D06E60">
                    <w:rPr>
                      <w:bCs/>
                      <w:iCs/>
                    </w:rPr>
                    <w:t xml:space="preserve"> </w:t>
                  </w:r>
                </w:p>
                <w:p w:rsidR="003453A3" w:rsidRPr="00D06E60" w:rsidRDefault="003453A3" w:rsidP="00985CB9">
                  <w:pPr>
                    <w:spacing w:before="0" w:after="0"/>
                    <w:jc w:val="both"/>
                    <w:rPr>
                      <w:bCs/>
                    </w:rPr>
                  </w:pPr>
                  <w:r w:rsidRPr="00D06E60">
                    <w:rPr>
                      <w:bCs/>
                      <w:iCs/>
                    </w:rPr>
                    <w:t xml:space="preserve">ПК 2.2. </w:t>
                  </w:r>
                  <w:r w:rsidRPr="00D06E60">
                    <w:rPr>
                      <w:bCs/>
                    </w:rPr>
                    <w:t>Осуществлять диагностирование состояния промышленного оборудования и дефектацию его узлов и элементов</w:t>
                  </w:r>
                </w:p>
                <w:p w:rsidR="003453A3" w:rsidRPr="00D06E60" w:rsidRDefault="003453A3" w:rsidP="00985CB9">
                  <w:pPr>
                    <w:spacing w:before="0" w:after="0"/>
                    <w:jc w:val="both"/>
                    <w:rPr>
                      <w:bCs/>
                    </w:rPr>
                  </w:pPr>
                  <w:r w:rsidRPr="00D06E60">
                    <w:rPr>
                      <w:bCs/>
                    </w:rPr>
                    <w:t>ПК 2.3. Проводить ремонтные работы по восстановлению работоспособности промышленного оборудования</w:t>
                  </w:r>
                </w:p>
                <w:p w:rsidR="00277C2F" w:rsidRPr="0025185D" w:rsidRDefault="003453A3" w:rsidP="0025185D">
                  <w:pPr>
                    <w:spacing w:before="0" w:after="0"/>
                    <w:jc w:val="both"/>
                    <w:rPr>
                      <w:bCs/>
                      <w:iCs/>
                    </w:rPr>
                  </w:pPr>
                  <w:r w:rsidRPr="00D06E60">
                    <w:rPr>
                      <w:bCs/>
                    </w:rPr>
                    <w:t>ПК 2.4. Выполнять наладочные и регулировочные работы в соответствии с производственным заданием</w:t>
                  </w:r>
                </w:p>
              </w:tc>
              <w:tc>
                <w:tcPr>
                  <w:tcW w:w="2693" w:type="pct"/>
                </w:tcPr>
                <w:p w:rsidR="004746CC" w:rsidRPr="000B51CD" w:rsidRDefault="004B4BE2" w:rsidP="003C56CD">
                  <w:pPr>
                    <w:tabs>
                      <w:tab w:val="left" w:pos="252"/>
                    </w:tabs>
                    <w:spacing w:before="0" w:after="0"/>
                    <w:ind w:firstLine="459"/>
                    <w:jc w:val="both"/>
                    <w:rPr>
                      <w:color w:val="002060"/>
                    </w:rPr>
                  </w:pPr>
                  <w:r w:rsidRPr="003C56CD">
                    <w:t>выполняет</w:t>
                  </w:r>
                  <w:r w:rsidR="004746CC" w:rsidRPr="003C56CD">
                    <w:t xml:space="preserve"> диагностик</w:t>
                  </w:r>
                  <w:r w:rsidRPr="003C56CD">
                    <w:t>у</w:t>
                  </w:r>
                  <w:r w:rsidR="004746CC" w:rsidRPr="003C56CD">
                    <w:t xml:space="preserve"> станка</w:t>
                  </w:r>
                  <w:r w:rsidR="003C56CD">
                    <w:t xml:space="preserve">, </w:t>
                  </w:r>
                  <w:r w:rsidR="003C56CD" w:rsidRPr="000B51CD">
                    <w:rPr>
                      <w:color w:val="002060"/>
                    </w:rPr>
                    <w:t>осуществляет дефектацию его узлов и элементов;</w:t>
                  </w:r>
                </w:p>
                <w:p w:rsidR="004746CC" w:rsidRPr="000B51CD" w:rsidRDefault="004B4BE2" w:rsidP="003C56CD">
                  <w:pPr>
                    <w:tabs>
                      <w:tab w:val="left" w:pos="252"/>
                    </w:tabs>
                    <w:spacing w:before="0" w:after="0"/>
                    <w:ind w:firstLine="600"/>
                    <w:jc w:val="both"/>
                    <w:rPr>
                      <w:color w:val="002060"/>
                    </w:rPr>
                  </w:pPr>
                  <w:r w:rsidRPr="000B51CD">
                    <w:rPr>
                      <w:color w:val="002060"/>
                    </w:rPr>
                    <w:t xml:space="preserve">проводит ремонтные работы по восстановлению </w:t>
                  </w:r>
                  <w:r w:rsidR="003C56CD" w:rsidRPr="000B51CD">
                    <w:rPr>
                      <w:color w:val="002060"/>
                    </w:rPr>
                    <w:t>дефектного узла (детали);</w:t>
                  </w:r>
                </w:p>
                <w:p w:rsidR="004746CC" w:rsidRPr="000B51CD" w:rsidRDefault="004746CC" w:rsidP="003C56CD">
                  <w:pPr>
                    <w:tabs>
                      <w:tab w:val="left" w:pos="202"/>
                    </w:tabs>
                    <w:spacing w:before="0" w:after="0"/>
                    <w:ind w:left="-1" w:firstLine="460"/>
                    <w:jc w:val="both"/>
                    <w:rPr>
                      <w:color w:val="002060"/>
                    </w:rPr>
                  </w:pPr>
                  <w:r w:rsidRPr="003C56CD">
                    <w:t xml:space="preserve">соблюдает технологическую последовательность при </w:t>
                  </w:r>
                  <w:r w:rsidR="003C56CD" w:rsidRPr="003C56CD">
                    <w:t>выполнении</w:t>
                  </w:r>
                  <w:r w:rsidR="003C56CD">
                    <w:rPr>
                      <w:color w:val="0070C0"/>
                    </w:rPr>
                    <w:t xml:space="preserve"> </w:t>
                  </w:r>
                  <w:r w:rsidR="003C56CD" w:rsidRPr="000B51CD">
                    <w:rPr>
                      <w:color w:val="002060"/>
                    </w:rPr>
                    <w:t>восстановительных работ;</w:t>
                  </w:r>
                </w:p>
                <w:p w:rsidR="003C56CD" w:rsidRPr="000B51CD" w:rsidRDefault="003C56CD" w:rsidP="003C56CD">
                  <w:pPr>
                    <w:tabs>
                      <w:tab w:val="left" w:pos="202"/>
                    </w:tabs>
                    <w:spacing w:before="0" w:after="0"/>
                    <w:ind w:left="-1" w:firstLine="460"/>
                    <w:jc w:val="both"/>
                    <w:rPr>
                      <w:color w:val="002060"/>
                    </w:rPr>
                  </w:pPr>
                  <w:r w:rsidRPr="000B51CD">
                    <w:rPr>
                      <w:color w:val="002060"/>
                    </w:rPr>
                    <w:t>осуществляет межоперационный контроль;</w:t>
                  </w:r>
                </w:p>
                <w:p w:rsidR="004746CC" w:rsidRPr="000B51CD" w:rsidRDefault="004746CC" w:rsidP="000B51CD">
                  <w:pPr>
                    <w:tabs>
                      <w:tab w:val="left" w:pos="202"/>
                    </w:tabs>
                    <w:spacing w:before="0" w:after="0"/>
                    <w:ind w:left="-1" w:firstLine="318"/>
                    <w:jc w:val="both"/>
                    <w:rPr>
                      <w:color w:val="002060"/>
                    </w:rPr>
                  </w:pPr>
                  <w:r w:rsidRPr="003C56CD">
                    <w:t>соблюдает</w:t>
                  </w:r>
                  <w:r w:rsidR="00FC2222">
                    <w:t xml:space="preserve"> правила</w:t>
                  </w:r>
                  <w:r w:rsidRPr="003C56CD">
                    <w:t xml:space="preserve"> техник</w:t>
                  </w:r>
                  <w:r w:rsidR="00FC2222">
                    <w:t>и</w:t>
                  </w:r>
                  <w:r w:rsidRPr="003C56CD">
                    <w:t xml:space="preserve"> безопасности</w:t>
                  </w:r>
                  <w:r w:rsidR="003C56CD" w:rsidRPr="003C56CD">
                    <w:t xml:space="preserve"> </w:t>
                  </w:r>
                  <w:r w:rsidR="003C56CD" w:rsidRPr="000B51CD">
                    <w:rPr>
                      <w:color w:val="002060"/>
                    </w:rPr>
                    <w:t xml:space="preserve">при выполнении восстановительных, </w:t>
                  </w:r>
                  <w:r w:rsidR="000B51CD" w:rsidRPr="000B51CD">
                    <w:rPr>
                      <w:color w:val="002060"/>
                    </w:rPr>
                    <w:t>н</w:t>
                  </w:r>
                  <w:r w:rsidR="003C56CD" w:rsidRPr="000B51CD">
                    <w:rPr>
                      <w:color w:val="002060"/>
                    </w:rPr>
                    <w:t>аладочных и регулировочных  работ;</w:t>
                  </w:r>
                </w:p>
                <w:p w:rsidR="003C56CD" w:rsidRPr="000B51CD" w:rsidRDefault="003C56CD" w:rsidP="00FC2222">
                  <w:pPr>
                    <w:tabs>
                      <w:tab w:val="left" w:pos="202"/>
                    </w:tabs>
                    <w:spacing w:before="0" w:after="0"/>
                    <w:ind w:left="-1" w:firstLine="318"/>
                    <w:jc w:val="both"/>
                    <w:rPr>
                      <w:color w:val="002060"/>
                    </w:rPr>
                  </w:pPr>
                  <w:r w:rsidRPr="000B51CD">
                    <w:rPr>
                      <w:color w:val="002060"/>
                    </w:rPr>
                    <w:t xml:space="preserve">выполняет </w:t>
                  </w:r>
                  <w:r w:rsidR="00FC2222" w:rsidRPr="000B51CD">
                    <w:rPr>
                      <w:color w:val="002060"/>
                    </w:rPr>
                    <w:t xml:space="preserve">необходимые </w:t>
                  </w:r>
                  <w:r w:rsidRPr="000B51CD">
                    <w:rPr>
                      <w:color w:val="002060"/>
                    </w:rPr>
                    <w:t xml:space="preserve">действия </w:t>
                  </w:r>
                  <w:r w:rsidR="00FC2222" w:rsidRPr="000B51CD">
                    <w:rPr>
                      <w:color w:val="002060"/>
                    </w:rPr>
                    <w:t xml:space="preserve">по наладке и регулировке оборудования в </w:t>
                  </w:r>
                  <w:r w:rsidR="00FC2222" w:rsidRPr="000B51CD">
                    <w:rPr>
                      <w:color w:val="002060"/>
                    </w:rPr>
                    <w:lastRenderedPageBreak/>
                    <w:t>соответствии с выявленным отклонением в работе оборудования после установления восстановленного узла (детали);</w:t>
                  </w:r>
                </w:p>
                <w:p w:rsidR="004746CC" w:rsidRPr="00FC2222" w:rsidRDefault="004746CC" w:rsidP="003C56CD">
                  <w:pPr>
                    <w:pStyle w:val="aa"/>
                    <w:spacing w:before="0" w:after="0"/>
                    <w:ind w:left="0" w:firstLine="317"/>
                    <w:contextualSpacing/>
                    <w:jc w:val="both"/>
                    <w:rPr>
                      <w:bCs/>
                    </w:rPr>
                  </w:pPr>
                  <w:r w:rsidRPr="00FC2222">
                    <w:rPr>
                      <w:rFonts w:eastAsia="Calibri"/>
                      <w:bCs/>
                    </w:rPr>
                    <w:t>выполняет полный объем работ в установленное время</w:t>
                  </w:r>
                  <w:r w:rsidR="00FC2222" w:rsidRPr="00FC2222">
                    <w:rPr>
                      <w:rFonts w:eastAsia="Calibri"/>
                      <w:bCs/>
                    </w:rPr>
                    <w:t>.</w:t>
                  </w:r>
                </w:p>
              </w:tc>
            </w:tr>
          </w:tbl>
          <w:p w:rsidR="00563894" w:rsidRPr="006D7754" w:rsidRDefault="00563894" w:rsidP="00563894">
            <w:pPr>
              <w:rPr>
                <w:bCs/>
                <w:i/>
              </w:rPr>
            </w:pPr>
            <w:r w:rsidRPr="006D7754">
              <w:rPr>
                <w:bCs/>
                <w:i/>
              </w:rPr>
              <w:lastRenderedPageBreak/>
              <w:t>Условия выполнения задания</w:t>
            </w:r>
          </w:p>
          <w:p w:rsidR="0033272E" w:rsidRPr="00946FC6" w:rsidRDefault="00563894" w:rsidP="00946FC6">
            <w:pPr>
              <w:jc w:val="both"/>
              <w:rPr>
                <w:i/>
              </w:rPr>
            </w:pPr>
            <w:r w:rsidRPr="006D7754">
              <w:rPr>
                <w:i/>
              </w:rPr>
              <w:t>1</w:t>
            </w:r>
            <w:r w:rsidRPr="00946FC6">
              <w:rPr>
                <w:i/>
              </w:rPr>
              <w:t xml:space="preserve">. Место (время) выполнения задания; Экзамен </w:t>
            </w:r>
            <w:r w:rsidR="007667EC" w:rsidRPr="00946FC6">
              <w:rPr>
                <w:i/>
              </w:rPr>
              <w:t xml:space="preserve">по модулю проводится в кабинете </w:t>
            </w:r>
            <w:r w:rsidR="00245EB9" w:rsidRPr="00946FC6">
              <w:rPr>
                <w:i/>
              </w:rPr>
              <w:t>«</w:t>
            </w:r>
            <w:r w:rsidR="000C260F" w:rsidRPr="00946FC6">
              <w:rPr>
                <w:bCs/>
                <w:i/>
              </w:rPr>
              <w:t>Монтажа, технической эксплуатации и ремонта промышленного оборудования</w:t>
            </w:r>
            <w:r w:rsidR="00245EB9" w:rsidRPr="00946FC6">
              <w:rPr>
                <w:i/>
              </w:rPr>
              <w:t>»</w:t>
            </w:r>
            <w:r w:rsidR="00245EB9" w:rsidRPr="00946FC6">
              <w:t xml:space="preserve"> после </w:t>
            </w:r>
            <w:r w:rsidR="007667EC" w:rsidRPr="00946FC6">
              <w:rPr>
                <w:i/>
              </w:rPr>
              <w:t>завершени</w:t>
            </w:r>
            <w:r w:rsidR="00245EB9" w:rsidRPr="00946FC6">
              <w:rPr>
                <w:i/>
              </w:rPr>
              <w:t>я</w:t>
            </w:r>
            <w:r w:rsidR="007667EC" w:rsidRPr="00946FC6">
              <w:rPr>
                <w:i/>
              </w:rPr>
              <w:t xml:space="preserve"> </w:t>
            </w:r>
            <w:r w:rsidR="0033272E" w:rsidRPr="00946FC6">
              <w:rPr>
                <w:i/>
              </w:rPr>
              <w:t>производственной</w:t>
            </w:r>
            <w:r w:rsidR="007667EC" w:rsidRPr="00946FC6">
              <w:rPr>
                <w:i/>
              </w:rPr>
              <w:t xml:space="preserve"> практики. </w:t>
            </w:r>
          </w:p>
          <w:p w:rsidR="00FB35EC" w:rsidRDefault="00563894" w:rsidP="00985CB9">
            <w:pPr>
              <w:rPr>
                <w:i/>
              </w:rPr>
            </w:pPr>
            <w:r w:rsidRPr="006D7754">
              <w:rPr>
                <w:i/>
              </w:rPr>
              <w:t xml:space="preserve">2. Максимальное время выполнения </w:t>
            </w:r>
            <w:r w:rsidR="00D0072F">
              <w:rPr>
                <w:i/>
              </w:rPr>
              <w:t xml:space="preserve">1 студентом практического этапа </w:t>
            </w:r>
            <w:r w:rsidR="007667EC" w:rsidRPr="00D0072F">
              <w:rPr>
                <w:i/>
              </w:rPr>
              <w:t xml:space="preserve">комбинированного </w:t>
            </w:r>
            <w:r w:rsidR="00D0072F" w:rsidRPr="00D0072F">
              <w:rPr>
                <w:i/>
              </w:rPr>
              <w:t>оценочного испытания</w:t>
            </w:r>
            <w:r w:rsidRPr="00D0072F">
              <w:rPr>
                <w:i/>
              </w:rPr>
              <w:t xml:space="preserve">: </w:t>
            </w:r>
            <w:r w:rsidR="00D0072F">
              <w:rPr>
                <w:i/>
              </w:rPr>
              <w:t xml:space="preserve">- </w:t>
            </w:r>
            <w:r w:rsidR="006C54F9" w:rsidRPr="006C54F9">
              <w:rPr>
                <w:i/>
                <w:color w:val="1F497D" w:themeColor="text2"/>
              </w:rPr>
              <w:t>60</w:t>
            </w:r>
            <w:r w:rsidR="00245EB9" w:rsidRPr="006C54F9">
              <w:rPr>
                <w:i/>
                <w:color w:val="1F497D" w:themeColor="text2"/>
              </w:rPr>
              <w:t xml:space="preserve"> </w:t>
            </w:r>
            <w:r w:rsidR="006C54F9">
              <w:rPr>
                <w:i/>
              </w:rPr>
              <w:t>минут</w:t>
            </w:r>
          </w:p>
        </w:tc>
      </w:tr>
    </w:tbl>
    <w:p w:rsidR="00F45BC7" w:rsidRDefault="00F45BC7">
      <w:pPr>
        <w:rPr>
          <w:b/>
          <w:i/>
          <w:u w:val="single"/>
        </w:rPr>
      </w:pPr>
    </w:p>
    <w:p w:rsidR="00F45BC7" w:rsidRPr="00692F9A" w:rsidRDefault="00F45BC7">
      <w:pPr>
        <w:rPr>
          <w:b/>
          <w:color w:val="1F497D" w:themeColor="text2"/>
          <w:sz w:val="28"/>
          <w:szCs w:val="28"/>
          <w:u w:val="single"/>
        </w:rPr>
      </w:pPr>
      <w:r w:rsidRPr="00692F9A">
        <w:rPr>
          <w:b/>
          <w:color w:val="1F497D" w:themeColor="text2"/>
          <w:sz w:val="28"/>
          <w:szCs w:val="28"/>
          <w:u w:val="single"/>
        </w:rPr>
        <w:t xml:space="preserve">Перечень </w:t>
      </w:r>
      <w:r w:rsidR="003C56CD">
        <w:rPr>
          <w:b/>
          <w:color w:val="1F497D" w:themeColor="text2"/>
          <w:sz w:val="28"/>
          <w:szCs w:val="28"/>
          <w:u w:val="single"/>
        </w:rPr>
        <w:t xml:space="preserve">вариантов </w:t>
      </w:r>
      <w:r w:rsidRPr="00692F9A">
        <w:rPr>
          <w:b/>
          <w:color w:val="1F497D" w:themeColor="text2"/>
          <w:sz w:val="28"/>
          <w:szCs w:val="28"/>
          <w:u w:val="single"/>
        </w:rPr>
        <w:t>заданий практической части экзамена по модулю</w:t>
      </w:r>
    </w:p>
    <w:p w:rsidR="004746CC" w:rsidRPr="003C56CD" w:rsidRDefault="003C56CD" w:rsidP="004746CC">
      <w:pPr>
        <w:spacing w:after="0" w:line="312" w:lineRule="auto"/>
        <w:ind w:right="34" w:firstLine="567"/>
        <w:rPr>
          <w:sz w:val="28"/>
          <w:szCs w:val="28"/>
        </w:rPr>
      </w:pPr>
      <w:r w:rsidRPr="003C56CD">
        <w:rPr>
          <w:sz w:val="28"/>
          <w:szCs w:val="28"/>
        </w:rPr>
        <w:t>Вариант</w:t>
      </w:r>
      <w:r w:rsidR="006D2FBB" w:rsidRPr="003C56CD">
        <w:rPr>
          <w:b/>
          <w:sz w:val="28"/>
          <w:szCs w:val="28"/>
        </w:rPr>
        <w:t xml:space="preserve"> </w:t>
      </w:r>
      <w:r w:rsidR="006D2FBB" w:rsidRPr="003C56CD">
        <w:rPr>
          <w:sz w:val="28"/>
          <w:szCs w:val="28"/>
        </w:rPr>
        <w:t>1.</w:t>
      </w:r>
      <w:r w:rsidR="006D2FBB" w:rsidRPr="003C56CD">
        <w:rPr>
          <w:b/>
          <w:sz w:val="28"/>
          <w:szCs w:val="28"/>
        </w:rPr>
        <w:t xml:space="preserve"> </w:t>
      </w:r>
      <w:r w:rsidR="000B51CD">
        <w:rPr>
          <w:b/>
          <w:sz w:val="28"/>
          <w:szCs w:val="28"/>
        </w:rPr>
        <w:t xml:space="preserve"> </w:t>
      </w:r>
      <w:r w:rsidR="004746CC" w:rsidRPr="003C56CD">
        <w:rPr>
          <w:sz w:val="28"/>
          <w:szCs w:val="28"/>
        </w:rPr>
        <w:t>1А 616 – токарно-винторезный станок;</w:t>
      </w:r>
    </w:p>
    <w:p w:rsidR="004746CC" w:rsidRPr="003C56CD" w:rsidRDefault="003C56CD" w:rsidP="004746CC">
      <w:pPr>
        <w:spacing w:after="0" w:line="312" w:lineRule="auto"/>
        <w:ind w:right="34" w:firstLine="567"/>
        <w:rPr>
          <w:sz w:val="28"/>
          <w:szCs w:val="28"/>
        </w:rPr>
      </w:pPr>
      <w:r w:rsidRPr="003C56CD">
        <w:rPr>
          <w:sz w:val="28"/>
          <w:szCs w:val="28"/>
        </w:rPr>
        <w:t>Вариант</w:t>
      </w:r>
      <w:r w:rsidR="004746CC" w:rsidRPr="003C56CD">
        <w:rPr>
          <w:sz w:val="28"/>
          <w:szCs w:val="28"/>
        </w:rPr>
        <w:t xml:space="preserve"> 2.  1К62 –  токарно-винторезный станок;</w:t>
      </w:r>
    </w:p>
    <w:p w:rsidR="004746CC" w:rsidRPr="003C56CD" w:rsidRDefault="003C56CD" w:rsidP="004746CC">
      <w:pPr>
        <w:spacing w:after="0" w:line="312" w:lineRule="auto"/>
        <w:ind w:right="34" w:firstLine="567"/>
        <w:rPr>
          <w:sz w:val="28"/>
          <w:szCs w:val="28"/>
        </w:rPr>
      </w:pPr>
      <w:r w:rsidRPr="003C56CD">
        <w:rPr>
          <w:sz w:val="28"/>
          <w:szCs w:val="28"/>
        </w:rPr>
        <w:t>Вариант</w:t>
      </w:r>
      <w:r w:rsidR="004746CC" w:rsidRPr="003C56CD">
        <w:rPr>
          <w:sz w:val="28"/>
          <w:szCs w:val="28"/>
        </w:rPr>
        <w:t xml:space="preserve"> 3.  3Г71 – плоскошлифовальный станок;</w:t>
      </w:r>
    </w:p>
    <w:p w:rsidR="004746CC" w:rsidRPr="003C56CD" w:rsidRDefault="003C56CD" w:rsidP="004746CC">
      <w:pPr>
        <w:spacing w:after="0" w:line="312" w:lineRule="auto"/>
        <w:ind w:right="34" w:firstLine="567"/>
        <w:rPr>
          <w:sz w:val="28"/>
          <w:szCs w:val="28"/>
        </w:rPr>
      </w:pPr>
      <w:r w:rsidRPr="003C56CD">
        <w:rPr>
          <w:sz w:val="28"/>
          <w:szCs w:val="28"/>
        </w:rPr>
        <w:t xml:space="preserve">Вариант </w:t>
      </w:r>
      <w:r w:rsidR="004746CC" w:rsidRPr="003C56CD">
        <w:rPr>
          <w:sz w:val="28"/>
          <w:szCs w:val="28"/>
        </w:rPr>
        <w:t>4.  6А12 –  вертикально-фрезерный станок;</w:t>
      </w:r>
    </w:p>
    <w:p w:rsidR="004746CC" w:rsidRPr="003C56CD" w:rsidRDefault="004746CC" w:rsidP="004746CC">
      <w:pPr>
        <w:spacing w:after="0" w:line="312" w:lineRule="auto"/>
        <w:ind w:right="34"/>
        <w:rPr>
          <w:sz w:val="28"/>
          <w:szCs w:val="28"/>
        </w:rPr>
      </w:pPr>
      <w:r w:rsidRPr="003C56CD">
        <w:rPr>
          <w:sz w:val="28"/>
          <w:szCs w:val="28"/>
        </w:rPr>
        <w:t xml:space="preserve">        </w:t>
      </w:r>
      <w:r w:rsidR="003C56CD" w:rsidRPr="003C56CD">
        <w:rPr>
          <w:sz w:val="28"/>
          <w:szCs w:val="28"/>
        </w:rPr>
        <w:t xml:space="preserve">Вариант </w:t>
      </w:r>
      <w:r w:rsidRPr="003C56CD">
        <w:rPr>
          <w:sz w:val="28"/>
          <w:szCs w:val="28"/>
        </w:rPr>
        <w:t>5.</w:t>
      </w:r>
      <w:r w:rsidR="000B51CD">
        <w:rPr>
          <w:sz w:val="28"/>
          <w:szCs w:val="28"/>
        </w:rPr>
        <w:t xml:space="preserve"> </w:t>
      </w:r>
      <w:r w:rsidRPr="003C56CD">
        <w:rPr>
          <w:sz w:val="28"/>
          <w:szCs w:val="28"/>
        </w:rPr>
        <w:t xml:space="preserve"> 3А130 –  кругло-шлифовальный станок;</w:t>
      </w:r>
    </w:p>
    <w:p w:rsidR="004746CC" w:rsidRPr="003C56CD" w:rsidRDefault="000B51CD" w:rsidP="000B51CD">
      <w:pPr>
        <w:spacing w:after="0" w:line="312" w:lineRule="auto"/>
        <w:ind w:right="34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C56CD" w:rsidRPr="003C56CD">
        <w:rPr>
          <w:sz w:val="28"/>
          <w:szCs w:val="28"/>
        </w:rPr>
        <w:t xml:space="preserve">Вариант </w:t>
      </w:r>
      <w:r w:rsidR="004746CC" w:rsidRPr="003C56CD">
        <w:rPr>
          <w:sz w:val="28"/>
          <w:szCs w:val="28"/>
        </w:rPr>
        <w:t xml:space="preserve">6. </w:t>
      </w:r>
      <w:r>
        <w:rPr>
          <w:sz w:val="28"/>
          <w:szCs w:val="28"/>
        </w:rPr>
        <w:t xml:space="preserve"> </w:t>
      </w:r>
      <w:r w:rsidR="004746CC" w:rsidRPr="003C56CD">
        <w:rPr>
          <w:sz w:val="28"/>
          <w:szCs w:val="28"/>
        </w:rPr>
        <w:t>6Н81Г –  горизонтально - фрезерный станок;</w:t>
      </w:r>
    </w:p>
    <w:p w:rsidR="004746CC" w:rsidRPr="00A02B03" w:rsidRDefault="003C56CD" w:rsidP="004746CC">
      <w:pPr>
        <w:spacing w:after="0" w:line="312" w:lineRule="auto"/>
        <w:ind w:right="34" w:firstLine="567"/>
        <w:rPr>
          <w:sz w:val="28"/>
          <w:szCs w:val="28"/>
        </w:rPr>
      </w:pPr>
      <w:r w:rsidRPr="003C56CD">
        <w:rPr>
          <w:sz w:val="28"/>
          <w:szCs w:val="28"/>
        </w:rPr>
        <w:t xml:space="preserve">Вариант </w:t>
      </w:r>
      <w:r w:rsidR="004746CC" w:rsidRPr="003C56CD">
        <w:rPr>
          <w:sz w:val="28"/>
          <w:szCs w:val="28"/>
        </w:rPr>
        <w:t xml:space="preserve">7. </w:t>
      </w:r>
      <w:r w:rsidR="000B51CD">
        <w:rPr>
          <w:sz w:val="28"/>
          <w:szCs w:val="28"/>
        </w:rPr>
        <w:t xml:space="preserve"> </w:t>
      </w:r>
      <w:r w:rsidR="004746CC" w:rsidRPr="003C56CD">
        <w:rPr>
          <w:sz w:val="28"/>
          <w:szCs w:val="28"/>
        </w:rPr>
        <w:t>2Б125 –  вертикально – сверлильный станок</w:t>
      </w:r>
      <w:r w:rsidR="004746CC">
        <w:rPr>
          <w:sz w:val="28"/>
          <w:szCs w:val="28"/>
        </w:rPr>
        <w:t>;</w:t>
      </w:r>
    </w:p>
    <w:p w:rsidR="00692F9A" w:rsidRDefault="00692F9A" w:rsidP="00692F9A">
      <w:pPr>
        <w:rPr>
          <w:i/>
          <w:sz w:val="28"/>
          <w:szCs w:val="28"/>
        </w:rPr>
      </w:pPr>
    </w:p>
    <w:p w:rsidR="00F45BC7" w:rsidRPr="0025185D" w:rsidRDefault="00F45BC7">
      <w:pPr>
        <w:spacing w:before="0" w:after="200" w:line="276" w:lineRule="auto"/>
        <w:ind w:left="720"/>
      </w:pPr>
      <w:r w:rsidRPr="0025185D">
        <w:rPr>
          <w:b/>
          <w:i/>
          <w:u w:val="single"/>
        </w:rPr>
        <w:t xml:space="preserve">3.3 ЭКСПЕРТНЫЕ ЛИСТЫ ЭКЗАМЕНАТОРОВ </w:t>
      </w:r>
    </w:p>
    <w:p w:rsidR="00F45BC7" w:rsidRPr="0025185D" w:rsidRDefault="00F45BC7">
      <w:pPr>
        <w:ind w:left="720"/>
        <w:rPr>
          <w:i/>
        </w:rPr>
      </w:pPr>
      <w:r w:rsidRPr="0025185D">
        <w:t>Критерии оценки выполнения практического задания</w:t>
      </w:r>
    </w:p>
    <w:tbl>
      <w:tblPr>
        <w:tblW w:w="5000" w:type="pct"/>
        <w:tblLook w:val="0000"/>
      </w:tblPr>
      <w:tblGrid>
        <w:gridCol w:w="960"/>
        <w:gridCol w:w="7479"/>
        <w:gridCol w:w="1415"/>
      </w:tblGrid>
      <w:tr w:rsidR="00985CB9" w:rsidRPr="00985CB9" w:rsidTr="00985CB9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CB9" w:rsidRPr="00985CB9" w:rsidRDefault="00985CB9" w:rsidP="00384E09">
            <w:pPr>
              <w:jc w:val="center"/>
            </w:pPr>
            <w:r w:rsidRPr="00985CB9">
              <w:t>№ п/п</w:t>
            </w:r>
          </w:p>
        </w:tc>
        <w:tc>
          <w:tcPr>
            <w:tcW w:w="3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5CB9" w:rsidRPr="00985CB9" w:rsidRDefault="00985CB9" w:rsidP="00384E09">
            <w:pPr>
              <w:jc w:val="center"/>
              <w:rPr>
                <w:i/>
              </w:rPr>
            </w:pPr>
            <w:r w:rsidRPr="00985CB9">
              <w:rPr>
                <w:i/>
              </w:rPr>
              <w:t>Критерий оценки</w:t>
            </w:r>
          </w:p>
        </w:tc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5CB9" w:rsidRPr="00985CB9" w:rsidRDefault="00985CB9" w:rsidP="00384E09">
            <w:pPr>
              <w:jc w:val="center"/>
            </w:pPr>
            <w:r w:rsidRPr="00985CB9">
              <w:rPr>
                <w:i/>
              </w:rPr>
              <w:t>Отметка о выполнении</w:t>
            </w:r>
          </w:p>
        </w:tc>
      </w:tr>
      <w:tr w:rsidR="00A94850" w:rsidRPr="00985CB9" w:rsidTr="004B4BE2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94850" w:rsidRPr="00985CB9" w:rsidRDefault="00A94850" w:rsidP="00A94850">
            <w:pPr>
              <w:pStyle w:val="a9"/>
              <w:widowControl w:val="0"/>
              <w:numPr>
                <w:ilvl w:val="0"/>
                <w:numId w:val="23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94850" w:rsidRPr="004B4BE2" w:rsidRDefault="00FC2222" w:rsidP="00FC2222">
            <w:pPr>
              <w:tabs>
                <w:tab w:val="left" w:pos="252"/>
              </w:tabs>
              <w:spacing w:before="0" w:after="0"/>
              <w:ind w:firstLine="459"/>
              <w:jc w:val="both"/>
              <w:rPr>
                <w:color w:val="0070C0"/>
              </w:rPr>
            </w:pPr>
            <w:r w:rsidRPr="003C56CD">
              <w:t>выполняет диагностику станка</w:t>
            </w:r>
            <w:r>
              <w:t xml:space="preserve">, </w:t>
            </w:r>
            <w:r w:rsidRPr="000B51CD">
              <w:rPr>
                <w:color w:val="002060"/>
              </w:rPr>
              <w:t>осуществляет дефектацию его узлов и элементов</w:t>
            </w:r>
          </w:p>
        </w:tc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94850" w:rsidRPr="00985CB9" w:rsidRDefault="00A94850">
            <w:pPr>
              <w:snapToGrid w:val="0"/>
              <w:rPr>
                <w:i/>
              </w:rPr>
            </w:pPr>
          </w:p>
        </w:tc>
      </w:tr>
      <w:tr w:rsidR="00A94850" w:rsidRPr="00985CB9" w:rsidTr="004B4BE2">
        <w:trPr>
          <w:trHeight w:val="309"/>
        </w:trPr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94850" w:rsidRPr="00985CB9" w:rsidRDefault="00A94850" w:rsidP="00A94850">
            <w:pPr>
              <w:pStyle w:val="a9"/>
              <w:widowControl w:val="0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94850" w:rsidRPr="000B51CD" w:rsidRDefault="00FC2222" w:rsidP="000B51CD">
            <w:pPr>
              <w:tabs>
                <w:tab w:val="left" w:pos="252"/>
              </w:tabs>
              <w:spacing w:before="0" w:after="0"/>
              <w:ind w:firstLine="600"/>
              <w:jc w:val="both"/>
              <w:rPr>
                <w:color w:val="002060"/>
              </w:rPr>
            </w:pPr>
            <w:r w:rsidRPr="000B51CD">
              <w:rPr>
                <w:color w:val="002060"/>
              </w:rPr>
              <w:t xml:space="preserve">проводит ремонтные работы по восстановлению </w:t>
            </w:r>
            <w:r w:rsidR="000B51CD" w:rsidRPr="000B51CD">
              <w:rPr>
                <w:color w:val="002060"/>
              </w:rPr>
              <w:t>дефектного узла (детали)</w:t>
            </w:r>
          </w:p>
        </w:tc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94850" w:rsidRPr="00985CB9" w:rsidRDefault="00A94850">
            <w:pPr>
              <w:snapToGrid w:val="0"/>
              <w:rPr>
                <w:i/>
              </w:rPr>
            </w:pPr>
          </w:p>
        </w:tc>
      </w:tr>
      <w:tr w:rsidR="00BD51E3" w:rsidRPr="00985CB9" w:rsidTr="004B4BE2">
        <w:trPr>
          <w:trHeight w:val="378"/>
        </w:trPr>
        <w:tc>
          <w:tcPr>
            <w:tcW w:w="487" w:type="pct"/>
            <w:tcBorders>
              <w:top w:val="single" w:sz="4" w:space="0" w:color="auto"/>
              <w:left w:val="single" w:sz="4" w:space="0" w:color="000000"/>
            </w:tcBorders>
          </w:tcPr>
          <w:p w:rsidR="00BD51E3" w:rsidRPr="00985CB9" w:rsidRDefault="00BD51E3" w:rsidP="00A94850">
            <w:pPr>
              <w:pStyle w:val="a9"/>
              <w:widowControl w:val="0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BD51E3" w:rsidRPr="004B4BE2" w:rsidRDefault="00FC2222" w:rsidP="00FC2222">
            <w:pPr>
              <w:tabs>
                <w:tab w:val="left" w:pos="202"/>
              </w:tabs>
              <w:spacing w:before="0" w:after="0"/>
              <w:ind w:left="-1" w:firstLine="460"/>
              <w:jc w:val="both"/>
              <w:rPr>
                <w:color w:val="0070C0"/>
              </w:rPr>
            </w:pPr>
            <w:r w:rsidRPr="003C56CD">
              <w:t>соблюдает технологическую последовательность при выполнении</w:t>
            </w:r>
            <w:r>
              <w:rPr>
                <w:color w:val="0070C0"/>
              </w:rPr>
              <w:t xml:space="preserve"> </w:t>
            </w:r>
            <w:r w:rsidRPr="000B51CD">
              <w:rPr>
                <w:color w:val="002060"/>
              </w:rPr>
              <w:t>восстановительных работ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D51E3" w:rsidRPr="00985CB9" w:rsidRDefault="00BD51E3">
            <w:pPr>
              <w:snapToGrid w:val="0"/>
              <w:rPr>
                <w:i/>
              </w:rPr>
            </w:pPr>
          </w:p>
        </w:tc>
      </w:tr>
      <w:tr w:rsidR="00A94850" w:rsidRPr="00985CB9" w:rsidTr="00FC2222">
        <w:trPr>
          <w:trHeight w:val="280"/>
        </w:trPr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94850" w:rsidRPr="00985CB9" w:rsidRDefault="00A94850" w:rsidP="00A94850">
            <w:pPr>
              <w:pStyle w:val="a9"/>
              <w:widowControl w:val="0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94850" w:rsidRPr="000B51CD" w:rsidRDefault="00FC2222" w:rsidP="00FC2222">
            <w:pPr>
              <w:tabs>
                <w:tab w:val="left" w:pos="202"/>
              </w:tabs>
              <w:spacing w:before="0" w:after="0"/>
              <w:ind w:left="-1" w:firstLine="460"/>
              <w:jc w:val="both"/>
              <w:rPr>
                <w:color w:val="002060"/>
              </w:rPr>
            </w:pPr>
            <w:r w:rsidRPr="000B51CD">
              <w:rPr>
                <w:color w:val="002060"/>
              </w:rPr>
              <w:t>осуществляет межоперационный контроль</w:t>
            </w:r>
          </w:p>
        </w:tc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94850" w:rsidRPr="00985CB9" w:rsidRDefault="00A94850" w:rsidP="00B47153">
            <w:pPr>
              <w:snapToGrid w:val="0"/>
              <w:rPr>
                <w:i/>
              </w:rPr>
            </w:pPr>
          </w:p>
        </w:tc>
      </w:tr>
      <w:tr w:rsidR="00A94850" w:rsidRPr="00985CB9" w:rsidTr="004B4BE2">
        <w:trPr>
          <w:trHeight w:val="495"/>
        </w:trPr>
        <w:tc>
          <w:tcPr>
            <w:tcW w:w="48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94850" w:rsidRPr="00985CB9" w:rsidRDefault="00A94850" w:rsidP="00A94850">
            <w:pPr>
              <w:pStyle w:val="aa"/>
              <w:numPr>
                <w:ilvl w:val="0"/>
                <w:numId w:val="23"/>
              </w:numPr>
              <w:rPr>
                <w:rFonts w:eastAsia="Calibri"/>
                <w:bCs/>
              </w:rPr>
            </w:pP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94850" w:rsidRPr="004B4BE2" w:rsidRDefault="00FC2222" w:rsidP="00FC2222">
            <w:pPr>
              <w:tabs>
                <w:tab w:val="left" w:pos="202"/>
              </w:tabs>
              <w:spacing w:before="0" w:after="0"/>
              <w:ind w:left="-1" w:firstLine="318"/>
              <w:rPr>
                <w:color w:val="0070C0"/>
              </w:rPr>
            </w:pPr>
            <w:r>
              <w:t>с</w:t>
            </w:r>
            <w:r w:rsidRPr="003C56CD">
              <w:t>облюдает</w:t>
            </w:r>
            <w:r>
              <w:t xml:space="preserve"> </w:t>
            </w:r>
            <w:r w:rsidRPr="000B51CD">
              <w:rPr>
                <w:color w:val="002060"/>
              </w:rPr>
              <w:t>правила</w:t>
            </w:r>
            <w:r w:rsidRPr="00FC2222">
              <w:rPr>
                <w:color w:val="548DD4" w:themeColor="text2" w:themeTint="99"/>
              </w:rPr>
              <w:t xml:space="preserve">  </w:t>
            </w:r>
            <w:r w:rsidRPr="003C56CD">
              <w:t>техник</w:t>
            </w:r>
            <w:r>
              <w:t>и</w:t>
            </w:r>
            <w:r w:rsidRPr="003C56CD">
              <w:t xml:space="preserve"> безопасности </w:t>
            </w:r>
            <w:r w:rsidRPr="000B51CD">
              <w:rPr>
                <w:color w:val="002060"/>
              </w:rPr>
              <w:t>при выполнении восстановительных, наладочных и регулировочных  работ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4850" w:rsidRPr="00985CB9" w:rsidRDefault="00A94850" w:rsidP="00B47153">
            <w:pPr>
              <w:snapToGrid w:val="0"/>
              <w:rPr>
                <w:i/>
              </w:rPr>
            </w:pPr>
          </w:p>
        </w:tc>
      </w:tr>
      <w:tr w:rsidR="004B4BE2" w:rsidRPr="00985CB9" w:rsidTr="004B4BE2">
        <w:trPr>
          <w:trHeight w:val="495"/>
        </w:trPr>
        <w:tc>
          <w:tcPr>
            <w:tcW w:w="48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B4BE2" w:rsidRPr="00985CB9" w:rsidRDefault="004B4BE2" w:rsidP="00A94850">
            <w:pPr>
              <w:pStyle w:val="aa"/>
              <w:numPr>
                <w:ilvl w:val="0"/>
                <w:numId w:val="23"/>
              </w:numPr>
              <w:rPr>
                <w:rFonts w:eastAsia="Calibri"/>
                <w:bCs/>
              </w:rPr>
            </w:pP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B4BE2" w:rsidRPr="000B51CD" w:rsidRDefault="00FC2222" w:rsidP="00FC2222">
            <w:pPr>
              <w:tabs>
                <w:tab w:val="left" w:pos="202"/>
              </w:tabs>
              <w:spacing w:before="0" w:after="0"/>
              <w:ind w:left="-1" w:firstLine="318"/>
              <w:jc w:val="both"/>
              <w:rPr>
                <w:color w:val="002060"/>
              </w:rPr>
            </w:pPr>
            <w:r w:rsidRPr="000B51CD">
              <w:rPr>
                <w:color w:val="002060"/>
              </w:rPr>
              <w:t>выполняет необходимые действия по наладке и регулировке оборудования в соответствии с выявленным отклонением в работе оборудования после установления восстановленного узла (детали)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4BE2" w:rsidRPr="00985CB9" w:rsidRDefault="004B4BE2" w:rsidP="00B47153">
            <w:pPr>
              <w:snapToGrid w:val="0"/>
              <w:rPr>
                <w:i/>
              </w:rPr>
            </w:pPr>
          </w:p>
        </w:tc>
      </w:tr>
      <w:tr w:rsidR="00A94850" w:rsidRPr="00985CB9" w:rsidTr="004B4BE2">
        <w:trPr>
          <w:trHeight w:val="274"/>
        </w:trPr>
        <w:tc>
          <w:tcPr>
            <w:tcW w:w="48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94850" w:rsidRPr="00985CB9" w:rsidRDefault="00A94850" w:rsidP="00A94850">
            <w:pPr>
              <w:pStyle w:val="aa"/>
              <w:numPr>
                <w:ilvl w:val="0"/>
                <w:numId w:val="23"/>
              </w:numPr>
              <w:rPr>
                <w:rFonts w:eastAsia="Calibri"/>
                <w:bCs/>
              </w:rPr>
            </w:pP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4850" w:rsidRPr="003C514D" w:rsidRDefault="00BD51E3" w:rsidP="000B51CD">
            <w:pPr>
              <w:ind w:firstLine="458"/>
            </w:pPr>
            <w:r>
              <w:rPr>
                <w:rFonts w:eastAsia="Calibri"/>
                <w:bCs/>
              </w:rPr>
              <w:t>выполняет полный объем работ в установленное время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4850" w:rsidRPr="00985CB9" w:rsidRDefault="00A94850" w:rsidP="007D206A">
            <w:pPr>
              <w:snapToGrid w:val="0"/>
              <w:rPr>
                <w:i/>
              </w:rPr>
            </w:pPr>
          </w:p>
        </w:tc>
      </w:tr>
      <w:tr w:rsidR="00A94850" w:rsidRPr="00985CB9" w:rsidTr="00985CB9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4850" w:rsidRPr="00985CB9" w:rsidRDefault="00A94850">
            <w:pPr>
              <w:rPr>
                <w:i/>
              </w:rPr>
            </w:pPr>
          </w:p>
        </w:tc>
        <w:tc>
          <w:tcPr>
            <w:tcW w:w="45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4850" w:rsidRPr="00985CB9" w:rsidRDefault="00A94850">
            <w:pPr>
              <w:rPr>
                <w:i/>
              </w:rPr>
            </w:pPr>
            <w:r w:rsidRPr="00985CB9">
              <w:rPr>
                <w:i/>
              </w:rPr>
              <w:t>Общее количество выполненных критериев_______________________________</w:t>
            </w:r>
          </w:p>
          <w:p w:rsidR="00A94850" w:rsidRPr="00985CB9" w:rsidRDefault="00A94850">
            <w:r w:rsidRPr="00985CB9">
              <w:rPr>
                <w:i/>
              </w:rPr>
              <w:t>Оценка выполнения задания_________</w:t>
            </w:r>
          </w:p>
        </w:tc>
      </w:tr>
    </w:tbl>
    <w:p w:rsidR="00F45BC7" w:rsidRDefault="00F45BC7"/>
    <w:p w:rsidR="00F45BC7" w:rsidRPr="000B51CD" w:rsidRDefault="00F45BC7" w:rsidP="007F1574">
      <w:pPr>
        <w:ind w:firstLine="851"/>
        <w:jc w:val="both"/>
        <w:rPr>
          <w:color w:val="002060"/>
          <w:sz w:val="28"/>
          <w:szCs w:val="28"/>
        </w:rPr>
      </w:pPr>
      <w:r w:rsidRPr="000B51CD">
        <w:rPr>
          <w:color w:val="002060"/>
          <w:sz w:val="28"/>
          <w:szCs w:val="28"/>
        </w:rPr>
        <w:t>Критерии оценки выполнения теоретического задания</w:t>
      </w:r>
      <w:r w:rsidR="003C7026" w:rsidRPr="000B51CD">
        <w:rPr>
          <w:color w:val="002060"/>
          <w:sz w:val="28"/>
          <w:szCs w:val="28"/>
        </w:rPr>
        <w:t xml:space="preserve"> (ответов на вопросы)</w:t>
      </w:r>
    </w:p>
    <w:p w:rsidR="001D4A41" w:rsidRPr="000B51CD" w:rsidRDefault="001D4A41" w:rsidP="007F1574">
      <w:pPr>
        <w:widowControl w:val="0"/>
        <w:tabs>
          <w:tab w:val="left" w:pos="1055"/>
        </w:tabs>
        <w:spacing w:after="0"/>
        <w:ind w:left="32" w:right="20"/>
        <w:jc w:val="both"/>
        <w:rPr>
          <w:rFonts w:eastAsia="Arial Unicode MS"/>
          <w:bCs/>
          <w:color w:val="002060"/>
          <w:sz w:val="28"/>
          <w:szCs w:val="28"/>
        </w:rPr>
      </w:pPr>
      <w:r w:rsidRPr="000B51CD">
        <w:rPr>
          <w:rFonts w:eastAsia="Arial Unicode MS"/>
          <w:bCs/>
          <w:color w:val="002060"/>
          <w:sz w:val="28"/>
          <w:szCs w:val="28"/>
        </w:rPr>
        <w:t>- оценка «отлично» - ответ полный, правильный, понимание материала глубокое;</w:t>
      </w:r>
    </w:p>
    <w:p w:rsidR="001D4A41" w:rsidRPr="000B51CD" w:rsidRDefault="001D4A41" w:rsidP="007F1574">
      <w:pPr>
        <w:widowControl w:val="0"/>
        <w:tabs>
          <w:tab w:val="left" w:pos="1062"/>
        </w:tabs>
        <w:spacing w:after="0"/>
        <w:ind w:left="32" w:right="20"/>
        <w:jc w:val="both"/>
        <w:rPr>
          <w:rFonts w:eastAsia="Arial Unicode MS"/>
          <w:bCs/>
          <w:color w:val="002060"/>
          <w:sz w:val="28"/>
          <w:szCs w:val="28"/>
        </w:rPr>
      </w:pPr>
      <w:r w:rsidRPr="000B51CD">
        <w:rPr>
          <w:rFonts w:eastAsia="Arial Unicode MS"/>
          <w:bCs/>
          <w:color w:val="002060"/>
          <w:sz w:val="28"/>
          <w:szCs w:val="28"/>
        </w:rPr>
        <w:t>- оценка «хорошо» - ответ показывает, что материал усвоен хорошо, но изложение недостаточно систематизировано, в терминологии, выводах и обобщениях имеются отдельные неточности;</w:t>
      </w:r>
    </w:p>
    <w:p w:rsidR="001D4A41" w:rsidRPr="000B51CD" w:rsidRDefault="001D4A41" w:rsidP="007F1574">
      <w:pPr>
        <w:widowControl w:val="0"/>
        <w:tabs>
          <w:tab w:val="left" w:pos="1062"/>
        </w:tabs>
        <w:spacing w:after="0"/>
        <w:ind w:left="32" w:right="20"/>
        <w:jc w:val="both"/>
        <w:rPr>
          <w:rFonts w:eastAsia="Arial Unicode MS"/>
          <w:bCs/>
          <w:color w:val="002060"/>
          <w:sz w:val="28"/>
          <w:szCs w:val="28"/>
        </w:rPr>
      </w:pPr>
      <w:r w:rsidRPr="000B51CD">
        <w:rPr>
          <w:rFonts w:eastAsia="Arial Unicode MS"/>
          <w:bCs/>
          <w:color w:val="002060"/>
          <w:sz w:val="28"/>
          <w:szCs w:val="28"/>
        </w:rPr>
        <w:t>- оценка «удовлетворительно» - ответ обнаруживает понимание основных положений темы, однако, наблюдается неполнота знаний; выводы и обобщения слабо аргументированы, в них допущены ошибки;</w:t>
      </w:r>
    </w:p>
    <w:p w:rsidR="00F45BC7" w:rsidRPr="000B51CD" w:rsidRDefault="001D4A41" w:rsidP="007F1574">
      <w:pPr>
        <w:jc w:val="both"/>
        <w:rPr>
          <w:color w:val="002060"/>
          <w:sz w:val="28"/>
          <w:szCs w:val="28"/>
        </w:rPr>
      </w:pPr>
      <w:r w:rsidRPr="000B51CD">
        <w:rPr>
          <w:rFonts w:eastAsia="Arial Unicode MS"/>
          <w:bCs/>
          <w:color w:val="002060"/>
          <w:sz w:val="28"/>
          <w:szCs w:val="28"/>
        </w:rPr>
        <w:t xml:space="preserve">- оценка «неудовлетворительно» </w:t>
      </w:r>
      <w:r w:rsidRPr="000B51CD">
        <w:rPr>
          <w:rFonts w:eastAsia="Calibri"/>
          <w:bCs/>
          <w:color w:val="002060"/>
          <w:sz w:val="28"/>
          <w:szCs w:val="28"/>
        </w:rPr>
        <w:t>- речь непонятная, скудная; ни один из вопросов не объяснен, навыки обобщения материала и аргументации отсутствуют.</w:t>
      </w:r>
    </w:p>
    <w:p w:rsidR="008B0FD8" w:rsidRPr="00BC6FAE" w:rsidRDefault="008B0FD8" w:rsidP="008B0FD8">
      <w:pPr>
        <w:jc w:val="both"/>
        <w:rPr>
          <w:color w:val="1F497D" w:themeColor="text2"/>
        </w:rPr>
      </w:pPr>
    </w:p>
    <w:p w:rsidR="008B0FD8" w:rsidRDefault="008B0FD8" w:rsidP="008B0FD8">
      <w:pPr>
        <w:jc w:val="both"/>
        <w:rPr>
          <w:i/>
        </w:rPr>
      </w:pPr>
      <w:r w:rsidRPr="00574E50">
        <w:rPr>
          <w:i/>
        </w:rPr>
        <w:t>Общая оценка за комбинированное оценочное испытание – среднее арифметическое оценок, полученных на теоретическом и практическом этапах оценочного испытания (при условии положительной оценки на практическом этапе).</w:t>
      </w:r>
    </w:p>
    <w:p w:rsidR="003A3D9C" w:rsidRDefault="003A3D9C">
      <w:pPr>
        <w:jc w:val="both"/>
        <w:rPr>
          <w:i/>
        </w:rPr>
      </w:pPr>
    </w:p>
    <w:p w:rsidR="003A3D9C" w:rsidRDefault="003A3D9C">
      <w:pPr>
        <w:jc w:val="both"/>
        <w:rPr>
          <w:i/>
        </w:rPr>
      </w:pPr>
    </w:p>
    <w:p w:rsidR="003A3D9C" w:rsidRPr="003A3D9C" w:rsidRDefault="003A3D9C" w:rsidP="003A3D9C">
      <w:pPr>
        <w:jc w:val="center"/>
        <w:rPr>
          <w:sz w:val="28"/>
          <w:szCs w:val="28"/>
        </w:rPr>
      </w:pPr>
      <w:r w:rsidRPr="003A3D9C">
        <w:rPr>
          <w:sz w:val="28"/>
          <w:szCs w:val="28"/>
        </w:rPr>
        <w:t>Литература</w:t>
      </w:r>
    </w:p>
    <w:p w:rsidR="000C260F" w:rsidRPr="000C260F" w:rsidRDefault="000C260F" w:rsidP="000C260F">
      <w:pPr>
        <w:spacing w:after="0" w:line="360" w:lineRule="auto"/>
        <w:ind w:right="140" w:firstLine="709"/>
        <w:rPr>
          <w:b/>
          <w:bCs/>
          <w:i/>
          <w:sz w:val="28"/>
          <w:szCs w:val="28"/>
        </w:rPr>
      </w:pPr>
      <w:bookmarkStart w:id="0" w:name="_GoBack"/>
      <w:bookmarkEnd w:id="0"/>
      <w:r w:rsidRPr="000C260F">
        <w:rPr>
          <w:b/>
          <w:bCs/>
          <w:i/>
          <w:sz w:val="28"/>
          <w:szCs w:val="28"/>
        </w:rPr>
        <w:t>Основные источники (печатные):</w:t>
      </w:r>
    </w:p>
    <w:p w:rsidR="000C260F" w:rsidRPr="000C260F" w:rsidRDefault="000C260F" w:rsidP="00A94850">
      <w:pPr>
        <w:pStyle w:val="aa"/>
        <w:numPr>
          <w:ilvl w:val="0"/>
          <w:numId w:val="6"/>
        </w:numPr>
        <w:suppressAutoHyphens w:val="0"/>
        <w:spacing w:before="0" w:after="0" w:line="360" w:lineRule="auto"/>
        <w:ind w:left="0" w:firstLine="360"/>
        <w:rPr>
          <w:sz w:val="28"/>
          <w:szCs w:val="28"/>
        </w:rPr>
      </w:pPr>
      <w:r w:rsidRPr="000C260F">
        <w:rPr>
          <w:sz w:val="28"/>
          <w:szCs w:val="28"/>
        </w:rPr>
        <w:t>Организация и проведение монтажа и  ремонта промышленного оборуд</w:t>
      </w:r>
      <w:r w:rsidRPr="000C260F">
        <w:rPr>
          <w:sz w:val="28"/>
          <w:szCs w:val="28"/>
        </w:rPr>
        <w:t>о</w:t>
      </w:r>
      <w:r w:rsidRPr="000C260F">
        <w:rPr>
          <w:sz w:val="28"/>
          <w:szCs w:val="28"/>
        </w:rPr>
        <w:t>вания: в 2 ч.: учебник для студ. СПО/ А. Г . Схиртладзе и др. -2-е изд., стер.-М.: Академия, 2017.-256с.</w:t>
      </w:r>
    </w:p>
    <w:p w:rsidR="000C260F" w:rsidRPr="000C260F" w:rsidRDefault="000C260F" w:rsidP="00A94850">
      <w:pPr>
        <w:pStyle w:val="aa"/>
        <w:numPr>
          <w:ilvl w:val="0"/>
          <w:numId w:val="6"/>
        </w:numPr>
        <w:suppressAutoHyphens w:val="0"/>
        <w:spacing w:before="0" w:after="0" w:line="360" w:lineRule="auto"/>
        <w:ind w:left="0" w:firstLine="360"/>
        <w:rPr>
          <w:sz w:val="28"/>
          <w:szCs w:val="28"/>
        </w:rPr>
      </w:pPr>
      <w:r w:rsidRPr="000C260F">
        <w:rPr>
          <w:sz w:val="28"/>
          <w:szCs w:val="28"/>
        </w:rPr>
        <w:t>Вереина, Л.И. Технологическое оборудование [текст]: учебник для сре</w:t>
      </w:r>
      <w:r w:rsidRPr="000C260F">
        <w:rPr>
          <w:sz w:val="28"/>
          <w:szCs w:val="28"/>
        </w:rPr>
        <w:t>д</w:t>
      </w:r>
      <w:r w:rsidRPr="000C260F">
        <w:rPr>
          <w:sz w:val="28"/>
          <w:szCs w:val="28"/>
        </w:rPr>
        <w:t>него проф. образования /Л.И. Вереина. – М.: Академия, 2018. – 336с.</w:t>
      </w:r>
    </w:p>
    <w:p w:rsidR="000C260F" w:rsidRPr="000C260F" w:rsidRDefault="000C260F" w:rsidP="000C260F">
      <w:pPr>
        <w:spacing w:after="0" w:line="360" w:lineRule="auto"/>
        <w:ind w:firstLine="709"/>
        <w:rPr>
          <w:b/>
          <w:bCs/>
          <w:i/>
          <w:sz w:val="28"/>
          <w:szCs w:val="28"/>
        </w:rPr>
      </w:pPr>
      <w:r w:rsidRPr="000C260F">
        <w:rPr>
          <w:b/>
          <w:bCs/>
          <w:i/>
          <w:sz w:val="28"/>
          <w:szCs w:val="28"/>
        </w:rPr>
        <w:t>Дополнительные источники:</w:t>
      </w:r>
    </w:p>
    <w:p w:rsidR="000C260F" w:rsidRPr="000C260F" w:rsidRDefault="000C260F" w:rsidP="00A94850">
      <w:pPr>
        <w:pStyle w:val="aa"/>
        <w:numPr>
          <w:ilvl w:val="0"/>
          <w:numId w:val="6"/>
        </w:numPr>
        <w:suppressAutoHyphens w:val="0"/>
        <w:spacing w:before="0" w:after="0" w:line="360" w:lineRule="auto"/>
        <w:ind w:left="0" w:firstLine="360"/>
        <w:rPr>
          <w:sz w:val="28"/>
          <w:szCs w:val="28"/>
        </w:rPr>
      </w:pPr>
      <w:r w:rsidRPr="000C260F">
        <w:rPr>
          <w:sz w:val="28"/>
          <w:szCs w:val="28"/>
        </w:rPr>
        <w:t xml:space="preserve">Ермолаев, В.В. Технологическая оснастка [текст]: учебник для среднего проф. образования /В.В. Ермолаев. – М.: Академия, 2018. – 272с. </w:t>
      </w:r>
    </w:p>
    <w:p w:rsidR="000C260F" w:rsidRPr="000C260F" w:rsidRDefault="000C260F" w:rsidP="00A94850">
      <w:pPr>
        <w:pStyle w:val="aa"/>
        <w:numPr>
          <w:ilvl w:val="0"/>
          <w:numId w:val="6"/>
        </w:numPr>
        <w:suppressAutoHyphens w:val="0"/>
        <w:spacing w:before="0" w:after="0" w:line="360" w:lineRule="auto"/>
        <w:ind w:left="0" w:firstLine="360"/>
        <w:rPr>
          <w:sz w:val="28"/>
          <w:szCs w:val="28"/>
        </w:rPr>
      </w:pPr>
      <w:r w:rsidRPr="000C260F">
        <w:rPr>
          <w:sz w:val="28"/>
          <w:szCs w:val="28"/>
        </w:rPr>
        <w:lastRenderedPageBreak/>
        <w:t>Иванов В.П. Оборудование и оснастка промышленного предприятия [Электронный ресурс]: Учебное пособие / В.П. Иванов, А.В. Крыленко. - М.: НИЦ ИНФРА-М; Мн.: Нов. знание, 2016. - 235 с.</w:t>
      </w:r>
    </w:p>
    <w:p w:rsidR="000C260F" w:rsidRPr="000C260F" w:rsidRDefault="000C260F" w:rsidP="00A94850">
      <w:pPr>
        <w:pStyle w:val="aa"/>
        <w:numPr>
          <w:ilvl w:val="0"/>
          <w:numId w:val="6"/>
        </w:numPr>
        <w:suppressAutoHyphens w:val="0"/>
        <w:spacing w:before="0" w:after="0" w:line="360" w:lineRule="auto"/>
        <w:ind w:left="0" w:firstLine="360"/>
        <w:rPr>
          <w:sz w:val="28"/>
          <w:szCs w:val="28"/>
        </w:rPr>
      </w:pPr>
      <w:r w:rsidRPr="000C260F">
        <w:rPr>
          <w:sz w:val="28"/>
          <w:szCs w:val="28"/>
        </w:rPr>
        <w:t>Карпицкий В.Р. Общий курс слесарного дела [Электронный ресурс]: учеб. пособие / В.Р. Карпицкий. — 2-е изд. — Минск : Новое знание; М. : И</w:t>
      </w:r>
      <w:r w:rsidRPr="000C260F">
        <w:rPr>
          <w:sz w:val="28"/>
          <w:szCs w:val="28"/>
        </w:rPr>
        <w:t>Н</w:t>
      </w:r>
      <w:r w:rsidRPr="000C260F">
        <w:rPr>
          <w:sz w:val="28"/>
          <w:szCs w:val="28"/>
        </w:rPr>
        <w:t>ФРА-М, 2017. — 400 с.</w:t>
      </w:r>
    </w:p>
    <w:p w:rsidR="000C260F" w:rsidRPr="000C260F" w:rsidRDefault="000C260F" w:rsidP="00A94850">
      <w:pPr>
        <w:pStyle w:val="aa"/>
        <w:numPr>
          <w:ilvl w:val="0"/>
          <w:numId w:val="6"/>
        </w:numPr>
        <w:suppressAutoHyphens w:val="0"/>
        <w:spacing w:before="0" w:after="0" w:line="360" w:lineRule="auto"/>
        <w:ind w:left="0" w:firstLine="360"/>
        <w:rPr>
          <w:sz w:val="28"/>
          <w:szCs w:val="28"/>
        </w:rPr>
      </w:pPr>
      <w:r w:rsidRPr="000C260F">
        <w:rPr>
          <w:sz w:val="28"/>
          <w:szCs w:val="28"/>
          <w:shd w:val="clear" w:color="auto" w:fill="FFFFFF"/>
        </w:rPr>
        <w:t xml:space="preserve">Лепешкин А.В., Михайлин А.А., Шейпак А.А. </w:t>
      </w:r>
      <w:r w:rsidRPr="000C260F">
        <w:rPr>
          <w:bCs/>
          <w:sz w:val="28"/>
          <w:szCs w:val="28"/>
          <w:shd w:val="clear" w:color="auto" w:fill="FFFFFF"/>
        </w:rPr>
        <w:t>Гидравлика и гидропне</w:t>
      </w:r>
      <w:r w:rsidRPr="000C260F">
        <w:rPr>
          <w:bCs/>
          <w:sz w:val="28"/>
          <w:szCs w:val="28"/>
          <w:shd w:val="clear" w:color="auto" w:fill="FFFFFF"/>
        </w:rPr>
        <w:t>в</w:t>
      </w:r>
      <w:r w:rsidRPr="000C260F">
        <w:rPr>
          <w:bCs/>
          <w:sz w:val="28"/>
          <w:szCs w:val="28"/>
          <w:shd w:val="clear" w:color="auto" w:fill="FFFFFF"/>
        </w:rPr>
        <w:t>мопривод. Гидравлические машины и гидропневмопривод</w:t>
      </w:r>
      <w:r w:rsidRPr="000C260F">
        <w:rPr>
          <w:sz w:val="28"/>
          <w:szCs w:val="28"/>
          <w:shd w:val="clear" w:color="auto" w:fill="FFFFFF"/>
        </w:rPr>
        <w:t> : учебник /— 6-е изд., перераб. и доп. — М. : ИНФРА-М, 2017. — 446 с. — (Высшее образов</w:t>
      </w:r>
      <w:r w:rsidRPr="000C260F">
        <w:rPr>
          <w:sz w:val="28"/>
          <w:szCs w:val="28"/>
          <w:shd w:val="clear" w:color="auto" w:fill="FFFFFF"/>
        </w:rPr>
        <w:t>а</w:t>
      </w:r>
      <w:r w:rsidRPr="000C260F">
        <w:rPr>
          <w:sz w:val="28"/>
          <w:szCs w:val="28"/>
          <w:shd w:val="clear" w:color="auto" w:fill="FFFFFF"/>
        </w:rPr>
        <w:t>ние: Бакалавриат). — www.dx.doi.org/10.12737/21024.</w:t>
      </w:r>
    </w:p>
    <w:p w:rsidR="000C260F" w:rsidRPr="000C260F" w:rsidRDefault="000C260F" w:rsidP="00A94850">
      <w:pPr>
        <w:pStyle w:val="aa"/>
        <w:numPr>
          <w:ilvl w:val="0"/>
          <w:numId w:val="6"/>
        </w:numPr>
        <w:suppressAutoHyphens w:val="0"/>
        <w:spacing w:before="0" w:after="0" w:line="360" w:lineRule="auto"/>
        <w:ind w:left="0" w:firstLine="357"/>
        <w:contextualSpacing/>
        <w:rPr>
          <w:sz w:val="28"/>
          <w:szCs w:val="28"/>
        </w:rPr>
      </w:pPr>
      <w:r w:rsidRPr="000C260F">
        <w:rPr>
          <w:sz w:val="28"/>
          <w:szCs w:val="28"/>
        </w:rPr>
        <w:t xml:space="preserve"> Вышкомонтажник  [Текст]: учебное пособие для СПО / под. ред. М. Т. Басовской. –Ростов н/ Д.: Феникс, 2018.- 381 с</w:t>
      </w:r>
    </w:p>
    <w:p w:rsidR="000C260F" w:rsidRPr="000C260F" w:rsidRDefault="000C260F" w:rsidP="00A94850">
      <w:pPr>
        <w:pStyle w:val="aa"/>
        <w:numPr>
          <w:ilvl w:val="0"/>
          <w:numId w:val="6"/>
        </w:numPr>
        <w:suppressAutoHyphens w:val="0"/>
        <w:spacing w:before="0" w:after="0" w:line="360" w:lineRule="auto"/>
        <w:ind w:left="0" w:firstLine="284"/>
        <w:rPr>
          <w:sz w:val="28"/>
          <w:szCs w:val="28"/>
        </w:rPr>
      </w:pPr>
      <w:r w:rsidRPr="000C260F">
        <w:rPr>
          <w:sz w:val="28"/>
          <w:szCs w:val="28"/>
        </w:rPr>
        <w:t>Тарасова, Т.В.  Аддитивное производство : учеб. пособие для высш. учеб. заведений / Т.В. Тарасова. - Москва: ИНФРА-М, 2019. - 196 с.: ил. - (Высшее образование). - ISBN 978-5-16-014676-8.- Текст: непосредственный.</w:t>
      </w:r>
    </w:p>
    <w:p w:rsidR="000C260F" w:rsidRPr="000C260F" w:rsidRDefault="000C260F" w:rsidP="00A94850">
      <w:pPr>
        <w:pStyle w:val="aa"/>
        <w:numPr>
          <w:ilvl w:val="0"/>
          <w:numId w:val="6"/>
        </w:numPr>
        <w:suppressAutoHyphens w:val="0"/>
        <w:spacing w:before="0" w:after="0" w:line="360" w:lineRule="auto"/>
        <w:ind w:left="0" w:firstLine="360"/>
        <w:rPr>
          <w:sz w:val="28"/>
          <w:szCs w:val="28"/>
        </w:rPr>
      </w:pPr>
      <w:r w:rsidRPr="000C260F">
        <w:rPr>
          <w:sz w:val="28"/>
          <w:szCs w:val="28"/>
        </w:rPr>
        <w:t>Ящура, А.И. Система технического обслуживания и ремонта общепр</w:t>
      </w:r>
      <w:r w:rsidRPr="000C260F">
        <w:rPr>
          <w:sz w:val="28"/>
          <w:szCs w:val="28"/>
        </w:rPr>
        <w:t>о</w:t>
      </w:r>
      <w:r w:rsidRPr="000C260F">
        <w:rPr>
          <w:sz w:val="28"/>
          <w:szCs w:val="28"/>
        </w:rPr>
        <w:t>мышленного оборудования : учеб. пособие / А.И. Ящура. - Москва: ЭНАС, 2017. - 360 с. : ил. - ISBN 978-5-4248-0064-1.- Текст: непосредственный.</w:t>
      </w:r>
    </w:p>
    <w:p w:rsidR="00F45BC7" w:rsidRPr="00BB12C9" w:rsidRDefault="00F45BC7">
      <w:pPr>
        <w:rPr>
          <w:sz w:val="28"/>
          <w:szCs w:val="28"/>
        </w:rPr>
      </w:pPr>
    </w:p>
    <w:sectPr w:rsidR="00F45BC7" w:rsidRPr="00BB12C9" w:rsidSect="00446146">
      <w:pgSz w:w="11906" w:h="16838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0CDF" w:rsidRDefault="00C70CDF" w:rsidP="00AB01D2">
      <w:pPr>
        <w:spacing w:before="0" w:after="0"/>
      </w:pPr>
      <w:r>
        <w:separator/>
      </w:r>
    </w:p>
  </w:endnote>
  <w:endnote w:type="continuationSeparator" w:id="1">
    <w:p w:rsidR="00C70CDF" w:rsidRDefault="00C70CDF" w:rsidP="00AB01D2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6501"/>
      <w:docPartObj>
        <w:docPartGallery w:val="Page Numbers (Bottom of Page)"/>
        <w:docPartUnique/>
      </w:docPartObj>
    </w:sdtPr>
    <w:sdtContent>
      <w:p w:rsidR="00AB01D2" w:rsidRDefault="00DE7C17">
        <w:pPr>
          <w:pStyle w:val="af9"/>
          <w:jc w:val="center"/>
        </w:pPr>
        <w:fldSimple w:instr=" PAGE   \* MERGEFORMAT ">
          <w:r w:rsidR="00D25F5A">
            <w:rPr>
              <w:noProof/>
            </w:rPr>
            <w:t>42</w:t>
          </w:r>
        </w:fldSimple>
      </w:p>
    </w:sdtContent>
  </w:sdt>
  <w:p w:rsidR="00AB01D2" w:rsidRDefault="00AB01D2">
    <w:pPr>
      <w:pStyle w:val="af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0CDF" w:rsidRDefault="00C70CDF" w:rsidP="00AB01D2">
      <w:pPr>
        <w:spacing w:before="0" w:after="0"/>
      </w:pPr>
      <w:r>
        <w:separator/>
      </w:r>
    </w:p>
  </w:footnote>
  <w:footnote w:type="continuationSeparator" w:id="1">
    <w:p w:rsidR="00C70CDF" w:rsidRDefault="00C70CDF" w:rsidP="00AB01D2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color w:val="auto"/>
      </w:rPr>
    </w:lvl>
  </w:abstractNum>
  <w:abstractNum w:abstractNumId="2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16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364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7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7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084" w:hanging="1800"/>
      </w:pPr>
      <w:rPr>
        <w:rFonts w:hint="default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6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7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8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80" w:hanging="4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  <w:i w:val="0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Times New Roman" w:hAnsi="Times New Roman" w:cs="Times New Roman" w:hint="default"/>
        <w:color w:val="333333"/>
        <w:sz w:val="28"/>
        <w:szCs w:val="28"/>
        <w:shd w:val="clear" w:color="auto" w:fill="FFFFFF"/>
      </w:rPr>
    </w:lvl>
  </w:abstractNum>
  <w:abstractNum w:abstractNumId="11">
    <w:nsid w:val="02B46B37"/>
    <w:multiLevelType w:val="hybridMultilevel"/>
    <w:tmpl w:val="EC528974"/>
    <w:lvl w:ilvl="0" w:tplc="3470304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7213A75"/>
    <w:multiLevelType w:val="hybridMultilevel"/>
    <w:tmpl w:val="C852763C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5434D9"/>
    <w:multiLevelType w:val="hybridMultilevel"/>
    <w:tmpl w:val="18F0348A"/>
    <w:lvl w:ilvl="0" w:tplc="1DF6D976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0F916297"/>
    <w:multiLevelType w:val="hybridMultilevel"/>
    <w:tmpl w:val="E01E5C96"/>
    <w:lvl w:ilvl="0" w:tplc="559A4A8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50F1C51"/>
    <w:multiLevelType w:val="hybridMultilevel"/>
    <w:tmpl w:val="1AA23880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69A5460"/>
    <w:multiLevelType w:val="hybridMultilevel"/>
    <w:tmpl w:val="A0404152"/>
    <w:lvl w:ilvl="0" w:tplc="1DF6D976">
      <w:start w:val="1"/>
      <w:numFmt w:val="russianLower"/>
      <w:lvlText w:val="%1)"/>
      <w:lvlJc w:val="left"/>
      <w:pPr>
        <w:ind w:left="7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5" w:hanging="360"/>
      </w:pPr>
    </w:lvl>
    <w:lvl w:ilvl="2" w:tplc="0419001B" w:tentative="1">
      <w:start w:val="1"/>
      <w:numFmt w:val="lowerRoman"/>
      <w:lvlText w:val="%3."/>
      <w:lvlJc w:val="right"/>
      <w:pPr>
        <w:ind w:left="2215" w:hanging="180"/>
      </w:pPr>
    </w:lvl>
    <w:lvl w:ilvl="3" w:tplc="0419000F" w:tentative="1">
      <w:start w:val="1"/>
      <w:numFmt w:val="decimal"/>
      <w:lvlText w:val="%4."/>
      <w:lvlJc w:val="left"/>
      <w:pPr>
        <w:ind w:left="2935" w:hanging="360"/>
      </w:pPr>
    </w:lvl>
    <w:lvl w:ilvl="4" w:tplc="04190019" w:tentative="1">
      <w:start w:val="1"/>
      <w:numFmt w:val="lowerLetter"/>
      <w:lvlText w:val="%5."/>
      <w:lvlJc w:val="left"/>
      <w:pPr>
        <w:ind w:left="3655" w:hanging="360"/>
      </w:pPr>
    </w:lvl>
    <w:lvl w:ilvl="5" w:tplc="0419001B" w:tentative="1">
      <w:start w:val="1"/>
      <w:numFmt w:val="lowerRoman"/>
      <w:lvlText w:val="%6."/>
      <w:lvlJc w:val="right"/>
      <w:pPr>
        <w:ind w:left="4375" w:hanging="180"/>
      </w:pPr>
    </w:lvl>
    <w:lvl w:ilvl="6" w:tplc="0419000F" w:tentative="1">
      <w:start w:val="1"/>
      <w:numFmt w:val="decimal"/>
      <w:lvlText w:val="%7."/>
      <w:lvlJc w:val="left"/>
      <w:pPr>
        <w:ind w:left="5095" w:hanging="360"/>
      </w:pPr>
    </w:lvl>
    <w:lvl w:ilvl="7" w:tplc="04190019" w:tentative="1">
      <w:start w:val="1"/>
      <w:numFmt w:val="lowerLetter"/>
      <w:lvlText w:val="%8."/>
      <w:lvlJc w:val="left"/>
      <w:pPr>
        <w:ind w:left="5815" w:hanging="360"/>
      </w:pPr>
    </w:lvl>
    <w:lvl w:ilvl="8" w:tplc="0419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17">
    <w:nsid w:val="16D51706"/>
    <w:multiLevelType w:val="hybridMultilevel"/>
    <w:tmpl w:val="6A20C3BC"/>
    <w:lvl w:ilvl="0" w:tplc="1DF6D976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1DC41531"/>
    <w:multiLevelType w:val="hybridMultilevel"/>
    <w:tmpl w:val="361C5462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16A1F3B"/>
    <w:multiLevelType w:val="hybridMultilevel"/>
    <w:tmpl w:val="922ABF92"/>
    <w:lvl w:ilvl="0" w:tplc="1DF6D976">
      <w:start w:val="1"/>
      <w:numFmt w:val="russianLower"/>
      <w:lvlText w:val="%1)"/>
      <w:lvlJc w:val="left"/>
      <w:pPr>
        <w:ind w:left="7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5" w:hanging="360"/>
      </w:pPr>
    </w:lvl>
    <w:lvl w:ilvl="2" w:tplc="0419001B" w:tentative="1">
      <w:start w:val="1"/>
      <w:numFmt w:val="lowerRoman"/>
      <w:lvlText w:val="%3."/>
      <w:lvlJc w:val="right"/>
      <w:pPr>
        <w:ind w:left="2215" w:hanging="180"/>
      </w:pPr>
    </w:lvl>
    <w:lvl w:ilvl="3" w:tplc="0419000F" w:tentative="1">
      <w:start w:val="1"/>
      <w:numFmt w:val="decimal"/>
      <w:lvlText w:val="%4."/>
      <w:lvlJc w:val="left"/>
      <w:pPr>
        <w:ind w:left="2935" w:hanging="360"/>
      </w:pPr>
    </w:lvl>
    <w:lvl w:ilvl="4" w:tplc="04190019" w:tentative="1">
      <w:start w:val="1"/>
      <w:numFmt w:val="lowerLetter"/>
      <w:lvlText w:val="%5."/>
      <w:lvlJc w:val="left"/>
      <w:pPr>
        <w:ind w:left="3655" w:hanging="360"/>
      </w:pPr>
    </w:lvl>
    <w:lvl w:ilvl="5" w:tplc="0419001B" w:tentative="1">
      <w:start w:val="1"/>
      <w:numFmt w:val="lowerRoman"/>
      <w:lvlText w:val="%6."/>
      <w:lvlJc w:val="right"/>
      <w:pPr>
        <w:ind w:left="4375" w:hanging="180"/>
      </w:pPr>
    </w:lvl>
    <w:lvl w:ilvl="6" w:tplc="0419000F" w:tentative="1">
      <w:start w:val="1"/>
      <w:numFmt w:val="decimal"/>
      <w:lvlText w:val="%7."/>
      <w:lvlJc w:val="left"/>
      <w:pPr>
        <w:ind w:left="5095" w:hanging="360"/>
      </w:pPr>
    </w:lvl>
    <w:lvl w:ilvl="7" w:tplc="04190019" w:tentative="1">
      <w:start w:val="1"/>
      <w:numFmt w:val="lowerLetter"/>
      <w:lvlText w:val="%8."/>
      <w:lvlJc w:val="left"/>
      <w:pPr>
        <w:ind w:left="5815" w:hanging="360"/>
      </w:pPr>
    </w:lvl>
    <w:lvl w:ilvl="8" w:tplc="0419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20">
    <w:nsid w:val="24336616"/>
    <w:multiLevelType w:val="hybridMultilevel"/>
    <w:tmpl w:val="4F9CA4EC"/>
    <w:lvl w:ilvl="0" w:tplc="1DF6D976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49579EC"/>
    <w:multiLevelType w:val="hybridMultilevel"/>
    <w:tmpl w:val="1D68630C"/>
    <w:lvl w:ilvl="0" w:tplc="1DF6D976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D5A3533"/>
    <w:multiLevelType w:val="hybridMultilevel"/>
    <w:tmpl w:val="890045F8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255474"/>
    <w:multiLevelType w:val="hybridMultilevel"/>
    <w:tmpl w:val="CB086D10"/>
    <w:lvl w:ilvl="0" w:tplc="1DF6D976">
      <w:start w:val="1"/>
      <w:numFmt w:val="russianLower"/>
      <w:lvlText w:val="%1)"/>
      <w:lvlJc w:val="left"/>
      <w:pPr>
        <w:ind w:left="7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5" w:hanging="360"/>
      </w:pPr>
    </w:lvl>
    <w:lvl w:ilvl="2" w:tplc="0419001B" w:tentative="1">
      <w:start w:val="1"/>
      <w:numFmt w:val="lowerRoman"/>
      <w:lvlText w:val="%3."/>
      <w:lvlJc w:val="right"/>
      <w:pPr>
        <w:ind w:left="2215" w:hanging="180"/>
      </w:pPr>
    </w:lvl>
    <w:lvl w:ilvl="3" w:tplc="0419000F" w:tentative="1">
      <w:start w:val="1"/>
      <w:numFmt w:val="decimal"/>
      <w:lvlText w:val="%4."/>
      <w:lvlJc w:val="left"/>
      <w:pPr>
        <w:ind w:left="2935" w:hanging="360"/>
      </w:pPr>
    </w:lvl>
    <w:lvl w:ilvl="4" w:tplc="04190019" w:tentative="1">
      <w:start w:val="1"/>
      <w:numFmt w:val="lowerLetter"/>
      <w:lvlText w:val="%5."/>
      <w:lvlJc w:val="left"/>
      <w:pPr>
        <w:ind w:left="3655" w:hanging="360"/>
      </w:pPr>
    </w:lvl>
    <w:lvl w:ilvl="5" w:tplc="0419001B" w:tentative="1">
      <w:start w:val="1"/>
      <w:numFmt w:val="lowerRoman"/>
      <w:lvlText w:val="%6."/>
      <w:lvlJc w:val="right"/>
      <w:pPr>
        <w:ind w:left="4375" w:hanging="180"/>
      </w:pPr>
    </w:lvl>
    <w:lvl w:ilvl="6" w:tplc="0419000F" w:tentative="1">
      <w:start w:val="1"/>
      <w:numFmt w:val="decimal"/>
      <w:lvlText w:val="%7."/>
      <w:lvlJc w:val="left"/>
      <w:pPr>
        <w:ind w:left="5095" w:hanging="360"/>
      </w:pPr>
    </w:lvl>
    <w:lvl w:ilvl="7" w:tplc="04190019" w:tentative="1">
      <w:start w:val="1"/>
      <w:numFmt w:val="lowerLetter"/>
      <w:lvlText w:val="%8."/>
      <w:lvlJc w:val="left"/>
      <w:pPr>
        <w:ind w:left="5815" w:hanging="360"/>
      </w:pPr>
    </w:lvl>
    <w:lvl w:ilvl="8" w:tplc="0419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24">
    <w:nsid w:val="607375B7"/>
    <w:multiLevelType w:val="hybridMultilevel"/>
    <w:tmpl w:val="342CC3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C00AD5"/>
    <w:multiLevelType w:val="hybridMultilevel"/>
    <w:tmpl w:val="E4EA9D5E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0145A8"/>
    <w:multiLevelType w:val="hybridMultilevel"/>
    <w:tmpl w:val="23921672"/>
    <w:lvl w:ilvl="0" w:tplc="1DF6D976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7F95F26"/>
    <w:multiLevelType w:val="hybridMultilevel"/>
    <w:tmpl w:val="F124AC6C"/>
    <w:lvl w:ilvl="0" w:tplc="3470304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AB41B4"/>
    <w:multiLevelType w:val="hybridMultilevel"/>
    <w:tmpl w:val="92C29D7A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7C36FE"/>
    <w:multiLevelType w:val="hybridMultilevel"/>
    <w:tmpl w:val="E7A413E2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9"/>
  </w:num>
  <w:num w:numId="5">
    <w:abstractNumId w:val="24"/>
  </w:num>
  <w:num w:numId="6">
    <w:abstractNumId w:val="14"/>
  </w:num>
  <w:num w:numId="7">
    <w:abstractNumId w:val="23"/>
  </w:num>
  <w:num w:numId="8">
    <w:abstractNumId w:val="22"/>
  </w:num>
  <w:num w:numId="9">
    <w:abstractNumId w:val="25"/>
  </w:num>
  <w:num w:numId="10">
    <w:abstractNumId w:val="13"/>
  </w:num>
  <w:num w:numId="11">
    <w:abstractNumId w:val="16"/>
  </w:num>
  <w:num w:numId="12">
    <w:abstractNumId w:val="17"/>
  </w:num>
  <w:num w:numId="13">
    <w:abstractNumId w:val="21"/>
  </w:num>
  <w:num w:numId="14">
    <w:abstractNumId w:val="19"/>
  </w:num>
  <w:num w:numId="15">
    <w:abstractNumId w:val="15"/>
  </w:num>
  <w:num w:numId="16">
    <w:abstractNumId w:val="20"/>
  </w:num>
  <w:num w:numId="17">
    <w:abstractNumId w:val="18"/>
  </w:num>
  <w:num w:numId="18">
    <w:abstractNumId w:val="29"/>
  </w:num>
  <w:num w:numId="19">
    <w:abstractNumId w:val="26"/>
  </w:num>
  <w:num w:numId="20">
    <w:abstractNumId w:val="28"/>
  </w:num>
  <w:num w:numId="21">
    <w:abstractNumId w:val="12"/>
  </w:num>
  <w:num w:numId="22">
    <w:abstractNumId w:val="27"/>
  </w:num>
  <w:num w:numId="23">
    <w:abstractNumId w:val="11"/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isplayBackgroundShape/>
  <w:embedSystemFonts/>
  <w:stylePaneFormatFilter w:val="0000"/>
  <w:defaultTabStop w:val="708"/>
  <w:autoHyphenation/>
  <w:defaultTableStyle w:val="a"/>
  <w:drawingGridHorizontalSpacing w:val="200"/>
  <w:drawingGridVerticalSpacing w:val="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35953"/>
    <w:rsid w:val="00002FB1"/>
    <w:rsid w:val="0000421E"/>
    <w:rsid w:val="00014864"/>
    <w:rsid w:val="00022528"/>
    <w:rsid w:val="000264CA"/>
    <w:rsid w:val="000273B9"/>
    <w:rsid w:val="00040522"/>
    <w:rsid w:val="0005452E"/>
    <w:rsid w:val="00057165"/>
    <w:rsid w:val="000655F7"/>
    <w:rsid w:val="00073061"/>
    <w:rsid w:val="0007695A"/>
    <w:rsid w:val="000774BE"/>
    <w:rsid w:val="00090C35"/>
    <w:rsid w:val="000913C0"/>
    <w:rsid w:val="000926CF"/>
    <w:rsid w:val="00095CC8"/>
    <w:rsid w:val="000B1BF7"/>
    <w:rsid w:val="000B51CD"/>
    <w:rsid w:val="000C260F"/>
    <w:rsid w:val="000D0086"/>
    <w:rsid w:val="000F5A20"/>
    <w:rsid w:val="000F651B"/>
    <w:rsid w:val="000F73CA"/>
    <w:rsid w:val="00111166"/>
    <w:rsid w:val="00126992"/>
    <w:rsid w:val="001319E6"/>
    <w:rsid w:val="00134EB1"/>
    <w:rsid w:val="001414BB"/>
    <w:rsid w:val="0015048A"/>
    <w:rsid w:val="00154920"/>
    <w:rsid w:val="00166DFC"/>
    <w:rsid w:val="00167C1E"/>
    <w:rsid w:val="001773BF"/>
    <w:rsid w:val="00182477"/>
    <w:rsid w:val="0018580E"/>
    <w:rsid w:val="00191C1B"/>
    <w:rsid w:val="0019203E"/>
    <w:rsid w:val="001A0229"/>
    <w:rsid w:val="001A09CE"/>
    <w:rsid w:val="001A2416"/>
    <w:rsid w:val="001A5FC2"/>
    <w:rsid w:val="001C7E0A"/>
    <w:rsid w:val="001D4A41"/>
    <w:rsid w:val="001D4D4C"/>
    <w:rsid w:val="001F4006"/>
    <w:rsid w:val="002063C9"/>
    <w:rsid w:val="002118D4"/>
    <w:rsid w:val="002305AF"/>
    <w:rsid w:val="00245EB9"/>
    <w:rsid w:val="0025185D"/>
    <w:rsid w:val="00264134"/>
    <w:rsid w:val="00272251"/>
    <w:rsid w:val="00277C2F"/>
    <w:rsid w:val="00281033"/>
    <w:rsid w:val="00281909"/>
    <w:rsid w:val="00292056"/>
    <w:rsid w:val="002B608B"/>
    <w:rsid w:val="002E5471"/>
    <w:rsid w:val="00311DBF"/>
    <w:rsid w:val="0033272E"/>
    <w:rsid w:val="003419ED"/>
    <w:rsid w:val="003453A3"/>
    <w:rsid w:val="00384E09"/>
    <w:rsid w:val="0039521D"/>
    <w:rsid w:val="003A3D9C"/>
    <w:rsid w:val="003A788E"/>
    <w:rsid w:val="003B1E87"/>
    <w:rsid w:val="003C0881"/>
    <w:rsid w:val="003C31C7"/>
    <w:rsid w:val="003C514D"/>
    <w:rsid w:val="003C56CD"/>
    <w:rsid w:val="003C7026"/>
    <w:rsid w:val="003E0CD6"/>
    <w:rsid w:val="003E7C25"/>
    <w:rsid w:val="00423460"/>
    <w:rsid w:val="004435B1"/>
    <w:rsid w:val="00446146"/>
    <w:rsid w:val="00462143"/>
    <w:rsid w:val="00465A5C"/>
    <w:rsid w:val="00467C36"/>
    <w:rsid w:val="004746CC"/>
    <w:rsid w:val="0049462C"/>
    <w:rsid w:val="004A0521"/>
    <w:rsid w:val="004B4BE2"/>
    <w:rsid w:val="004B6FA0"/>
    <w:rsid w:val="004C687F"/>
    <w:rsid w:val="004C7111"/>
    <w:rsid w:val="004D2A21"/>
    <w:rsid w:val="004E0692"/>
    <w:rsid w:val="004F071C"/>
    <w:rsid w:val="004F4149"/>
    <w:rsid w:val="00503346"/>
    <w:rsid w:val="00530DD1"/>
    <w:rsid w:val="00536FF7"/>
    <w:rsid w:val="00540141"/>
    <w:rsid w:val="00561C45"/>
    <w:rsid w:val="00563894"/>
    <w:rsid w:val="00573705"/>
    <w:rsid w:val="00574E50"/>
    <w:rsid w:val="00581B8D"/>
    <w:rsid w:val="005871C2"/>
    <w:rsid w:val="005A1199"/>
    <w:rsid w:val="005A7B2E"/>
    <w:rsid w:val="005B3BAA"/>
    <w:rsid w:val="005B580F"/>
    <w:rsid w:val="005C5117"/>
    <w:rsid w:val="005D7426"/>
    <w:rsid w:val="005E1C04"/>
    <w:rsid w:val="005E5FB2"/>
    <w:rsid w:val="005F719C"/>
    <w:rsid w:val="00607C76"/>
    <w:rsid w:val="00617A9D"/>
    <w:rsid w:val="0062547C"/>
    <w:rsid w:val="00642F28"/>
    <w:rsid w:val="00656BF2"/>
    <w:rsid w:val="00692F9A"/>
    <w:rsid w:val="006A0B71"/>
    <w:rsid w:val="006A33A4"/>
    <w:rsid w:val="006B0BD2"/>
    <w:rsid w:val="006B457C"/>
    <w:rsid w:val="006B61E1"/>
    <w:rsid w:val="006C143D"/>
    <w:rsid w:val="006C54F9"/>
    <w:rsid w:val="006D2FBB"/>
    <w:rsid w:val="006E0114"/>
    <w:rsid w:val="006E168F"/>
    <w:rsid w:val="006F087D"/>
    <w:rsid w:val="00703491"/>
    <w:rsid w:val="007136E9"/>
    <w:rsid w:val="0072065D"/>
    <w:rsid w:val="00724683"/>
    <w:rsid w:val="00735953"/>
    <w:rsid w:val="00737DF7"/>
    <w:rsid w:val="00741A5A"/>
    <w:rsid w:val="00744C32"/>
    <w:rsid w:val="00762751"/>
    <w:rsid w:val="007628FE"/>
    <w:rsid w:val="007667EC"/>
    <w:rsid w:val="00772D31"/>
    <w:rsid w:val="00773BC1"/>
    <w:rsid w:val="0077513C"/>
    <w:rsid w:val="0078185B"/>
    <w:rsid w:val="00791DF9"/>
    <w:rsid w:val="007A219A"/>
    <w:rsid w:val="007A4880"/>
    <w:rsid w:val="007B0D67"/>
    <w:rsid w:val="007B1CEF"/>
    <w:rsid w:val="007D206A"/>
    <w:rsid w:val="007F1574"/>
    <w:rsid w:val="007F1B99"/>
    <w:rsid w:val="0083161B"/>
    <w:rsid w:val="00861DB9"/>
    <w:rsid w:val="00872C78"/>
    <w:rsid w:val="00873BBD"/>
    <w:rsid w:val="00880BBA"/>
    <w:rsid w:val="008B089B"/>
    <w:rsid w:val="008B0FD8"/>
    <w:rsid w:val="00905751"/>
    <w:rsid w:val="00943CC2"/>
    <w:rsid w:val="00946FC6"/>
    <w:rsid w:val="00952850"/>
    <w:rsid w:val="00985CB9"/>
    <w:rsid w:val="009879A4"/>
    <w:rsid w:val="009A4685"/>
    <w:rsid w:val="009B5EB2"/>
    <w:rsid w:val="009D2C1A"/>
    <w:rsid w:val="00A02F04"/>
    <w:rsid w:val="00A045DA"/>
    <w:rsid w:val="00A2095E"/>
    <w:rsid w:val="00A26976"/>
    <w:rsid w:val="00A32CBB"/>
    <w:rsid w:val="00A42635"/>
    <w:rsid w:val="00A44BC7"/>
    <w:rsid w:val="00A571F4"/>
    <w:rsid w:val="00A615E4"/>
    <w:rsid w:val="00A639E6"/>
    <w:rsid w:val="00A825D6"/>
    <w:rsid w:val="00A84C20"/>
    <w:rsid w:val="00A85A68"/>
    <w:rsid w:val="00A87F17"/>
    <w:rsid w:val="00A94850"/>
    <w:rsid w:val="00A965A5"/>
    <w:rsid w:val="00AA2535"/>
    <w:rsid w:val="00AB01D2"/>
    <w:rsid w:val="00AB1921"/>
    <w:rsid w:val="00AB6B73"/>
    <w:rsid w:val="00AB7438"/>
    <w:rsid w:val="00B02099"/>
    <w:rsid w:val="00B0314D"/>
    <w:rsid w:val="00B115E1"/>
    <w:rsid w:val="00B4550A"/>
    <w:rsid w:val="00B47153"/>
    <w:rsid w:val="00B91A5E"/>
    <w:rsid w:val="00B93040"/>
    <w:rsid w:val="00B94416"/>
    <w:rsid w:val="00BA4E1B"/>
    <w:rsid w:val="00BB12C9"/>
    <w:rsid w:val="00BB4B04"/>
    <w:rsid w:val="00BC47CF"/>
    <w:rsid w:val="00BC6FAE"/>
    <w:rsid w:val="00BD2CA2"/>
    <w:rsid w:val="00BD51E3"/>
    <w:rsid w:val="00C113F7"/>
    <w:rsid w:val="00C15E6C"/>
    <w:rsid w:val="00C32377"/>
    <w:rsid w:val="00C44B97"/>
    <w:rsid w:val="00C51B3E"/>
    <w:rsid w:val="00C53688"/>
    <w:rsid w:val="00C60044"/>
    <w:rsid w:val="00C64428"/>
    <w:rsid w:val="00C70CDF"/>
    <w:rsid w:val="00C77A50"/>
    <w:rsid w:val="00C87EDA"/>
    <w:rsid w:val="00C9044A"/>
    <w:rsid w:val="00CB6E99"/>
    <w:rsid w:val="00CB70CC"/>
    <w:rsid w:val="00CC441F"/>
    <w:rsid w:val="00CD42BB"/>
    <w:rsid w:val="00D0072F"/>
    <w:rsid w:val="00D00F96"/>
    <w:rsid w:val="00D047D6"/>
    <w:rsid w:val="00D04E5F"/>
    <w:rsid w:val="00D0689C"/>
    <w:rsid w:val="00D22571"/>
    <w:rsid w:val="00D24C20"/>
    <w:rsid w:val="00D25F5A"/>
    <w:rsid w:val="00D43068"/>
    <w:rsid w:val="00D51E28"/>
    <w:rsid w:val="00D70EFA"/>
    <w:rsid w:val="00D85282"/>
    <w:rsid w:val="00DA28F1"/>
    <w:rsid w:val="00DE0B76"/>
    <w:rsid w:val="00DE55B4"/>
    <w:rsid w:val="00DE7C17"/>
    <w:rsid w:val="00DF4557"/>
    <w:rsid w:val="00E03367"/>
    <w:rsid w:val="00E14A25"/>
    <w:rsid w:val="00E22EB8"/>
    <w:rsid w:val="00E23CEF"/>
    <w:rsid w:val="00E51F34"/>
    <w:rsid w:val="00E54964"/>
    <w:rsid w:val="00E608D8"/>
    <w:rsid w:val="00E83EB0"/>
    <w:rsid w:val="00E86F44"/>
    <w:rsid w:val="00EA66D2"/>
    <w:rsid w:val="00EB59F5"/>
    <w:rsid w:val="00EC1997"/>
    <w:rsid w:val="00EC5151"/>
    <w:rsid w:val="00EE4698"/>
    <w:rsid w:val="00EF421D"/>
    <w:rsid w:val="00F01D8B"/>
    <w:rsid w:val="00F05217"/>
    <w:rsid w:val="00F11BB7"/>
    <w:rsid w:val="00F25095"/>
    <w:rsid w:val="00F33506"/>
    <w:rsid w:val="00F42DA7"/>
    <w:rsid w:val="00F45BC7"/>
    <w:rsid w:val="00F51300"/>
    <w:rsid w:val="00F63DBB"/>
    <w:rsid w:val="00F77365"/>
    <w:rsid w:val="00F9764E"/>
    <w:rsid w:val="00FA746B"/>
    <w:rsid w:val="00FB2B02"/>
    <w:rsid w:val="00FB35EC"/>
    <w:rsid w:val="00FC2222"/>
    <w:rsid w:val="00FC37CD"/>
    <w:rsid w:val="00FC4475"/>
    <w:rsid w:val="00FC65D8"/>
    <w:rsid w:val="00FE63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E4"/>
    <w:pPr>
      <w:suppressAutoHyphens/>
      <w:spacing w:before="120" w:after="120"/>
    </w:pPr>
    <w:rPr>
      <w:sz w:val="24"/>
      <w:szCs w:val="24"/>
      <w:lang w:eastAsia="ar-SA"/>
    </w:rPr>
  </w:style>
  <w:style w:type="paragraph" w:styleId="2">
    <w:name w:val="heading 2"/>
    <w:basedOn w:val="a"/>
    <w:next w:val="a"/>
    <w:qFormat/>
    <w:rsid w:val="00A615E4"/>
    <w:pPr>
      <w:keepNext/>
      <w:tabs>
        <w:tab w:val="num" w:pos="576"/>
      </w:tabs>
      <w:spacing w:before="240" w:after="60"/>
      <w:ind w:left="576" w:hanging="576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A615E4"/>
  </w:style>
  <w:style w:type="character" w:customStyle="1" w:styleId="WW8Num1z1">
    <w:name w:val="WW8Num1z1"/>
    <w:rsid w:val="00A615E4"/>
  </w:style>
  <w:style w:type="character" w:customStyle="1" w:styleId="WW8Num1z2">
    <w:name w:val="WW8Num1z2"/>
    <w:rsid w:val="00A615E4"/>
  </w:style>
  <w:style w:type="character" w:customStyle="1" w:styleId="WW8Num1z3">
    <w:name w:val="WW8Num1z3"/>
    <w:rsid w:val="00A615E4"/>
  </w:style>
  <w:style w:type="character" w:customStyle="1" w:styleId="WW8Num1z4">
    <w:name w:val="WW8Num1z4"/>
    <w:rsid w:val="00A615E4"/>
  </w:style>
  <w:style w:type="character" w:customStyle="1" w:styleId="WW8Num1z5">
    <w:name w:val="WW8Num1z5"/>
    <w:rsid w:val="00A615E4"/>
  </w:style>
  <w:style w:type="character" w:customStyle="1" w:styleId="WW8Num1z6">
    <w:name w:val="WW8Num1z6"/>
    <w:rsid w:val="00A615E4"/>
  </w:style>
  <w:style w:type="character" w:customStyle="1" w:styleId="WW8Num1z7">
    <w:name w:val="WW8Num1z7"/>
    <w:rsid w:val="00A615E4"/>
  </w:style>
  <w:style w:type="character" w:customStyle="1" w:styleId="WW8Num1z8">
    <w:name w:val="WW8Num1z8"/>
    <w:rsid w:val="00A615E4"/>
  </w:style>
  <w:style w:type="character" w:customStyle="1" w:styleId="WW8Num2z0">
    <w:name w:val="WW8Num2z0"/>
    <w:rsid w:val="00A615E4"/>
    <w:rPr>
      <w:rFonts w:ascii="Symbol" w:hAnsi="Symbol" w:cs="Symbol" w:hint="default"/>
      <w:color w:val="auto"/>
    </w:rPr>
  </w:style>
  <w:style w:type="character" w:customStyle="1" w:styleId="WW8Num2z2">
    <w:name w:val="WW8Num2z2"/>
    <w:rsid w:val="00A615E4"/>
    <w:rPr>
      <w:rFonts w:ascii="Wingdings" w:hAnsi="Wingdings" w:cs="Wingdings" w:hint="default"/>
    </w:rPr>
  </w:style>
  <w:style w:type="character" w:customStyle="1" w:styleId="WW8Num2z3">
    <w:name w:val="WW8Num2z3"/>
    <w:rsid w:val="00A615E4"/>
    <w:rPr>
      <w:rFonts w:ascii="Symbol" w:hAnsi="Symbol" w:cs="Symbol" w:hint="default"/>
    </w:rPr>
  </w:style>
  <w:style w:type="character" w:customStyle="1" w:styleId="WW8Num2z4">
    <w:name w:val="WW8Num2z4"/>
    <w:rsid w:val="00A615E4"/>
    <w:rPr>
      <w:rFonts w:ascii="Courier New" w:hAnsi="Courier New" w:cs="Courier New" w:hint="default"/>
    </w:rPr>
  </w:style>
  <w:style w:type="character" w:customStyle="1" w:styleId="WW8Num3z0">
    <w:name w:val="WW8Num3z0"/>
    <w:rsid w:val="00A615E4"/>
  </w:style>
  <w:style w:type="character" w:customStyle="1" w:styleId="WW8Num3z1">
    <w:name w:val="WW8Num3z1"/>
    <w:rsid w:val="00A615E4"/>
  </w:style>
  <w:style w:type="character" w:customStyle="1" w:styleId="WW8Num3z2">
    <w:name w:val="WW8Num3z2"/>
    <w:rsid w:val="00A615E4"/>
  </w:style>
  <w:style w:type="character" w:customStyle="1" w:styleId="WW8Num3z3">
    <w:name w:val="WW8Num3z3"/>
    <w:rsid w:val="00A615E4"/>
  </w:style>
  <w:style w:type="character" w:customStyle="1" w:styleId="WW8Num3z4">
    <w:name w:val="WW8Num3z4"/>
    <w:rsid w:val="00A615E4"/>
  </w:style>
  <w:style w:type="character" w:customStyle="1" w:styleId="WW8Num3z5">
    <w:name w:val="WW8Num3z5"/>
    <w:rsid w:val="00A615E4"/>
  </w:style>
  <w:style w:type="character" w:customStyle="1" w:styleId="WW8Num3z6">
    <w:name w:val="WW8Num3z6"/>
    <w:rsid w:val="00A615E4"/>
  </w:style>
  <w:style w:type="character" w:customStyle="1" w:styleId="WW8Num3z7">
    <w:name w:val="WW8Num3z7"/>
    <w:rsid w:val="00A615E4"/>
  </w:style>
  <w:style w:type="character" w:customStyle="1" w:styleId="WW8Num3z8">
    <w:name w:val="WW8Num3z8"/>
    <w:rsid w:val="00A615E4"/>
  </w:style>
  <w:style w:type="character" w:customStyle="1" w:styleId="WW8Num4z0">
    <w:name w:val="WW8Num4z0"/>
    <w:rsid w:val="00A615E4"/>
    <w:rPr>
      <w:rFonts w:hint="default"/>
    </w:rPr>
  </w:style>
  <w:style w:type="character" w:customStyle="1" w:styleId="WW8Num4z1">
    <w:name w:val="WW8Num4z1"/>
    <w:rsid w:val="00A615E4"/>
    <w:rPr>
      <w:rFonts w:ascii="Courier New" w:hAnsi="Courier New" w:cs="Courier New" w:hint="default"/>
    </w:rPr>
  </w:style>
  <w:style w:type="character" w:customStyle="1" w:styleId="WW8Num4z2">
    <w:name w:val="WW8Num4z2"/>
    <w:rsid w:val="00A615E4"/>
    <w:rPr>
      <w:rFonts w:ascii="Wingdings" w:hAnsi="Wingdings" w:cs="Wingdings" w:hint="default"/>
    </w:rPr>
  </w:style>
  <w:style w:type="character" w:customStyle="1" w:styleId="WW8Num4z3">
    <w:name w:val="WW8Num4z3"/>
    <w:rsid w:val="00A615E4"/>
    <w:rPr>
      <w:rFonts w:ascii="Symbol" w:hAnsi="Symbol" w:cs="Symbol" w:hint="default"/>
    </w:rPr>
  </w:style>
  <w:style w:type="character" w:customStyle="1" w:styleId="WW8Num5z0">
    <w:name w:val="WW8Num5z0"/>
    <w:rsid w:val="00A615E4"/>
  </w:style>
  <w:style w:type="character" w:customStyle="1" w:styleId="WW8Num5z1">
    <w:name w:val="WW8Num5z1"/>
    <w:rsid w:val="00A615E4"/>
    <w:rPr>
      <w:rFonts w:hint="default"/>
    </w:rPr>
  </w:style>
  <w:style w:type="character" w:customStyle="1" w:styleId="WW8Num6z0">
    <w:name w:val="WW8Num6z0"/>
    <w:rsid w:val="00A615E4"/>
    <w:rPr>
      <w:rFonts w:ascii="Times New Roman" w:hAnsi="Times New Roman" w:cs="Times New Roman" w:hint="default"/>
      <w:sz w:val="28"/>
      <w:szCs w:val="28"/>
    </w:rPr>
  </w:style>
  <w:style w:type="character" w:customStyle="1" w:styleId="WW8Num6z1">
    <w:name w:val="WW8Num6z1"/>
    <w:rsid w:val="00A615E4"/>
  </w:style>
  <w:style w:type="character" w:customStyle="1" w:styleId="WW8Num6z2">
    <w:name w:val="WW8Num6z2"/>
    <w:rsid w:val="00A615E4"/>
  </w:style>
  <w:style w:type="character" w:customStyle="1" w:styleId="WW8Num6z3">
    <w:name w:val="WW8Num6z3"/>
    <w:rsid w:val="00A615E4"/>
  </w:style>
  <w:style w:type="character" w:customStyle="1" w:styleId="WW8Num6z4">
    <w:name w:val="WW8Num6z4"/>
    <w:rsid w:val="00A615E4"/>
  </w:style>
  <w:style w:type="character" w:customStyle="1" w:styleId="WW8Num6z5">
    <w:name w:val="WW8Num6z5"/>
    <w:rsid w:val="00A615E4"/>
  </w:style>
  <w:style w:type="character" w:customStyle="1" w:styleId="WW8Num6z6">
    <w:name w:val="WW8Num6z6"/>
    <w:rsid w:val="00A615E4"/>
  </w:style>
  <w:style w:type="character" w:customStyle="1" w:styleId="WW8Num6z7">
    <w:name w:val="WW8Num6z7"/>
    <w:rsid w:val="00A615E4"/>
  </w:style>
  <w:style w:type="character" w:customStyle="1" w:styleId="WW8Num6z8">
    <w:name w:val="WW8Num6z8"/>
    <w:rsid w:val="00A615E4"/>
  </w:style>
  <w:style w:type="character" w:customStyle="1" w:styleId="WW8Num7z0">
    <w:name w:val="WW8Num7z0"/>
    <w:rsid w:val="00A615E4"/>
    <w:rPr>
      <w:rFonts w:hint="default"/>
    </w:rPr>
  </w:style>
  <w:style w:type="character" w:customStyle="1" w:styleId="WW8Num7z1">
    <w:name w:val="WW8Num7z1"/>
    <w:rsid w:val="00A615E4"/>
  </w:style>
  <w:style w:type="character" w:customStyle="1" w:styleId="WW8Num7z2">
    <w:name w:val="WW8Num7z2"/>
    <w:rsid w:val="00A615E4"/>
  </w:style>
  <w:style w:type="character" w:customStyle="1" w:styleId="WW8Num7z3">
    <w:name w:val="WW8Num7z3"/>
    <w:rsid w:val="00A615E4"/>
  </w:style>
  <w:style w:type="character" w:customStyle="1" w:styleId="WW8Num7z4">
    <w:name w:val="WW8Num7z4"/>
    <w:rsid w:val="00A615E4"/>
  </w:style>
  <w:style w:type="character" w:customStyle="1" w:styleId="WW8Num7z5">
    <w:name w:val="WW8Num7z5"/>
    <w:rsid w:val="00A615E4"/>
  </w:style>
  <w:style w:type="character" w:customStyle="1" w:styleId="WW8Num7z6">
    <w:name w:val="WW8Num7z6"/>
    <w:rsid w:val="00A615E4"/>
  </w:style>
  <w:style w:type="character" w:customStyle="1" w:styleId="WW8Num7z7">
    <w:name w:val="WW8Num7z7"/>
    <w:rsid w:val="00A615E4"/>
  </w:style>
  <w:style w:type="character" w:customStyle="1" w:styleId="WW8Num7z8">
    <w:name w:val="WW8Num7z8"/>
    <w:rsid w:val="00A615E4"/>
  </w:style>
  <w:style w:type="character" w:customStyle="1" w:styleId="WW8Num8z0">
    <w:name w:val="WW8Num8z0"/>
    <w:rsid w:val="00A615E4"/>
    <w:rPr>
      <w:rFonts w:hint="default"/>
    </w:rPr>
  </w:style>
  <w:style w:type="character" w:customStyle="1" w:styleId="WW8Num8z1">
    <w:name w:val="WW8Num8z1"/>
    <w:rsid w:val="00A615E4"/>
  </w:style>
  <w:style w:type="character" w:customStyle="1" w:styleId="WW8Num8z2">
    <w:name w:val="WW8Num8z2"/>
    <w:rsid w:val="00A615E4"/>
  </w:style>
  <w:style w:type="character" w:customStyle="1" w:styleId="WW8Num8z3">
    <w:name w:val="WW8Num8z3"/>
    <w:rsid w:val="00A615E4"/>
  </w:style>
  <w:style w:type="character" w:customStyle="1" w:styleId="WW8Num8z4">
    <w:name w:val="WW8Num8z4"/>
    <w:rsid w:val="00A615E4"/>
  </w:style>
  <w:style w:type="character" w:customStyle="1" w:styleId="WW8Num8z5">
    <w:name w:val="WW8Num8z5"/>
    <w:rsid w:val="00A615E4"/>
  </w:style>
  <w:style w:type="character" w:customStyle="1" w:styleId="WW8Num8z6">
    <w:name w:val="WW8Num8z6"/>
    <w:rsid w:val="00A615E4"/>
  </w:style>
  <w:style w:type="character" w:customStyle="1" w:styleId="WW8Num8z7">
    <w:name w:val="WW8Num8z7"/>
    <w:rsid w:val="00A615E4"/>
  </w:style>
  <w:style w:type="character" w:customStyle="1" w:styleId="WW8Num8z8">
    <w:name w:val="WW8Num8z8"/>
    <w:rsid w:val="00A615E4"/>
  </w:style>
  <w:style w:type="character" w:customStyle="1" w:styleId="WW8Num9z0">
    <w:name w:val="WW8Num9z0"/>
    <w:rsid w:val="00A615E4"/>
  </w:style>
  <w:style w:type="character" w:customStyle="1" w:styleId="WW8Num9z1">
    <w:name w:val="WW8Num9z1"/>
    <w:rsid w:val="00A615E4"/>
  </w:style>
  <w:style w:type="character" w:customStyle="1" w:styleId="WW8Num9z2">
    <w:name w:val="WW8Num9z2"/>
    <w:rsid w:val="00A615E4"/>
  </w:style>
  <w:style w:type="character" w:customStyle="1" w:styleId="WW8Num9z3">
    <w:name w:val="WW8Num9z3"/>
    <w:rsid w:val="00A615E4"/>
  </w:style>
  <w:style w:type="character" w:customStyle="1" w:styleId="WW8Num9z4">
    <w:name w:val="WW8Num9z4"/>
    <w:rsid w:val="00A615E4"/>
  </w:style>
  <w:style w:type="character" w:customStyle="1" w:styleId="WW8Num9z5">
    <w:name w:val="WW8Num9z5"/>
    <w:rsid w:val="00A615E4"/>
  </w:style>
  <w:style w:type="character" w:customStyle="1" w:styleId="WW8Num9z6">
    <w:name w:val="WW8Num9z6"/>
    <w:rsid w:val="00A615E4"/>
  </w:style>
  <w:style w:type="character" w:customStyle="1" w:styleId="WW8Num9z7">
    <w:name w:val="WW8Num9z7"/>
    <w:rsid w:val="00A615E4"/>
  </w:style>
  <w:style w:type="character" w:customStyle="1" w:styleId="WW8Num9z8">
    <w:name w:val="WW8Num9z8"/>
    <w:rsid w:val="00A615E4"/>
  </w:style>
  <w:style w:type="character" w:customStyle="1" w:styleId="WW8Num10z0">
    <w:name w:val="WW8Num10z0"/>
    <w:rsid w:val="00A615E4"/>
    <w:rPr>
      <w:rFonts w:hint="default"/>
    </w:rPr>
  </w:style>
  <w:style w:type="character" w:customStyle="1" w:styleId="WW8Num10z1">
    <w:name w:val="WW8Num10z1"/>
    <w:rsid w:val="00A615E4"/>
    <w:rPr>
      <w:rFonts w:hint="default"/>
      <w:i w:val="0"/>
    </w:rPr>
  </w:style>
  <w:style w:type="character" w:customStyle="1" w:styleId="WW8Num11z0">
    <w:name w:val="WW8Num11z0"/>
    <w:rsid w:val="00A615E4"/>
  </w:style>
  <w:style w:type="character" w:customStyle="1" w:styleId="WW8Num11z1">
    <w:name w:val="WW8Num11z1"/>
    <w:rsid w:val="00A615E4"/>
  </w:style>
  <w:style w:type="character" w:customStyle="1" w:styleId="WW8Num11z2">
    <w:name w:val="WW8Num11z2"/>
    <w:rsid w:val="00A615E4"/>
  </w:style>
  <w:style w:type="character" w:customStyle="1" w:styleId="WW8Num11z3">
    <w:name w:val="WW8Num11z3"/>
    <w:rsid w:val="00A615E4"/>
  </w:style>
  <w:style w:type="character" w:customStyle="1" w:styleId="WW8Num11z4">
    <w:name w:val="WW8Num11z4"/>
    <w:rsid w:val="00A615E4"/>
  </w:style>
  <w:style w:type="character" w:customStyle="1" w:styleId="WW8Num11z5">
    <w:name w:val="WW8Num11z5"/>
    <w:rsid w:val="00A615E4"/>
  </w:style>
  <w:style w:type="character" w:customStyle="1" w:styleId="WW8Num11z6">
    <w:name w:val="WW8Num11z6"/>
    <w:rsid w:val="00A615E4"/>
  </w:style>
  <w:style w:type="character" w:customStyle="1" w:styleId="WW8Num11z7">
    <w:name w:val="WW8Num11z7"/>
    <w:rsid w:val="00A615E4"/>
  </w:style>
  <w:style w:type="character" w:customStyle="1" w:styleId="WW8Num11z8">
    <w:name w:val="WW8Num11z8"/>
    <w:rsid w:val="00A615E4"/>
  </w:style>
  <w:style w:type="character" w:customStyle="1" w:styleId="WW8Num12z0">
    <w:name w:val="WW8Num12z0"/>
    <w:rsid w:val="00A615E4"/>
  </w:style>
  <w:style w:type="character" w:customStyle="1" w:styleId="WW8Num12z1">
    <w:name w:val="WW8Num12z1"/>
    <w:rsid w:val="00A615E4"/>
  </w:style>
  <w:style w:type="character" w:customStyle="1" w:styleId="WW8Num12z2">
    <w:name w:val="WW8Num12z2"/>
    <w:rsid w:val="00A615E4"/>
  </w:style>
  <w:style w:type="character" w:customStyle="1" w:styleId="WW8Num12z3">
    <w:name w:val="WW8Num12z3"/>
    <w:rsid w:val="00A615E4"/>
  </w:style>
  <w:style w:type="character" w:customStyle="1" w:styleId="WW8Num12z4">
    <w:name w:val="WW8Num12z4"/>
    <w:rsid w:val="00A615E4"/>
  </w:style>
  <w:style w:type="character" w:customStyle="1" w:styleId="WW8Num12z5">
    <w:name w:val="WW8Num12z5"/>
    <w:rsid w:val="00A615E4"/>
  </w:style>
  <w:style w:type="character" w:customStyle="1" w:styleId="WW8Num12z6">
    <w:name w:val="WW8Num12z6"/>
    <w:rsid w:val="00A615E4"/>
  </w:style>
  <w:style w:type="character" w:customStyle="1" w:styleId="WW8Num12z7">
    <w:name w:val="WW8Num12z7"/>
    <w:rsid w:val="00A615E4"/>
  </w:style>
  <w:style w:type="character" w:customStyle="1" w:styleId="WW8Num12z8">
    <w:name w:val="WW8Num12z8"/>
    <w:rsid w:val="00A615E4"/>
  </w:style>
  <w:style w:type="character" w:customStyle="1" w:styleId="WW8Num13z0">
    <w:name w:val="WW8Num13z0"/>
    <w:rsid w:val="00A615E4"/>
    <w:rPr>
      <w:rFonts w:ascii="Times New Roman" w:hAnsi="Times New Roman" w:cs="Times New Roman" w:hint="default"/>
      <w:color w:val="333333"/>
      <w:sz w:val="28"/>
      <w:szCs w:val="28"/>
      <w:shd w:val="clear" w:color="auto" w:fill="FFFFFF"/>
    </w:rPr>
  </w:style>
  <w:style w:type="character" w:customStyle="1" w:styleId="WW8Num13z1">
    <w:name w:val="WW8Num13z1"/>
    <w:rsid w:val="00A615E4"/>
  </w:style>
  <w:style w:type="character" w:customStyle="1" w:styleId="WW8Num13z2">
    <w:name w:val="WW8Num13z2"/>
    <w:rsid w:val="00A615E4"/>
  </w:style>
  <w:style w:type="character" w:customStyle="1" w:styleId="WW8Num13z3">
    <w:name w:val="WW8Num13z3"/>
    <w:rsid w:val="00A615E4"/>
  </w:style>
  <w:style w:type="character" w:customStyle="1" w:styleId="WW8Num13z4">
    <w:name w:val="WW8Num13z4"/>
    <w:rsid w:val="00A615E4"/>
  </w:style>
  <w:style w:type="character" w:customStyle="1" w:styleId="WW8Num13z5">
    <w:name w:val="WW8Num13z5"/>
    <w:rsid w:val="00A615E4"/>
  </w:style>
  <w:style w:type="character" w:customStyle="1" w:styleId="WW8Num13z6">
    <w:name w:val="WW8Num13z6"/>
    <w:rsid w:val="00A615E4"/>
  </w:style>
  <w:style w:type="character" w:customStyle="1" w:styleId="WW8Num13z7">
    <w:name w:val="WW8Num13z7"/>
    <w:rsid w:val="00A615E4"/>
  </w:style>
  <w:style w:type="character" w:customStyle="1" w:styleId="WW8Num13z8">
    <w:name w:val="WW8Num13z8"/>
    <w:rsid w:val="00A615E4"/>
  </w:style>
  <w:style w:type="character" w:customStyle="1" w:styleId="1">
    <w:name w:val="Основной шрифт абзаца1"/>
    <w:rsid w:val="00A615E4"/>
  </w:style>
  <w:style w:type="character" w:customStyle="1" w:styleId="3">
    <w:name w:val="Основной текст 3 Знак"/>
    <w:basedOn w:val="1"/>
    <w:rsid w:val="00A615E4"/>
    <w:rPr>
      <w:rFonts w:ascii="Times New Roman" w:eastAsia="Times New Roman" w:hAnsi="Times New Roman" w:cs="Times New Roman"/>
      <w:sz w:val="16"/>
      <w:szCs w:val="16"/>
    </w:rPr>
  </w:style>
  <w:style w:type="character" w:customStyle="1" w:styleId="20">
    <w:name w:val="Заголовок 2 Знак"/>
    <w:basedOn w:val="1"/>
    <w:rsid w:val="00A615E4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3">
    <w:name w:val="Основной текст с отступом Знак"/>
    <w:basedOn w:val="1"/>
    <w:rsid w:val="00A615E4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rsid w:val="00A615E4"/>
    <w:rPr>
      <w:rFonts w:eastAsia="Times New Roman"/>
      <w:sz w:val="22"/>
      <w:szCs w:val="22"/>
      <w:lang w:eastAsia="ar-SA" w:bidi="ar-SA"/>
    </w:rPr>
  </w:style>
  <w:style w:type="character" w:customStyle="1" w:styleId="apple-converted-space">
    <w:name w:val="apple-converted-space"/>
    <w:basedOn w:val="1"/>
    <w:rsid w:val="00A615E4"/>
  </w:style>
  <w:style w:type="character" w:customStyle="1" w:styleId="FontStyle35">
    <w:name w:val="Font Style35"/>
    <w:rsid w:val="00A615E4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37">
    <w:name w:val="Font Style37"/>
    <w:rsid w:val="00A615E4"/>
    <w:rPr>
      <w:rFonts w:ascii="Times New Roman" w:hAnsi="Times New Roman" w:cs="Times New Roman"/>
      <w:sz w:val="16"/>
      <w:szCs w:val="16"/>
    </w:rPr>
  </w:style>
  <w:style w:type="character" w:customStyle="1" w:styleId="a5">
    <w:name w:val="Основной текст Знак"/>
    <w:basedOn w:val="1"/>
    <w:rsid w:val="00A615E4"/>
    <w:rPr>
      <w:rFonts w:eastAsia="Times New Roman"/>
      <w:sz w:val="22"/>
      <w:szCs w:val="22"/>
    </w:rPr>
  </w:style>
  <w:style w:type="character" w:styleId="a6">
    <w:name w:val="Strong"/>
    <w:basedOn w:val="1"/>
    <w:uiPriority w:val="22"/>
    <w:qFormat/>
    <w:rsid w:val="00A615E4"/>
    <w:rPr>
      <w:b/>
      <w:bCs/>
    </w:rPr>
  </w:style>
  <w:style w:type="paragraph" w:customStyle="1" w:styleId="a7">
    <w:name w:val="Заголовок"/>
    <w:basedOn w:val="a"/>
    <w:next w:val="a8"/>
    <w:rsid w:val="00A615E4"/>
    <w:pPr>
      <w:keepNext/>
      <w:spacing w:before="240"/>
    </w:pPr>
    <w:rPr>
      <w:rFonts w:ascii="Arial" w:eastAsia="Arial Unicode MS" w:hAnsi="Arial" w:cs="Mangal"/>
      <w:sz w:val="28"/>
      <w:szCs w:val="28"/>
    </w:rPr>
  </w:style>
  <w:style w:type="paragraph" w:styleId="a8">
    <w:name w:val="Body Text"/>
    <w:basedOn w:val="a"/>
    <w:rsid w:val="00A615E4"/>
    <w:pPr>
      <w:spacing w:before="0" w:line="276" w:lineRule="auto"/>
      <w:jc w:val="both"/>
    </w:pPr>
    <w:rPr>
      <w:rFonts w:ascii="Calibri" w:hAnsi="Calibri" w:cs="Calibri"/>
      <w:sz w:val="22"/>
      <w:szCs w:val="22"/>
    </w:rPr>
  </w:style>
  <w:style w:type="paragraph" w:styleId="a9">
    <w:name w:val="List"/>
    <w:basedOn w:val="a8"/>
    <w:rsid w:val="00A615E4"/>
    <w:rPr>
      <w:rFonts w:cs="Mangal"/>
    </w:rPr>
  </w:style>
  <w:style w:type="paragraph" w:customStyle="1" w:styleId="10">
    <w:name w:val="Название1"/>
    <w:basedOn w:val="a"/>
    <w:rsid w:val="00A615E4"/>
    <w:pPr>
      <w:suppressLineNumbers/>
    </w:pPr>
    <w:rPr>
      <w:rFonts w:cs="Mangal"/>
      <w:i/>
      <w:iCs/>
    </w:rPr>
  </w:style>
  <w:style w:type="paragraph" w:customStyle="1" w:styleId="11">
    <w:name w:val="Указатель1"/>
    <w:basedOn w:val="a"/>
    <w:rsid w:val="00A615E4"/>
    <w:pPr>
      <w:suppressLineNumbers/>
    </w:pPr>
    <w:rPr>
      <w:rFonts w:cs="Mangal"/>
    </w:rPr>
  </w:style>
  <w:style w:type="paragraph" w:styleId="aa">
    <w:name w:val="List Paragraph"/>
    <w:basedOn w:val="a"/>
    <w:uiPriority w:val="34"/>
    <w:qFormat/>
    <w:rsid w:val="00A615E4"/>
    <w:pPr>
      <w:ind w:left="708"/>
    </w:pPr>
  </w:style>
  <w:style w:type="paragraph" w:styleId="ab">
    <w:name w:val="No Spacing"/>
    <w:qFormat/>
    <w:rsid w:val="00A615E4"/>
    <w:pPr>
      <w:suppressAutoHyphens/>
    </w:pPr>
    <w:rPr>
      <w:rFonts w:ascii="Calibri" w:hAnsi="Calibri"/>
      <w:sz w:val="22"/>
      <w:szCs w:val="22"/>
      <w:lang w:eastAsia="ar-SA"/>
    </w:rPr>
  </w:style>
  <w:style w:type="paragraph" w:customStyle="1" w:styleId="31">
    <w:name w:val="Основной текст 31"/>
    <w:basedOn w:val="a"/>
    <w:rsid w:val="00A615E4"/>
    <w:pPr>
      <w:spacing w:before="0"/>
    </w:pPr>
    <w:rPr>
      <w:sz w:val="16"/>
      <w:szCs w:val="16"/>
    </w:rPr>
  </w:style>
  <w:style w:type="paragraph" w:styleId="ac">
    <w:name w:val="Body Text Indent"/>
    <w:basedOn w:val="a"/>
    <w:rsid w:val="00A615E4"/>
    <w:pPr>
      <w:ind w:left="283"/>
    </w:pPr>
  </w:style>
  <w:style w:type="paragraph" w:customStyle="1" w:styleId="ConsPlusNormal">
    <w:name w:val="ConsPlusNormal"/>
    <w:rsid w:val="00A615E4"/>
    <w:pPr>
      <w:widowControl w:val="0"/>
      <w:suppressAutoHyphens/>
      <w:autoSpaceDE w:val="0"/>
      <w:jc w:val="both"/>
    </w:pPr>
    <w:rPr>
      <w:rFonts w:ascii="Arial" w:hAnsi="Arial" w:cs="Arial"/>
      <w:lang w:eastAsia="ar-SA"/>
    </w:rPr>
  </w:style>
  <w:style w:type="paragraph" w:styleId="ad">
    <w:name w:val="Normal (Web)"/>
    <w:aliases w:val="Обычный (Web),Обычный (веб)1"/>
    <w:basedOn w:val="a"/>
    <w:uiPriority w:val="99"/>
    <w:qFormat/>
    <w:rsid w:val="00A615E4"/>
    <w:pPr>
      <w:spacing w:before="280" w:after="280"/>
      <w:jc w:val="both"/>
    </w:pPr>
  </w:style>
  <w:style w:type="paragraph" w:customStyle="1" w:styleId="12">
    <w:name w:val="Абзац списка1"/>
    <w:basedOn w:val="a"/>
    <w:rsid w:val="00A615E4"/>
    <w:pPr>
      <w:spacing w:before="0"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e">
    <w:name w:val="Содержимое таблицы"/>
    <w:basedOn w:val="a"/>
    <w:rsid w:val="00A615E4"/>
    <w:pPr>
      <w:suppressLineNumbers/>
    </w:pPr>
  </w:style>
  <w:style w:type="paragraph" w:customStyle="1" w:styleId="af">
    <w:name w:val="Заголовок таблицы"/>
    <w:basedOn w:val="ae"/>
    <w:rsid w:val="00A615E4"/>
    <w:pPr>
      <w:jc w:val="center"/>
    </w:pPr>
    <w:rPr>
      <w:b/>
      <w:bCs/>
    </w:rPr>
  </w:style>
  <w:style w:type="paragraph" w:customStyle="1" w:styleId="Default">
    <w:name w:val="Default"/>
    <w:rsid w:val="004D2A21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af0">
    <w:name w:val="Subtitle"/>
    <w:basedOn w:val="a"/>
    <w:next w:val="a"/>
    <w:link w:val="af1"/>
    <w:qFormat/>
    <w:rsid w:val="00292056"/>
    <w:pPr>
      <w:suppressAutoHyphens w:val="0"/>
      <w:spacing w:before="0" w:after="60"/>
      <w:jc w:val="center"/>
      <w:outlineLvl w:val="1"/>
    </w:pPr>
    <w:rPr>
      <w:rFonts w:ascii="Cambria" w:hAnsi="Cambria"/>
      <w:lang w:eastAsia="en-US"/>
    </w:rPr>
  </w:style>
  <w:style w:type="character" w:customStyle="1" w:styleId="af1">
    <w:name w:val="Подзаголовок Знак"/>
    <w:basedOn w:val="a0"/>
    <w:link w:val="af0"/>
    <w:rsid w:val="00292056"/>
    <w:rPr>
      <w:rFonts w:ascii="Cambria" w:hAnsi="Cambria"/>
      <w:sz w:val="24"/>
      <w:szCs w:val="24"/>
      <w:lang w:eastAsia="en-US"/>
    </w:rPr>
  </w:style>
  <w:style w:type="paragraph" w:styleId="af2">
    <w:name w:val="Title"/>
    <w:basedOn w:val="a"/>
    <w:link w:val="af3"/>
    <w:qFormat/>
    <w:rsid w:val="00607C76"/>
    <w:pPr>
      <w:suppressAutoHyphens w:val="0"/>
      <w:spacing w:before="0" w:after="0" w:line="360" w:lineRule="auto"/>
      <w:ind w:right="6"/>
      <w:jc w:val="center"/>
    </w:pPr>
    <w:rPr>
      <w:b/>
      <w:color w:val="000000"/>
      <w:kern w:val="32"/>
      <w:sz w:val="40"/>
      <w:szCs w:val="40"/>
      <w:lang w:eastAsia="ru-RU"/>
    </w:rPr>
  </w:style>
  <w:style w:type="character" w:customStyle="1" w:styleId="af3">
    <w:name w:val="Название Знак"/>
    <w:basedOn w:val="a0"/>
    <w:link w:val="af2"/>
    <w:rsid w:val="00607C76"/>
    <w:rPr>
      <w:b/>
      <w:color w:val="000000"/>
      <w:kern w:val="32"/>
      <w:sz w:val="40"/>
      <w:szCs w:val="40"/>
    </w:rPr>
  </w:style>
  <w:style w:type="character" w:customStyle="1" w:styleId="CharStyle45">
    <w:name w:val="CharStyle45"/>
    <w:basedOn w:val="a0"/>
    <w:rsid w:val="00DA28F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styleId="af4">
    <w:name w:val="Hyperlink"/>
    <w:basedOn w:val="a0"/>
    <w:uiPriority w:val="99"/>
    <w:semiHidden/>
    <w:unhideWhenUsed/>
    <w:rsid w:val="000913C0"/>
    <w:rPr>
      <w:color w:val="0000FF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A02F04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A02F04"/>
    <w:rPr>
      <w:rFonts w:ascii="Tahoma" w:hAnsi="Tahoma" w:cs="Tahoma"/>
      <w:sz w:val="16"/>
      <w:szCs w:val="16"/>
      <w:lang w:eastAsia="ar-SA"/>
    </w:rPr>
  </w:style>
  <w:style w:type="paragraph" w:customStyle="1" w:styleId="c2">
    <w:name w:val="c2"/>
    <w:basedOn w:val="a"/>
    <w:rsid w:val="0019203E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37">
    <w:name w:val="c37"/>
    <w:basedOn w:val="a0"/>
    <w:rsid w:val="0019203E"/>
  </w:style>
  <w:style w:type="character" w:customStyle="1" w:styleId="c0">
    <w:name w:val="c0"/>
    <w:basedOn w:val="a0"/>
    <w:rsid w:val="0019203E"/>
  </w:style>
  <w:style w:type="paragraph" w:customStyle="1" w:styleId="c14">
    <w:name w:val="c14"/>
    <w:basedOn w:val="a"/>
    <w:rsid w:val="0019203E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ff2">
    <w:name w:val="ff2"/>
    <w:basedOn w:val="a0"/>
    <w:rsid w:val="005F719C"/>
  </w:style>
  <w:style w:type="character" w:customStyle="1" w:styleId="ff1">
    <w:name w:val="ff1"/>
    <w:basedOn w:val="a0"/>
    <w:rsid w:val="005F719C"/>
  </w:style>
  <w:style w:type="character" w:customStyle="1" w:styleId="ls0">
    <w:name w:val="ls0"/>
    <w:basedOn w:val="a0"/>
    <w:rsid w:val="005F719C"/>
  </w:style>
  <w:style w:type="character" w:customStyle="1" w:styleId="ls2">
    <w:name w:val="ls2"/>
    <w:basedOn w:val="a0"/>
    <w:rsid w:val="005F719C"/>
  </w:style>
  <w:style w:type="character" w:customStyle="1" w:styleId="c4">
    <w:name w:val="c4"/>
    <w:basedOn w:val="a0"/>
    <w:rsid w:val="005E5FB2"/>
  </w:style>
  <w:style w:type="paragraph" w:customStyle="1" w:styleId="formattext">
    <w:name w:val="formattext"/>
    <w:basedOn w:val="a"/>
    <w:rsid w:val="0015048A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7">
    <w:name w:val="header"/>
    <w:basedOn w:val="a"/>
    <w:link w:val="af8"/>
    <w:uiPriority w:val="99"/>
    <w:semiHidden/>
    <w:unhideWhenUsed/>
    <w:rsid w:val="00AB01D2"/>
    <w:pPr>
      <w:tabs>
        <w:tab w:val="center" w:pos="4677"/>
        <w:tab w:val="right" w:pos="9355"/>
      </w:tabs>
      <w:spacing w:before="0" w:after="0"/>
    </w:pPr>
  </w:style>
  <w:style w:type="character" w:customStyle="1" w:styleId="af8">
    <w:name w:val="Верхний колонтитул Знак"/>
    <w:basedOn w:val="a0"/>
    <w:link w:val="af7"/>
    <w:uiPriority w:val="99"/>
    <w:semiHidden/>
    <w:rsid w:val="00AB01D2"/>
    <w:rPr>
      <w:sz w:val="24"/>
      <w:szCs w:val="24"/>
      <w:lang w:eastAsia="ar-SA"/>
    </w:rPr>
  </w:style>
  <w:style w:type="paragraph" w:styleId="af9">
    <w:name w:val="footer"/>
    <w:basedOn w:val="a"/>
    <w:link w:val="afa"/>
    <w:uiPriority w:val="99"/>
    <w:unhideWhenUsed/>
    <w:rsid w:val="00AB01D2"/>
    <w:pPr>
      <w:tabs>
        <w:tab w:val="center" w:pos="4677"/>
        <w:tab w:val="right" w:pos="9355"/>
      </w:tabs>
      <w:spacing w:before="0" w:after="0"/>
    </w:pPr>
  </w:style>
  <w:style w:type="character" w:customStyle="1" w:styleId="afa">
    <w:name w:val="Нижний колонтитул Знак"/>
    <w:basedOn w:val="a0"/>
    <w:link w:val="af9"/>
    <w:uiPriority w:val="99"/>
    <w:rsid w:val="00AB01D2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5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2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3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588818">
          <w:marLeft w:val="0"/>
          <w:marRight w:val="0"/>
          <w:marTop w:val="23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6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530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764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4911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57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3099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789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385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51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954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2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6796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93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230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0236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14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56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220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612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661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1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247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577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3998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084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32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698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724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182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418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947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376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503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9618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0919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442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9198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05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310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6914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462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375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8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612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8615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513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2761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4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608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29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99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1925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224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9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53043540">
          <w:marLeft w:val="0"/>
          <w:marRight w:val="0"/>
          <w:marTop w:val="23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07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652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95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6227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3364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224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338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917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143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922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8369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68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873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467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181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575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598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223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972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272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032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9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29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7888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9593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326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285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206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757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794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303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580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8774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8494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4201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637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1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1365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349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67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8645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39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3192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978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331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6263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86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8072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719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99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8335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22126490">
          <w:marLeft w:val="0"/>
          <w:marRight w:val="0"/>
          <w:marTop w:val="23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115551">
              <w:marLeft w:val="-53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435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6969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31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401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42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255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926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554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276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359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85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572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186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70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54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732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15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87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578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36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51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243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3370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700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318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9653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28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0713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036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0176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600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3013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4392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9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6572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76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974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191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560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5712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16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8911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5858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7705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859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130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33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0039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0564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098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3116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329625">
          <w:marLeft w:val="0"/>
          <w:marRight w:val="0"/>
          <w:marTop w:val="23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745935">
              <w:marLeft w:val="-53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838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293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987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726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763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1430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023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1770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806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938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06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0404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10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8560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957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5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162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038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198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841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22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149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7650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200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41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482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3062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066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052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941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692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911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1304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081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694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824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6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588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107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58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899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8113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5556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371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254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5074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292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93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3290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83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6755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303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639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4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DD881-B8F2-477D-8747-74F3A70BB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42</Pages>
  <Words>8968</Words>
  <Characters>51122</Characters>
  <Application>Microsoft Office Word</Application>
  <DocSecurity>0</DocSecurity>
  <Lines>426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59971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ozornina</cp:lastModifiedBy>
  <cp:revision>2</cp:revision>
  <cp:lastPrinted>2020-04-28T07:36:00Z</cp:lastPrinted>
  <dcterms:created xsi:type="dcterms:W3CDTF">2022-08-30T12:52:00Z</dcterms:created>
  <dcterms:modified xsi:type="dcterms:W3CDTF">2022-08-30T12:52:00Z</dcterms:modified>
</cp:coreProperties>
</file>