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0D4" w:rsidRPr="009F2A6E" w:rsidRDefault="003C50D4" w:rsidP="00A457DE">
      <w:pPr>
        <w:spacing w:after="0"/>
        <w:ind w:right="76"/>
        <w:jc w:val="center"/>
        <w:rPr>
          <w:rFonts w:ascii="Times New Roman" w:eastAsia="Calibri" w:hAnsi="Times New Roman" w:cs="Times New Roman"/>
          <w:lang w:eastAsia="en-US"/>
        </w:rPr>
      </w:pPr>
      <w:r w:rsidRPr="009F2A6E">
        <w:rPr>
          <w:rFonts w:ascii="Times New Roman" w:eastAsia="Calibri" w:hAnsi="Times New Roman" w:cs="Times New Roman"/>
          <w:lang w:eastAsia="en-US"/>
        </w:rPr>
        <w:t>Министерство образования и науки Челябинской области</w:t>
      </w:r>
    </w:p>
    <w:p w:rsidR="003C50D4" w:rsidRPr="009F2A6E" w:rsidRDefault="003C50D4" w:rsidP="00A457DE">
      <w:pPr>
        <w:spacing w:after="0"/>
        <w:jc w:val="center"/>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Государственное бюджетное </w:t>
      </w:r>
      <w:r w:rsidR="00F74907" w:rsidRPr="009F2A6E">
        <w:rPr>
          <w:rFonts w:ascii="Times New Roman" w:eastAsia="Calibri" w:hAnsi="Times New Roman" w:cs="Times New Roman"/>
          <w:lang w:eastAsia="en-US"/>
        </w:rPr>
        <w:t xml:space="preserve">профессиональное </w:t>
      </w:r>
      <w:r w:rsidRPr="009F2A6E">
        <w:rPr>
          <w:rFonts w:ascii="Times New Roman" w:eastAsia="Calibri" w:hAnsi="Times New Roman" w:cs="Times New Roman"/>
          <w:lang w:eastAsia="en-US"/>
        </w:rPr>
        <w:t>образовательное учреждение</w:t>
      </w:r>
    </w:p>
    <w:p w:rsidR="003C50D4" w:rsidRPr="009F2A6E" w:rsidRDefault="003C50D4" w:rsidP="00A457DE">
      <w:pPr>
        <w:spacing w:after="0"/>
        <w:jc w:val="center"/>
        <w:rPr>
          <w:rFonts w:ascii="Times New Roman" w:eastAsia="Calibri" w:hAnsi="Times New Roman" w:cs="Times New Roman"/>
          <w:lang w:eastAsia="en-US"/>
        </w:rPr>
      </w:pPr>
      <w:r w:rsidRPr="009F2A6E">
        <w:rPr>
          <w:rFonts w:ascii="Times New Roman" w:eastAsia="Calibri" w:hAnsi="Times New Roman" w:cs="Times New Roman"/>
          <w:b/>
          <w:lang w:eastAsia="en-US"/>
        </w:rPr>
        <w:t xml:space="preserve">«Южно-Уральский государственный технический колледж» </w:t>
      </w:r>
    </w:p>
    <w:p w:rsidR="003C50D4" w:rsidRPr="009F2A6E" w:rsidRDefault="003C50D4" w:rsidP="00A457DE">
      <w:pPr>
        <w:keepNext/>
        <w:keepLines/>
        <w:suppressLineNumbers/>
        <w:suppressAutoHyphens/>
        <w:spacing w:after="0"/>
        <w:jc w:val="both"/>
        <w:rPr>
          <w:rFonts w:ascii="Times New Roman" w:eastAsia="Times New Roman" w:hAnsi="Times New Roman" w:cs="Times New Roman"/>
          <w:b/>
        </w:rPr>
      </w:pPr>
    </w:p>
    <w:p w:rsidR="003C50D4" w:rsidRPr="009F2A6E" w:rsidRDefault="003C50D4" w:rsidP="00A457DE">
      <w:pPr>
        <w:keepNext/>
        <w:keepLines/>
        <w:suppressLineNumbers/>
        <w:suppressAutoHyphens/>
        <w:spacing w:after="0"/>
        <w:jc w:val="both"/>
        <w:rPr>
          <w:rFonts w:ascii="Times New Roman" w:eastAsia="Times New Roman" w:hAnsi="Times New Roman" w:cs="Times New Roman"/>
          <w:b/>
        </w:rPr>
      </w:pPr>
    </w:p>
    <w:p w:rsidR="003C50D4" w:rsidRPr="009F2A6E" w:rsidRDefault="003C50D4" w:rsidP="00A457DE">
      <w:pPr>
        <w:keepNext/>
        <w:keepLines/>
        <w:suppressLineNumbers/>
        <w:suppressAutoHyphens/>
        <w:spacing w:after="0"/>
        <w:ind w:left="6804"/>
        <w:jc w:val="right"/>
        <w:rPr>
          <w:rFonts w:ascii="Times New Roman" w:eastAsia="Times New Roman" w:hAnsi="Times New Roman" w:cs="Times New Roman"/>
          <w:b/>
        </w:rPr>
      </w:pPr>
    </w:p>
    <w:p w:rsidR="003C50D4" w:rsidRPr="009F2A6E" w:rsidRDefault="003C50D4" w:rsidP="00A457DE">
      <w:pPr>
        <w:keepNext/>
        <w:keepLines/>
        <w:suppressLineNumbers/>
        <w:suppressAutoHyphens/>
        <w:spacing w:after="0"/>
        <w:jc w:val="center"/>
        <w:rPr>
          <w:rFonts w:ascii="Times New Roman" w:eastAsia="Times New Roman" w:hAnsi="Times New Roman" w:cs="Times New Roman"/>
          <w:b/>
        </w:rPr>
      </w:pPr>
    </w:p>
    <w:p w:rsidR="000510F4" w:rsidRPr="009F2A6E" w:rsidRDefault="000510F4" w:rsidP="00A457DE">
      <w:pPr>
        <w:keepNext/>
        <w:keepLines/>
        <w:suppressLineNumbers/>
        <w:suppressAutoHyphens/>
        <w:spacing w:after="0"/>
        <w:jc w:val="center"/>
        <w:rPr>
          <w:rFonts w:ascii="Times New Roman" w:eastAsia="Times New Roman" w:hAnsi="Times New Roman" w:cs="Times New Roman"/>
          <w:b/>
        </w:rPr>
      </w:pPr>
    </w:p>
    <w:p w:rsidR="000510F4" w:rsidRPr="009F2A6E" w:rsidRDefault="000510F4" w:rsidP="00A457DE">
      <w:pPr>
        <w:keepNext/>
        <w:keepLines/>
        <w:suppressLineNumbers/>
        <w:suppressAutoHyphens/>
        <w:spacing w:after="0"/>
        <w:jc w:val="center"/>
        <w:rPr>
          <w:rFonts w:ascii="Times New Roman" w:eastAsia="Times New Roman" w:hAnsi="Times New Roman" w:cs="Times New Roman"/>
          <w:b/>
        </w:rPr>
      </w:pPr>
    </w:p>
    <w:p w:rsidR="000510F4" w:rsidRPr="009F2A6E" w:rsidRDefault="000510F4" w:rsidP="00A457DE">
      <w:pPr>
        <w:keepNext/>
        <w:keepLines/>
        <w:suppressLineNumbers/>
        <w:suppressAutoHyphens/>
        <w:spacing w:after="0"/>
        <w:jc w:val="center"/>
        <w:rPr>
          <w:rFonts w:ascii="Times New Roman" w:eastAsia="Times New Roman" w:hAnsi="Times New Roman" w:cs="Times New Roman"/>
          <w:b/>
        </w:rPr>
      </w:pPr>
    </w:p>
    <w:p w:rsidR="00110112" w:rsidRPr="009F2A6E" w:rsidRDefault="00110112" w:rsidP="009A0A4D">
      <w:pPr>
        <w:keepNext/>
        <w:keepLines/>
        <w:suppressLineNumbers/>
        <w:suppressAutoHyphens/>
        <w:spacing w:after="0" w:line="360" w:lineRule="auto"/>
        <w:jc w:val="center"/>
        <w:rPr>
          <w:rFonts w:ascii="Times New Roman" w:eastAsia="Times New Roman" w:hAnsi="Times New Roman" w:cs="Times New Roman"/>
          <w:b/>
        </w:rPr>
      </w:pPr>
    </w:p>
    <w:p w:rsidR="001D31BB" w:rsidRPr="009F2A6E" w:rsidRDefault="001D31BB" w:rsidP="009A0A4D">
      <w:pPr>
        <w:keepNext/>
        <w:keepLines/>
        <w:suppressLineNumbers/>
        <w:suppressAutoHyphens/>
        <w:spacing w:after="0" w:line="360" w:lineRule="auto"/>
        <w:jc w:val="center"/>
        <w:rPr>
          <w:rFonts w:ascii="Times New Roman" w:eastAsia="Times New Roman" w:hAnsi="Times New Roman" w:cs="Times New Roman"/>
          <w:b/>
        </w:rPr>
      </w:pPr>
    </w:p>
    <w:p w:rsidR="005E6625" w:rsidRPr="009F2A6E" w:rsidRDefault="009A0A4D" w:rsidP="009071FC">
      <w:pPr>
        <w:keepNext/>
        <w:keepLines/>
        <w:suppressLineNumbers/>
        <w:suppressAutoHyphens/>
        <w:spacing w:after="0" w:line="360" w:lineRule="auto"/>
        <w:jc w:val="center"/>
        <w:rPr>
          <w:rFonts w:ascii="Times New Roman" w:eastAsia="Times New Roman" w:hAnsi="Times New Roman" w:cs="Times New Roman"/>
          <w:b/>
        </w:rPr>
      </w:pPr>
      <w:r w:rsidRPr="009F2A6E">
        <w:rPr>
          <w:rFonts w:ascii="Times New Roman" w:eastAsia="Times New Roman" w:hAnsi="Times New Roman" w:cs="Times New Roman"/>
          <w:b/>
        </w:rPr>
        <w:t>КОМПЛЕКТ</w:t>
      </w:r>
      <w:r w:rsidR="002B70E2" w:rsidRPr="009F2A6E">
        <w:rPr>
          <w:rFonts w:ascii="Times New Roman" w:eastAsia="Times New Roman" w:hAnsi="Times New Roman" w:cs="Times New Roman"/>
          <w:b/>
        </w:rPr>
        <w:t xml:space="preserve"> </w:t>
      </w:r>
      <w:r w:rsidRPr="009F2A6E">
        <w:rPr>
          <w:rFonts w:ascii="Times New Roman" w:eastAsia="Times New Roman" w:hAnsi="Times New Roman" w:cs="Times New Roman"/>
          <w:b/>
        </w:rPr>
        <w:t>КОНТРОЛЬНО-</w:t>
      </w:r>
      <w:r w:rsidR="00236D0B">
        <w:rPr>
          <w:rFonts w:ascii="Times New Roman" w:eastAsia="Times New Roman" w:hAnsi="Times New Roman" w:cs="Times New Roman"/>
          <w:b/>
        </w:rPr>
        <w:t>ИЗМЕРИТЕЛЬНЫХ МАТЕРИАЛОВ</w:t>
      </w:r>
    </w:p>
    <w:p w:rsidR="003C50D4" w:rsidRPr="009F2A6E" w:rsidRDefault="005E6625" w:rsidP="009071FC">
      <w:pPr>
        <w:keepNext/>
        <w:keepLines/>
        <w:suppressLineNumbers/>
        <w:suppressAutoHyphens/>
        <w:spacing w:after="0" w:line="360" w:lineRule="auto"/>
        <w:jc w:val="center"/>
        <w:rPr>
          <w:rFonts w:ascii="Times New Roman" w:eastAsia="Times New Roman" w:hAnsi="Times New Roman" w:cs="Times New Roman"/>
          <w:b/>
        </w:rPr>
      </w:pPr>
      <w:r w:rsidRPr="009F2A6E">
        <w:rPr>
          <w:rFonts w:ascii="Times New Roman" w:eastAsia="Times New Roman" w:hAnsi="Times New Roman" w:cs="Times New Roman"/>
          <w:b/>
        </w:rPr>
        <w:t xml:space="preserve">ОБЩЕОБРАЗОВАТЕЛЬНОЙ </w:t>
      </w:r>
      <w:r w:rsidR="009A0A4D" w:rsidRPr="009F2A6E">
        <w:rPr>
          <w:rFonts w:ascii="Times New Roman" w:eastAsia="Times New Roman" w:hAnsi="Times New Roman" w:cs="Times New Roman"/>
          <w:b/>
        </w:rPr>
        <w:t>УЧЕБНОЙ ДИСЦИПЛИНЫ</w:t>
      </w:r>
    </w:p>
    <w:p w:rsidR="003C50D4" w:rsidRPr="009F2A6E" w:rsidRDefault="00F74907" w:rsidP="009071FC">
      <w:pPr>
        <w:keepNext/>
        <w:keepLines/>
        <w:suppressLineNumbers/>
        <w:suppressAutoHyphens/>
        <w:spacing w:after="0" w:line="360" w:lineRule="auto"/>
        <w:jc w:val="center"/>
        <w:rPr>
          <w:rFonts w:ascii="Times New Roman" w:eastAsia="Times New Roman" w:hAnsi="Times New Roman" w:cs="Times New Roman"/>
          <w:b/>
        </w:rPr>
      </w:pPr>
      <w:r w:rsidRPr="009F2A6E">
        <w:rPr>
          <w:rFonts w:ascii="Times New Roman" w:eastAsia="Times New Roman" w:hAnsi="Times New Roman" w:cs="Times New Roman"/>
          <w:b/>
        </w:rPr>
        <w:t>«</w:t>
      </w:r>
      <w:r w:rsidR="00F279E5" w:rsidRPr="009F2A6E">
        <w:rPr>
          <w:rFonts w:ascii="Times New Roman" w:eastAsia="Times New Roman" w:hAnsi="Times New Roman" w:cs="Times New Roman"/>
          <w:b/>
        </w:rPr>
        <w:t>ИСТОРИЯ</w:t>
      </w:r>
      <w:r w:rsidRPr="009F2A6E">
        <w:rPr>
          <w:rFonts w:ascii="Times New Roman" w:eastAsia="Times New Roman" w:hAnsi="Times New Roman" w:cs="Times New Roman"/>
          <w:b/>
        </w:rPr>
        <w:t>»</w:t>
      </w:r>
    </w:p>
    <w:p w:rsidR="00F47F81" w:rsidRPr="009C6C0B" w:rsidRDefault="00F47F81" w:rsidP="00F47F81">
      <w:pPr>
        <w:keepNext/>
        <w:keepLines/>
        <w:jc w:val="center"/>
        <w:rPr>
          <w:rFonts w:ascii="Times New Roman" w:hAnsi="Times New Roman" w:cs="Times New Roman"/>
          <w:b/>
          <w:sz w:val="24"/>
        </w:rPr>
      </w:pPr>
      <w:r w:rsidRPr="009C6C0B">
        <w:rPr>
          <w:rFonts w:ascii="Times New Roman" w:hAnsi="Times New Roman" w:cs="Times New Roman"/>
          <w:b/>
          <w:sz w:val="24"/>
        </w:rPr>
        <w:t>профиль обучения: технологический</w:t>
      </w:r>
    </w:p>
    <w:p w:rsidR="00F47F81" w:rsidRPr="009C6C0B" w:rsidRDefault="00F47F81" w:rsidP="00F47F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567"/>
        <w:jc w:val="center"/>
        <w:rPr>
          <w:rFonts w:ascii="Times New Roman" w:hAnsi="Times New Roman" w:cs="Times New Roman"/>
          <w:b/>
          <w:sz w:val="24"/>
        </w:rPr>
      </w:pPr>
      <w:r w:rsidRPr="009C6C0B">
        <w:rPr>
          <w:rFonts w:ascii="Times New Roman" w:hAnsi="Times New Roman" w:cs="Times New Roman"/>
          <w:b/>
          <w:sz w:val="24"/>
        </w:rPr>
        <w:t>ФП «ПРОФЕССИОНАЛИТЕТ»</w:t>
      </w:r>
    </w:p>
    <w:p w:rsidR="00433934" w:rsidRPr="009F2A6E" w:rsidRDefault="00433934" w:rsidP="00F279E5">
      <w:pPr>
        <w:keepNext/>
        <w:keepLines/>
        <w:suppressLineNumbers/>
        <w:suppressAutoHyphens/>
        <w:spacing w:after="0" w:line="360" w:lineRule="auto"/>
        <w:jc w:val="center"/>
        <w:rPr>
          <w:rFonts w:ascii="Times New Roman" w:eastAsia="Times New Roman" w:hAnsi="Times New Roman" w:cs="Times New Roman"/>
        </w:rPr>
      </w:pPr>
    </w:p>
    <w:p w:rsidR="00433934" w:rsidRPr="009F2A6E" w:rsidRDefault="00433934" w:rsidP="00433934">
      <w:pPr>
        <w:rPr>
          <w:rFonts w:ascii="Times New Roman" w:eastAsia="Times New Roman" w:hAnsi="Times New Roman" w:cs="Times New Roman"/>
        </w:rPr>
      </w:pPr>
    </w:p>
    <w:p w:rsidR="00433934" w:rsidRPr="009F2A6E" w:rsidRDefault="00433934" w:rsidP="00433934">
      <w:pPr>
        <w:rPr>
          <w:rFonts w:ascii="Times New Roman" w:eastAsia="Times New Roman" w:hAnsi="Times New Roman" w:cs="Times New Roman"/>
        </w:rPr>
      </w:pPr>
    </w:p>
    <w:p w:rsidR="00433934" w:rsidRPr="009F2A6E" w:rsidRDefault="00433934" w:rsidP="00A457DE">
      <w:pPr>
        <w:keepNext/>
        <w:keepLines/>
        <w:suppressLineNumbers/>
        <w:suppressAutoHyphens/>
        <w:spacing w:after="0"/>
        <w:jc w:val="center"/>
        <w:rPr>
          <w:rFonts w:ascii="Times New Roman" w:eastAsia="Times New Roman" w:hAnsi="Times New Roman" w:cs="Times New Roman"/>
        </w:rPr>
      </w:pPr>
    </w:p>
    <w:p w:rsidR="00ED0840" w:rsidRPr="009F2A6E" w:rsidRDefault="00ED0840" w:rsidP="00A457DE">
      <w:pPr>
        <w:keepNext/>
        <w:keepLines/>
        <w:suppressLineNumbers/>
        <w:suppressAutoHyphens/>
        <w:spacing w:after="0"/>
        <w:jc w:val="center"/>
        <w:rPr>
          <w:rFonts w:ascii="Times New Roman" w:eastAsia="Times New Roman" w:hAnsi="Times New Roman" w:cs="Times New Roman"/>
        </w:rPr>
      </w:pPr>
    </w:p>
    <w:p w:rsidR="003D7615" w:rsidRPr="009F2A6E" w:rsidRDefault="003D7615" w:rsidP="00A457DE">
      <w:pPr>
        <w:keepNext/>
        <w:keepLines/>
        <w:suppressLineNumbers/>
        <w:suppressAutoHyphens/>
        <w:spacing w:after="0"/>
        <w:jc w:val="center"/>
        <w:rPr>
          <w:rFonts w:ascii="Times New Roman" w:eastAsia="Times New Roman" w:hAnsi="Times New Roman" w:cs="Times New Roman"/>
        </w:rPr>
      </w:pPr>
    </w:p>
    <w:p w:rsidR="00ED3784" w:rsidRPr="009F2A6E" w:rsidRDefault="00ED3784" w:rsidP="00A457DE">
      <w:pPr>
        <w:keepNext/>
        <w:keepLines/>
        <w:suppressLineNumbers/>
        <w:suppressAutoHyphens/>
        <w:spacing w:after="0"/>
        <w:jc w:val="center"/>
        <w:rPr>
          <w:rFonts w:ascii="Times New Roman" w:eastAsia="Times New Roman" w:hAnsi="Times New Roman" w:cs="Times New Roman"/>
        </w:rPr>
      </w:pPr>
    </w:p>
    <w:p w:rsidR="00ED3784" w:rsidRDefault="00ED3784" w:rsidP="00A457DE">
      <w:pPr>
        <w:keepNext/>
        <w:keepLines/>
        <w:suppressLineNumbers/>
        <w:suppressAutoHyphens/>
        <w:spacing w:after="0"/>
        <w:jc w:val="center"/>
        <w:rPr>
          <w:rFonts w:ascii="Times New Roman" w:eastAsia="Times New Roman" w:hAnsi="Times New Roman" w:cs="Times New Roman"/>
        </w:rPr>
      </w:pPr>
    </w:p>
    <w:p w:rsidR="00236D0B" w:rsidRDefault="00236D0B" w:rsidP="00A457DE">
      <w:pPr>
        <w:keepNext/>
        <w:keepLines/>
        <w:suppressLineNumbers/>
        <w:suppressAutoHyphens/>
        <w:spacing w:after="0"/>
        <w:jc w:val="center"/>
        <w:rPr>
          <w:rFonts w:ascii="Times New Roman" w:eastAsia="Times New Roman" w:hAnsi="Times New Roman" w:cs="Times New Roman"/>
        </w:rPr>
      </w:pPr>
    </w:p>
    <w:p w:rsidR="00236D0B" w:rsidRDefault="00236D0B" w:rsidP="00A457DE">
      <w:pPr>
        <w:keepNext/>
        <w:keepLines/>
        <w:suppressLineNumbers/>
        <w:suppressAutoHyphens/>
        <w:spacing w:after="0"/>
        <w:jc w:val="center"/>
        <w:rPr>
          <w:rFonts w:ascii="Times New Roman" w:eastAsia="Times New Roman" w:hAnsi="Times New Roman" w:cs="Times New Roman"/>
        </w:rPr>
      </w:pPr>
    </w:p>
    <w:p w:rsidR="00236D0B" w:rsidRDefault="00236D0B" w:rsidP="00A457DE">
      <w:pPr>
        <w:keepNext/>
        <w:keepLines/>
        <w:suppressLineNumbers/>
        <w:suppressAutoHyphens/>
        <w:spacing w:after="0"/>
        <w:jc w:val="center"/>
        <w:rPr>
          <w:rFonts w:ascii="Times New Roman" w:eastAsia="Times New Roman" w:hAnsi="Times New Roman" w:cs="Times New Roman"/>
        </w:rPr>
      </w:pPr>
    </w:p>
    <w:p w:rsidR="00236D0B" w:rsidRDefault="00236D0B" w:rsidP="00A457DE">
      <w:pPr>
        <w:keepNext/>
        <w:keepLines/>
        <w:suppressLineNumbers/>
        <w:suppressAutoHyphens/>
        <w:spacing w:after="0"/>
        <w:jc w:val="center"/>
        <w:rPr>
          <w:rFonts w:ascii="Times New Roman" w:eastAsia="Times New Roman" w:hAnsi="Times New Roman" w:cs="Times New Roman"/>
        </w:rPr>
      </w:pPr>
    </w:p>
    <w:p w:rsidR="00236D0B" w:rsidRDefault="00236D0B" w:rsidP="00A457DE">
      <w:pPr>
        <w:keepNext/>
        <w:keepLines/>
        <w:suppressLineNumbers/>
        <w:suppressAutoHyphens/>
        <w:spacing w:after="0"/>
        <w:jc w:val="center"/>
        <w:rPr>
          <w:rFonts w:ascii="Times New Roman" w:eastAsia="Times New Roman" w:hAnsi="Times New Roman" w:cs="Times New Roman"/>
        </w:rPr>
      </w:pPr>
    </w:p>
    <w:p w:rsidR="00236D0B" w:rsidRDefault="00236D0B" w:rsidP="00A457DE">
      <w:pPr>
        <w:keepNext/>
        <w:keepLines/>
        <w:suppressLineNumbers/>
        <w:suppressAutoHyphens/>
        <w:spacing w:after="0"/>
        <w:jc w:val="center"/>
        <w:rPr>
          <w:rFonts w:ascii="Times New Roman" w:eastAsia="Times New Roman" w:hAnsi="Times New Roman" w:cs="Times New Roman"/>
        </w:rPr>
      </w:pPr>
    </w:p>
    <w:p w:rsidR="00ED3784" w:rsidRPr="009F2A6E" w:rsidRDefault="00ED3784" w:rsidP="00A457DE">
      <w:pPr>
        <w:keepNext/>
        <w:keepLines/>
        <w:suppressLineNumbers/>
        <w:suppressAutoHyphens/>
        <w:spacing w:after="0"/>
        <w:jc w:val="center"/>
        <w:rPr>
          <w:rFonts w:ascii="Times New Roman" w:eastAsia="Times New Roman" w:hAnsi="Times New Roman" w:cs="Times New Roman"/>
        </w:rPr>
      </w:pPr>
    </w:p>
    <w:p w:rsidR="00ED3784" w:rsidRPr="009F2A6E" w:rsidRDefault="00ED3784" w:rsidP="00A457DE">
      <w:pPr>
        <w:keepNext/>
        <w:keepLines/>
        <w:suppressLineNumbers/>
        <w:suppressAutoHyphens/>
        <w:spacing w:after="0"/>
        <w:jc w:val="center"/>
        <w:rPr>
          <w:rFonts w:ascii="Times New Roman" w:eastAsia="Times New Roman" w:hAnsi="Times New Roman" w:cs="Times New Roman"/>
        </w:rPr>
      </w:pPr>
    </w:p>
    <w:p w:rsidR="00ED3784" w:rsidRPr="009F2A6E" w:rsidRDefault="00ED3784" w:rsidP="00A457DE">
      <w:pPr>
        <w:keepNext/>
        <w:keepLines/>
        <w:suppressLineNumbers/>
        <w:suppressAutoHyphens/>
        <w:spacing w:after="0"/>
        <w:jc w:val="center"/>
        <w:rPr>
          <w:rFonts w:ascii="Times New Roman" w:eastAsia="Times New Roman" w:hAnsi="Times New Roman" w:cs="Times New Roman"/>
        </w:rPr>
      </w:pPr>
    </w:p>
    <w:p w:rsidR="00ED3784" w:rsidRPr="009F2A6E" w:rsidRDefault="00ED3784" w:rsidP="00A457DE">
      <w:pPr>
        <w:keepNext/>
        <w:keepLines/>
        <w:suppressLineNumbers/>
        <w:suppressAutoHyphens/>
        <w:spacing w:after="0"/>
        <w:jc w:val="center"/>
        <w:rPr>
          <w:rFonts w:ascii="Times New Roman" w:eastAsia="Times New Roman" w:hAnsi="Times New Roman" w:cs="Times New Roman"/>
        </w:rPr>
      </w:pPr>
    </w:p>
    <w:p w:rsidR="00ED3784" w:rsidRDefault="00ED3784" w:rsidP="00A457DE">
      <w:pPr>
        <w:keepNext/>
        <w:keepLines/>
        <w:suppressLineNumbers/>
        <w:suppressAutoHyphens/>
        <w:spacing w:after="0"/>
        <w:jc w:val="center"/>
        <w:rPr>
          <w:rFonts w:ascii="Times New Roman" w:eastAsia="Times New Roman" w:hAnsi="Times New Roman" w:cs="Times New Roman"/>
        </w:rPr>
      </w:pPr>
    </w:p>
    <w:p w:rsidR="00F47F81" w:rsidRDefault="00F47F81" w:rsidP="00A457DE">
      <w:pPr>
        <w:keepNext/>
        <w:keepLines/>
        <w:suppressLineNumbers/>
        <w:suppressAutoHyphens/>
        <w:spacing w:after="0"/>
        <w:jc w:val="center"/>
        <w:rPr>
          <w:rFonts w:ascii="Times New Roman" w:eastAsia="Times New Roman" w:hAnsi="Times New Roman" w:cs="Times New Roman"/>
        </w:rPr>
      </w:pPr>
    </w:p>
    <w:p w:rsidR="00F47F81" w:rsidRDefault="00F47F81" w:rsidP="00A457DE">
      <w:pPr>
        <w:keepNext/>
        <w:keepLines/>
        <w:suppressLineNumbers/>
        <w:suppressAutoHyphens/>
        <w:spacing w:after="0"/>
        <w:jc w:val="center"/>
        <w:rPr>
          <w:rFonts w:ascii="Times New Roman" w:eastAsia="Times New Roman" w:hAnsi="Times New Roman" w:cs="Times New Roman"/>
        </w:rPr>
      </w:pPr>
    </w:p>
    <w:p w:rsidR="00F47F81" w:rsidRPr="009F2A6E" w:rsidRDefault="00F47F81" w:rsidP="00A457DE">
      <w:pPr>
        <w:keepNext/>
        <w:keepLines/>
        <w:suppressLineNumbers/>
        <w:suppressAutoHyphens/>
        <w:spacing w:after="0"/>
        <w:jc w:val="center"/>
        <w:rPr>
          <w:rFonts w:ascii="Times New Roman" w:eastAsia="Times New Roman" w:hAnsi="Times New Roman" w:cs="Times New Roman"/>
        </w:rPr>
      </w:pPr>
    </w:p>
    <w:p w:rsidR="00ED3784" w:rsidRPr="009F2A6E" w:rsidRDefault="00ED3784" w:rsidP="00A457DE">
      <w:pPr>
        <w:keepNext/>
        <w:keepLines/>
        <w:suppressLineNumbers/>
        <w:suppressAutoHyphens/>
        <w:spacing w:after="0"/>
        <w:jc w:val="center"/>
        <w:rPr>
          <w:rFonts w:ascii="Times New Roman" w:eastAsia="Times New Roman" w:hAnsi="Times New Roman" w:cs="Times New Roman"/>
        </w:rPr>
      </w:pPr>
    </w:p>
    <w:p w:rsidR="00F74907" w:rsidRPr="009F2A6E" w:rsidRDefault="00F74907" w:rsidP="00A457DE">
      <w:pPr>
        <w:keepNext/>
        <w:keepLines/>
        <w:suppressLineNumbers/>
        <w:suppressAutoHyphens/>
        <w:spacing w:after="0"/>
        <w:jc w:val="center"/>
        <w:rPr>
          <w:rFonts w:ascii="Times New Roman" w:eastAsia="Times New Roman" w:hAnsi="Times New Roman" w:cs="Times New Roman"/>
        </w:rPr>
      </w:pPr>
      <w:r w:rsidRPr="009F2A6E">
        <w:rPr>
          <w:rFonts w:ascii="Times New Roman" w:eastAsia="Times New Roman" w:hAnsi="Times New Roman" w:cs="Times New Roman"/>
        </w:rPr>
        <w:t xml:space="preserve">Г. </w:t>
      </w:r>
      <w:r w:rsidR="003C50D4" w:rsidRPr="009F2A6E">
        <w:rPr>
          <w:rFonts w:ascii="Times New Roman" w:eastAsia="Times New Roman" w:hAnsi="Times New Roman" w:cs="Times New Roman"/>
        </w:rPr>
        <w:t xml:space="preserve">Челябинск,  </w:t>
      </w:r>
    </w:p>
    <w:p w:rsidR="003C50D4" w:rsidRPr="009F2A6E" w:rsidRDefault="00F47F81" w:rsidP="00A457DE">
      <w:pPr>
        <w:keepNext/>
        <w:keepLines/>
        <w:suppressLineNumbers/>
        <w:suppressAutoHyphens/>
        <w:spacing w:after="0"/>
        <w:jc w:val="center"/>
        <w:rPr>
          <w:rFonts w:ascii="Times New Roman" w:eastAsia="Times New Roman" w:hAnsi="Times New Roman" w:cs="Times New Roman"/>
        </w:rPr>
      </w:pPr>
      <w:r>
        <w:rPr>
          <w:rFonts w:ascii="Times New Roman" w:eastAsia="Times New Roman" w:hAnsi="Times New Roman" w:cs="Times New Roman"/>
        </w:rPr>
        <w:t xml:space="preserve"> 2022</w:t>
      </w:r>
    </w:p>
    <w:p w:rsidR="003C50D4" w:rsidRPr="009F2A6E" w:rsidRDefault="003C50D4" w:rsidP="00A457DE">
      <w:pPr>
        <w:keepNext/>
        <w:keepLines/>
        <w:suppressLineNumbers/>
        <w:suppressAutoHyphens/>
        <w:spacing w:after="0"/>
        <w:rPr>
          <w:rFonts w:ascii="Times New Roman" w:eastAsia="Times New Roman" w:hAnsi="Times New Roman" w:cs="Times New Roman"/>
          <w:b/>
        </w:rPr>
      </w:pPr>
      <w:r w:rsidRPr="009F2A6E">
        <w:rPr>
          <w:rFonts w:ascii="Times New Roman" w:eastAsia="Times New Roman" w:hAnsi="Times New Roman" w:cs="Times New Roman"/>
          <w:b/>
        </w:rPr>
        <w:br w:type="page"/>
      </w:r>
    </w:p>
    <w:tbl>
      <w:tblPr>
        <w:tblW w:w="9750" w:type="dxa"/>
        <w:tblLayout w:type="fixed"/>
        <w:tblLook w:val="04A0" w:firstRow="1" w:lastRow="0" w:firstColumn="1" w:lastColumn="0" w:noHBand="0" w:noVBand="1"/>
      </w:tblPr>
      <w:tblGrid>
        <w:gridCol w:w="3326"/>
        <w:gridCol w:w="3264"/>
        <w:gridCol w:w="3160"/>
      </w:tblGrid>
      <w:tr w:rsidR="00B87174" w:rsidRPr="007C35E9" w:rsidTr="00492E77">
        <w:tc>
          <w:tcPr>
            <w:tcW w:w="3326" w:type="dxa"/>
            <w:hideMark/>
          </w:tcPr>
          <w:p w:rsidR="00B87174" w:rsidRPr="00867DD3" w:rsidRDefault="00B87174" w:rsidP="00492E77">
            <w:pPr>
              <w:spacing w:after="0" w:line="240" w:lineRule="auto"/>
              <w:jc w:val="both"/>
              <w:rPr>
                <w:b/>
                <w:sz w:val="28"/>
                <w:szCs w:val="28"/>
              </w:rPr>
            </w:pPr>
            <w:bookmarkStart w:id="0" w:name="_GoBack"/>
            <w:r w:rsidRPr="00867DD3">
              <w:rPr>
                <w:rFonts w:ascii="Times New Roman" w:eastAsia="Times New Roman" w:hAnsi="Times New Roman"/>
                <w:b/>
                <w:sz w:val="28"/>
                <w:szCs w:val="28"/>
              </w:rPr>
              <w:lastRenderedPageBreak/>
              <w:br w:type="page"/>
            </w:r>
            <w:r w:rsidRPr="00867DD3">
              <w:rPr>
                <w:rFonts w:ascii="Times New Roman" w:eastAsia="Times New Roman" w:hAnsi="Times New Roman"/>
                <w:sz w:val="28"/>
                <w:szCs w:val="28"/>
              </w:rPr>
              <w:br w:type="page"/>
            </w:r>
            <w:r w:rsidRPr="00867DD3">
              <w:rPr>
                <w:rFonts w:ascii="Times New Roman" w:eastAsia="Times New Roman" w:hAnsi="Times New Roman"/>
                <w:sz w:val="24"/>
                <w:szCs w:val="24"/>
              </w:rPr>
              <w:t>Комплект контрольно-</w:t>
            </w:r>
            <w:r>
              <w:rPr>
                <w:rFonts w:ascii="Times New Roman" w:eastAsia="Times New Roman" w:hAnsi="Times New Roman"/>
                <w:sz w:val="24"/>
                <w:szCs w:val="24"/>
              </w:rPr>
              <w:t>измерительных материалов</w:t>
            </w:r>
            <w:r w:rsidRPr="00867DD3">
              <w:rPr>
                <w:rFonts w:ascii="Times New Roman" w:eastAsia="Times New Roman" w:hAnsi="Times New Roman"/>
                <w:sz w:val="24"/>
                <w:szCs w:val="24"/>
              </w:rPr>
              <w:t xml:space="preserve"> составлен в соответствии с программой общеобразовательной учебной дисциплины </w:t>
            </w:r>
            <w:r w:rsidRPr="00867DD3">
              <w:rPr>
                <w:rFonts w:ascii="Times New Roman" w:hAnsi="Times New Roman"/>
                <w:sz w:val="24"/>
                <w:szCs w:val="24"/>
              </w:rPr>
              <w:t>«</w:t>
            </w:r>
            <w:r>
              <w:rPr>
                <w:rFonts w:ascii="Times New Roman" w:hAnsi="Times New Roman"/>
                <w:sz w:val="24"/>
                <w:szCs w:val="24"/>
              </w:rPr>
              <w:t>История</w:t>
            </w:r>
            <w:r w:rsidRPr="00867DD3">
              <w:rPr>
                <w:rFonts w:ascii="Times New Roman" w:hAnsi="Times New Roman"/>
                <w:sz w:val="24"/>
                <w:szCs w:val="24"/>
              </w:rPr>
              <w:t>»</w:t>
            </w:r>
          </w:p>
          <w:p w:rsidR="00B87174" w:rsidRPr="00867DD3" w:rsidRDefault="00B87174" w:rsidP="00492E77">
            <w:pPr>
              <w:spacing w:after="0"/>
              <w:rPr>
                <w:rFonts w:ascii="Times New Roman" w:eastAsia="Times New Roman" w:hAnsi="Times New Roman"/>
                <w:sz w:val="28"/>
                <w:szCs w:val="28"/>
              </w:rPr>
            </w:pPr>
          </w:p>
          <w:p w:rsidR="00B87174" w:rsidRPr="00867DD3" w:rsidRDefault="00B87174" w:rsidP="00492E77">
            <w:pPr>
              <w:spacing w:after="0"/>
              <w:rPr>
                <w:rFonts w:ascii="Times New Roman" w:eastAsia="Times New Roman" w:hAnsi="Times New Roman"/>
                <w:sz w:val="28"/>
                <w:szCs w:val="28"/>
              </w:rPr>
            </w:pPr>
          </w:p>
          <w:p w:rsidR="00B87174" w:rsidRPr="00867DD3" w:rsidRDefault="00B87174" w:rsidP="00492E77">
            <w:pPr>
              <w:spacing w:after="0"/>
              <w:rPr>
                <w:rFonts w:ascii="Times New Roman" w:eastAsia="Times New Roman" w:hAnsi="Times New Roman"/>
                <w:sz w:val="28"/>
                <w:szCs w:val="28"/>
              </w:rPr>
            </w:pPr>
          </w:p>
        </w:tc>
        <w:tc>
          <w:tcPr>
            <w:tcW w:w="3264" w:type="dxa"/>
          </w:tcPr>
          <w:p w:rsidR="00B87174" w:rsidRPr="00867DD3" w:rsidRDefault="00B87174" w:rsidP="00492E77">
            <w:pPr>
              <w:spacing w:after="0"/>
              <w:jc w:val="both"/>
              <w:outlineLvl w:val="8"/>
              <w:rPr>
                <w:rFonts w:ascii="Times New Roman" w:eastAsia="Times New Roman" w:hAnsi="Times New Roman"/>
                <w:sz w:val="24"/>
                <w:szCs w:val="24"/>
              </w:rPr>
            </w:pPr>
            <w:r w:rsidRPr="00867DD3">
              <w:rPr>
                <w:rFonts w:ascii="Times New Roman" w:eastAsia="Times New Roman" w:hAnsi="Times New Roman"/>
                <w:sz w:val="24"/>
                <w:szCs w:val="24"/>
              </w:rPr>
              <w:t>ОДОБРЕНО</w:t>
            </w:r>
          </w:p>
          <w:p w:rsidR="00B87174" w:rsidRPr="00867DD3" w:rsidRDefault="00B87174" w:rsidP="00492E77">
            <w:pPr>
              <w:spacing w:after="0"/>
              <w:jc w:val="both"/>
              <w:rPr>
                <w:rFonts w:ascii="Times New Roman" w:eastAsia="Times New Roman" w:hAnsi="Times New Roman"/>
                <w:sz w:val="24"/>
                <w:szCs w:val="24"/>
              </w:rPr>
            </w:pPr>
            <w:r w:rsidRPr="00867DD3">
              <w:rPr>
                <w:rFonts w:ascii="Times New Roman" w:eastAsia="Times New Roman" w:hAnsi="Times New Roman"/>
                <w:sz w:val="24"/>
                <w:szCs w:val="24"/>
              </w:rPr>
              <w:t xml:space="preserve">Предметной (цикловой) </w:t>
            </w:r>
          </w:p>
          <w:p w:rsidR="00B87174" w:rsidRPr="00867DD3" w:rsidRDefault="00B87174" w:rsidP="00492E77">
            <w:pPr>
              <w:spacing w:after="0"/>
              <w:jc w:val="both"/>
              <w:rPr>
                <w:rFonts w:ascii="Times New Roman" w:eastAsia="Times New Roman" w:hAnsi="Times New Roman"/>
                <w:sz w:val="24"/>
                <w:szCs w:val="24"/>
              </w:rPr>
            </w:pPr>
            <w:r w:rsidRPr="00867DD3">
              <w:rPr>
                <w:rFonts w:ascii="Times New Roman" w:eastAsia="Times New Roman" w:hAnsi="Times New Roman"/>
                <w:sz w:val="24"/>
                <w:szCs w:val="24"/>
              </w:rPr>
              <w:t xml:space="preserve">комиссией </w:t>
            </w:r>
          </w:p>
          <w:p w:rsidR="00B87174" w:rsidRPr="00867DD3" w:rsidRDefault="00B87174" w:rsidP="00492E77">
            <w:pPr>
              <w:tabs>
                <w:tab w:val="center" w:pos="4677"/>
                <w:tab w:val="right" w:pos="9355"/>
              </w:tabs>
              <w:spacing w:after="0"/>
              <w:jc w:val="both"/>
              <w:rPr>
                <w:rFonts w:ascii="Times New Roman" w:eastAsia="Times New Roman" w:hAnsi="Times New Roman"/>
                <w:sz w:val="24"/>
                <w:szCs w:val="24"/>
              </w:rPr>
            </w:pPr>
            <w:r w:rsidRPr="00867DD3">
              <w:rPr>
                <w:rFonts w:ascii="Times New Roman" w:eastAsia="Times New Roman" w:hAnsi="Times New Roman"/>
                <w:sz w:val="24"/>
                <w:szCs w:val="24"/>
              </w:rPr>
              <w:t>протокол №</w:t>
            </w:r>
          </w:p>
          <w:p w:rsidR="00B87174" w:rsidRPr="00867DD3" w:rsidRDefault="00B87174" w:rsidP="00492E77">
            <w:pPr>
              <w:tabs>
                <w:tab w:val="center" w:pos="4677"/>
                <w:tab w:val="right" w:pos="9355"/>
              </w:tabs>
              <w:spacing w:after="0"/>
              <w:jc w:val="both"/>
              <w:rPr>
                <w:rFonts w:ascii="Times New Roman" w:eastAsia="Times New Roman" w:hAnsi="Times New Roman"/>
                <w:sz w:val="24"/>
                <w:szCs w:val="24"/>
              </w:rPr>
            </w:pPr>
            <w:r w:rsidRPr="00867DD3">
              <w:rPr>
                <w:rFonts w:ascii="Times New Roman" w:eastAsia="Times New Roman" w:hAnsi="Times New Roman"/>
                <w:sz w:val="24"/>
                <w:szCs w:val="24"/>
              </w:rPr>
              <w:t>«___»__________20</w:t>
            </w:r>
            <w:r>
              <w:rPr>
                <w:rFonts w:ascii="Times New Roman" w:eastAsia="Times New Roman" w:hAnsi="Times New Roman"/>
                <w:sz w:val="24"/>
                <w:szCs w:val="24"/>
              </w:rPr>
              <w:t>22</w:t>
            </w:r>
            <w:r w:rsidRPr="00867DD3">
              <w:rPr>
                <w:rFonts w:ascii="Times New Roman" w:eastAsia="Times New Roman" w:hAnsi="Times New Roman"/>
                <w:sz w:val="24"/>
                <w:szCs w:val="24"/>
              </w:rPr>
              <w:t xml:space="preserve"> г.</w:t>
            </w:r>
          </w:p>
          <w:p w:rsidR="00B87174" w:rsidRPr="00867DD3" w:rsidRDefault="00B87174" w:rsidP="00492E77">
            <w:pPr>
              <w:tabs>
                <w:tab w:val="center" w:pos="4677"/>
                <w:tab w:val="right" w:pos="9355"/>
              </w:tabs>
              <w:spacing w:after="0"/>
              <w:jc w:val="both"/>
              <w:rPr>
                <w:rFonts w:ascii="Times New Roman" w:eastAsia="Times New Roman" w:hAnsi="Times New Roman"/>
                <w:sz w:val="24"/>
                <w:szCs w:val="24"/>
              </w:rPr>
            </w:pPr>
            <w:r w:rsidRPr="00867DD3">
              <w:rPr>
                <w:rFonts w:ascii="Times New Roman" w:eastAsia="Times New Roman" w:hAnsi="Times New Roman"/>
                <w:sz w:val="24"/>
                <w:szCs w:val="24"/>
              </w:rPr>
              <w:t>Председатель ПЦК</w:t>
            </w:r>
          </w:p>
          <w:p w:rsidR="00B87174" w:rsidRPr="00867DD3" w:rsidRDefault="00B87174" w:rsidP="00B87174">
            <w:pPr>
              <w:spacing w:after="0"/>
              <w:jc w:val="both"/>
              <w:rPr>
                <w:rFonts w:ascii="Times New Roman" w:eastAsia="Times New Roman" w:hAnsi="Times New Roman"/>
                <w:sz w:val="28"/>
                <w:szCs w:val="28"/>
              </w:rPr>
            </w:pPr>
            <w:r w:rsidRPr="00867DD3">
              <w:rPr>
                <w:rFonts w:ascii="Times New Roman" w:eastAsia="Times New Roman" w:hAnsi="Times New Roman"/>
                <w:sz w:val="24"/>
                <w:szCs w:val="24"/>
              </w:rPr>
              <w:t>_______</w:t>
            </w:r>
            <w:r>
              <w:rPr>
                <w:rFonts w:ascii="Times New Roman" w:eastAsia="Times New Roman" w:hAnsi="Times New Roman"/>
                <w:sz w:val="24"/>
                <w:szCs w:val="24"/>
              </w:rPr>
              <w:t>_</w:t>
            </w:r>
            <w:proofErr w:type="spellStart"/>
            <w:r>
              <w:rPr>
                <w:rFonts w:ascii="Times New Roman" w:eastAsia="Times New Roman" w:hAnsi="Times New Roman"/>
                <w:sz w:val="24"/>
                <w:szCs w:val="24"/>
              </w:rPr>
              <w:t>О.В</w:t>
            </w:r>
            <w:r w:rsidRPr="00867DD3">
              <w:rPr>
                <w:rFonts w:ascii="Times New Roman" w:eastAsia="Times New Roman" w:hAnsi="Times New Roman"/>
                <w:sz w:val="24"/>
                <w:szCs w:val="24"/>
              </w:rPr>
              <w:t>.</w:t>
            </w:r>
            <w:r>
              <w:rPr>
                <w:rFonts w:ascii="Times New Roman" w:eastAsia="Times New Roman" w:hAnsi="Times New Roman"/>
                <w:sz w:val="24"/>
                <w:szCs w:val="24"/>
              </w:rPr>
              <w:t>Коротыч</w:t>
            </w:r>
            <w:proofErr w:type="spellEnd"/>
          </w:p>
        </w:tc>
        <w:tc>
          <w:tcPr>
            <w:tcW w:w="3160" w:type="dxa"/>
          </w:tcPr>
          <w:p w:rsidR="00B87174" w:rsidRPr="00867DD3" w:rsidRDefault="00B87174" w:rsidP="00492E77">
            <w:pPr>
              <w:spacing w:after="0"/>
              <w:jc w:val="both"/>
              <w:outlineLvl w:val="8"/>
              <w:rPr>
                <w:rFonts w:ascii="Times New Roman" w:eastAsia="Times New Roman" w:hAnsi="Times New Roman"/>
                <w:sz w:val="24"/>
                <w:szCs w:val="24"/>
              </w:rPr>
            </w:pPr>
            <w:r w:rsidRPr="00867DD3">
              <w:rPr>
                <w:rFonts w:ascii="Times New Roman" w:eastAsia="Times New Roman" w:hAnsi="Times New Roman"/>
                <w:sz w:val="28"/>
                <w:szCs w:val="28"/>
              </w:rPr>
              <w:br w:type="page"/>
            </w:r>
            <w:r w:rsidRPr="00867DD3">
              <w:rPr>
                <w:rFonts w:ascii="Times New Roman" w:eastAsia="Times New Roman" w:hAnsi="Times New Roman"/>
                <w:sz w:val="24"/>
                <w:szCs w:val="24"/>
              </w:rPr>
              <w:t>УТВЕРЖДАЮ</w:t>
            </w:r>
          </w:p>
          <w:p w:rsidR="00B87174" w:rsidRPr="00867DD3" w:rsidRDefault="00B87174" w:rsidP="00492E77">
            <w:pPr>
              <w:spacing w:after="0"/>
              <w:jc w:val="both"/>
              <w:rPr>
                <w:rFonts w:ascii="Times New Roman" w:eastAsia="Times New Roman" w:hAnsi="Times New Roman"/>
                <w:sz w:val="24"/>
                <w:szCs w:val="24"/>
              </w:rPr>
            </w:pPr>
          </w:p>
          <w:p w:rsidR="00B87174" w:rsidRPr="00867DD3" w:rsidRDefault="00B87174" w:rsidP="00492E77">
            <w:pPr>
              <w:spacing w:after="0"/>
              <w:jc w:val="both"/>
              <w:rPr>
                <w:rFonts w:ascii="Times New Roman" w:eastAsia="Times New Roman" w:hAnsi="Times New Roman"/>
                <w:sz w:val="24"/>
                <w:szCs w:val="24"/>
              </w:rPr>
            </w:pPr>
            <w:r w:rsidRPr="00867DD3">
              <w:rPr>
                <w:rFonts w:ascii="Times New Roman" w:eastAsia="Times New Roman" w:hAnsi="Times New Roman"/>
                <w:sz w:val="24"/>
                <w:szCs w:val="24"/>
              </w:rPr>
              <w:t xml:space="preserve">Зам. директора по </w:t>
            </w:r>
            <w:r>
              <w:rPr>
                <w:rFonts w:ascii="Times New Roman" w:eastAsia="Times New Roman" w:hAnsi="Times New Roman"/>
                <w:sz w:val="24"/>
                <w:szCs w:val="24"/>
              </w:rPr>
              <w:t>У</w:t>
            </w:r>
            <w:r w:rsidRPr="00867DD3">
              <w:rPr>
                <w:rFonts w:ascii="Times New Roman" w:eastAsia="Times New Roman" w:hAnsi="Times New Roman"/>
                <w:sz w:val="24"/>
                <w:szCs w:val="24"/>
              </w:rPr>
              <w:t xml:space="preserve">МР </w:t>
            </w:r>
          </w:p>
          <w:p w:rsidR="00B87174" w:rsidRPr="00867DD3" w:rsidRDefault="00B87174" w:rsidP="00492E77">
            <w:pPr>
              <w:spacing w:after="0"/>
              <w:jc w:val="both"/>
              <w:rPr>
                <w:rFonts w:ascii="Times New Roman" w:eastAsia="Times New Roman" w:hAnsi="Times New Roman"/>
                <w:sz w:val="24"/>
                <w:szCs w:val="24"/>
              </w:rPr>
            </w:pPr>
            <w:r w:rsidRPr="00867DD3">
              <w:rPr>
                <w:rFonts w:ascii="Times New Roman" w:eastAsia="Times New Roman" w:hAnsi="Times New Roman"/>
                <w:sz w:val="24"/>
                <w:szCs w:val="24"/>
              </w:rPr>
              <w:t xml:space="preserve">__________Т.Ю. </w:t>
            </w:r>
            <w:proofErr w:type="spellStart"/>
            <w:r w:rsidRPr="00867DD3">
              <w:rPr>
                <w:rFonts w:ascii="Times New Roman" w:eastAsia="Times New Roman" w:hAnsi="Times New Roman"/>
                <w:sz w:val="24"/>
                <w:szCs w:val="24"/>
              </w:rPr>
              <w:t>Крашакова</w:t>
            </w:r>
            <w:proofErr w:type="spellEnd"/>
          </w:p>
          <w:p w:rsidR="00B87174" w:rsidRPr="007C35E9" w:rsidRDefault="00B87174" w:rsidP="00492E77">
            <w:pPr>
              <w:spacing w:after="0"/>
              <w:jc w:val="both"/>
              <w:rPr>
                <w:rFonts w:ascii="Times New Roman" w:eastAsia="Times New Roman" w:hAnsi="Times New Roman"/>
                <w:sz w:val="28"/>
                <w:szCs w:val="28"/>
              </w:rPr>
            </w:pPr>
            <w:r w:rsidRPr="00867DD3">
              <w:rPr>
                <w:rFonts w:ascii="Times New Roman" w:eastAsia="Times New Roman" w:hAnsi="Times New Roman"/>
                <w:sz w:val="24"/>
                <w:szCs w:val="24"/>
              </w:rPr>
              <w:t>«___»___________20</w:t>
            </w:r>
            <w:r>
              <w:rPr>
                <w:rFonts w:ascii="Times New Roman" w:eastAsia="Times New Roman" w:hAnsi="Times New Roman"/>
                <w:sz w:val="24"/>
                <w:szCs w:val="24"/>
              </w:rPr>
              <w:t>22</w:t>
            </w:r>
            <w:r w:rsidRPr="00867DD3">
              <w:rPr>
                <w:rFonts w:ascii="Times New Roman" w:eastAsia="Times New Roman" w:hAnsi="Times New Roman"/>
                <w:sz w:val="24"/>
                <w:szCs w:val="24"/>
              </w:rPr>
              <w:t xml:space="preserve"> г.</w:t>
            </w:r>
          </w:p>
        </w:tc>
      </w:tr>
    </w:tbl>
    <w:p w:rsidR="00B87174" w:rsidRPr="007C35E9" w:rsidRDefault="00B87174" w:rsidP="00B87174">
      <w:pPr>
        <w:spacing w:after="0"/>
        <w:ind w:firstLine="709"/>
        <w:jc w:val="both"/>
        <w:rPr>
          <w:rFonts w:ascii="Times New Roman" w:hAnsi="Times New Roman"/>
          <w:sz w:val="28"/>
          <w:szCs w:val="28"/>
        </w:rPr>
      </w:pPr>
    </w:p>
    <w:bookmarkEnd w:id="0"/>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Pr="0051552B" w:rsidRDefault="00B87174" w:rsidP="00B87174">
      <w:pPr>
        <w:widowControl w:val="0"/>
        <w:spacing w:line="240" w:lineRule="auto"/>
        <w:jc w:val="both"/>
        <w:rPr>
          <w:rFonts w:ascii="Times New Roman" w:hAnsi="Times New Roman"/>
          <w:bCs/>
          <w:snapToGrid w:val="0"/>
          <w:sz w:val="24"/>
          <w:szCs w:val="24"/>
        </w:rPr>
      </w:pPr>
      <w:r>
        <w:rPr>
          <w:rFonts w:ascii="Times New Roman" w:hAnsi="Times New Roman"/>
          <w:b/>
          <w:sz w:val="24"/>
          <w:szCs w:val="24"/>
        </w:rPr>
        <w:t>Автор:  О.В.</w:t>
      </w:r>
      <w:r w:rsidRPr="0051552B">
        <w:rPr>
          <w:rFonts w:ascii="Times New Roman" w:hAnsi="Times New Roman"/>
          <w:b/>
          <w:sz w:val="24"/>
          <w:szCs w:val="24"/>
        </w:rPr>
        <w:t xml:space="preserve"> </w:t>
      </w:r>
      <w:proofErr w:type="spellStart"/>
      <w:r>
        <w:rPr>
          <w:rFonts w:ascii="Times New Roman" w:hAnsi="Times New Roman"/>
          <w:b/>
          <w:sz w:val="24"/>
          <w:szCs w:val="24"/>
        </w:rPr>
        <w:t>Коротыч</w:t>
      </w:r>
      <w:proofErr w:type="spellEnd"/>
      <w:r w:rsidRPr="0051552B">
        <w:rPr>
          <w:rFonts w:ascii="Times New Roman" w:hAnsi="Times New Roman"/>
          <w:b/>
          <w:sz w:val="24"/>
          <w:szCs w:val="24"/>
        </w:rPr>
        <w:t xml:space="preserve">, </w:t>
      </w:r>
      <w:r w:rsidRPr="0051552B">
        <w:rPr>
          <w:rFonts w:ascii="Times New Roman" w:hAnsi="Times New Roman"/>
          <w:sz w:val="24"/>
          <w:szCs w:val="24"/>
        </w:rPr>
        <w:t>преподаватель ГБПОУ «</w:t>
      </w:r>
      <w:r w:rsidRPr="0051552B">
        <w:rPr>
          <w:rFonts w:ascii="Times New Roman" w:hAnsi="Times New Roman"/>
          <w:bCs/>
          <w:snapToGrid w:val="0"/>
          <w:sz w:val="24"/>
          <w:szCs w:val="24"/>
        </w:rPr>
        <w:t>Южно-Уральский государственный те</w:t>
      </w:r>
      <w:r w:rsidRPr="0051552B">
        <w:rPr>
          <w:rFonts w:ascii="Times New Roman" w:hAnsi="Times New Roman"/>
          <w:bCs/>
          <w:snapToGrid w:val="0"/>
          <w:sz w:val="24"/>
          <w:szCs w:val="24"/>
        </w:rPr>
        <w:t>х</w:t>
      </w:r>
      <w:r w:rsidRPr="0051552B">
        <w:rPr>
          <w:rFonts w:ascii="Times New Roman" w:hAnsi="Times New Roman"/>
          <w:bCs/>
          <w:snapToGrid w:val="0"/>
          <w:sz w:val="24"/>
          <w:szCs w:val="24"/>
        </w:rPr>
        <w:t>нический колледж»</w:t>
      </w: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Default="00B87174" w:rsidP="00B87174">
      <w:pPr>
        <w:spacing w:after="0"/>
        <w:ind w:firstLine="709"/>
        <w:jc w:val="both"/>
        <w:outlineLvl w:val="0"/>
        <w:rPr>
          <w:rFonts w:ascii="Times New Roman" w:hAnsi="Times New Roman"/>
          <w:b/>
          <w:sz w:val="28"/>
          <w:szCs w:val="28"/>
        </w:rPr>
      </w:pPr>
    </w:p>
    <w:p w:rsidR="00B87174" w:rsidRPr="007C35E9" w:rsidRDefault="00B87174" w:rsidP="00B87174">
      <w:pPr>
        <w:spacing w:after="0"/>
        <w:ind w:firstLine="709"/>
        <w:jc w:val="both"/>
        <w:outlineLvl w:val="0"/>
        <w:rPr>
          <w:rFonts w:ascii="Times New Roman" w:hAnsi="Times New Roman"/>
          <w:b/>
          <w:sz w:val="28"/>
          <w:szCs w:val="28"/>
        </w:rPr>
      </w:pPr>
    </w:p>
    <w:p w:rsidR="003C50D4" w:rsidRPr="009F2A6E" w:rsidRDefault="003C50D4" w:rsidP="00CA3DC1">
      <w:pPr>
        <w:spacing w:before="240" w:after="0" w:line="360" w:lineRule="auto"/>
        <w:ind w:firstLine="709"/>
        <w:jc w:val="center"/>
        <w:outlineLvl w:val="0"/>
        <w:rPr>
          <w:rFonts w:ascii="Times New Roman" w:eastAsia="Calibri" w:hAnsi="Times New Roman" w:cs="Times New Roman"/>
          <w:b/>
          <w:lang w:eastAsia="en-US"/>
        </w:rPr>
      </w:pPr>
      <w:r w:rsidRPr="009F2A6E">
        <w:rPr>
          <w:rFonts w:ascii="Times New Roman" w:eastAsia="Calibri" w:hAnsi="Times New Roman" w:cs="Times New Roman"/>
          <w:b/>
          <w:lang w:eastAsia="en-US"/>
        </w:rPr>
        <w:lastRenderedPageBreak/>
        <w:t>Содержание</w:t>
      </w:r>
    </w:p>
    <w:tbl>
      <w:tblPr>
        <w:tblW w:w="9640" w:type="dxa"/>
        <w:tblInd w:w="-34" w:type="dxa"/>
        <w:tblLayout w:type="fixed"/>
        <w:tblLook w:val="01E0" w:firstRow="1" w:lastRow="1" w:firstColumn="1" w:lastColumn="1" w:noHBand="0" w:noVBand="0"/>
      </w:tblPr>
      <w:tblGrid>
        <w:gridCol w:w="9073"/>
        <w:gridCol w:w="248"/>
        <w:gridCol w:w="319"/>
      </w:tblGrid>
      <w:tr w:rsidR="003C50D4" w:rsidRPr="009F2A6E" w:rsidTr="00421912">
        <w:tc>
          <w:tcPr>
            <w:tcW w:w="9073" w:type="dxa"/>
          </w:tcPr>
          <w:p w:rsidR="003C50D4" w:rsidRPr="009F2A6E" w:rsidRDefault="003C50D4" w:rsidP="00236D0B">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1. Паспорт комплекта контрольно-</w:t>
            </w:r>
            <w:r w:rsidR="00236D0B">
              <w:rPr>
                <w:rFonts w:ascii="Times New Roman" w:eastAsia="Calibri" w:hAnsi="Times New Roman" w:cs="Times New Roman"/>
                <w:lang w:eastAsia="en-US"/>
              </w:rPr>
              <w:t>измерительных материалов</w:t>
            </w:r>
            <w:r w:rsidRPr="009F2A6E">
              <w:rPr>
                <w:rFonts w:ascii="Times New Roman" w:eastAsia="Calibri" w:hAnsi="Times New Roman" w:cs="Times New Roman"/>
                <w:lang w:eastAsia="en-US"/>
              </w:rPr>
              <w:t>…………………...</w:t>
            </w:r>
          </w:p>
        </w:tc>
        <w:tc>
          <w:tcPr>
            <w:tcW w:w="567" w:type="dxa"/>
            <w:gridSpan w:val="2"/>
          </w:tcPr>
          <w:p w:rsidR="003C50D4" w:rsidRPr="009F2A6E" w:rsidRDefault="00421912"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4</w:t>
            </w:r>
          </w:p>
        </w:tc>
      </w:tr>
      <w:tr w:rsidR="003C50D4" w:rsidRPr="009F2A6E" w:rsidTr="00421912">
        <w:tc>
          <w:tcPr>
            <w:tcW w:w="9073" w:type="dxa"/>
          </w:tcPr>
          <w:p w:rsidR="003C50D4" w:rsidRPr="009F2A6E" w:rsidRDefault="003C50D4"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1.1.  Область применения комплекта </w:t>
            </w:r>
            <w:r w:rsidR="00236D0B" w:rsidRPr="009F2A6E">
              <w:rPr>
                <w:rFonts w:ascii="Times New Roman" w:eastAsia="Calibri" w:hAnsi="Times New Roman" w:cs="Times New Roman"/>
                <w:lang w:eastAsia="en-US"/>
              </w:rPr>
              <w:t>контрольно-</w:t>
            </w:r>
            <w:r w:rsidR="00236D0B">
              <w:rPr>
                <w:rFonts w:ascii="Times New Roman" w:eastAsia="Calibri" w:hAnsi="Times New Roman" w:cs="Times New Roman"/>
                <w:lang w:eastAsia="en-US"/>
              </w:rPr>
              <w:t>измерительных материалов</w:t>
            </w:r>
            <w:r w:rsidR="00236D0B" w:rsidRPr="009F2A6E">
              <w:rPr>
                <w:rFonts w:ascii="Times New Roman" w:eastAsia="Calibri" w:hAnsi="Times New Roman" w:cs="Times New Roman"/>
                <w:lang w:eastAsia="en-US"/>
              </w:rPr>
              <w:t xml:space="preserve"> </w:t>
            </w:r>
            <w:r w:rsidRPr="009F2A6E">
              <w:rPr>
                <w:rFonts w:ascii="Times New Roman" w:eastAsia="Calibri" w:hAnsi="Times New Roman" w:cs="Times New Roman"/>
                <w:lang w:eastAsia="en-US"/>
              </w:rPr>
              <w:t>…..</w:t>
            </w:r>
          </w:p>
        </w:tc>
        <w:tc>
          <w:tcPr>
            <w:tcW w:w="567" w:type="dxa"/>
            <w:gridSpan w:val="2"/>
          </w:tcPr>
          <w:p w:rsidR="003C50D4" w:rsidRPr="009F2A6E" w:rsidRDefault="00421912"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4</w:t>
            </w:r>
          </w:p>
        </w:tc>
      </w:tr>
      <w:tr w:rsidR="003C50D4" w:rsidRPr="009F2A6E" w:rsidTr="00421912">
        <w:tc>
          <w:tcPr>
            <w:tcW w:w="9073" w:type="dxa"/>
          </w:tcPr>
          <w:p w:rsidR="003C50D4" w:rsidRPr="009F2A6E" w:rsidRDefault="003C50D4"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1.2.  Система контроля и оценки освоения программы учебной дисциплины…………………………………………………………………..</w:t>
            </w:r>
          </w:p>
        </w:tc>
        <w:tc>
          <w:tcPr>
            <w:tcW w:w="567" w:type="dxa"/>
            <w:gridSpan w:val="2"/>
          </w:tcPr>
          <w:p w:rsidR="003C50D4" w:rsidRPr="009F2A6E" w:rsidRDefault="003C50D4" w:rsidP="00947423">
            <w:pPr>
              <w:spacing w:after="0" w:line="360" w:lineRule="auto"/>
              <w:rPr>
                <w:rFonts w:ascii="Times New Roman" w:eastAsia="Calibri" w:hAnsi="Times New Roman" w:cs="Times New Roman"/>
                <w:lang w:eastAsia="en-US"/>
              </w:rPr>
            </w:pPr>
          </w:p>
          <w:p w:rsidR="003C50D4" w:rsidRPr="009F2A6E" w:rsidRDefault="0019178F" w:rsidP="00947423">
            <w:pPr>
              <w:spacing w:after="0" w:line="360" w:lineRule="auto"/>
              <w:rPr>
                <w:rFonts w:ascii="Times New Roman" w:eastAsia="Calibri" w:hAnsi="Times New Roman" w:cs="Times New Roman"/>
                <w:lang w:eastAsia="en-US"/>
              </w:rPr>
            </w:pPr>
            <w:r>
              <w:rPr>
                <w:rFonts w:ascii="Times New Roman" w:eastAsia="Calibri" w:hAnsi="Times New Roman" w:cs="Times New Roman"/>
                <w:lang w:eastAsia="en-US"/>
              </w:rPr>
              <w:t>21</w:t>
            </w:r>
          </w:p>
        </w:tc>
      </w:tr>
      <w:tr w:rsidR="003C50D4" w:rsidRPr="009F2A6E" w:rsidTr="00421912">
        <w:tc>
          <w:tcPr>
            <w:tcW w:w="9073" w:type="dxa"/>
          </w:tcPr>
          <w:p w:rsidR="003C50D4" w:rsidRPr="009F2A6E" w:rsidRDefault="003C50D4"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1.2.1.  Формы промежуточной аттестации по учебной дисциплине…….. </w:t>
            </w:r>
          </w:p>
        </w:tc>
        <w:tc>
          <w:tcPr>
            <w:tcW w:w="567" w:type="dxa"/>
            <w:gridSpan w:val="2"/>
          </w:tcPr>
          <w:p w:rsidR="003C50D4" w:rsidRPr="009F2A6E" w:rsidRDefault="0019178F" w:rsidP="00947423">
            <w:pPr>
              <w:spacing w:after="0" w:line="360" w:lineRule="auto"/>
              <w:rPr>
                <w:rFonts w:ascii="Times New Roman" w:eastAsia="Calibri" w:hAnsi="Times New Roman" w:cs="Times New Roman"/>
                <w:lang w:eastAsia="en-US"/>
              </w:rPr>
            </w:pPr>
            <w:r>
              <w:rPr>
                <w:rFonts w:ascii="Times New Roman" w:eastAsia="Calibri" w:hAnsi="Times New Roman" w:cs="Times New Roman"/>
                <w:lang w:eastAsia="en-US"/>
              </w:rPr>
              <w:t>21</w:t>
            </w:r>
          </w:p>
        </w:tc>
      </w:tr>
      <w:tr w:rsidR="003C50D4" w:rsidRPr="009F2A6E" w:rsidTr="00421912">
        <w:tc>
          <w:tcPr>
            <w:tcW w:w="9073" w:type="dxa"/>
          </w:tcPr>
          <w:p w:rsidR="003C50D4" w:rsidRPr="009F2A6E" w:rsidRDefault="003C50D4"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1.2.2.  Организация </w:t>
            </w:r>
            <w:r w:rsidRPr="009F2A6E">
              <w:rPr>
                <w:rFonts w:ascii="Times New Roman" w:eastAsia="Calibri" w:hAnsi="Times New Roman" w:cs="Times New Roman"/>
                <w:bCs/>
                <w:lang w:eastAsia="en-US"/>
              </w:rPr>
              <w:t>текущего контроля успеваемости, промежуточной аттестации по итогам освоения учебной дисциплины</w:t>
            </w:r>
            <w:r w:rsidRPr="009F2A6E">
              <w:rPr>
                <w:rFonts w:ascii="Times New Roman" w:eastAsia="Calibri" w:hAnsi="Times New Roman" w:cs="Times New Roman"/>
                <w:lang w:eastAsia="en-US"/>
              </w:rPr>
              <w:t xml:space="preserve"> …………..……….</w:t>
            </w:r>
          </w:p>
        </w:tc>
        <w:tc>
          <w:tcPr>
            <w:tcW w:w="567" w:type="dxa"/>
            <w:gridSpan w:val="2"/>
          </w:tcPr>
          <w:p w:rsidR="003C50D4" w:rsidRPr="009F2A6E" w:rsidRDefault="003C50D4" w:rsidP="00947423">
            <w:pPr>
              <w:spacing w:after="0" w:line="360" w:lineRule="auto"/>
              <w:rPr>
                <w:rFonts w:ascii="Times New Roman" w:eastAsia="Calibri" w:hAnsi="Times New Roman" w:cs="Times New Roman"/>
                <w:lang w:eastAsia="en-US"/>
              </w:rPr>
            </w:pPr>
          </w:p>
          <w:p w:rsidR="003C50D4" w:rsidRPr="009F2A6E" w:rsidRDefault="0019178F" w:rsidP="00947423">
            <w:pPr>
              <w:spacing w:after="0" w:line="360" w:lineRule="auto"/>
              <w:rPr>
                <w:rFonts w:ascii="Times New Roman" w:eastAsia="Calibri" w:hAnsi="Times New Roman" w:cs="Times New Roman"/>
                <w:lang w:eastAsia="en-US"/>
              </w:rPr>
            </w:pPr>
            <w:r>
              <w:rPr>
                <w:rFonts w:ascii="Times New Roman" w:eastAsia="Calibri" w:hAnsi="Times New Roman" w:cs="Times New Roman"/>
                <w:lang w:eastAsia="en-US"/>
              </w:rPr>
              <w:t>21</w:t>
            </w:r>
          </w:p>
        </w:tc>
      </w:tr>
      <w:tr w:rsidR="003C50D4" w:rsidRPr="009F2A6E" w:rsidTr="00421912">
        <w:tc>
          <w:tcPr>
            <w:tcW w:w="9073" w:type="dxa"/>
          </w:tcPr>
          <w:p w:rsidR="003C50D4" w:rsidRPr="009F2A6E" w:rsidRDefault="003C50D4"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2. Задания для контроля и оценки  освоения программы учебной</w:t>
            </w:r>
          </w:p>
          <w:p w:rsidR="003C50D4" w:rsidRPr="009F2A6E" w:rsidRDefault="003C50D4"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 дисциплины ………………………………………………………………….</w:t>
            </w:r>
          </w:p>
        </w:tc>
        <w:tc>
          <w:tcPr>
            <w:tcW w:w="567" w:type="dxa"/>
            <w:gridSpan w:val="2"/>
          </w:tcPr>
          <w:p w:rsidR="003C50D4" w:rsidRPr="009F2A6E" w:rsidRDefault="003C50D4" w:rsidP="00947423">
            <w:pPr>
              <w:spacing w:after="0" w:line="360" w:lineRule="auto"/>
              <w:rPr>
                <w:rFonts w:ascii="Times New Roman" w:eastAsia="Calibri" w:hAnsi="Times New Roman" w:cs="Times New Roman"/>
                <w:lang w:eastAsia="en-US"/>
              </w:rPr>
            </w:pPr>
          </w:p>
          <w:p w:rsidR="003C50D4" w:rsidRPr="009F2A6E" w:rsidRDefault="0019178F" w:rsidP="00947423">
            <w:pPr>
              <w:spacing w:after="0" w:line="360" w:lineRule="auto"/>
              <w:rPr>
                <w:rFonts w:ascii="Times New Roman" w:eastAsia="Calibri" w:hAnsi="Times New Roman" w:cs="Times New Roman"/>
                <w:lang w:eastAsia="en-US"/>
              </w:rPr>
            </w:pPr>
            <w:r>
              <w:rPr>
                <w:rFonts w:ascii="Times New Roman" w:eastAsia="Calibri" w:hAnsi="Times New Roman" w:cs="Times New Roman"/>
                <w:lang w:eastAsia="en-US"/>
              </w:rPr>
              <w:t>21</w:t>
            </w:r>
          </w:p>
        </w:tc>
      </w:tr>
      <w:tr w:rsidR="003C50D4" w:rsidRPr="009F2A6E" w:rsidTr="00421912">
        <w:tc>
          <w:tcPr>
            <w:tcW w:w="9073" w:type="dxa"/>
          </w:tcPr>
          <w:p w:rsidR="003C50D4" w:rsidRPr="009F2A6E" w:rsidRDefault="003C50D4"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2.1. Задания для текущего контроля ...………………..................................</w:t>
            </w:r>
          </w:p>
        </w:tc>
        <w:tc>
          <w:tcPr>
            <w:tcW w:w="567" w:type="dxa"/>
            <w:gridSpan w:val="2"/>
          </w:tcPr>
          <w:p w:rsidR="003C50D4" w:rsidRPr="009F2A6E" w:rsidRDefault="0019178F" w:rsidP="00947423">
            <w:pPr>
              <w:spacing w:after="0" w:line="360" w:lineRule="auto"/>
              <w:rPr>
                <w:rFonts w:ascii="Times New Roman" w:eastAsia="Calibri" w:hAnsi="Times New Roman" w:cs="Times New Roman"/>
                <w:lang w:eastAsia="en-US"/>
              </w:rPr>
            </w:pPr>
            <w:r>
              <w:rPr>
                <w:rFonts w:ascii="Times New Roman" w:eastAsia="Calibri" w:hAnsi="Times New Roman" w:cs="Times New Roman"/>
                <w:lang w:eastAsia="en-US"/>
              </w:rPr>
              <w:t>21</w:t>
            </w:r>
          </w:p>
        </w:tc>
      </w:tr>
      <w:tr w:rsidR="003C50D4" w:rsidRPr="009F2A6E" w:rsidTr="00421912">
        <w:trPr>
          <w:trHeight w:val="80"/>
        </w:trPr>
        <w:tc>
          <w:tcPr>
            <w:tcW w:w="9073" w:type="dxa"/>
          </w:tcPr>
          <w:p w:rsidR="003C50D4" w:rsidRPr="009F2A6E" w:rsidRDefault="003C50D4" w:rsidP="00947423">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2.2. Задания для промежуточной аттестации………………………………. </w:t>
            </w:r>
          </w:p>
        </w:tc>
        <w:tc>
          <w:tcPr>
            <w:tcW w:w="567" w:type="dxa"/>
            <w:gridSpan w:val="2"/>
          </w:tcPr>
          <w:p w:rsidR="003C50D4" w:rsidRPr="009F2A6E" w:rsidRDefault="00421912" w:rsidP="0019178F">
            <w:pPr>
              <w:spacing w:after="0" w:line="360" w:lineRule="auto"/>
              <w:rPr>
                <w:rFonts w:ascii="Times New Roman" w:eastAsia="Calibri" w:hAnsi="Times New Roman" w:cs="Times New Roman"/>
                <w:lang w:eastAsia="en-US"/>
              </w:rPr>
            </w:pPr>
            <w:r w:rsidRPr="009F2A6E">
              <w:rPr>
                <w:rFonts w:ascii="Times New Roman" w:eastAsia="Calibri" w:hAnsi="Times New Roman" w:cs="Times New Roman"/>
                <w:lang w:eastAsia="en-US"/>
              </w:rPr>
              <w:t>4</w:t>
            </w:r>
            <w:r w:rsidR="0019178F">
              <w:rPr>
                <w:rFonts w:ascii="Times New Roman" w:eastAsia="Calibri" w:hAnsi="Times New Roman" w:cs="Times New Roman"/>
                <w:lang w:eastAsia="en-US"/>
              </w:rPr>
              <w:t>2</w:t>
            </w:r>
          </w:p>
        </w:tc>
      </w:tr>
      <w:tr w:rsidR="003C50D4" w:rsidRPr="009F2A6E" w:rsidTr="00421912">
        <w:trPr>
          <w:gridAfter w:val="1"/>
          <w:wAfter w:w="319" w:type="dxa"/>
        </w:trPr>
        <w:tc>
          <w:tcPr>
            <w:tcW w:w="9073" w:type="dxa"/>
          </w:tcPr>
          <w:p w:rsidR="003C50D4" w:rsidRPr="009F2A6E" w:rsidRDefault="003C50D4" w:rsidP="00947423">
            <w:pPr>
              <w:spacing w:after="0" w:line="360" w:lineRule="auto"/>
              <w:rPr>
                <w:rFonts w:ascii="Times New Roman" w:eastAsia="Calibri" w:hAnsi="Times New Roman" w:cs="Times New Roman"/>
                <w:lang w:eastAsia="en-US"/>
              </w:rPr>
            </w:pPr>
          </w:p>
        </w:tc>
        <w:tc>
          <w:tcPr>
            <w:tcW w:w="248" w:type="dxa"/>
          </w:tcPr>
          <w:p w:rsidR="003C50D4" w:rsidRPr="009F2A6E" w:rsidRDefault="003C50D4" w:rsidP="006D45AD">
            <w:pPr>
              <w:spacing w:after="0" w:line="360" w:lineRule="auto"/>
              <w:rPr>
                <w:rFonts w:ascii="Times New Roman" w:eastAsia="Calibri" w:hAnsi="Times New Roman" w:cs="Times New Roman"/>
                <w:lang w:eastAsia="en-US"/>
              </w:rPr>
            </w:pPr>
          </w:p>
        </w:tc>
      </w:tr>
    </w:tbl>
    <w:p w:rsidR="003C50D4" w:rsidRPr="009F2A6E" w:rsidRDefault="003C50D4" w:rsidP="00A457DE">
      <w:pPr>
        <w:spacing w:after="240"/>
        <w:ind w:firstLine="709"/>
        <w:rPr>
          <w:rFonts w:ascii="Times New Roman" w:eastAsia="Calibri" w:hAnsi="Times New Roman" w:cs="Times New Roman"/>
          <w:lang w:eastAsia="en-US"/>
        </w:rPr>
      </w:pPr>
    </w:p>
    <w:p w:rsidR="003C50D4" w:rsidRPr="009F2A6E" w:rsidRDefault="003C50D4" w:rsidP="00A457DE">
      <w:pPr>
        <w:jc w:val="center"/>
        <w:outlineLvl w:val="0"/>
        <w:rPr>
          <w:rFonts w:ascii="Times New Roman" w:eastAsia="Calibri" w:hAnsi="Times New Roman" w:cs="Times New Roman"/>
          <w:lang w:eastAsia="en-US"/>
        </w:rPr>
      </w:pPr>
    </w:p>
    <w:p w:rsidR="003C50D4" w:rsidRPr="009F2A6E" w:rsidRDefault="003C50D4" w:rsidP="00AA5FEC">
      <w:pPr>
        <w:jc w:val="center"/>
        <w:rPr>
          <w:rFonts w:ascii="Times New Roman" w:eastAsia="Calibri" w:hAnsi="Times New Roman" w:cs="Times New Roman"/>
          <w:b/>
          <w:lang w:eastAsia="en-US"/>
        </w:rPr>
      </w:pPr>
      <w:r w:rsidRPr="009F2A6E">
        <w:rPr>
          <w:rFonts w:ascii="Times New Roman" w:eastAsia="Calibri" w:hAnsi="Times New Roman" w:cs="Times New Roman"/>
          <w:lang w:eastAsia="en-US"/>
        </w:rPr>
        <w:br w:type="page"/>
      </w:r>
      <w:r w:rsidRPr="009F2A6E">
        <w:rPr>
          <w:rFonts w:ascii="Times New Roman" w:eastAsia="Calibri" w:hAnsi="Times New Roman" w:cs="Times New Roman"/>
          <w:b/>
          <w:lang w:eastAsia="en-US"/>
        </w:rPr>
        <w:lastRenderedPageBreak/>
        <w:t xml:space="preserve">1. </w:t>
      </w:r>
      <w:r w:rsidR="00060D75" w:rsidRPr="009F2A6E">
        <w:rPr>
          <w:rFonts w:ascii="Times New Roman" w:eastAsia="Calibri" w:hAnsi="Times New Roman" w:cs="Times New Roman"/>
          <w:b/>
          <w:lang w:eastAsia="en-US"/>
        </w:rPr>
        <w:t>ПАСПОРТ КОМПЛЕКТА КОНТРОЛЬНО-</w:t>
      </w:r>
      <w:r w:rsidR="00236D0B">
        <w:rPr>
          <w:rFonts w:ascii="Times New Roman" w:eastAsia="Calibri" w:hAnsi="Times New Roman" w:cs="Times New Roman"/>
          <w:b/>
          <w:lang w:eastAsia="en-US"/>
        </w:rPr>
        <w:t>ИЗМЕРИТЕЛЬНЫХ МАТЕРИАЛОВ</w:t>
      </w:r>
    </w:p>
    <w:p w:rsidR="003C50D4" w:rsidRPr="009F2A6E" w:rsidRDefault="003C50D4" w:rsidP="00AA5FEC">
      <w:pPr>
        <w:tabs>
          <w:tab w:val="left" w:pos="567"/>
          <w:tab w:val="left" w:pos="851"/>
        </w:tabs>
        <w:spacing w:after="0"/>
        <w:outlineLvl w:val="0"/>
        <w:rPr>
          <w:rFonts w:ascii="Times New Roman" w:eastAsia="Calibri" w:hAnsi="Times New Roman" w:cs="Times New Roman"/>
          <w:b/>
          <w:lang w:eastAsia="en-US"/>
        </w:rPr>
      </w:pPr>
      <w:r w:rsidRPr="009F2A6E">
        <w:rPr>
          <w:rFonts w:ascii="Times New Roman" w:eastAsia="Calibri" w:hAnsi="Times New Roman" w:cs="Times New Roman"/>
          <w:b/>
          <w:lang w:eastAsia="en-US"/>
        </w:rPr>
        <w:t>1.1. Область применения комплекта контрольно-</w:t>
      </w:r>
      <w:r w:rsidR="00236D0B">
        <w:rPr>
          <w:rFonts w:ascii="Times New Roman" w:eastAsia="Calibri" w:hAnsi="Times New Roman" w:cs="Times New Roman"/>
          <w:b/>
          <w:lang w:eastAsia="en-US"/>
        </w:rPr>
        <w:t>измерительных материалов</w:t>
      </w:r>
    </w:p>
    <w:p w:rsidR="003C50D4" w:rsidRPr="009F2A6E" w:rsidRDefault="003C50D4" w:rsidP="008C6E00">
      <w:pPr>
        <w:widowControl w:val="0"/>
        <w:tabs>
          <w:tab w:val="left" w:pos="567"/>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Calibri" w:hAnsi="Times New Roman" w:cs="Times New Roman"/>
          <w:i/>
          <w:lang w:eastAsia="en-US"/>
        </w:rPr>
      </w:pPr>
      <w:r w:rsidRPr="009F2A6E">
        <w:rPr>
          <w:rFonts w:ascii="Times New Roman" w:eastAsia="Calibri" w:hAnsi="Times New Roman" w:cs="Times New Roman"/>
          <w:lang w:eastAsia="en-US"/>
        </w:rPr>
        <w:t>Комплект контрольно-</w:t>
      </w:r>
      <w:r w:rsidR="006A1AB3">
        <w:rPr>
          <w:rFonts w:ascii="Times New Roman" w:eastAsia="Calibri" w:hAnsi="Times New Roman" w:cs="Times New Roman"/>
          <w:lang w:eastAsia="en-US"/>
        </w:rPr>
        <w:t>измерительных материалов</w:t>
      </w:r>
      <w:r w:rsidRPr="009F2A6E">
        <w:rPr>
          <w:rFonts w:ascii="Times New Roman" w:eastAsia="Calibri" w:hAnsi="Times New Roman" w:cs="Times New Roman"/>
          <w:lang w:eastAsia="en-US"/>
        </w:rPr>
        <w:t xml:space="preserve"> предназначен для проверки результатов освоения учебной дисциплины (далее УД) </w:t>
      </w:r>
      <w:r w:rsidR="008C6E00" w:rsidRPr="009F2A6E">
        <w:rPr>
          <w:rFonts w:ascii="Times New Roman" w:eastAsia="Calibri" w:hAnsi="Times New Roman" w:cs="Times New Roman"/>
          <w:lang w:eastAsia="en-US"/>
        </w:rPr>
        <w:t xml:space="preserve"> программы</w:t>
      </w:r>
      <w:r w:rsidR="008D5C75" w:rsidRPr="009F2A6E">
        <w:rPr>
          <w:rFonts w:ascii="Times New Roman" w:eastAsia="Calibri" w:hAnsi="Times New Roman" w:cs="Times New Roman"/>
          <w:lang w:eastAsia="en-US"/>
        </w:rPr>
        <w:t xml:space="preserve"> подготовки специалистов среднего звена</w:t>
      </w:r>
      <w:r w:rsidR="008C6E00" w:rsidRPr="009F2A6E">
        <w:rPr>
          <w:rFonts w:ascii="Times New Roman" w:eastAsia="Calibri" w:hAnsi="Times New Roman" w:cs="Times New Roman"/>
          <w:lang w:eastAsia="en-US"/>
        </w:rPr>
        <w:t xml:space="preserve"> (далее ППССЗ</w:t>
      </w:r>
      <w:r w:rsidRPr="009F2A6E">
        <w:rPr>
          <w:rFonts w:ascii="Times New Roman" w:eastAsia="Calibri" w:hAnsi="Times New Roman" w:cs="Times New Roman"/>
          <w:lang w:eastAsia="en-US"/>
        </w:rPr>
        <w:t xml:space="preserve">) </w:t>
      </w:r>
      <w:r w:rsidR="00E05170" w:rsidRPr="009F2A6E">
        <w:rPr>
          <w:rFonts w:ascii="Times New Roman" w:eastAsia="Calibri" w:hAnsi="Times New Roman" w:cs="Times New Roman"/>
          <w:lang w:eastAsia="en-US"/>
        </w:rPr>
        <w:t xml:space="preserve"> для всех специальностей технического профиля п</w:t>
      </w:r>
      <w:r w:rsidR="008C6E00" w:rsidRPr="009F2A6E">
        <w:rPr>
          <w:rFonts w:ascii="Times New Roman" w:eastAsia="Calibri" w:hAnsi="Times New Roman" w:cs="Times New Roman"/>
          <w:lang w:eastAsia="en-US"/>
        </w:rPr>
        <w:t>рофессионального образования</w:t>
      </w:r>
      <w:r w:rsidR="008D5C75" w:rsidRPr="009F2A6E">
        <w:rPr>
          <w:rFonts w:ascii="Times New Roman" w:eastAsia="Calibri" w:hAnsi="Times New Roman" w:cs="Times New Roman"/>
          <w:lang w:eastAsia="en-US"/>
        </w:rPr>
        <w:t>.</w:t>
      </w:r>
    </w:p>
    <w:p w:rsidR="00D80354" w:rsidRPr="009F2A6E" w:rsidRDefault="00D80354" w:rsidP="00AA5FEC">
      <w:pPr>
        <w:spacing w:after="0"/>
        <w:ind w:firstLine="567"/>
        <w:jc w:val="right"/>
        <w:rPr>
          <w:rFonts w:ascii="Times New Roman" w:eastAsia="Calibri" w:hAnsi="Times New Roman" w:cs="Times New Roman"/>
          <w:lang w:eastAsia="en-US"/>
        </w:rPr>
      </w:pPr>
    </w:p>
    <w:p w:rsidR="002522B5" w:rsidRPr="009F2A6E" w:rsidRDefault="008C6E00" w:rsidP="00AA5FEC">
      <w:pPr>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Освоение содержания </w:t>
      </w:r>
      <w:r w:rsidR="007F5495">
        <w:rPr>
          <w:rFonts w:ascii="Times New Roman" w:eastAsia="Calibri" w:hAnsi="Times New Roman" w:cs="Times New Roman"/>
          <w:lang w:eastAsia="en-US"/>
        </w:rPr>
        <w:t xml:space="preserve">общеобразовательной </w:t>
      </w:r>
      <w:r w:rsidRPr="009F2A6E">
        <w:rPr>
          <w:rFonts w:ascii="Times New Roman" w:eastAsia="Calibri" w:hAnsi="Times New Roman" w:cs="Times New Roman"/>
          <w:lang w:eastAsia="en-US"/>
        </w:rPr>
        <w:t>учебной дисциплины «</w:t>
      </w:r>
      <w:r w:rsidR="00F279E5" w:rsidRPr="009F2A6E">
        <w:rPr>
          <w:rFonts w:ascii="Times New Roman" w:eastAsia="Calibri" w:hAnsi="Times New Roman" w:cs="Times New Roman"/>
          <w:lang w:eastAsia="en-US"/>
        </w:rPr>
        <w:t>История</w:t>
      </w:r>
      <w:r w:rsidRPr="009F2A6E">
        <w:rPr>
          <w:rFonts w:ascii="Times New Roman" w:eastAsia="Calibri" w:hAnsi="Times New Roman" w:cs="Times New Roman"/>
          <w:lang w:eastAsia="en-US"/>
        </w:rPr>
        <w:t>» обеспечивает достижение следующих результатов:</w:t>
      </w:r>
    </w:p>
    <w:p w:rsidR="00C86BD2" w:rsidRPr="009F2A6E" w:rsidRDefault="008C6E00" w:rsidP="008C6E00">
      <w:pPr>
        <w:jc w:val="right"/>
        <w:rPr>
          <w:rFonts w:ascii="Times New Roman" w:hAnsi="Times New Roman" w:cs="Times New Roman"/>
        </w:rPr>
      </w:pPr>
      <w:r w:rsidRPr="009F2A6E">
        <w:rPr>
          <w:rFonts w:ascii="Times New Roman" w:hAnsi="Times New Roman" w:cs="Times New Roman"/>
        </w:rPr>
        <w:t>Таблица 1</w:t>
      </w:r>
      <w:r w:rsidR="00C86BD2" w:rsidRPr="009F2A6E">
        <w:rPr>
          <w:rFonts w:ascii="Times New Roman" w:hAnsi="Times New Roman" w:cs="Times New Roman"/>
        </w:rPr>
        <w:t>.</w:t>
      </w:r>
    </w:p>
    <w:tbl>
      <w:tblPr>
        <w:tblW w:w="0" w:type="auto"/>
        <w:jc w:val="center"/>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20" w:firstRow="1" w:lastRow="0" w:firstColumn="0" w:lastColumn="0" w:noHBand="0" w:noVBand="1"/>
      </w:tblPr>
      <w:tblGrid>
        <w:gridCol w:w="5787"/>
        <w:gridCol w:w="62"/>
        <w:gridCol w:w="3310"/>
        <w:gridCol w:w="62"/>
      </w:tblGrid>
      <w:tr w:rsidR="00C63454" w:rsidRPr="009F2A6E" w:rsidTr="009267A1">
        <w:trPr>
          <w:trHeight w:val="688"/>
          <w:tblHeader/>
          <w:jc w:val="center"/>
        </w:trPr>
        <w:tc>
          <w:tcPr>
            <w:tcW w:w="6238" w:type="dxa"/>
            <w:gridSpan w:val="2"/>
            <w:vAlign w:val="center"/>
          </w:tcPr>
          <w:p w:rsidR="00C63454" w:rsidRPr="009F2A6E" w:rsidRDefault="008C6E00" w:rsidP="008C6E00">
            <w:pPr>
              <w:keepNext/>
              <w:keepLines/>
              <w:suppressLineNumbers/>
              <w:suppressAutoHyphens/>
              <w:spacing w:after="0" w:line="240" w:lineRule="auto"/>
              <w:ind w:left="57" w:right="57"/>
              <w:jc w:val="center"/>
              <w:rPr>
                <w:rFonts w:ascii="Times New Roman" w:eastAsia="Times New Roman" w:hAnsi="Times New Roman" w:cs="Times New Roman"/>
                <w:b/>
                <w:bCs/>
                <w:color w:val="000000"/>
                <w:kern w:val="24"/>
              </w:rPr>
            </w:pPr>
            <w:r w:rsidRPr="009F2A6E">
              <w:rPr>
                <w:rFonts w:ascii="Times New Roman" w:eastAsia="Times New Roman" w:hAnsi="Times New Roman" w:cs="Times New Roman"/>
                <w:b/>
                <w:bCs/>
                <w:color w:val="000000"/>
                <w:kern w:val="24"/>
              </w:rPr>
              <w:t xml:space="preserve"> Результаты</w:t>
            </w:r>
          </w:p>
        </w:tc>
        <w:tc>
          <w:tcPr>
            <w:tcW w:w="3550" w:type="dxa"/>
            <w:gridSpan w:val="2"/>
          </w:tcPr>
          <w:p w:rsidR="00C63454" w:rsidRPr="009F2A6E" w:rsidRDefault="00C63454" w:rsidP="00AA5FEC">
            <w:pPr>
              <w:spacing w:after="0" w:line="240" w:lineRule="auto"/>
              <w:ind w:left="57" w:right="57"/>
              <w:jc w:val="center"/>
              <w:rPr>
                <w:rFonts w:ascii="Times New Roman" w:hAnsi="Times New Roman" w:cs="Times New Roman"/>
                <w:b/>
              </w:rPr>
            </w:pPr>
            <w:r w:rsidRPr="009F2A6E">
              <w:rPr>
                <w:rFonts w:ascii="Times New Roman" w:hAnsi="Times New Roman" w:cs="Times New Roman"/>
                <w:b/>
              </w:rPr>
              <w:t>№№ заданий</w:t>
            </w:r>
          </w:p>
          <w:p w:rsidR="00C63454" w:rsidRPr="009F2A6E" w:rsidRDefault="00C63454" w:rsidP="00AA5FEC">
            <w:pPr>
              <w:keepNext/>
              <w:keepLines/>
              <w:suppressLineNumbers/>
              <w:suppressAutoHyphens/>
              <w:spacing w:after="0" w:line="240" w:lineRule="auto"/>
              <w:ind w:left="57" w:right="57"/>
              <w:jc w:val="center"/>
              <w:rPr>
                <w:rFonts w:ascii="Times New Roman" w:eastAsia="Times New Roman" w:hAnsi="Times New Roman" w:cs="Times New Roman"/>
                <w:b/>
                <w:bCs/>
                <w:color w:val="000000"/>
                <w:kern w:val="24"/>
              </w:rPr>
            </w:pPr>
            <w:r w:rsidRPr="009F2A6E">
              <w:rPr>
                <w:rFonts w:ascii="Times New Roman" w:hAnsi="Times New Roman" w:cs="Times New Roman"/>
                <w:b/>
              </w:rPr>
              <w:t>для проверки</w:t>
            </w:r>
          </w:p>
        </w:tc>
      </w:tr>
      <w:tr w:rsidR="007A3058" w:rsidRPr="009F2A6E" w:rsidTr="009267A1">
        <w:trPr>
          <w:trHeight w:val="279"/>
          <w:jc w:val="center"/>
        </w:trPr>
        <w:tc>
          <w:tcPr>
            <w:tcW w:w="9788" w:type="dxa"/>
            <w:gridSpan w:val="4"/>
            <w:vAlign w:val="center"/>
          </w:tcPr>
          <w:p w:rsidR="007A3058" w:rsidRPr="009F2A6E" w:rsidRDefault="007A3058" w:rsidP="008C6E00">
            <w:pPr>
              <w:spacing w:after="0" w:line="240" w:lineRule="auto"/>
              <w:ind w:left="57" w:right="57"/>
              <w:rPr>
                <w:rFonts w:ascii="Times New Roman" w:hAnsi="Times New Roman" w:cs="Times New Roman"/>
                <w:b/>
                <w:i/>
              </w:rPr>
            </w:pPr>
          </w:p>
        </w:tc>
      </w:tr>
      <w:tr w:rsidR="00690904" w:rsidRPr="009F2A6E" w:rsidTr="009267A1">
        <w:trPr>
          <w:trHeight w:val="279"/>
          <w:jc w:val="center"/>
        </w:trPr>
        <w:tc>
          <w:tcPr>
            <w:tcW w:w="9788" w:type="dxa"/>
            <w:gridSpan w:val="4"/>
            <w:vAlign w:val="center"/>
          </w:tcPr>
          <w:p w:rsidR="00690904" w:rsidRPr="009F2A6E" w:rsidRDefault="008C6E00" w:rsidP="00AA5FEC">
            <w:pPr>
              <w:spacing w:after="0" w:line="240" w:lineRule="auto"/>
              <w:ind w:left="57" w:right="57"/>
              <w:rPr>
                <w:rFonts w:ascii="Times New Roman" w:hAnsi="Times New Roman" w:cs="Times New Roman"/>
                <w:b/>
                <w:i/>
              </w:rPr>
            </w:pPr>
            <w:proofErr w:type="spellStart"/>
            <w:r w:rsidRPr="009F2A6E">
              <w:rPr>
                <w:rFonts w:ascii="Times New Roman" w:hAnsi="Times New Roman" w:cs="Times New Roman"/>
                <w:b/>
                <w:i/>
              </w:rPr>
              <w:t>метапредметные</w:t>
            </w:r>
            <w:proofErr w:type="spellEnd"/>
            <w:r w:rsidR="00690904" w:rsidRPr="009F2A6E">
              <w:rPr>
                <w:rFonts w:ascii="Times New Roman" w:hAnsi="Times New Roman" w:cs="Times New Roman"/>
                <w:b/>
                <w:i/>
              </w:rPr>
              <w:t>:</w:t>
            </w:r>
          </w:p>
        </w:tc>
      </w:tr>
      <w:tr w:rsidR="00F279E5" w:rsidRPr="009F2A6E" w:rsidTr="00F279E5">
        <w:trPr>
          <w:gridAfter w:val="1"/>
          <w:wAfter w:w="67" w:type="dxa"/>
          <w:trHeight w:val="20"/>
          <w:jc w:val="center"/>
        </w:trPr>
        <w:tc>
          <w:tcPr>
            <w:tcW w:w="6171" w:type="dxa"/>
          </w:tcPr>
          <w:p w:rsidR="00F279E5" w:rsidRPr="009F2A6E" w:rsidRDefault="00F279E5" w:rsidP="00F279E5">
            <w:pPr>
              <w:autoSpaceDE w:val="0"/>
              <w:autoSpaceDN w:val="0"/>
              <w:adjustRightInd w:val="0"/>
              <w:ind w:left="75" w:right="142"/>
              <w:jc w:val="both"/>
              <w:rPr>
                <w:rFonts w:ascii="Times New Roman" w:eastAsiaTheme="minorHAnsi" w:hAnsi="Times New Roman" w:cs="Times New Roman"/>
                <w:lang w:eastAsia="en-US"/>
              </w:rPr>
            </w:pPr>
            <w:r w:rsidRPr="009F2A6E">
              <w:rPr>
                <w:rFonts w:ascii="Times New Roman" w:eastAsiaTheme="minorHAnsi" w:hAnsi="Times New Roman" w:cs="Times New Roman"/>
                <w:lang w:eastAsia="en-US"/>
              </w:rPr>
              <w:t>−умение самостоятельно определять цели деятельности и составлять планы деятельности</w:t>
            </w:r>
          </w:p>
        </w:tc>
        <w:tc>
          <w:tcPr>
            <w:tcW w:w="3550" w:type="dxa"/>
            <w:gridSpan w:val="2"/>
            <w:vAlign w:val="center"/>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F279E5"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F279E5" w:rsidRPr="009F2A6E" w:rsidTr="00F279E5">
        <w:trPr>
          <w:gridAfter w:val="1"/>
          <w:wAfter w:w="67" w:type="dxa"/>
          <w:trHeight w:val="20"/>
          <w:jc w:val="center"/>
        </w:trPr>
        <w:tc>
          <w:tcPr>
            <w:tcW w:w="6171" w:type="dxa"/>
          </w:tcPr>
          <w:p w:rsidR="00F279E5" w:rsidRPr="009F2A6E" w:rsidRDefault="00F279E5" w:rsidP="00F279E5">
            <w:pPr>
              <w:autoSpaceDE w:val="0"/>
              <w:autoSpaceDN w:val="0"/>
              <w:adjustRightInd w:val="0"/>
              <w:ind w:left="75" w:right="142"/>
              <w:jc w:val="both"/>
              <w:rPr>
                <w:rFonts w:ascii="Times New Roman" w:eastAsiaTheme="minorHAnsi" w:hAnsi="Times New Roman" w:cs="Times New Roman"/>
                <w:lang w:eastAsia="en-US"/>
              </w:rPr>
            </w:pPr>
            <w:r w:rsidRPr="009F2A6E">
              <w:rPr>
                <w:rFonts w:ascii="Times New Roman" w:eastAsiaTheme="minorHAnsi" w:hAnsi="Times New Roman" w:cs="Times New Roman"/>
                <w:lang w:eastAsia="en-US"/>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c>
          <w:tcPr>
            <w:tcW w:w="3550" w:type="dxa"/>
            <w:gridSpan w:val="2"/>
            <w:vAlign w:val="center"/>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F279E5"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i/>
                <w:color w:val="000000" w:themeColor="text1"/>
                <w:shd w:val="clear" w:color="auto" w:fill="FFFFFF"/>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A0265C" w:rsidRPr="009F2A6E" w:rsidTr="00726C92">
        <w:trPr>
          <w:gridAfter w:val="1"/>
          <w:wAfter w:w="67" w:type="dxa"/>
          <w:trHeight w:val="20"/>
          <w:jc w:val="center"/>
        </w:trPr>
        <w:tc>
          <w:tcPr>
            <w:tcW w:w="6171" w:type="dxa"/>
          </w:tcPr>
          <w:p w:rsidR="00A0265C" w:rsidRPr="009F2A6E" w:rsidRDefault="00A0265C" w:rsidP="00F279E5">
            <w:pPr>
              <w:autoSpaceDE w:val="0"/>
              <w:autoSpaceDN w:val="0"/>
              <w:adjustRightInd w:val="0"/>
              <w:ind w:left="75" w:right="142"/>
              <w:jc w:val="both"/>
              <w:rPr>
                <w:rFonts w:ascii="Times New Roman" w:eastAsiaTheme="minorHAnsi" w:hAnsi="Times New Roman" w:cs="Times New Roman"/>
                <w:lang w:eastAsia="en-US"/>
              </w:rPr>
            </w:pPr>
            <w:r w:rsidRPr="009F2A6E">
              <w:rPr>
                <w:rFonts w:ascii="Times New Roman" w:eastAsiaTheme="minorHAnsi" w:hAnsi="Times New Roman" w:cs="Times New Roman"/>
                <w:lang w:eastAsia="en-US"/>
              </w:rPr>
              <w:t>−владение навыками познавательной, учебно-исследовательской и проектной деятельности, навыками разрешения проблем</w:t>
            </w:r>
          </w:p>
        </w:tc>
        <w:tc>
          <w:tcPr>
            <w:tcW w:w="3550" w:type="dxa"/>
            <w:gridSpan w:val="2"/>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A0265C" w:rsidRPr="009F2A6E" w:rsidRDefault="004D614E" w:rsidP="004D614E">
            <w:pPr>
              <w:keepNext/>
              <w:keepLines/>
              <w:suppressLineNumbers/>
              <w:suppressAutoHyphens/>
              <w:spacing w:line="240" w:lineRule="auto"/>
              <w:ind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A0265C" w:rsidRPr="009F2A6E" w:rsidTr="00726C92">
        <w:trPr>
          <w:gridAfter w:val="1"/>
          <w:wAfter w:w="67" w:type="dxa"/>
          <w:trHeight w:val="20"/>
          <w:jc w:val="center"/>
        </w:trPr>
        <w:tc>
          <w:tcPr>
            <w:tcW w:w="6171" w:type="dxa"/>
          </w:tcPr>
          <w:p w:rsidR="00A0265C" w:rsidRPr="009F2A6E" w:rsidRDefault="00A0265C" w:rsidP="00F279E5">
            <w:pPr>
              <w:autoSpaceDE w:val="0"/>
              <w:autoSpaceDN w:val="0"/>
              <w:adjustRightInd w:val="0"/>
              <w:ind w:left="75" w:right="142"/>
              <w:jc w:val="both"/>
              <w:rPr>
                <w:rFonts w:ascii="Times New Roman" w:eastAsiaTheme="minorHAnsi" w:hAnsi="Times New Roman" w:cs="Times New Roman"/>
                <w:lang w:eastAsia="en-US"/>
              </w:rPr>
            </w:pPr>
            <w:r w:rsidRPr="009F2A6E">
              <w:rPr>
                <w:rFonts w:ascii="Times New Roman" w:eastAsiaTheme="minorHAnsi" w:hAnsi="Times New Roman" w:cs="Times New Roman"/>
                <w:lang w:eastAsia="en-US"/>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tc>
        <w:tc>
          <w:tcPr>
            <w:tcW w:w="3550" w:type="dxa"/>
            <w:gridSpan w:val="2"/>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A0265C" w:rsidRPr="009F2A6E" w:rsidRDefault="004D614E" w:rsidP="004D614E">
            <w:pPr>
              <w:keepNext/>
              <w:keepLines/>
              <w:suppressLineNumbers/>
              <w:suppressAutoHyphens/>
              <w:spacing w:line="240" w:lineRule="auto"/>
              <w:ind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r w:rsidR="00E53C85" w:rsidRPr="009F2A6E">
              <w:rPr>
                <w:rFonts w:ascii="Times New Roman" w:hAnsi="Times New Roman" w:cs="Times New Roman"/>
                <w:color w:val="000000" w:themeColor="text1"/>
                <w:shd w:val="clear" w:color="auto" w:fill="FFFFFF"/>
              </w:rPr>
              <w:t>.</w:t>
            </w:r>
          </w:p>
        </w:tc>
      </w:tr>
      <w:tr w:rsidR="00A0265C" w:rsidRPr="009F2A6E" w:rsidTr="00726C92">
        <w:trPr>
          <w:gridAfter w:val="1"/>
          <w:wAfter w:w="67" w:type="dxa"/>
          <w:trHeight w:val="20"/>
          <w:jc w:val="center"/>
        </w:trPr>
        <w:tc>
          <w:tcPr>
            <w:tcW w:w="6171" w:type="dxa"/>
          </w:tcPr>
          <w:p w:rsidR="00A0265C" w:rsidRPr="009F2A6E" w:rsidRDefault="00A0265C" w:rsidP="00F279E5">
            <w:pPr>
              <w:autoSpaceDE w:val="0"/>
              <w:autoSpaceDN w:val="0"/>
              <w:adjustRightInd w:val="0"/>
              <w:ind w:left="75" w:right="142"/>
              <w:jc w:val="both"/>
              <w:rPr>
                <w:rFonts w:ascii="Times New Roman" w:eastAsiaTheme="minorHAnsi" w:hAnsi="Times New Roman" w:cs="Times New Roman"/>
                <w:lang w:eastAsia="en-US"/>
              </w:rPr>
            </w:pPr>
            <w:r w:rsidRPr="009F2A6E">
              <w:rPr>
                <w:rFonts w:ascii="Times New Roman" w:eastAsiaTheme="minorHAnsi" w:hAnsi="Times New Roman" w:cs="Times New Roman"/>
                <w:lang w:eastAsia="en-US"/>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3550" w:type="dxa"/>
            <w:gridSpan w:val="2"/>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A0265C" w:rsidRPr="009F2A6E" w:rsidRDefault="004D614E" w:rsidP="004D614E">
            <w:pPr>
              <w:jc w:val="center"/>
              <w:rPr>
                <w:rFonts w:ascii="Times New Roman" w:hAnsi="Times New Roman" w:cs="Times New Roman"/>
                <w:color w:val="000000" w:themeColor="text1"/>
                <w:shd w:val="clear" w:color="auto" w:fill="FFFFFF"/>
                <w:lang w:val="en-US"/>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F279E5" w:rsidRPr="009F2A6E" w:rsidTr="00F279E5">
        <w:trPr>
          <w:gridAfter w:val="1"/>
          <w:wAfter w:w="67" w:type="dxa"/>
          <w:trHeight w:val="20"/>
          <w:jc w:val="center"/>
        </w:trPr>
        <w:tc>
          <w:tcPr>
            <w:tcW w:w="6171" w:type="dxa"/>
          </w:tcPr>
          <w:p w:rsidR="00F279E5" w:rsidRPr="009F2A6E" w:rsidRDefault="00F279E5" w:rsidP="00F279E5">
            <w:pPr>
              <w:autoSpaceDE w:val="0"/>
              <w:autoSpaceDN w:val="0"/>
              <w:adjustRightInd w:val="0"/>
              <w:ind w:left="75" w:right="142"/>
              <w:jc w:val="both"/>
              <w:rPr>
                <w:rFonts w:ascii="Times New Roman" w:eastAsiaTheme="minorHAnsi" w:hAnsi="Times New Roman" w:cs="Times New Roman"/>
                <w:lang w:eastAsia="en-US"/>
              </w:rPr>
            </w:pPr>
            <w:r w:rsidRPr="009F2A6E">
              <w:rPr>
                <w:rFonts w:ascii="Times New Roman" w:eastAsiaTheme="minorHAnsi" w:hAnsi="Times New Roman" w:cs="Times New Roman"/>
                <w:lang w:eastAsia="en-US"/>
              </w:rPr>
              <w:t>−умение самостоятельно оценивать и принимать решения, определяющие стратегию поведения, с учетом гражданских и нравственных ценностей</w:t>
            </w:r>
          </w:p>
        </w:tc>
        <w:tc>
          <w:tcPr>
            <w:tcW w:w="3550" w:type="dxa"/>
            <w:gridSpan w:val="2"/>
            <w:vAlign w:val="center"/>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F279E5"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7A3058" w:rsidRPr="009F2A6E" w:rsidTr="009267A1">
        <w:trPr>
          <w:trHeight w:val="223"/>
          <w:jc w:val="center"/>
        </w:trPr>
        <w:tc>
          <w:tcPr>
            <w:tcW w:w="9788" w:type="dxa"/>
            <w:gridSpan w:val="4"/>
            <w:vAlign w:val="center"/>
          </w:tcPr>
          <w:p w:rsidR="007A3058" w:rsidRPr="009F2A6E" w:rsidRDefault="008C6E00" w:rsidP="00AA5FEC">
            <w:pPr>
              <w:keepNext/>
              <w:keepLines/>
              <w:suppressLineNumbers/>
              <w:shd w:val="clear" w:color="auto" w:fill="FFFFFF"/>
              <w:suppressAutoHyphens/>
              <w:spacing w:after="0" w:line="240" w:lineRule="auto"/>
              <w:ind w:left="57" w:right="57"/>
              <w:rPr>
                <w:rFonts w:ascii="Times New Roman" w:eastAsia="Times New Roman" w:hAnsi="Times New Roman" w:cs="Times New Roman"/>
                <w:b/>
                <w:i/>
                <w:color w:val="000000" w:themeColor="text1"/>
                <w:shd w:val="clear" w:color="auto" w:fill="FFFFFF"/>
              </w:rPr>
            </w:pPr>
            <w:r w:rsidRPr="009F2A6E">
              <w:rPr>
                <w:rFonts w:ascii="Times New Roman" w:eastAsia="Times New Roman" w:hAnsi="Times New Roman" w:cs="Times New Roman"/>
                <w:b/>
                <w:i/>
                <w:color w:val="000000" w:themeColor="text1"/>
                <w:shd w:val="clear" w:color="auto" w:fill="FFFFFF"/>
              </w:rPr>
              <w:t xml:space="preserve"> предметные</w:t>
            </w:r>
            <w:r w:rsidR="007A3058" w:rsidRPr="009F2A6E">
              <w:rPr>
                <w:rFonts w:ascii="Times New Roman" w:eastAsia="Times New Roman" w:hAnsi="Times New Roman" w:cs="Times New Roman"/>
                <w:b/>
                <w:i/>
                <w:color w:val="000000" w:themeColor="text1"/>
                <w:shd w:val="clear" w:color="auto" w:fill="FFFFFF"/>
              </w:rPr>
              <w:t>:</w:t>
            </w:r>
          </w:p>
        </w:tc>
      </w:tr>
      <w:tr w:rsidR="007C3185" w:rsidRPr="009F2A6E" w:rsidTr="009934DA">
        <w:trPr>
          <w:trHeight w:val="20"/>
          <w:jc w:val="center"/>
        </w:trPr>
        <w:tc>
          <w:tcPr>
            <w:tcW w:w="6238" w:type="dxa"/>
            <w:gridSpan w:val="2"/>
            <w:shd w:val="clear" w:color="auto" w:fill="auto"/>
          </w:tcPr>
          <w:p w:rsidR="007C3185" w:rsidRPr="009F2A6E" w:rsidRDefault="007C3185" w:rsidP="007C3185">
            <w:pPr>
              <w:autoSpaceDE w:val="0"/>
              <w:autoSpaceDN w:val="0"/>
              <w:adjustRightInd w:val="0"/>
              <w:ind w:left="75" w:right="67"/>
              <w:jc w:val="both"/>
              <w:rPr>
                <w:rFonts w:ascii="Times New Roman" w:eastAsiaTheme="minorHAnsi" w:hAnsi="Times New Roman" w:cs="Times New Roman"/>
                <w:color w:val="000000" w:themeColor="text1"/>
                <w:lang w:eastAsia="en-US"/>
              </w:rPr>
            </w:pPr>
            <w:r w:rsidRPr="009F2A6E">
              <w:rPr>
                <w:rFonts w:ascii="Times New Roman" w:eastAsiaTheme="minorHAnsi" w:hAnsi="Times New Roman" w:cs="Times New Roman"/>
                <w:color w:val="000000" w:themeColor="text1"/>
                <w:lang w:eastAsia="en-US"/>
              </w:rPr>
              <w:t>−</w:t>
            </w:r>
            <w:proofErr w:type="spellStart"/>
            <w:r w:rsidRPr="009F2A6E">
              <w:rPr>
                <w:rFonts w:ascii="Times New Roman" w:eastAsiaTheme="minorHAnsi" w:hAnsi="Times New Roman" w:cs="Times New Roman"/>
                <w:color w:val="000000" w:themeColor="text1"/>
                <w:lang w:eastAsia="en-US"/>
              </w:rPr>
              <w:t>сформированность</w:t>
            </w:r>
            <w:proofErr w:type="spellEnd"/>
            <w:r w:rsidRPr="009F2A6E">
              <w:rPr>
                <w:rFonts w:ascii="Times New Roman" w:eastAsiaTheme="minorHAnsi" w:hAnsi="Times New Roman" w:cs="Times New Roman"/>
                <w:color w:val="000000" w:themeColor="text1"/>
                <w:lang w:eastAsia="en-US"/>
              </w:rPr>
              <w:t xml:space="preserve"> представлений о современной исторической науке, ее специфике, методах исторического </w:t>
            </w:r>
            <w:r w:rsidRPr="009F2A6E">
              <w:rPr>
                <w:rFonts w:ascii="Times New Roman" w:eastAsiaTheme="minorHAnsi" w:hAnsi="Times New Roman" w:cs="Times New Roman"/>
                <w:color w:val="000000" w:themeColor="text1"/>
                <w:lang w:eastAsia="en-US"/>
              </w:rPr>
              <w:lastRenderedPageBreak/>
              <w:t>познания и роли в решении задач прогрессивного развития России в глобальном мире;</w:t>
            </w:r>
          </w:p>
        </w:tc>
        <w:tc>
          <w:tcPr>
            <w:tcW w:w="3550" w:type="dxa"/>
            <w:gridSpan w:val="2"/>
            <w:vAlign w:val="center"/>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lastRenderedPageBreak/>
              <w:t>Практическое занятие № 1-56;</w:t>
            </w:r>
          </w:p>
          <w:p w:rsidR="007C3185" w:rsidRPr="009F2A6E" w:rsidRDefault="004D614E" w:rsidP="004D614E">
            <w:pPr>
              <w:keepNext/>
              <w:keepLines/>
              <w:suppressLineNumbers/>
              <w:tabs>
                <w:tab w:val="left" w:pos="142"/>
              </w:tabs>
              <w:suppressAutoHyphens/>
              <w:spacing w:line="240" w:lineRule="auto"/>
              <w:ind w:right="57"/>
              <w:jc w:val="center"/>
              <w:rPr>
                <w:rFonts w:ascii="Times New Roman" w:eastAsia="Times New Roman" w:hAnsi="Times New Roman" w:cs="Times New Roman"/>
                <w:color w:val="000000" w:themeColor="text1"/>
              </w:rPr>
            </w:pPr>
            <w:r w:rsidRPr="009F2A6E">
              <w:rPr>
                <w:rFonts w:ascii="Times New Roman" w:hAnsi="Times New Roman" w:cs="Times New Roman"/>
                <w:color w:val="000000" w:themeColor="text1"/>
                <w:shd w:val="clear" w:color="auto" w:fill="FFFFFF"/>
              </w:rPr>
              <w:lastRenderedPageBreak/>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7C3185" w:rsidRPr="009F2A6E" w:rsidTr="009934DA">
        <w:trPr>
          <w:trHeight w:val="20"/>
          <w:jc w:val="center"/>
        </w:trPr>
        <w:tc>
          <w:tcPr>
            <w:tcW w:w="6238" w:type="dxa"/>
            <w:gridSpan w:val="2"/>
            <w:shd w:val="clear" w:color="auto" w:fill="auto"/>
          </w:tcPr>
          <w:p w:rsidR="007C3185" w:rsidRPr="009F2A6E" w:rsidRDefault="007C3185" w:rsidP="007C3185">
            <w:pPr>
              <w:autoSpaceDE w:val="0"/>
              <w:autoSpaceDN w:val="0"/>
              <w:adjustRightInd w:val="0"/>
              <w:ind w:left="75" w:right="67"/>
              <w:jc w:val="both"/>
              <w:rPr>
                <w:rFonts w:ascii="Times New Roman" w:eastAsiaTheme="minorHAnsi" w:hAnsi="Times New Roman" w:cs="Times New Roman"/>
                <w:color w:val="000000" w:themeColor="text1"/>
                <w:lang w:eastAsia="en-US"/>
              </w:rPr>
            </w:pPr>
            <w:r w:rsidRPr="009F2A6E">
              <w:rPr>
                <w:rFonts w:ascii="Times New Roman" w:eastAsiaTheme="minorHAnsi" w:hAnsi="Times New Roman" w:cs="Times New Roman"/>
                <w:color w:val="000000" w:themeColor="text1"/>
                <w:lang w:eastAsia="en-US"/>
              </w:rPr>
              <w:lastRenderedPageBreak/>
              <w:t>− владение комплексом знаний об истории России и человечества в целом, представлениями об общем и особенном в мировом историческом процессе;</w:t>
            </w:r>
          </w:p>
        </w:tc>
        <w:tc>
          <w:tcPr>
            <w:tcW w:w="3550" w:type="dxa"/>
            <w:gridSpan w:val="2"/>
            <w:vAlign w:val="center"/>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7C3185" w:rsidRPr="009F2A6E" w:rsidRDefault="004D614E" w:rsidP="004D614E">
            <w:pPr>
              <w:keepNext/>
              <w:keepLines/>
              <w:suppressLineNumbers/>
              <w:tabs>
                <w:tab w:val="left" w:pos="142"/>
              </w:tabs>
              <w:suppressAutoHyphens/>
              <w:spacing w:line="240" w:lineRule="auto"/>
              <w:ind w:right="57"/>
              <w:jc w:val="center"/>
              <w:rPr>
                <w:rFonts w:ascii="Times New Roman" w:eastAsia="Times New Roman" w:hAnsi="Times New Roman" w:cs="Times New Roman"/>
                <w:color w:val="000000" w:themeColor="text1"/>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A0265C" w:rsidRPr="009F2A6E" w:rsidTr="00726C92">
        <w:trPr>
          <w:trHeight w:val="20"/>
          <w:jc w:val="center"/>
        </w:trPr>
        <w:tc>
          <w:tcPr>
            <w:tcW w:w="6238" w:type="dxa"/>
            <w:gridSpan w:val="2"/>
            <w:shd w:val="clear" w:color="auto" w:fill="auto"/>
          </w:tcPr>
          <w:p w:rsidR="00A0265C" w:rsidRPr="009F2A6E" w:rsidRDefault="00A0265C" w:rsidP="007C3185">
            <w:pPr>
              <w:autoSpaceDE w:val="0"/>
              <w:autoSpaceDN w:val="0"/>
              <w:adjustRightInd w:val="0"/>
              <w:ind w:left="75" w:right="67"/>
              <w:jc w:val="both"/>
              <w:rPr>
                <w:rFonts w:ascii="Times New Roman" w:eastAsiaTheme="minorHAnsi" w:hAnsi="Times New Roman" w:cs="Times New Roman"/>
                <w:color w:val="000000" w:themeColor="text1"/>
                <w:lang w:eastAsia="en-US"/>
              </w:rPr>
            </w:pPr>
            <w:r w:rsidRPr="009F2A6E">
              <w:rPr>
                <w:rFonts w:ascii="Times New Roman" w:eastAsiaTheme="minorHAnsi" w:hAnsi="Times New Roman" w:cs="Times New Roman"/>
                <w:color w:val="000000" w:themeColor="text1"/>
                <w:lang w:eastAsia="en-US"/>
              </w:rPr>
              <w:t>−</w:t>
            </w:r>
            <w:proofErr w:type="spellStart"/>
            <w:r w:rsidRPr="009F2A6E">
              <w:rPr>
                <w:rFonts w:ascii="Times New Roman" w:eastAsiaTheme="minorHAnsi" w:hAnsi="Times New Roman" w:cs="Times New Roman"/>
                <w:color w:val="000000" w:themeColor="text1"/>
                <w:lang w:eastAsia="en-US"/>
              </w:rPr>
              <w:t>сформированность</w:t>
            </w:r>
            <w:proofErr w:type="spellEnd"/>
            <w:r w:rsidRPr="009F2A6E">
              <w:rPr>
                <w:rFonts w:ascii="Times New Roman" w:eastAsiaTheme="minorHAnsi" w:hAnsi="Times New Roman" w:cs="Times New Roman"/>
                <w:color w:val="000000" w:themeColor="text1"/>
                <w:lang w:eastAsia="en-US"/>
              </w:rPr>
              <w:t xml:space="preserve"> умений применять исторические знания в профессиональной и общественной деятельности, поликультурном общении;</w:t>
            </w:r>
          </w:p>
        </w:tc>
        <w:tc>
          <w:tcPr>
            <w:tcW w:w="3550" w:type="dxa"/>
            <w:gridSpan w:val="2"/>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A0265C" w:rsidRPr="009F2A6E" w:rsidRDefault="004D614E" w:rsidP="004D614E">
            <w:pPr>
              <w:keepNext/>
              <w:keepLines/>
              <w:suppressLineNumbers/>
              <w:suppressAutoHyphens/>
              <w:spacing w:line="240" w:lineRule="auto"/>
              <w:ind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A0265C" w:rsidRPr="009F2A6E" w:rsidTr="00726C92">
        <w:trPr>
          <w:trHeight w:val="20"/>
          <w:jc w:val="center"/>
        </w:trPr>
        <w:tc>
          <w:tcPr>
            <w:tcW w:w="6238" w:type="dxa"/>
            <w:gridSpan w:val="2"/>
            <w:shd w:val="clear" w:color="auto" w:fill="auto"/>
          </w:tcPr>
          <w:p w:rsidR="00A0265C" w:rsidRPr="009F2A6E" w:rsidRDefault="00A0265C" w:rsidP="007C3185">
            <w:pPr>
              <w:autoSpaceDE w:val="0"/>
              <w:autoSpaceDN w:val="0"/>
              <w:adjustRightInd w:val="0"/>
              <w:ind w:left="75" w:right="67"/>
              <w:jc w:val="both"/>
              <w:rPr>
                <w:rFonts w:ascii="Times New Roman" w:eastAsiaTheme="minorHAnsi" w:hAnsi="Times New Roman" w:cs="Times New Roman"/>
                <w:color w:val="000000" w:themeColor="text1"/>
                <w:lang w:eastAsia="en-US"/>
              </w:rPr>
            </w:pPr>
            <w:r w:rsidRPr="009F2A6E">
              <w:rPr>
                <w:rFonts w:ascii="Times New Roman" w:eastAsiaTheme="minorHAnsi" w:hAnsi="Times New Roman" w:cs="Times New Roman"/>
                <w:color w:val="000000" w:themeColor="text1"/>
                <w:lang w:eastAsia="en-US"/>
              </w:rPr>
              <w:t>−владение навыками проектной деятельности и исторической реконструкции с привлечением различных источников;</w:t>
            </w:r>
          </w:p>
        </w:tc>
        <w:tc>
          <w:tcPr>
            <w:tcW w:w="3550" w:type="dxa"/>
            <w:gridSpan w:val="2"/>
          </w:tcPr>
          <w:p w:rsidR="004D614E" w:rsidRPr="009F2A6E" w:rsidRDefault="004D614E" w:rsidP="004D614E">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Практическое занятие № 1-56;</w:t>
            </w:r>
          </w:p>
          <w:p w:rsidR="00A0265C" w:rsidRPr="009F2A6E" w:rsidRDefault="004D614E" w:rsidP="004D614E">
            <w:pPr>
              <w:keepNext/>
              <w:keepLines/>
              <w:suppressLineNumbers/>
              <w:suppressAutoHyphens/>
              <w:spacing w:line="240" w:lineRule="auto"/>
              <w:ind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r w:rsidR="00A0265C" w:rsidRPr="009F2A6E" w:rsidTr="00726C92">
        <w:trPr>
          <w:trHeight w:val="342"/>
          <w:jc w:val="center"/>
        </w:trPr>
        <w:tc>
          <w:tcPr>
            <w:tcW w:w="6238" w:type="dxa"/>
            <w:gridSpan w:val="2"/>
            <w:shd w:val="clear" w:color="auto" w:fill="auto"/>
          </w:tcPr>
          <w:p w:rsidR="00A0265C" w:rsidRPr="009F2A6E" w:rsidRDefault="00A0265C" w:rsidP="007C3185">
            <w:pPr>
              <w:autoSpaceDE w:val="0"/>
              <w:autoSpaceDN w:val="0"/>
              <w:adjustRightInd w:val="0"/>
              <w:ind w:left="75" w:right="67"/>
              <w:rPr>
                <w:rFonts w:ascii="Times New Roman" w:eastAsiaTheme="minorHAnsi" w:hAnsi="Times New Roman" w:cs="Times New Roman"/>
                <w:color w:val="000000" w:themeColor="text1"/>
                <w:lang w:eastAsia="en-US"/>
              </w:rPr>
            </w:pPr>
            <w:r w:rsidRPr="009F2A6E">
              <w:rPr>
                <w:rFonts w:ascii="Times New Roman" w:eastAsiaTheme="minorHAnsi" w:hAnsi="Times New Roman" w:cs="Times New Roman"/>
                <w:color w:val="000000" w:themeColor="text1"/>
                <w:lang w:eastAsia="en-US"/>
              </w:rPr>
              <w:t>−</w:t>
            </w:r>
            <w:proofErr w:type="spellStart"/>
            <w:r w:rsidRPr="009F2A6E">
              <w:rPr>
                <w:rFonts w:ascii="Times New Roman" w:eastAsiaTheme="minorHAnsi" w:hAnsi="Times New Roman" w:cs="Times New Roman"/>
                <w:color w:val="000000" w:themeColor="text1"/>
                <w:lang w:eastAsia="en-US"/>
              </w:rPr>
              <w:t>сформированность</w:t>
            </w:r>
            <w:proofErr w:type="spellEnd"/>
            <w:r w:rsidRPr="009F2A6E">
              <w:rPr>
                <w:rFonts w:ascii="Times New Roman" w:eastAsiaTheme="minorHAnsi" w:hAnsi="Times New Roman" w:cs="Times New Roman"/>
                <w:color w:val="000000" w:themeColor="text1"/>
                <w:lang w:eastAsia="en-US"/>
              </w:rPr>
              <w:t xml:space="preserve"> умений вести диалог, обосновывать свою точку зрения в дискуссии по исторической тематике.</w:t>
            </w:r>
          </w:p>
        </w:tc>
        <w:tc>
          <w:tcPr>
            <w:tcW w:w="3550" w:type="dxa"/>
            <w:gridSpan w:val="2"/>
          </w:tcPr>
          <w:p w:rsidR="00E53C85" w:rsidRPr="009F2A6E" w:rsidRDefault="00E53C85" w:rsidP="00E53C85">
            <w:pPr>
              <w:keepNext/>
              <w:keepLines/>
              <w:suppressLineNumbers/>
              <w:shd w:val="clear" w:color="auto" w:fill="FFFFFF"/>
              <w:suppressAutoHyphens/>
              <w:spacing w:line="240" w:lineRule="auto"/>
              <w:ind w:left="292" w:right="57"/>
              <w:jc w:val="center"/>
              <w:rPr>
                <w:rFonts w:ascii="Times New Roman" w:hAnsi="Times New Roman" w:cs="Times New Roman"/>
                <w:color w:val="000000" w:themeColor="text1"/>
                <w:shd w:val="clear" w:color="auto" w:fill="FFFFFF"/>
              </w:rPr>
            </w:pPr>
            <w:r w:rsidRPr="009F2A6E">
              <w:rPr>
                <w:rFonts w:ascii="Times New Roman" w:hAnsi="Times New Roman" w:cs="Times New Roman"/>
                <w:color w:val="000000" w:themeColor="text1"/>
                <w:shd w:val="clear" w:color="auto" w:fill="FFFFFF"/>
              </w:rPr>
              <w:t>Практическ</w:t>
            </w:r>
            <w:r w:rsidR="004D614E" w:rsidRPr="009F2A6E">
              <w:rPr>
                <w:rFonts w:ascii="Times New Roman" w:hAnsi="Times New Roman" w:cs="Times New Roman"/>
                <w:color w:val="000000" w:themeColor="text1"/>
                <w:shd w:val="clear" w:color="auto" w:fill="FFFFFF"/>
              </w:rPr>
              <w:t>ое</w:t>
            </w:r>
            <w:r w:rsidRPr="009F2A6E">
              <w:rPr>
                <w:rFonts w:ascii="Times New Roman" w:hAnsi="Times New Roman" w:cs="Times New Roman"/>
                <w:color w:val="000000" w:themeColor="text1"/>
                <w:shd w:val="clear" w:color="auto" w:fill="FFFFFF"/>
              </w:rPr>
              <w:t xml:space="preserve"> </w:t>
            </w:r>
            <w:r w:rsidR="004D614E" w:rsidRPr="009F2A6E">
              <w:rPr>
                <w:rFonts w:ascii="Times New Roman" w:hAnsi="Times New Roman" w:cs="Times New Roman"/>
                <w:color w:val="000000" w:themeColor="text1"/>
                <w:shd w:val="clear" w:color="auto" w:fill="FFFFFF"/>
              </w:rPr>
              <w:t>занятие</w:t>
            </w:r>
            <w:r w:rsidRPr="009F2A6E">
              <w:rPr>
                <w:rFonts w:ascii="Times New Roman" w:hAnsi="Times New Roman" w:cs="Times New Roman"/>
                <w:color w:val="000000" w:themeColor="text1"/>
                <w:shd w:val="clear" w:color="auto" w:fill="FFFFFF"/>
              </w:rPr>
              <w:t xml:space="preserve"> № 1-56;</w:t>
            </w:r>
          </w:p>
          <w:p w:rsidR="00A0265C" w:rsidRPr="009F2A6E" w:rsidRDefault="00E53C85" w:rsidP="00E53C85">
            <w:pPr>
              <w:jc w:val="center"/>
              <w:rPr>
                <w:rFonts w:ascii="Times New Roman" w:hAnsi="Times New Roman" w:cs="Times New Roman"/>
                <w:color w:val="000000" w:themeColor="text1"/>
                <w:shd w:val="clear" w:color="auto" w:fill="FFFFFF"/>
                <w:lang w:val="en-US"/>
              </w:rPr>
            </w:pPr>
            <w:r w:rsidRPr="009F2A6E">
              <w:rPr>
                <w:rFonts w:ascii="Times New Roman" w:hAnsi="Times New Roman" w:cs="Times New Roman"/>
                <w:color w:val="000000" w:themeColor="text1"/>
                <w:shd w:val="clear" w:color="auto" w:fill="FFFFFF"/>
              </w:rPr>
              <w:t>Тест № 1</w:t>
            </w:r>
            <w:r w:rsidRPr="009F2A6E">
              <w:rPr>
                <w:rFonts w:ascii="Times New Roman" w:hAnsi="Times New Roman" w:cs="Times New Roman"/>
                <w:color w:val="000000" w:themeColor="text1"/>
                <w:shd w:val="clear" w:color="auto" w:fill="FFFFFF"/>
                <w:lang w:val="en-US"/>
              </w:rPr>
              <w:t>-1</w:t>
            </w:r>
            <w:r w:rsidRPr="009F2A6E">
              <w:rPr>
                <w:rFonts w:ascii="Times New Roman" w:hAnsi="Times New Roman" w:cs="Times New Roman"/>
                <w:color w:val="000000" w:themeColor="text1"/>
                <w:shd w:val="clear" w:color="auto" w:fill="FFFFFF"/>
              </w:rPr>
              <w:t>7.</w:t>
            </w:r>
          </w:p>
        </w:tc>
      </w:tr>
    </w:tbl>
    <w:p w:rsidR="007C3185" w:rsidRPr="009F2A6E" w:rsidRDefault="007C3185" w:rsidP="008C6E00">
      <w:pPr>
        <w:tabs>
          <w:tab w:val="left" w:pos="142"/>
          <w:tab w:val="left" w:pos="3135"/>
        </w:tabs>
        <w:spacing w:after="0" w:line="240" w:lineRule="auto"/>
        <w:jc w:val="both"/>
        <w:rPr>
          <w:rFonts w:ascii="Times New Roman" w:eastAsia="Calibri" w:hAnsi="Times New Roman" w:cs="Times New Roman"/>
          <w:b/>
          <w:lang w:eastAsia="en-US"/>
        </w:rPr>
      </w:pPr>
    </w:p>
    <w:p w:rsidR="007C3185" w:rsidRPr="009F2A6E" w:rsidRDefault="007C3185" w:rsidP="008C6E00">
      <w:pPr>
        <w:tabs>
          <w:tab w:val="left" w:pos="142"/>
          <w:tab w:val="left" w:pos="3135"/>
        </w:tabs>
        <w:spacing w:after="0" w:line="240" w:lineRule="auto"/>
        <w:jc w:val="both"/>
        <w:rPr>
          <w:rFonts w:ascii="Times New Roman" w:eastAsia="Calibri" w:hAnsi="Times New Roman" w:cs="Times New Roman"/>
          <w:b/>
          <w:lang w:eastAsia="en-US"/>
        </w:rPr>
      </w:pPr>
    </w:p>
    <w:p w:rsidR="007C3185" w:rsidRPr="009F2A6E" w:rsidRDefault="007C3185" w:rsidP="008C6E00">
      <w:pPr>
        <w:tabs>
          <w:tab w:val="left" w:pos="142"/>
          <w:tab w:val="left" w:pos="3135"/>
        </w:tabs>
        <w:spacing w:after="0" w:line="240" w:lineRule="auto"/>
        <w:jc w:val="both"/>
        <w:rPr>
          <w:rFonts w:ascii="Times New Roman" w:eastAsia="Calibri" w:hAnsi="Times New Roman" w:cs="Times New Roman"/>
          <w:b/>
          <w:lang w:eastAsia="en-US"/>
        </w:rPr>
      </w:pPr>
    </w:p>
    <w:p w:rsidR="009F2A9F" w:rsidRPr="009F2A6E" w:rsidRDefault="008D5C75" w:rsidP="008C6E00">
      <w:pPr>
        <w:tabs>
          <w:tab w:val="left" w:pos="142"/>
          <w:tab w:val="left" w:pos="3135"/>
        </w:tabs>
        <w:spacing w:after="0" w:line="240" w:lineRule="auto"/>
        <w:jc w:val="both"/>
        <w:rPr>
          <w:rFonts w:ascii="Times New Roman" w:eastAsia="Calibri" w:hAnsi="Times New Roman" w:cs="Times New Roman"/>
          <w:b/>
          <w:lang w:eastAsia="en-US"/>
        </w:rPr>
      </w:pPr>
      <w:r w:rsidRPr="009F2A6E">
        <w:rPr>
          <w:rFonts w:ascii="Times New Roman" w:eastAsia="Calibri" w:hAnsi="Times New Roman" w:cs="Times New Roman"/>
          <w:b/>
          <w:lang w:eastAsia="en-US"/>
        </w:rPr>
        <w:t xml:space="preserve">Освоение </w:t>
      </w:r>
      <w:r w:rsidR="008C6E00" w:rsidRPr="009F2A6E">
        <w:rPr>
          <w:rFonts w:ascii="Times New Roman" w:eastAsia="Calibri" w:hAnsi="Times New Roman" w:cs="Times New Roman"/>
          <w:b/>
          <w:lang w:eastAsia="en-US"/>
        </w:rPr>
        <w:t xml:space="preserve"> основных видов учебной деятельности</w:t>
      </w:r>
      <w:r w:rsidR="008E5B55" w:rsidRPr="009F2A6E">
        <w:rPr>
          <w:rFonts w:ascii="Times New Roman" w:eastAsia="Calibri" w:hAnsi="Times New Roman" w:cs="Times New Roman"/>
          <w:b/>
          <w:lang w:eastAsia="en-US"/>
        </w:rPr>
        <w:t xml:space="preserve"> </w:t>
      </w:r>
      <w:r w:rsidR="008C6E00" w:rsidRPr="009F2A6E">
        <w:rPr>
          <w:rFonts w:ascii="Times New Roman" w:eastAsia="Calibri" w:hAnsi="Times New Roman" w:cs="Times New Roman"/>
          <w:b/>
          <w:lang w:eastAsia="en-US"/>
        </w:rPr>
        <w:t xml:space="preserve">студентов </w:t>
      </w:r>
    </w:p>
    <w:p w:rsidR="00F633BF" w:rsidRPr="009F2A6E" w:rsidRDefault="00383BBB" w:rsidP="00F633BF">
      <w:pPr>
        <w:tabs>
          <w:tab w:val="left" w:pos="142"/>
          <w:tab w:val="left" w:pos="3135"/>
        </w:tabs>
        <w:spacing w:after="0" w:line="240" w:lineRule="auto"/>
        <w:jc w:val="right"/>
        <w:rPr>
          <w:rFonts w:ascii="Times New Roman" w:eastAsia="Calibri" w:hAnsi="Times New Roman" w:cs="Times New Roman"/>
          <w:lang w:eastAsia="en-US"/>
        </w:rPr>
      </w:pPr>
      <w:r w:rsidRPr="009F2A6E">
        <w:rPr>
          <w:rFonts w:ascii="Times New Roman" w:eastAsia="Calibri" w:hAnsi="Times New Roman" w:cs="Times New Roman"/>
          <w:lang w:eastAsia="en-US"/>
        </w:rPr>
        <w:t>Таблица 2</w:t>
      </w:r>
      <w:r w:rsidR="00F633BF" w:rsidRPr="009F2A6E">
        <w:rPr>
          <w:rFonts w:ascii="Times New Roman" w:eastAsia="Calibri" w:hAnsi="Times New Roman" w:cs="Times New Roman"/>
          <w:lang w:eastAsia="en-US"/>
        </w:rPr>
        <w:t>.</w:t>
      </w:r>
    </w:p>
    <w:p w:rsidR="009F2A9F" w:rsidRPr="009F2A6E" w:rsidRDefault="009F2A9F" w:rsidP="00AA5FEC">
      <w:pPr>
        <w:tabs>
          <w:tab w:val="left" w:pos="142"/>
          <w:tab w:val="left" w:pos="3135"/>
        </w:tabs>
        <w:spacing w:after="0" w:line="240" w:lineRule="auto"/>
        <w:rPr>
          <w:rFonts w:ascii="Times New Roman" w:eastAsia="Calibri" w:hAnsi="Times New Roman" w:cs="Times New Roman"/>
          <w:b/>
          <w:lang w:eastAsia="en-US"/>
        </w:rPr>
      </w:pPr>
    </w:p>
    <w:tbl>
      <w:tblPr>
        <w:tblStyle w:val="af2"/>
        <w:tblW w:w="0" w:type="auto"/>
        <w:tblLook w:val="04A0" w:firstRow="1" w:lastRow="0" w:firstColumn="1" w:lastColumn="0" w:noHBand="0" w:noVBand="1"/>
      </w:tblPr>
      <w:tblGrid>
        <w:gridCol w:w="2248"/>
        <w:gridCol w:w="4808"/>
        <w:gridCol w:w="1548"/>
        <w:gridCol w:w="683"/>
      </w:tblGrid>
      <w:tr w:rsidR="00340AA2" w:rsidRPr="009F2A6E" w:rsidTr="00F15140">
        <w:tc>
          <w:tcPr>
            <w:tcW w:w="2248" w:type="dxa"/>
          </w:tcPr>
          <w:p w:rsidR="0095281E" w:rsidRPr="009F2A6E" w:rsidRDefault="0095281E" w:rsidP="00AA5FEC">
            <w:pPr>
              <w:tabs>
                <w:tab w:val="left" w:pos="142"/>
                <w:tab w:val="left" w:pos="3135"/>
              </w:tabs>
              <w:rPr>
                <w:rFonts w:ascii="Times New Roman" w:hAnsi="Times New Roman"/>
                <w:b/>
                <w:sz w:val="22"/>
                <w:szCs w:val="22"/>
                <w:lang w:eastAsia="en-US"/>
              </w:rPr>
            </w:pPr>
            <w:r w:rsidRPr="009F2A6E">
              <w:rPr>
                <w:rFonts w:ascii="Times New Roman" w:hAnsi="Times New Roman"/>
                <w:b/>
                <w:sz w:val="22"/>
                <w:szCs w:val="22"/>
                <w:lang w:eastAsia="en-US"/>
              </w:rPr>
              <w:t xml:space="preserve"> Содержание обучения</w:t>
            </w:r>
          </w:p>
        </w:tc>
        <w:tc>
          <w:tcPr>
            <w:tcW w:w="4808" w:type="dxa"/>
          </w:tcPr>
          <w:p w:rsidR="0095281E" w:rsidRPr="009F2A6E" w:rsidRDefault="0095281E" w:rsidP="0095281E">
            <w:pPr>
              <w:tabs>
                <w:tab w:val="left" w:pos="142"/>
                <w:tab w:val="left" w:pos="3135"/>
              </w:tabs>
              <w:jc w:val="center"/>
              <w:rPr>
                <w:rFonts w:ascii="Times New Roman" w:hAnsi="Times New Roman"/>
                <w:b/>
                <w:sz w:val="22"/>
                <w:szCs w:val="22"/>
                <w:lang w:eastAsia="en-US"/>
              </w:rPr>
            </w:pPr>
            <w:r w:rsidRPr="009F2A6E">
              <w:rPr>
                <w:rFonts w:ascii="Times New Roman" w:hAnsi="Times New Roman"/>
                <w:b/>
                <w:sz w:val="22"/>
                <w:szCs w:val="22"/>
                <w:lang w:eastAsia="en-US"/>
              </w:rPr>
              <w:t>Характеристика основных видов учебной деятельности</w:t>
            </w:r>
          </w:p>
          <w:p w:rsidR="0095281E" w:rsidRPr="009F2A6E" w:rsidRDefault="0095281E" w:rsidP="0095281E">
            <w:pPr>
              <w:tabs>
                <w:tab w:val="left" w:pos="142"/>
                <w:tab w:val="left" w:pos="3135"/>
              </w:tabs>
              <w:jc w:val="center"/>
              <w:rPr>
                <w:rFonts w:ascii="Times New Roman" w:hAnsi="Times New Roman"/>
                <w:b/>
                <w:sz w:val="22"/>
                <w:szCs w:val="22"/>
                <w:lang w:eastAsia="en-US"/>
              </w:rPr>
            </w:pPr>
            <w:r w:rsidRPr="009F2A6E">
              <w:rPr>
                <w:rFonts w:ascii="Times New Roman" w:hAnsi="Times New Roman"/>
                <w:b/>
                <w:sz w:val="22"/>
                <w:szCs w:val="22"/>
                <w:lang w:eastAsia="en-US"/>
              </w:rPr>
              <w:t>студентов (на уровне учебных действий)</w:t>
            </w:r>
          </w:p>
        </w:tc>
        <w:tc>
          <w:tcPr>
            <w:tcW w:w="1548" w:type="dxa"/>
          </w:tcPr>
          <w:p w:rsidR="0095281E" w:rsidRPr="009F2A6E" w:rsidRDefault="0095281E" w:rsidP="0095281E">
            <w:pPr>
              <w:tabs>
                <w:tab w:val="left" w:pos="142"/>
                <w:tab w:val="left" w:pos="3135"/>
              </w:tabs>
              <w:rPr>
                <w:rFonts w:ascii="Times New Roman" w:hAnsi="Times New Roman"/>
                <w:b/>
                <w:sz w:val="22"/>
                <w:szCs w:val="22"/>
                <w:lang w:eastAsia="en-US"/>
              </w:rPr>
            </w:pPr>
            <w:r w:rsidRPr="009F2A6E">
              <w:rPr>
                <w:rFonts w:ascii="Times New Roman" w:hAnsi="Times New Roman"/>
                <w:b/>
                <w:sz w:val="22"/>
                <w:szCs w:val="22"/>
                <w:lang w:eastAsia="en-US"/>
              </w:rPr>
              <w:t>№№ заданий</w:t>
            </w:r>
          </w:p>
          <w:p w:rsidR="0095281E" w:rsidRPr="009F2A6E" w:rsidRDefault="0095281E" w:rsidP="0095281E">
            <w:pPr>
              <w:tabs>
                <w:tab w:val="left" w:pos="142"/>
                <w:tab w:val="left" w:pos="3135"/>
              </w:tabs>
              <w:rPr>
                <w:rFonts w:ascii="Times New Roman" w:hAnsi="Times New Roman"/>
                <w:b/>
                <w:sz w:val="22"/>
                <w:szCs w:val="22"/>
                <w:lang w:eastAsia="en-US"/>
              </w:rPr>
            </w:pPr>
            <w:r w:rsidRPr="009F2A6E">
              <w:rPr>
                <w:rFonts w:ascii="Times New Roman" w:hAnsi="Times New Roman"/>
                <w:b/>
                <w:sz w:val="22"/>
                <w:szCs w:val="22"/>
                <w:lang w:eastAsia="en-US"/>
              </w:rPr>
              <w:t>для проверки</w:t>
            </w:r>
          </w:p>
        </w:tc>
        <w:tc>
          <w:tcPr>
            <w:tcW w:w="683" w:type="dxa"/>
          </w:tcPr>
          <w:p w:rsidR="0095281E" w:rsidRPr="009F2A6E" w:rsidRDefault="0095281E" w:rsidP="0095281E">
            <w:pPr>
              <w:tabs>
                <w:tab w:val="left" w:pos="142"/>
                <w:tab w:val="left" w:pos="3135"/>
              </w:tabs>
              <w:jc w:val="center"/>
              <w:rPr>
                <w:rFonts w:ascii="Times New Roman" w:hAnsi="Times New Roman"/>
                <w:b/>
                <w:sz w:val="22"/>
                <w:szCs w:val="22"/>
                <w:lang w:eastAsia="en-US"/>
              </w:rPr>
            </w:pPr>
            <w:r w:rsidRPr="009F2A6E">
              <w:rPr>
                <w:rFonts w:ascii="Times New Roman" w:hAnsi="Times New Roman"/>
                <w:b/>
                <w:sz w:val="22"/>
                <w:szCs w:val="22"/>
                <w:lang w:eastAsia="en-US"/>
              </w:rPr>
              <w:t>Кол-во час</w:t>
            </w:r>
          </w:p>
        </w:tc>
      </w:tr>
      <w:tr w:rsidR="00340AA2" w:rsidRPr="009F2A6E" w:rsidTr="00F15140">
        <w:tc>
          <w:tcPr>
            <w:tcW w:w="2248" w:type="dxa"/>
          </w:tcPr>
          <w:p w:rsidR="009934DA" w:rsidRPr="009F2A6E" w:rsidRDefault="00726C92" w:rsidP="009934DA">
            <w:pPr>
              <w:rPr>
                <w:rFonts w:ascii="Times New Roman" w:hAnsi="Times New Roman"/>
                <w:sz w:val="22"/>
                <w:szCs w:val="22"/>
              </w:rPr>
            </w:pPr>
            <w:r w:rsidRPr="009F2A6E">
              <w:rPr>
                <w:rFonts w:ascii="Times New Roman" w:hAnsi="Times New Roman"/>
                <w:bCs/>
                <w:color w:val="231F20"/>
                <w:sz w:val="22"/>
                <w:szCs w:val="22"/>
              </w:rPr>
              <w:t>1.</w:t>
            </w:r>
            <w:r w:rsidR="009934DA" w:rsidRPr="009F2A6E">
              <w:rPr>
                <w:rFonts w:ascii="Times New Roman" w:hAnsi="Times New Roman"/>
                <w:bCs/>
                <w:color w:val="231F20"/>
                <w:sz w:val="22"/>
                <w:szCs w:val="22"/>
              </w:rPr>
              <w:t>Введение</w:t>
            </w:r>
          </w:p>
        </w:tc>
        <w:tc>
          <w:tcPr>
            <w:tcW w:w="4808" w:type="dxa"/>
          </w:tcPr>
          <w:p w:rsidR="009934DA" w:rsidRPr="009F2A6E" w:rsidRDefault="009934DA" w:rsidP="009934DA">
            <w:pPr>
              <w:pStyle w:val="TableParagraph"/>
              <w:kinsoku w:val="0"/>
              <w:overflowPunct w:val="0"/>
              <w:jc w:val="both"/>
              <w:rPr>
                <w:sz w:val="22"/>
                <w:szCs w:val="22"/>
              </w:rPr>
            </w:pPr>
            <w:r w:rsidRPr="009F2A6E">
              <w:rPr>
                <w:color w:val="231F20"/>
                <w:sz w:val="22"/>
                <w:szCs w:val="22"/>
              </w:rPr>
              <w:t>Актуализация знаний о предмете истории. Высказывание собственных суждений о значении исторической науки для отдельного человека, государства, общества. Высказывание суждений о месте истории России во всемирной истории</w:t>
            </w:r>
          </w:p>
        </w:tc>
        <w:tc>
          <w:tcPr>
            <w:tcW w:w="1548" w:type="dxa"/>
          </w:tcPr>
          <w:p w:rsidR="009934DA" w:rsidRPr="009F2A6E" w:rsidRDefault="009934DA" w:rsidP="00AA5FEC">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Тест № 1,</w:t>
            </w:r>
          </w:p>
          <w:p w:rsidR="009934DA" w:rsidRPr="009F2A6E" w:rsidRDefault="009934DA" w:rsidP="003956DE">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w:t>
            </w:r>
          </w:p>
        </w:tc>
        <w:tc>
          <w:tcPr>
            <w:tcW w:w="683" w:type="dxa"/>
          </w:tcPr>
          <w:p w:rsidR="009934DA" w:rsidRPr="009F2A6E" w:rsidRDefault="00E53C85" w:rsidP="001A105F">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7056" w:type="dxa"/>
            <w:gridSpan w:val="2"/>
          </w:tcPr>
          <w:p w:rsidR="00BA52BA" w:rsidRPr="009F2A6E" w:rsidRDefault="00BA52BA" w:rsidP="001A105F">
            <w:pPr>
              <w:tabs>
                <w:tab w:val="left" w:pos="142"/>
                <w:tab w:val="left" w:pos="3135"/>
              </w:tabs>
              <w:rPr>
                <w:rFonts w:ascii="Times New Roman" w:hAnsi="Times New Roman"/>
                <w:bCs/>
                <w:color w:val="231F20"/>
                <w:sz w:val="22"/>
                <w:szCs w:val="22"/>
              </w:rPr>
            </w:pPr>
          </w:p>
          <w:p w:rsidR="00BA52BA" w:rsidRPr="009F2A6E" w:rsidRDefault="00726C92" w:rsidP="00BA52BA">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t>2</w:t>
            </w:r>
            <w:r w:rsidR="00BA52BA" w:rsidRPr="009F2A6E">
              <w:rPr>
                <w:rFonts w:ascii="Times New Roman" w:hAnsi="Times New Roman"/>
                <w:b/>
                <w:bCs/>
                <w:color w:val="231F20"/>
                <w:sz w:val="22"/>
                <w:szCs w:val="22"/>
              </w:rPr>
              <w:t>. ДРЕВНЕЙШАЯ        СТАДИЯ        ИСТОРИИ       ЧЕЛОВЕЧЕСТВА</w:t>
            </w:r>
          </w:p>
        </w:tc>
        <w:tc>
          <w:tcPr>
            <w:tcW w:w="1548" w:type="dxa"/>
          </w:tcPr>
          <w:p w:rsidR="00BA52BA" w:rsidRPr="009F2A6E" w:rsidRDefault="00BA52BA" w:rsidP="00E5171B">
            <w:pPr>
              <w:tabs>
                <w:tab w:val="left" w:pos="142"/>
                <w:tab w:val="left" w:pos="3135"/>
              </w:tabs>
              <w:rPr>
                <w:rFonts w:ascii="Times New Roman" w:hAnsi="Times New Roman"/>
                <w:sz w:val="22"/>
                <w:szCs w:val="22"/>
                <w:lang w:eastAsia="en-US"/>
              </w:rPr>
            </w:pPr>
          </w:p>
        </w:tc>
        <w:tc>
          <w:tcPr>
            <w:tcW w:w="683" w:type="dxa"/>
          </w:tcPr>
          <w:p w:rsidR="00BA52BA" w:rsidRPr="009F2A6E" w:rsidRDefault="00BA52BA" w:rsidP="001A105F">
            <w:pPr>
              <w:tabs>
                <w:tab w:val="left" w:pos="142"/>
                <w:tab w:val="left" w:pos="3135"/>
              </w:tabs>
              <w:jc w:val="center"/>
              <w:rPr>
                <w:rFonts w:ascii="Times New Roman" w:hAnsi="Times New Roman"/>
                <w:sz w:val="22"/>
                <w:szCs w:val="22"/>
                <w:lang w:eastAsia="en-US"/>
              </w:rPr>
            </w:pPr>
          </w:p>
        </w:tc>
      </w:tr>
      <w:tr w:rsidR="00340AA2" w:rsidRPr="009F2A6E" w:rsidTr="00F15140">
        <w:tc>
          <w:tcPr>
            <w:tcW w:w="2248" w:type="dxa"/>
          </w:tcPr>
          <w:p w:rsidR="009934DA" w:rsidRPr="009F2A6E" w:rsidRDefault="009934DA" w:rsidP="009934DA">
            <w:pPr>
              <w:pStyle w:val="TableParagraph"/>
              <w:kinsoku w:val="0"/>
              <w:overflowPunct w:val="0"/>
              <w:jc w:val="both"/>
              <w:rPr>
                <w:sz w:val="22"/>
                <w:szCs w:val="22"/>
              </w:rPr>
            </w:pPr>
            <w:r w:rsidRPr="009F2A6E">
              <w:rPr>
                <w:bCs/>
                <w:color w:val="231F20"/>
                <w:sz w:val="22"/>
                <w:szCs w:val="22"/>
              </w:rPr>
              <w:t xml:space="preserve">Происхождение человека. </w:t>
            </w:r>
          </w:p>
          <w:p w:rsidR="009934DA" w:rsidRPr="009F2A6E" w:rsidRDefault="009934DA" w:rsidP="009934DA">
            <w:pPr>
              <w:rPr>
                <w:rFonts w:ascii="Times New Roman" w:hAnsi="Times New Roman"/>
                <w:sz w:val="22"/>
                <w:szCs w:val="22"/>
              </w:rPr>
            </w:pPr>
            <w:r w:rsidRPr="009F2A6E">
              <w:rPr>
                <w:rFonts w:ascii="Times New Roman" w:hAnsi="Times New Roman"/>
                <w:bCs/>
                <w:color w:val="231F20"/>
                <w:sz w:val="22"/>
                <w:szCs w:val="22"/>
              </w:rPr>
              <w:t>Неолитическая  революция и ее последствия</w:t>
            </w:r>
          </w:p>
        </w:tc>
        <w:tc>
          <w:tcPr>
            <w:tcW w:w="4808" w:type="dxa"/>
          </w:tcPr>
          <w:p w:rsidR="009934DA" w:rsidRPr="009F2A6E" w:rsidRDefault="009934DA" w:rsidP="009934DA">
            <w:pPr>
              <w:pStyle w:val="TableParagraph"/>
              <w:kinsoku w:val="0"/>
              <w:overflowPunct w:val="0"/>
              <w:jc w:val="both"/>
              <w:rPr>
                <w:color w:val="000000"/>
                <w:sz w:val="22"/>
                <w:szCs w:val="22"/>
              </w:rPr>
            </w:pPr>
            <w:r w:rsidRPr="009F2A6E">
              <w:rPr>
                <w:color w:val="231F20"/>
                <w:sz w:val="22"/>
                <w:szCs w:val="22"/>
              </w:rPr>
              <w:t>Рассказ о современных представлениях, о происхождении человека, расселении древнейших людей (с использованием исторической карты).</w:t>
            </w:r>
          </w:p>
          <w:p w:rsidR="009934DA" w:rsidRPr="009F2A6E" w:rsidRDefault="009934DA" w:rsidP="009934DA">
            <w:pPr>
              <w:pStyle w:val="TableParagraph"/>
              <w:kinsoku w:val="0"/>
              <w:overflowPunct w:val="0"/>
              <w:jc w:val="both"/>
              <w:rPr>
                <w:sz w:val="22"/>
                <w:szCs w:val="22"/>
              </w:rPr>
            </w:pPr>
            <w:r w:rsidRPr="009F2A6E">
              <w:rPr>
                <w:color w:val="231F20"/>
                <w:sz w:val="22"/>
                <w:szCs w:val="22"/>
              </w:rPr>
              <w:t>Объяснение и применение в историческом контексте понятий: «антропогенез», «каменный век», «палеолит», «родовая община». Указание на карте мест наиболее известных археологических находок на территории России</w:t>
            </w:r>
          </w:p>
          <w:p w:rsidR="009934DA" w:rsidRPr="009F2A6E" w:rsidRDefault="009934DA" w:rsidP="009934DA">
            <w:pPr>
              <w:pStyle w:val="TableParagraph"/>
              <w:kinsoku w:val="0"/>
              <w:overflowPunct w:val="0"/>
              <w:jc w:val="both"/>
              <w:rPr>
                <w:color w:val="000000"/>
                <w:sz w:val="22"/>
                <w:szCs w:val="22"/>
              </w:rPr>
            </w:pPr>
            <w:r w:rsidRPr="009F2A6E">
              <w:rPr>
                <w:color w:val="231F20"/>
                <w:sz w:val="22"/>
                <w:szCs w:val="22"/>
              </w:rPr>
              <w:t>Объяснение и применение в историческом контексте понятий: «неолит», «неолитическая революция», «производящее хозяйство», «индоевропейцы», «племя», «союз племен», «цивилизация».</w:t>
            </w:r>
          </w:p>
          <w:p w:rsidR="009934DA" w:rsidRPr="009F2A6E" w:rsidRDefault="009934DA" w:rsidP="009934DA">
            <w:pPr>
              <w:pStyle w:val="TableParagraph"/>
              <w:kinsoku w:val="0"/>
              <w:overflowPunct w:val="0"/>
              <w:jc w:val="both"/>
              <w:rPr>
                <w:color w:val="000000"/>
                <w:sz w:val="22"/>
                <w:szCs w:val="22"/>
              </w:rPr>
            </w:pPr>
            <w:r w:rsidRPr="009F2A6E">
              <w:rPr>
                <w:color w:val="231F20"/>
                <w:sz w:val="22"/>
                <w:szCs w:val="22"/>
              </w:rPr>
              <w:lastRenderedPageBreak/>
              <w:t>Раскрытие причин возникновения производящего хозяйства, характеристика перемен в жизни людей, связанных с этим событием.</w:t>
            </w:r>
          </w:p>
          <w:p w:rsidR="009934DA" w:rsidRPr="009F2A6E" w:rsidRDefault="009934DA" w:rsidP="009934DA">
            <w:pPr>
              <w:pStyle w:val="TableParagraph"/>
              <w:kinsoku w:val="0"/>
              <w:overflowPunct w:val="0"/>
              <w:jc w:val="both"/>
              <w:rPr>
                <w:color w:val="000000"/>
                <w:sz w:val="22"/>
                <w:szCs w:val="22"/>
              </w:rPr>
            </w:pPr>
            <w:r w:rsidRPr="009F2A6E">
              <w:rPr>
                <w:color w:val="231F20"/>
                <w:sz w:val="22"/>
                <w:szCs w:val="22"/>
              </w:rPr>
              <w:t>Называние и указание на карте расселения древних людей на территории России, территории складывания индоевропейской общности.</w:t>
            </w:r>
          </w:p>
          <w:p w:rsidR="009934DA" w:rsidRPr="009F2A6E" w:rsidRDefault="009934DA" w:rsidP="009934DA">
            <w:pPr>
              <w:jc w:val="both"/>
              <w:rPr>
                <w:rFonts w:ascii="Times New Roman" w:hAnsi="Times New Roman"/>
                <w:sz w:val="22"/>
                <w:szCs w:val="22"/>
              </w:rPr>
            </w:pPr>
            <w:r w:rsidRPr="009F2A6E">
              <w:rPr>
                <w:rFonts w:ascii="Times New Roman" w:hAnsi="Times New Roman"/>
                <w:color w:val="231F20"/>
                <w:sz w:val="22"/>
                <w:szCs w:val="22"/>
              </w:rPr>
              <w:t>Обоснование закономерности появления государства</w:t>
            </w: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lastRenderedPageBreak/>
              <w:t>Тест № 2,</w:t>
            </w:r>
          </w:p>
          <w:p w:rsidR="009934DA" w:rsidRPr="009F2A6E" w:rsidRDefault="00E53C85"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rPr>
              <w:t>Практическое занятие № 1</w:t>
            </w:r>
          </w:p>
        </w:tc>
        <w:tc>
          <w:tcPr>
            <w:tcW w:w="683" w:type="dxa"/>
          </w:tcPr>
          <w:p w:rsidR="009934DA" w:rsidRPr="009F2A6E" w:rsidRDefault="00E53C85" w:rsidP="001A105F">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7056" w:type="dxa"/>
            <w:gridSpan w:val="2"/>
          </w:tcPr>
          <w:p w:rsidR="00BA52BA" w:rsidRPr="009F2A6E" w:rsidRDefault="00726C92" w:rsidP="00BA52BA">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lastRenderedPageBreak/>
              <w:t>3</w:t>
            </w:r>
            <w:r w:rsidR="00BA52BA" w:rsidRPr="009F2A6E">
              <w:rPr>
                <w:rFonts w:ascii="Times New Roman" w:hAnsi="Times New Roman"/>
                <w:b/>
                <w:bCs/>
                <w:color w:val="231F20"/>
                <w:sz w:val="22"/>
                <w:szCs w:val="22"/>
              </w:rPr>
              <w:t>. ЦИВИЛИЗАЦИИ ДРЕВНЕГО МИРА</w:t>
            </w:r>
          </w:p>
        </w:tc>
        <w:tc>
          <w:tcPr>
            <w:tcW w:w="1548" w:type="dxa"/>
          </w:tcPr>
          <w:p w:rsidR="00BA52BA" w:rsidRPr="009F2A6E" w:rsidRDefault="00BA52BA" w:rsidP="00E5171B">
            <w:pPr>
              <w:tabs>
                <w:tab w:val="left" w:pos="142"/>
                <w:tab w:val="left" w:pos="3135"/>
              </w:tabs>
              <w:rPr>
                <w:rFonts w:ascii="Times New Roman" w:hAnsi="Times New Roman"/>
                <w:sz w:val="22"/>
                <w:szCs w:val="22"/>
                <w:lang w:eastAsia="en-US"/>
              </w:rPr>
            </w:pPr>
          </w:p>
        </w:tc>
        <w:tc>
          <w:tcPr>
            <w:tcW w:w="683" w:type="dxa"/>
          </w:tcPr>
          <w:p w:rsidR="00BA52BA" w:rsidRPr="009F2A6E" w:rsidRDefault="00BA52BA" w:rsidP="001A105F">
            <w:pPr>
              <w:tabs>
                <w:tab w:val="left" w:pos="142"/>
                <w:tab w:val="left" w:pos="3135"/>
              </w:tabs>
              <w:jc w:val="center"/>
              <w:rPr>
                <w:rFonts w:ascii="Times New Roman" w:hAnsi="Times New Roman"/>
                <w:sz w:val="22"/>
                <w:szCs w:val="22"/>
                <w:lang w:eastAsia="en-US"/>
              </w:rPr>
            </w:pPr>
          </w:p>
        </w:tc>
      </w:tr>
      <w:tr w:rsidR="00340AA2" w:rsidRPr="009F2A6E" w:rsidTr="00F15140">
        <w:tc>
          <w:tcPr>
            <w:tcW w:w="2248" w:type="dxa"/>
          </w:tcPr>
          <w:p w:rsidR="009934DA" w:rsidRPr="009F2A6E" w:rsidRDefault="009934DA" w:rsidP="009934DA">
            <w:pPr>
              <w:pStyle w:val="TableParagraph"/>
              <w:kinsoku w:val="0"/>
              <w:overflowPunct w:val="0"/>
              <w:jc w:val="both"/>
              <w:rPr>
                <w:sz w:val="22"/>
                <w:szCs w:val="22"/>
              </w:rPr>
            </w:pPr>
            <w:r w:rsidRPr="009F2A6E">
              <w:rPr>
                <w:bCs/>
                <w:color w:val="231F20"/>
                <w:sz w:val="22"/>
                <w:szCs w:val="22"/>
              </w:rPr>
              <w:t>Древнейшие  государства</w:t>
            </w:r>
          </w:p>
          <w:p w:rsidR="009934DA" w:rsidRPr="009F2A6E" w:rsidRDefault="009934DA" w:rsidP="009934DA">
            <w:pPr>
              <w:rPr>
                <w:rFonts w:ascii="Times New Roman" w:hAnsi="Times New Roman"/>
                <w:sz w:val="22"/>
                <w:szCs w:val="22"/>
              </w:rPr>
            </w:pPr>
            <w:r w:rsidRPr="009F2A6E">
              <w:rPr>
                <w:rFonts w:ascii="Times New Roman" w:hAnsi="Times New Roman"/>
                <w:bCs/>
                <w:color w:val="231F20"/>
                <w:sz w:val="22"/>
                <w:szCs w:val="22"/>
              </w:rPr>
              <w:t>Великие державы Древнего Востока</w:t>
            </w:r>
          </w:p>
        </w:tc>
        <w:tc>
          <w:tcPr>
            <w:tcW w:w="4808" w:type="dxa"/>
          </w:tcPr>
          <w:p w:rsidR="009934DA" w:rsidRPr="009F2A6E" w:rsidRDefault="009934DA" w:rsidP="009934DA">
            <w:pPr>
              <w:pStyle w:val="TableParagraph"/>
              <w:tabs>
                <w:tab w:val="left" w:pos="5562"/>
              </w:tabs>
              <w:kinsoku w:val="0"/>
              <w:overflowPunct w:val="0"/>
              <w:jc w:val="both"/>
              <w:rPr>
                <w:color w:val="000000"/>
                <w:sz w:val="22"/>
                <w:szCs w:val="22"/>
              </w:rPr>
            </w:pPr>
            <w:r w:rsidRPr="009F2A6E">
              <w:rPr>
                <w:color w:val="231F20"/>
                <w:sz w:val="22"/>
                <w:szCs w:val="22"/>
              </w:rPr>
              <w:t>Локализация цивилизации Древнего Востока на ленте времени и исторической карте, объяснение, как природные условия влияли на образ жизни, отношения в древних обществах.</w:t>
            </w:r>
          </w:p>
          <w:p w:rsidR="009934DA" w:rsidRPr="009F2A6E" w:rsidRDefault="009934DA" w:rsidP="009934DA">
            <w:pPr>
              <w:pStyle w:val="TableParagraph"/>
              <w:tabs>
                <w:tab w:val="left" w:pos="5562"/>
              </w:tabs>
              <w:kinsoku w:val="0"/>
              <w:overflowPunct w:val="0"/>
              <w:jc w:val="both"/>
              <w:rPr>
                <w:sz w:val="22"/>
                <w:szCs w:val="22"/>
              </w:rPr>
            </w:pPr>
            <w:r w:rsidRPr="009F2A6E">
              <w:rPr>
                <w:color w:val="231F20"/>
                <w:sz w:val="22"/>
                <w:szCs w:val="22"/>
              </w:rPr>
              <w:t>Характеристика экономической жизни и социального строя древневосточных обществ</w:t>
            </w:r>
          </w:p>
          <w:p w:rsidR="009934DA" w:rsidRPr="009F2A6E" w:rsidRDefault="009934DA" w:rsidP="009934DA">
            <w:pPr>
              <w:pStyle w:val="TableParagraph"/>
              <w:tabs>
                <w:tab w:val="left" w:pos="5562"/>
              </w:tabs>
              <w:kinsoku w:val="0"/>
              <w:overflowPunct w:val="0"/>
              <w:jc w:val="both"/>
              <w:rPr>
                <w:color w:val="000000"/>
                <w:sz w:val="22"/>
                <w:szCs w:val="22"/>
              </w:rPr>
            </w:pPr>
            <w:r w:rsidRPr="009F2A6E">
              <w:rPr>
                <w:color w:val="231F20"/>
                <w:sz w:val="22"/>
                <w:szCs w:val="22"/>
              </w:rPr>
              <w:t>Раскрытие причин, особенностей и последствий появления великих держав.</w:t>
            </w:r>
          </w:p>
          <w:p w:rsidR="009934DA" w:rsidRPr="009F2A6E" w:rsidRDefault="009934DA" w:rsidP="009934DA">
            <w:pPr>
              <w:pStyle w:val="TableParagraph"/>
              <w:tabs>
                <w:tab w:val="left" w:pos="5562"/>
              </w:tabs>
              <w:kinsoku w:val="0"/>
              <w:overflowPunct w:val="0"/>
              <w:jc w:val="both"/>
              <w:rPr>
                <w:color w:val="000000"/>
                <w:sz w:val="22"/>
                <w:szCs w:val="22"/>
              </w:rPr>
            </w:pPr>
            <w:r w:rsidRPr="009F2A6E">
              <w:rPr>
                <w:color w:val="231F20"/>
                <w:sz w:val="22"/>
                <w:szCs w:val="22"/>
              </w:rPr>
              <w:t>Указание особенностей исторического пути Хеттской, Ассирийской, Персидской держав.</w:t>
            </w:r>
          </w:p>
          <w:p w:rsidR="009934DA" w:rsidRPr="009F2A6E" w:rsidRDefault="009934DA" w:rsidP="009934DA">
            <w:pPr>
              <w:tabs>
                <w:tab w:val="left" w:pos="5562"/>
              </w:tabs>
              <w:rPr>
                <w:rFonts w:ascii="Times New Roman" w:hAnsi="Times New Roman"/>
                <w:sz w:val="22"/>
                <w:szCs w:val="22"/>
              </w:rPr>
            </w:pPr>
            <w:r w:rsidRPr="009F2A6E">
              <w:rPr>
                <w:rFonts w:ascii="Times New Roman" w:hAnsi="Times New Roman"/>
                <w:color w:val="231F20"/>
                <w:sz w:val="22"/>
                <w:szCs w:val="22"/>
              </w:rPr>
              <w:t>Характеристика отличительных черт цивилизаций Древней Индии и Древнего Китая</w:t>
            </w: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3</w:t>
            </w:r>
            <w:r w:rsidRPr="009F2A6E">
              <w:rPr>
                <w:rFonts w:ascii="Times New Roman" w:hAnsi="Times New Roman"/>
                <w:sz w:val="22"/>
                <w:szCs w:val="22"/>
                <w:lang w:eastAsia="en-US"/>
              </w:rPr>
              <w:t>,</w:t>
            </w:r>
          </w:p>
          <w:p w:rsidR="009934DA" w:rsidRPr="009F2A6E" w:rsidRDefault="00E53C85" w:rsidP="00E53C85">
            <w:pPr>
              <w:tabs>
                <w:tab w:val="left" w:pos="142"/>
                <w:tab w:val="left" w:pos="3135"/>
              </w:tabs>
              <w:rPr>
                <w:rFonts w:ascii="Times New Roman" w:hAnsi="Times New Roman"/>
                <w:sz w:val="22"/>
                <w:szCs w:val="22"/>
                <w:lang w:eastAsia="en-US"/>
              </w:rPr>
            </w:pPr>
            <w:r w:rsidRPr="009F2A6E">
              <w:rPr>
                <w:rFonts w:ascii="Times New Roman" w:hAnsi="Times New Roman"/>
                <w:sz w:val="22"/>
                <w:szCs w:val="22"/>
              </w:rPr>
              <w:t>Практическое занятие № 2</w:t>
            </w:r>
          </w:p>
        </w:tc>
        <w:tc>
          <w:tcPr>
            <w:tcW w:w="683" w:type="dxa"/>
          </w:tcPr>
          <w:p w:rsidR="009934DA" w:rsidRPr="009F2A6E" w:rsidRDefault="00E53C85" w:rsidP="001A105F">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2248" w:type="dxa"/>
          </w:tcPr>
          <w:p w:rsidR="002B70E2" w:rsidRPr="009F2A6E" w:rsidRDefault="002B70E2" w:rsidP="009934DA">
            <w:pPr>
              <w:pStyle w:val="TableParagraph"/>
              <w:kinsoku w:val="0"/>
              <w:overflowPunct w:val="0"/>
              <w:jc w:val="both"/>
              <w:rPr>
                <w:sz w:val="22"/>
                <w:szCs w:val="22"/>
              </w:rPr>
            </w:pPr>
            <w:r w:rsidRPr="009F2A6E">
              <w:rPr>
                <w:bCs/>
                <w:color w:val="231F20"/>
                <w:sz w:val="22"/>
                <w:szCs w:val="22"/>
              </w:rPr>
              <w:t>Древняя Греция</w:t>
            </w:r>
          </w:p>
          <w:p w:rsidR="002B70E2" w:rsidRPr="009F2A6E" w:rsidRDefault="002B70E2" w:rsidP="009934DA">
            <w:pPr>
              <w:pStyle w:val="TableParagraph"/>
              <w:kinsoku w:val="0"/>
              <w:overflowPunct w:val="0"/>
              <w:jc w:val="both"/>
              <w:rPr>
                <w:bCs/>
                <w:color w:val="231F20"/>
                <w:sz w:val="22"/>
                <w:szCs w:val="22"/>
              </w:rPr>
            </w:pPr>
            <w:r w:rsidRPr="009F2A6E">
              <w:rPr>
                <w:bCs/>
                <w:color w:val="231F20"/>
                <w:sz w:val="22"/>
                <w:szCs w:val="22"/>
              </w:rPr>
              <w:t>Древний Рим</w:t>
            </w:r>
          </w:p>
        </w:tc>
        <w:tc>
          <w:tcPr>
            <w:tcW w:w="4808" w:type="dxa"/>
          </w:tcPr>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Характеристика основных этапов истории Древней Греции, источников  ее  истории. Объяснение и применение в историческом контексте понятий: «полис»,  «демократия»,  «колонизация»,  «эллинизм». Умение дать сравнительную характеристику политического строя полисов (Афины, Спарта). Рассказ с использованием карты о древнегреческой колонизации, оценка ее последствий. Раскрытие причин возникновения, сущности и значения эллинизма. Характеристика с использованием карты основных этапов истории Древней Италии, становления и развития Римского государства. Объяснение и применение в историческом контексте понятий: «патриций», «плебей», «провинции», «республика», «империя», «колонат».</w:t>
            </w:r>
          </w:p>
          <w:p w:rsidR="002B70E2" w:rsidRPr="009F2A6E" w:rsidRDefault="002B70E2" w:rsidP="009934DA">
            <w:pPr>
              <w:pStyle w:val="TableParagraph"/>
              <w:kinsoku w:val="0"/>
              <w:overflowPunct w:val="0"/>
              <w:jc w:val="both"/>
              <w:rPr>
                <w:color w:val="231F20"/>
                <w:sz w:val="22"/>
                <w:szCs w:val="22"/>
              </w:rPr>
            </w:pPr>
            <w:r w:rsidRPr="009F2A6E">
              <w:rPr>
                <w:color w:val="231F20"/>
                <w:sz w:val="22"/>
                <w:szCs w:val="22"/>
              </w:rPr>
              <w:t>Раскрытие причин военных успехов Римского государства, особенностей организации римской армии</w:t>
            </w:r>
          </w:p>
          <w:p w:rsidR="002B70E2" w:rsidRPr="009F2A6E" w:rsidRDefault="002B70E2" w:rsidP="009934DA">
            <w:pPr>
              <w:pStyle w:val="TableParagraph"/>
              <w:tabs>
                <w:tab w:val="left" w:pos="5562"/>
              </w:tabs>
              <w:kinsoku w:val="0"/>
              <w:overflowPunct w:val="0"/>
              <w:jc w:val="both"/>
              <w:rPr>
                <w:color w:val="231F20"/>
                <w:sz w:val="22"/>
                <w:szCs w:val="22"/>
              </w:rPr>
            </w:pP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3</w:t>
            </w:r>
            <w:r w:rsidRPr="009F2A6E">
              <w:rPr>
                <w:rFonts w:ascii="Times New Roman" w:hAnsi="Times New Roman"/>
                <w:sz w:val="22"/>
                <w:szCs w:val="22"/>
                <w:lang w:eastAsia="en-US"/>
              </w:rPr>
              <w:t>,</w:t>
            </w:r>
          </w:p>
          <w:p w:rsidR="002B70E2" w:rsidRPr="009F2A6E" w:rsidRDefault="00E53C85" w:rsidP="00E53C85">
            <w:pPr>
              <w:tabs>
                <w:tab w:val="left" w:pos="142"/>
                <w:tab w:val="left" w:pos="3135"/>
              </w:tabs>
              <w:rPr>
                <w:rFonts w:ascii="Times New Roman" w:hAnsi="Times New Roman"/>
                <w:sz w:val="22"/>
                <w:szCs w:val="22"/>
                <w:lang w:eastAsia="en-US"/>
              </w:rPr>
            </w:pPr>
            <w:r w:rsidRPr="009F2A6E">
              <w:rPr>
                <w:rFonts w:ascii="Times New Roman" w:hAnsi="Times New Roman"/>
                <w:sz w:val="22"/>
                <w:szCs w:val="22"/>
              </w:rPr>
              <w:t>Практическое занятие № 3</w:t>
            </w:r>
          </w:p>
        </w:tc>
        <w:tc>
          <w:tcPr>
            <w:tcW w:w="683" w:type="dxa"/>
          </w:tcPr>
          <w:p w:rsidR="002B70E2" w:rsidRPr="009F2A6E" w:rsidRDefault="00E53C85" w:rsidP="001A105F">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2248" w:type="dxa"/>
          </w:tcPr>
          <w:p w:rsidR="002B70E2" w:rsidRPr="009F2A6E" w:rsidRDefault="002B70E2" w:rsidP="009934DA">
            <w:pPr>
              <w:pStyle w:val="TableParagraph"/>
              <w:kinsoku w:val="0"/>
              <w:overflowPunct w:val="0"/>
              <w:jc w:val="both"/>
              <w:rPr>
                <w:bCs/>
                <w:color w:val="231F20"/>
                <w:sz w:val="22"/>
                <w:szCs w:val="22"/>
              </w:rPr>
            </w:pPr>
            <w:r w:rsidRPr="009F2A6E">
              <w:rPr>
                <w:bCs/>
                <w:color w:val="231F20"/>
                <w:sz w:val="22"/>
                <w:szCs w:val="22"/>
              </w:rPr>
              <w:t>Культура и религия Древнего мира</w:t>
            </w:r>
          </w:p>
        </w:tc>
        <w:tc>
          <w:tcPr>
            <w:tcW w:w="4808" w:type="dxa"/>
          </w:tcPr>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Систематизация материала о мифологии и религиозных учениях, возникших в Древнем мире. Раскрытие предпосылок и значения распространения буддизма, христианства.</w:t>
            </w:r>
          </w:p>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Объяснение причин зарождения научных знаний.</w:t>
            </w:r>
          </w:p>
          <w:p w:rsidR="002B70E2" w:rsidRPr="009F2A6E" w:rsidRDefault="002B70E2" w:rsidP="009934DA">
            <w:pPr>
              <w:pStyle w:val="TableParagraph"/>
              <w:tabs>
                <w:tab w:val="left" w:pos="5562"/>
              </w:tabs>
              <w:kinsoku w:val="0"/>
              <w:overflowPunct w:val="0"/>
              <w:jc w:val="both"/>
              <w:rPr>
                <w:color w:val="231F20"/>
                <w:sz w:val="22"/>
                <w:szCs w:val="22"/>
              </w:rPr>
            </w:pPr>
            <w:r w:rsidRPr="009F2A6E">
              <w:rPr>
                <w:color w:val="231F20"/>
                <w:sz w:val="22"/>
                <w:szCs w:val="22"/>
              </w:rPr>
              <w:t>Объяснение вклада Древней Греции и Древнего Рима в мировое культурное наследие</w:t>
            </w: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3</w:t>
            </w:r>
            <w:r w:rsidRPr="009F2A6E">
              <w:rPr>
                <w:rFonts w:ascii="Times New Roman" w:hAnsi="Times New Roman"/>
                <w:sz w:val="22"/>
                <w:szCs w:val="22"/>
                <w:lang w:eastAsia="en-US"/>
              </w:rPr>
              <w:t>,</w:t>
            </w:r>
          </w:p>
          <w:p w:rsidR="002B70E2" w:rsidRPr="009F2A6E" w:rsidRDefault="00E53C85" w:rsidP="00E53C85">
            <w:pPr>
              <w:tabs>
                <w:tab w:val="left" w:pos="142"/>
                <w:tab w:val="left" w:pos="3135"/>
              </w:tabs>
              <w:rPr>
                <w:rFonts w:ascii="Times New Roman" w:hAnsi="Times New Roman"/>
                <w:sz w:val="22"/>
                <w:szCs w:val="22"/>
                <w:lang w:eastAsia="en-US"/>
              </w:rPr>
            </w:pPr>
            <w:r w:rsidRPr="009F2A6E">
              <w:rPr>
                <w:rFonts w:ascii="Times New Roman" w:hAnsi="Times New Roman"/>
                <w:sz w:val="22"/>
                <w:szCs w:val="22"/>
              </w:rPr>
              <w:t>Практическое занятие № 4</w:t>
            </w:r>
          </w:p>
        </w:tc>
        <w:tc>
          <w:tcPr>
            <w:tcW w:w="683" w:type="dxa"/>
          </w:tcPr>
          <w:p w:rsidR="002B70E2" w:rsidRPr="009F2A6E" w:rsidRDefault="00E53C85" w:rsidP="001A105F">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7056" w:type="dxa"/>
            <w:gridSpan w:val="2"/>
          </w:tcPr>
          <w:p w:rsidR="00BA52BA" w:rsidRPr="009F2A6E" w:rsidRDefault="00BA52BA" w:rsidP="00BA52BA">
            <w:pPr>
              <w:tabs>
                <w:tab w:val="left" w:pos="142"/>
                <w:tab w:val="left" w:pos="3135"/>
              </w:tabs>
              <w:jc w:val="center"/>
              <w:rPr>
                <w:rFonts w:ascii="Times New Roman" w:hAnsi="Times New Roman"/>
                <w:bCs/>
                <w:color w:val="231F20"/>
                <w:sz w:val="22"/>
                <w:szCs w:val="22"/>
              </w:rPr>
            </w:pPr>
          </w:p>
          <w:p w:rsidR="00BA52BA" w:rsidRPr="009F2A6E" w:rsidRDefault="00726C92" w:rsidP="00BA52BA">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t>4</w:t>
            </w:r>
            <w:r w:rsidR="00BA52BA" w:rsidRPr="009F2A6E">
              <w:rPr>
                <w:rFonts w:ascii="Times New Roman" w:hAnsi="Times New Roman"/>
                <w:b/>
                <w:bCs/>
                <w:color w:val="231F20"/>
                <w:sz w:val="22"/>
                <w:szCs w:val="22"/>
              </w:rPr>
              <w:t>. ЦИВИЛИЗАЦИИ ЗАПАДА И ВОСТОКА В СРЕДНИЕ ВЕКА</w:t>
            </w:r>
          </w:p>
        </w:tc>
        <w:tc>
          <w:tcPr>
            <w:tcW w:w="1548" w:type="dxa"/>
          </w:tcPr>
          <w:p w:rsidR="00BA52BA" w:rsidRPr="009F2A6E" w:rsidRDefault="00BA52BA" w:rsidP="00E5171B">
            <w:pPr>
              <w:tabs>
                <w:tab w:val="left" w:pos="142"/>
                <w:tab w:val="left" w:pos="3135"/>
              </w:tabs>
              <w:rPr>
                <w:rFonts w:ascii="Times New Roman" w:hAnsi="Times New Roman"/>
                <w:sz w:val="22"/>
                <w:szCs w:val="22"/>
                <w:lang w:eastAsia="en-US"/>
              </w:rPr>
            </w:pPr>
          </w:p>
        </w:tc>
        <w:tc>
          <w:tcPr>
            <w:tcW w:w="683" w:type="dxa"/>
          </w:tcPr>
          <w:p w:rsidR="00BA52BA" w:rsidRPr="009F2A6E" w:rsidRDefault="00BA52BA" w:rsidP="001A105F">
            <w:pPr>
              <w:tabs>
                <w:tab w:val="left" w:pos="142"/>
                <w:tab w:val="left" w:pos="3135"/>
              </w:tabs>
              <w:jc w:val="center"/>
              <w:rPr>
                <w:rFonts w:ascii="Times New Roman" w:hAnsi="Times New Roman"/>
                <w:sz w:val="22"/>
                <w:szCs w:val="22"/>
                <w:lang w:eastAsia="en-US"/>
              </w:rPr>
            </w:pPr>
          </w:p>
        </w:tc>
      </w:tr>
      <w:tr w:rsidR="00340AA2" w:rsidRPr="009F2A6E" w:rsidTr="00F15140">
        <w:tc>
          <w:tcPr>
            <w:tcW w:w="2248" w:type="dxa"/>
          </w:tcPr>
          <w:p w:rsidR="002B70E2" w:rsidRPr="009F2A6E" w:rsidRDefault="002B70E2" w:rsidP="009934DA">
            <w:pPr>
              <w:pStyle w:val="TableParagraph"/>
              <w:tabs>
                <w:tab w:val="left" w:pos="3541"/>
              </w:tabs>
              <w:kinsoku w:val="0"/>
              <w:overflowPunct w:val="0"/>
              <w:rPr>
                <w:bCs/>
                <w:color w:val="231F20"/>
                <w:sz w:val="22"/>
                <w:szCs w:val="22"/>
              </w:rPr>
            </w:pPr>
            <w:r w:rsidRPr="009F2A6E">
              <w:rPr>
                <w:bCs/>
                <w:color w:val="231F20"/>
                <w:sz w:val="22"/>
                <w:szCs w:val="22"/>
              </w:rPr>
              <w:lastRenderedPageBreak/>
              <w:t>Великое переселение народов и образование варварских  королевств в Европе</w:t>
            </w:r>
          </w:p>
        </w:tc>
        <w:tc>
          <w:tcPr>
            <w:tcW w:w="4808" w:type="dxa"/>
          </w:tcPr>
          <w:p w:rsidR="002B70E2" w:rsidRPr="009F2A6E" w:rsidRDefault="002B70E2" w:rsidP="009934DA">
            <w:pPr>
              <w:pStyle w:val="TableParagraph"/>
              <w:kinsoku w:val="0"/>
              <w:overflowPunct w:val="0"/>
              <w:jc w:val="both"/>
              <w:rPr>
                <w:color w:val="231F20"/>
                <w:sz w:val="22"/>
                <w:szCs w:val="22"/>
              </w:rPr>
            </w:pPr>
            <w:r w:rsidRPr="009F2A6E">
              <w:rPr>
                <w:color w:val="231F20"/>
                <w:sz w:val="22"/>
                <w:szCs w:val="22"/>
              </w:rPr>
              <w:t>Раскрытие оснований периодизации истории Средних веков, характеристика источников по этой эпохе. Участие в обсуждении вопроса о взаимодействии варварского и римского начал в европейском обществе раннего Средневековья</w:t>
            </w: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Тест №</w:t>
            </w:r>
            <w:r w:rsidR="00726C92" w:rsidRPr="009F2A6E">
              <w:rPr>
                <w:rFonts w:ascii="Times New Roman" w:hAnsi="Times New Roman"/>
                <w:sz w:val="22"/>
                <w:szCs w:val="22"/>
                <w:lang w:eastAsia="en-US"/>
              </w:rPr>
              <w:t>4</w:t>
            </w:r>
            <w:r w:rsidRPr="009F2A6E">
              <w:rPr>
                <w:rFonts w:ascii="Times New Roman" w:hAnsi="Times New Roman"/>
                <w:sz w:val="22"/>
                <w:szCs w:val="22"/>
                <w:lang w:eastAsia="en-US"/>
              </w:rPr>
              <w:t>,</w:t>
            </w:r>
          </w:p>
          <w:p w:rsidR="002B70E2" w:rsidRPr="009F2A6E" w:rsidRDefault="002B70E2" w:rsidP="002B70E2">
            <w:pPr>
              <w:tabs>
                <w:tab w:val="left" w:pos="142"/>
                <w:tab w:val="left" w:pos="3135"/>
              </w:tabs>
              <w:rPr>
                <w:rFonts w:ascii="Times New Roman" w:hAnsi="Times New Roman"/>
                <w:sz w:val="22"/>
                <w:szCs w:val="22"/>
                <w:lang w:eastAsia="en-US"/>
              </w:rPr>
            </w:pPr>
          </w:p>
        </w:tc>
        <w:tc>
          <w:tcPr>
            <w:tcW w:w="683" w:type="dxa"/>
          </w:tcPr>
          <w:p w:rsidR="002B70E2" w:rsidRPr="009F2A6E" w:rsidRDefault="004D614E" w:rsidP="002B70E2">
            <w:pPr>
              <w:jc w:val="center"/>
              <w:rPr>
                <w:sz w:val="22"/>
                <w:szCs w:val="22"/>
              </w:rPr>
            </w:pPr>
            <w:r w:rsidRPr="009F2A6E">
              <w:rPr>
                <w:rFonts w:ascii="Times New Roman" w:hAnsi="Times New Roman"/>
                <w:sz w:val="22"/>
                <w:szCs w:val="22"/>
                <w:lang w:eastAsia="en-US"/>
              </w:rPr>
              <w:t>2</w:t>
            </w:r>
          </w:p>
        </w:tc>
      </w:tr>
      <w:tr w:rsidR="00340AA2" w:rsidRPr="009F2A6E" w:rsidTr="00F15140">
        <w:tc>
          <w:tcPr>
            <w:tcW w:w="2248" w:type="dxa"/>
          </w:tcPr>
          <w:p w:rsidR="002B70E2" w:rsidRPr="009F2A6E" w:rsidRDefault="002B70E2" w:rsidP="009934DA">
            <w:pPr>
              <w:pStyle w:val="TableParagraph"/>
              <w:kinsoku w:val="0"/>
              <w:overflowPunct w:val="0"/>
              <w:jc w:val="both"/>
              <w:rPr>
                <w:sz w:val="22"/>
                <w:szCs w:val="22"/>
              </w:rPr>
            </w:pPr>
            <w:r w:rsidRPr="009F2A6E">
              <w:rPr>
                <w:bCs/>
                <w:color w:val="231F20"/>
                <w:sz w:val="22"/>
                <w:szCs w:val="22"/>
              </w:rPr>
              <w:t xml:space="preserve">Возникновение ислама. </w:t>
            </w:r>
          </w:p>
          <w:p w:rsidR="002B70E2" w:rsidRPr="009F2A6E" w:rsidRDefault="002B70E2" w:rsidP="009934DA">
            <w:pPr>
              <w:pStyle w:val="TableParagraph"/>
              <w:kinsoku w:val="0"/>
              <w:overflowPunct w:val="0"/>
              <w:jc w:val="both"/>
              <w:rPr>
                <w:bCs/>
                <w:color w:val="231F20"/>
                <w:sz w:val="22"/>
                <w:szCs w:val="22"/>
              </w:rPr>
            </w:pPr>
            <w:r w:rsidRPr="009F2A6E">
              <w:rPr>
                <w:bCs/>
                <w:color w:val="231F20"/>
                <w:sz w:val="22"/>
                <w:szCs w:val="22"/>
              </w:rPr>
              <w:t>Восток в Средние века</w:t>
            </w:r>
          </w:p>
        </w:tc>
        <w:tc>
          <w:tcPr>
            <w:tcW w:w="4808" w:type="dxa"/>
          </w:tcPr>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Рассказ с использованием карты о возникновении Арабского халифата; объяснение причин его возвышения и разделения. Объяснение и применение в историческом контексте понятий: «ислам», «мусульманство», «халифат».</w:t>
            </w:r>
          </w:p>
          <w:p w:rsidR="002B70E2" w:rsidRPr="009F2A6E" w:rsidRDefault="002B70E2" w:rsidP="009934DA">
            <w:pPr>
              <w:pStyle w:val="TableParagraph"/>
              <w:kinsoku w:val="0"/>
              <w:overflowPunct w:val="0"/>
              <w:jc w:val="both"/>
              <w:rPr>
                <w:sz w:val="22"/>
                <w:szCs w:val="22"/>
              </w:rPr>
            </w:pPr>
            <w:r w:rsidRPr="009F2A6E">
              <w:rPr>
                <w:color w:val="231F20"/>
                <w:sz w:val="22"/>
                <w:szCs w:val="22"/>
              </w:rPr>
              <w:t>Характеристика системы управления в Арабском халифате, значения арабской культуры</w:t>
            </w:r>
          </w:p>
          <w:p w:rsidR="002B70E2" w:rsidRPr="009F2A6E" w:rsidRDefault="002B70E2" w:rsidP="009934DA">
            <w:pPr>
              <w:pStyle w:val="TableParagraph"/>
              <w:kinsoku w:val="0"/>
              <w:overflowPunct w:val="0"/>
              <w:jc w:val="both"/>
              <w:rPr>
                <w:color w:val="231F20"/>
                <w:sz w:val="22"/>
                <w:szCs w:val="22"/>
              </w:rPr>
            </w:pPr>
            <w:r w:rsidRPr="009F2A6E">
              <w:rPr>
                <w:color w:val="231F20"/>
                <w:sz w:val="22"/>
                <w:szCs w:val="22"/>
              </w:rPr>
              <w:t>Объяснение и применение в историческом контексте понятий: «хан», «</w:t>
            </w:r>
            <w:proofErr w:type="spellStart"/>
            <w:r w:rsidRPr="009F2A6E">
              <w:rPr>
                <w:color w:val="231F20"/>
                <w:sz w:val="22"/>
                <w:szCs w:val="22"/>
              </w:rPr>
              <w:t>сёгун</w:t>
            </w:r>
            <w:proofErr w:type="spellEnd"/>
            <w:r w:rsidRPr="009F2A6E">
              <w:rPr>
                <w:color w:val="231F20"/>
                <w:sz w:val="22"/>
                <w:szCs w:val="22"/>
              </w:rPr>
              <w:t>», «самурай», «</w:t>
            </w:r>
            <w:proofErr w:type="spellStart"/>
            <w:r w:rsidRPr="009F2A6E">
              <w:rPr>
                <w:color w:val="231F20"/>
                <w:sz w:val="22"/>
                <w:szCs w:val="22"/>
              </w:rPr>
              <w:t>варна</w:t>
            </w:r>
            <w:proofErr w:type="spellEnd"/>
            <w:r w:rsidRPr="009F2A6E">
              <w:rPr>
                <w:color w:val="231F20"/>
                <w:sz w:val="22"/>
                <w:szCs w:val="22"/>
              </w:rPr>
              <w:t>», «каста». Характеристика общественного устройства государств Востока в Средние века, отношений власти и подданных, системы управления. Представление описания, характеристики памятников культуры народов Востока (с использованием иллюстративного материала)</w:t>
            </w: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4</w:t>
            </w:r>
            <w:r w:rsidRPr="009F2A6E">
              <w:rPr>
                <w:rFonts w:ascii="Times New Roman" w:hAnsi="Times New Roman"/>
                <w:sz w:val="22"/>
                <w:szCs w:val="22"/>
                <w:lang w:eastAsia="en-US"/>
              </w:rPr>
              <w:t>,</w:t>
            </w:r>
          </w:p>
          <w:p w:rsidR="002B70E2" w:rsidRPr="009F2A6E" w:rsidRDefault="004D614E" w:rsidP="004D614E">
            <w:pPr>
              <w:tabs>
                <w:tab w:val="left" w:pos="142"/>
                <w:tab w:val="left" w:pos="3135"/>
              </w:tabs>
              <w:rPr>
                <w:rFonts w:ascii="Times New Roman" w:hAnsi="Times New Roman"/>
                <w:sz w:val="22"/>
                <w:szCs w:val="22"/>
                <w:lang w:eastAsia="en-US"/>
              </w:rPr>
            </w:pPr>
            <w:r w:rsidRPr="009F2A6E">
              <w:rPr>
                <w:rFonts w:ascii="Times New Roman" w:hAnsi="Times New Roman"/>
                <w:sz w:val="22"/>
                <w:szCs w:val="22"/>
              </w:rPr>
              <w:t>Практическое занятие № 5</w:t>
            </w:r>
          </w:p>
        </w:tc>
        <w:tc>
          <w:tcPr>
            <w:tcW w:w="683" w:type="dxa"/>
          </w:tcPr>
          <w:p w:rsidR="002B70E2" w:rsidRPr="009F2A6E" w:rsidRDefault="004D614E" w:rsidP="002B70E2">
            <w:pPr>
              <w:jc w:val="center"/>
              <w:rPr>
                <w:sz w:val="22"/>
                <w:szCs w:val="22"/>
              </w:rPr>
            </w:pPr>
            <w:r w:rsidRPr="009F2A6E">
              <w:rPr>
                <w:rFonts w:ascii="Times New Roman" w:hAnsi="Times New Roman"/>
                <w:sz w:val="22"/>
                <w:szCs w:val="22"/>
                <w:lang w:eastAsia="en-US"/>
              </w:rPr>
              <w:t>2</w:t>
            </w:r>
          </w:p>
        </w:tc>
      </w:tr>
      <w:tr w:rsidR="00340AA2" w:rsidRPr="009F2A6E" w:rsidTr="00F15140">
        <w:tc>
          <w:tcPr>
            <w:tcW w:w="2248" w:type="dxa"/>
          </w:tcPr>
          <w:p w:rsidR="002B70E2" w:rsidRPr="009F2A6E" w:rsidRDefault="002B70E2" w:rsidP="009934DA">
            <w:pPr>
              <w:pStyle w:val="TableParagraph"/>
              <w:kinsoku w:val="0"/>
              <w:overflowPunct w:val="0"/>
              <w:jc w:val="both"/>
              <w:rPr>
                <w:bCs/>
                <w:color w:val="231F20"/>
                <w:sz w:val="22"/>
                <w:szCs w:val="22"/>
              </w:rPr>
            </w:pPr>
            <w:r w:rsidRPr="009F2A6E">
              <w:rPr>
                <w:bCs/>
                <w:color w:val="231F20"/>
                <w:sz w:val="22"/>
                <w:szCs w:val="22"/>
              </w:rPr>
              <w:t>Империя Карла Великого и ее распад. Феодальная  раздробленность в Европе</w:t>
            </w:r>
          </w:p>
        </w:tc>
        <w:tc>
          <w:tcPr>
            <w:tcW w:w="4808" w:type="dxa"/>
          </w:tcPr>
          <w:p w:rsidR="002B70E2" w:rsidRPr="009F2A6E" w:rsidRDefault="002B70E2" w:rsidP="009934DA">
            <w:pPr>
              <w:pStyle w:val="TableParagraph"/>
              <w:kinsoku w:val="0"/>
              <w:overflowPunct w:val="0"/>
              <w:jc w:val="both"/>
              <w:rPr>
                <w:color w:val="231F20"/>
                <w:sz w:val="22"/>
                <w:szCs w:val="22"/>
              </w:rPr>
            </w:pPr>
            <w:r w:rsidRPr="009F2A6E">
              <w:rPr>
                <w:color w:val="231F20"/>
                <w:sz w:val="22"/>
                <w:szCs w:val="22"/>
              </w:rPr>
              <w:t xml:space="preserve">Раскрытие сущности военной реформы Карла </w:t>
            </w:r>
            <w:proofErr w:type="spellStart"/>
            <w:r w:rsidRPr="009F2A6E">
              <w:rPr>
                <w:color w:val="231F20"/>
                <w:sz w:val="22"/>
                <w:szCs w:val="22"/>
              </w:rPr>
              <w:t>Мартелла</w:t>
            </w:r>
            <w:proofErr w:type="spellEnd"/>
            <w:r w:rsidRPr="009F2A6E">
              <w:rPr>
                <w:color w:val="231F20"/>
                <w:sz w:val="22"/>
                <w:szCs w:val="22"/>
              </w:rPr>
              <w:t xml:space="preserve">, его влияния на успехи франкских королей. Рассказ о причинах, ходе и последствиях походов Карла Великого, значении образования его империи. Объяснение термина </w:t>
            </w:r>
            <w:r w:rsidRPr="009F2A6E">
              <w:rPr>
                <w:iCs/>
                <w:color w:val="231F20"/>
                <w:sz w:val="22"/>
                <w:szCs w:val="22"/>
              </w:rPr>
              <w:t>каролингское возрождение</w:t>
            </w:r>
            <w:r w:rsidRPr="009F2A6E">
              <w:rPr>
                <w:color w:val="231F20"/>
                <w:sz w:val="22"/>
                <w:szCs w:val="22"/>
              </w:rPr>
              <w:t>. Объяснение причин  походов  норманнов, указание на их  последствия</w:t>
            </w: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4</w:t>
            </w:r>
            <w:r w:rsidRPr="009F2A6E">
              <w:rPr>
                <w:rFonts w:ascii="Times New Roman" w:hAnsi="Times New Roman"/>
                <w:sz w:val="22"/>
                <w:szCs w:val="22"/>
                <w:lang w:eastAsia="en-US"/>
              </w:rPr>
              <w:t>,</w:t>
            </w:r>
          </w:p>
          <w:p w:rsidR="002B70E2" w:rsidRPr="009F2A6E" w:rsidRDefault="004D614E" w:rsidP="004D614E">
            <w:pPr>
              <w:tabs>
                <w:tab w:val="left" w:pos="142"/>
                <w:tab w:val="left" w:pos="3135"/>
              </w:tabs>
              <w:rPr>
                <w:rFonts w:ascii="Times New Roman" w:hAnsi="Times New Roman"/>
                <w:sz w:val="22"/>
                <w:szCs w:val="22"/>
                <w:lang w:eastAsia="en-US"/>
              </w:rPr>
            </w:pPr>
            <w:r w:rsidRPr="009F2A6E">
              <w:rPr>
                <w:rFonts w:ascii="Times New Roman" w:hAnsi="Times New Roman"/>
                <w:sz w:val="22"/>
                <w:szCs w:val="22"/>
              </w:rPr>
              <w:t>Практическое занятие № 6</w:t>
            </w:r>
          </w:p>
        </w:tc>
        <w:tc>
          <w:tcPr>
            <w:tcW w:w="683" w:type="dxa"/>
          </w:tcPr>
          <w:p w:rsidR="002B70E2" w:rsidRPr="009F2A6E" w:rsidRDefault="004D614E" w:rsidP="002B70E2">
            <w:pPr>
              <w:jc w:val="center"/>
              <w:rPr>
                <w:sz w:val="22"/>
                <w:szCs w:val="22"/>
              </w:rPr>
            </w:pPr>
            <w:r w:rsidRPr="009F2A6E">
              <w:rPr>
                <w:rFonts w:ascii="Times New Roman" w:hAnsi="Times New Roman"/>
                <w:sz w:val="22"/>
                <w:szCs w:val="22"/>
                <w:lang w:eastAsia="en-US"/>
              </w:rPr>
              <w:t>2</w:t>
            </w:r>
          </w:p>
        </w:tc>
      </w:tr>
      <w:tr w:rsidR="00340AA2" w:rsidRPr="009F2A6E" w:rsidTr="00F15140">
        <w:tc>
          <w:tcPr>
            <w:tcW w:w="2248" w:type="dxa"/>
          </w:tcPr>
          <w:p w:rsidR="002B70E2" w:rsidRPr="009F2A6E" w:rsidRDefault="002B70E2" w:rsidP="009934DA">
            <w:pPr>
              <w:pStyle w:val="TableParagraph"/>
              <w:kinsoku w:val="0"/>
              <w:overflowPunct w:val="0"/>
              <w:jc w:val="both"/>
              <w:rPr>
                <w:sz w:val="22"/>
                <w:szCs w:val="22"/>
              </w:rPr>
            </w:pPr>
            <w:r w:rsidRPr="009F2A6E">
              <w:rPr>
                <w:bCs/>
                <w:color w:val="231F20"/>
                <w:sz w:val="22"/>
                <w:szCs w:val="22"/>
              </w:rPr>
              <w:t>Зарождение централизованных  государств  в   Европе</w:t>
            </w:r>
          </w:p>
          <w:p w:rsidR="002B70E2" w:rsidRPr="009F2A6E" w:rsidRDefault="002B70E2" w:rsidP="009934DA">
            <w:pPr>
              <w:pStyle w:val="TableParagraph"/>
              <w:kinsoku w:val="0"/>
              <w:overflowPunct w:val="0"/>
              <w:jc w:val="both"/>
              <w:rPr>
                <w:color w:val="000000"/>
                <w:sz w:val="22"/>
                <w:szCs w:val="22"/>
              </w:rPr>
            </w:pPr>
            <w:r w:rsidRPr="009F2A6E">
              <w:rPr>
                <w:bCs/>
                <w:color w:val="231F20"/>
                <w:sz w:val="22"/>
                <w:szCs w:val="22"/>
              </w:rPr>
              <w:t>Средневековая  культура Западной Европы.</w:t>
            </w:r>
          </w:p>
          <w:p w:rsidR="002B70E2" w:rsidRPr="009F2A6E" w:rsidRDefault="002B70E2" w:rsidP="009934DA">
            <w:pPr>
              <w:pStyle w:val="TableParagraph"/>
              <w:kinsoku w:val="0"/>
              <w:overflowPunct w:val="0"/>
              <w:jc w:val="both"/>
              <w:rPr>
                <w:bCs/>
                <w:color w:val="231F20"/>
                <w:sz w:val="22"/>
                <w:szCs w:val="22"/>
              </w:rPr>
            </w:pPr>
          </w:p>
        </w:tc>
        <w:tc>
          <w:tcPr>
            <w:tcW w:w="4808" w:type="dxa"/>
          </w:tcPr>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Раскрытие особенностей развития Англии и Франции, причин и последствий зарождения в этих странах сословн</w:t>
            </w:r>
            <w:proofErr w:type="gramStart"/>
            <w:r w:rsidRPr="009F2A6E">
              <w:rPr>
                <w:color w:val="231F20"/>
                <w:sz w:val="22"/>
                <w:szCs w:val="22"/>
              </w:rPr>
              <w:t>о-</w:t>
            </w:r>
            <w:proofErr w:type="gramEnd"/>
            <w:r w:rsidRPr="009F2A6E">
              <w:rPr>
                <w:color w:val="231F20"/>
                <w:sz w:val="22"/>
                <w:szCs w:val="22"/>
              </w:rPr>
              <w:t xml:space="preserve"> представительной  монархии. Характеристика причин, хода, результатов Столетней войны. Систематизация знаний о важнейших событиях позднего Средневековья: падении Византии, реконкисте и образовании Испании и Португалии, гуситских войнах. Показ исторических предпосылок образования централизованных госуда</w:t>
            </w:r>
            <w:proofErr w:type="gramStart"/>
            <w:r w:rsidRPr="009F2A6E">
              <w:rPr>
                <w:color w:val="231F20"/>
                <w:sz w:val="22"/>
                <w:szCs w:val="22"/>
              </w:rPr>
              <w:t>рств в З</w:t>
            </w:r>
            <w:proofErr w:type="gramEnd"/>
            <w:r w:rsidRPr="009F2A6E">
              <w:rPr>
                <w:color w:val="231F20"/>
                <w:sz w:val="22"/>
                <w:szCs w:val="22"/>
              </w:rPr>
              <w:t>ападной Европе.</w:t>
            </w:r>
          </w:p>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Рассказ о наиболее значительных народных выступлениях Средневековья. Подготовка сообщения, презентации на тему «Первые европейские университеты».</w:t>
            </w:r>
          </w:p>
          <w:p w:rsidR="002B70E2" w:rsidRPr="009F2A6E" w:rsidRDefault="002B70E2" w:rsidP="009934DA">
            <w:pPr>
              <w:pStyle w:val="TableParagraph"/>
              <w:kinsoku w:val="0"/>
              <w:overflowPunct w:val="0"/>
              <w:jc w:val="both"/>
              <w:rPr>
                <w:color w:val="231F20"/>
                <w:sz w:val="22"/>
                <w:szCs w:val="22"/>
              </w:rPr>
            </w:pPr>
            <w:r w:rsidRPr="009F2A6E">
              <w:rPr>
                <w:color w:val="231F20"/>
                <w:sz w:val="22"/>
                <w:szCs w:val="22"/>
              </w:rPr>
              <w:t>Характеристика основных художественных стилей средневековой культуры (с рассмотрением конкретных памятников, произведений). Высказывание суждений о предпосылках возникновения и значении идей гуманизма и Возрождения для развития европейского общества</w:t>
            </w: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4</w:t>
            </w:r>
            <w:r w:rsidRPr="009F2A6E">
              <w:rPr>
                <w:rFonts w:ascii="Times New Roman" w:hAnsi="Times New Roman"/>
                <w:sz w:val="22"/>
                <w:szCs w:val="22"/>
                <w:lang w:eastAsia="en-US"/>
              </w:rPr>
              <w:t>,</w:t>
            </w:r>
          </w:p>
          <w:p w:rsidR="002B70E2" w:rsidRPr="009F2A6E" w:rsidRDefault="004D614E" w:rsidP="004D614E">
            <w:pPr>
              <w:tabs>
                <w:tab w:val="left" w:pos="142"/>
                <w:tab w:val="left" w:pos="3135"/>
              </w:tabs>
              <w:rPr>
                <w:rFonts w:ascii="Times New Roman" w:hAnsi="Times New Roman"/>
                <w:sz w:val="22"/>
                <w:szCs w:val="22"/>
                <w:lang w:eastAsia="en-US"/>
              </w:rPr>
            </w:pPr>
            <w:r w:rsidRPr="009F2A6E">
              <w:rPr>
                <w:rFonts w:ascii="Times New Roman" w:hAnsi="Times New Roman"/>
                <w:sz w:val="22"/>
                <w:szCs w:val="22"/>
              </w:rPr>
              <w:t>Практическое занятие № 7</w:t>
            </w:r>
          </w:p>
        </w:tc>
        <w:tc>
          <w:tcPr>
            <w:tcW w:w="683" w:type="dxa"/>
          </w:tcPr>
          <w:p w:rsidR="002B70E2" w:rsidRPr="009F2A6E" w:rsidRDefault="004D614E" w:rsidP="002B70E2">
            <w:pPr>
              <w:jc w:val="center"/>
              <w:rPr>
                <w:sz w:val="22"/>
                <w:szCs w:val="22"/>
              </w:rPr>
            </w:pPr>
            <w:r w:rsidRPr="009F2A6E">
              <w:rPr>
                <w:rFonts w:ascii="Times New Roman" w:hAnsi="Times New Roman"/>
                <w:sz w:val="22"/>
                <w:szCs w:val="22"/>
                <w:lang w:eastAsia="en-US"/>
              </w:rPr>
              <w:t>2</w:t>
            </w:r>
          </w:p>
        </w:tc>
      </w:tr>
      <w:tr w:rsidR="00340AA2" w:rsidRPr="009F2A6E" w:rsidTr="00F15140">
        <w:tc>
          <w:tcPr>
            <w:tcW w:w="7056" w:type="dxa"/>
            <w:gridSpan w:val="2"/>
          </w:tcPr>
          <w:p w:rsidR="00BA52BA" w:rsidRPr="009F2A6E" w:rsidRDefault="00BA52BA" w:rsidP="00E5171B">
            <w:pPr>
              <w:tabs>
                <w:tab w:val="left" w:pos="142"/>
                <w:tab w:val="left" w:pos="3135"/>
              </w:tabs>
              <w:rPr>
                <w:rFonts w:ascii="Times New Roman" w:hAnsi="Times New Roman"/>
                <w:bCs/>
                <w:color w:val="231F20"/>
                <w:sz w:val="22"/>
                <w:szCs w:val="22"/>
              </w:rPr>
            </w:pPr>
          </w:p>
          <w:p w:rsidR="00BA52BA" w:rsidRPr="009F2A6E" w:rsidRDefault="00BA52BA" w:rsidP="00E5171B">
            <w:pPr>
              <w:tabs>
                <w:tab w:val="left" w:pos="142"/>
                <w:tab w:val="left" w:pos="3135"/>
              </w:tabs>
              <w:rPr>
                <w:rFonts w:ascii="Times New Roman" w:hAnsi="Times New Roman"/>
                <w:b/>
                <w:bCs/>
                <w:color w:val="231F20"/>
                <w:sz w:val="22"/>
                <w:szCs w:val="22"/>
              </w:rPr>
            </w:pPr>
          </w:p>
          <w:p w:rsidR="00BA52BA" w:rsidRPr="009F2A6E" w:rsidRDefault="00726C92" w:rsidP="00E5171B">
            <w:pPr>
              <w:tabs>
                <w:tab w:val="left" w:pos="142"/>
                <w:tab w:val="left" w:pos="3135"/>
              </w:tabs>
              <w:rPr>
                <w:rFonts w:ascii="Times New Roman" w:hAnsi="Times New Roman"/>
                <w:sz w:val="22"/>
                <w:szCs w:val="22"/>
                <w:lang w:eastAsia="en-US"/>
              </w:rPr>
            </w:pPr>
            <w:r w:rsidRPr="009F2A6E">
              <w:rPr>
                <w:rFonts w:ascii="Times New Roman" w:hAnsi="Times New Roman"/>
                <w:b/>
                <w:bCs/>
                <w:color w:val="231F20"/>
                <w:sz w:val="22"/>
                <w:szCs w:val="22"/>
              </w:rPr>
              <w:lastRenderedPageBreak/>
              <w:t>5</w:t>
            </w:r>
            <w:r w:rsidR="00BA52BA" w:rsidRPr="009F2A6E">
              <w:rPr>
                <w:rFonts w:ascii="Times New Roman" w:hAnsi="Times New Roman"/>
                <w:b/>
                <w:bCs/>
                <w:color w:val="231F20"/>
                <w:sz w:val="22"/>
                <w:szCs w:val="22"/>
              </w:rPr>
              <w:t>. ОТ ДРЕВНЕЙ  РУСИ К РОССИЙСКОМУ  ГОСУДАРСТВУ</w:t>
            </w:r>
          </w:p>
        </w:tc>
        <w:tc>
          <w:tcPr>
            <w:tcW w:w="1548" w:type="dxa"/>
          </w:tcPr>
          <w:p w:rsidR="00BA52BA" w:rsidRPr="009F2A6E" w:rsidRDefault="00BA52BA" w:rsidP="00E5171B">
            <w:pPr>
              <w:tabs>
                <w:tab w:val="left" w:pos="142"/>
                <w:tab w:val="left" w:pos="3135"/>
              </w:tabs>
              <w:rPr>
                <w:rFonts w:ascii="Times New Roman" w:hAnsi="Times New Roman"/>
                <w:sz w:val="22"/>
                <w:szCs w:val="22"/>
                <w:lang w:eastAsia="en-US"/>
              </w:rPr>
            </w:pPr>
          </w:p>
        </w:tc>
        <w:tc>
          <w:tcPr>
            <w:tcW w:w="683" w:type="dxa"/>
          </w:tcPr>
          <w:p w:rsidR="00BA52BA" w:rsidRPr="009F2A6E" w:rsidRDefault="00BA52BA" w:rsidP="001A105F">
            <w:pPr>
              <w:tabs>
                <w:tab w:val="left" w:pos="142"/>
                <w:tab w:val="left" w:pos="3135"/>
              </w:tabs>
              <w:jc w:val="center"/>
              <w:rPr>
                <w:rFonts w:ascii="Times New Roman" w:hAnsi="Times New Roman"/>
                <w:sz w:val="22"/>
                <w:szCs w:val="22"/>
                <w:lang w:eastAsia="en-US"/>
              </w:rPr>
            </w:pPr>
          </w:p>
        </w:tc>
      </w:tr>
      <w:tr w:rsidR="00340AA2" w:rsidRPr="009F2A6E" w:rsidTr="00F15140">
        <w:tc>
          <w:tcPr>
            <w:tcW w:w="2248" w:type="dxa"/>
          </w:tcPr>
          <w:p w:rsidR="009934DA" w:rsidRPr="009F2A6E" w:rsidRDefault="009934DA" w:rsidP="009934DA">
            <w:pPr>
              <w:pStyle w:val="TableParagraph"/>
              <w:kinsoku w:val="0"/>
              <w:overflowPunct w:val="0"/>
              <w:jc w:val="both"/>
              <w:rPr>
                <w:bCs/>
                <w:color w:val="231F20"/>
                <w:sz w:val="22"/>
                <w:szCs w:val="22"/>
              </w:rPr>
            </w:pPr>
            <w:r w:rsidRPr="009F2A6E">
              <w:rPr>
                <w:bCs/>
                <w:color w:val="231F20"/>
                <w:sz w:val="22"/>
                <w:szCs w:val="22"/>
              </w:rPr>
              <w:lastRenderedPageBreak/>
              <w:t>Образование Древнерусского  государства. Крещение Руси и его значение</w:t>
            </w:r>
          </w:p>
        </w:tc>
        <w:tc>
          <w:tcPr>
            <w:tcW w:w="4808" w:type="dxa"/>
          </w:tcPr>
          <w:p w:rsidR="009934DA" w:rsidRPr="009F2A6E" w:rsidRDefault="009934DA" w:rsidP="009934DA">
            <w:pPr>
              <w:pStyle w:val="TableParagraph"/>
              <w:kinsoku w:val="0"/>
              <w:overflowPunct w:val="0"/>
              <w:jc w:val="both"/>
              <w:rPr>
                <w:color w:val="000000"/>
                <w:sz w:val="22"/>
                <w:szCs w:val="22"/>
              </w:rPr>
            </w:pPr>
            <w:r w:rsidRPr="009F2A6E">
              <w:rPr>
                <w:color w:val="231F20"/>
                <w:sz w:val="22"/>
                <w:szCs w:val="22"/>
              </w:rPr>
              <w:t>Характеристика территорий расселения восточных славян и их соседей, природных условий, в которых они жили, их занятий, быта, верований. Раскрытие причин и указание времени образования Древнерусского государства. Объяснение и применение в историческом контексте понятий: «князь», «дружина», «государство». Составление хронологической таблицы о деятельности первых русских князей. Актуализация знаний о возникновении христианства и основных его постулатах. Рассказ о причинах крещения Руси, основных событиях, связанных с принятием христианства на Руси.</w:t>
            </w:r>
          </w:p>
          <w:p w:rsidR="009934DA" w:rsidRPr="009F2A6E" w:rsidRDefault="009934DA" w:rsidP="009934DA">
            <w:pPr>
              <w:pStyle w:val="TableParagraph"/>
              <w:tabs>
                <w:tab w:val="left" w:pos="5562"/>
              </w:tabs>
              <w:kinsoku w:val="0"/>
              <w:overflowPunct w:val="0"/>
              <w:jc w:val="both"/>
              <w:rPr>
                <w:color w:val="231F20"/>
                <w:sz w:val="22"/>
                <w:szCs w:val="22"/>
              </w:rPr>
            </w:pPr>
            <w:r w:rsidRPr="009F2A6E">
              <w:rPr>
                <w:color w:val="231F20"/>
                <w:sz w:val="22"/>
                <w:szCs w:val="22"/>
              </w:rPr>
              <w:t>Оценка значения принятия христианства на Руси</w:t>
            </w:r>
          </w:p>
        </w:tc>
        <w:tc>
          <w:tcPr>
            <w:tcW w:w="1548" w:type="dxa"/>
          </w:tcPr>
          <w:p w:rsidR="002B70E2" w:rsidRPr="009F2A6E" w:rsidRDefault="002B70E2" w:rsidP="002B70E2">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5</w:t>
            </w:r>
            <w:r w:rsidRPr="009F2A6E">
              <w:rPr>
                <w:rFonts w:ascii="Times New Roman" w:hAnsi="Times New Roman"/>
                <w:sz w:val="22"/>
                <w:szCs w:val="22"/>
                <w:lang w:eastAsia="en-US"/>
              </w:rPr>
              <w:t>, Практическ</w:t>
            </w:r>
            <w:r w:rsidR="004D614E" w:rsidRPr="009F2A6E">
              <w:rPr>
                <w:rFonts w:ascii="Times New Roman" w:hAnsi="Times New Roman"/>
                <w:sz w:val="22"/>
                <w:szCs w:val="22"/>
                <w:lang w:eastAsia="en-US"/>
              </w:rPr>
              <w:t>ое</w:t>
            </w:r>
            <w:r w:rsidRPr="009F2A6E">
              <w:rPr>
                <w:rFonts w:ascii="Times New Roman" w:hAnsi="Times New Roman"/>
                <w:sz w:val="22"/>
                <w:szCs w:val="22"/>
                <w:lang w:eastAsia="en-US"/>
              </w:rPr>
              <w:t xml:space="preserve"> </w:t>
            </w:r>
            <w:r w:rsidR="004D614E" w:rsidRPr="009F2A6E">
              <w:rPr>
                <w:rFonts w:ascii="Times New Roman" w:hAnsi="Times New Roman"/>
                <w:sz w:val="22"/>
                <w:szCs w:val="22"/>
                <w:lang w:eastAsia="en-US"/>
              </w:rPr>
              <w:t xml:space="preserve">занятие </w:t>
            </w:r>
            <w:r w:rsidRPr="009F2A6E">
              <w:rPr>
                <w:rFonts w:ascii="Times New Roman" w:hAnsi="Times New Roman"/>
                <w:sz w:val="22"/>
                <w:szCs w:val="22"/>
                <w:lang w:eastAsia="en-US"/>
              </w:rPr>
              <w:t xml:space="preserve"> №</w:t>
            </w:r>
            <w:r w:rsidR="004D614E" w:rsidRPr="009F2A6E">
              <w:rPr>
                <w:rFonts w:ascii="Times New Roman" w:hAnsi="Times New Roman"/>
                <w:sz w:val="22"/>
                <w:szCs w:val="22"/>
                <w:lang w:eastAsia="en-US"/>
              </w:rPr>
              <w:t>8</w:t>
            </w:r>
          </w:p>
          <w:p w:rsidR="009934DA" w:rsidRPr="009F2A6E" w:rsidRDefault="009934DA" w:rsidP="002B70E2">
            <w:pPr>
              <w:tabs>
                <w:tab w:val="left" w:pos="142"/>
                <w:tab w:val="left" w:pos="3135"/>
              </w:tabs>
              <w:rPr>
                <w:rFonts w:ascii="Times New Roman" w:hAnsi="Times New Roman"/>
                <w:sz w:val="22"/>
                <w:szCs w:val="22"/>
                <w:lang w:eastAsia="en-US"/>
              </w:rPr>
            </w:pPr>
          </w:p>
        </w:tc>
        <w:tc>
          <w:tcPr>
            <w:tcW w:w="683" w:type="dxa"/>
          </w:tcPr>
          <w:p w:rsidR="009934DA" w:rsidRPr="009F2A6E" w:rsidRDefault="004D614E" w:rsidP="001A105F">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C47A7A" w:rsidRPr="009F2A6E" w:rsidTr="00F15140">
        <w:tc>
          <w:tcPr>
            <w:tcW w:w="2248" w:type="dxa"/>
          </w:tcPr>
          <w:p w:rsidR="00C47A7A" w:rsidRPr="009F2A6E" w:rsidRDefault="00C47A7A" w:rsidP="00C47A7A">
            <w:pPr>
              <w:pStyle w:val="8"/>
              <w:spacing w:before="0" w:after="0"/>
              <w:outlineLvl w:val="7"/>
              <w:rPr>
                <w:rFonts w:ascii="Times New Roman" w:hAnsi="Times New Roman"/>
                <w:i w:val="0"/>
                <w:sz w:val="22"/>
                <w:szCs w:val="22"/>
              </w:rPr>
            </w:pPr>
            <w:r w:rsidRPr="009F2A6E">
              <w:rPr>
                <w:rFonts w:ascii="Times New Roman" w:hAnsi="Times New Roman"/>
                <w:i w:val="0"/>
                <w:sz w:val="22"/>
                <w:szCs w:val="22"/>
              </w:rPr>
              <w:t>Общество Древней Руси.</w:t>
            </w:r>
          </w:p>
          <w:p w:rsidR="00C47A7A" w:rsidRPr="009F2A6E" w:rsidRDefault="00C47A7A" w:rsidP="00C47A7A">
            <w:pPr>
              <w:pStyle w:val="TableParagraph"/>
              <w:kinsoku w:val="0"/>
              <w:overflowPunct w:val="0"/>
              <w:jc w:val="both"/>
              <w:rPr>
                <w:bCs/>
                <w:color w:val="231F20"/>
                <w:sz w:val="22"/>
                <w:szCs w:val="22"/>
              </w:rPr>
            </w:pPr>
            <w:r w:rsidRPr="009F2A6E">
              <w:rPr>
                <w:sz w:val="22"/>
                <w:szCs w:val="22"/>
              </w:rPr>
              <w:t>Раздробленность на Руси.</w:t>
            </w:r>
          </w:p>
        </w:tc>
        <w:tc>
          <w:tcPr>
            <w:tcW w:w="4808" w:type="dxa"/>
          </w:tcPr>
          <w:p w:rsidR="00C47A7A" w:rsidRPr="009F2A6E" w:rsidRDefault="00C47A7A" w:rsidP="00C47A7A">
            <w:pPr>
              <w:pStyle w:val="TableParagraph"/>
              <w:kinsoku w:val="0"/>
              <w:overflowPunct w:val="0"/>
              <w:jc w:val="both"/>
              <w:rPr>
                <w:color w:val="000000"/>
                <w:sz w:val="22"/>
                <w:szCs w:val="22"/>
              </w:rPr>
            </w:pPr>
            <w:r w:rsidRPr="009F2A6E">
              <w:rPr>
                <w:color w:val="231F20"/>
                <w:sz w:val="22"/>
                <w:szCs w:val="22"/>
              </w:rPr>
              <w:t>Характеристика общественного и политического строя Древней Руси, внутренней и внешней политики русских князей. Анализ содержания Русской Правды. Указание причин княжеских усобиц. Составление характеристики личности, оценка, сравнение исторических деятелей (на примере Ярослава Мудрого, Владимира Мономаха). Называние причин раздробленности на Руси, раскрытие последствий раздробленности. Указание на исторической карте территорий крупнейших самостоятельных центров Руси.</w:t>
            </w:r>
          </w:p>
          <w:p w:rsidR="00C47A7A" w:rsidRPr="009F2A6E" w:rsidRDefault="00C47A7A" w:rsidP="00C47A7A">
            <w:pPr>
              <w:pStyle w:val="TableParagraph"/>
              <w:kinsoku w:val="0"/>
              <w:overflowPunct w:val="0"/>
              <w:jc w:val="both"/>
              <w:rPr>
                <w:color w:val="231F20"/>
                <w:sz w:val="22"/>
                <w:szCs w:val="22"/>
              </w:rPr>
            </w:pPr>
            <w:r w:rsidRPr="009F2A6E">
              <w:rPr>
                <w:color w:val="231F20"/>
                <w:sz w:val="22"/>
                <w:szCs w:val="22"/>
              </w:rPr>
              <w:t>Характеристика особенностей географического положения, социально-политического развития, достижений экономики и культуры Новгородской и Владимиро-Суздальской земель.</w:t>
            </w:r>
          </w:p>
        </w:tc>
        <w:tc>
          <w:tcPr>
            <w:tcW w:w="1548" w:type="dxa"/>
          </w:tcPr>
          <w:p w:rsidR="00C47A7A" w:rsidRPr="009F2A6E" w:rsidRDefault="00C47A7A"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Тест № 5, Практическое занятие  №9</w:t>
            </w:r>
          </w:p>
          <w:p w:rsidR="00C47A7A" w:rsidRPr="009F2A6E" w:rsidRDefault="00C47A7A" w:rsidP="00F349C4">
            <w:pPr>
              <w:tabs>
                <w:tab w:val="left" w:pos="142"/>
                <w:tab w:val="left" w:pos="3135"/>
              </w:tabs>
              <w:rPr>
                <w:rFonts w:ascii="Times New Roman" w:hAnsi="Times New Roman"/>
                <w:sz w:val="22"/>
                <w:szCs w:val="22"/>
                <w:lang w:eastAsia="en-US"/>
              </w:rPr>
            </w:pPr>
          </w:p>
        </w:tc>
        <w:tc>
          <w:tcPr>
            <w:tcW w:w="683" w:type="dxa"/>
          </w:tcPr>
          <w:p w:rsidR="00C47A7A" w:rsidRPr="009F2A6E" w:rsidRDefault="00C47A7A"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2248" w:type="dxa"/>
          </w:tcPr>
          <w:p w:rsidR="002B70E2" w:rsidRPr="009F2A6E" w:rsidRDefault="002B70E2" w:rsidP="009934DA">
            <w:pPr>
              <w:pStyle w:val="TableParagraph"/>
              <w:kinsoku w:val="0"/>
              <w:overflowPunct w:val="0"/>
              <w:jc w:val="both"/>
              <w:rPr>
                <w:bCs/>
                <w:color w:val="231F20"/>
                <w:sz w:val="22"/>
                <w:szCs w:val="22"/>
              </w:rPr>
            </w:pPr>
            <w:r w:rsidRPr="009F2A6E">
              <w:rPr>
                <w:bCs/>
                <w:color w:val="231F20"/>
                <w:sz w:val="22"/>
                <w:szCs w:val="22"/>
              </w:rPr>
              <w:t>Монгольское завоевание и его последствия</w:t>
            </w:r>
            <w:r w:rsidR="00C47A7A" w:rsidRPr="009F2A6E">
              <w:rPr>
                <w:bCs/>
                <w:color w:val="231F20"/>
                <w:sz w:val="22"/>
                <w:szCs w:val="22"/>
              </w:rPr>
              <w:t>.</w:t>
            </w:r>
            <w:r w:rsidR="00C47A7A" w:rsidRPr="009F2A6E">
              <w:rPr>
                <w:sz w:val="22"/>
                <w:szCs w:val="22"/>
              </w:rPr>
              <w:t xml:space="preserve"> Начало возвышения Москвы.</w:t>
            </w:r>
          </w:p>
        </w:tc>
        <w:tc>
          <w:tcPr>
            <w:tcW w:w="4808" w:type="dxa"/>
          </w:tcPr>
          <w:p w:rsidR="00C47A7A" w:rsidRPr="009F2A6E" w:rsidRDefault="00C47A7A" w:rsidP="00C47A7A">
            <w:pPr>
              <w:pStyle w:val="TableParagraph"/>
              <w:kinsoku w:val="0"/>
              <w:overflowPunct w:val="0"/>
              <w:jc w:val="both"/>
              <w:rPr>
                <w:color w:val="000000"/>
                <w:sz w:val="22"/>
                <w:szCs w:val="22"/>
              </w:rPr>
            </w:pPr>
            <w:r w:rsidRPr="009F2A6E">
              <w:rPr>
                <w:color w:val="231F20"/>
                <w:sz w:val="22"/>
                <w:szCs w:val="22"/>
              </w:rPr>
              <w:t>Изложение материала о причинах и последствиях монгольских завоеваний. Приведение примеров героической борьбы русского народа против завоевателей. Рассказ о Невской битве и Ледовом побоище. Составление характеристики Александра Невского. Оценка последствий ордынского владычества для Руси, характеристика повинностей населения. Раскрытие причин и следствий объединения русских земель вокруг Москвы. Аргументация оценки деятельности Ивана Калиты, Дмитрия Донского. Раскрытие роли Русской православной церкви в возрождении и объединении Руси.</w:t>
            </w:r>
          </w:p>
          <w:p w:rsidR="002B70E2" w:rsidRPr="009F2A6E" w:rsidRDefault="00C47A7A" w:rsidP="00C47A7A">
            <w:pPr>
              <w:pStyle w:val="TableParagraph"/>
              <w:kinsoku w:val="0"/>
              <w:overflowPunct w:val="0"/>
              <w:jc w:val="both"/>
              <w:rPr>
                <w:color w:val="231F20"/>
                <w:sz w:val="22"/>
                <w:szCs w:val="22"/>
              </w:rPr>
            </w:pPr>
            <w:r w:rsidRPr="009F2A6E">
              <w:rPr>
                <w:color w:val="231F20"/>
                <w:sz w:val="22"/>
                <w:szCs w:val="22"/>
              </w:rPr>
              <w:t>Раскрытие значения Куликовской битвы для дальнейшего развития России.</w:t>
            </w:r>
          </w:p>
        </w:tc>
        <w:tc>
          <w:tcPr>
            <w:tcW w:w="1548" w:type="dxa"/>
          </w:tcPr>
          <w:p w:rsidR="00C47A7A" w:rsidRPr="009F2A6E" w:rsidRDefault="00C47A7A" w:rsidP="00C47A7A">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Тест № 5, Практическое занятие  №10</w:t>
            </w:r>
          </w:p>
          <w:p w:rsidR="002B70E2" w:rsidRPr="009F2A6E" w:rsidRDefault="002B70E2" w:rsidP="002B70E2">
            <w:pPr>
              <w:tabs>
                <w:tab w:val="left" w:pos="142"/>
                <w:tab w:val="left" w:pos="3135"/>
              </w:tabs>
              <w:rPr>
                <w:rFonts w:ascii="Times New Roman" w:hAnsi="Times New Roman"/>
                <w:sz w:val="22"/>
                <w:szCs w:val="22"/>
                <w:lang w:eastAsia="en-US"/>
              </w:rPr>
            </w:pPr>
          </w:p>
        </w:tc>
        <w:tc>
          <w:tcPr>
            <w:tcW w:w="683" w:type="dxa"/>
          </w:tcPr>
          <w:p w:rsidR="002B70E2" w:rsidRPr="009F2A6E" w:rsidRDefault="00C47A7A" w:rsidP="002B70E2">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2248" w:type="dxa"/>
          </w:tcPr>
          <w:p w:rsidR="002B70E2" w:rsidRPr="009F2A6E" w:rsidRDefault="002B70E2" w:rsidP="009934DA">
            <w:pPr>
              <w:pStyle w:val="TableParagraph"/>
              <w:kinsoku w:val="0"/>
              <w:overflowPunct w:val="0"/>
              <w:jc w:val="both"/>
              <w:rPr>
                <w:bCs/>
                <w:color w:val="231F20"/>
                <w:sz w:val="22"/>
                <w:szCs w:val="22"/>
              </w:rPr>
            </w:pPr>
            <w:r w:rsidRPr="009F2A6E">
              <w:rPr>
                <w:bCs/>
                <w:color w:val="231F20"/>
                <w:sz w:val="22"/>
                <w:szCs w:val="22"/>
              </w:rPr>
              <w:t>Образование единого Русского  государства</w:t>
            </w:r>
          </w:p>
        </w:tc>
        <w:tc>
          <w:tcPr>
            <w:tcW w:w="4808" w:type="dxa"/>
          </w:tcPr>
          <w:p w:rsidR="002B70E2" w:rsidRPr="009F2A6E" w:rsidRDefault="002B70E2" w:rsidP="009934DA">
            <w:pPr>
              <w:pStyle w:val="TableParagraph"/>
              <w:kinsoku w:val="0"/>
              <w:overflowPunct w:val="0"/>
              <w:jc w:val="both"/>
              <w:rPr>
                <w:sz w:val="22"/>
                <w:szCs w:val="22"/>
              </w:rPr>
            </w:pPr>
            <w:r w:rsidRPr="009F2A6E">
              <w:rPr>
                <w:color w:val="231F20"/>
                <w:sz w:val="22"/>
                <w:szCs w:val="22"/>
              </w:rPr>
              <w:t xml:space="preserve">Раскрытие значения Куликовской битвы для дальнейшего развития России. Указание на исторической карте роста территории Московской Руси. Составление характеристики Ивана III. Объяснение значения создания </w:t>
            </w:r>
            <w:r w:rsidRPr="009F2A6E">
              <w:rPr>
                <w:color w:val="231F20"/>
                <w:sz w:val="22"/>
                <w:szCs w:val="22"/>
              </w:rPr>
              <w:lastRenderedPageBreak/>
              <w:t>единого Русского государства. Изложение вопроса о влиянии централизованного государства на развитие хозяйства страны и положение людей. Изучение отрывков из Судебника 1497 года и использование содержащихся в них сведений в рассказе о положении крестьян и начале их закрепощения.</w:t>
            </w:r>
          </w:p>
        </w:tc>
        <w:tc>
          <w:tcPr>
            <w:tcW w:w="1548" w:type="dxa"/>
          </w:tcPr>
          <w:p w:rsidR="00C47A7A" w:rsidRPr="009F2A6E" w:rsidRDefault="00C47A7A" w:rsidP="00C47A7A">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lastRenderedPageBreak/>
              <w:t>Тест № 5, Практическое занятие  №11</w:t>
            </w:r>
          </w:p>
          <w:p w:rsidR="002B70E2" w:rsidRPr="009F2A6E" w:rsidRDefault="002B70E2" w:rsidP="002B70E2">
            <w:pPr>
              <w:tabs>
                <w:tab w:val="left" w:pos="142"/>
                <w:tab w:val="left" w:pos="3135"/>
              </w:tabs>
              <w:rPr>
                <w:rFonts w:ascii="Times New Roman" w:hAnsi="Times New Roman"/>
                <w:sz w:val="22"/>
                <w:szCs w:val="22"/>
                <w:lang w:eastAsia="en-US"/>
              </w:rPr>
            </w:pPr>
          </w:p>
        </w:tc>
        <w:tc>
          <w:tcPr>
            <w:tcW w:w="683" w:type="dxa"/>
          </w:tcPr>
          <w:p w:rsidR="002B70E2" w:rsidRPr="009F2A6E" w:rsidRDefault="00C47A7A" w:rsidP="002B70E2">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7056" w:type="dxa"/>
            <w:gridSpan w:val="2"/>
          </w:tcPr>
          <w:p w:rsidR="00BA52BA" w:rsidRPr="009F2A6E" w:rsidRDefault="00726C92" w:rsidP="00BA52BA">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lastRenderedPageBreak/>
              <w:t>6</w:t>
            </w:r>
            <w:r w:rsidR="00BA52BA" w:rsidRPr="009F2A6E">
              <w:rPr>
                <w:rFonts w:ascii="Times New Roman" w:hAnsi="Times New Roman"/>
                <w:b/>
                <w:bCs/>
                <w:color w:val="231F20"/>
                <w:sz w:val="22"/>
                <w:szCs w:val="22"/>
              </w:rPr>
              <w:t xml:space="preserve">. РОССИЯ В </w:t>
            </w:r>
            <w:proofErr w:type="gramStart"/>
            <w:r w:rsidR="00BA52BA" w:rsidRPr="009F2A6E">
              <w:rPr>
                <w:rFonts w:ascii="Times New Roman" w:hAnsi="Times New Roman"/>
                <w:b/>
                <w:bCs/>
                <w:color w:val="231F20"/>
                <w:sz w:val="22"/>
                <w:szCs w:val="22"/>
              </w:rPr>
              <w:t>Х</w:t>
            </w:r>
            <w:proofErr w:type="gramEnd"/>
            <w:r w:rsidR="00BA52BA" w:rsidRPr="009F2A6E">
              <w:rPr>
                <w:rFonts w:ascii="Times New Roman" w:hAnsi="Times New Roman"/>
                <w:b/>
                <w:bCs/>
                <w:color w:val="231F20"/>
                <w:sz w:val="22"/>
                <w:szCs w:val="22"/>
              </w:rPr>
              <w:t>VI— ХVII ВЕКАХ: ОТ ВЕЛИКОГО КНЯЖЕСТВА К ЦАРСТВУ</w:t>
            </w:r>
          </w:p>
        </w:tc>
        <w:tc>
          <w:tcPr>
            <w:tcW w:w="1548" w:type="dxa"/>
          </w:tcPr>
          <w:p w:rsidR="00BA52BA" w:rsidRPr="009F2A6E" w:rsidRDefault="00BA52BA" w:rsidP="00E5171B">
            <w:pPr>
              <w:tabs>
                <w:tab w:val="left" w:pos="142"/>
                <w:tab w:val="left" w:pos="3135"/>
              </w:tabs>
              <w:rPr>
                <w:rFonts w:ascii="Times New Roman" w:hAnsi="Times New Roman"/>
                <w:sz w:val="22"/>
                <w:szCs w:val="22"/>
                <w:lang w:eastAsia="en-US"/>
              </w:rPr>
            </w:pPr>
          </w:p>
        </w:tc>
        <w:tc>
          <w:tcPr>
            <w:tcW w:w="683" w:type="dxa"/>
          </w:tcPr>
          <w:p w:rsidR="00BA52BA" w:rsidRPr="009F2A6E" w:rsidRDefault="00BA52BA" w:rsidP="001A105F">
            <w:pPr>
              <w:tabs>
                <w:tab w:val="left" w:pos="142"/>
                <w:tab w:val="left" w:pos="3135"/>
              </w:tabs>
              <w:jc w:val="center"/>
              <w:rPr>
                <w:rFonts w:ascii="Times New Roman" w:hAnsi="Times New Roman"/>
                <w:sz w:val="22"/>
                <w:szCs w:val="22"/>
                <w:lang w:eastAsia="en-US"/>
              </w:rPr>
            </w:pPr>
          </w:p>
        </w:tc>
      </w:tr>
      <w:tr w:rsidR="00340AA2" w:rsidRPr="009F2A6E" w:rsidTr="00F15140">
        <w:tc>
          <w:tcPr>
            <w:tcW w:w="2248" w:type="dxa"/>
          </w:tcPr>
          <w:p w:rsidR="002B70E2" w:rsidRPr="009F2A6E" w:rsidRDefault="002B70E2" w:rsidP="009934DA">
            <w:pPr>
              <w:pStyle w:val="TableParagraph"/>
              <w:kinsoku w:val="0"/>
              <w:overflowPunct w:val="0"/>
              <w:jc w:val="both"/>
              <w:rPr>
                <w:bCs/>
                <w:color w:val="231F20"/>
                <w:sz w:val="22"/>
                <w:szCs w:val="22"/>
              </w:rPr>
            </w:pPr>
            <w:r w:rsidRPr="009F2A6E">
              <w:rPr>
                <w:bCs/>
                <w:color w:val="231F20"/>
                <w:sz w:val="22"/>
                <w:szCs w:val="22"/>
              </w:rPr>
              <w:t>Россия в правление Ивана Грозного</w:t>
            </w:r>
          </w:p>
        </w:tc>
        <w:tc>
          <w:tcPr>
            <w:tcW w:w="4808" w:type="dxa"/>
          </w:tcPr>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Объяснение значения понятий: «Избранная рада», «приказ»,</w:t>
            </w:r>
          </w:p>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«Земский собор», «стрелецкое войско», «опричнина», «заповедные годы», «урочные лета», «крепостное право».</w:t>
            </w:r>
          </w:p>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 xml:space="preserve">Характеристика внутренней политики Ивана IV в середине </w:t>
            </w:r>
            <w:proofErr w:type="gramStart"/>
            <w:r w:rsidRPr="009F2A6E">
              <w:rPr>
                <w:color w:val="231F20"/>
                <w:sz w:val="22"/>
                <w:szCs w:val="22"/>
              </w:rPr>
              <w:t>Х</w:t>
            </w:r>
            <w:proofErr w:type="gramEnd"/>
            <w:r w:rsidRPr="009F2A6E">
              <w:rPr>
                <w:color w:val="231F20"/>
                <w:sz w:val="22"/>
                <w:szCs w:val="22"/>
              </w:rPr>
              <w:t>VI века, основных мероприятий и значения реформ</w:t>
            </w:r>
          </w:p>
          <w:p w:rsidR="002B70E2" w:rsidRPr="009F2A6E" w:rsidRDefault="002B70E2" w:rsidP="009934DA">
            <w:pPr>
              <w:pStyle w:val="TableParagraph"/>
              <w:kinsoku w:val="0"/>
              <w:overflowPunct w:val="0"/>
              <w:jc w:val="both"/>
              <w:rPr>
                <w:color w:val="000000"/>
                <w:sz w:val="22"/>
                <w:szCs w:val="22"/>
              </w:rPr>
            </w:pPr>
            <w:r w:rsidRPr="009F2A6E">
              <w:rPr>
                <w:color w:val="231F20"/>
                <w:sz w:val="22"/>
                <w:szCs w:val="22"/>
              </w:rPr>
              <w:t>1550-х годов. Раскрытие значения присоединения Среднего и Нижнего Поволжья, Западной Сибири к России.</w:t>
            </w:r>
          </w:p>
          <w:p w:rsidR="002B70E2" w:rsidRPr="009F2A6E" w:rsidRDefault="002B70E2" w:rsidP="009934DA">
            <w:pPr>
              <w:pStyle w:val="TableParagraph"/>
              <w:kinsoku w:val="0"/>
              <w:overflowPunct w:val="0"/>
              <w:jc w:val="both"/>
              <w:rPr>
                <w:color w:val="231F20"/>
                <w:sz w:val="22"/>
                <w:szCs w:val="22"/>
              </w:rPr>
            </w:pPr>
            <w:r w:rsidRPr="009F2A6E">
              <w:rPr>
                <w:color w:val="231F20"/>
                <w:sz w:val="22"/>
                <w:szCs w:val="22"/>
              </w:rPr>
              <w:t>Объяснение последствий Ливонской войны для Русского государства. Объяснение причин, сущности и последствий опричнины. Обоснование оценки итогов правления Ивана Грозного.</w:t>
            </w:r>
          </w:p>
        </w:tc>
        <w:tc>
          <w:tcPr>
            <w:tcW w:w="1548" w:type="dxa"/>
          </w:tcPr>
          <w:p w:rsidR="00C47A7A" w:rsidRPr="009F2A6E" w:rsidRDefault="002B70E2" w:rsidP="00C47A7A">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6</w:t>
            </w:r>
            <w:r w:rsidRPr="009F2A6E">
              <w:rPr>
                <w:rFonts w:ascii="Times New Roman" w:hAnsi="Times New Roman"/>
                <w:sz w:val="22"/>
                <w:szCs w:val="22"/>
                <w:lang w:eastAsia="en-US"/>
              </w:rPr>
              <w:t xml:space="preserve">, </w:t>
            </w:r>
            <w:r w:rsidR="00C47A7A" w:rsidRPr="009F2A6E">
              <w:rPr>
                <w:rFonts w:ascii="Times New Roman" w:hAnsi="Times New Roman"/>
                <w:sz w:val="22"/>
                <w:szCs w:val="22"/>
                <w:lang w:eastAsia="en-US"/>
              </w:rPr>
              <w:t>Практическое занятие  №12</w:t>
            </w:r>
          </w:p>
          <w:p w:rsidR="002B70E2" w:rsidRPr="009F2A6E" w:rsidRDefault="002B70E2" w:rsidP="002B70E2">
            <w:pPr>
              <w:tabs>
                <w:tab w:val="left" w:pos="142"/>
                <w:tab w:val="left" w:pos="3135"/>
              </w:tabs>
              <w:rPr>
                <w:rFonts w:ascii="Times New Roman" w:hAnsi="Times New Roman"/>
                <w:sz w:val="22"/>
                <w:szCs w:val="22"/>
                <w:lang w:eastAsia="en-US"/>
              </w:rPr>
            </w:pPr>
          </w:p>
        </w:tc>
        <w:tc>
          <w:tcPr>
            <w:tcW w:w="683" w:type="dxa"/>
          </w:tcPr>
          <w:p w:rsidR="002B70E2" w:rsidRPr="009F2A6E" w:rsidRDefault="00C47A7A" w:rsidP="002B70E2">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C47A7A" w:rsidRPr="009F2A6E" w:rsidTr="00F15140">
        <w:tc>
          <w:tcPr>
            <w:tcW w:w="2248" w:type="dxa"/>
          </w:tcPr>
          <w:p w:rsidR="00C47A7A" w:rsidRPr="009F2A6E" w:rsidRDefault="00C47A7A" w:rsidP="009934DA">
            <w:pPr>
              <w:pStyle w:val="TableParagraph"/>
              <w:kinsoku w:val="0"/>
              <w:overflowPunct w:val="0"/>
              <w:jc w:val="both"/>
              <w:rPr>
                <w:bCs/>
                <w:color w:val="231F20"/>
                <w:sz w:val="22"/>
                <w:szCs w:val="22"/>
              </w:rPr>
            </w:pPr>
            <w:r w:rsidRPr="009F2A6E">
              <w:rPr>
                <w:bCs/>
                <w:color w:val="231F20"/>
                <w:sz w:val="22"/>
                <w:szCs w:val="22"/>
              </w:rPr>
              <w:t>Смутное время начала XVII века</w:t>
            </w:r>
          </w:p>
        </w:tc>
        <w:tc>
          <w:tcPr>
            <w:tcW w:w="4808" w:type="dxa"/>
          </w:tcPr>
          <w:p w:rsidR="00C47A7A" w:rsidRPr="009F2A6E" w:rsidRDefault="00C47A7A" w:rsidP="009934DA">
            <w:pPr>
              <w:pStyle w:val="TableParagraph"/>
              <w:kinsoku w:val="0"/>
              <w:overflowPunct w:val="0"/>
              <w:jc w:val="both"/>
              <w:rPr>
                <w:color w:val="000000"/>
                <w:sz w:val="22"/>
                <w:szCs w:val="22"/>
              </w:rPr>
            </w:pPr>
            <w:r w:rsidRPr="009F2A6E">
              <w:rPr>
                <w:color w:val="231F20"/>
                <w:sz w:val="22"/>
                <w:szCs w:val="22"/>
              </w:rPr>
              <w:t xml:space="preserve">Объяснение смысла понятий: «Смутное время», «самозванец», «крестоцеловальная запись», «ополчение», «национально- освободительное </w:t>
            </w:r>
            <w:proofErr w:type="spellStart"/>
            <w:r w:rsidRPr="009F2A6E">
              <w:rPr>
                <w:color w:val="231F20"/>
                <w:sz w:val="22"/>
                <w:szCs w:val="22"/>
              </w:rPr>
              <w:t>движение»</w:t>
            </w:r>
            <w:proofErr w:type="gramStart"/>
            <w:r w:rsidRPr="009F2A6E">
              <w:rPr>
                <w:color w:val="231F20"/>
                <w:sz w:val="22"/>
                <w:szCs w:val="22"/>
              </w:rPr>
              <w:t>.Р</w:t>
            </w:r>
            <w:proofErr w:type="gramEnd"/>
            <w:r w:rsidRPr="009F2A6E">
              <w:rPr>
                <w:color w:val="231F20"/>
                <w:sz w:val="22"/>
                <w:szCs w:val="22"/>
              </w:rPr>
              <w:t>аскрытие</w:t>
            </w:r>
            <w:proofErr w:type="spellEnd"/>
            <w:r w:rsidRPr="009F2A6E">
              <w:rPr>
                <w:color w:val="231F20"/>
                <w:sz w:val="22"/>
                <w:szCs w:val="22"/>
              </w:rPr>
              <w:t xml:space="preserve"> того, в чем заключались причины Смутного времени. Характеристика личности и деятельности Бориса Годунова, Лжедмитрия I, Василия Шуйского, Лжедмитрия II. Указание на исторической карте направлений походов отрядов под предводительством Лжедмитрия I, И. И. </w:t>
            </w:r>
            <w:proofErr w:type="spellStart"/>
            <w:r w:rsidRPr="009F2A6E">
              <w:rPr>
                <w:color w:val="231F20"/>
                <w:sz w:val="22"/>
                <w:szCs w:val="22"/>
              </w:rPr>
              <w:t>Болотникова</w:t>
            </w:r>
            <w:proofErr w:type="spellEnd"/>
            <w:r w:rsidRPr="009F2A6E">
              <w:rPr>
                <w:color w:val="231F20"/>
                <w:sz w:val="22"/>
                <w:szCs w:val="22"/>
              </w:rPr>
              <w:t>, Лжедмитрия II, направлений походов польских и шведских войск, движения отрядов Первого и Второго ополчений и др.</w:t>
            </w:r>
          </w:p>
          <w:p w:rsidR="00C47A7A" w:rsidRPr="009F2A6E" w:rsidRDefault="00C47A7A" w:rsidP="009934DA">
            <w:pPr>
              <w:pStyle w:val="TableParagraph"/>
              <w:kinsoku w:val="0"/>
              <w:overflowPunct w:val="0"/>
              <w:jc w:val="both"/>
              <w:rPr>
                <w:color w:val="231F20"/>
                <w:sz w:val="22"/>
                <w:szCs w:val="22"/>
              </w:rPr>
            </w:pPr>
            <w:r w:rsidRPr="009F2A6E">
              <w:rPr>
                <w:color w:val="231F20"/>
                <w:sz w:val="22"/>
                <w:szCs w:val="22"/>
              </w:rPr>
              <w:t>Высказывание оценки деятельности П. П. Ляпунова, К. Минина, Д. М. Пожарского. Раскрытие значения освобождения Москвы войсками ополчений для развития России</w:t>
            </w:r>
          </w:p>
        </w:tc>
        <w:tc>
          <w:tcPr>
            <w:tcW w:w="1548" w:type="dxa"/>
          </w:tcPr>
          <w:p w:rsidR="00C47A7A" w:rsidRPr="009F2A6E" w:rsidRDefault="00C47A7A"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Тест № 6, Практическое занятие  №13</w:t>
            </w:r>
          </w:p>
          <w:p w:rsidR="00C47A7A" w:rsidRPr="009F2A6E" w:rsidRDefault="00C47A7A" w:rsidP="00F349C4">
            <w:pPr>
              <w:tabs>
                <w:tab w:val="left" w:pos="142"/>
                <w:tab w:val="left" w:pos="3135"/>
              </w:tabs>
              <w:rPr>
                <w:rFonts w:ascii="Times New Roman" w:hAnsi="Times New Roman"/>
                <w:sz w:val="22"/>
                <w:szCs w:val="22"/>
                <w:lang w:eastAsia="en-US"/>
              </w:rPr>
            </w:pPr>
          </w:p>
        </w:tc>
        <w:tc>
          <w:tcPr>
            <w:tcW w:w="683" w:type="dxa"/>
          </w:tcPr>
          <w:p w:rsidR="00C47A7A" w:rsidRPr="009F2A6E" w:rsidRDefault="00C47A7A"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F15140" w:rsidRPr="009F2A6E" w:rsidTr="00F15140">
        <w:tc>
          <w:tcPr>
            <w:tcW w:w="2248" w:type="dxa"/>
          </w:tcPr>
          <w:p w:rsidR="00F15140" w:rsidRPr="00F15140" w:rsidRDefault="00F15140" w:rsidP="009934DA">
            <w:pPr>
              <w:pStyle w:val="TableParagraph"/>
              <w:kinsoku w:val="0"/>
              <w:overflowPunct w:val="0"/>
              <w:jc w:val="both"/>
              <w:rPr>
                <w:sz w:val="22"/>
                <w:szCs w:val="22"/>
              </w:rPr>
            </w:pPr>
            <w:r w:rsidRPr="00F15140">
              <w:rPr>
                <w:bCs/>
                <w:sz w:val="22"/>
                <w:szCs w:val="22"/>
              </w:rPr>
              <w:t xml:space="preserve">Экономическое и социальное развитие России в XVII веке. </w:t>
            </w:r>
          </w:p>
          <w:p w:rsidR="00F15140" w:rsidRPr="00F15140" w:rsidRDefault="00F15140" w:rsidP="00F15140">
            <w:pPr>
              <w:pStyle w:val="TableParagraph"/>
              <w:kinsoku w:val="0"/>
              <w:overflowPunct w:val="0"/>
              <w:jc w:val="both"/>
              <w:rPr>
                <w:bCs/>
                <w:sz w:val="22"/>
                <w:szCs w:val="22"/>
              </w:rPr>
            </w:pPr>
            <w:r w:rsidRPr="00F15140">
              <w:rPr>
                <w:bCs/>
                <w:sz w:val="22"/>
                <w:szCs w:val="22"/>
              </w:rPr>
              <w:t>Народные движения.</w:t>
            </w:r>
          </w:p>
        </w:tc>
        <w:tc>
          <w:tcPr>
            <w:tcW w:w="4808" w:type="dxa"/>
          </w:tcPr>
          <w:p w:rsidR="00F15140" w:rsidRPr="00F15140" w:rsidRDefault="00F15140" w:rsidP="00F15140">
            <w:pPr>
              <w:pStyle w:val="TableParagraph"/>
              <w:kinsoku w:val="0"/>
              <w:overflowPunct w:val="0"/>
              <w:jc w:val="both"/>
            </w:pPr>
            <w:r w:rsidRPr="00F15140">
              <w:t>Использование информации исторических карт при рассмотрении экономического развития России в XVII веке.</w:t>
            </w:r>
          </w:p>
          <w:p w:rsidR="00F15140" w:rsidRPr="00F15140" w:rsidRDefault="00F15140" w:rsidP="00F15140">
            <w:pPr>
              <w:pStyle w:val="TableParagraph"/>
              <w:kinsoku w:val="0"/>
              <w:overflowPunct w:val="0"/>
              <w:jc w:val="both"/>
              <w:rPr>
                <w:sz w:val="22"/>
                <w:szCs w:val="22"/>
              </w:rPr>
            </w:pPr>
            <w:r w:rsidRPr="00F15140">
              <w:t>Раскрытие важнейших последствий появления и распространения мануфактур в России. Раскрытие причин народных движений в России XVII века. Систематизация исторического материала в форме таблицы. «Народные движения в России XVII века».</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Тест № 6, Практическое занятие  №1</w:t>
            </w:r>
            <w:r>
              <w:rPr>
                <w:rFonts w:ascii="Times New Roman" w:hAnsi="Times New Roman"/>
                <w:sz w:val="22"/>
                <w:szCs w:val="22"/>
                <w:lang w:eastAsia="en-US"/>
              </w:rPr>
              <w:t>4</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F15140" w:rsidRPr="009F2A6E" w:rsidTr="00F15140">
        <w:tc>
          <w:tcPr>
            <w:tcW w:w="2248" w:type="dxa"/>
          </w:tcPr>
          <w:p w:rsidR="00F15140" w:rsidRPr="00F15140" w:rsidRDefault="00F15140" w:rsidP="009934DA">
            <w:pPr>
              <w:pStyle w:val="TableParagraph"/>
              <w:kinsoku w:val="0"/>
              <w:overflowPunct w:val="0"/>
              <w:jc w:val="both"/>
              <w:rPr>
                <w:bCs/>
                <w:sz w:val="22"/>
                <w:szCs w:val="22"/>
              </w:rPr>
            </w:pPr>
            <w:r w:rsidRPr="00F15140">
              <w:rPr>
                <w:sz w:val="22"/>
                <w:szCs w:val="22"/>
              </w:rPr>
              <w:t xml:space="preserve">Становление абсолютизма в </w:t>
            </w:r>
            <w:r w:rsidRPr="00F15140">
              <w:rPr>
                <w:sz w:val="22"/>
                <w:szCs w:val="22"/>
              </w:rPr>
              <w:lastRenderedPageBreak/>
              <w:t xml:space="preserve">России. Внешняя политика России в </w:t>
            </w:r>
            <w:r w:rsidRPr="00F15140">
              <w:rPr>
                <w:sz w:val="22"/>
                <w:szCs w:val="22"/>
                <w:lang w:val="en-US"/>
              </w:rPr>
              <w:t>XVII</w:t>
            </w:r>
            <w:r w:rsidRPr="00F15140">
              <w:rPr>
                <w:sz w:val="22"/>
                <w:szCs w:val="22"/>
              </w:rPr>
              <w:t xml:space="preserve"> веке.</w:t>
            </w:r>
          </w:p>
        </w:tc>
        <w:tc>
          <w:tcPr>
            <w:tcW w:w="4808" w:type="dxa"/>
          </w:tcPr>
          <w:p w:rsidR="00F15140" w:rsidRPr="00F15140" w:rsidRDefault="00F15140" w:rsidP="00F15140">
            <w:pPr>
              <w:pStyle w:val="TableParagraph"/>
              <w:kinsoku w:val="0"/>
              <w:overflowPunct w:val="0"/>
              <w:jc w:val="both"/>
            </w:pPr>
            <w:r w:rsidRPr="00850CB0">
              <w:rPr>
                <w:color w:val="231F20"/>
              </w:rPr>
              <w:lastRenderedPageBreak/>
              <w:t xml:space="preserve">Объяснение смысла понятий: </w:t>
            </w:r>
            <w:r w:rsidRPr="00850CB0">
              <w:rPr>
                <w:color w:val="231F20"/>
              </w:rPr>
              <w:lastRenderedPageBreak/>
              <w:t>«абсолютизм», «церковный раскол», «старообрядцы». Раскрытие причин и последствий усиления самодержавной власти. Анализ объективных и субъективных причин и последствий раскола в Русской православной церкви. Характеристика значения присоединения Сибири к России. Объяснение того, в чем заключались цели и результаты внешней политики России в XVII веке</w:t>
            </w:r>
            <w:r>
              <w:rPr>
                <w:color w:val="231F20"/>
              </w:rPr>
              <w:t>.</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lastRenderedPageBreak/>
              <w:t xml:space="preserve">Тест № 6, Практическое </w:t>
            </w:r>
            <w:r w:rsidRPr="009F2A6E">
              <w:rPr>
                <w:rFonts w:ascii="Times New Roman" w:hAnsi="Times New Roman"/>
                <w:sz w:val="22"/>
                <w:szCs w:val="22"/>
                <w:lang w:eastAsia="en-US"/>
              </w:rPr>
              <w:lastRenderedPageBreak/>
              <w:t>занятие  №1</w:t>
            </w:r>
            <w:r>
              <w:rPr>
                <w:rFonts w:ascii="Times New Roman" w:hAnsi="Times New Roman"/>
                <w:sz w:val="22"/>
                <w:szCs w:val="22"/>
                <w:lang w:eastAsia="en-US"/>
              </w:rPr>
              <w:t>5</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lastRenderedPageBreak/>
              <w:t>2</w:t>
            </w:r>
          </w:p>
        </w:tc>
      </w:tr>
      <w:tr w:rsidR="00F15140" w:rsidRPr="009F2A6E" w:rsidTr="00F15140">
        <w:tc>
          <w:tcPr>
            <w:tcW w:w="2248" w:type="dxa"/>
          </w:tcPr>
          <w:p w:rsidR="00F15140" w:rsidRPr="00F15140" w:rsidRDefault="00F15140" w:rsidP="009934DA">
            <w:pPr>
              <w:pStyle w:val="TableParagraph"/>
              <w:kinsoku w:val="0"/>
              <w:overflowPunct w:val="0"/>
              <w:jc w:val="both"/>
              <w:rPr>
                <w:sz w:val="22"/>
                <w:szCs w:val="22"/>
              </w:rPr>
            </w:pPr>
            <w:r w:rsidRPr="00F15140">
              <w:rPr>
                <w:sz w:val="22"/>
                <w:szCs w:val="22"/>
              </w:rPr>
              <w:lastRenderedPageBreak/>
              <w:t xml:space="preserve">Культура Руси конца </w:t>
            </w:r>
            <w:r w:rsidRPr="00F15140">
              <w:rPr>
                <w:sz w:val="22"/>
                <w:szCs w:val="22"/>
                <w:lang w:val="en-US"/>
              </w:rPr>
              <w:t>XIII</w:t>
            </w:r>
            <w:r w:rsidRPr="00F15140">
              <w:rPr>
                <w:sz w:val="22"/>
                <w:szCs w:val="22"/>
              </w:rPr>
              <w:t>-</w:t>
            </w:r>
            <w:r w:rsidRPr="00F15140">
              <w:rPr>
                <w:sz w:val="22"/>
                <w:szCs w:val="22"/>
                <w:lang w:val="en-US"/>
              </w:rPr>
              <w:t>XVII</w:t>
            </w:r>
            <w:r w:rsidRPr="00F15140">
              <w:rPr>
                <w:sz w:val="22"/>
                <w:szCs w:val="22"/>
              </w:rPr>
              <w:t xml:space="preserve"> веков.</w:t>
            </w:r>
          </w:p>
        </w:tc>
        <w:tc>
          <w:tcPr>
            <w:tcW w:w="4808" w:type="dxa"/>
          </w:tcPr>
          <w:p w:rsidR="00F15140" w:rsidRPr="00850CB0" w:rsidRDefault="00F15140" w:rsidP="00F15140">
            <w:pPr>
              <w:pStyle w:val="TableParagraph"/>
              <w:kinsoku w:val="0"/>
              <w:overflowPunct w:val="0"/>
              <w:jc w:val="both"/>
              <w:rPr>
                <w:color w:val="231F20"/>
              </w:rPr>
            </w:pPr>
            <w:r>
              <w:rPr>
                <w:color w:val="231F20"/>
              </w:rPr>
              <w:t xml:space="preserve">Составление систематической таблицы о достижениях культуры Руси в </w:t>
            </w:r>
            <w:r>
              <w:rPr>
                <w:color w:val="231F20"/>
                <w:lang w:val="en-US"/>
              </w:rPr>
              <w:t>XIII</w:t>
            </w:r>
            <w:r>
              <w:rPr>
                <w:color w:val="231F20"/>
              </w:rPr>
              <w:t>-</w:t>
            </w:r>
            <w:r>
              <w:rPr>
                <w:color w:val="231F20"/>
                <w:lang w:val="en-US"/>
              </w:rPr>
              <w:t>XVII</w:t>
            </w:r>
            <w:r>
              <w:rPr>
                <w:color w:val="231F20"/>
              </w:rPr>
              <w:t xml:space="preserve"> веках. Подготовка описания выдающихся памятников культуры</w:t>
            </w:r>
            <w:r w:rsidRPr="00CC37FA">
              <w:rPr>
                <w:color w:val="231F20"/>
              </w:rPr>
              <w:t xml:space="preserve"> </w:t>
            </w:r>
            <w:r>
              <w:rPr>
                <w:color w:val="231F20"/>
                <w:lang w:val="en-US"/>
              </w:rPr>
              <w:t>XIII</w:t>
            </w:r>
            <w:r>
              <w:rPr>
                <w:color w:val="231F20"/>
              </w:rPr>
              <w:t>-</w:t>
            </w:r>
            <w:r>
              <w:rPr>
                <w:color w:val="231F20"/>
                <w:lang w:val="en-US"/>
              </w:rPr>
              <w:t>XVII</w:t>
            </w:r>
            <w:r>
              <w:rPr>
                <w:color w:val="231F20"/>
              </w:rPr>
              <w:t xml:space="preserve"> веков (в том числе связанных со своим регионом); характеристика их художественных достоинств, исторического значения и др. Осуществление поиска информации для сообщений о памятниках культуры конца </w:t>
            </w:r>
            <w:r>
              <w:rPr>
                <w:color w:val="231F20"/>
                <w:lang w:val="en-US"/>
              </w:rPr>
              <w:t>XIII</w:t>
            </w:r>
            <w:r>
              <w:rPr>
                <w:color w:val="231F20"/>
              </w:rPr>
              <w:t>-</w:t>
            </w:r>
            <w:r>
              <w:rPr>
                <w:color w:val="231F20"/>
                <w:lang w:val="en-US"/>
              </w:rPr>
              <w:t>XVIII</w:t>
            </w:r>
            <w:r>
              <w:rPr>
                <w:color w:val="231F20"/>
              </w:rPr>
              <w:t xml:space="preserve"> веков и их создателя</w:t>
            </w:r>
            <w:proofErr w:type="gramStart"/>
            <w:r>
              <w:rPr>
                <w:color w:val="231F20"/>
              </w:rPr>
              <w:t>х(</w:t>
            </w:r>
            <w:proofErr w:type="gramEnd"/>
            <w:r>
              <w:rPr>
                <w:color w:val="231F20"/>
              </w:rPr>
              <w:t>в том числе связанных со своим регионом)</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Тест № 6, Практическое занятие  №1</w:t>
            </w:r>
            <w:r>
              <w:rPr>
                <w:rFonts w:ascii="Times New Roman" w:hAnsi="Times New Roman"/>
                <w:sz w:val="22"/>
                <w:szCs w:val="22"/>
                <w:lang w:eastAsia="en-US"/>
              </w:rPr>
              <w:t>6</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7056" w:type="dxa"/>
            <w:gridSpan w:val="2"/>
          </w:tcPr>
          <w:p w:rsidR="00BA52BA" w:rsidRPr="009F2A6E" w:rsidRDefault="00726C92" w:rsidP="00BA52BA">
            <w:pPr>
              <w:tabs>
                <w:tab w:val="left" w:pos="142"/>
                <w:tab w:val="left" w:pos="3135"/>
              </w:tabs>
              <w:jc w:val="center"/>
              <w:rPr>
                <w:rFonts w:ascii="Times New Roman" w:hAnsi="Times New Roman"/>
                <w:b/>
                <w:sz w:val="22"/>
                <w:szCs w:val="22"/>
                <w:lang w:eastAsia="en-US"/>
              </w:rPr>
            </w:pPr>
            <w:r w:rsidRPr="009F2A6E">
              <w:rPr>
                <w:rFonts w:ascii="Times New Roman" w:hAnsi="Times New Roman"/>
                <w:b/>
                <w:color w:val="231F20"/>
                <w:sz w:val="22"/>
                <w:szCs w:val="22"/>
              </w:rPr>
              <w:t>7</w:t>
            </w:r>
            <w:r w:rsidR="00BA52BA" w:rsidRPr="009F2A6E">
              <w:rPr>
                <w:rFonts w:ascii="Times New Roman" w:hAnsi="Times New Roman"/>
                <w:b/>
                <w:color w:val="231F20"/>
                <w:sz w:val="22"/>
                <w:szCs w:val="22"/>
              </w:rPr>
              <w:t xml:space="preserve">. СТРАНЫ ЗАПАДА И ВОСТОКА В  </w:t>
            </w:r>
            <w:proofErr w:type="gramStart"/>
            <w:r w:rsidR="00BA52BA" w:rsidRPr="009F2A6E">
              <w:rPr>
                <w:rFonts w:ascii="Times New Roman" w:hAnsi="Times New Roman"/>
                <w:b/>
                <w:bCs/>
                <w:sz w:val="22"/>
                <w:szCs w:val="22"/>
              </w:rPr>
              <w:t>Х</w:t>
            </w:r>
            <w:proofErr w:type="gramEnd"/>
            <w:r w:rsidR="00BA52BA" w:rsidRPr="009F2A6E">
              <w:rPr>
                <w:rFonts w:ascii="Times New Roman" w:hAnsi="Times New Roman"/>
                <w:b/>
                <w:bCs/>
                <w:sz w:val="22"/>
                <w:szCs w:val="22"/>
              </w:rPr>
              <w:t>VI—ХVIII ВЕКАХ</w:t>
            </w:r>
          </w:p>
        </w:tc>
        <w:tc>
          <w:tcPr>
            <w:tcW w:w="1548" w:type="dxa"/>
          </w:tcPr>
          <w:p w:rsidR="00BA52BA" w:rsidRPr="009F2A6E" w:rsidRDefault="00BA52BA" w:rsidP="00E5171B">
            <w:pPr>
              <w:tabs>
                <w:tab w:val="left" w:pos="142"/>
                <w:tab w:val="left" w:pos="3135"/>
              </w:tabs>
              <w:rPr>
                <w:rFonts w:ascii="Times New Roman" w:hAnsi="Times New Roman"/>
                <w:sz w:val="22"/>
                <w:szCs w:val="22"/>
                <w:lang w:eastAsia="en-US"/>
              </w:rPr>
            </w:pPr>
          </w:p>
        </w:tc>
        <w:tc>
          <w:tcPr>
            <w:tcW w:w="683" w:type="dxa"/>
          </w:tcPr>
          <w:p w:rsidR="00BA52BA" w:rsidRPr="009F2A6E" w:rsidRDefault="00BA52BA" w:rsidP="001A105F">
            <w:pPr>
              <w:tabs>
                <w:tab w:val="left" w:pos="142"/>
                <w:tab w:val="left" w:pos="3135"/>
              </w:tabs>
              <w:jc w:val="center"/>
              <w:rPr>
                <w:rFonts w:ascii="Times New Roman" w:hAnsi="Times New Roman"/>
                <w:sz w:val="22"/>
                <w:szCs w:val="22"/>
                <w:lang w:eastAsia="en-US"/>
              </w:rPr>
            </w:pPr>
          </w:p>
        </w:tc>
      </w:tr>
      <w:tr w:rsidR="00F15140" w:rsidRPr="009F2A6E" w:rsidTr="00F15140">
        <w:tc>
          <w:tcPr>
            <w:tcW w:w="2248" w:type="dxa"/>
          </w:tcPr>
          <w:p w:rsidR="00F15140" w:rsidRPr="009F2A6E" w:rsidRDefault="00F15140" w:rsidP="009934DA">
            <w:pPr>
              <w:pStyle w:val="TableParagraph"/>
              <w:kinsoku w:val="0"/>
              <w:overflowPunct w:val="0"/>
              <w:jc w:val="both"/>
              <w:rPr>
                <w:bCs/>
                <w:color w:val="231F20"/>
                <w:sz w:val="22"/>
                <w:szCs w:val="22"/>
              </w:rPr>
            </w:pPr>
            <w:r w:rsidRPr="009F2A6E">
              <w:rPr>
                <w:bCs/>
                <w:color w:val="231F20"/>
                <w:sz w:val="22"/>
                <w:szCs w:val="22"/>
              </w:rPr>
              <w:t>Великие географические открытия. Образования колониальных империй</w:t>
            </w:r>
          </w:p>
        </w:tc>
        <w:tc>
          <w:tcPr>
            <w:tcW w:w="4808" w:type="dxa"/>
          </w:tcPr>
          <w:p w:rsidR="00F15140" w:rsidRPr="009F2A6E" w:rsidRDefault="00F15140" w:rsidP="009934DA">
            <w:pPr>
              <w:pStyle w:val="TableParagraph"/>
              <w:kinsoku w:val="0"/>
              <w:overflowPunct w:val="0"/>
              <w:jc w:val="both"/>
              <w:rPr>
                <w:color w:val="231F20"/>
                <w:sz w:val="22"/>
                <w:szCs w:val="22"/>
              </w:rPr>
            </w:pPr>
            <w:r w:rsidRPr="009F2A6E">
              <w:rPr>
                <w:color w:val="231F20"/>
                <w:sz w:val="22"/>
                <w:szCs w:val="22"/>
              </w:rPr>
              <w:t>Систематизация материала о Великих географических открытиях (в форме хронологической таблицы), объяснение, в чем состояли их предпосылки. Характеристика последствий Великих географических открытий и создания первых колониальных империй для стран и народов Европы, Азии, Америки, Африки</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7</w:t>
            </w:r>
            <w:r w:rsidRPr="009F2A6E">
              <w:rPr>
                <w:rFonts w:ascii="Times New Roman" w:hAnsi="Times New Roman"/>
                <w:sz w:val="22"/>
                <w:szCs w:val="22"/>
                <w:lang w:eastAsia="en-US"/>
              </w:rPr>
              <w:t>, Практическое занятие  №1</w:t>
            </w:r>
            <w:r>
              <w:rPr>
                <w:rFonts w:ascii="Times New Roman" w:hAnsi="Times New Roman"/>
                <w:sz w:val="22"/>
                <w:szCs w:val="22"/>
                <w:lang w:eastAsia="en-US"/>
              </w:rPr>
              <w:t>7</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F15140" w:rsidRPr="009F2A6E" w:rsidTr="00F15140">
        <w:tc>
          <w:tcPr>
            <w:tcW w:w="2248" w:type="dxa"/>
          </w:tcPr>
          <w:p w:rsidR="00F15140" w:rsidRPr="009F2A6E" w:rsidRDefault="00F15140" w:rsidP="009934DA">
            <w:pPr>
              <w:pStyle w:val="TableParagraph"/>
              <w:kinsoku w:val="0"/>
              <w:overflowPunct w:val="0"/>
              <w:jc w:val="both"/>
              <w:rPr>
                <w:bCs/>
                <w:color w:val="231F20"/>
                <w:sz w:val="22"/>
                <w:szCs w:val="22"/>
              </w:rPr>
            </w:pPr>
            <w:r w:rsidRPr="009F2A6E">
              <w:rPr>
                <w:bCs/>
                <w:color w:val="231F20"/>
                <w:sz w:val="22"/>
                <w:szCs w:val="22"/>
              </w:rPr>
              <w:t>Реформация и контрреформация</w:t>
            </w:r>
          </w:p>
        </w:tc>
        <w:tc>
          <w:tcPr>
            <w:tcW w:w="4808" w:type="dxa"/>
          </w:tcPr>
          <w:p w:rsidR="00F15140" w:rsidRPr="009F2A6E" w:rsidRDefault="00F15140" w:rsidP="009934DA">
            <w:pPr>
              <w:pStyle w:val="TableParagraph"/>
              <w:kinsoku w:val="0"/>
              <w:overflowPunct w:val="0"/>
              <w:jc w:val="both"/>
              <w:rPr>
                <w:color w:val="000000"/>
                <w:sz w:val="22"/>
                <w:szCs w:val="22"/>
              </w:rPr>
            </w:pPr>
            <w:r w:rsidRPr="009F2A6E">
              <w:rPr>
                <w:color w:val="231F20"/>
                <w:sz w:val="22"/>
                <w:szCs w:val="22"/>
              </w:rPr>
              <w:t>Объяснение и применение в историческом контексте понятий: «Реформация», «протестантизм», «лютеранство», «кальвинизм», «контрреформация».</w:t>
            </w:r>
          </w:p>
          <w:p w:rsidR="00F15140" w:rsidRPr="009F2A6E" w:rsidRDefault="00F15140" w:rsidP="009934DA">
            <w:pPr>
              <w:pStyle w:val="TableParagraph"/>
              <w:kinsoku w:val="0"/>
              <w:overflowPunct w:val="0"/>
              <w:jc w:val="both"/>
              <w:rPr>
                <w:color w:val="000000"/>
                <w:sz w:val="22"/>
                <w:szCs w:val="22"/>
              </w:rPr>
            </w:pPr>
            <w:r w:rsidRPr="009F2A6E">
              <w:rPr>
                <w:color w:val="231F20"/>
                <w:sz w:val="22"/>
                <w:szCs w:val="22"/>
              </w:rPr>
              <w:t>Раскрытие причин Реформации, указание важнейших черт протестантизма и особенностей его различных течений.</w:t>
            </w:r>
          </w:p>
          <w:p w:rsidR="00F15140" w:rsidRPr="009F2A6E" w:rsidRDefault="00F15140" w:rsidP="009934DA">
            <w:pPr>
              <w:pStyle w:val="TableParagraph"/>
              <w:kinsoku w:val="0"/>
              <w:overflowPunct w:val="0"/>
              <w:jc w:val="both"/>
              <w:rPr>
                <w:color w:val="231F20"/>
                <w:sz w:val="22"/>
                <w:szCs w:val="22"/>
              </w:rPr>
            </w:pPr>
            <w:r w:rsidRPr="009F2A6E">
              <w:rPr>
                <w:color w:val="231F20"/>
                <w:sz w:val="22"/>
                <w:szCs w:val="22"/>
              </w:rPr>
              <w:t>Характеристика основных событий и последствий Реформации и религиозных войн</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7</w:t>
            </w:r>
            <w:r w:rsidRPr="009F2A6E">
              <w:rPr>
                <w:rFonts w:ascii="Times New Roman" w:hAnsi="Times New Roman"/>
                <w:sz w:val="22"/>
                <w:szCs w:val="22"/>
                <w:lang w:eastAsia="en-US"/>
              </w:rPr>
              <w:t>, Практическое занятие  №1</w:t>
            </w:r>
            <w:r>
              <w:rPr>
                <w:rFonts w:ascii="Times New Roman" w:hAnsi="Times New Roman"/>
                <w:sz w:val="22"/>
                <w:szCs w:val="22"/>
                <w:lang w:eastAsia="en-US"/>
              </w:rPr>
              <w:t>8</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F15140" w:rsidRPr="009F2A6E" w:rsidTr="00F15140">
        <w:tc>
          <w:tcPr>
            <w:tcW w:w="2248" w:type="dxa"/>
          </w:tcPr>
          <w:p w:rsidR="00F15140" w:rsidRPr="009F2A6E" w:rsidRDefault="00F15140" w:rsidP="009934DA">
            <w:pPr>
              <w:pStyle w:val="TableParagraph"/>
              <w:kinsoku w:val="0"/>
              <w:overflowPunct w:val="0"/>
              <w:jc w:val="both"/>
              <w:rPr>
                <w:bCs/>
                <w:color w:val="231F20"/>
                <w:sz w:val="22"/>
                <w:szCs w:val="22"/>
              </w:rPr>
            </w:pPr>
            <w:r w:rsidRPr="009F2A6E">
              <w:rPr>
                <w:bCs/>
                <w:color w:val="231F20"/>
                <w:sz w:val="22"/>
                <w:szCs w:val="22"/>
              </w:rPr>
              <w:t>Становление абсолютизма в европейских странах</w:t>
            </w:r>
          </w:p>
        </w:tc>
        <w:tc>
          <w:tcPr>
            <w:tcW w:w="4808" w:type="dxa"/>
          </w:tcPr>
          <w:p w:rsidR="00F15140" w:rsidRPr="009F2A6E" w:rsidRDefault="00F15140" w:rsidP="009934DA">
            <w:pPr>
              <w:pStyle w:val="TableParagraph"/>
              <w:kinsoku w:val="0"/>
              <w:overflowPunct w:val="0"/>
              <w:jc w:val="both"/>
              <w:rPr>
                <w:color w:val="000000"/>
                <w:sz w:val="22"/>
                <w:szCs w:val="22"/>
              </w:rPr>
            </w:pPr>
            <w:r w:rsidRPr="009F2A6E">
              <w:rPr>
                <w:color w:val="231F20"/>
                <w:sz w:val="22"/>
                <w:szCs w:val="22"/>
              </w:rPr>
              <w:t>Объяснение и применение в историческом контексте понятий: «абсолютизм», «просвещенный абсолютизм».</w:t>
            </w:r>
          </w:p>
          <w:p w:rsidR="00F15140" w:rsidRPr="009F2A6E" w:rsidRDefault="00F15140" w:rsidP="009934DA">
            <w:pPr>
              <w:pStyle w:val="TableParagraph"/>
              <w:kinsoku w:val="0"/>
              <w:overflowPunct w:val="0"/>
              <w:jc w:val="both"/>
              <w:rPr>
                <w:color w:val="000000"/>
                <w:sz w:val="22"/>
                <w:szCs w:val="22"/>
              </w:rPr>
            </w:pPr>
            <w:r w:rsidRPr="009F2A6E">
              <w:rPr>
                <w:color w:val="231F20"/>
                <w:sz w:val="22"/>
                <w:szCs w:val="22"/>
              </w:rPr>
              <w:t>Раскрытие характерных черт абсолютизма как формы правления, приведение примеров политики абсолютизма (во Франции, Англии)</w:t>
            </w:r>
            <w:proofErr w:type="gramStart"/>
            <w:r w:rsidRPr="009F2A6E">
              <w:rPr>
                <w:color w:val="231F20"/>
                <w:sz w:val="22"/>
                <w:szCs w:val="22"/>
              </w:rPr>
              <w:t>.Р</w:t>
            </w:r>
            <w:proofErr w:type="gramEnd"/>
            <w:r w:rsidRPr="009F2A6E">
              <w:rPr>
                <w:color w:val="231F20"/>
                <w:sz w:val="22"/>
                <w:szCs w:val="22"/>
              </w:rPr>
              <w:t>ассказ о важнейших событиях истории Франции, Англии, Испании, империи Габсбургов.</w:t>
            </w:r>
          </w:p>
          <w:p w:rsidR="00F15140" w:rsidRPr="009F2A6E" w:rsidRDefault="00F15140" w:rsidP="009934DA">
            <w:pPr>
              <w:pStyle w:val="TableParagraph"/>
              <w:kinsoku w:val="0"/>
              <w:overflowPunct w:val="0"/>
              <w:jc w:val="both"/>
              <w:rPr>
                <w:color w:val="231F20"/>
                <w:sz w:val="22"/>
                <w:szCs w:val="22"/>
              </w:rPr>
            </w:pPr>
            <w:r w:rsidRPr="009F2A6E">
              <w:rPr>
                <w:color w:val="231F20"/>
                <w:sz w:val="22"/>
                <w:szCs w:val="22"/>
              </w:rPr>
              <w:t>Участие в обсуждении темы «Особенности политики “просвещенного абсолютизма” в разных странах Европы»</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7</w:t>
            </w:r>
            <w:r w:rsidRPr="009F2A6E">
              <w:rPr>
                <w:rFonts w:ascii="Times New Roman" w:hAnsi="Times New Roman"/>
                <w:sz w:val="22"/>
                <w:szCs w:val="22"/>
                <w:lang w:eastAsia="en-US"/>
              </w:rPr>
              <w:t>, Практическое занятие  №1</w:t>
            </w:r>
            <w:r>
              <w:rPr>
                <w:rFonts w:ascii="Times New Roman" w:hAnsi="Times New Roman"/>
                <w:sz w:val="22"/>
                <w:szCs w:val="22"/>
                <w:lang w:eastAsia="en-US"/>
              </w:rPr>
              <w:t>9</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F15140" w:rsidRPr="009F2A6E" w:rsidTr="00F15140">
        <w:tc>
          <w:tcPr>
            <w:tcW w:w="2248" w:type="dxa"/>
          </w:tcPr>
          <w:p w:rsidR="00F15140" w:rsidRPr="009F2A6E" w:rsidRDefault="00F15140" w:rsidP="009934DA">
            <w:pPr>
              <w:pStyle w:val="TableParagraph"/>
              <w:kinsoku w:val="0"/>
              <w:overflowPunct w:val="0"/>
              <w:jc w:val="both"/>
              <w:rPr>
                <w:bCs/>
                <w:color w:val="231F20"/>
                <w:sz w:val="22"/>
                <w:szCs w:val="22"/>
              </w:rPr>
            </w:pPr>
            <w:r w:rsidRPr="009F2A6E">
              <w:rPr>
                <w:bCs/>
                <w:color w:val="231F20"/>
                <w:sz w:val="22"/>
                <w:szCs w:val="22"/>
              </w:rPr>
              <w:t xml:space="preserve">Страны Востока и колониальная </w:t>
            </w:r>
            <w:r w:rsidRPr="009F2A6E">
              <w:rPr>
                <w:bCs/>
                <w:color w:val="231F20"/>
                <w:sz w:val="22"/>
                <w:szCs w:val="22"/>
              </w:rPr>
              <w:lastRenderedPageBreak/>
              <w:t>экспансия европейцев</w:t>
            </w:r>
          </w:p>
        </w:tc>
        <w:tc>
          <w:tcPr>
            <w:tcW w:w="4808" w:type="dxa"/>
          </w:tcPr>
          <w:p w:rsidR="00F15140" w:rsidRPr="009F2A6E" w:rsidRDefault="00F15140" w:rsidP="009934DA">
            <w:pPr>
              <w:pStyle w:val="TableParagraph"/>
              <w:kinsoku w:val="0"/>
              <w:overflowPunct w:val="0"/>
              <w:jc w:val="both"/>
              <w:rPr>
                <w:color w:val="000000"/>
                <w:sz w:val="22"/>
                <w:szCs w:val="22"/>
              </w:rPr>
            </w:pPr>
            <w:r w:rsidRPr="009F2A6E">
              <w:rPr>
                <w:color w:val="231F20"/>
                <w:sz w:val="22"/>
                <w:szCs w:val="22"/>
              </w:rPr>
              <w:lastRenderedPageBreak/>
              <w:t xml:space="preserve">Рассказ с использованием карты о колониальных захватах европейских государств </w:t>
            </w:r>
            <w:r w:rsidRPr="009F2A6E">
              <w:rPr>
                <w:color w:val="231F20"/>
                <w:sz w:val="22"/>
                <w:szCs w:val="22"/>
              </w:rPr>
              <w:lastRenderedPageBreak/>
              <w:t>в Африке в XVI — XIX веках; объяснение, в чем состояли цели и методы колониальной политики европейцев. Высказывание и аргументация суждений о последствиях колонизации для африканских обществ.</w:t>
            </w:r>
          </w:p>
          <w:p w:rsidR="00F15140" w:rsidRPr="009F2A6E" w:rsidRDefault="00F15140" w:rsidP="009934DA">
            <w:pPr>
              <w:pStyle w:val="TableParagraph"/>
              <w:kinsoku w:val="0"/>
              <w:overflowPunct w:val="0"/>
              <w:jc w:val="both"/>
              <w:rPr>
                <w:color w:val="231F20"/>
                <w:sz w:val="22"/>
                <w:szCs w:val="22"/>
              </w:rPr>
            </w:pPr>
            <w:r w:rsidRPr="009F2A6E">
              <w:rPr>
                <w:color w:val="231F20"/>
                <w:sz w:val="22"/>
                <w:szCs w:val="22"/>
              </w:rPr>
              <w:t>Описание главных черт и достижений культуры стран и народов Азии, Африки.</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lastRenderedPageBreak/>
              <w:t xml:space="preserve">Тест № </w:t>
            </w:r>
            <w:r>
              <w:rPr>
                <w:rFonts w:ascii="Times New Roman" w:hAnsi="Times New Roman"/>
                <w:sz w:val="22"/>
                <w:szCs w:val="22"/>
                <w:lang w:eastAsia="en-US"/>
              </w:rPr>
              <w:t>7</w:t>
            </w:r>
            <w:r w:rsidRPr="009F2A6E">
              <w:rPr>
                <w:rFonts w:ascii="Times New Roman" w:hAnsi="Times New Roman"/>
                <w:sz w:val="22"/>
                <w:szCs w:val="22"/>
                <w:lang w:eastAsia="en-US"/>
              </w:rPr>
              <w:t xml:space="preserve">, Практическое </w:t>
            </w:r>
            <w:r w:rsidRPr="009F2A6E">
              <w:rPr>
                <w:rFonts w:ascii="Times New Roman" w:hAnsi="Times New Roman"/>
                <w:sz w:val="22"/>
                <w:szCs w:val="22"/>
                <w:lang w:eastAsia="en-US"/>
              </w:rPr>
              <w:lastRenderedPageBreak/>
              <w:t>занятие  №</w:t>
            </w:r>
            <w:r>
              <w:rPr>
                <w:rFonts w:ascii="Times New Roman" w:hAnsi="Times New Roman"/>
                <w:sz w:val="22"/>
                <w:szCs w:val="22"/>
                <w:lang w:eastAsia="en-US"/>
              </w:rPr>
              <w:t>20</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lastRenderedPageBreak/>
              <w:t>2</w:t>
            </w:r>
          </w:p>
        </w:tc>
      </w:tr>
      <w:tr w:rsidR="00340AA2" w:rsidRPr="009F2A6E" w:rsidTr="00F15140">
        <w:tc>
          <w:tcPr>
            <w:tcW w:w="7056" w:type="dxa"/>
            <w:gridSpan w:val="2"/>
          </w:tcPr>
          <w:p w:rsidR="00BA52BA" w:rsidRPr="009F2A6E" w:rsidRDefault="00726C92" w:rsidP="00BA52BA">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lastRenderedPageBreak/>
              <w:t>8</w:t>
            </w:r>
            <w:r w:rsidR="00BA52BA" w:rsidRPr="009F2A6E">
              <w:rPr>
                <w:rFonts w:ascii="Times New Roman" w:hAnsi="Times New Roman"/>
                <w:b/>
                <w:bCs/>
                <w:color w:val="231F20"/>
                <w:sz w:val="22"/>
                <w:szCs w:val="22"/>
              </w:rPr>
              <w:t xml:space="preserve">. РОССИЯ В КОНЦЕ </w:t>
            </w:r>
            <w:proofErr w:type="gramStart"/>
            <w:r w:rsidR="00BA52BA" w:rsidRPr="009F2A6E">
              <w:rPr>
                <w:rFonts w:ascii="Times New Roman" w:hAnsi="Times New Roman"/>
                <w:b/>
                <w:bCs/>
                <w:color w:val="231F20"/>
                <w:sz w:val="22"/>
                <w:szCs w:val="22"/>
              </w:rPr>
              <w:t>Х</w:t>
            </w:r>
            <w:proofErr w:type="gramEnd"/>
            <w:r w:rsidR="00BA52BA" w:rsidRPr="009F2A6E">
              <w:rPr>
                <w:rFonts w:ascii="Times New Roman" w:hAnsi="Times New Roman"/>
                <w:b/>
                <w:bCs/>
                <w:color w:val="231F20"/>
                <w:sz w:val="22"/>
                <w:szCs w:val="22"/>
              </w:rPr>
              <w:t>VII— ХVIII ВЕКЕ: ОТ ЦАРСТВА К ИМПЕРИИ</w:t>
            </w:r>
          </w:p>
        </w:tc>
        <w:tc>
          <w:tcPr>
            <w:tcW w:w="1548" w:type="dxa"/>
          </w:tcPr>
          <w:p w:rsidR="00BA52BA" w:rsidRPr="009F2A6E" w:rsidRDefault="00BA52BA" w:rsidP="00E5171B">
            <w:pPr>
              <w:tabs>
                <w:tab w:val="left" w:pos="142"/>
                <w:tab w:val="left" w:pos="3135"/>
              </w:tabs>
              <w:rPr>
                <w:rFonts w:ascii="Times New Roman" w:hAnsi="Times New Roman"/>
                <w:sz w:val="22"/>
                <w:szCs w:val="22"/>
                <w:lang w:eastAsia="en-US"/>
              </w:rPr>
            </w:pPr>
          </w:p>
        </w:tc>
        <w:tc>
          <w:tcPr>
            <w:tcW w:w="683" w:type="dxa"/>
          </w:tcPr>
          <w:p w:rsidR="00BA52BA" w:rsidRPr="009F2A6E" w:rsidRDefault="00BA52BA" w:rsidP="001A105F">
            <w:pPr>
              <w:tabs>
                <w:tab w:val="left" w:pos="142"/>
                <w:tab w:val="left" w:pos="3135"/>
              </w:tabs>
              <w:jc w:val="center"/>
              <w:rPr>
                <w:rFonts w:ascii="Times New Roman" w:hAnsi="Times New Roman"/>
                <w:sz w:val="22"/>
                <w:szCs w:val="22"/>
                <w:lang w:eastAsia="en-US"/>
              </w:rPr>
            </w:pPr>
          </w:p>
        </w:tc>
      </w:tr>
      <w:tr w:rsidR="00F15140" w:rsidRPr="009F2A6E" w:rsidTr="00F15140">
        <w:tc>
          <w:tcPr>
            <w:tcW w:w="2248" w:type="dxa"/>
          </w:tcPr>
          <w:p w:rsidR="00F15140" w:rsidRPr="009F2A6E" w:rsidRDefault="00F15140" w:rsidP="009934DA">
            <w:pPr>
              <w:pStyle w:val="TableParagraph"/>
              <w:kinsoku w:val="0"/>
              <w:overflowPunct w:val="0"/>
              <w:jc w:val="both"/>
              <w:rPr>
                <w:bCs/>
                <w:color w:val="231F20"/>
                <w:sz w:val="22"/>
                <w:szCs w:val="22"/>
              </w:rPr>
            </w:pPr>
            <w:r w:rsidRPr="009F2A6E">
              <w:rPr>
                <w:bCs/>
                <w:color w:val="231F20"/>
                <w:sz w:val="22"/>
                <w:szCs w:val="22"/>
              </w:rPr>
              <w:t>Россия в эпоху петровских преобразований</w:t>
            </w:r>
          </w:p>
        </w:tc>
        <w:tc>
          <w:tcPr>
            <w:tcW w:w="4808" w:type="dxa"/>
          </w:tcPr>
          <w:p w:rsidR="00F15140" w:rsidRPr="009F2A6E" w:rsidRDefault="00F15140" w:rsidP="009934DA">
            <w:pPr>
              <w:pStyle w:val="TableParagraph"/>
              <w:kinsoku w:val="0"/>
              <w:overflowPunct w:val="0"/>
              <w:jc w:val="both"/>
              <w:rPr>
                <w:color w:val="000000"/>
                <w:sz w:val="22"/>
                <w:szCs w:val="22"/>
              </w:rPr>
            </w:pPr>
            <w:r w:rsidRPr="009F2A6E">
              <w:rPr>
                <w:color w:val="231F20"/>
                <w:sz w:val="22"/>
                <w:szCs w:val="22"/>
              </w:rPr>
              <w:t>Систематизация мнений историков о причинах петровских преобразований.</w:t>
            </w:r>
          </w:p>
          <w:p w:rsidR="00F15140" w:rsidRPr="009F2A6E" w:rsidRDefault="00F15140" w:rsidP="009934DA">
            <w:pPr>
              <w:pStyle w:val="TableParagraph"/>
              <w:kinsoku w:val="0"/>
              <w:overflowPunct w:val="0"/>
              <w:jc w:val="both"/>
              <w:rPr>
                <w:color w:val="000000"/>
                <w:sz w:val="22"/>
                <w:szCs w:val="22"/>
              </w:rPr>
            </w:pPr>
            <w:r w:rsidRPr="009F2A6E">
              <w:rPr>
                <w:color w:val="231F20"/>
                <w:sz w:val="22"/>
                <w:szCs w:val="22"/>
              </w:rPr>
              <w:t>Представление характеристики реформ Петра I:</w:t>
            </w:r>
          </w:p>
          <w:p w:rsidR="00F15140" w:rsidRPr="009F2A6E" w:rsidRDefault="00F15140" w:rsidP="009934DA">
            <w:pPr>
              <w:pStyle w:val="ab"/>
              <w:widowControl w:val="0"/>
              <w:numPr>
                <w:ilvl w:val="0"/>
                <w:numId w:val="30"/>
              </w:numPr>
              <w:tabs>
                <w:tab w:val="left" w:pos="308"/>
              </w:tabs>
              <w:kinsoku w:val="0"/>
              <w:overflowPunct w:val="0"/>
              <w:autoSpaceDE w:val="0"/>
              <w:autoSpaceDN w:val="0"/>
              <w:adjustRightInd w:val="0"/>
              <w:ind w:left="0" w:firstLine="0"/>
              <w:contextualSpacing w:val="0"/>
              <w:jc w:val="both"/>
              <w:rPr>
                <w:color w:val="000000"/>
                <w:sz w:val="22"/>
                <w:szCs w:val="22"/>
              </w:rPr>
            </w:pPr>
            <w:r w:rsidRPr="009F2A6E">
              <w:rPr>
                <w:color w:val="231F20"/>
                <w:sz w:val="22"/>
                <w:szCs w:val="22"/>
              </w:rPr>
              <w:t>в государственном управлении;</w:t>
            </w:r>
          </w:p>
          <w:p w:rsidR="00F15140" w:rsidRPr="009F2A6E" w:rsidRDefault="00F15140" w:rsidP="009934DA">
            <w:pPr>
              <w:pStyle w:val="ab"/>
              <w:widowControl w:val="0"/>
              <w:numPr>
                <w:ilvl w:val="0"/>
                <w:numId w:val="30"/>
              </w:numPr>
              <w:tabs>
                <w:tab w:val="left" w:pos="308"/>
              </w:tabs>
              <w:kinsoku w:val="0"/>
              <w:overflowPunct w:val="0"/>
              <w:autoSpaceDE w:val="0"/>
              <w:autoSpaceDN w:val="0"/>
              <w:adjustRightInd w:val="0"/>
              <w:ind w:left="0" w:firstLine="0"/>
              <w:contextualSpacing w:val="0"/>
              <w:jc w:val="both"/>
              <w:rPr>
                <w:color w:val="000000"/>
                <w:sz w:val="22"/>
                <w:szCs w:val="22"/>
              </w:rPr>
            </w:pPr>
            <w:r w:rsidRPr="009F2A6E">
              <w:rPr>
                <w:color w:val="231F20"/>
                <w:sz w:val="22"/>
                <w:szCs w:val="22"/>
              </w:rPr>
              <w:t>в экономике и социальной политике;</w:t>
            </w:r>
          </w:p>
          <w:p w:rsidR="00F15140" w:rsidRPr="009F2A6E" w:rsidRDefault="00F15140" w:rsidP="009934DA">
            <w:pPr>
              <w:pStyle w:val="ab"/>
              <w:widowControl w:val="0"/>
              <w:numPr>
                <w:ilvl w:val="0"/>
                <w:numId w:val="30"/>
              </w:numPr>
              <w:tabs>
                <w:tab w:val="left" w:pos="308"/>
              </w:tabs>
              <w:kinsoku w:val="0"/>
              <w:overflowPunct w:val="0"/>
              <w:autoSpaceDE w:val="0"/>
              <w:autoSpaceDN w:val="0"/>
              <w:adjustRightInd w:val="0"/>
              <w:ind w:left="0" w:firstLine="0"/>
              <w:contextualSpacing w:val="0"/>
              <w:jc w:val="both"/>
              <w:rPr>
                <w:color w:val="000000"/>
                <w:sz w:val="22"/>
                <w:szCs w:val="22"/>
              </w:rPr>
            </w:pPr>
            <w:r w:rsidRPr="009F2A6E">
              <w:rPr>
                <w:color w:val="231F20"/>
                <w:sz w:val="22"/>
                <w:szCs w:val="22"/>
              </w:rPr>
              <w:t>в военном деле;</w:t>
            </w:r>
          </w:p>
          <w:p w:rsidR="00F15140" w:rsidRPr="009F2A6E" w:rsidRDefault="00F15140" w:rsidP="009934DA">
            <w:pPr>
              <w:pStyle w:val="ab"/>
              <w:widowControl w:val="0"/>
              <w:numPr>
                <w:ilvl w:val="0"/>
                <w:numId w:val="30"/>
              </w:numPr>
              <w:tabs>
                <w:tab w:val="left" w:pos="308"/>
              </w:tabs>
              <w:kinsoku w:val="0"/>
              <w:overflowPunct w:val="0"/>
              <w:autoSpaceDE w:val="0"/>
              <w:autoSpaceDN w:val="0"/>
              <w:adjustRightInd w:val="0"/>
              <w:ind w:left="0" w:firstLine="0"/>
              <w:contextualSpacing w:val="0"/>
              <w:jc w:val="both"/>
              <w:rPr>
                <w:color w:val="000000"/>
                <w:sz w:val="22"/>
                <w:szCs w:val="22"/>
              </w:rPr>
            </w:pPr>
            <w:r w:rsidRPr="009F2A6E">
              <w:rPr>
                <w:color w:val="231F20"/>
                <w:sz w:val="22"/>
                <w:szCs w:val="22"/>
              </w:rPr>
              <w:t>в сфере культуры и быта.</w:t>
            </w:r>
          </w:p>
          <w:p w:rsidR="00F15140" w:rsidRPr="009F2A6E" w:rsidRDefault="00F15140" w:rsidP="009934DA">
            <w:pPr>
              <w:pStyle w:val="TableParagraph"/>
              <w:kinsoku w:val="0"/>
              <w:overflowPunct w:val="0"/>
              <w:jc w:val="both"/>
              <w:rPr>
                <w:color w:val="000000"/>
                <w:sz w:val="22"/>
                <w:szCs w:val="22"/>
              </w:rPr>
            </w:pPr>
            <w:r w:rsidRPr="009F2A6E">
              <w:rPr>
                <w:color w:val="231F20"/>
                <w:sz w:val="22"/>
                <w:szCs w:val="22"/>
              </w:rPr>
              <w:t>Систематизация материала о ходе и ключевых событиях, итогах Северной войны.</w:t>
            </w:r>
          </w:p>
          <w:p w:rsidR="00F15140" w:rsidRPr="009F2A6E" w:rsidRDefault="00F15140" w:rsidP="009934DA">
            <w:pPr>
              <w:pStyle w:val="TableParagraph"/>
              <w:kinsoku w:val="0"/>
              <w:overflowPunct w:val="0"/>
              <w:jc w:val="both"/>
              <w:rPr>
                <w:color w:val="231F20"/>
                <w:sz w:val="22"/>
                <w:szCs w:val="22"/>
              </w:rPr>
            </w:pPr>
            <w:r w:rsidRPr="009F2A6E">
              <w:rPr>
                <w:color w:val="231F20"/>
                <w:sz w:val="22"/>
                <w:szCs w:val="22"/>
              </w:rPr>
              <w:t>Характеристика отношения различных слоев российского общества к преобразовательской деятельности Петра I, показ на конкретных примерах, в чем оно проявлялось.</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8</w:t>
            </w:r>
            <w:r w:rsidRPr="009F2A6E">
              <w:rPr>
                <w:rFonts w:ascii="Times New Roman" w:hAnsi="Times New Roman"/>
                <w:sz w:val="22"/>
                <w:szCs w:val="22"/>
                <w:lang w:eastAsia="en-US"/>
              </w:rPr>
              <w:t>, Практическое занятие  №</w:t>
            </w:r>
            <w:r>
              <w:rPr>
                <w:rFonts w:ascii="Times New Roman" w:hAnsi="Times New Roman"/>
                <w:sz w:val="22"/>
                <w:szCs w:val="22"/>
                <w:lang w:eastAsia="en-US"/>
              </w:rPr>
              <w:t>21</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F15140" w:rsidRPr="009F2A6E" w:rsidTr="00F15140">
        <w:tc>
          <w:tcPr>
            <w:tcW w:w="2248" w:type="dxa"/>
          </w:tcPr>
          <w:p w:rsidR="00F15140" w:rsidRPr="00F15140" w:rsidRDefault="00F15140" w:rsidP="009934DA">
            <w:pPr>
              <w:pStyle w:val="TableParagraph"/>
              <w:kinsoku w:val="0"/>
              <w:overflowPunct w:val="0"/>
              <w:jc w:val="both"/>
              <w:rPr>
                <w:bCs/>
                <w:color w:val="231F20"/>
                <w:sz w:val="22"/>
                <w:szCs w:val="22"/>
              </w:rPr>
            </w:pPr>
            <w:r w:rsidRPr="00F15140">
              <w:rPr>
                <w:sz w:val="22"/>
                <w:szCs w:val="22"/>
              </w:rPr>
              <w:t xml:space="preserve">Экономическое и социальное развитие в </w:t>
            </w:r>
            <w:r w:rsidRPr="00F15140">
              <w:rPr>
                <w:sz w:val="22"/>
                <w:szCs w:val="22"/>
                <w:lang w:val="en-US"/>
              </w:rPr>
              <w:t>XVIII</w:t>
            </w:r>
            <w:r w:rsidRPr="00F15140">
              <w:rPr>
                <w:sz w:val="22"/>
                <w:szCs w:val="22"/>
              </w:rPr>
              <w:t xml:space="preserve"> веке. Народные движения.</w:t>
            </w:r>
          </w:p>
        </w:tc>
        <w:tc>
          <w:tcPr>
            <w:tcW w:w="4808" w:type="dxa"/>
          </w:tcPr>
          <w:p w:rsidR="00F15140" w:rsidRPr="009F2A6E" w:rsidRDefault="00F15140" w:rsidP="009934DA">
            <w:pPr>
              <w:pStyle w:val="TableParagraph"/>
              <w:kinsoku w:val="0"/>
              <w:overflowPunct w:val="0"/>
              <w:jc w:val="both"/>
              <w:rPr>
                <w:color w:val="231F20"/>
                <w:sz w:val="22"/>
                <w:szCs w:val="22"/>
              </w:rPr>
            </w:pPr>
            <w:r>
              <w:rPr>
                <w:color w:val="231F20"/>
              </w:rPr>
              <w:t xml:space="preserve">Характеристика основных черт социально-экономического развития России в середине-второй половине </w:t>
            </w:r>
            <w:r>
              <w:rPr>
                <w:color w:val="231F20"/>
                <w:lang w:val="en-US"/>
              </w:rPr>
              <w:t>XVIII</w:t>
            </w:r>
            <w:r>
              <w:rPr>
                <w:color w:val="231F20"/>
              </w:rPr>
              <w:t xml:space="preserve"> века. Рассказ  с использованием карты о причинах, ходе, результатах восстания под руководством </w:t>
            </w:r>
            <w:proofErr w:type="spellStart"/>
            <w:r>
              <w:rPr>
                <w:color w:val="231F20"/>
              </w:rPr>
              <w:t>Е.И.Пугачёва</w:t>
            </w:r>
            <w:proofErr w:type="spellEnd"/>
            <w:r>
              <w:rPr>
                <w:color w:val="231F20"/>
              </w:rPr>
              <w:t>.</w:t>
            </w:r>
          </w:p>
        </w:tc>
        <w:tc>
          <w:tcPr>
            <w:tcW w:w="1548" w:type="dxa"/>
          </w:tcPr>
          <w:p w:rsidR="00F15140" w:rsidRPr="009F2A6E" w:rsidRDefault="00F15140"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8</w:t>
            </w:r>
            <w:r w:rsidRPr="009F2A6E">
              <w:rPr>
                <w:rFonts w:ascii="Times New Roman" w:hAnsi="Times New Roman"/>
                <w:sz w:val="22"/>
                <w:szCs w:val="22"/>
                <w:lang w:eastAsia="en-US"/>
              </w:rPr>
              <w:t>, Практическое занятие  №</w:t>
            </w:r>
            <w:r>
              <w:rPr>
                <w:rFonts w:ascii="Times New Roman" w:hAnsi="Times New Roman"/>
                <w:sz w:val="22"/>
                <w:szCs w:val="22"/>
                <w:lang w:eastAsia="en-US"/>
              </w:rPr>
              <w:t>22</w:t>
            </w:r>
          </w:p>
          <w:p w:rsidR="00F15140" w:rsidRPr="009F2A6E" w:rsidRDefault="00F15140" w:rsidP="00F349C4">
            <w:pPr>
              <w:tabs>
                <w:tab w:val="left" w:pos="142"/>
                <w:tab w:val="left" w:pos="3135"/>
              </w:tabs>
              <w:rPr>
                <w:rFonts w:ascii="Times New Roman" w:hAnsi="Times New Roman"/>
                <w:sz w:val="22"/>
                <w:szCs w:val="22"/>
                <w:lang w:eastAsia="en-US"/>
              </w:rPr>
            </w:pPr>
          </w:p>
        </w:tc>
        <w:tc>
          <w:tcPr>
            <w:tcW w:w="683" w:type="dxa"/>
          </w:tcPr>
          <w:p w:rsidR="00F15140" w:rsidRPr="009F2A6E" w:rsidRDefault="00F15140" w:rsidP="00F349C4">
            <w:pPr>
              <w:tabs>
                <w:tab w:val="left" w:pos="142"/>
                <w:tab w:val="left" w:pos="3135"/>
              </w:tabs>
              <w:jc w:val="center"/>
              <w:rPr>
                <w:rFonts w:ascii="Times New Roman" w:hAnsi="Times New Roman"/>
                <w:sz w:val="22"/>
                <w:szCs w:val="22"/>
                <w:lang w:eastAsia="en-US"/>
              </w:rPr>
            </w:pPr>
            <w:r w:rsidRPr="009F2A6E">
              <w:rPr>
                <w:rFonts w:ascii="Times New Roman" w:hAnsi="Times New Roman"/>
                <w:sz w:val="22"/>
                <w:szCs w:val="22"/>
                <w:lang w:eastAsia="en-US"/>
              </w:rPr>
              <w:t>2</w:t>
            </w:r>
          </w:p>
        </w:tc>
      </w:tr>
      <w:tr w:rsidR="00340AA2" w:rsidRPr="009F2A6E" w:rsidTr="00F15140">
        <w:tc>
          <w:tcPr>
            <w:tcW w:w="2248" w:type="dxa"/>
          </w:tcPr>
          <w:p w:rsidR="00DA0731" w:rsidRPr="009F2A6E" w:rsidRDefault="00DA0731" w:rsidP="009934DA">
            <w:pPr>
              <w:pStyle w:val="TableParagraph"/>
              <w:kinsoku w:val="0"/>
              <w:overflowPunct w:val="0"/>
              <w:jc w:val="both"/>
              <w:rPr>
                <w:bCs/>
                <w:color w:val="231F20"/>
                <w:sz w:val="22"/>
                <w:szCs w:val="22"/>
              </w:rPr>
            </w:pPr>
            <w:r w:rsidRPr="009F2A6E">
              <w:rPr>
                <w:bCs/>
                <w:color w:val="231F20"/>
                <w:sz w:val="22"/>
                <w:szCs w:val="22"/>
              </w:rPr>
              <w:t>Внутренняя и внешняя политика России в середине — второй половине XVIII века</w:t>
            </w:r>
          </w:p>
        </w:tc>
        <w:tc>
          <w:tcPr>
            <w:tcW w:w="4808" w:type="dxa"/>
          </w:tcPr>
          <w:p w:rsidR="00DA0731" w:rsidRPr="009F2A6E" w:rsidRDefault="00DA0731" w:rsidP="009934DA">
            <w:pPr>
              <w:pStyle w:val="TableParagraph"/>
              <w:kinsoku w:val="0"/>
              <w:overflowPunct w:val="0"/>
              <w:jc w:val="both"/>
              <w:rPr>
                <w:color w:val="000000"/>
                <w:sz w:val="22"/>
                <w:szCs w:val="22"/>
              </w:rPr>
            </w:pPr>
            <w:r w:rsidRPr="009F2A6E">
              <w:rPr>
                <w:color w:val="231F20"/>
                <w:sz w:val="22"/>
                <w:szCs w:val="22"/>
              </w:rPr>
              <w:t>Систематизация материала о дворцовых переворотах (причинах, событиях, участниках, последствиях).</w:t>
            </w:r>
          </w:p>
          <w:p w:rsidR="00DA0731" w:rsidRPr="009F2A6E" w:rsidRDefault="00DA0731" w:rsidP="009934DA">
            <w:pPr>
              <w:pStyle w:val="TableParagraph"/>
              <w:kinsoku w:val="0"/>
              <w:overflowPunct w:val="0"/>
              <w:jc w:val="both"/>
              <w:rPr>
                <w:color w:val="000000"/>
                <w:sz w:val="22"/>
                <w:szCs w:val="22"/>
              </w:rPr>
            </w:pPr>
            <w:r w:rsidRPr="009F2A6E">
              <w:rPr>
                <w:color w:val="231F20"/>
                <w:sz w:val="22"/>
                <w:szCs w:val="22"/>
              </w:rPr>
              <w:t>Сопоставление политики «просвещенного абсолютизма» в России и других европейских странах.</w:t>
            </w:r>
          </w:p>
          <w:p w:rsidR="00DA0731" w:rsidRPr="009F2A6E" w:rsidRDefault="00DA0731" w:rsidP="009934DA">
            <w:pPr>
              <w:pStyle w:val="TableParagraph"/>
              <w:kinsoku w:val="0"/>
              <w:overflowPunct w:val="0"/>
              <w:jc w:val="both"/>
              <w:rPr>
                <w:color w:val="000000"/>
                <w:sz w:val="22"/>
                <w:szCs w:val="22"/>
              </w:rPr>
            </w:pPr>
            <w:r w:rsidRPr="009F2A6E">
              <w:rPr>
                <w:color w:val="231F20"/>
                <w:sz w:val="22"/>
                <w:szCs w:val="22"/>
              </w:rPr>
              <w:t>Характеристика личности и царствования Екатерины II.</w:t>
            </w:r>
          </w:p>
          <w:p w:rsidR="00DA0731" w:rsidRPr="009F2A6E" w:rsidRDefault="00DA0731" w:rsidP="009934DA">
            <w:pPr>
              <w:pStyle w:val="TableParagraph"/>
              <w:kinsoku w:val="0"/>
              <w:overflowPunct w:val="0"/>
              <w:jc w:val="both"/>
              <w:rPr>
                <w:color w:val="000000"/>
                <w:sz w:val="22"/>
                <w:szCs w:val="22"/>
              </w:rPr>
            </w:pPr>
            <w:r w:rsidRPr="009F2A6E">
              <w:rPr>
                <w:color w:val="231F20"/>
                <w:sz w:val="22"/>
                <w:szCs w:val="22"/>
              </w:rPr>
              <w:t>Объяснение, чем вызваны противоречивые оценки личности</w:t>
            </w:r>
          </w:p>
          <w:p w:rsidR="00DA0731" w:rsidRPr="009F2A6E" w:rsidRDefault="00DA0731" w:rsidP="009934DA">
            <w:pPr>
              <w:pStyle w:val="TableParagraph"/>
              <w:kinsoku w:val="0"/>
              <w:overflowPunct w:val="0"/>
              <w:jc w:val="both"/>
              <w:rPr>
                <w:color w:val="000000"/>
                <w:sz w:val="22"/>
                <w:szCs w:val="22"/>
              </w:rPr>
            </w:pPr>
            <w:r w:rsidRPr="009F2A6E">
              <w:rPr>
                <w:color w:val="231F20"/>
                <w:sz w:val="22"/>
                <w:szCs w:val="22"/>
              </w:rPr>
              <w:t>и царствования Павла I; высказывание и аргументация своего мнения.</w:t>
            </w:r>
          </w:p>
          <w:p w:rsidR="00DA0731" w:rsidRPr="009F2A6E" w:rsidRDefault="00DA0731" w:rsidP="009934DA">
            <w:pPr>
              <w:pStyle w:val="TableParagraph"/>
              <w:kinsoku w:val="0"/>
              <w:overflowPunct w:val="0"/>
              <w:jc w:val="both"/>
              <w:rPr>
                <w:color w:val="231F20"/>
                <w:sz w:val="22"/>
                <w:szCs w:val="22"/>
              </w:rPr>
            </w:pPr>
            <w:r w:rsidRPr="009F2A6E">
              <w:rPr>
                <w:color w:val="231F20"/>
                <w:sz w:val="22"/>
                <w:szCs w:val="22"/>
              </w:rPr>
              <w:t>Раскрытие с использованием исторической карты, внешнеполитических задач, стоящих перед Россией во второй половине XVIII века; характеристика результатов внешней политики данного периода</w:t>
            </w:r>
          </w:p>
        </w:tc>
        <w:tc>
          <w:tcPr>
            <w:tcW w:w="1548" w:type="dxa"/>
          </w:tcPr>
          <w:p w:rsidR="00DA0731" w:rsidRPr="009F2A6E" w:rsidRDefault="00DA0731" w:rsidP="002B6A0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sidR="00726C92" w:rsidRPr="009F2A6E">
              <w:rPr>
                <w:rFonts w:ascii="Times New Roman" w:hAnsi="Times New Roman"/>
                <w:sz w:val="22"/>
                <w:szCs w:val="22"/>
                <w:lang w:eastAsia="en-US"/>
              </w:rPr>
              <w:t>8</w:t>
            </w:r>
            <w:r w:rsidRPr="009F2A6E">
              <w:rPr>
                <w:rFonts w:ascii="Times New Roman" w:hAnsi="Times New Roman"/>
                <w:sz w:val="22"/>
                <w:szCs w:val="22"/>
                <w:lang w:eastAsia="en-US"/>
              </w:rPr>
              <w:t>, Практическ</w:t>
            </w:r>
            <w:r w:rsidR="002F27CE">
              <w:rPr>
                <w:rFonts w:ascii="Times New Roman" w:hAnsi="Times New Roman"/>
                <w:sz w:val="22"/>
                <w:szCs w:val="22"/>
                <w:lang w:eastAsia="en-US"/>
              </w:rPr>
              <w:t>ое</w:t>
            </w:r>
            <w:r w:rsidRPr="009F2A6E">
              <w:rPr>
                <w:rFonts w:ascii="Times New Roman" w:hAnsi="Times New Roman"/>
                <w:sz w:val="22"/>
                <w:szCs w:val="22"/>
                <w:lang w:eastAsia="en-US"/>
              </w:rPr>
              <w:t xml:space="preserve"> </w:t>
            </w:r>
            <w:r w:rsidR="002F27CE">
              <w:rPr>
                <w:rFonts w:ascii="Times New Roman" w:hAnsi="Times New Roman"/>
                <w:sz w:val="22"/>
                <w:szCs w:val="22"/>
                <w:lang w:eastAsia="en-US"/>
              </w:rPr>
              <w:t>занятие</w:t>
            </w:r>
            <w:r w:rsidRPr="009F2A6E">
              <w:rPr>
                <w:rFonts w:ascii="Times New Roman" w:hAnsi="Times New Roman"/>
                <w:sz w:val="22"/>
                <w:szCs w:val="22"/>
                <w:lang w:eastAsia="en-US"/>
              </w:rPr>
              <w:t xml:space="preserve"> №</w:t>
            </w:r>
            <w:r w:rsidR="00F349C4">
              <w:rPr>
                <w:rFonts w:ascii="Times New Roman" w:hAnsi="Times New Roman"/>
                <w:sz w:val="22"/>
                <w:szCs w:val="22"/>
                <w:lang w:eastAsia="en-US"/>
              </w:rPr>
              <w:t>23</w:t>
            </w:r>
          </w:p>
          <w:p w:rsidR="00DA0731" w:rsidRPr="009F2A6E" w:rsidRDefault="00DA0731" w:rsidP="00DA0731">
            <w:pPr>
              <w:tabs>
                <w:tab w:val="left" w:pos="142"/>
                <w:tab w:val="left" w:pos="3135"/>
              </w:tabs>
              <w:rPr>
                <w:rFonts w:ascii="Times New Roman" w:hAnsi="Times New Roman"/>
                <w:sz w:val="22"/>
                <w:szCs w:val="22"/>
                <w:lang w:eastAsia="en-US"/>
              </w:rPr>
            </w:pPr>
          </w:p>
        </w:tc>
        <w:tc>
          <w:tcPr>
            <w:tcW w:w="683" w:type="dxa"/>
          </w:tcPr>
          <w:p w:rsidR="00DA0731" w:rsidRPr="009F2A6E" w:rsidRDefault="00F349C4" w:rsidP="002B6A04">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F349C4" w:rsidRPr="009F2A6E" w:rsidTr="00F15140">
        <w:tc>
          <w:tcPr>
            <w:tcW w:w="2248" w:type="dxa"/>
          </w:tcPr>
          <w:p w:rsidR="00F349C4" w:rsidRPr="009F2A6E" w:rsidRDefault="00F349C4" w:rsidP="009934DA">
            <w:pPr>
              <w:pStyle w:val="TableParagraph"/>
              <w:kinsoku w:val="0"/>
              <w:overflowPunct w:val="0"/>
              <w:jc w:val="both"/>
              <w:rPr>
                <w:sz w:val="22"/>
                <w:szCs w:val="22"/>
              </w:rPr>
            </w:pPr>
            <w:r w:rsidRPr="009F2A6E">
              <w:rPr>
                <w:bCs/>
                <w:color w:val="231F20"/>
                <w:sz w:val="22"/>
                <w:szCs w:val="22"/>
              </w:rPr>
              <w:t>Русская культура XVIII века</w:t>
            </w:r>
          </w:p>
          <w:p w:rsidR="00F349C4" w:rsidRPr="009F2A6E" w:rsidRDefault="00F349C4" w:rsidP="009934DA">
            <w:pPr>
              <w:jc w:val="center"/>
              <w:rPr>
                <w:rFonts w:ascii="Times New Roman" w:hAnsi="Times New Roman"/>
                <w:sz w:val="22"/>
                <w:szCs w:val="22"/>
              </w:rPr>
            </w:pPr>
          </w:p>
        </w:tc>
        <w:tc>
          <w:tcPr>
            <w:tcW w:w="4808" w:type="dxa"/>
          </w:tcPr>
          <w:p w:rsidR="00F349C4" w:rsidRPr="009F2A6E" w:rsidRDefault="00F349C4" w:rsidP="009934DA">
            <w:pPr>
              <w:pStyle w:val="TableParagraph"/>
              <w:kinsoku w:val="0"/>
              <w:overflowPunct w:val="0"/>
              <w:jc w:val="both"/>
              <w:rPr>
                <w:color w:val="000000"/>
                <w:sz w:val="22"/>
                <w:szCs w:val="22"/>
              </w:rPr>
            </w:pPr>
            <w:r w:rsidRPr="009F2A6E">
              <w:rPr>
                <w:color w:val="231F20"/>
                <w:sz w:val="22"/>
                <w:szCs w:val="22"/>
              </w:rPr>
              <w:t>Систематизация материала о развитии образования в России в XVIII веке, объяснение, какие события играли в нем ключевую роль.</w:t>
            </w:r>
          </w:p>
          <w:p w:rsidR="00F349C4" w:rsidRPr="009F2A6E" w:rsidRDefault="00F349C4" w:rsidP="009934DA">
            <w:pPr>
              <w:pStyle w:val="TableParagraph"/>
              <w:kinsoku w:val="0"/>
              <w:overflowPunct w:val="0"/>
              <w:jc w:val="both"/>
              <w:rPr>
                <w:color w:val="231F20"/>
                <w:sz w:val="22"/>
                <w:szCs w:val="22"/>
              </w:rPr>
            </w:pPr>
            <w:r w:rsidRPr="009F2A6E">
              <w:rPr>
                <w:color w:val="231F20"/>
                <w:sz w:val="22"/>
                <w:szCs w:val="22"/>
              </w:rPr>
              <w:t>Сравнение характерных черт российского и европейского Просвещения, выявление в них общего и различного.</w:t>
            </w:r>
          </w:p>
          <w:p w:rsidR="00F349C4" w:rsidRPr="009F2A6E" w:rsidRDefault="00F349C4" w:rsidP="009934DA">
            <w:pPr>
              <w:pStyle w:val="TableParagraph"/>
              <w:kinsoku w:val="0"/>
              <w:overflowPunct w:val="0"/>
              <w:jc w:val="both"/>
              <w:rPr>
                <w:color w:val="000000"/>
                <w:sz w:val="22"/>
                <w:szCs w:val="22"/>
              </w:rPr>
            </w:pPr>
            <w:r w:rsidRPr="009F2A6E">
              <w:rPr>
                <w:color w:val="231F20"/>
                <w:sz w:val="22"/>
                <w:szCs w:val="22"/>
              </w:rPr>
              <w:t>Рассказ о важнейших достижениях русской науки и культуры в XVIII веке, подготовка презентации на эту тему.</w:t>
            </w:r>
          </w:p>
          <w:p w:rsidR="00F349C4" w:rsidRPr="009F2A6E" w:rsidRDefault="00F349C4" w:rsidP="009934DA">
            <w:pPr>
              <w:pStyle w:val="TableParagraph"/>
              <w:kinsoku w:val="0"/>
              <w:overflowPunct w:val="0"/>
              <w:jc w:val="both"/>
              <w:rPr>
                <w:color w:val="231F20"/>
                <w:sz w:val="22"/>
                <w:szCs w:val="22"/>
              </w:rPr>
            </w:pPr>
            <w:r w:rsidRPr="009F2A6E">
              <w:rPr>
                <w:color w:val="231F20"/>
                <w:sz w:val="22"/>
                <w:szCs w:val="22"/>
              </w:rPr>
              <w:lastRenderedPageBreak/>
              <w:t xml:space="preserve">Подготовка и проведение виртуальной экскурсии по залам музея русского искусства </w:t>
            </w:r>
            <w:proofErr w:type="gramStart"/>
            <w:r w:rsidRPr="009F2A6E">
              <w:rPr>
                <w:color w:val="231F20"/>
                <w:sz w:val="22"/>
                <w:szCs w:val="22"/>
              </w:rPr>
              <w:t>Х</w:t>
            </w:r>
            <w:proofErr w:type="gramEnd"/>
            <w:r w:rsidRPr="009F2A6E">
              <w:rPr>
                <w:color w:val="231F20"/>
                <w:sz w:val="22"/>
                <w:szCs w:val="22"/>
              </w:rPr>
              <w:t>VIII века.</w:t>
            </w:r>
          </w:p>
        </w:tc>
        <w:tc>
          <w:tcPr>
            <w:tcW w:w="1548" w:type="dxa"/>
          </w:tcPr>
          <w:p w:rsidR="00F349C4" w:rsidRPr="009F2A6E" w:rsidRDefault="00F349C4" w:rsidP="00F349C4">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lastRenderedPageBreak/>
              <w:t>Тест № 8, Практическ</w:t>
            </w:r>
            <w:r w:rsidR="002F27CE">
              <w:rPr>
                <w:rFonts w:ascii="Times New Roman" w:hAnsi="Times New Roman"/>
                <w:sz w:val="22"/>
                <w:szCs w:val="22"/>
                <w:lang w:eastAsia="en-US"/>
              </w:rPr>
              <w:t>ое</w:t>
            </w:r>
            <w:r w:rsidRPr="009F2A6E">
              <w:rPr>
                <w:rFonts w:ascii="Times New Roman" w:hAnsi="Times New Roman"/>
                <w:sz w:val="22"/>
                <w:szCs w:val="22"/>
                <w:lang w:eastAsia="en-US"/>
              </w:rPr>
              <w:t xml:space="preserve"> </w:t>
            </w:r>
            <w:r w:rsidR="002F27CE">
              <w:rPr>
                <w:rFonts w:ascii="Times New Roman" w:hAnsi="Times New Roman"/>
                <w:sz w:val="22"/>
                <w:szCs w:val="22"/>
                <w:lang w:eastAsia="en-US"/>
              </w:rPr>
              <w:t>занятие</w:t>
            </w:r>
            <w:r w:rsidRPr="009F2A6E">
              <w:rPr>
                <w:rFonts w:ascii="Times New Roman" w:hAnsi="Times New Roman"/>
                <w:sz w:val="22"/>
                <w:szCs w:val="22"/>
                <w:lang w:eastAsia="en-US"/>
              </w:rPr>
              <w:t xml:space="preserve"> №</w:t>
            </w:r>
            <w:r>
              <w:rPr>
                <w:rFonts w:ascii="Times New Roman" w:hAnsi="Times New Roman"/>
                <w:sz w:val="22"/>
                <w:szCs w:val="22"/>
                <w:lang w:eastAsia="en-US"/>
              </w:rPr>
              <w:t>24</w:t>
            </w:r>
          </w:p>
          <w:p w:rsidR="00F349C4" w:rsidRPr="009F2A6E" w:rsidRDefault="00F349C4" w:rsidP="00F349C4">
            <w:pPr>
              <w:tabs>
                <w:tab w:val="left" w:pos="142"/>
                <w:tab w:val="left" w:pos="3135"/>
              </w:tabs>
              <w:rPr>
                <w:rFonts w:ascii="Times New Roman" w:hAnsi="Times New Roman"/>
                <w:sz w:val="22"/>
                <w:szCs w:val="22"/>
                <w:lang w:eastAsia="en-US"/>
              </w:rPr>
            </w:pPr>
          </w:p>
        </w:tc>
        <w:tc>
          <w:tcPr>
            <w:tcW w:w="683" w:type="dxa"/>
          </w:tcPr>
          <w:p w:rsidR="00F349C4" w:rsidRPr="009F2A6E" w:rsidRDefault="00F349C4" w:rsidP="00F349C4">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340AA2" w:rsidRPr="009F2A6E" w:rsidTr="00F15140">
        <w:tc>
          <w:tcPr>
            <w:tcW w:w="7056" w:type="dxa"/>
            <w:gridSpan w:val="2"/>
          </w:tcPr>
          <w:p w:rsidR="00BA52BA" w:rsidRPr="009F2A6E" w:rsidRDefault="00726C92" w:rsidP="00BA52BA">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lastRenderedPageBreak/>
              <w:t>9</w:t>
            </w:r>
            <w:r w:rsidR="00BA52BA" w:rsidRPr="009F2A6E">
              <w:rPr>
                <w:rFonts w:ascii="Times New Roman" w:hAnsi="Times New Roman"/>
                <w:b/>
                <w:bCs/>
                <w:color w:val="231F20"/>
                <w:sz w:val="22"/>
                <w:szCs w:val="22"/>
              </w:rPr>
              <w:t>. СТАНОВЛЕНИЕ ИНДУСТРИАЛЬНОЙ ЦИВИЛИЗАЦИИ</w:t>
            </w:r>
          </w:p>
        </w:tc>
        <w:tc>
          <w:tcPr>
            <w:tcW w:w="1548" w:type="dxa"/>
          </w:tcPr>
          <w:p w:rsidR="00BA52BA" w:rsidRPr="009F2A6E" w:rsidRDefault="00BA52BA" w:rsidP="00E5171B">
            <w:pPr>
              <w:tabs>
                <w:tab w:val="left" w:pos="142"/>
                <w:tab w:val="left" w:pos="3135"/>
              </w:tabs>
              <w:rPr>
                <w:rFonts w:ascii="Times New Roman" w:hAnsi="Times New Roman"/>
                <w:sz w:val="22"/>
                <w:szCs w:val="22"/>
                <w:lang w:eastAsia="en-US"/>
              </w:rPr>
            </w:pPr>
          </w:p>
        </w:tc>
        <w:tc>
          <w:tcPr>
            <w:tcW w:w="683" w:type="dxa"/>
          </w:tcPr>
          <w:p w:rsidR="00BA52BA" w:rsidRPr="009F2A6E" w:rsidRDefault="00BA52BA" w:rsidP="001A105F">
            <w:pPr>
              <w:tabs>
                <w:tab w:val="left" w:pos="142"/>
                <w:tab w:val="left" w:pos="3135"/>
              </w:tabs>
              <w:jc w:val="center"/>
              <w:rPr>
                <w:rFonts w:ascii="Times New Roman" w:hAnsi="Times New Roman"/>
                <w:sz w:val="22"/>
                <w:szCs w:val="22"/>
                <w:lang w:eastAsia="en-US"/>
              </w:rPr>
            </w:pPr>
          </w:p>
        </w:tc>
      </w:tr>
      <w:tr w:rsidR="002F27CE" w:rsidRPr="009F2A6E" w:rsidTr="00F15140">
        <w:tc>
          <w:tcPr>
            <w:tcW w:w="2248" w:type="dxa"/>
          </w:tcPr>
          <w:p w:rsidR="002F27CE" w:rsidRPr="009F2A6E" w:rsidRDefault="002F27CE" w:rsidP="009934DA">
            <w:pPr>
              <w:pStyle w:val="TableParagraph"/>
              <w:kinsoku w:val="0"/>
              <w:overflowPunct w:val="0"/>
              <w:jc w:val="both"/>
              <w:rPr>
                <w:bCs/>
                <w:color w:val="231F20"/>
                <w:sz w:val="22"/>
                <w:szCs w:val="22"/>
              </w:rPr>
            </w:pPr>
            <w:r w:rsidRPr="009F2A6E">
              <w:rPr>
                <w:bCs/>
                <w:color w:val="231F20"/>
                <w:sz w:val="22"/>
                <w:szCs w:val="22"/>
              </w:rPr>
              <w:t>Промышленный переворот и его последствия</w:t>
            </w:r>
          </w:p>
        </w:tc>
        <w:tc>
          <w:tcPr>
            <w:tcW w:w="4808" w:type="dxa"/>
          </w:tcPr>
          <w:p w:rsidR="002F27CE" w:rsidRPr="009F2A6E" w:rsidRDefault="002F27CE" w:rsidP="009934DA">
            <w:pPr>
              <w:pStyle w:val="TableParagraph"/>
              <w:kinsoku w:val="0"/>
              <w:overflowPunct w:val="0"/>
              <w:jc w:val="both"/>
              <w:rPr>
                <w:color w:val="231F20"/>
                <w:sz w:val="22"/>
                <w:szCs w:val="22"/>
              </w:rPr>
            </w:pPr>
            <w:r w:rsidRPr="009F2A6E">
              <w:rPr>
                <w:color w:val="231F20"/>
                <w:sz w:val="22"/>
                <w:szCs w:val="22"/>
              </w:rPr>
              <w:t>Систематизация материала о главных научных и технических достижениях, способствовавших развертыванию промышленной революции. Раскрытие сущности, экономических и социальных последствий промышленной революции.</w:t>
            </w:r>
          </w:p>
        </w:tc>
        <w:tc>
          <w:tcPr>
            <w:tcW w:w="1548" w:type="dxa"/>
          </w:tcPr>
          <w:p w:rsidR="002F27CE" w:rsidRPr="009F2A6E" w:rsidRDefault="002F27CE" w:rsidP="00BC7316">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9</w:t>
            </w:r>
            <w:r w:rsidRPr="009F2A6E">
              <w:rPr>
                <w:rFonts w:ascii="Times New Roman" w:hAnsi="Times New Roman"/>
                <w:sz w:val="22"/>
                <w:szCs w:val="22"/>
                <w:lang w:eastAsia="en-US"/>
              </w:rPr>
              <w:t>, Практическ</w:t>
            </w:r>
            <w:r>
              <w:rPr>
                <w:rFonts w:ascii="Times New Roman" w:hAnsi="Times New Roman"/>
                <w:sz w:val="22"/>
                <w:szCs w:val="22"/>
                <w:lang w:eastAsia="en-US"/>
              </w:rPr>
              <w:t>ое</w:t>
            </w:r>
            <w:r w:rsidRPr="009F2A6E">
              <w:rPr>
                <w:rFonts w:ascii="Times New Roman" w:hAnsi="Times New Roman"/>
                <w:sz w:val="22"/>
                <w:szCs w:val="22"/>
                <w:lang w:eastAsia="en-US"/>
              </w:rPr>
              <w:t xml:space="preserve"> </w:t>
            </w:r>
            <w:r>
              <w:rPr>
                <w:rFonts w:ascii="Times New Roman" w:hAnsi="Times New Roman"/>
                <w:sz w:val="22"/>
                <w:szCs w:val="22"/>
                <w:lang w:eastAsia="en-US"/>
              </w:rPr>
              <w:t>занятие</w:t>
            </w:r>
            <w:r w:rsidRPr="009F2A6E">
              <w:rPr>
                <w:rFonts w:ascii="Times New Roman" w:hAnsi="Times New Roman"/>
                <w:sz w:val="22"/>
                <w:szCs w:val="22"/>
                <w:lang w:eastAsia="en-US"/>
              </w:rPr>
              <w:t xml:space="preserve"> №</w:t>
            </w:r>
            <w:r>
              <w:rPr>
                <w:rFonts w:ascii="Times New Roman" w:hAnsi="Times New Roman"/>
                <w:sz w:val="22"/>
                <w:szCs w:val="22"/>
                <w:lang w:eastAsia="en-US"/>
              </w:rPr>
              <w:t>25</w:t>
            </w:r>
          </w:p>
          <w:p w:rsidR="002F27CE" w:rsidRPr="009F2A6E" w:rsidRDefault="002F27CE" w:rsidP="00BC7316">
            <w:pPr>
              <w:tabs>
                <w:tab w:val="left" w:pos="142"/>
                <w:tab w:val="left" w:pos="3135"/>
              </w:tabs>
              <w:rPr>
                <w:rFonts w:ascii="Times New Roman" w:hAnsi="Times New Roman"/>
                <w:sz w:val="22"/>
                <w:szCs w:val="22"/>
                <w:lang w:eastAsia="en-US"/>
              </w:rPr>
            </w:pPr>
          </w:p>
        </w:tc>
        <w:tc>
          <w:tcPr>
            <w:tcW w:w="683" w:type="dxa"/>
          </w:tcPr>
          <w:p w:rsidR="002F27CE" w:rsidRPr="009F2A6E" w:rsidRDefault="002F27CE"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2F27CE" w:rsidRPr="009F2A6E" w:rsidTr="00F15140">
        <w:tc>
          <w:tcPr>
            <w:tcW w:w="2248" w:type="dxa"/>
          </w:tcPr>
          <w:p w:rsidR="002F27CE" w:rsidRPr="009F2A6E" w:rsidRDefault="002F27CE" w:rsidP="009934DA">
            <w:pPr>
              <w:pStyle w:val="TableParagraph"/>
              <w:kinsoku w:val="0"/>
              <w:overflowPunct w:val="0"/>
              <w:jc w:val="both"/>
              <w:rPr>
                <w:bCs/>
                <w:color w:val="231F20"/>
                <w:sz w:val="22"/>
                <w:szCs w:val="22"/>
              </w:rPr>
            </w:pPr>
            <w:r w:rsidRPr="009F2A6E">
              <w:rPr>
                <w:bCs/>
                <w:color w:val="231F20"/>
                <w:sz w:val="22"/>
                <w:szCs w:val="22"/>
              </w:rPr>
              <w:t>Международные отношения</w:t>
            </w:r>
          </w:p>
        </w:tc>
        <w:tc>
          <w:tcPr>
            <w:tcW w:w="4808" w:type="dxa"/>
          </w:tcPr>
          <w:p w:rsidR="002F27CE" w:rsidRPr="009F2A6E" w:rsidRDefault="002F27CE" w:rsidP="009934DA">
            <w:pPr>
              <w:pStyle w:val="TableParagraph"/>
              <w:kinsoku w:val="0"/>
              <w:overflowPunct w:val="0"/>
              <w:jc w:val="both"/>
              <w:rPr>
                <w:color w:val="000000"/>
                <w:sz w:val="22"/>
                <w:szCs w:val="22"/>
              </w:rPr>
            </w:pPr>
            <w:r w:rsidRPr="009F2A6E">
              <w:rPr>
                <w:color w:val="231F20"/>
                <w:sz w:val="22"/>
                <w:szCs w:val="22"/>
              </w:rPr>
              <w:t>Систематизация материала о причинах и последствиях крупнейших военных конфликтов XIX века в Европе и за ее пределами. Участие в обсуждении ключевых проблем международных отношений Х</w:t>
            </w:r>
            <w:proofErr w:type="gramStart"/>
            <w:r w:rsidRPr="009F2A6E">
              <w:rPr>
                <w:color w:val="231F20"/>
                <w:sz w:val="22"/>
                <w:szCs w:val="22"/>
              </w:rPr>
              <w:t>I</w:t>
            </w:r>
            <w:proofErr w:type="gramEnd"/>
            <w:r w:rsidRPr="009F2A6E">
              <w:rPr>
                <w:color w:val="231F20"/>
                <w:sz w:val="22"/>
                <w:szCs w:val="22"/>
              </w:rPr>
              <w:t>Х века в ходе конференции, круглого стола, в том числе в форме ролевых высказываний.</w:t>
            </w:r>
          </w:p>
          <w:p w:rsidR="002F27CE" w:rsidRPr="009F2A6E" w:rsidRDefault="002F27CE" w:rsidP="009934DA">
            <w:pPr>
              <w:pStyle w:val="TableParagraph"/>
              <w:kinsoku w:val="0"/>
              <w:overflowPunct w:val="0"/>
              <w:jc w:val="both"/>
              <w:rPr>
                <w:color w:val="231F20"/>
                <w:sz w:val="22"/>
                <w:szCs w:val="22"/>
              </w:rPr>
            </w:pPr>
            <w:r w:rsidRPr="009F2A6E">
              <w:rPr>
                <w:color w:val="231F20"/>
                <w:sz w:val="22"/>
                <w:szCs w:val="22"/>
              </w:rPr>
              <w:t>Участие в дискуссии на тему «Был ли неизбежен раскол Европы на два военных блока в конце Х</w:t>
            </w:r>
            <w:proofErr w:type="gramStart"/>
            <w:r w:rsidRPr="009F2A6E">
              <w:rPr>
                <w:color w:val="231F20"/>
                <w:sz w:val="22"/>
                <w:szCs w:val="22"/>
              </w:rPr>
              <w:t>I</w:t>
            </w:r>
            <w:proofErr w:type="gramEnd"/>
            <w:r w:rsidRPr="009F2A6E">
              <w:rPr>
                <w:color w:val="231F20"/>
                <w:sz w:val="22"/>
                <w:szCs w:val="22"/>
              </w:rPr>
              <w:t>Х — начале ХХ века».</w:t>
            </w:r>
          </w:p>
        </w:tc>
        <w:tc>
          <w:tcPr>
            <w:tcW w:w="1548" w:type="dxa"/>
          </w:tcPr>
          <w:p w:rsidR="002F27CE" w:rsidRPr="009F2A6E" w:rsidRDefault="002F27CE" w:rsidP="00BC7316">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9</w:t>
            </w:r>
            <w:r w:rsidRPr="009F2A6E">
              <w:rPr>
                <w:rFonts w:ascii="Times New Roman" w:hAnsi="Times New Roman"/>
                <w:sz w:val="22"/>
                <w:szCs w:val="22"/>
                <w:lang w:eastAsia="en-US"/>
              </w:rPr>
              <w:t xml:space="preserve"> Практическ</w:t>
            </w:r>
            <w:r>
              <w:rPr>
                <w:rFonts w:ascii="Times New Roman" w:hAnsi="Times New Roman"/>
                <w:sz w:val="22"/>
                <w:szCs w:val="22"/>
                <w:lang w:eastAsia="en-US"/>
              </w:rPr>
              <w:t>ое</w:t>
            </w:r>
            <w:r w:rsidRPr="009F2A6E">
              <w:rPr>
                <w:rFonts w:ascii="Times New Roman" w:hAnsi="Times New Roman"/>
                <w:sz w:val="22"/>
                <w:szCs w:val="22"/>
                <w:lang w:eastAsia="en-US"/>
              </w:rPr>
              <w:t xml:space="preserve"> </w:t>
            </w:r>
            <w:r>
              <w:rPr>
                <w:rFonts w:ascii="Times New Roman" w:hAnsi="Times New Roman"/>
                <w:sz w:val="22"/>
                <w:szCs w:val="22"/>
                <w:lang w:eastAsia="en-US"/>
              </w:rPr>
              <w:t>занятие</w:t>
            </w:r>
            <w:r w:rsidRPr="009F2A6E">
              <w:rPr>
                <w:rFonts w:ascii="Times New Roman" w:hAnsi="Times New Roman"/>
                <w:sz w:val="22"/>
                <w:szCs w:val="22"/>
                <w:lang w:eastAsia="en-US"/>
              </w:rPr>
              <w:t xml:space="preserve"> №</w:t>
            </w:r>
            <w:r>
              <w:rPr>
                <w:rFonts w:ascii="Times New Roman" w:hAnsi="Times New Roman"/>
                <w:sz w:val="22"/>
                <w:szCs w:val="22"/>
                <w:lang w:eastAsia="en-US"/>
              </w:rPr>
              <w:t>26</w:t>
            </w:r>
          </w:p>
          <w:p w:rsidR="002F27CE" w:rsidRPr="009F2A6E" w:rsidRDefault="002F27CE" w:rsidP="00BC7316">
            <w:pPr>
              <w:tabs>
                <w:tab w:val="left" w:pos="142"/>
                <w:tab w:val="left" w:pos="3135"/>
              </w:tabs>
              <w:rPr>
                <w:rFonts w:ascii="Times New Roman" w:hAnsi="Times New Roman"/>
                <w:sz w:val="22"/>
                <w:szCs w:val="22"/>
                <w:lang w:eastAsia="en-US"/>
              </w:rPr>
            </w:pPr>
          </w:p>
        </w:tc>
        <w:tc>
          <w:tcPr>
            <w:tcW w:w="683" w:type="dxa"/>
          </w:tcPr>
          <w:p w:rsidR="002F27CE" w:rsidRPr="009F2A6E" w:rsidRDefault="002F27CE"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F349C4" w:rsidRPr="009F2A6E" w:rsidTr="00F15140">
        <w:tc>
          <w:tcPr>
            <w:tcW w:w="7056" w:type="dxa"/>
            <w:gridSpan w:val="2"/>
          </w:tcPr>
          <w:p w:rsidR="00F349C4" w:rsidRPr="009F2A6E" w:rsidRDefault="00F349C4" w:rsidP="00BA52BA">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t>10. ПРОЦЕСС МОДЕРНИЗАЦИИ В ТРАДИЦИОННЫХ ОБЩЕСТВАХ ВОСТОКА</w:t>
            </w:r>
          </w:p>
        </w:tc>
        <w:tc>
          <w:tcPr>
            <w:tcW w:w="1548" w:type="dxa"/>
          </w:tcPr>
          <w:p w:rsidR="00F349C4" w:rsidRPr="009F2A6E" w:rsidRDefault="00F349C4" w:rsidP="00E5171B">
            <w:pPr>
              <w:tabs>
                <w:tab w:val="left" w:pos="142"/>
                <w:tab w:val="left" w:pos="3135"/>
              </w:tabs>
              <w:rPr>
                <w:rFonts w:ascii="Times New Roman" w:hAnsi="Times New Roman"/>
                <w:sz w:val="22"/>
                <w:szCs w:val="22"/>
                <w:lang w:eastAsia="en-US"/>
              </w:rPr>
            </w:pPr>
          </w:p>
        </w:tc>
        <w:tc>
          <w:tcPr>
            <w:tcW w:w="683" w:type="dxa"/>
          </w:tcPr>
          <w:p w:rsidR="00F349C4" w:rsidRPr="009F2A6E" w:rsidRDefault="00F349C4" w:rsidP="001A105F">
            <w:pPr>
              <w:tabs>
                <w:tab w:val="left" w:pos="142"/>
                <w:tab w:val="left" w:pos="3135"/>
              </w:tabs>
              <w:jc w:val="center"/>
              <w:rPr>
                <w:rFonts w:ascii="Times New Roman" w:hAnsi="Times New Roman"/>
                <w:sz w:val="22"/>
                <w:szCs w:val="22"/>
                <w:lang w:eastAsia="en-US"/>
              </w:rPr>
            </w:pPr>
          </w:p>
        </w:tc>
      </w:tr>
      <w:tr w:rsidR="002F27CE" w:rsidRPr="009F2A6E" w:rsidTr="00F15140">
        <w:tc>
          <w:tcPr>
            <w:tcW w:w="2248" w:type="dxa"/>
          </w:tcPr>
          <w:p w:rsidR="002F27CE" w:rsidRPr="009F2A6E" w:rsidRDefault="002F27CE" w:rsidP="009934DA">
            <w:pPr>
              <w:pStyle w:val="TableParagraph"/>
              <w:kinsoku w:val="0"/>
              <w:overflowPunct w:val="0"/>
              <w:jc w:val="both"/>
              <w:rPr>
                <w:bCs/>
                <w:color w:val="231F20"/>
                <w:sz w:val="22"/>
                <w:szCs w:val="22"/>
              </w:rPr>
            </w:pPr>
            <w:r w:rsidRPr="009F2A6E">
              <w:rPr>
                <w:bCs/>
                <w:color w:val="231F20"/>
                <w:sz w:val="22"/>
                <w:szCs w:val="22"/>
              </w:rPr>
              <w:t>Процесс модернизации в традиционных обществах Востока</w:t>
            </w:r>
          </w:p>
        </w:tc>
        <w:tc>
          <w:tcPr>
            <w:tcW w:w="4808" w:type="dxa"/>
          </w:tcPr>
          <w:p w:rsidR="002F27CE" w:rsidRPr="009F2A6E" w:rsidRDefault="002F27CE" w:rsidP="009934DA">
            <w:pPr>
              <w:pStyle w:val="TableParagraph"/>
              <w:kinsoku w:val="0"/>
              <w:overflowPunct w:val="0"/>
              <w:jc w:val="both"/>
              <w:rPr>
                <w:color w:val="000000"/>
                <w:sz w:val="22"/>
                <w:szCs w:val="22"/>
              </w:rPr>
            </w:pPr>
            <w:r w:rsidRPr="009F2A6E">
              <w:rPr>
                <w:color w:val="231F20"/>
                <w:sz w:val="22"/>
                <w:szCs w:val="22"/>
              </w:rPr>
              <w:t>Раскрытие особенностей социально-экономического и политического развития стран Азии, Латинской Америки, Африки. Характеристика предпосылок, участников, крупнейших событий, итогов борьбы народов Латинской Америки за независимость, особенностей развития стран Латинской Америки в Х</w:t>
            </w:r>
            <w:proofErr w:type="gramStart"/>
            <w:r w:rsidRPr="009F2A6E">
              <w:rPr>
                <w:color w:val="231F20"/>
                <w:sz w:val="22"/>
                <w:szCs w:val="22"/>
              </w:rPr>
              <w:t>I</w:t>
            </w:r>
            <w:proofErr w:type="gramEnd"/>
            <w:r w:rsidRPr="009F2A6E">
              <w:rPr>
                <w:color w:val="231F20"/>
                <w:sz w:val="22"/>
                <w:szCs w:val="22"/>
              </w:rPr>
              <w:t>Х веке.</w:t>
            </w:r>
          </w:p>
          <w:p w:rsidR="002F27CE" w:rsidRPr="009F2A6E" w:rsidRDefault="002F27CE" w:rsidP="009934DA">
            <w:pPr>
              <w:pStyle w:val="TableParagraph"/>
              <w:kinsoku w:val="0"/>
              <w:overflowPunct w:val="0"/>
              <w:jc w:val="both"/>
              <w:rPr>
                <w:color w:val="000000"/>
                <w:sz w:val="22"/>
                <w:szCs w:val="22"/>
              </w:rPr>
            </w:pPr>
            <w:r w:rsidRPr="009F2A6E">
              <w:rPr>
                <w:color w:val="231F20"/>
                <w:sz w:val="22"/>
                <w:szCs w:val="22"/>
              </w:rPr>
              <w:t>Рассказ с использованием карты о колониальных захватах европейских государств в Африке в XVI— XIX веках; объяснение, в чем состояли цели и методы колониальной политики европейцев.</w:t>
            </w:r>
          </w:p>
          <w:p w:rsidR="002F27CE" w:rsidRPr="009F2A6E" w:rsidRDefault="002F27CE" w:rsidP="009934DA">
            <w:pPr>
              <w:pStyle w:val="TableParagraph"/>
              <w:kinsoku w:val="0"/>
              <w:overflowPunct w:val="0"/>
              <w:jc w:val="both"/>
              <w:rPr>
                <w:sz w:val="22"/>
                <w:szCs w:val="22"/>
              </w:rPr>
            </w:pPr>
            <w:r w:rsidRPr="009F2A6E">
              <w:rPr>
                <w:color w:val="231F20"/>
                <w:sz w:val="22"/>
                <w:szCs w:val="22"/>
              </w:rPr>
              <w:t>Описание главных черт и достижений культуры стран и народов Азии, Африки и Латинской Америки в XVI— XIX веках</w:t>
            </w:r>
          </w:p>
          <w:p w:rsidR="002F27CE" w:rsidRPr="009F2A6E" w:rsidRDefault="002F27CE" w:rsidP="009934DA">
            <w:pPr>
              <w:pStyle w:val="TableParagraph"/>
              <w:kinsoku w:val="0"/>
              <w:overflowPunct w:val="0"/>
              <w:jc w:val="both"/>
              <w:rPr>
                <w:color w:val="231F20"/>
                <w:sz w:val="22"/>
                <w:szCs w:val="22"/>
              </w:rPr>
            </w:pPr>
            <w:r w:rsidRPr="009F2A6E">
              <w:rPr>
                <w:color w:val="231F20"/>
                <w:sz w:val="22"/>
                <w:szCs w:val="22"/>
              </w:rPr>
              <w:t>Сопоставление практики проведения реформ, модернизации в странах Азии; высказывание суждений о значении европейского опыта для этих стран.</w:t>
            </w:r>
          </w:p>
        </w:tc>
        <w:tc>
          <w:tcPr>
            <w:tcW w:w="1548" w:type="dxa"/>
          </w:tcPr>
          <w:p w:rsidR="002F27CE" w:rsidRPr="009F2A6E" w:rsidRDefault="002F27CE" w:rsidP="00BC7316">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10</w:t>
            </w:r>
            <w:r w:rsidRPr="009F2A6E">
              <w:rPr>
                <w:rFonts w:ascii="Times New Roman" w:hAnsi="Times New Roman"/>
                <w:sz w:val="22"/>
                <w:szCs w:val="22"/>
                <w:lang w:eastAsia="en-US"/>
              </w:rPr>
              <w:t xml:space="preserve"> Практическ</w:t>
            </w:r>
            <w:r>
              <w:rPr>
                <w:rFonts w:ascii="Times New Roman" w:hAnsi="Times New Roman"/>
                <w:sz w:val="22"/>
                <w:szCs w:val="22"/>
                <w:lang w:eastAsia="en-US"/>
              </w:rPr>
              <w:t>ое</w:t>
            </w:r>
            <w:r w:rsidRPr="009F2A6E">
              <w:rPr>
                <w:rFonts w:ascii="Times New Roman" w:hAnsi="Times New Roman"/>
                <w:sz w:val="22"/>
                <w:szCs w:val="22"/>
                <w:lang w:eastAsia="en-US"/>
              </w:rPr>
              <w:t xml:space="preserve"> </w:t>
            </w:r>
            <w:r>
              <w:rPr>
                <w:rFonts w:ascii="Times New Roman" w:hAnsi="Times New Roman"/>
                <w:sz w:val="22"/>
                <w:szCs w:val="22"/>
                <w:lang w:eastAsia="en-US"/>
              </w:rPr>
              <w:t>занятие</w:t>
            </w:r>
            <w:r w:rsidRPr="009F2A6E">
              <w:rPr>
                <w:rFonts w:ascii="Times New Roman" w:hAnsi="Times New Roman"/>
                <w:sz w:val="22"/>
                <w:szCs w:val="22"/>
                <w:lang w:eastAsia="en-US"/>
              </w:rPr>
              <w:t xml:space="preserve"> №</w:t>
            </w:r>
            <w:r>
              <w:rPr>
                <w:rFonts w:ascii="Times New Roman" w:hAnsi="Times New Roman"/>
                <w:sz w:val="22"/>
                <w:szCs w:val="22"/>
                <w:lang w:eastAsia="en-US"/>
              </w:rPr>
              <w:t>27</w:t>
            </w:r>
          </w:p>
          <w:p w:rsidR="002F27CE" w:rsidRPr="009F2A6E" w:rsidRDefault="002F27CE" w:rsidP="00BC7316">
            <w:pPr>
              <w:tabs>
                <w:tab w:val="left" w:pos="142"/>
                <w:tab w:val="left" w:pos="3135"/>
              </w:tabs>
              <w:rPr>
                <w:rFonts w:ascii="Times New Roman" w:hAnsi="Times New Roman"/>
                <w:sz w:val="22"/>
                <w:szCs w:val="22"/>
                <w:lang w:eastAsia="en-US"/>
              </w:rPr>
            </w:pPr>
          </w:p>
        </w:tc>
        <w:tc>
          <w:tcPr>
            <w:tcW w:w="683" w:type="dxa"/>
          </w:tcPr>
          <w:p w:rsidR="002F27CE" w:rsidRPr="009F2A6E" w:rsidRDefault="002F27CE"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F349C4" w:rsidRPr="009F2A6E" w:rsidTr="00F15140">
        <w:tc>
          <w:tcPr>
            <w:tcW w:w="7056" w:type="dxa"/>
            <w:gridSpan w:val="2"/>
          </w:tcPr>
          <w:p w:rsidR="00F349C4" w:rsidRPr="009F2A6E" w:rsidRDefault="00F349C4" w:rsidP="00726C92">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t>11. РОССИЙСКАЯ ИМПЕРИЯ В Х</w:t>
            </w:r>
            <w:proofErr w:type="gramStart"/>
            <w:r w:rsidRPr="009F2A6E">
              <w:rPr>
                <w:rFonts w:ascii="Times New Roman" w:hAnsi="Times New Roman"/>
                <w:b/>
                <w:bCs/>
                <w:color w:val="231F20"/>
                <w:sz w:val="22"/>
                <w:szCs w:val="22"/>
              </w:rPr>
              <w:t>I</w:t>
            </w:r>
            <w:proofErr w:type="gramEnd"/>
            <w:r w:rsidRPr="009F2A6E">
              <w:rPr>
                <w:rFonts w:ascii="Times New Roman" w:hAnsi="Times New Roman"/>
                <w:b/>
                <w:bCs/>
                <w:color w:val="231F20"/>
                <w:sz w:val="22"/>
                <w:szCs w:val="22"/>
              </w:rPr>
              <w:t>Х ВЕКЕ</w:t>
            </w:r>
          </w:p>
        </w:tc>
        <w:tc>
          <w:tcPr>
            <w:tcW w:w="1548" w:type="dxa"/>
          </w:tcPr>
          <w:p w:rsidR="00F349C4" w:rsidRPr="009F2A6E" w:rsidRDefault="00F349C4" w:rsidP="00E5171B">
            <w:pPr>
              <w:tabs>
                <w:tab w:val="left" w:pos="142"/>
                <w:tab w:val="left" w:pos="3135"/>
              </w:tabs>
              <w:rPr>
                <w:rFonts w:ascii="Times New Roman" w:hAnsi="Times New Roman"/>
                <w:sz w:val="22"/>
                <w:szCs w:val="22"/>
                <w:lang w:eastAsia="en-US"/>
              </w:rPr>
            </w:pPr>
          </w:p>
        </w:tc>
        <w:tc>
          <w:tcPr>
            <w:tcW w:w="683" w:type="dxa"/>
          </w:tcPr>
          <w:p w:rsidR="00F349C4" w:rsidRPr="009F2A6E" w:rsidRDefault="00F349C4" w:rsidP="001A105F">
            <w:pPr>
              <w:tabs>
                <w:tab w:val="left" w:pos="142"/>
                <w:tab w:val="left" w:pos="3135"/>
              </w:tabs>
              <w:jc w:val="center"/>
              <w:rPr>
                <w:rFonts w:ascii="Times New Roman" w:hAnsi="Times New Roman"/>
                <w:sz w:val="22"/>
                <w:szCs w:val="22"/>
                <w:lang w:eastAsia="en-US"/>
              </w:rPr>
            </w:pPr>
          </w:p>
        </w:tc>
      </w:tr>
      <w:tr w:rsidR="002F27CE" w:rsidRPr="009F2A6E" w:rsidTr="00F15140">
        <w:tc>
          <w:tcPr>
            <w:tcW w:w="2248" w:type="dxa"/>
          </w:tcPr>
          <w:p w:rsidR="002F27CE" w:rsidRPr="002F27CE" w:rsidRDefault="002F27CE" w:rsidP="009934DA">
            <w:pPr>
              <w:pStyle w:val="TableParagraph"/>
              <w:kinsoku w:val="0"/>
              <w:overflowPunct w:val="0"/>
              <w:jc w:val="both"/>
              <w:rPr>
                <w:bCs/>
                <w:color w:val="231F20"/>
                <w:sz w:val="22"/>
                <w:szCs w:val="22"/>
              </w:rPr>
            </w:pPr>
            <w:r w:rsidRPr="002F27CE">
              <w:rPr>
                <w:bCs/>
                <w:color w:val="231F20"/>
              </w:rPr>
              <w:t>Внутренняя и внешняя политика России в начале XIX века. Движение декабристов.</w:t>
            </w:r>
          </w:p>
        </w:tc>
        <w:tc>
          <w:tcPr>
            <w:tcW w:w="4808" w:type="dxa"/>
          </w:tcPr>
          <w:p w:rsidR="002F27CE" w:rsidRPr="00850CB0" w:rsidRDefault="002F27CE" w:rsidP="002F27CE">
            <w:pPr>
              <w:pStyle w:val="TableParagraph"/>
              <w:kinsoku w:val="0"/>
              <w:overflowPunct w:val="0"/>
              <w:jc w:val="both"/>
              <w:rPr>
                <w:color w:val="000000"/>
              </w:rPr>
            </w:pPr>
            <w:r w:rsidRPr="00850CB0">
              <w:rPr>
                <w:color w:val="231F20"/>
              </w:rPr>
              <w:t>Систематизация материала о политическом курсе императора Александра I на разных этапах его правления (в форме таблицы, тезисов и т. п.). Характеристика сущности проекта М. М. Сперанского, объяснение, какие изменения в общественно-политическом устройстве России он  предусматривал.</w:t>
            </w:r>
          </w:p>
          <w:p w:rsidR="002F27CE" w:rsidRPr="009F2A6E" w:rsidRDefault="002F27CE" w:rsidP="002F27CE">
            <w:pPr>
              <w:pStyle w:val="TableParagraph"/>
              <w:kinsoku w:val="0"/>
              <w:overflowPunct w:val="0"/>
              <w:jc w:val="both"/>
              <w:rPr>
                <w:color w:val="231F20"/>
                <w:sz w:val="22"/>
                <w:szCs w:val="22"/>
              </w:rPr>
            </w:pPr>
            <w:r w:rsidRPr="00850CB0">
              <w:rPr>
                <w:color w:val="231F20"/>
              </w:rPr>
              <w:t xml:space="preserve">Представление исторического портрета Александра I и государственных деятелей </w:t>
            </w:r>
            <w:r w:rsidRPr="00850CB0">
              <w:rPr>
                <w:color w:val="231F20"/>
              </w:rPr>
              <w:lastRenderedPageBreak/>
              <w:t>времени его правления с использованием историко-биографической литературы (в форме сообщения, эссе, реферата, презентации).</w:t>
            </w:r>
            <w:r>
              <w:rPr>
                <w:color w:val="231F20"/>
              </w:rPr>
              <w:t xml:space="preserve"> </w:t>
            </w:r>
            <w:r w:rsidRPr="00850CB0">
              <w:rPr>
                <w:color w:val="231F20"/>
              </w:rPr>
              <w:t>Систематизация материала об основных событиях и участниках Отечественной войны 1812 года, заграничных походах русской армии (в ходе семинара, круглого стола с использованием источников, работ историков)</w:t>
            </w:r>
            <w:proofErr w:type="gramStart"/>
            <w:r w:rsidRPr="00850CB0">
              <w:rPr>
                <w:color w:val="231F20"/>
              </w:rPr>
              <w:t>.Х</w:t>
            </w:r>
            <w:proofErr w:type="gramEnd"/>
            <w:r w:rsidRPr="00850CB0">
              <w:rPr>
                <w:color w:val="231F20"/>
              </w:rPr>
              <w:t>арактеристика предпосылок, системы взглядов, тактики действий декабристов, анализ их программных документов. Сопоставление оценок движения декабристов, данных современниками и историками, высказывание и аргументация своей оценки (при проведении круглого стола, дискуссионного клуба и т. п.)</w:t>
            </w:r>
            <w:r>
              <w:rPr>
                <w:color w:val="231F20"/>
              </w:rPr>
              <w:t>.</w:t>
            </w:r>
          </w:p>
        </w:tc>
        <w:tc>
          <w:tcPr>
            <w:tcW w:w="1548" w:type="dxa"/>
          </w:tcPr>
          <w:p w:rsidR="002F27CE" w:rsidRDefault="002F27CE" w:rsidP="00BC7316">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lastRenderedPageBreak/>
              <w:t xml:space="preserve">Тест № </w:t>
            </w:r>
            <w:r>
              <w:rPr>
                <w:rFonts w:ascii="Times New Roman" w:hAnsi="Times New Roman"/>
                <w:sz w:val="22"/>
                <w:szCs w:val="22"/>
                <w:lang w:eastAsia="en-US"/>
              </w:rPr>
              <w:t>11</w:t>
            </w:r>
          </w:p>
          <w:p w:rsidR="002F27CE" w:rsidRPr="009F2A6E" w:rsidRDefault="002F27CE" w:rsidP="00BC7316">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Практическ</w:t>
            </w:r>
            <w:r>
              <w:rPr>
                <w:rFonts w:ascii="Times New Roman" w:hAnsi="Times New Roman"/>
                <w:sz w:val="22"/>
                <w:szCs w:val="22"/>
                <w:lang w:eastAsia="en-US"/>
              </w:rPr>
              <w:t>ое</w:t>
            </w:r>
            <w:r w:rsidRPr="009F2A6E">
              <w:rPr>
                <w:rFonts w:ascii="Times New Roman" w:hAnsi="Times New Roman"/>
                <w:sz w:val="22"/>
                <w:szCs w:val="22"/>
                <w:lang w:eastAsia="en-US"/>
              </w:rPr>
              <w:t xml:space="preserve"> </w:t>
            </w:r>
            <w:r>
              <w:rPr>
                <w:rFonts w:ascii="Times New Roman" w:hAnsi="Times New Roman"/>
                <w:sz w:val="22"/>
                <w:szCs w:val="22"/>
                <w:lang w:eastAsia="en-US"/>
              </w:rPr>
              <w:t>занятие</w:t>
            </w:r>
            <w:r w:rsidRPr="009F2A6E">
              <w:rPr>
                <w:rFonts w:ascii="Times New Roman" w:hAnsi="Times New Roman"/>
                <w:sz w:val="22"/>
                <w:szCs w:val="22"/>
                <w:lang w:eastAsia="en-US"/>
              </w:rPr>
              <w:t xml:space="preserve"> №</w:t>
            </w:r>
            <w:r>
              <w:rPr>
                <w:rFonts w:ascii="Times New Roman" w:hAnsi="Times New Roman"/>
                <w:sz w:val="22"/>
                <w:szCs w:val="22"/>
                <w:lang w:eastAsia="en-US"/>
              </w:rPr>
              <w:t>28</w:t>
            </w:r>
          </w:p>
          <w:p w:rsidR="002F27CE" w:rsidRPr="009F2A6E" w:rsidRDefault="002F27CE" w:rsidP="00BC7316">
            <w:pPr>
              <w:tabs>
                <w:tab w:val="left" w:pos="142"/>
                <w:tab w:val="left" w:pos="3135"/>
              </w:tabs>
              <w:rPr>
                <w:rFonts w:ascii="Times New Roman" w:hAnsi="Times New Roman"/>
                <w:sz w:val="22"/>
                <w:szCs w:val="22"/>
                <w:lang w:eastAsia="en-US"/>
              </w:rPr>
            </w:pPr>
          </w:p>
        </w:tc>
        <w:tc>
          <w:tcPr>
            <w:tcW w:w="683" w:type="dxa"/>
          </w:tcPr>
          <w:p w:rsidR="002F27CE" w:rsidRPr="009F2A6E" w:rsidRDefault="002F27CE"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2F27CE" w:rsidRPr="009F2A6E" w:rsidTr="00F15140">
        <w:tc>
          <w:tcPr>
            <w:tcW w:w="2248" w:type="dxa"/>
          </w:tcPr>
          <w:p w:rsidR="002F27CE" w:rsidRPr="002F27CE" w:rsidRDefault="002F27CE" w:rsidP="002F27CE">
            <w:pPr>
              <w:pStyle w:val="TableParagraph"/>
              <w:kinsoku w:val="0"/>
              <w:overflowPunct w:val="0"/>
              <w:jc w:val="both"/>
            </w:pPr>
            <w:r w:rsidRPr="002F27CE">
              <w:rPr>
                <w:bCs/>
                <w:color w:val="231F20"/>
              </w:rPr>
              <w:lastRenderedPageBreak/>
              <w:t>Внутренняя  политика Николая I</w:t>
            </w:r>
          </w:p>
          <w:p w:rsidR="002F27CE" w:rsidRPr="009F2A6E" w:rsidRDefault="002F27CE" w:rsidP="009934DA">
            <w:pPr>
              <w:pStyle w:val="TableParagraph"/>
              <w:kinsoku w:val="0"/>
              <w:overflowPunct w:val="0"/>
              <w:jc w:val="both"/>
              <w:rPr>
                <w:bCs/>
                <w:color w:val="231F20"/>
                <w:sz w:val="22"/>
                <w:szCs w:val="22"/>
              </w:rPr>
            </w:pPr>
          </w:p>
        </w:tc>
        <w:tc>
          <w:tcPr>
            <w:tcW w:w="4808" w:type="dxa"/>
          </w:tcPr>
          <w:p w:rsidR="002F27CE" w:rsidRPr="00850CB0" w:rsidRDefault="002F27CE" w:rsidP="002F27CE">
            <w:pPr>
              <w:pStyle w:val="TableParagraph"/>
              <w:kinsoku w:val="0"/>
              <w:overflowPunct w:val="0"/>
              <w:jc w:val="both"/>
              <w:rPr>
                <w:color w:val="000000"/>
              </w:rPr>
            </w:pPr>
            <w:r w:rsidRPr="00850CB0">
              <w:rPr>
                <w:color w:val="231F20"/>
              </w:rPr>
              <w:t>Характеристика основных государственных преобразований, осуществленных во второй четверти XIX века, мер по решению крестьянского вопроса.</w:t>
            </w:r>
          </w:p>
          <w:p w:rsidR="002F27CE" w:rsidRPr="009F2A6E" w:rsidRDefault="002F27CE" w:rsidP="002F27CE">
            <w:pPr>
              <w:pStyle w:val="TableParagraph"/>
              <w:kinsoku w:val="0"/>
              <w:overflowPunct w:val="0"/>
              <w:jc w:val="both"/>
              <w:rPr>
                <w:color w:val="231F20"/>
                <w:sz w:val="22"/>
                <w:szCs w:val="22"/>
              </w:rPr>
            </w:pPr>
            <w:r w:rsidRPr="00850CB0">
              <w:rPr>
                <w:color w:val="231F20"/>
              </w:rPr>
              <w:t>Представление характеристик Николая I и государственных деятелей его царствования (с привлечением дополнительных источников, мемуарной литературы)</w:t>
            </w:r>
            <w:r>
              <w:rPr>
                <w:color w:val="231F20"/>
              </w:rPr>
              <w:t xml:space="preserve">. </w:t>
            </w:r>
          </w:p>
        </w:tc>
        <w:tc>
          <w:tcPr>
            <w:tcW w:w="1548" w:type="dxa"/>
          </w:tcPr>
          <w:p w:rsidR="002F27CE" w:rsidRDefault="002F27CE" w:rsidP="00BC7316">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 xml:space="preserve">Тест № </w:t>
            </w:r>
            <w:r>
              <w:rPr>
                <w:rFonts w:ascii="Times New Roman" w:hAnsi="Times New Roman"/>
                <w:sz w:val="22"/>
                <w:szCs w:val="22"/>
                <w:lang w:eastAsia="en-US"/>
              </w:rPr>
              <w:t>11</w:t>
            </w:r>
          </w:p>
          <w:p w:rsidR="002F27CE" w:rsidRPr="009F2A6E" w:rsidRDefault="002F27CE" w:rsidP="00BC7316">
            <w:pPr>
              <w:tabs>
                <w:tab w:val="left" w:pos="142"/>
                <w:tab w:val="left" w:pos="3135"/>
              </w:tabs>
              <w:rPr>
                <w:rFonts w:ascii="Times New Roman" w:hAnsi="Times New Roman"/>
                <w:sz w:val="22"/>
                <w:szCs w:val="22"/>
                <w:lang w:eastAsia="en-US"/>
              </w:rPr>
            </w:pPr>
            <w:r w:rsidRPr="009F2A6E">
              <w:rPr>
                <w:rFonts w:ascii="Times New Roman" w:hAnsi="Times New Roman"/>
                <w:sz w:val="22"/>
                <w:szCs w:val="22"/>
                <w:lang w:eastAsia="en-US"/>
              </w:rPr>
              <w:t>Практическ</w:t>
            </w:r>
            <w:r>
              <w:rPr>
                <w:rFonts w:ascii="Times New Roman" w:hAnsi="Times New Roman"/>
                <w:sz w:val="22"/>
                <w:szCs w:val="22"/>
                <w:lang w:eastAsia="en-US"/>
              </w:rPr>
              <w:t>ое</w:t>
            </w:r>
            <w:r w:rsidRPr="009F2A6E">
              <w:rPr>
                <w:rFonts w:ascii="Times New Roman" w:hAnsi="Times New Roman"/>
                <w:sz w:val="22"/>
                <w:szCs w:val="22"/>
                <w:lang w:eastAsia="en-US"/>
              </w:rPr>
              <w:t xml:space="preserve"> </w:t>
            </w:r>
            <w:r>
              <w:rPr>
                <w:rFonts w:ascii="Times New Roman" w:hAnsi="Times New Roman"/>
                <w:sz w:val="22"/>
                <w:szCs w:val="22"/>
                <w:lang w:eastAsia="en-US"/>
              </w:rPr>
              <w:t>занятие</w:t>
            </w:r>
            <w:r w:rsidRPr="009F2A6E">
              <w:rPr>
                <w:rFonts w:ascii="Times New Roman" w:hAnsi="Times New Roman"/>
                <w:sz w:val="22"/>
                <w:szCs w:val="22"/>
                <w:lang w:eastAsia="en-US"/>
              </w:rPr>
              <w:t xml:space="preserve"> №</w:t>
            </w:r>
            <w:r>
              <w:rPr>
                <w:rFonts w:ascii="Times New Roman" w:hAnsi="Times New Roman"/>
                <w:sz w:val="22"/>
                <w:szCs w:val="22"/>
                <w:lang w:eastAsia="en-US"/>
              </w:rPr>
              <w:t>29</w:t>
            </w:r>
          </w:p>
          <w:p w:rsidR="002F27CE" w:rsidRPr="009F2A6E" w:rsidRDefault="002F27CE" w:rsidP="00BC7316">
            <w:pPr>
              <w:tabs>
                <w:tab w:val="left" w:pos="142"/>
                <w:tab w:val="left" w:pos="3135"/>
              </w:tabs>
              <w:rPr>
                <w:rFonts w:ascii="Times New Roman" w:hAnsi="Times New Roman"/>
                <w:sz w:val="22"/>
                <w:szCs w:val="22"/>
                <w:lang w:eastAsia="en-US"/>
              </w:rPr>
            </w:pPr>
          </w:p>
        </w:tc>
        <w:tc>
          <w:tcPr>
            <w:tcW w:w="683" w:type="dxa"/>
          </w:tcPr>
          <w:p w:rsidR="002F27CE" w:rsidRPr="009F2A6E" w:rsidRDefault="002F27CE"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BC7316" w:rsidRDefault="00BC7316" w:rsidP="00BC7316">
            <w:pPr>
              <w:pStyle w:val="8"/>
              <w:spacing w:before="0" w:after="0"/>
              <w:outlineLvl w:val="7"/>
              <w:rPr>
                <w:rFonts w:ascii="Times New Roman" w:hAnsi="Times New Roman"/>
                <w:i w:val="0"/>
                <w:sz w:val="22"/>
                <w:szCs w:val="22"/>
              </w:rPr>
            </w:pPr>
            <w:r w:rsidRPr="00BC7316">
              <w:rPr>
                <w:rFonts w:ascii="Times New Roman" w:hAnsi="Times New Roman"/>
                <w:i w:val="0"/>
                <w:sz w:val="22"/>
                <w:szCs w:val="22"/>
              </w:rPr>
              <w:t xml:space="preserve">Общественное движение во второй четверти </w:t>
            </w:r>
            <w:r w:rsidRPr="00BC7316">
              <w:rPr>
                <w:rFonts w:ascii="Times New Roman" w:hAnsi="Times New Roman"/>
                <w:i w:val="0"/>
                <w:sz w:val="22"/>
                <w:szCs w:val="22"/>
                <w:lang w:val="en-US"/>
              </w:rPr>
              <w:t>XIX</w:t>
            </w:r>
            <w:r w:rsidRPr="00BC7316">
              <w:rPr>
                <w:rFonts w:ascii="Times New Roman" w:hAnsi="Times New Roman"/>
                <w:i w:val="0"/>
                <w:sz w:val="22"/>
                <w:szCs w:val="22"/>
              </w:rPr>
              <w:t xml:space="preserve"> века.</w:t>
            </w:r>
          </w:p>
          <w:p w:rsidR="00BC7316" w:rsidRPr="00BC7316" w:rsidRDefault="00BC7316" w:rsidP="00BC7316">
            <w:pPr>
              <w:rPr>
                <w:rFonts w:ascii="Times New Roman" w:hAnsi="Times New Roman"/>
                <w:sz w:val="22"/>
                <w:szCs w:val="22"/>
              </w:rPr>
            </w:pPr>
            <w:r w:rsidRPr="00BC7316">
              <w:rPr>
                <w:rFonts w:ascii="Times New Roman" w:hAnsi="Times New Roman"/>
                <w:sz w:val="22"/>
                <w:szCs w:val="22"/>
              </w:rPr>
              <w:t>Внешняя политика России во второй четверти</w:t>
            </w:r>
            <w:proofErr w:type="gramStart"/>
            <w:r w:rsidRPr="00BC7316">
              <w:rPr>
                <w:rFonts w:ascii="Times New Roman" w:hAnsi="Times New Roman"/>
                <w:sz w:val="22"/>
                <w:szCs w:val="22"/>
                <w:lang w:val="en-US"/>
              </w:rPr>
              <w:t>XIX</w:t>
            </w:r>
            <w:proofErr w:type="gramEnd"/>
            <w:r w:rsidRPr="00BC7316">
              <w:rPr>
                <w:rFonts w:ascii="Times New Roman" w:hAnsi="Times New Roman"/>
                <w:sz w:val="22"/>
                <w:szCs w:val="22"/>
              </w:rPr>
              <w:t xml:space="preserve"> века.</w:t>
            </w:r>
          </w:p>
          <w:p w:rsidR="00BC7316" w:rsidRPr="00BC7316" w:rsidRDefault="00BC7316" w:rsidP="002F27CE">
            <w:pPr>
              <w:pStyle w:val="TableParagraph"/>
              <w:kinsoku w:val="0"/>
              <w:overflowPunct w:val="0"/>
              <w:jc w:val="both"/>
              <w:rPr>
                <w:bCs/>
                <w:color w:val="231F20"/>
                <w:sz w:val="22"/>
                <w:szCs w:val="22"/>
              </w:rPr>
            </w:pPr>
          </w:p>
        </w:tc>
        <w:tc>
          <w:tcPr>
            <w:tcW w:w="4808" w:type="dxa"/>
          </w:tcPr>
          <w:p w:rsidR="00BC7316" w:rsidRPr="00BC7316" w:rsidRDefault="00BC7316" w:rsidP="00BC7316">
            <w:pPr>
              <w:pStyle w:val="TableParagraph"/>
              <w:kinsoku w:val="0"/>
              <w:overflowPunct w:val="0"/>
              <w:jc w:val="both"/>
              <w:rPr>
                <w:color w:val="000000"/>
                <w:sz w:val="22"/>
                <w:szCs w:val="22"/>
              </w:rPr>
            </w:pPr>
            <w:r w:rsidRPr="00BC7316">
              <w:rPr>
                <w:color w:val="231F20"/>
                <w:sz w:val="22"/>
                <w:szCs w:val="22"/>
              </w:rPr>
              <w:t>Характеристика основных направлений общественного движения во второй четверти XIX века, взглядов западников и славянофилов, выявление общего и различного.</w:t>
            </w:r>
          </w:p>
          <w:p w:rsidR="00BC7316" w:rsidRPr="00BC7316" w:rsidRDefault="00BC7316" w:rsidP="00BC7316">
            <w:pPr>
              <w:pStyle w:val="TableParagraph"/>
              <w:kinsoku w:val="0"/>
              <w:overflowPunct w:val="0"/>
              <w:jc w:val="both"/>
              <w:rPr>
                <w:color w:val="231F20"/>
                <w:sz w:val="22"/>
                <w:szCs w:val="22"/>
              </w:rPr>
            </w:pPr>
            <w:r w:rsidRPr="00BC7316">
              <w:rPr>
                <w:color w:val="231F20"/>
                <w:sz w:val="22"/>
                <w:szCs w:val="22"/>
              </w:rPr>
              <w:t>Высказывание суждений о том, какие идеи общественн</w:t>
            </w:r>
            <w:proofErr w:type="gramStart"/>
            <w:r w:rsidRPr="00BC7316">
              <w:rPr>
                <w:color w:val="231F20"/>
                <w:sz w:val="22"/>
                <w:szCs w:val="22"/>
              </w:rPr>
              <w:t>о-</w:t>
            </w:r>
            <w:proofErr w:type="gramEnd"/>
            <w:r w:rsidRPr="00BC7316">
              <w:rPr>
                <w:color w:val="231F20"/>
                <w:sz w:val="22"/>
                <w:szCs w:val="22"/>
              </w:rPr>
              <w:t xml:space="preserve"> политической мысли России XIX века сохранили свое значение для современности (при проведении круглого стола, дискуссии).Составление обзора ключевых событий внешней политики России во второй четверти XIX века (европейской политики, Кавказской войны, Крымской войны), их итогов и последствий. Анализ причин и последствий создания и действий антироссийской коалиции в период Крымской войны.</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11</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№30</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BC7316" w:rsidRDefault="00BC7316" w:rsidP="009934DA">
            <w:pPr>
              <w:pStyle w:val="TableParagraph"/>
              <w:kinsoku w:val="0"/>
              <w:overflowPunct w:val="0"/>
              <w:jc w:val="both"/>
              <w:rPr>
                <w:bCs/>
                <w:sz w:val="22"/>
                <w:szCs w:val="22"/>
              </w:rPr>
            </w:pPr>
            <w:r w:rsidRPr="00BC7316">
              <w:rPr>
                <w:bCs/>
                <w:sz w:val="22"/>
                <w:szCs w:val="22"/>
              </w:rPr>
              <w:t>Отмена крепостного права и реформы  60 — 70-х годов XIX века. Контрреформы</w:t>
            </w:r>
          </w:p>
        </w:tc>
        <w:tc>
          <w:tcPr>
            <w:tcW w:w="4808" w:type="dxa"/>
          </w:tcPr>
          <w:p w:rsidR="00BC7316" w:rsidRPr="00BC7316" w:rsidRDefault="00BC7316" w:rsidP="009934DA">
            <w:pPr>
              <w:pStyle w:val="TableParagraph"/>
              <w:kinsoku w:val="0"/>
              <w:overflowPunct w:val="0"/>
              <w:jc w:val="both"/>
              <w:rPr>
                <w:sz w:val="22"/>
                <w:szCs w:val="22"/>
              </w:rPr>
            </w:pPr>
            <w:r w:rsidRPr="00BC7316">
              <w:rPr>
                <w:sz w:val="22"/>
                <w:szCs w:val="22"/>
              </w:rPr>
              <w:t>Раскрытие основного содержания Великих реформ 1860 — 1870-х годов (крестьянской, земской, городской, судебной, военной, преобразований в сфере просвещения, печати).</w:t>
            </w:r>
          </w:p>
          <w:p w:rsidR="00BC7316" w:rsidRPr="00BC7316" w:rsidRDefault="00BC7316" w:rsidP="009934DA">
            <w:pPr>
              <w:pStyle w:val="TableParagraph"/>
              <w:kinsoku w:val="0"/>
              <w:overflowPunct w:val="0"/>
              <w:jc w:val="both"/>
              <w:rPr>
                <w:sz w:val="22"/>
                <w:szCs w:val="22"/>
              </w:rPr>
            </w:pPr>
            <w:r w:rsidRPr="00BC7316">
              <w:rPr>
                <w:sz w:val="22"/>
                <w:szCs w:val="22"/>
              </w:rPr>
              <w:t>Представление исторического портрета Александра II и государственных деятелей времени его правления с использованием историко-биографической литературы (в форме сообщения, эссе, реферата, презентации).</w:t>
            </w:r>
          </w:p>
          <w:p w:rsidR="00BC7316" w:rsidRPr="00BC7316" w:rsidRDefault="00BC7316" w:rsidP="009934DA">
            <w:pPr>
              <w:pStyle w:val="TableParagraph"/>
              <w:kinsoku w:val="0"/>
              <w:overflowPunct w:val="0"/>
              <w:jc w:val="both"/>
              <w:rPr>
                <w:sz w:val="22"/>
                <w:szCs w:val="22"/>
              </w:rPr>
            </w:pPr>
            <w:r w:rsidRPr="00BC7316">
              <w:rPr>
                <w:sz w:val="22"/>
                <w:szCs w:val="22"/>
              </w:rPr>
              <w:t xml:space="preserve">Характеристика внутренней политики Александра III в 1880 — 1890-е годы, сущности </w:t>
            </w:r>
            <w:r w:rsidRPr="00BC7316">
              <w:rPr>
                <w:sz w:val="22"/>
                <w:szCs w:val="22"/>
              </w:rPr>
              <w:lastRenderedPageBreak/>
              <w:t>и последствий политики</w:t>
            </w:r>
          </w:p>
          <w:p w:rsidR="00BC7316" w:rsidRPr="00BC7316" w:rsidRDefault="00BC7316" w:rsidP="009934DA">
            <w:pPr>
              <w:pStyle w:val="TableParagraph"/>
              <w:kinsoku w:val="0"/>
              <w:overflowPunct w:val="0"/>
              <w:jc w:val="both"/>
              <w:rPr>
                <w:sz w:val="22"/>
                <w:szCs w:val="22"/>
              </w:rPr>
            </w:pPr>
            <w:r w:rsidRPr="00BC7316">
              <w:rPr>
                <w:sz w:val="22"/>
                <w:szCs w:val="22"/>
              </w:rPr>
              <w:t>контрреформ</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Тест № 11</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1</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9F2A6E" w:rsidRDefault="00BC7316" w:rsidP="009934DA">
            <w:pPr>
              <w:pStyle w:val="TableParagraph"/>
              <w:kinsoku w:val="0"/>
              <w:overflowPunct w:val="0"/>
              <w:jc w:val="both"/>
              <w:rPr>
                <w:bCs/>
                <w:color w:val="231F20"/>
                <w:sz w:val="22"/>
                <w:szCs w:val="22"/>
              </w:rPr>
            </w:pPr>
            <w:r w:rsidRPr="009F2A6E">
              <w:rPr>
                <w:bCs/>
                <w:color w:val="231F20"/>
                <w:sz w:val="22"/>
                <w:szCs w:val="22"/>
              </w:rPr>
              <w:lastRenderedPageBreak/>
              <w:t>Общественное движение во второй половине XIX века</w:t>
            </w:r>
          </w:p>
        </w:tc>
        <w:tc>
          <w:tcPr>
            <w:tcW w:w="4808" w:type="dxa"/>
          </w:tcPr>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Систематизация материала об этапах и эволюции народнического движения, составление исторических портретов народников (в форме сообщений, эссе, презентации).</w:t>
            </w:r>
          </w:p>
          <w:p w:rsidR="00BC7316" w:rsidRPr="009F2A6E" w:rsidRDefault="00BC7316" w:rsidP="009934DA">
            <w:pPr>
              <w:pStyle w:val="TableParagraph"/>
              <w:kinsoku w:val="0"/>
              <w:overflowPunct w:val="0"/>
              <w:jc w:val="both"/>
              <w:rPr>
                <w:color w:val="231F20"/>
                <w:sz w:val="22"/>
                <w:szCs w:val="22"/>
              </w:rPr>
            </w:pPr>
            <w:r w:rsidRPr="009F2A6E">
              <w:rPr>
                <w:color w:val="231F20"/>
                <w:sz w:val="22"/>
                <w:szCs w:val="22"/>
              </w:rPr>
              <w:t>Раскрытие предпосылок, обстоятельств и значения зарождения в России социал-демократического движения</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11</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2</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BC7316" w:rsidRDefault="00BC7316" w:rsidP="009934DA">
            <w:pPr>
              <w:pStyle w:val="TableParagraph"/>
              <w:kinsoku w:val="0"/>
              <w:overflowPunct w:val="0"/>
              <w:jc w:val="both"/>
              <w:rPr>
                <w:bCs/>
                <w:color w:val="231F20"/>
                <w:sz w:val="22"/>
                <w:szCs w:val="22"/>
              </w:rPr>
            </w:pPr>
            <w:r w:rsidRPr="00BC7316">
              <w:rPr>
                <w:sz w:val="22"/>
                <w:szCs w:val="22"/>
              </w:rPr>
              <w:t xml:space="preserve">Экономическое развитие во второй половине </w:t>
            </w:r>
            <w:r w:rsidRPr="00BC7316">
              <w:rPr>
                <w:sz w:val="22"/>
                <w:szCs w:val="22"/>
                <w:lang w:val="en-US"/>
              </w:rPr>
              <w:t>XIX</w:t>
            </w:r>
            <w:r w:rsidRPr="00BC7316">
              <w:rPr>
                <w:sz w:val="22"/>
                <w:szCs w:val="22"/>
              </w:rPr>
              <w:t xml:space="preserve"> века. Внешняя политика России во второй половине </w:t>
            </w:r>
            <w:r w:rsidRPr="00BC7316">
              <w:rPr>
                <w:sz w:val="22"/>
                <w:szCs w:val="22"/>
                <w:lang w:val="en-US"/>
              </w:rPr>
              <w:t>XIX</w:t>
            </w:r>
            <w:r w:rsidRPr="00BC7316">
              <w:rPr>
                <w:sz w:val="22"/>
                <w:szCs w:val="22"/>
              </w:rPr>
              <w:t xml:space="preserve"> века.</w:t>
            </w:r>
          </w:p>
        </w:tc>
        <w:tc>
          <w:tcPr>
            <w:tcW w:w="4808" w:type="dxa"/>
          </w:tcPr>
          <w:p w:rsidR="00BC7316" w:rsidRPr="009F2A6E" w:rsidRDefault="00BC7316" w:rsidP="009934DA">
            <w:pPr>
              <w:pStyle w:val="TableParagraph"/>
              <w:kinsoku w:val="0"/>
              <w:overflowPunct w:val="0"/>
              <w:jc w:val="both"/>
              <w:rPr>
                <w:color w:val="231F20"/>
                <w:sz w:val="22"/>
                <w:szCs w:val="22"/>
              </w:rPr>
            </w:pPr>
            <w:r>
              <w:rPr>
                <w:color w:val="231F20"/>
              </w:rPr>
              <w:t xml:space="preserve">Составление этапов и черт промышленной революции в России с аналогичными процессами в ведущих европейских странах (в форме сравнительной таблицы). Систематизация материала о завершении промышленной революции в России; конкретизация общих положений на примере экономического и социального развития края. Объяснение сути особенностей социально-экономического положения России к  началу </w:t>
            </w:r>
            <w:r>
              <w:rPr>
                <w:color w:val="231F20"/>
                <w:lang w:val="en-US"/>
              </w:rPr>
              <w:t>XIX</w:t>
            </w:r>
            <w:r w:rsidRPr="00957937">
              <w:rPr>
                <w:color w:val="231F20"/>
              </w:rPr>
              <w:t xml:space="preserve"> </w:t>
            </w:r>
            <w:r>
              <w:rPr>
                <w:color w:val="231F20"/>
              </w:rPr>
              <w:t xml:space="preserve">века, концу </w:t>
            </w:r>
            <w:r>
              <w:rPr>
                <w:color w:val="231F20"/>
                <w:lang w:val="en-US"/>
              </w:rPr>
              <w:t>XIX</w:t>
            </w:r>
            <w:r>
              <w:rPr>
                <w:color w:val="231F20"/>
              </w:rPr>
              <w:t xml:space="preserve"> века.</w:t>
            </w:r>
            <w:r w:rsidRPr="00850CB0">
              <w:rPr>
                <w:color w:val="231F20"/>
              </w:rPr>
              <w:t xml:space="preserve"> Участие в подготовке и обсуждении исследовательского проекта</w:t>
            </w:r>
            <w:r>
              <w:rPr>
                <w:color w:val="231F20"/>
              </w:rPr>
              <w:t xml:space="preserve">. </w:t>
            </w:r>
            <w:r w:rsidRPr="00850CB0">
              <w:rPr>
                <w:color w:val="231F20"/>
              </w:rPr>
              <w:t>«Русско-турецкая война 1877 — 1878 годов: военные и дипломатические аспекты, место в общественном сознании россиян» (на основе анализа источников, в том числе картин русских художников, посвященных этой войне)</w:t>
            </w:r>
            <w:r>
              <w:rPr>
                <w:color w:val="231F20"/>
              </w:rPr>
              <w:t>.</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11</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3</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9F2A6E" w:rsidRDefault="00BC7316" w:rsidP="009934DA">
            <w:pPr>
              <w:pStyle w:val="TableParagraph"/>
              <w:kinsoku w:val="0"/>
              <w:overflowPunct w:val="0"/>
              <w:jc w:val="both"/>
              <w:rPr>
                <w:bCs/>
                <w:color w:val="231F20"/>
                <w:sz w:val="22"/>
                <w:szCs w:val="22"/>
              </w:rPr>
            </w:pPr>
            <w:r w:rsidRPr="009F2A6E">
              <w:rPr>
                <w:bCs/>
                <w:color w:val="231F20"/>
                <w:sz w:val="22"/>
                <w:szCs w:val="22"/>
              </w:rPr>
              <w:t xml:space="preserve">Русская культура XIX </w:t>
            </w:r>
            <w:proofErr w:type="gramStart"/>
            <w:r w:rsidRPr="009F2A6E">
              <w:rPr>
                <w:bCs/>
                <w:color w:val="231F20"/>
                <w:sz w:val="22"/>
                <w:szCs w:val="22"/>
              </w:rPr>
              <w:t>в</w:t>
            </w:r>
            <w:proofErr w:type="gramEnd"/>
          </w:p>
        </w:tc>
        <w:tc>
          <w:tcPr>
            <w:tcW w:w="4808" w:type="dxa"/>
          </w:tcPr>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Раскрытие определяющих черт развития русской культуры в XIX века, ее основных достижений; характеристика творчества выдающихся деятелей культуры (в форме сообщения, выступления на семинаре, круглом столе).</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Подготовка и проведение виртуальных экскурсий по залам художественных музеев и экспозициям произведений живописцев, скульпторов и архитекторов Х</w:t>
            </w:r>
            <w:proofErr w:type="gramStart"/>
            <w:r w:rsidRPr="009F2A6E">
              <w:rPr>
                <w:color w:val="231F20"/>
                <w:sz w:val="22"/>
                <w:szCs w:val="22"/>
              </w:rPr>
              <w:t>I</w:t>
            </w:r>
            <w:proofErr w:type="gramEnd"/>
            <w:r w:rsidRPr="009F2A6E">
              <w:rPr>
                <w:color w:val="231F20"/>
                <w:sz w:val="22"/>
                <w:szCs w:val="22"/>
              </w:rPr>
              <w:t>Х века.</w:t>
            </w:r>
          </w:p>
          <w:p w:rsidR="00BC7316" w:rsidRPr="009F2A6E" w:rsidRDefault="00BC7316" w:rsidP="009934DA">
            <w:pPr>
              <w:pStyle w:val="TableParagraph"/>
              <w:kinsoku w:val="0"/>
              <w:overflowPunct w:val="0"/>
              <w:jc w:val="both"/>
              <w:rPr>
                <w:color w:val="231F20"/>
                <w:sz w:val="22"/>
                <w:szCs w:val="22"/>
              </w:rPr>
            </w:pPr>
            <w:r w:rsidRPr="009F2A6E">
              <w:rPr>
                <w:color w:val="231F20"/>
                <w:sz w:val="22"/>
                <w:szCs w:val="22"/>
              </w:rPr>
              <w:t>Осуществление подготовки и презентации сообщения, исследовательского проекта о развитии культуры своего  региона в XIX века. Оценка места русской культуры в мировой культуре XIX века</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11</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4</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F349C4" w:rsidRPr="009F2A6E" w:rsidTr="00F15140">
        <w:tc>
          <w:tcPr>
            <w:tcW w:w="7056" w:type="dxa"/>
            <w:gridSpan w:val="2"/>
          </w:tcPr>
          <w:p w:rsidR="00F349C4" w:rsidRPr="009F2A6E" w:rsidRDefault="00F349C4" w:rsidP="00726C92">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t xml:space="preserve">12. ОТ НОВОЙ  ИСТОРИИ </w:t>
            </w:r>
            <w:proofErr w:type="gramStart"/>
            <w:r w:rsidRPr="009F2A6E">
              <w:rPr>
                <w:rFonts w:ascii="Times New Roman" w:hAnsi="Times New Roman"/>
                <w:b/>
                <w:bCs/>
                <w:color w:val="231F20"/>
                <w:sz w:val="22"/>
                <w:szCs w:val="22"/>
              </w:rPr>
              <w:t>К</w:t>
            </w:r>
            <w:proofErr w:type="gramEnd"/>
            <w:r w:rsidRPr="009F2A6E">
              <w:rPr>
                <w:rFonts w:ascii="Times New Roman" w:hAnsi="Times New Roman"/>
                <w:b/>
                <w:bCs/>
                <w:color w:val="231F20"/>
                <w:sz w:val="22"/>
                <w:szCs w:val="22"/>
              </w:rPr>
              <w:t xml:space="preserve"> НОВЕЙШЕЙ</w:t>
            </w:r>
          </w:p>
        </w:tc>
        <w:tc>
          <w:tcPr>
            <w:tcW w:w="1548" w:type="dxa"/>
          </w:tcPr>
          <w:p w:rsidR="00F349C4" w:rsidRPr="009F2A6E" w:rsidRDefault="00F349C4" w:rsidP="00E5171B">
            <w:pPr>
              <w:tabs>
                <w:tab w:val="left" w:pos="142"/>
                <w:tab w:val="left" w:pos="3135"/>
              </w:tabs>
              <w:rPr>
                <w:rFonts w:ascii="Times New Roman" w:hAnsi="Times New Roman"/>
                <w:sz w:val="22"/>
                <w:szCs w:val="22"/>
                <w:lang w:eastAsia="en-US"/>
              </w:rPr>
            </w:pPr>
          </w:p>
        </w:tc>
        <w:tc>
          <w:tcPr>
            <w:tcW w:w="683" w:type="dxa"/>
          </w:tcPr>
          <w:p w:rsidR="00F349C4" w:rsidRPr="009F2A6E" w:rsidRDefault="00F349C4" w:rsidP="001A105F">
            <w:pPr>
              <w:tabs>
                <w:tab w:val="left" w:pos="142"/>
                <w:tab w:val="left" w:pos="3135"/>
              </w:tabs>
              <w:jc w:val="center"/>
              <w:rPr>
                <w:rFonts w:ascii="Times New Roman" w:hAnsi="Times New Roman"/>
                <w:sz w:val="22"/>
                <w:szCs w:val="22"/>
                <w:lang w:eastAsia="en-US"/>
              </w:rPr>
            </w:pPr>
          </w:p>
        </w:tc>
      </w:tr>
      <w:tr w:rsidR="00BC7316" w:rsidRPr="009F2A6E" w:rsidTr="00F15140">
        <w:tc>
          <w:tcPr>
            <w:tcW w:w="2248" w:type="dxa"/>
          </w:tcPr>
          <w:p w:rsidR="00BC7316" w:rsidRPr="009F2A6E" w:rsidRDefault="00BC7316" w:rsidP="009934DA">
            <w:pPr>
              <w:pStyle w:val="TableParagraph"/>
              <w:kinsoku w:val="0"/>
              <w:overflowPunct w:val="0"/>
              <w:jc w:val="both"/>
              <w:rPr>
                <w:sz w:val="22"/>
                <w:szCs w:val="22"/>
              </w:rPr>
            </w:pPr>
            <w:r w:rsidRPr="009F2A6E">
              <w:rPr>
                <w:bCs/>
                <w:color w:val="231F20"/>
                <w:sz w:val="22"/>
                <w:szCs w:val="22"/>
              </w:rPr>
              <w:t>Россия на рубеже XIX— XX веков</w:t>
            </w:r>
          </w:p>
          <w:p w:rsidR="00BC7316" w:rsidRPr="009F2A6E" w:rsidRDefault="00BC7316" w:rsidP="009934DA">
            <w:pPr>
              <w:pStyle w:val="TableParagraph"/>
              <w:kinsoku w:val="0"/>
              <w:overflowPunct w:val="0"/>
              <w:jc w:val="both"/>
              <w:rPr>
                <w:bCs/>
                <w:color w:val="231F20"/>
                <w:sz w:val="22"/>
                <w:szCs w:val="22"/>
              </w:rPr>
            </w:pPr>
            <w:r w:rsidRPr="009F2A6E">
              <w:rPr>
                <w:bCs/>
                <w:color w:val="231F20"/>
                <w:sz w:val="22"/>
                <w:szCs w:val="22"/>
              </w:rPr>
              <w:t>Революция     1905 — 1907 годов в России</w:t>
            </w:r>
          </w:p>
        </w:tc>
        <w:tc>
          <w:tcPr>
            <w:tcW w:w="4808" w:type="dxa"/>
          </w:tcPr>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Объяснение, в чем заключались главные противоречия в политическом, экономическом, социальном развитии России в начале ХХ века.</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Представление характеристики Николая II (в форме эссе, реферата).</w:t>
            </w:r>
          </w:p>
          <w:p w:rsidR="00BC7316" w:rsidRPr="009F2A6E" w:rsidRDefault="00BC7316" w:rsidP="009934DA">
            <w:pPr>
              <w:pStyle w:val="TableParagraph"/>
              <w:kinsoku w:val="0"/>
              <w:overflowPunct w:val="0"/>
              <w:jc w:val="both"/>
              <w:rPr>
                <w:sz w:val="22"/>
                <w:szCs w:val="22"/>
              </w:rPr>
            </w:pPr>
            <w:r w:rsidRPr="009F2A6E">
              <w:rPr>
                <w:color w:val="231F20"/>
                <w:sz w:val="22"/>
                <w:szCs w:val="22"/>
              </w:rPr>
              <w:t>Систематизация материала о развитии экономики в начале ХХ века, выявление ее характерных черт.</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lastRenderedPageBreak/>
              <w:t>Систематизация материала об основных событиях российской революции 1905 — 1907 годов, ее причинах, этапах, важнейших событиях (в виде хроники событий, тезисов).</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Объяснение и применение в историческом контексте понятий:</w:t>
            </w:r>
          </w:p>
          <w:p w:rsidR="00BC7316" w:rsidRPr="009F2A6E" w:rsidRDefault="00BC7316" w:rsidP="009934DA">
            <w:pPr>
              <w:pStyle w:val="TableParagraph"/>
              <w:kinsoku w:val="0"/>
              <w:overflowPunct w:val="0"/>
              <w:jc w:val="both"/>
              <w:rPr>
                <w:sz w:val="22"/>
                <w:szCs w:val="22"/>
              </w:rPr>
            </w:pPr>
            <w:r w:rsidRPr="009F2A6E">
              <w:rPr>
                <w:color w:val="231F20"/>
                <w:sz w:val="22"/>
                <w:szCs w:val="22"/>
              </w:rPr>
              <w:t>«кадеты», «октябристы», «социал-демократы», «Совет», «Государственная дума», «конституционная монархия».</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Сравнение позиций политических партий, созданных и действовавших во время революции, их оценка (на основе работы с документами).</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Раскрытие причин, особенностей и последствий национальных движений в ходе революции.</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Участие в сборе и представлении материала о событиях революции 1905 — 1907 годов в своем регионе.</w:t>
            </w:r>
          </w:p>
          <w:p w:rsidR="00BC7316" w:rsidRPr="009F2A6E" w:rsidRDefault="00BC7316" w:rsidP="009934DA">
            <w:pPr>
              <w:pStyle w:val="TableParagraph"/>
              <w:kinsoku w:val="0"/>
              <w:overflowPunct w:val="0"/>
              <w:jc w:val="both"/>
              <w:rPr>
                <w:color w:val="231F20"/>
                <w:sz w:val="22"/>
                <w:szCs w:val="22"/>
              </w:rPr>
            </w:pPr>
            <w:r w:rsidRPr="009F2A6E">
              <w:rPr>
                <w:color w:val="231F20"/>
                <w:sz w:val="22"/>
                <w:szCs w:val="22"/>
              </w:rPr>
              <w:t>Оценка итогов революции 1905 — 1907 годов</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Тест № 1</w:t>
            </w:r>
            <w:r>
              <w:rPr>
                <w:rFonts w:ascii="Times New Roman" w:hAnsi="Times New Roman"/>
                <w:sz w:val="22"/>
                <w:szCs w:val="22"/>
                <w:lang w:eastAsia="en-US"/>
              </w:rPr>
              <w:t>2</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5</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BC7316" w:rsidRDefault="00BC7316" w:rsidP="00BC7316">
            <w:pPr>
              <w:pStyle w:val="24"/>
              <w:spacing w:after="0" w:line="240" w:lineRule="auto"/>
              <w:ind w:left="0"/>
              <w:rPr>
                <w:rFonts w:ascii="Times New Roman" w:hAnsi="Times New Roman"/>
              </w:rPr>
            </w:pPr>
            <w:r w:rsidRPr="00BC7316">
              <w:rPr>
                <w:rFonts w:ascii="Times New Roman" w:hAnsi="Times New Roman"/>
                <w:sz w:val="22"/>
                <w:szCs w:val="22"/>
              </w:rPr>
              <w:lastRenderedPageBreak/>
              <w:t xml:space="preserve">Россия в период </w:t>
            </w:r>
            <w:proofErr w:type="spellStart"/>
            <w:r w:rsidRPr="00BC7316">
              <w:rPr>
                <w:rFonts w:ascii="Times New Roman" w:hAnsi="Times New Roman"/>
                <w:sz w:val="22"/>
                <w:szCs w:val="22"/>
              </w:rPr>
              <w:t>столыпинских</w:t>
            </w:r>
            <w:proofErr w:type="spellEnd"/>
            <w:r w:rsidRPr="00BC7316">
              <w:rPr>
                <w:rFonts w:ascii="Times New Roman" w:hAnsi="Times New Roman"/>
                <w:sz w:val="22"/>
                <w:szCs w:val="22"/>
              </w:rPr>
              <w:t xml:space="preserve"> реформ. Серебряный век русской культуры.</w:t>
            </w:r>
          </w:p>
          <w:p w:rsidR="00BC7316" w:rsidRPr="009F2A6E" w:rsidRDefault="00BC7316" w:rsidP="009934DA">
            <w:pPr>
              <w:pStyle w:val="TableParagraph"/>
              <w:kinsoku w:val="0"/>
              <w:overflowPunct w:val="0"/>
              <w:jc w:val="both"/>
              <w:rPr>
                <w:bCs/>
                <w:color w:val="231F20"/>
                <w:sz w:val="22"/>
                <w:szCs w:val="22"/>
              </w:rPr>
            </w:pPr>
          </w:p>
        </w:tc>
        <w:tc>
          <w:tcPr>
            <w:tcW w:w="4808" w:type="dxa"/>
          </w:tcPr>
          <w:p w:rsidR="00BC7316" w:rsidRPr="009F2A6E" w:rsidRDefault="00BC7316" w:rsidP="009934DA">
            <w:pPr>
              <w:pStyle w:val="TableParagraph"/>
              <w:kinsoku w:val="0"/>
              <w:overflowPunct w:val="0"/>
              <w:jc w:val="both"/>
              <w:rPr>
                <w:color w:val="231F20"/>
                <w:sz w:val="22"/>
                <w:szCs w:val="22"/>
              </w:rPr>
            </w:pPr>
            <w:r>
              <w:rPr>
                <w:color w:val="231F20"/>
              </w:rPr>
              <w:t xml:space="preserve">Раскрытие основных положений итогов осуществления политической программы </w:t>
            </w:r>
            <w:proofErr w:type="spellStart"/>
            <w:r>
              <w:rPr>
                <w:color w:val="231F20"/>
              </w:rPr>
              <w:t>П.А.Столыпина</w:t>
            </w:r>
            <w:proofErr w:type="spellEnd"/>
            <w:r>
              <w:rPr>
                <w:color w:val="231F20"/>
              </w:rPr>
              <w:t xml:space="preserve">, его аграрной реформы. Объяснение и применение в историческом контексте понятий: «отруб», «хутор», «переселенческая политика», «третьеиюньская монархия». </w:t>
            </w:r>
            <w:proofErr w:type="gramStart"/>
            <w:r>
              <w:rPr>
                <w:color w:val="231F20"/>
              </w:rPr>
              <w:t xml:space="preserve">Характеристика достижений российской культуры начала </w:t>
            </w:r>
            <w:r>
              <w:rPr>
                <w:color w:val="231F20"/>
                <w:lang w:val="en-US"/>
              </w:rPr>
              <w:t>XX</w:t>
            </w:r>
            <w:r>
              <w:rPr>
                <w:color w:val="231F20"/>
              </w:rPr>
              <w:t xml:space="preserve"> века: творчества выдающихся деятелей науки и культуры (в форме сообщений, эссе, портретных характеристик, реферата и др.) Объяснение и применение в историческом контексте понятий: «модернизм», «символизм», «декадентство», «авангард», «кубизм», «абстракционизм», «футуризм», «акмеизм».</w:t>
            </w:r>
            <w:proofErr w:type="gramEnd"/>
            <w:r>
              <w:rPr>
                <w:color w:val="231F20"/>
              </w:rPr>
              <w:t xml:space="preserve"> Участие в подготовке  и презентации проекта «Культура нашего края в начале </w:t>
            </w:r>
            <w:r>
              <w:rPr>
                <w:color w:val="231F20"/>
                <w:lang w:val="en-US"/>
              </w:rPr>
              <w:t>XX</w:t>
            </w:r>
            <w:r>
              <w:rPr>
                <w:color w:val="231F20"/>
              </w:rPr>
              <w:t>» (с использованием материалов краеведческого музея, личных архивов).</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2</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6</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9F2A6E" w:rsidRDefault="00BC7316" w:rsidP="009934DA">
            <w:pPr>
              <w:pStyle w:val="TableParagraph"/>
              <w:kinsoku w:val="0"/>
              <w:overflowPunct w:val="0"/>
              <w:jc w:val="both"/>
              <w:rPr>
                <w:bCs/>
                <w:color w:val="231F20"/>
                <w:sz w:val="22"/>
                <w:szCs w:val="22"/>
              </w:rPr>
            </w:pPr>
            <w:r w:rsidRPr="009F2A6E">
              <w:rPr>
                <w:bCs/>
                <w:color w:val="231F20"/>
                <w:sz w:val="22"/>
                <w:szCs w:val="22"/>
              </w:rPr>
              <w:t>Первая мировая война. Боевые действия     1914 — 1918 годов</w:t>
            </w:r>
            <w:r>
              <w:rPr>
                <w:bCs/>
                <w:color w:val="231F20"/>
                <w:sz w:val="22"/>
                <w:szCs w:val="22"/>
              </w:rPr>
              <w:t>.</w:t>
            </w:r>
          </w:p>
        </w:tc>
        <w:tc>
          <w:tcPr>
            <w:tcW w:w="4808" w:type="dxa"/>
          </w:tcPr>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Характеристика причин, участников, основных этапов и крупнейших сражений.  Первой мировой войны.</w:t>
            </w:r>
          </w:p>
          <w:p w:rsidR="00BC7316" w:rsidRPr="009F2A6E" w:rsidRDefault="00BC7316" w:rsidP="009934DA">
            <w:pPr>
              <w:pStyle w:val="TableParagraph"/>
              <w:kinsoku w:val="0"/>
              <w:overflowPunct w:val="0"/>
              <w:jc w:val="both"/>
              <w:rPr>
                <w:color w:val="231F20"/>
                <w:sz w:val="22"/>
                <w:szCs w:val="22"/>
              </w:rPr>
            </w:pPr>
            <w:r w:rsidRPr="009F2A6E">
              <w:rPr>
                <w:color w:val="231F20"/>
                <w:sz w:val="22"/>
                <w:szCs w:val="22"/>
              </w:rPr>
              <w:t>Систематизация материала о событиях на Западном и Восточном фронтах войны (в форме таблицы), раскрытие их взаимообусловленности. Характеристика итогов и последствий  Первой  мировой   войны</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2</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7</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BC7316" w:rsidRDefault="00BC7316" w:rsidP="00BC7316">
            <w:pPr>
              <w:pStyle w:val="TableParagraph"/>
              <w:kinsoku w:val="0"/>
              <w:overflowPunct w:val="0"/>
              <w:jc w:val="both"/>
              <w:rPr>
                <w:bCs/>
                <w:color w:val="231F20"/>
              </w:rPr>
            </w:pPr>
            <w:r w:rsidRPr="00BC7316">
              <w:rPr>
                <w:bCs/>
                <w:color w:val="231F20"/>
              </w:rPr>
              <w:t>Февральская  революция в России. От Февраля к Октябрю.</w:t>
            </w:r>
          </w:p>
        </w:tc>
        <w:tc>
          <w:tcPr>
            <w:tcW w:w="4808" w:type="dxa"/>
          </w:tcPr>
          <w:p w:rsidR="00BC7316" w:rsidRPr="009F2A6E" w:rsidRDefault="00BC7316" w:rsidP="009934DA">
            <w:pPr>
              <w:pStyle w:val="TableParagraph"/>
              <w:kinsoku w:val="0"/>
              <w:overflowPunct w:val="0"/>
              <w:jc w:val="both"/>
              <w:rPr>
                <w:color w:val="231F20"/>
                <w:sz w:val="22"/>
                <w:szCs w:val="22"/>
              </w:rPr>
            </w:pPr>
            <w:r w:rsidRPr="00850CB0">
              <w:rPr>
                <w:color w:val="231F20"/>
              </w:rPr>
              <w:t xml:space="preserve">Характеристика причин и сущности революционных событий февраля 1917 года. Оценка деятельности Временного правительства, Петроградского Совета. Характеристика позиций основных </w:t>
            </w:r>
            <w:r w:rsidRPr="00850CB0">
              <w:rPr>
                <w:color w:val="231F20"/>
              </w:rPr>
              <w:lastRenderedPageBreak/>
              <w:t>политических партий и их лидеров в период весны —  осени 1917 года.</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Тест № 1</w:t>
            </w:r>
            <w:r>
              <w:rPr>
                <w:rFonts w:ascii="Times New Roman" w:hAnsi="Times New Roman"/>
                <w:sz w:val="22"/>
                <w:szCs w:val="22"/>
                <w:lang w:eastAsia="en-US"/>
              </w:rPr>
              <w:t>2</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8</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BC7316" w:rsidRDefault="00BC7316" w:rsidP="00BC7316">
            <w:pPr>
              <w:pStyle w:val="8"/>
              <w:spacing w:before="0" w:after="0"/>
              <w:outlineLvl w:val="7"/>
              <w:rPr>
                <w:rFonts w:ascii="Times New Roman" w:hAnsi="Times New Roman"/>
                <w:i w:val="0"/>
              </w:rPr>
            </w:pPr>
            <w:r w:rsidRPr="00BC7316">
              <w:rPr>
                <w:rFonts w:ascii="Times New Roman" w:hAnsi="Times New Roman"/>
                <w:i w:val="0"/>
                <w:sz w:val="22"/>
                <w:szCs w:val="22"/>
              </w:rPr>
              <w:lastRenderedPageBreak/>
              <w:t>Октябрьская революция в Росс</w:t>
            </w:r>
            <w:proofErr w:type="gramStart"/>
            <w:r w:rsidRPr="00BC7316">
              <w:rPr>
                <w:rFonts w:ascii="Times New Roman" w:hAnsi="Times New Roman"/>
                <w:i w:val="0"/>
                <w:sz w:val="22"/>
                <w:szCs w:val="22"/>
              </w:rPr>
              <w:t>ии и её</w:t>
            </w:r>
            <w:proofErr w:type="gramEnd"/>
            <w:r w:rsidRPr="00BC7316">
              <w:rPr>
                <w:rFonts w:ascii="Times New Roman" w:hAnsi="Times New Roman"/>
                <w:i w:val="0"/>
                <w:sz w:val="22"/>
                <w:szCs w:val="22"/>
              </w:rPr>
              <w:t xml:space="preserve"> последствия. Гражданская война в России.</w:t>
            </w:r>
          </w:p>
          <w:p w:rsidR="00BC7316" w:rsidRPr="009F2A6E" w:rsidRDefault="00BC7316" w:rsidP="009934DA">
            <w:pPr>
              <w:pStyle w:val="TableParagraph"/>
              <w:kinsoku w:val="0"/>
              <w:overflowPunct w:val="0"/>
              <w:jc w:val="both"/>
              <w:rPr>
                <w:bCs/>
                <w:color w:val="231F20"/>
                <w:sz w:val="22"/>
                <w:szCs w:val="22"/>
              </w:rPr>
            </w:pPr>
          </w:p>
        </w:tc>
        <w:tc>
          <w:tcPr>
            <w:tcW w:w="4808" w:type="dxa"/>
          </w:tcPr>
          <w:p w:rsidR="00BC7316" w:rsidRPr="00850CB0" w:rsidRDefault="00BC7316" w:rsidP="00BC7316">
            <w:pPr>
              <w:pStyle w:val="TableParagraph"/>
              <w:kinsoku w:val="0"/>
              <w:overflowPunct w:val="0"/>
              <w:jc w:val="both"/>
              <w:rPr>
                <w:color w:val="000000"/>
              </w:rPr>
            </w:pPr>
            <w:r w:rsidRPr="00850CB0">
              <w:rPr>
                <w:color w:val="231F20"/>
              </w:rPr>
              <w:t>Характеристика причин и сущности событий октября 1917 года, сопоставление различных оценок этих событий, высказывание и аргументация своей точки зрения (в ходе диспута).</w:t>
            </w:r>
            <w:r>
              <w:rPr>
                <w:color w:val="231F20"/>
              </w:rPr>
              <w:t xml:space="preserve"> </w:t>
            </w:r>
            <w:r w:rsidRPr="00850CB0">
              <w:rPr>
                <w:color w:val="231F20"/>
              </w:rPr>
              <w:t>Объяснение причин прихода большевиков к власти. Систематизация материала о создании Советского государства, первых преобразованиях (в форме конспекта, таблицы).</w:t>
            </w:r>
          </w:p>
          <w:p w:rsidR="00BC7316" w:rsidRPr="00850CB0" w:rsidRDefault="00BC7316" w:rsidP="00BC7316">
            <w:pPr>
              <w:pStyle w:val="TableParagraph"/>
              <w:kinsoku w:val="0"/>
              <w:overflowPunct w:val="0"/>
              <w:jc w:val="both"/>
              <w:rPr>
                <w:color w:val="000000"/>
              </w:rPr>
            </w:pPr>
            <w:r w:rsidRPr="00850CB0">
              <w:rPr>
                <w:color w:val="231F20"/>
              </w:rPr>
              <w:t>Объяснение и применение в историческом контексте понятий: «декрет», «национализация», «рабочий контроль», «Учредительное собрание».</w:t>
            </w:r>
          </w:p>
          <w:p w:rsidR="00BC7316" w:rsidRPr="009F2A6E" w:rsidRDefault="00BC7316" w:rsidP="00BC7316">
            <w:pPr>
              <w:pStyle w:val="TableParagraph"/>
              <w:kinsoku w:val="0"/>
              <w:overflowPunct w:val="0"/>
              <w:jc w:val="both"/>
              <w:rPr>
                <w:color w:val="231F20"/>
                <w:sz w:val="22"/>
                <w:szCs w:val="22"/>
              </w:rPr>
            </w:pPr>
            <w:r w:rsidRPr="00850CB0">
              <w:rPr>
                <w:color w:val="231F20"/>
              </w:rPr>
              <w:t>Характеристика обстоятельств и последствий заключения Брестского мира. Участие в обсуждении роли В. И. Ленина в истории ХХ века (в форме учебной конференции, диспута)</w:t>
            </w:r>
            <w:proofErr w:type="gramStart"/>
            <w:r>
              <w:rPr>
                <w:color w:val="231F20"/>
              </w:rPr>
              <w:t>.Х</w:t>
            </w:r>
            <w:proofErr w:type="gramEnd"/>
            <w:r>
              <w:rPr>
                <w:color w:val="231F20"/>
              </w:rPr>
              <w:t>арактеристика причин Гражданской войны и интервенции, целей, участников и тактики белого и красного движения. Проведение поиска информации о событиях Гражданской войны в родном крае, представление её в форме презентации, эссе. Сравнение политики «военного коммунизма» и нэпа, выявление их общих черт и различий.</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2</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№3</w:t>
            </w:r>
            <w:r>
              <w:rPr>
                <w:rFonts w:ascii="Times New Roman" w:hAnsi="Times New Roman"/>
                <w:sz w:val="22"/>
                <w:szCs w:val="22"/>
                <w:lang w:eastAsia="en-US"/>
              </w:rPr>
              <w:t>9</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7056" w:type="dxa"/>
            <w:gridSpan w:val="2"/>
          </w:tcPr>
          <w:p w:rsidR="00BC7316" w:rsidRPr="009F2A6E" w:rsidRDefault="00BC7316" w:rsidP="00726C92">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t>13. МЕЖДУ ДВУМЯ МИРОВЫМИ ВОЙНАМИ</w:t>
            </w:r>
          </w:p>
        </w:tc>
        <w:tc>
          <w:tcPr>
            <w:tcW w:w="1548" w:type="dxa"/>
          </w:tcPr>
          <w:p w:rsidR="00BC7316" w:rsidRPr="009F2A6E" w:rsidRDefault="00BC7316" w:rsidP="00E5171B">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1A105F">
            <w:pPr>
              <w:tabs>
                <w:tab w:val="left" w:pos="142"/>
                <w:tab w:val="left" w:pos="3135"/>
              </w:tabs>
              <w:jc w:val="center"/>
              <w:rPr>
                <w:rFonts w:ascii="Times New Roman" w:hAnsi="Times New Roman"/>
                <w:sz w:val="22"/>
                <w:szCs w:val="22"/>
                <w:lang w:eastAsia="en-US"/>
              </w:rPr>
            </w:pPr>
          </w:p>
        </w:tc>
      </w:tr>
      <w:tr w:rsidR="00BC7316" w:rsidRPr="009F2A6E" w:rsidTr="00F15140">
        <w:tc>
          <w:tcPr>
            <w:tcW w:w="2248" w:type="dxa"/>
          </w:tcPr>
          <w:p w:rsidR="00BC7316" w:rsidRPr="009F2A6E" w:rsidRDefault="00BC7316" w:rsidP="009934DA">
            <w:pPr>
              <w:pStyle w:val="TableParagraph"/>
              <w:kinsoku w:val="0"/>
              <w:overflowPunct w:val="0"/>
              <w:jc w:val="both"/>
              <w:rPr>
                <w:bCs/>
                <w:color w:val="231F20"/>
                <w:sz w:val="22"/>
                <w:szCs w:val="22"/>
              </w:rPr>
            </w:pPr>
            <w:r w:rsidRPr="009F2A6E">
              <w:rPr>
                <w:bCs/>
                <w:color w:val="231F20"/>
                <w:sz w:val="22"/>
                <w:szCs w:val="22"/>
              </w:rPr>
              <w:t>Международные отношения</w:t>
            </w:r>
          </w:p>
        </w:tc>
        <w:tc>
          <w:tcPr>
            <w:tcW w:w="4808" w:type="dxa"/>
          </w:tcPr>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Характеристика основных этапов и тенденций развития международных отношений в 1920 — 1930-е годы.</w:t>
            </w:r>
          </w:p>
          <w:p w:rsidR="00BC7316" w:rsidRPr="009F2A6E" w:rsidRDefault="00BC7316" w:rsidP="009934DA">
            <w:pPr>
              <w:pStyle w:val="TableParagraph"/>
              <w:kinsoku w:val="0"/>
              <w:overflowPunct w:val="0"/>
              <w:jc w:val="both"/>
              <w:rPr>
                <w:color w:val="231F20"/>
                <w:sz w:val="22"/>
                <w:szCs w:val="22"/>
              </w:rPr>
            </w:pPr>
            <w:r w:rsidRPr="009F2A6E">
              <w:rPr>
                <w:color w:val="231F20"/>
                <w:sz w:val="22"/>
                <w:szCs w:val="22"/>
              </w:rPr>
              <w:t>Участие в дискуссии о предпосылках, характере и значении важнейших международных событий 1920 — 1930-х годов</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3</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40</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9F2A6E" w:rsidRDefault="00BC7316" w:rsidP="009934DA">
            <w:pPr>
              <w:pStyle w:val="TableParagraph"/>
              <w:kinsoku w:val="0"/>
              <w:overflowPunct w:val="0"/>
              <w:jc w:val="both"/>
              <w:rPr>
                <w:bCs/>
                <w:color w:val="231F20"/>
                <w:sz w:val="22"/>
                <w:szCs w:val="22"/>
              </w:rPr>
            </w:pPr>
            <w:r w:rsidRPr="009F2A6E">
              <w:rPr>
                <w:bCs/>
                <w:color w:val="231F20"/>
                <w:sz w:val="22"/>
                <w:szCs w:val="22"/>
              </w:rPr>
              <w:t>Новая экономическая политика в Советской России. Образование в СССР</w:t>
            </w:r>
          </w:p>
        </w:tc>
        <w:tc>
          <w:tcPr>
            <w:tcW w:w="4808" w:type="dxa"/>
          </w:tcPr>
          <w:p w:rsidR="00BC7316" w:rsidRPr="009F2A6E" w:rsidRDefault="00BC7316" w:rsidP="009934DA">
            <w:pPr>
              <w:pStyle w:val="TableParagraph"/>
              <w:kinsoku w:val="0"/>
              <w:overflowPunct w:val="0"/>
              <w:jc w:val="both"/>
              <w:rPr>
                <w:color w:val="231F20"/>
                <w:sz w:val="22"/>
                <w:szCs w:val="22"/>
              </w:rPr>
            </w:pPr>
            <w:r w:rsidRPr="009F2A6E">
              <w:rPr>
                <w:color w:val="231F20"/>
                <w:sz w:val="22"/>
                <w:szCs w:val="22"/>
              </w:rPr>
              <w:t>Участие в семинаре на тему «Нэп как явление социально-экономической и общественно-политической жизни Советской страны». Сравнение основных вариантов объединения советских республик, их оценка, анализ положений Конституции СССР (1924 года), раскрытие значения образования СССР. Раскрытие сущности, основного содержания и результатов внутрипартийной борьбы в 1920 — 1930-е годы</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3</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41</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2248" w:type="dxa"/>
          </w:tcPr>
          <w:p w:rsidR="00BC7316" w:rsidRPr="009F2A6E" w:rsidRDefault="00BC7316" w:rsidP="009934DA">
            <w:pPr>
              <w:pStyle w:val="TableParagraph"/>
              <w:kinsoku w:val="0"/>
              <w:overflowPunct w:val="0"/>
              <w:jc w:val="both"/>
              <w:rPr>
                <w:bCs/>
                <w:color w:val="231F20"/>
                <w:sz w:val="22"/>
                <w:szCs w:val="22"/>
              </w:rPr>
            </w:pPr>
            <w:r w:rsidRPr="009F2A6E">
              <w:rPr>
                <w:bCs/>
                <w:color w:val="231F20"/>
                <w:sz w:val="22"/>
                <w:szCs w:val="22"/>
              </w:rPr>
              <w:t>Индустриализация           и     коллективизация в СССР</w:t>
            </w:r>
          </w:p>
        </w:tc>
        <w:tc>
          <w:tcPr>
            <w:tcW w:w="4808" w:type="dxa"/>
          </w:tcPr>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Представление характеристики и оценки политических процессов 1930-х годов. Характеристика причин, методов и итогов индустриализации и коллективизации в СССР.</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Объяснение и применение в историческом контексте понятий:</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lastRenderedPageBreak/>
              <w:t>«пятилетка», «стахановское движение», «коллективизация»,</w:t>
            </w:r>
          </w:p>
          <w:p w:rsidR="00BC7316" w:rsidRPr="009F2A6E" w:rsidRDefault="00BC7316" w:rsidP="009934DA">
            <w:pPr>
              <w:pStyle w:val="TableParagraph"/>
              <w:kinsoku w:val="0"/>
              <w:overflowPunct w:val="0"/>
              <w:jc w:val="both"/>
              <w:rPr>
                <w:color w:val="000000"/>
                <w:sz w:val="22"/>
                <w:szCs w:val="22"/>
              </w:rPr>
            </w:pPr>
            <w:r w:rsidRPr="009F2A6E">
              <w:rPr>
                <w:color w:val="231F20"/>
                <w:sz w:val="22"/>
                <w:szCs w:val="22"/>
              </w:rPr>
              <w:t>«раскулачивание», «политические репрессии», «враг народа»,</w:t>
            </w:r>
          </w:p>
          <w:p w:rsidR="00BC7316" w:rsidRPr="009F2A6E" w:rsidRDefault="00BC7316" w:rsidP="009934DA">
            <w:pPr>
              <w:pStyle w:val="TableParagraph"/>
              <w:kinsoku w:val="0"/>
              <w:overflowPunct w:val="0"/>
              <w:jc w:val="both"/>
              <w:rPr>
                <w:color w:val="231F20"/>
                <w:sz w:val="22"/>
                <w:szCs w:val="22"/>
              </w:rPr>
            </w:pPr>
            <w:r w:rsidRPr="009F2A6E">
              <w:rPr>
                <w:color w:val="231F20"/>
                <w:sz w:val="22"/>
                <w:szCs w:val="22"/>
              </w:rPr>
              <w:t>«ГУЛАГ». Проведение поиска информации о ходе индустриализации и коллективизации в своем городе, крае (в форме исследовательского проекта)</w:t>
            </w:r>
          </w:p>
        </w:tc>
        <w:tc>
          <w:tcPr>
            <w:tcW w:w="1548" w:type="dxa"/>
          </w:tcPr>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Тест № 1</w:t>
            </w:r>
            <w:r>
              <w:rPr>
                <w:rFonts w:ascii="Times New Roman" w:hAnsi="Times New Roman"/>
                <w:sz w:val="22"/>
                <w:szCs w:val="22"/>
                <w:lang w:eastAsia="en-US"/>
              </w:rPr>
              <w:t>3</w:t>
            </w:r>
          </w:p>
          <w:p w:rsidR="00BC7316" w:rsidRPr="00BC7316" w:rsidRDefault="00BC7316" w:rsidP="00BC7316">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42</w:t>
            </w:r>
          </w:p>
          <w:p w:rsidR="00BC7316" w:rsidRPr="00BC7316" w:rsidRDefault="00BC7316" w:rsidP="00BC7316">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BC7316">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9F2A6E" w:rsidRDefault="00584154" w:rsidP="009934DA">
            <w:pPr>
              <w:pStyle w:val="TableParagraph"/>
              <w:kinsoku w:val="0"/>
              <w:overflowPunct w:val="0"/>
              <w:jc w:val="both"/>
              <w:rPr>
                <w:color w:val="000000"/>
                <w:sz w:val="22"/>
                <w:szCs w:val="22"/>
              </w:rPr>
            </w:pPr>
            <w:r w:rsidRPr="009F2A6E">
              <w:rPr>
                <w:bCs/>
                <w:color w:val="231F20"/>
                <w:sz w:val="22"/>
                <w:szCs w:val="22"/>
              </w:rPr>
              <w:lastRenderedPageBreak/>
              <w:t>Советское государство и общество</w:t>
            </w:r>
          </w:p>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в 1920 — 1930-е годы</w:t>
            </w:r>
            <w:r>
              <w:rPr>
                <w:bCs/>
                <w:color w:val="231F20"/>
                <w:sz w:val="22"/>
                <w:szCs w:val="22"/>
              </w:rPr>
              <w:t>.</w:t>
            </w:r>
          </w:p>
        </w:tc>
        <w:tc>
          <w:tcPr>
            <w:tcW w:w="4808" w:type="dxa"/>
          </w:tcPr>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Раскрытие особенностей социальных процессо</w:t>
            </w:r>
            <w:proofErr w:type="gramStart"/>
            <w:r w:rsidRPr="009F2A6E">
              <w:rPr>
                <w:color w:val="231F20"/>
                <w:sz w:val="22"/>
                <w:szCs w:val="22"/>
              </w:rPr>
              <w:t>в в СССР</w:t>
            </w:r>
            <w:proofErr w:type="gramEnd"/>
            <w:r w:rsidRPr="009F2A6E">
              <w:rPr>
                <w:color w:val="231F20"/>
                <w:sz w:val="22"/>
                <w:szCs w:val="22"/>
              </w:rPr>
              <w:t xml:space="preserve"> в 1930-е годы. Характеристика эволюции политической системы в СССР в 1930-е годы, раскрытие предпосылок усиления централизации власти. Анализ информации источников и работ историков о политических процессах и репрессиях 1930-х годов, оценка этих событий</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3</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43</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584154" w:rsidRDefault="00584154" w:rsidP="00584154">
            <w:pPr>
              <w:pStyle w:val="8"/>
              <w:spacing w:before="0" w:after="0"/>
              <w:outlineLvl w:val="7"/>
              <w:rPr>
                <w:rFonts w:ascii="Times New Roman" w:hAnsi="Times New Roman"/>
                <w:i w:val="0"/>
              </w:rPr>
            </w:pPr>
            <w:r w:rsidRPr="00584154">
              <w:rPr>
                <w:rFonts w:ascii="Times New Roman" w:hAnsi="Times New Roman"/>
                <w:i w:val="0"/>
                <w:sz w:val="22"/>
                <w:szCs w:val="22"/>
              </w:rPr>
              <w:t>Советская культура в 1920-1930-е годы.</w:t>
            </w:r>
          </w:p>
          <w:p w:rsidR="00584154" w:rsidRPr="009F2A6E" w:rsidRDefault="00584154" w:rsidP="009934DA">
            <w:pPr>
              <w:pStyle w:val="TableParagraph"/>
              <w:kinsoku w:val="0"/>
              <w:overflowPunct w:val="0"/>
              <w:jc w:val="both"/>
              <w:rPr>
                <w:bCs/>
                <w:color w:val="231F20"/>
                <w:sz w:val="22"/>
                <w:szCs w:val="22"/>
              </w:rPr>
            </w:pPr>
          </w:p>
        </w:tc>
        <w:tc>
          <w:tcPr>
            <w:tcW w:w="4808" w:type="dxa"/>
          </w:tcPr>
          <w:p w:rsidR="00584154" w:rsidRPr="009F2A6E" w:rsidRDefault="00584154" w:rsidP="009934DA">
            <w:pPr>
              <w:pStyle w:val="TableParagraph"/>
              <w:kinsoku w:val="0"/>
              <w:overflowPunct w:val="0"/>
              <w:jc w:val="both"/>
              <w:rPr>
                <w:color w:val="231F20"/>
                <w:sz w:val="22"/>
                <w:szCs w:val="22"/>
              </w:rPr>
            </w:pPr>
            <w:r>
              <w:rPr>
                <w:color w:val="231F20"/>
              </w:rPr>
              <w:t>Систематизация информации о политике в области культуры в 1920-1930-годы, выявление её основных тенденций. Характеристика достижений советской науки и культуры Участие в подготовке  и представлении материалов о творчестве и судьбах учёных, деятелей литературы и искусства 1920-1930-х годов (в форме биографических справок, эссе, презентаций, рефератов). Систематизация информации о политике власти по отношению к различным религиозным конфессиям, положение религии в СССР.</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3</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44</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7056" w:type="dxa"/>
            <w:gridSpan w:val="2"/>
          </w:tcPr>
          <w:p w:rsidR="00BC7316" w:rsidRPr="009F2A6E" w:rsidRDefault="00BC7316" w:rsidP="00726C92">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t>14. ВТОРАЯ МИРОВАЯ ВОЙНА</w:t>
            </w:r>
          </w:p>
        </w:tc>
        <w:tc>
          <w:tcPr>
            <w:tcW w:w="1548" w:type="dxa"/>
          </w:tcPr>
          <w:p w:rsidR="00BC7316" w:rsidRPr="009F2A6E" w:rsidRDefault="00BC7316" w:rsidP="00E5171B">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1A105F">
            <w:pPr>
              <w:tabs>
                <w:tab w:val="left" w:pos="142"/>
                <w:tab w:val="left" w:pos="3135"/>
              </w:tabs>
              <w:jc w:val="center"/>
              <w:rPr>
                <w:rFonts w:ascii="Times New Roman" w:hAnsi="Times New Roman"/>
                <w:sz w:val="22"/>
                <w:szCs w:val="22"/>
                <w:lang w:eastAsia="en-US"/>
              </w:rPr>
            </w:pPr>
          </w:p>
        </w:tc>
      </w:tr>
      <w:tr w:rsidR="00584154" w:rsidRPr="009F2A6E" w:rsidTr="00F15140">
        <w:tc>
          <w:tcPr>
            <w:tcW w:w="2248" w:type="dxa"/>
          </w:tcPr>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Накануне мировой войны</w:t>
            </w:r>
          </w:p>
        </w:tc>
        <w:tc>
          <w:tcPr>
            <w:tcW w:w="4808" w:type="dxa"/>
          </w:tcPr>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Характеристика причин кризиса Версальско-Вашингтонской системы и начала.  Второй мировой войны. Приведение оценок Мюнхенского соглашения и советско-германских договоров 1939 года</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4</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45</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9F2A6E" w:rsidRDefault="00584154" w:rsidP="009934DA">
            <w:pPr>
              <w:pStyle w:val="TableParagraph"/>
              <w:kinsoku w:val="0"/>
              <w:overflowPunct w:val="0"/>
              <w:jc w:val="both"/>
              <w:rPr>
                <w:color w:val="000000"/>
                <w:sz w:val="22"/>
                <w:szCs w:val="22"/>
              </w:rPr>
            </w:pPr>
            <w:r w:rsidRPr="009F2A6E">
              <w:rPr>
                <w:bCs/>
                <w:color w:val="231F20"/>
                <w:sz w:val="22"/>
                <w:szCs w:val="22"/>
              </w:rPr>
              <w:t>Первый период</w:t>
            </w:r>
          </w:p>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Второй мировой войны.</w:t>
            </w:r>
          </w:p>
        </w:tc>
        <w:tc>
          <w:tcPr>
            <w:tcW w:w="4808" w:type="dxa"/>
          </w:tcPr>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Называние с использованием карты участников и основных этапов. Второй мировой войны. Характеристика роли отдельных фронтов в общем ходе Второй мировой войны.</w:t>
            </w:r>
          </w:p>
          <w:p w:rsidR="00584154" w:rsidRPr="009F2A6E" w:rsidRDefault="00584154" w:rsidP="009934DA">
            <w:pPr>
              <w:pStyle w:val="TableParagraph"/>
              <w:kinsoku w:val="0"/>
              <w:overflowPunct w:val="0"/>
              <w:jc w:val="both"/>
              <w:rPr>
                <w:color w:val="000000"/>
                <w:sz w:val="22"/>
                <w:szCs w:val="22"/>
              </w:rPr>
            </w:pPr>
            <w:proofErr w:type="gramStart"/>
            <w:r w:rsidRPr="009F2A6E">
              <w:rPr>
                <w:color w:val="231F20"/>
                <w:sz w:val="22"/>
                <w:szCs w:val="22"/>
              </w:rPr>
              <w:t>Объяснение и применение в историческом контексте понятий: «странная война», «план “Барбаросса”», «план “Ост”», «новый порядок», «коллаборационизм», «геноцид», «холокост», «антигитлеровская коалиция», «ленд-лиз», «коренной перелом», «движение Сопротивления», «партизаны».</w:t>
            </w:r>
            <w:proofErr w:type="gramEnd"/>
          </w:p>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Представление биографических справок, очерков об участниках войны: полководцах, солдатах, тружениках тыла.</w:t>
            </w:r>
          </w:p>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Раскрытие значения создания антигитлеровской коалиции и роли дипломатии в годы войны. Характеристика значения битвы под Москвой.</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4</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46</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9F2A6E" w:rsidRDefault="00584154" w:rsidP="009934DA">
            <w:pPr>
              <w:pStyle w:val="TableParagraph"/>
              <w:kinsoku w:val="0"/>
              <w:overflowPunct w:val="0"/>
              <w:jc w:val="both"/>
              <w:rPr>
                <w:color w:val="000000"/>
                <w:sz w:val="22"/>
                <w:szCs w:val="22"/>
              </w:rPr>
            </w:pPr>
            <w:r w:rsidRPr="009F2A6E">
              <w:rPr>
                <w:bCs/>
                <w:color w:val="231F20"/>
                <w:sz w:val="22"/>
                <w:szCs w:val="22"/>
              </w:rPr>
              <w:t>Второй период</w:t>
            </w:r>
          </w:p>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lastRenderedPageBreak/>
              <w:t>Второй мировой войны</w:t>
            </w:r>
          </w:p>
        </w:tc>
        <w:tc>
          <w:tcPr>
            <w:tcW w:w="4808" w:type="dxa"/>
          </w:tcPr>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lastRenderedPageBreak/>
              <w:t xml:space="preserve">Систематизация материала о крупнейших </w:t>
            </w:r>
            <w:r w:rsidRPr="009F2A6E">
              <w:rPr>
                <w:color w:val="231F20"/>
                <w:sz w:val="22"/>
                <w:szCs w:val="22"/>
              </w:rPr>
              <w:lastRenderedPageBreak/>
              <w:t>военных операциях  Второй мировой и Великой Отечественной войн: их масштабах, итогах и роли в общем ходе войн (в виде синхронистических и тематических таблиц, тезисов и др.).</w:t>
            </w:r>
          </w:p>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Показ особенностей развития экономики в главных воюющих государствах, объяснение причин успехов советской экономики. Рассказ о положении людей на фронтах и в тылу, характеристика жизни людей в годы войны с привлечением информации исторических источников (в том числе музейных материалов, воспоминаний и т. д.). Высказывание собственного суждения о причинах коллаборационизма в разных странах в годы войны. Характеристика итогов.  Второй мировой и Великой Отечественной войн, их исторического значения. Участие в подготовке проекта «Война в памяти народа» (с обращением к воспоминаниям людей старшего поколения, произведениям литературы, кинофильмам и др.)</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Тест № 1</w:t>
            </w:r>
            <w:r>
              <w:rPr>
                <w:rFonts w:ascii="Times New Roman" w:hAnsi="Times New Roman"/>
                <w:sz w:val="22"/>
                <w:szCs w:val="22"/>
                <w:lang w:eastAsia="en-US"/>
              </w:rPr>
              <w:t>4</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Практическое занятие №</w:t>
            </w:r>
            <w:r>
              <w:rPr>
                <w:rFonts w:ascii="Times New Roman" w:hAnsi="Times New Roman"/>
                <w:sz w:val="22"/>
                <w:szCs w:val="22"/>
                <w:lang w:eastAsia="en-US"/>
              </w:rPr>
              <w:t>47</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lastRenderedPageBreak/>
              <w:t>2</w:t>
            </w:r>
          </w:p>
        </w:tc>
      </w:tr>
      <w:tr w:rsidR="00BC7316" w:rsidRPr="009F2A6E" w:rsidTr="00F15140">
        <w:tc>
          <w:tcPr>
            <w:tcW w:w="7056" w:type="dxa"/>
            <w:gridSpan w:val="2"/>
          </w:tcPr>
          <w:p w:rsidR="00BC7316" w:rsidRPr="009F2A6E" w:rsidRDefault="00BC7316" w:rsidP="00726C92">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lastRenderedPageBreak/>
              <w:t>15. МИР ВО ВТОРОЙ  ПОЛОВИНЕ ХХ — НАЧАЛЕ ХХ</w:t>
            </w:r>
            <w:proofErr w:type="gramStart"/>
            <w:r w:rsidRPr="009F2A6E">
              <w:rPr>
                <w:rFonts w:ascii="Times New Roman" w:hAnsi="Times New Roman"/>
                <w:b/>
                <w:bCs/>
                <w:color w:val="231F20"/>
                <w:sz w:val="22"/>
                <w:szCs w:val="22"/>
              </w:rPr>
              <w:t>I</w:t>
            </w:r>
            <w:proofErr w:type="gramEnd"/>
            <w:r w:rsidRPr="009F2A6E">
              <w:rPr>
                <w:rFonts w:ascii="Times New Roman" w:hAnsi="Times New Roman"/>
                <w:b/>
                <w:bCs/>
                <w:color w:val="231F20"/>
                <w:sz w:val="22"/>
                <w:szCs w:val="22"/>
              </w:rPr>
              <w:t xml:space="preserve"> ВЕКА</w:t>
            </w:r>
          </w:p>
        </w:tc>
        <w:tc>
          <w:tcPr>
            <w:tcW w:w="1548" w:type="dxa"/>
          </w:tcPr>
          <w:p w:rsidR="00BC7316" w:rsidRPr="009F2A6E" w:rsidRDefault="00BC7316" w:rsidP="00E5171B">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1A105F">
            <w:pPr>
              <w:tabs>
                <w:tab w:val="left" w:pos="142"/>
                <w:tab w:val="left" w:pos="3135"/>
              </w:tabs>
              <w:jc w:val="center"/>
              <w:rPr>
                <w:rFonts w:ascii="Times New Roman" w:hAnsi="Times New Roman"/>
                <w:sz w:val="22"/>
                <w:szCs w:val="22"/>
                <w:lang w:eastAsia="en-US"/>
              </w:rPr>
            </w:pPr>
          </w:p>
        </w:tc>
      </w:tr>
      <w:tr w:rsidR="00584154" w:rsidRPr="009F2A6E" w:rsidTr="00F15140">
        <w:tc>
          <w:tcPr>
            <w:tcW w:w="2248" w:type="dxa"/>
          </w:tcPr>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Послевоенное устройство мира. Начало «холодной войны»</w:t>
            </w:r>
          </w:p>
        </w:tc>
        <w:tc>
          <w:tcPr>
            <w:tcW w:w="4808" w:type="dxa"/>
          </w:tcPr>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Представление с использованием карты характеристики важнейших изменений, произошедших в мире после  Второй мировой войны. Раскрытие причин и последствий укрепления статуса СССР как великой державы. Характеристика причин создания и основ деятельности ООН. Объяснение причин формирования двух военно-политических блоков</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5</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48</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9F2A6E" w:rsidRDefault="00584154" w:rsidP="009934DA">
            <w:pPr>
              <w:pStyle w:val="TableParagraph"/>
              <w:kinsoku w:val="0"/>
              <w:overflowPunct w:val="0"/>
              <w:jc w:val="both"/>
              <w:rPr>
                <w:sz w:val="22"/>
                <w:szCs w:val="22"/>
              </w:rPr>
            </w:pPr>
            <w:r w:rsidRPr="009F2A6E">
              <w:rPr>
                <w:bCs/>
                <w:color w:val="231F20"/>
                <w:sz w:val="22"/>
                <w:szCs w:val="22"/>
              </w:rPr>
              <w:t>Крушение колониальной системы</w:t>
            </w:r>
          </w:p>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Международные отношения</w:t>
            </w:r>
          </w:p>
        </w:tc>
        <w:tc>
          <w:tcPr>
            <w:tcW w:w="4808" w:type="dxa"/>
          </w:tcPr>
          <w:p w:rsidR="00584154" w:rsidRPr="009F2A6E" w:rsidRDefault="00584154" w:rsidP="009934DA">
            <w:pPr>
              <w:pStyle w:val="TableParagraph"/>
              <w:kinsoku w:val="0"/>
              <w:overflowPunct w:val="0"/>
              <w:jc w:val="both"/>
              <w:rPr>
                <w:sz w:val="22"/>
                <w:szCs w:val="22"/>
              </w:rPr>
            </w:pPr>
            <w:r w:rsidRPr="009F2A6E">
              <w:rPr>
                <w:color w:val="231F20"/>
                <w:sz w:val="22"/>
                <w:szCs w:val="22"/>
              </w:rPr>
              <w:t>Характеристика этапов освобождения стран Азии и Африки от колониальной и полуколониальной зависимости, раскрытие особенностей развития этих стран во второй половине ХХ — начале ХХ</w:t>
            </w:r>
            <w:proofErr w:type="gramStart"/>
            <w:r w:rsidRPr="009F2A6E">
              <w:rPr>
                <w:color w:val="231F20"/>
                <w:sz w:val="22"/>
                <w:szCs w:val="22"/>
              </w:rPr>
              <w:t>I</w:t>
            </w:r>
            <w:proofErr w:type="gramEnd"/>
            <w:r w:rsidRPr="009F2A6E">
              <w:rPr>
                <w:color w:val="231F20"/>
                <w:sz w:val="22"/>
                <w:szCs w:val="22"/>
              </w:rPr>
              <w:t xml:space="preserve"> века. Характеристика этапов развития стран Азии и Африки после их освобождения от колониальной и полуколониальной зависимости. Объяснение и применение в историческом контексте понятий: «страны социалистической ориентации», «неоколониализм», «новые индустриальные страны», «традиционализм», «фундаментализм»</w:t>
            </w:r>
          </w:p>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Объяснение сущности «холодной войны», ее влияния на историю второй половины ХХ века. Характеристика основных периодов и тенденций развития международных отношений в 1945 году — начале XXI века. Рассказ с использованием карты о международных кризисах 1940 — 1960-х годов.</w:t>
            </w:r>
          </w:p>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Объяснение и применение в историческом контексте понятий:</w:t>
            </w:r>
          </w:p>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 xml:space="preserve">«биполярный мир», «холодная война», </w:t>
            </w:r>
            <w:r w:rsidRPr="009F2A6E">
              <w:rPr>
                <w:color w:val="231F20"/>
                <w:sz w:val="22"/>
                <w:szCs w:val="22"/>
              </w:rPr>
              <w:lastRenderedPageBreak/>
              <w:t>«железный занавес»,</w:t>
            </w:r>
          </w:p>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«НАТО», «СЭВ», «ОВД», «международные кризисы», «раз рядка международной напряженности», «новое политическое мышление», «региональная интеграция», «глобализация».</w:t>
            </w:r>
          </w:p>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Участие в обсуждении событий современной международной жизни (с привлечением материалов СМИ).</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Тест № 1</w:t>
            </w:r>
            <w:r>
              <w:rPr>
                <w:rFonts w:ascii="Times New Roman" w:hAnsi="Times New Roman"/>
                <w:sz w:val="22"/>
                <w:szCs w:val="22"/>
                <w:lang w:eastAsia="en-US"/>
              </w:rPr>
              <w:t>5</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49</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7056" w:type="dxa"/>
            <w:gridSpan w:val="2"/>
          </w:tcPr>
          <w:p w:rsidR="00BC7316" w:rsidRPr="009F2A6E" w:rsidRDefault="00BC7316" w:rsidP="00726C92">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lastRenderedPageBreak/>
              <w:t>16. АПОГЕЙ  И КРИЗИС СОВЕТСКОЙ  СИСТЕМЫ. 1945 — 1991 ГОДЫ</w:t>
            </w:r>
          </w:p>
        </w:tc>
        <w:tc>
          <w:tcPr>
            <w:tcW w:w="1548" w:type="dxa"/>
          </w:tcPr>
          <w:p w:rsidR="00BC7316" w:rsidRPr="009F2A6E" w:rsidRDefault="00BC7316" w:rsidP="00E5171B">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1A105F">
            <w:pPr>
              <w:tabs>
                <w:tab w:val="left" w:pos="142"/>
                <w:tab w:val="left" w:pos="3135"/>
              </w:tabs>
              <w:jc w:val="center"/>
              <w:rPr>
                <w:rFonts w:ascii="Times New Roman" w:hAnsi="Times New Roman"/>
                <w:sz w:val="22"/>
                <w:szCs w:val="22"/>
                <w:lang w:eastAsia="en-US"/>
              </w:rPr>
            </w:pPr>
          </w:p>
        </w:tc>
      </w:tr>
      <w:tr w:rsidR="00584154" w:rsidRPr="009F2A6E" w:rsidTr="00F15140">
        <w:tc>
          <w:tcPr>
            <w:tcW w:w="2248" w:type="dxa"/>
          </w:tcPr>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СССР в послевоенные годы</w:t>
            </w:r>
          </w:p>
        </w:tc>
        <w:tc>
          <w:tcPr>
            <w:tcW w:w="4808" w:type="dxa"/>
          </w:tcPr>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 xml:space="preserve">Систематизация материала о развитии СССР в первые послевоенные годы, основных задачах и мероприятиях внутренней и внешней политики. Характеристика </w:t>
            </w:r>
            <w:proofErr w:type="gramStart"/>
            <w:r w:rsidRPr="009F2A6E">
              <w:rPr>
                <w:color w:val="231F20"/>
                <w:sz w:val="22"/>
                <w:szCs w:val="22"/>
              </w:rPr>
              <w:t>процесса возрождения различных сторон жизни советского общества</w:t>
            </w:r>
            <w:proofErr w:type="gramEnd"/>
            <w:r w:rsidRPr="009F2A6E">
              <w:rPr>
                <w:color w:val="231F20"/>
                <w:sz w:val="22"/>
                <w:szCs w:val="22"/>
              </w:rPr>
              <w:t xml:space="preserve"> в послевоенные годы. Проведение поиска информации о жизни людей в послевоенные годы (с привлечением мемуарной, художественной литературы). Участие в подготовке презентации «Родной край (город) в первые послевоенные годы»</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6</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50</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СССР в 1950 — начале 1960-х годов</w:t>
            </w:r>
          </w:p>
        </w:tc>
        <w:tc>
          <w:tcPr>
            <w:tcW w:w="4808" w:type="dxa"/>
          </w:tcPr>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Характеристика перемен в общественно-политической жизни СССР, новых подходов к решению хозяйственных и социальных проблем, реформ. Проведение обзора достижений советской науки и техники во второй половине 1950 — первой половине 1960-х годов (с использованием научно-популярной и справочной литературы), раскрытие их международного значения</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6</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51</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СССР во второй половине 1960-х — начале 1980-х годов</w:t>
            </w:r>
          </w:p>
        </w:tc>
        <w:tc>
          <w:tcPr>
            <w:tcW w:w="4808" w:type="dxa"/>
          </w:tcPr>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Систематизация материала о тенденциях и результатах экономического и социального развития СССР в 1965 — начале</w:t>
            </w:r>
          </w:p>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1980-х годов (в форме сообщения, конспекта). Объяснение, в чем проявлялись противоречия в развитии науки и техники, художественной культуры в рассматриваемый период. Проведение поиска информации о повседневной жизни, интересах советских людей в 1960 — середине 1980-х годов (в том числе путем опроса родственников, людей старших поколений). Оценка государственной деятельности Л. И. Брежнева. Систематизация материала о развитии международных отношений и внешней политики СССР (периоды улучшения и обострения международных отношений, ключевые события)</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6</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52</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СССР в годы перестройки</w:t>
            </w:r>
            <w:r>
              <w:rPr>
                <w:bCs/>
                <w:color w:val="231F20"/>
                <w:sz w:val="22"/>
                <w:szCs w:val="22"/>
              </w:rPr>
              <w:t>.</w:t>
            </w:r>
          </w:p>
        </w:tc>
        <w:tc>
          <w:tcPr>
            <w:tcW w:w="4808" w:type="dxa"/>
          </w:tcPr>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 xml:space="preserve">Характеристика причин и предпосылок перестройки в СССР. Объяснение и применение в историческом контексте понятий: «перестройка», «гласность», «плюрализм», «парад </w:t>
            </w:r>
            <w:proofErr w:type="spellStart"/>
            <w:r w:rsidRPr="009F2A6E">
              <w:rPr>
                <w:color w:val="231F20"/>
                <w:sz w:val="22"/>
                <w:szCs w:val="22"/>
              </w:rPr>
              <w:t>суверенитетов»</w:t>
            </w:r>
            <w:proofErr w:type="gramStart"/>
            <w:r w:rsidRPr="009F2A6E">
              <w:rPr>
                <w:color w:val="231F20"/>
                <w:sz w:val="22"/>
                <w:szCs w:val="22"/>
              </w:rPr>
              <w:t>.П</w:t>
            </w:r>
            <w:proofErr w:type="gramEnd"/>
            <w:r w:rsidRPr="009F2A6E">
              <w:rPr>
                <w:color w:val="231F20"/>
                <w:sz w:val="22"/>
                <w:szCs w:val="22"/>
              </w:rPr>
              <w:t>роведение</w:t>
            </w:r>
            <w:proofErr w:type="spellEnd"/>
            <w:r w:rsidRPr="009F2A6E">
              <w:rPr>
                <w:color w:val="231F20"/>
                <w:sz w:val="22"/>
                <w:szCs w:val="22"/>
              </w:rPr>
              <w:t xml:space="preserve"> поиска </w:t>
            </w:r>
            <w:r w:rsidRPr="009F2A6E">
              <w:rPr>
                <w:color w:val="231F20"/>
                <w:sz w:val="22"/>
                <w:szCs w:val="22"/>
              </w:rPr>
              <w:lastRenderedPageBreak/>
              <w:t>информации об изменениях в сфере экономики и общественной жизни в годы перестройки.</w:t>
            </w:r>
          </w:p>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Составление характеристики (политического портрета)         М. С. Горбачева (с привлечением дополнительной литературы). Участие в обсуждении вопросов о характере и последствиях перестройки, причинах кризиса советской системы и распада СССР, высказывание и аргументация своего мнения</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Тест № 1</w:t>
            </w:r>
            <w:r>
              <w:rPr>
                <w:rFonts w:ascii="Times New Roman" w:hAnsi="Times New Roman"/>
                <w:sz w:val="22"/>
                <w:szCs w:val="22"/>
                <w:lang w:eastAsia="en-US"/>
              </w:rPr>
              <w:t>6</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53</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584154" w:rsidRDefault="00584154" w:rsidP="009934DA">
            <w:pPr>
              <w:pStyle w:val="TableParagraph"/>
              <w:kinsoku w:val="0"/>
              <w:overflowPunct w:val="0"/>
              <w:jc w:val="both"/>
              <w:rPr>
                <w:bCs/>
                <w:color w:val="231F20"/>
                <w:sz w:val="22"/>
                <w:szCs w:val="22"/>
              </w:rPr>
            </w:pPr>
            <w:r w:rsidRPr="00584154">
              <w:rPr>
                <w:sz w:val="22"/>
                <w:szCs w:val="22"/>
              </w:rPr>
              <w:lastRenderedPageBreak/>
              <w:t>Развитие советской культуры (1945-1991 годы)</w:t>
            </w:r>
          </w:p>
        </w:tc>
        <w:tc>
          <w:tcPr>
            <w:tcW w:w="4808" w:type="dxa"/>
          </w:tcPr>
          <w:p w:rsidR="00584154" w:rsidRPr="009F2A6E" w:rsidRDefault="00584154" w:rsidP="009934DA">
            <w:pPr>
              <w:pStyle w:val="TableParagraph"/>
              <w:kinsoku w:val="0"/>
              <w:overflowPunct w:val="0"/>
              <w:jc w:val="both"/>
              <w:rPr>
                <w:color w:val="231F20"/>
                <w:sz w:val="22"/>
                <w:szCs w:val="22"/>
              </w:rPr>
            </w:pPr>
            <w:r>
              <w:rPr>
                <w:color w:val="231F20"/>
              </w:rPr>
              <w:t xml:space="preserve">Характеристика особенностей развития советской науки в разные периоды второй половины </w:t>
            </w:r>
            <w:r>
              <w:rPr>
                <w:color w:val="231F20"/>
                <w:lang w:val="en-US"/>
              </w:rPr>
              <w:t>XX</w:t>
            </w:r>
            <w:r>
              <w:rPr>
                <w:color w:val="231F20"/>
              </w:rPr>
              <w:t xml:space="preserve"> века. Подготовка сравнительной таблицы «Научно-технические открытия стран Запада и СССР в 1950-1970-е годы». Рассказ о выдающихся произведениях литературы и искусства. Объяснение, в чём заключались противоречия партийной культуры политики. Рассказ о развитии отечественной культуры в 1960-1980-е годы, характеристика творчества её выдающихся представителей.</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6</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54</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BC7316" w:rsidRPr="009F2A6E" w:rsidTr="00F15140">
        <w:tc>
          <w:tcPr>
            <w:tcW w:w="7056" w:type="dxa"/>
            <w:gridSpan w:val="2"/>
          </w:tcPr>
          <w:p w:rsidR="00BC7316" w:rsidRPr="009F2A6E" w:rsidRDefault="00BC7316" w:rsidP="00726C92">
            <w:pPr>
              <w:tabs>
                <w:tab w:val="left" w:pos="142"/>
                <w:tab w:val="left" w:pos="3135"/>
              </w:tabs>
              <w:jc w:val="center"/>
              <w:rPr>
                <w:rFonts w:ascii="Times New Roman" w:hAnsi="Times New Roman"/>
                <w:b/>
                <w:sz w:val="22"/>
                <w:szCs w:val="22"/>
                <w:lang w:eastAsia="en-US"/>
              </w:rPr>
            </w:pPr>
            <w:r w:rsidRPr="009F2A6E">
              <w:rPr>
                <w:rFonts w:ascii="Times New Roman" w:hAnsi="Times New Roman"/>
                <w:b/>
                <w:bCs/>
                <w:color w:val="231F20"/>
                <w:sz w:val="22"/>
                <w:szCs w:val="22"/>
              </w:rPr>
              <w:t xml:space="preserve">17. РОССИЙСКАЯ ФЕДЕРАЦИЯ НА РУБЕЖЕ ХХ— </w:t>
            </w:r>
            <w:proofErr w:type="gramStart"/>
            <w:r w:rsidRPr="009F2A6E">
              <w:rPr>
                <w:rFonts w:ascii="Times New Roman" w:hAnsi="Times New Roman"/>
                <w:b/>
                <w:bCs/>
                <w:color w:val="231F20"/>
                <w:sz w:val="22"/>
                <w:szCs w:val="22"/>
              </w:rPr>
              <w:t>ХХ</w:t>
            </w:r>
            <w:proofErr w:type="gramEnd"/>
            <w:r w:rsidRPr="009F2A6E">
              <w:rPr>
                <w:rFonts w:ascii="Times New Roman" w:hAnsi="Times New Roman"/>
                <w:b/>
                <w:bCs/>
                <w:color w:val="231F20"/>
                <w:sz w:val="22"/>
                <w:szCs w:val="22"/>
              </w:rPr>
              <w:t>I ВЕКОВ</w:t>
            </w:r>
          </w:p>
        </w:tc>
        <w:tc>
          <w:tcPr>
            <w:tcW w:w="1548" w:type="dxa"/>
          </w:tcPr>
          <w:p w:rsidR="00BC7316" w:rsidRPr="009F2A6E" w:rsidRDefault="00BC7316" w:rsidP="00E5171B">
            <w:pPr>
              <w:tabs>
                <w:tab w:val="left" w:pos="142"/>
                <w:tab w:val="left" w:pos="3135"/>
              </w:tabs>
              <w:rPr>
                <w:rFonts w:ascii="Times New Roman" w:hAnsi="Times New Roman"/>
                <w:sz w:val="22"/>
                <w:szCs w:val="22"/>
                <w:lang w:eastAsia="en-US"/>
              </w:rPr>
            </w:pPr>
          </w:p>
        </w:tc>
        <w:tc>
          <w:tcPr>
            <w:tcW w:w="683" w:type="dxa"/>
          </w:tcPr>
          <w:p w:rsidR="00BC7316" w:rsidRPr="009F2A6E" w:rsidRDefault="00BC7316" w:rsidP="001A105F">
            <w:pPr>
              <w:tabs>
                <w:tab w:val="left" w:pos="142"/>
                <w:tab w:val="left" w:pos="3135"/>
              </w:tabs>
              <w:jc w:val="center"/>
              <w:rPr>
                <w:rFonts w:ascii="Times New Roman" w:hAnsi="Times New Roman"/>
                <w:sz w:val="22"/>
                <w:szCs w:val="22"/>
                <w:lang w:eastAsia="en-US"/>
              </w:rPr>
            </w:pPr>
          </w:p>
        </w:tc>
      </w:tr>
      <w:tr w:rsidR="00584154" w:rsidRPr="009F2A6E" w:rsidTr="00F15140">
        <w:tc>
          <w:tcPr>
            <w:tcW w:w="2248" w:type="dxa"/>
          </w:tcPr>
          <w:p w:rsidR="00584154" w:rsidRPr="009F2A6E" w:rsidRDefault="00584154" w:rsidP="009934DA">
            <w:pPr>
              <w:pStyle w:val="TableParagraph"/>
              <w:kinsoku w:val="0"/>
              <w:overflowPunct w:val="0"/>
              <w:jc w:val="both"/>
              <w:rPr>
                <w:bCs/>
                <w:color w:val="231F20"/>
                <w:sz w:val="22"/>
                <w:szCs w:val="22"/>
              </w:rPr>
            </w:pPr>
            <w:r w:rsidRPr="009F2A6E">
              <w:rPr>
                <w:bCs/>
                <w:color w:val="231F20"/>
                <w:sz w:val="22"/>
                <w:szCs w:val="22"/>
              </w:rPr>
              <w:t>Формирование российской государственности</w:t>
            </w:r>
            <w:r>
              <w:rPr>
                <w:bCs/>
                <w:color w:val="231F20"/>
                <w:sz w:val="22"/>
                <w:szCs w:val="22"/>
              </w:rPr>
              <w:t>.</w:t>
            </w:r>
          </w:p>
        </w:tc>
        <w:tc>
          <w:tcPr>
            <w:tcW w:w="4808" w:type="dxa"/>
          </w:tcPr>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Объяснение, в чем заключались трудности перехода к рыночной экономике, с привлечением свидетельств современников. Характеристика темпов, масштабов, характера и социально- экономических последствий приватизации в России. Сравнение Конституции России 1993 года с Конституцией СССР 1977 года по самостоятельно сформулированным вопросам. Объяснение причин военно-политического кризиса в Чечне и способов его разрешения в середине 1990-х годов. Оценка итогов развития РФ в 1990-е годы.</w:t>
            </w:r>
          </w:p>
          <w:p w:rsidR="00584154" w:rsidRPr="009F2A6E" w:rsidRDefault="00584154" w:rsidP="009934DA">
            <w:pPr>
              <w:pStyle w:val="TableParagraph"/>
              <w:kinsoku w:val="0"/>
              <w:overflowPunct w:val="0"/>
              <w:jc w:val="both"/>
              <w:rPr>
                <w:color w:val="000000"/>
                <w:sz w:val="22"/>
                <w:szCs w:val="22"/>
              </w:rPr>
            </w:pPr>
            <w:r w:rsidRPr="009F2A6E">
              <w:rPr>
                <w:color w:val="231F20"/>
                <w:sz w:val="22"/>
                <w:szCs w:val="22"/>
              </w:rPr>
              <w:t>Систематизация и раскрытие основных направлений реформаторской деятельности руководства РФ в начале ХХ</w:t>
            </w:r>
            <w:proofErr w:type="gramStart"/>
            <w:r w:rsidRPr="009F2A6E">
              <w:rPr>
                <w:color w:val="231F20"/>
                <w:sz w:val="22"/>
                <w:szCs w:val="22"/>
              </w:rPr>
              <w:t>I</w:t>
            </w:r>
            <w:proofErr w:type="gramEnd"/>
            <w:r w:rsidRPr="009F2A6E">
              <w:rPr>
                <w:color w:val="231F20"/>
                <w:sz w:val="22"/>
                <w:szCs w:val="22"/>
              </w:rPr>
              <w:t xml:space="preserve"> века.</w:t>
            </w:r>
          </w:p>
          <w:p w:rsidR="00584154" w:rsidRPr="009F2A6E" w:rsidRDefault="00584154" w:rsidP="00584154">
            <w:pPr>
              <w:pStyle w:val="TableParagraph"/>
              <w:kinsoku w:val="0"/>
              <w:overflowPunct w:val="0"/>
              <w:jc w:val="both"/>
              <w:rPr>
                <w:color w:val="231F20"/>
                <w:sz w:val="22"/>
                <w:szCs w:val="22"/>
              </w:rPr>
            </w:pPr>
            <w:r w:rsidRPr="009F2A6E">
              <w:rPr>
                <w:color w:val="231F20"/>
                <w:sz w:val="22"/>
                <w:szCs w:val="22"/>
              </w:rPr>
              <w:t>Рассказ о государственных символах России в контексте формирования нового образа страны. Представление краткой характеристики основных политических партий современной России, указание их лидеров. Указание глобальных проблем и вызовов, с которыми столкнулась России в ХХ</w:t>
            </w:r>
            <w:proofErr w:type="gramStart"/>
            <w:r w:rsidRPr="009F2A6E">
              <w:rPr>
                <w:color w:val="231F20"/>
                <w:sz w:val="22"/>
                <w:szCs w:val="22"/>
              </w:rPr>
              <w:t>I</w:t>
            </w:r>
            <w:proofErr w:type="gramEnd"/>
            <w:r w:rsidRPr="009F2A6E">
              <w:rPr>
                <w:color w:val="231F20"/>
                <w:sz w:val="22"/>
                <w:szCs w:val="22"/>
              </w:rPr>
              <w:t xml:space="preserve"> веке. </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Тест № 1</w:t>
            </w:r>
            <w:r>
              <w:rPr>
                <w:rFonts w:ascii="Times New Roman" w:hAnsi="Times New Roman"/>
                <w:sz w:val="22"/>
                <w:szCs w:val="22"/>
                <w:lang w:eastAsia="en-US"/>
              </w:rPr>
              <w:t>7</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55</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r w:rsidR="00584154" w:rsidRPr="009F2A6E" w:rsidTr="00F15140">
        <w:tc>
          <w:tcPr>
            <w:tcW w:w="2248" w:type="dxa"/>
          </w:tcPr>
          <w:p w:rsidR="00584154" w:rsidRPr="00584154" w:rsidRDefault="00584154" w:rsidP="00584154">
            <w:pPr>
              <w:rPr>
                <w:rFonts w:ascii="Times New Roman" w:hAnsi="Times New Roman"/>
                <w:sz w:val="22"/>
                <w:szCs w:val="22"/>
              </w:rPr>
            </w:pPr>
            <w:r w:rsidRPr="00584154">
              <w:rPr>
                <w:rFonts w:ascii="Times New Roman" w:hAnsi="Times New Roman"/>
                <w:sz w:val="22"/>
                <w:szCs w:val="22"/>
              </w:rPr>
              <w:t xml:space="preserve">Россия и мир в начале </w:t>
            </w:r>
            <w:r w:rsidRPr="00584154">
              <w:rPr>
                <w:rFonts w:ascii="Times New Roman" w:hAnsi="Times New Roman"/>
                <w:sz w:val="22"/>
                <w:szCs w:val="22"/>
                <w:lang w:val="en-US"/>
              </w:rPr>
              <w:t>XXI</w:t>
            </w:r>
            <w:r w:rsidRPr="00584154">
              <w:rPr>
                <w:rFonts w:ascii="Times New Roman" w:hAnsi="Times New Roman"/>
                <w:sz w:val="22"/>
                <w:szCs w:val="22"/>
              </w:rPr>
              <w:t xml:space="preserve"> века.</w:t>
            </w:r>
          </w:p>
          <w:p w:rsidR="00584154" w:rsidRPr="009F2A6E" w:rsidRDefault="00584154" w:rsidP="009934DA">
            <w:pPr>
              <w:pStyle w:val="TableParagraph"/>
              <w:kinsoku w:val="0"/>
              <w:overflowPunct w:val="0"/>
              <w:jc w:val="both"/>
              <w:rPr>
                <w:bCs/>
                <w:color w:val="231F20"/>
                <w:sz w:val="22"/>
                <w:szCs w:val="22"/>
              </w:rPr>
            </w:pPr>
          </w:p>
        </w:tc>
        <w:tc>
          <w:tcPr>
            <w:tcW w:w="4808" w:type="dxa"/>
          </w:tcPr>
          <w:p w:rsidR="00584154" w:rsidRPr="009F2A6E" w:rsidRDefault="00584154" w:rsidP="009934DA">
            <w:pPr>
              <w:pStyle w:val="TableParagraph"/>
              <w:kinsoku w:val="0"/>
              <w:overflowPunct w:val="0"/>
              <w:jc w:val="both"/>
              <w:rPr>
                <w:color w:val="231F20"/>
                <w:sz w:val="22"/>
                <w:szCs w:val="22"/>
              </w:rPr>
            </w:pPr>
            <w:r w:rsidRPr="009F2A6E">
              <w:rPr>
                <w:color w:val="231F20"/>
                <w:sz w:val="22"/>
                <w:szCs w:val="22"/>
              </w:rPr>
              <w:t xml:space="preserve">Характеристика ключевых событий политической истории современной России в XXI веке. Систематизация материалов печати и телевидения об актуальных проблемах и событиях в жизни современного российского общества, представление их в виде обзоров, рефератов. Проведение обзора текущей </w:t>
            </w:r>
            <w:r w:rsidRPr="009F2A6E">
              <w:rPr>
                <w:color w:val="231F20"/>
                <w:sz w:val="22"/>
                <w:szCs w:val="22"/>
              </w:rPr>
              <w:lastRenderedPageBreak/>
              <w:t>информации телевидения и прессы о внешнеполитической деятельности руководителей страны. Характеристика места и роли России в современном мире</w:t>
            </w:r>
          </w:p>
        </w:tc>
        <w:tc>
          <w:tcPr>
            <w:tcW w:w="1548" w:type="dxa"/>
          </w:tcPr>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lastRenderedPageBreak/>
              <w:t>Тест № 1</w:t>
            </w:r>
            <w:r>
              <w:rPr>
                <w:rFonts w:ascii="Times New Roman" w:hAnsi="Times New Roman"/>
                <w:sz w:val="22"/>
                <w:szCs w:val="22"/>
                <w:lang w:eastAsia="en-US"/>
              </w:rPr>
              <w:t>7</w:t>
            </w:r>
          </w:p>
          <w:p w:rsidR="00584154" w:rsidRPr="00BC7316" w:rsidRDefault="00584154" w:rsidP="007F5495">
            <w:pPr>
              <w:tabs>
                <w:tab w:val="left" w:pos="142"/>
                <w:tab w:val="left" w:pos="3135"/>
              </w:tabs>
              <w:rPr>
                <w:rFonts w:ascii="Times New Roman" w:hAnsi="Times New Roman"/>
                <w:sz w:val="22"/>
                <w:szCs w:val="22"/>
                <w:lang w:eastAsia="en-US"/>
              </w:rPr>
            </w:pPr>
            <w:r w:rsidRPr="00BC7316">
              <w:rPr>
                <w:rFonts w:ascii="Times New Roman" w:hAnsi="Times New Roman"/>
                <w:sz w:val="22"/>
                <w:szCs w:val="22"/>
                <w:lang w:eastAsia="en-US"/>
              </w:rPr>
              <w:t>Практическое занятие №</w:t>
            </w:r>
            <w:r>
              <w:rPr>
                <w:rFonts w:ascii="Times New Roman" w:hAnsi="Times New Roman"/>
                <w:sz w:val="22"/>
                <w:szCs w:val="22"/>
                <w:lang w:eastAsia="en-US"/>
              </w:rPr>
              <w:t>56</w:t>
            </w:r>
          </w:p>
          <w:p w:rsidR="00584154" w:rsidRPr="00BC7316" w:rsidRDefault="00584154" w:rsidP="007F5495">
            <w:pPr>
              <w:tabs>
                <w:tab w:val="left" w:pos="142"/>
                <w:tab w:val="left" w:pos="3135"/>
              </w:tabs>
              <w:rPr>
                <w:rFonts w:ascii="Times New Roman" w:hAnsi="Times New Roman"/>
                <w:sz w:val="22"/>
                <w:szCs w:val="22"/>
                <w:lang w:eastAsia="en-US"/>
              </w:rPr>
            </w:pPr>
          </w:p>
        </w:tc>
        <w:tc>
          <w:tcPr>
            <w:tcW w:w="683" w:type="dxa"/>
          </w:tcPr>
          <w:p w:rsidR="00584154" w:rsidRPr="009F2A6E" w:rsidRDefault="00584154" w:rsidP="007F5495">
            <w:pPr>
              <w:tabs>
                <w:tab w:val="left" w:pos="142"/>
                <w:tab w:val="left" w:pos="3135"/>
              </w:tabs>
              <w:jc w:val="center"/>
              <w:rPr>
                <w:rFonts w:ascii="Times New Roman" w:hAnsi="Times New Roman"/>
                <w:sz w:val="22"/>
                <w:szCs w:val="22"/>
                <w:lang w:eastAsia="en-US"/>
              </w:rPr>
            </w:pPr>
            <w:r>
              <w:rPr>
                <w:rFonts w:ascii="Times New Roman" w:hAnsi="Times New Roman"/>
                <w:sz w:val="22"/>
                <w:szCs w:val="22"/>
                <w:lang w:eastAsia="en-US"/>
              </w:rPr>
              <w:t>2</w:t>
            </w:r>
          </w:p>
        </w:tc>
      </w:tr>
    </w:tbl>
    <w:p w:rsidR="009F2A9F" w:rsidRPr="009F2A6E" w:rsidRDefault="009F2A9F" w:rsidP="00AA5FEC">
      <w:pPr>
        <w:tabs>
          <w:tab w:val="left" w:pos="142"/>
          <w:tab w:val="left" w:pos="3135"/>
        </w:tabs>
        <w:spacing w:after="0" w:line="240" w:lineRule="auto"/>
        <w:rPr>
          <w:rFonts w:ascii="Times New Roman" w:eastAsia="Calibri" w:hAnsi="Times New Roman" w:cs="Times New Roman"/>
          <w:b/>
          <w:lang w:eastAsia="en-US"/>
        </w:rPr>
      </w:pPr>
    </w:p>
    <w:p w:rsidR="009F2A9F" w:rsidRPr="009F2A6E" w:rsidRDefault="009F2A9F" w:rsidP="00AA5FEC">
      <w:pPr>
        <w:tabs>
          <w:tab w:val="left" w:pos="142"/>
          <w:tab w:val="left" w:pos="3135"/>
        </w:tabs>
        <w:spacing w:after="0" w:line="240" w:lineRule="auto"/>
        <w:rPr>
          <w:rFonts w:ascii="Times New Roman" w:eastAsia="Calibri" w:hAnsi="Times New Roman" w:cs="Times New Roman"/>
          <w:b/>
          <w:lang w:eastAsia="en-US"/>
        </w:rPr>
      </w:pPr>
    </w:p>
    <w:p w:rsidR="003C50D4" w:rsidRPr="009F2A6E" w:rsidRDefault="003C50D4" w:rsidP="00383BBB">
      <w:pPr>
        <w:pStyle w:val="afd"/>
        <w:jc w:val="both"/>
        <w:rPr>
          <w:rFonts w:ascii="Times New Roman" w:eastAsia="Calibri" w:hAnsi="Times New Roman" w:cs="Times New Roman"/>
          <w:b/>
          <w:sz w:val="22"/>
          <w:szCs w:val="22"/>
          <w:lang w:eastAsia="en-US"/>
        </w:rPr>
      </w:pPr>
      <w:r w:rsidRPr="009F2A6E">
        <w:rPr>
          <w:rFonts w:ascii="Times New Roman" w:eastAsia="Calibri" w:hAnsi="Times New Roman" w:cs="Times New Roman"/>
          <w:b/>
          <w:sz w:val="22"/>
          <w:szCs w:val="22"/>
          <w:lang w:eastAsia="en-US"/>
        </w:rPr>
        <w:t xml:space="preserve">1.2 Система контроля и оценки освоения программы </w:t>
      </w:r>
      <w:r w:rsidR="00383BBB" w:rsidRPr="009F2A6E">
        <w:rPr>
          <w:rFonts w:ascii="Times New Roman" w:eastAsia="Calibri" w:hAnsi="Times New Roman" w:cs="Times New Roman"/>
          <w:b/>
          <w:sz w:val="22"/>
          <w:szCs w:val="22"/>
          <w:lang w:eastAsia="en-US"/>
        </w:rPr>
        <w:t>общеобразовательной учебной    д</w:t>
      </w:r>
      <w:r w:rsidRPr="009F2A6E">
        <w:rPr>
          <w:rFonts w:ascii="Times New Roman" w:eastAsia="Calibri" w:hAnsi="Times New Roman" w:cs="Times New Roman"/>
          <w:b/>
          <w:sz w:val="22"/>
          <w:szCs w:val="22"/>
          <w:lang w:eastAsia="en-US"/>
        </w:rPr>
        <w:t>исциплины</w:t>
      </w:r>
      <w:r w:rsidR="007F5495">
        <w:rPr>
          <w:rFonts w:ascii="Times New Roman" w:eastAsia="Calibri" w:hAnsi="Times New Roman" w:cs="Times New Roman"/>
          <w:b/>
          <w:sz w:val="22"/>
          <w:szCs w:val="22"/>
          <w:lang w:eastAsia="en-US"/>
        </w:rPr>
        <w:t xml:space="preserve"> «История»</w:t>
      </w:r>
    </w:p>
    <w:p w:rsidR="003C50D4" w:rsidRPr="009F2A6E" w:rsidRDefault="003C50D4" w:rsidP="00AA5FEC">
      <w:pPr>
        <w:spacing w:after="0" w:line="240" w:lineRule="auto"/>
        <w:ind w:firstLine="567"/>
        <w:jc w:val="both"/>
        <w:rPr>
          <w:rFonts w:ascii="Times New Roman" w:eastAsia="Calibri" w:hAnsi="Times New Roman" w:cs="Times New Roman"/>
          <w:lang w:eastAsia="en-US"/>
        </w:rPr>
      </w:pPr>
      <w:r w:rsidRPr="009F2A6E">
        <w:rPr>
          <w:rFonts w:ascii="Times New Roman" w:eastAsia="Calibri" w:hAnsi="Times New Roman" w:cs="Times New Roman"/>
          <w:lang w:eastAsia="en-US"/>
        </w:rPr>
        <w:t>1.2.1. Формы промежуточной аттестации по УД</w:t>
      </w:r>
    </w:p>
    <w:p w:rsidR="003C50D4" w:rsidRPr="009F2A6E" w:rsidRDefault="003C50D4" w:rsidP="00AA5FEC">
      <w:pPr>
        <w:spacing w:after="0" w:line="240" w:lineRule="auto"/>
        <w:ind w:firstLine="567"/>
        <w:jc w:val="right"/>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Таблица </w:t>
      </w:r>
      <w:r w:rsidR="002A0C3A" w:rsidRPr="009F2A6E">
        <w:rPr>
          <w:rFonts w:ascii="Times New Roman" w:eastAsia="Calibri" w:hAnsi="Times New Roman" w:cs="Times New Roman"/>
          <w:lang w:eastAsia="en-US"/>
        </w:rPr>
        <w:t>3</w:t>
      </w:r>
      <w:r w:rsidRPr="009F2A6E">
        <w:rPr>
          <w:rFonts w:ascii="Times New Roman" w:eastAsia="Calibri" w:hAnsi="Times New Roman" w:cs="Times New Roman"/>
          <w:lang w:eastAsia="en-US"/>
        </w:rPr>
        <w:t>.</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5388"/>
      </w:tblGrid>
      <w:tr w:rsidR="003C50D4" w:rsidRPr="009F2A6E" w:rsidTr="00217366">
        <w:tc>
          <w:tcPr>
            <w:tcW w:w="4785" w:type="dxa"/>
            <w:vAlign w:val="center"/>
          </w:tcPr>
          <w:p w:rsidR="003C50D4" w:rsidRPr="009F2A6E" w:rsidRDefault="003C50D4" w:rsidP="00AA5FEC">
            <w:pPr>
              <w:spacing w:after="0" w:line="240" w:lineRule="auto"/>
              <w:ind w:firstLine="567"/>
              <w:jc w:val="center"/>
              <w:rPr>
                <w:rFonts w:ascii="Times New Roman" w:eastAsia="Calibri" w:hAnsi="Times New Roman" w:cs="Times New Roman"/>
                <w:b/>
                <w:lang w:eastAsia="en-US"/>
              </w:rPr>
            </w:pPr>
            <w:r w:rsidRPr="009F2A6E">
              <w:rPr>
                <w:rFonts w:ascii="Times New Roman" w:eastAsia="Calibri" w:hAnsi="Times New Roman" w:cs="Times New Roman"/>
                <w:b/>
                <w:lang w:eastAsia="en-US"/>
              </w:rPr>
              <w:t>Учебная дисциплина</w:t>
            </w:r>
          </w:p>
        </w:tc>
        <w:tc>
          <w:tcPr>
            <w:tcW w:w="5388" w:type="dxa"/>
            <w:vAlign w:val="center"/>
          </w:tcPr>
          <w:p w:rsidR="003C50D4" w:rsidRPr="009F2A6E" w:rsidRDefault="003C50D4" w:rsidP="00AA5FEC">
            <w:pPr>
              <w:spacing w:after="0" w:line="240" w:lineRule="auto"/>
              <w:ind w:firstLine="567"/>
              <w:jc w:val="center"/>
              <w:rPr>
                <w:rFonts w:ascii="Times New Roman" w:eastAsia="Calibri" w:hAnsi="Times New Roman" w:cs="Times New Roman"/>
                <w:b/>
                <w:lang w:eastAsia="en-US"/>
              </w:rPr>
            </w:pPr>
            <w:r w:rsidRPr="009F2A6E">
              <w:rPr>
                <w:rFonts w:ascii="Times New Roman" w:eastAsia="Calibri" w:hAnsi="Times New Roman" w:cs="Times New Roman"/>
                <w:b/>
                <w:lang w:eastAsia="en-US"/>
              </w:rPr>
              <w:t>Формы промежуточной аттестации</w:t>
            </w:r>
          </w:p>
        </w:tc>
      </w:tr>
      <w:tr w:rsidR="003C50D4" w:rsidRPr="009F2A6E" w:rsidTr="00217366">
        <w:tc>
          <w:tcPr>
            <w:tcW w:w="4785" w:type="dxa"/>
          </w:tcPr>
          <w:p w:rsidR="003C50D4" w:rsidRPr="009F2A6E" w:rsidRDefault="003C50D4" w:rsidP="00AA5FEC">
            <w:pPr>
              <w:spacing w:after="0" w:line="240" w:lineRule="auto"/>
              <w:ind w:firstLine="567"/>
              <w:jc w:val="center"/>
              <w:rPr>
                <w:rFonts w:ascii="Times New Roman" w:eastAsia="Calibri" w:hAnsi="Times New Roman" w:cs="Times New Roman"/>
                <w:lang w:eastAsia="en-US"/>
              </w:rPr>
            </w:pPr>
            <w:r w:rsidRPr="009F2A6E">
              <w:rPr>
                <w:rFonts w:ascii="Times New Roman" w:eastAsia="Calibri" w:hAnsi="Times New Roman" w:cs="Times New Roman"/>
                <w:lang w:eastAsia="en-US"/>
              </w:rPr>
              <w:t>1</w:t>
            </w:r>
          </w:p>
        </w:tc>
        <w:tc>
          <w:tcPr>
            <w:tcW w:w="5388" w:type="dxa"/>
          </w:tcPr>
          <w:p w:rsidR="003C50D4" w:rsidRPr="009F2A6E" w:rsidRDefault="003C50D4" w:rsidP="00AA5FEC">
            <w:pPr>
              <w:spacing w:after="0" w:line="240" w:lineRule="auto"/>
              <w:ind w:firstLine="567"/>
              <w:jc w:val="center"/>
              <w:rPr>
                <w:rFonts w:ascii="Times New Roman" w:eastAsia="Calibri" w:hAnsi="Times New Roman" w:cs="Times New Roman"/>
                <w:lang w:eastAsia="en-US"/>
              </w:rPr>
            </w:pPr>
            <w:r w:rsidRPr="009F2A6E">
              <w:rPr>
                <w:rFonts w:ascii="Times New Roman" w:eastAsia="Calibri" w:hAnsi="Times New Roman" w:cs="Times New Roman"/>
                <w:lang w:eastAsia="en-US"/>
              </w:rPr>
              <w:t>2</w:t>
            </w:r>
          </w:p>
        </w:tc>
      </w:tr>
      <w:tr w:rsidR="003C50D4" w:rsidRPr="009F2A6E" w:rsidTr="009F2CC2">
        <w:tc>
          <w:tcPr>
            <w:tcW w:w="4785" w:type="dxa"/>
          </w:tcPr>
          <w:p w:rsidR="003C50D4" w:rsidRPr="009F2A6E" w:rsidRDefault="00CA3DC1" w:rsidP="00BA52BA">
            <w:pPr>
              <w:spacing w:after="0" w:line="240" w:lineRule="auto"/>
              <w:ind w:firstLine="567"/>
              <w:jc w:val="center"/>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 </w:t>
            </w:r>
            <w:r w:rsidR="00BA52BA" w:rsidRPr="009F2A6E">
              <w:rPr>
                <w:rFonts w:ascii="Times New Roman" w:eastAsia="Calibri" w:hAnsi="Times New Roman" w:cs="Times New Roman"/>
                <w:lang w:eastAsia="en-US"/>
              </w:rPr>
              <w:t>История</w:t>
            </w:r>
          </w:p>
        </w:tc>
        <w:tc>
          <w:tcPr>
            <w:tcW w:w="5388" w:type="dxa"/>
            <w:vAlign w:val="center"/>
          </w:tcPr>
          <w:p w:rsidR="003C50D4" w:rsidRPr="009F2A6E" w:rsidRDefault="00584154" w:rsidP="00AA5FEC">
            <w:pPr>
              <w:spacing w:after="0" w:line="240" w:lineRule="auto"/>
              <w:ind w:firstLine="567"/>
              <w:jc w:val="center"/>
              <w:rPr>
                <w:rFonts w:ascii="Times New Roman" w:eastAsia="Calibri" w:hAnsi="Times New Roman" w:cs="Times New Roman"/>
                <w:lang w:eastAsia="en-US"/>
              </w:rPr>
            </w:pPr>
            <w:r>
              <w:rPr>
                <w:rFonts w:ascii="Times New Roman" w:eastAsia="Calibri" w:hAnsi="Times New Roman" w:cs="Times New Roman"/>
                <w:lang w:eastAsia="en-US"/>
              </w:rPr>
              <w:t>Зачет</w:t>
            </w:r>
          </w:p>
        </w:tc>
      </w:tr>
    </w:tbl>
    <w:p w:rsidR="00565BAF" w:rsidRPr="009F2A6E" w:rsidRDefault="00565BAF" w:rsidP="00AA5FEC">
      <w:pPr>
        <w:spacing w:after="0" w:line="240" w:lineRule="auto"/>
        <w:ind w:firstLine="709"/>
        <w:jc w:val="center"/>
        <w:rPr>
          <w:rFonts w:ascii="Times New Roman" w:eastAsia="Calibri" w:hAnsi="Times New Roman" w:cs="Times New Roman"/>
          <w:b/>
          <w:lang w:eastAsia="en-US"/>
        </w:rPr>
      </w:pPr>
    </w:p>
    <w:p w:rsidR="003C50D4" w:rsidRPr="009F2A6E" w:rsidRDefault="003C50D4" w:rsidP="00AA5FEC">
      <w:pPr>
        <w:spacing w:after="0" w:line="240" w:lineRule="auto"/>
        <w:ind w:firstLine="284"/>
        <w:jc w:val="center"/>
        <w:rPr>
          <w:rFonts w:ascii="Times New Roman" w:eastAsia="Times New Roman" w:hAnsi="Times New Roman" w:cs="Times New Roman"/>
          <w:b/>
          <w:highlight w:val="yellow"/>
        </w:rPr>
      </w:pPr>
      <w:r w:rsidRPr="009F2A6E">
        <w:rPr>
          <w:rFonts w:ascii="Times New Roman" w:eastAsia="Calibri" w:hAnsi="Times New Roman" w:cs="Times New Roman"/>
          <w:b/>
          <w:lang w:eastAsia="en-US"/>
        </w:rPr>
        <w:t xml:space="preserve">1.2.2. Организация </w:t>
      </w:r>
      <w:r w:rsidRPr="009F2A6E">
        <w:rPr>
          <w:rFonts w:ascii="Times New Roman" w:eastAsia="Calibri" w:hAnsi="Times New Roman" w:cs="Times New Roman"/>
          <w:b/>
          <w:bCs/>
          <w:lang w:eastAsia="en-US"/>
        </w:rPr>
        <w:t xml:space="preserve">текущего контроля успеваемости, промежуточной аттестации по итогам освоения программы </w:t>
      </w:r>
      <w:r w:rsidR="007F5495">
        <w:rPr>
          <w:rFonts w:ascii="Times New Roman" w:eastAsia="Calibri" w:hAnsi="Times New Roman" w:cs="Times New Roman"/>
          <w:b/>
          <w:bCs/>
          <w:lang w:eastAsia="en-US"/>
        </w:rPr>
        <w:t xml:space="preserve">общеобразовательной </w:t>
      </w:r>
      <w:r w:rsidRPr="009F2A6E">
        <w:rPr>
          <w:rFonts w:ascii="Times New Roman" w:eastAsia="Calibri" w:hAnsi="Times New Roman" w:cs="Times New Roman"/>
          <w:b/>
          <w:bCs/>
          <w:lang w:eastAsia="en-US"/>
        </w:rPr>
        <w:t>учебной дисциплины</w:t>
      </w:r>
      <w:r w:rsidR="007F5495">
        <w:rPr>
          <w:rFonts w:ascii="Times New Roman" w:eastAsia="Calibri" w:hAnsi="Times New Roman" w:cs="Times New Roman"/>
          <w:b/>
          <w:bCs/>
          <w:lang w:eastAsia="en-US"/>
        </w:rPr>
        <w:t xml:space="preserve"> «История»</w:t>
      </w:r>
    </w:p>
    <w:p w:rsidR="000460DF" w:rsidRPr="009F2A6E" w:rsidRDefault="003C50D4" w:rsidP="00AA5FEC">
      <w:pPr>
        <w:autoSpaceDE w:val="0"/>
        <w:autoSpaceDN w:val="0"/>
        <w:adjustRightInd w:val="0"/>
        <w:spacing w:after="0" w:line="240" w:lineRule="auto"/>
        <w:ind w:firstLine="284"/>
        <w:jc w:val="both"/>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Оценка уровня освоения умений и усвоения знаний  по </w:t>
      </w:r>
      <w:r w:rsidR="007F5495" w:rsidRPr="007F5495">
        <w:rPr>
          <w:rFonts w:ascii="Times New Roman" w:eastAsia="Calibri" w:hAnsi="Times New Roman" w:cs="Times New Roman"/>
          <w:bCs/>
          <w:lang w:eastAsia="en-US"/>
        </w:rPr>
        <w:t>общеобразовательной учебной дисциплин</w:t>
      </w:r>
      <w:r w:rsidR="007F5495">
        <w:rPr>
          <w:rFonts w:ascii="Times New Roman" w:eastAsia="Calibri" w:hAnsi="Times New Roman" w:cs="Times New Roman"/>
          <w:bCs/>
          <w:lang w:eastAsia="en-US"/>
        </w:rPr>
        <w:t>е</w:t>
      </w:r>
      <w:r w:rsidR="007F5495" w:rsidRPr="007F5495">
        <w:rPr>
          <w:rFonts w:ascii="Times New Roman" w:eastAsia="Calibri" w:hAnsi="Times New Roman" w:cs="Times New Roman"/>
          <w:bCs/>
          <w:lang w:eastAsia="en-US"/>
        </w:rPr>
        <w:t xml:space="preserve"> «История»</w:t>
      </w:r>
      <w:r w:rsidRPr="009F2A6E">
        <w:rPr>
          <w:rFonts w:ascii="Times New Roman" w:eastAsia="Calibri" w:hAnsi="Times New Roman" w:cs="Times New Roman"/>
          <w:lang w:eastAsia="en-US"/>
        </w:rPr>
        <w:t xml:space="preserve"> производится на основании  выполнения тестовых заданий</w:t>
      </w:r>
      <w:r w:rsidR="000460DF" w:rsidRPr="009F2A6E">
        <w:rPr>
          <w:rFonts w:ascii="Times New Roman" w:eastAsia="Calibri" w:hAnsi="Times New Roman" w:cs="Times New Roman"/>
          <w:lang w:eastAsia="en-US"/>
        </w:rPr>
        <w:t xml:space="preserve">, </w:t>
      </w:r>
      <w:r w:rsidRPr="009F2A6E">
        <w:rPr>
          <w:rFonts w:ascii="Times New Roman" w:eastAsia="Calibri" w:hAnsi="Times New Roman" w:cs="Times New Roman"/>
          <w:lang w:eastAsia="en-US"/>
        </w:rPr>
        <w:t>по результатам практических занятий</w:t>
      </w:r>
      <w:r w:rsidR="00851879" w:rsidRPr="009F2A6E">
        <w:rPr>
          <w:rFonts w:ascii="Times New Roman" w:eastAsia="Calibri" w:hAnsi="Times New Roman" w:cs="Times New Roman"/>
          <w:lang w:eastAsia="en-US"/>
        </w:rPr>
        <w:t xml:space="preserve">. </w:t>
      </w:r>
    </w:p>
    <w:p w:rsidR="003C50D4" w:rsidRPr="009F2A6E" w:rsidRDefault="003C50D4" w:rsidP="00AA5FEC">
      <w:pPr>
        <w:autoSpaceDE w:val="0"/>
        <w:autoSpaceDN w:val="0"/>
        <w:adjustRightInd w:val="0"/>
        <w:spacing w:after="0" w:line="240" w:lineRule="auto"/>
        <w:ind w:firstLine="284"/>
        <w:jc w:val="both"/>
        <w:rPr>
          <w:rFonts w:ascii="Times New Roman" w:eastAsia="Calibri" w:hAnsi="Times New Roman" w:cs="Times New Roman"/>
          <w:lang w:eastAsia="en-US"/>
        </w:rPr>
      </w:pPr>
      <w:r w:rsidRPr="009F2A6E">
        <w:rPr>
          <w:rFonts w:ascii="Times New Roman" w:eastAsia="Calibri" w:hAnsi="Times New Roman" w:cs="Times New Roman"/>
          <w:lang w:eastAsia="en-US"/>
        </w:rPr>
        <w:t xml:space="preserve">Формой итоговой аттестации по </w:t>
      </w:r>
      <w:r w:rsidR="00383BBB" w:rsidRPr="009F2A6E">
        <w:rPr>
          <w:rFonts w:ascii="Times New Roman" w:eastAsia="Calibri" w:hAnsi="Times New Roman" w:cs="Times New Roman"/>
          <w:lang w:eastAsia="en-US"/>
        </w:rPr>
        <w:t xml:space="preserve">общеобразовательной </w:t>
      </w:r>
      <w:r w:rsidRPr="009F2A6E">
        <w:rPr>
          <w:rFonts w:ascii="Times New Roman" w:eastAsia="Calibri" w:hAnsi="Times New Roman" w:cs="Times New Roman"/>
          <w:lang w:eastAsia="en-US"/>
        </w:rPr>
        <w:t xml:space="preserve">учебной дисциплине </w:t>
      </w:r>
      <w:r w:rsidR="007F5495">
        <w:rPr>
          <w:rFonts w:ascii="Times New Roman" w:eastAsia="Calibri" w:hAnsi="Times New Roman" w:cs="Times New Roman"/>
          <w:lang w:eastAsia="en-US"/>
        </w:rPr>
        <w:t xml:space="preserve">«История» </w:t>
      </w:r>
      <w:r w:rsidRPr="009F2A6E">
        <w:rPr>
          <w:rFonts w:ascii="Times New Roman" w:eastAsia="Calibri" w:hAnsi="Times New Roman" w:cs="Times New Roman"/>
          <w:lang w:eastAsia="en-US"/>
        </w:rPr>
        <w:t>является зачёт.</w:t>
      </w:r>
    </w:p>
    <w:p w:rsidR="003C50D4" w:rsidRPr="009F2A6E" w:rsidRDefault="003C50D4" w:rsidP="00AA5FEC">
      <w:pPr>
        <w:spacing w:after="0" w:line="240" w:lineRule="auto"/>
        <w:ind w:firstLine="284"/>
        <w:contextualSpacing/>
        <w:jc w:val="both"/>
        <w:rPr>
          <w:rFonts w:ascii="Times New Roman" w:eastAsia="Times New Roman" w:hAnsi="Times New Roman" w:cs="Times New Roman"/>
          <w:bCs/>
        </w:rPr>
      </w:pPr>
      <w:r w:rsidRPr="009F2A6E">
        <w:rPr>
          <w:rFonts w:ascii="Times New Roman" w:eastAsia="Times New Roman" w:hAnsi="Times New Roman" w:cs="Times New Roman"/>
          <w:bCs/>
        </w:rPr>
        <w:t>Критерии оценивания:</w:t>
      </w:r>
    </w:p>
    <w:p w:rsidR="003C50D4" w:rsidRPr="009F2A6E" w:rsidRDefault="003C50D4" w:rsidP="00AA5FEC">
      <w:pPr>
        <w:tabs>
          <w:tab w:val="left" w:pos="709"/>
        </w:tabs>
        <w:spacing w:after="0" w:line="240" w:lineRule="auto"/>
        <w:ind w:firstLine="284"/>
        <w:contextualSpacing/>
        <w:jc w:val="both"/>
        <w:rPr>
          <w:rFonts w:ascii="Times New Roman" w:eastAsia="Times New Roman" w:hAnsi="Times New Roman" w:cs="Times New Roman"/>
          <w:b/>
          <w:bCs/>
        </w:rPr>
      </w:pPr>
      <w:r w:rsidRPr="009F2A6E">
        <w:rPr>
          <w:rFonts w:ascii="Times New Roman" w:eastAsia="Times New Roman" w:hAnsi="Times New Roman" w:cs="Times New Roman"/>
        </w:rPr>
        <w:t>Предлагаемые критерии носят рекомендательный характер:</w:t>
      </w:r>
    </w:p>
    <w:p w:rsidR="003C50D4" w:rsidRPr="009F2A6E" w:rsidRDefault="003C50D4" w:rsidP="00342CC7">
      <w:pPr>
        <w:numPr>
          <w:ilvl w:val="0"/>
          <w:numId w:val="6"/>
        </w:numPr>
        <w:tabs>
          <w:tab w:val="left" w:pos="709"/>
        </w:tabs>
        <w:spacing w:after="0" w:line="240" w:lineRule="auto"/>
        <w:ind w:left="0" w:firstLine="284"/>
        <w:jc w:val="both"/>
        <w:rPr>
          <w:rFonts w:ascii="Times New Roman" w:eastAsia="Times New Roman" w:hAnsi="Times New Roman" w:cs="Times New Roman"/>
        </w:rPr>
      </w:pPr>
      <w:r w:rsidRPr="009F2A6E">
        <w:rPr>
          <w:rFonts w:ascii="Times New Roman" w:eastAsia="Times New Roman" w:hAnsi="Times New Roman" w:cs="Times New Roman"/>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3C50D4" w:rsidRPr="009F2A6E" w:rsidRDefault="003C50D4" w:rsidP="00342CC7">
      <w:pPr>
        <w:numPr>
          <w:ilvl w:val="0"/>
          <w:numId w:val="6"/>
        </w:numPr>
        <w:tabs>
          <w:tab w:val="left" w:pos="709"/>
        </w:tabs>
        <w:spacing w:after="0" w:line="240" w:lineRule="auto"/>
        <w:ind w:left="0" w:firstLine="284"/>
        <w:jc w:val="both"/>
        <w:rPr>
          <w:rFonts w:ascii="Times New Roman" w:eastAsia="Times New Roman" w:hAnsi="Times New Roman" w:cs="Times New Roman"/>
        </w:rPr>
      </w:pPr>
      <w:r w:rsidRPr="009F2A6E">
        <w:rPr>
          <w:rFonts w:ascii="Times New Roman" w:eastAsia="Times New Roman" w:hAnsi="Times New Roman" w:cs="Times New Roman"/>
        </w:rPr>
        <w:t>оценка «хорошо»  выставляется обучающемуся  за  работу, выполненную в полном объеме с недочетами;</w:t>
      </w:r>
    </w:p>
    <w:p w:rsidR="003C50D4" w:rsidRPr="009F2A6E" w:rsidRDefault="003C50D4" w:rsidP="00342CC7">
      <w:pPr>
        <w:numPr>
          <w:ilvl w:val="0"/>
          <w:numId w:val="6"/>
        </w:numPr>
        <w:tabs>
          <w:tab w:val="left" w:pos="709"/>
        </w:tabs>
        <w:spacing w:after="0" w:line="240" w:lineRule="auto"/>
        <w:ind w:left="0" w:firstLine="284"/>
        <w:jc w:val="both"/>
        <w:rPr>
          <w:rFonts w:ascii="Times New Roman" w:eastAsia="Times New Roman" w:hAnsi="Times New Roman" w:cs="Times New Roman"/>
        </w:rPr>
      </w:pPr>
      <w:r w:rsidRPr="009F2A6E">
        <w:rPr>
          <w:rFonts w:ascii="Times New Roman" w:eastAsia="Times New Roman" w:hAnsi="Times New Roman" w:cs="Times New Roman"/>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3C50D4" w:rsidRPr="009F2A6E" w:rsidRDefault="003C50D4" w:rsidP="00342CC7">
      <w:pPr>
        <w:pStyle w:val="ab"/>
        <w:numPr>
          <w:ilvl w:val="0"/>
          <w:numId w:val="6"/>
        </w:numPr>
        <w:tabs>
          <w:tab w:val="left" w:pos="709"/>
        </w:tabs>
        <w:ind w:left="0" w:firstLine="284"/>
        <w:jc w:val="both"/>
        <w:rPr>
          <w:sz w:val="22"/>
          <w:szCs w:val="22"/>
        </w:rPr>
      </w:pPr>
      <w:r w:rsidRPr="009F2A6E">
        <w:rPr>
          <w:sz w:val="22"/>
          <w:szCs w:val="22"/>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CA3DC1" w:rsidRPr="009F2A6E" w:rsidRDefault="00CA3DC1" w:rsidP="00CA3DC1">
      <w:pPr>
        <w:pStyle w:val="ab"/>
        <w:tabs>
          <w:tab w:val="left" w:pos="709"/>
        </w:tabs>
        <w:ind w:left="284"/>
        <w:jc w:val="both"/>
        <w:rPr>
          <w:sz w:val="22"/>
          <w:szCs w:val="22"/>
        </w:rPr>
      </w:pPr>
      <w:r w:rsidRPr="009F2A6E">
        <w:rPr>
          <w:sz w:val="22"/>
          <w:szCs w:val="22"/>
        </w:rPr>
        <w:t>Критерии оценивания тестовых заданий:</w:t>
      </w:r>
    </w:p>
    <w:p w:rsidR="00CA3DC1" w:rsidRPr="009F2A6E" w:rsidRDefault="00CA3DC1" w:rsidP="00342CC7">
      <w:pPr>
        <w:pStyle w:val="ab"/>
        <w:numPr>
          <w:ilvl w:val="0"/>
          <w:numId w:val="25"/>
        </w:numPr>
        <w:tabs>
          <w:tab w:val="left" w:pos="709"/>
        </w:tabs>
        <w:jc w:val="both"/>
        <w:rPr>
          <w:sz w:val="22"/>
          <w:szCs w:val="22"/>
        </w:rPr>
      </w:pPr>
      <w:r w:rsidRPr="009F2A6E">
        <w:rPr>
          <w:sz w:val="22"/>
          <w:szCs w:val="22"/>
        </w:rPr>
        <w:t>неудовлетворительно – от 0 до 40%;</w:t>
      </w:r>
    </w:p>
    <w:p w:rsidR="00CA3DC1" w:rsidRPr="009F2A6E" w:rsidRDefault="00CA3DC1" w:rsidP="00342CC7">
      <w:pPr>
        <w:pStyle w:val="ab"/>
        <w:numPr>
          <w:ilvl w:val="0"/>
          <w:numId w:val="25"/>
        </w:numPr>
        <w:tabs>
          <w:tab w:val="left" w:pos="709"/>
        </w:tabs>
        <w:jc w:val="both"/>
        <w:rPr>
          <w:sz w:val="22"/>
          <w:szCs w:val="22"/>
        </w:rPr>
      </w:pPr>
      <w:r w:rsidRPr="009F2A6E">
        <w:rPr>
          <w:sz w:val="22"/>
          <w:szCs w:val="22"/>
        </w:rPr>
        <w:t>удовлетворительно - от 41% до 60%;</w:t>
      </w:r>
    </w:p>
    <w:p w:rsidR="009C1C28" w:rsidRPr="009F2A6E" w:rsidRDefault="009C1C28" w:rsidP="00342CC7">
      <w:pPr>
        <w:pStyle w:val="ab"/>
        <w:numPr>
          <w:ilvl w:val="0"/>
          <w:numId w:val="25"/>
        </w:numPr>
        <w:tabs>
          <w:tab w:val="left" w:pos="709"/>
        </w:tabs>
        <w:jc w:val="both"/>
        <w:rPr>
          <w:sz w:val="22"/>
          <w:szCs w:val="22"/>
        </w:rPr>
      </w:pPr>
      <w:r w:rsidRPr="009F2A6E">
        <w:rPr>
          <w:sz w:val="22"/>
          <w:szCs w:val="22"/>
        </w:rPr>
        <w:t>хорошо - от 61 до 80%;</w:t>
      </w:r>
    </w:p>
    <w:p w:rsidR="00CA3DC1" w:rsidRPr="009F2A6E" w:rsidRDefault="009C1C28" w:rsidP="00342CC7">
      <w:pPr>
        <w:pStyle w:val="ab"/>
        <w:numPr>
          <w:ilvl w:val="0"/>
          <w:numId w:val="25"/>
        </w:numPr>
        <w:tabs>
          <w:tab w:val="left" w:pos="709"/>
        </w:tabs>
        <w:jc w:val="both"/>
        <w:rPr>
          <w:sz w:val="22"/>
          <w:szCs w:val="22"/>
        </w:rPr>
      </w:pPr>
      <w:r w:rsidRPr="009F2A6E">
        <w:rPr>
          <w:sz w:val="22"/>
          <w:szCs w:val="22"/>
        </w:rPr>
        <w:t>отлично - от 81 до 100%.</w:t>
      </w:r>
    </w:p>
    <w:p w:rsidR="003C50D4" w:rsidRPr="009F2A6E" w:rsidRDefault="003C50D4" w:rsidP="00AA5FEC">
      <w:pPr>
        <w:spacing w:before="240" w:after="0" w:line="240" w:lineRule="auto"/>
        <w:jc w:val="center"/>
        <w:rPr>
          <w:rFonts w:ascii="Times New Roman" w:eastAsia="Calibri" w:hAnsi="Times New Roman" w:cs="Times New Roman"/>
          <w:b/>
          <w:lang w:eastAsia="en-US"/>
        </w:rPr>
      </w:pPr>
      <w:r w:rsidRPr="009F2A6E">
        <w:rPr>
          <w:rFonts w:ascii="Times New Roman" w:eastAsia="Calibri" w:hAnsi="Times New Roman" w:cs="Times New Roman"/>
          <w:b/>
          <w:lang w:eastAsia="en-US"/>
        </w:rPr>
        <w:t xml:space="preserve">2. Задания для контроля и оценки  освоения программы </w:t>
      </w:r>
      <w:r w:rsidR="00383BBB" w:rsidRPr="009F2A6E">
        <w:rPr>
          <w:rFonts w:ascii="Times New Roman" w:eastAsia="Calibri" w:hAnsi="Times New Roman" w:cs="Times New Roman"/>
          <w:b/>
          <w:lang w:eastAsia="en-US"/>
        </w:rPr>
        <w:t xml:space="preserve">общеобразовательной </w:t>
      </w:r>
      <w:r w:rsidRPr="009F2A6E">
        <w:rPr>
          <w:rFonts w:ascii="Times New Roman" w:eastAsia="Calibri" w:hAnsi="Times New Roman" w:cs="Times New Roman"/>
          <w:b/>
          <w:lang w:eastAsia="en-US"/>
        </w:rPr>
        <w:t>учебной дисциплины</w:t>
      </w:r>
      <w:r w:rsidR="007F5495">
        <w:rPr>
          <w:rFonts w:ascii="Times New Roman" w:eastAsia="Calibri" w:hAnsi="Times New Roman" w:cs="Times New Roman"/>
          <w:b/>
          <w:lang w:eastAsia="en-US"/>
        </w:rPr>
        <w:t xml:space="preserve"> «История»</w:t>
      </w:r>
    </w:p>
    <w:p w:rsidR="003C50D4" w:rsidRPr="009F2A6E" w:rsidRDefault="003C50D4" w:rsidP="00AA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lang w:eastAsia="en-US"/>
        </w:rPr>
      </w:pPr>
      <w:r w:rsidRPr="009F2A6E">
        <w:rPr>
          <w:rFonts w:ascii="Times New Roman" w:eastAsia="Calibri" w:hAnsi="Times New Roman" w:cs="Times New Roman"/>
          <w:b/>
          <w:lang w:eastAsia="en-US"/>
        </w:rPr>
        <w:t>2.1 Задания для текущего контроля</w:t>
      </w:r>
    </w:p>
    <w:p w:rsidR="003C50D4" w:rsidRPr="009F2A6E" w:rsidRDefault="00244444" w:rsidP="00AA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lang w:eastAsia="en-US"/>
        </w:rPr>
      </w:pPr>
      <w:r w:rsidRPr="009F2A6E">
        <w:rPr>
          <w:rFonts w:ascii="Times New Roman" w:eastAsia="Calibri" w:hAnsi="Times New Roman" w:cs="Times New Roman"/>
          <w:b/>
          <w:lang w:eastAsia="en-US"/>
        </w:rPr>
        <w:t xml:space="preserve">2.1.1  </w:t>
      </w:r>
      <w:r w:rsidR="003C50D4" w:rsidRPr="009F2A6E">
        <w:rPr>
          <w:rFonts w:ascii="Times New Roman" w:eastAsia="Calibri" w:hAnsi="Times New Roman" w:cs="Times New Roman"/>
          <w:b/>
          <w:lang w:eastAsia="en-US"/>
        </w:rPr>
        <w:t xml:space="preserve"> Тестовые  задания для оценки усвоения знаний</w:t>
      </w:r>
    </w:p>
    <w:p w:rsidR="00C7607B" w:rsidRPr="009F2A6E" w:rsidRDefault="00C7607B" w:rsidP="00AA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lang w:eastAsia="en-US"/>
        </w:rPr>
      </w:pPr>
    </w:p>
    <w:p w:rsidR="00B22D34" w:rsidRPr="009F2A6E" w:rsidRDefault="00B22D34" w:rsidP="00AA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lang w:eastAsia="en-US"/>
        </w:rPr>
      </w:pPr>
    </w:p>
    <w:p w:rsidR="009267A1" w:rsidRPr="009F2A6E" w:rsidRDefault="009267A1" w:rsidP="00AA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lang w:eastAsia="en-US"/>
        </w:rPr>
      </w:pPr>
      <w:r w:rsidRPr="009F2A6E">
        <w:rPr>
          <w:rFonts w:ascii="Times New Roman" w:eastAsia="Calibri" w:hAnsi="Times New Roman" w:cs="Times New Roman"/>
          <w:b/>
          <w:lang w:eastAsia="en-US"/>
        </w:rPr>
        <w:t>Тест</w:t>
      </w:r>
      <w:r w:rsidR="00C7607B" w:rsidRPr="009F2A6E">
        <w:rPr>
          <w:rFonts w:ascii="Times New Roman" w:eastAsia="Calibri" w:hAnsi="Times New Roman" w:cs="Times New Roman"/>
          <w:b/>
          <w:lang w:eastAsia="en-US"/>
        </w:rPr>
        <w:t xml:space="preserve"> </w:t>
      </w:r>
      <w:r w:rsidRPr="009F2A6E">
        <w:rPr>
          <w:rFonts w:ascii="Times New Roman" w:eastAsia="Calibri" w:hAnsi="Times New Roman" w:cs="Times New Roman"/>
          <w:b/>
          <w:lang w:eastAsia="en-US"/>
        </w:rPr>
        <w:t>1</w:t>
      </w:r>
    </w:p>
    <w:p w:rsidR="003329AA" w:rsidRPr="009F2A6E" w:rsidRDefault="003329AA" w:rsidP="003329AA">
      <w:pPr>
        <w:jc w:val="center"/>
        <w:rPr>
          <w:rFonts w:ascii="Times New Roman" w:hAnsi="Times New Roman" w:cs="Times New Roman"/>
          <w:b/>
        </w:rPr>
      </w:pPr>
      <w:r w:rsidRPr="009F2A6E">
        <w:rPr>
          <w:rFonts w:ascii="Times New Roman" w:hAnsi="Times New Roman" w:cs="Times New Roman"/>
          <w:b/>
        </w:rPr>
        <w:t>Тема 1. Введение.</w:t>
      </w:r>
    </w:p>
    <w:p w:rsidR="00B32172" w:rsidRPr="009F2A6E" w:rsidRDefault="00B32172" w:rsidP="00B22D34">
      <w:pPr>
        <w:pStyle w:val="af3"/>
        <w:spacing w:before="0" w:beforeAutospacing="0" w:after="0" w:afterAutospacing="0"/>
        <w:ind w:left="284"/>
        <w:rPr>
          <w:sz w:val="22"/>
          <w:szCs w:val="22"/>
        </w:rPr>
      </w:pPr>
      <w:r w:rsidRPr="009F2A6E">
        <w:rPr>
          <w:b/>
          <w:bCs/>
          <w:sz w:val="22"/>
          <w:szCs w:val="22"/>
        </w:rPr>
        <w:t>1</w:t>
      </w:r>
      <w:r w:rsidRPr="009F2A6E">
        <w:rPr>
          <w:sz w:val="22"/>
          <w:szCs w:val="22"/>
        </w:rPr>
        <w:t xml:space="preserve">. </w:t>
      </w:r>
      <w:r w:rsidRPr="009F2A6E">
        <w:rPr>
          <w:b/>
          <w:sz w:val="22"/>
          <w:szCs w:val="22"/>
        </w:rPr>
        <w:t>Определение «и</w:t>
      </w:r>
      <w:r w:rsidRPr="009F2A6E">
        <w:rPr>
          <w:b/>
          <w:bCs/>
          <w:sz w:val="22"/>
          <w:szCs w:val="22"/>
        </w:rPr>
        <w:t>сторический источник»:</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t>А</w:t>
      </w:r>
      <w:r w:rsidRPr="009F2A6E">
        <w:rPr>
          <w:sz w:val="22"/>
          <w:szCs w:val="22"/>
        </w:rPr>
        <w:t>) произведение созданное человеком, продукт культуры</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sz w:val="22"/>
          <w:szCs w:val="22"/>
        </w:rPr>
        <w:t>Б) реконструкция прошлого исследователями</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sz w:val="22"/>
          <w:szCs w:val="22"/>
        </w:rPr>
        <w:t>В) сохранившийся документ о событиях прошлого</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sz w:val="22"/>
          <w:szCs w:val="22"/>
        </w:rPr>
        <w:t>Г) летописные свидетельства о событиях прошлого</w:t>
      </w:r>
    </w:p>
    <w:p w:rsidR="00B32172" w:rsidRPr="009F2A6E" w:rsidRDefault="00B32172" w:rsidP="00B22D34">
      <w:pPr>
        <w:pStyle w:val="af3"/>
        <w:spacing w:before="0" w:beforeAutospacing="0" w:after="0" w:afterAutospacing="0"/>
        <w:ind w:left="284"/>
        <w:rPr>
          <w:sz w:val="22"/>
          <w:szCs w:val="22"/>
        </w:rPr>
      </w:pPr>
      <w:r w:rsidRPr="009F2A6E">
        <w:rPr>
          <w:b/>
          <w:bCs/>
          <w:sz w:val="22"/>
          <w:szCs w:val="22"/>
        </w:rPr>
        <w:t xml:space="preserve">2. </w:t>
      </w:r>
      <w:r w:rsidR="008E5165" w:rsidRPr="009F2A6E">
        <w:rPr>
          <w:b/>
          <w:bCs/>
          <w:sz w:val="22"/>
          <w:szCs w:val="22"/>
        </w:rPr>
        <w:t>Учёный</w:t>
      </w:r>
      <w:r w:rsidR="00DE6A46" w:rsidRPr="009F2A6E">
        <w:rPr>
          <w:b/>
          <w:bCs/>
          <w:sz w:val="22"/>
          <w:szCs w:val="22"/>
        </w:rPr>
        <w:t>,</w:t>
      </w:r>
      <w:r w:rsidR="008E5165" w:rsidRPr="009F2A6E">
        <w:rPr>
          <w:b/>
          <w:bCs/>
          <w:sz w:val="22"/>
          <w:szCs w:val="22"/>
        </w:rPr>
        <w:t xml:space="preserve"> предпринявший п</w:t>
      </w:r>
      <w:r w:rsidRPr="009F2A6E">
        <w:rPr>
          <w:b/>
          <w:bCs/>
          <w:sz w:val="22"/>
          <w:szCs w:val="22"/>
        </w:rPr>
        <w:t>ерв</w:t>
      </w:r>
      <w:r w:rsidR="008E5165" w:rsidRPr="009F2A6E">
        <w:rPr>
          <w:b/>
          <w:bCs/>
          <w:sz w:val="22"/>
          <w:szCs w:val="22"/>
        </w:rPr>
        <w:t>ую</w:t>
      </w:r>
      <w:r w:rsidRPr="009F2A6E">
        <w:rPr>
          <w:b/>
          <w:bCs/>
          <w:sz w:val="22"/>
          <w:szCs w:val="22"/>
        </w:rPr>
        <w:t xml:space="preserve"> попытк</w:t>
      </w:r>
      <w:r w:rsidR="008E5165" w:rsidRPr="009F2A6E">
        <w:rPr>
          <w:b/>
          <w:bCs/>
          <w:sz w:val="22"/>
          <w:szCs w:val="22"/>
        </w:rPr>
        <w:t>у</w:t>
      </w:r>
      <w:r w:rsidRPr="009F2A6E">
        <w:rPr>
          <w:b/>
          <w:bCs/>
          <w:sz w:val="22"/>
          <w:szCs w:val="22"/>
        </w:rPr>
        <w:t xml:space="preserve"> создать обобщающий труд по истории</w:t>
      </w:r>
      <w:r w:rsidR="008E5165" w:rsidRPr="009F2A6E">
        <w:rPr>
          <w:b/>
          <w:bCs/>
          <w:sz w:val="22"/>
          <w:szCs w:val="22"/>
        </w:rPr>
        <w:t>, являющийся</w:t>
      </w:r>
      <w:r w:rsidRPr="009F2A6E">
        <w:rPr>
          <w:b/>
          <w:bCs/>
          <w:sz w:val="22"/>
          <w:szCs w:val="22"/>
        </w:rPr>
        <w:t xml:space="preserve"> современник</w:t>
      </w:r>
      <w:r w:rsidR="008E5165" w:rsidRPr="009F2A6E">
        <w:rPr>
          <w:b/>
          <w:bCs/>
          <w:sz w:val="22"/>
          <w:szCs w:val="22"/>
        </w:rPr>
        <w:t xml:space="preserve">ом </w:t>
      </w:r>
      <w:r w:rsidRPr="009F2A6E">
        <w:rPr>
          <w:b/>
          <w:bCs/>
          <w:sz w:val="22"/>
          <w:szCs w:val="22"/>
        </w:rPr>
        <w:t>Петра I:</w:t>
      </w:r>
    </w:p>
    <w:p w:rsidR="00B32172" w:rsidRPr="009F2A6E" w:rsidRDefault="00B32172" w:rsidP="00B22D34">
      <w:pPr>
        <w:pStyle w:val="af3"/>
        <w:spacing w:before="0" w:beforeAutospacing="0" w:after="0" w:afterAutospacing="0"/>
        <w:ind w:left="284"/>
        <w:rPr>
          <w:sz w:val="22"/>
          <w:szCs w:val="22"/>
        </w:rPr>
      </w:pPr>
      <w:r w:rsidRPr="009F2A6E">
        <w:rPr>
          <w:sz w:val="22"/>
          <w:szCs w:val="22"/>
        </w:rPr>
        <w:t>А) Ключевск</w:t>
      </w:r>
      <w:r w:rsidR="008E5165" w:rsidRPr="009F2A6E">
        <w:rPr>
          <w:sz w:val="22"/>
          <w:szCs w:val="22"/>
        </w:rPr>
        <w:t>ий</w:t>
      </w:r>
      <w:r w:rsidRPr="009F2A6E">
        <w:rPr>
          <w:sz w:val="22"/>
          <w:szCs w:val="22"/>
        </w:rPr>
        <w:t xml:space="preserve"> В.О.</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lastRenderedPageBreak/>
        <w:t>Б</w:t>
      </w:r>
      <w:r w:rsidRPr="009F2A6E">
        <w:rPr>
          <w:sz w:val="22"/>
          <w:szCs w:val="22"/>
        </w:rPr>
        <w:t>) Татищев В.В.</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sz w:val="22"/>
          <w:szCs w:val="22"/>
        </w:rPr>
        <w:t>В) Ломоносов М.В.</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sz w:val="22"/>
          <w:szCs w:val="22"/>
        </w:rPr>
        <w:t>Г) Карамзин Н.М.</w:t>
      </w:r>
    </w:p>
    <w:p w:rsidR="00B32172" w:rsidRPr="009F2A6E" w:rsidRDefault="00B32172" w:rsidP="00B22D34">
      <w:pPr>
        <w:pStyle w:val="af3"/>
        <w:spacing w:before="0" w:beforeAutospacing="0" w:after="0" w:afterAutospacing="0"/>
        <w:ind w:left="284"/>
        <w:rPr>
          <w:sz w:val="22"/>
          <w:szCs w:val="22"/>
        </w:rPr>
      </w:pPr>
      <w:r w:rsidRPr="009F2A6E">
        <w:rPr>
          <w:b/>
          <w:bCs/>
          <w:sz w:val="22"/>
          <w:szCs w:val="22"/>
        </w:rPr>
        <w:t>3. Учение о способах исследования, освещения исторических фактов, научного познания называется:</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t>А</w:t>
      </w:r>
      <w:r w:rsidRPr="009F2A6E">
        <w:rPr>
          <w:sz w:val="22"/>
          <w:szCs w:val="22"/>
        </w:rPr>
        <w:t>) методологи</w:t>
      </w:r>
      <w:r w:rsidR="008E5165" w:rsidRPr="009F2A6E">
        <w:rPr>
          <w:sz w:val="22"/>
          <w:szCs w:val="22"/>
        </w:rPr>
        <w:t>я;</w:t>
      </w:r>
    </w:p>
    <w:p w:rsidR="00B32172" w:rsidRPr="009F2A6E" w:rsidRDefault="00B32172" w:rsidP="00B22D34">
      <w:pPr>
        <w:pStyle w:val="af3"/>
        <w:spacing w:before="0" w:beforeAutospacing="0" w:after="0" w:afterAutospacing="0"/>
        <w:ind w:left="284"/>
        <w:rPr>
          <w:sz w:val="22"/>
          <w:szCs w:val="22"/>
        </w:rPr>
      </w:pPr>
      <w:r w:rsidRPr="009F2A6E">
        <w:rPr>
          <w:sz w:val="22"/>
          <w:szCs w:val="22"/>
        </w:rPr>
        <w:t>Б) субъективизм</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sz w:val="22"/>
          <w:szCs w:val="22"/>
        </w:rPr>
        <w:t>В) историографи</w:t>
      </w:r>
      <w:r w:rsidR="008E5165" w:rsidRPr="009F2A6E">
        <w:rPr>
          <w:sz w:val="22"/>
          <w:szCs w:val="22"/>
        </w:rPr>
        <w:t>я;</w:t>
      </w:r>
    </w:p>
    <w:p w:rsidR="00B32172" w:rsidRPr="009F2A6E" w:rsidRDefault="00B32172" w:rsidP="00B22D34">
      <w:pPr>
        <w:pStyle w:val="af3"/>
        <w:spacing w:before="0" w:beforeAutospacing="0" w:after="0" w:afterAutospacing="0"/>
        <w:ind w:left="284"/>
        <w:rPr>
          <w:sz w:val="22"/>
          <w:szCs w:val="22"/>
        </w:rPr>
      </w:pPr>
      <w:r w:rsidRPr="009F2A6E">
        <w:rPr>
          <w:sz w:val="22"/>
          <w:szCs w:val="22"/>
        </w:rPr>
        <w:t>Г) рационализм</w:t>
      </w:r>
    </w:p>
    <w:p w:rsidR="00B32172" w:rsidRPr="009F2A6E" w:rsidRDefault="008E5165" w:rsidP="00B22D34">
      <w:pPr>
        <w:pStyle w:val="af3"/>
        <w:spacing w:before="0" w:beforeAutospacing="0" w:after="0" w:afterAutospacing="0"/>
        <w:ind w:left="284"/>
        <w:rPr>
          <w:sz w:val="22"/>
          <w:szCs w:val="22"/>
        </w:rPr>
      </w:pPr>
      <w:r w:rsidRPr="009F2A6E">
        <w:rPr>
          <w:b/>
          <w:bCs/>
          <w:sz w:val="22"/>
          <w:szCs w:val="22"/>
        </w:rPr>
        <w:t>4</w:t>
      </w:r>
      <w:r w:rsidR="00B32172" w:rsidRPr="009F2A6E">
        <w:rPr>
          <w:b/>
          <w:bCs/>
          <w:sz w:val="22"/>
          <w:szCs w:val="22"/>
        </w:rPr>
        <w:t xml:space="preserve">. </w:t>
      </w:r>
      <w:r w:rsidRPr="009F2A6E">
        <w:rPr>
          <w:b/>
          <w:bCs/>
          <w:sz w:val="22"/>
          <w:szCs w:val="22"/>
        </w:rPr>
        <w:t>Автор, в</w:t>
      </w:r>
      <w:r w:rsidR="00B32172" w:rsidRPr="009F2A6E">
        <w:rPr>
          <w:b/>
          <w:bCs/>
          <w:sz w:val="22"/>
          <w:szCs w:val="22"/>
        </w:rPr>
        <w:t xml:space="preserve">первые </w:t>
      </w:r>
      <w:r w:rsidRPr="009F2A6E">
        <w:rPr>
          <w:b/>
          <w:bCs/>
          <w:sz w:val="22"/>
          <w:szCs w:val="22"/>
        </w:rPr>
        <w:t xml:space="preserve">поставивший </w:t>
      </w:r>
      <w:r w:rsidR="00B32172" w:rsidRPr="009F2A6E">
        <w:rPr>
          <w:b/>
          <w:bCs/>
          <w:sz w:val="22"/>
          <w:szCs w:val="22"/>
        </w:rPr>
        <w:t>вопрос о происхождении государства у русских:</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t>А</w:t>
      </w:r>
      <w:r w:rsidRPr="009F2A6E">
        <w:rPr>
          <w:sz w:val="22"/>
          <w:szCs w:val="22"/>
        </w:rPr>
        <w:t>)</w:t>
      </w:r>
      <w:r w:rsidRPr="009F2A6E">
        <w:rPr>
          <w:b/>
          <w:bCs/>
          <w:sz w:val="22"/>
          <w:szCs w:val="22"/>
        </w:rPr>
        <w:t xml:space="preserve"> </w:t>
      </w:r>
      <w:r w:rsidRPr="009F2A6E">
        <w:rPr>
          <w:sz w:val="22"/>
          <w:szCs w:val="22"/>
        </w:rPr>
        <w:t>летопис</w:t>
      </w:r>
      <w:r w:rsidR="008E5165" w:rsidRPr="009F2A6E">
        <w:rPr>
          <w:sz w:val="22"/>
          <w:szCs w:val="22"/>
        </w:rPr>
        <w:t>е</w:t>
      </w:r>
      <w:r w:rsidRPr="009F2A6E">
        <w:rPr>
          <w:sz w:val="22"/>
          <w:szCs w:val="22"/>
        </w:rPr>
        <w:t>ц Нестор</w:t>
      </w:r>
      <w:r w:rsidR="008E5165" w:rsidRPr="009F2A6E">
        <w:rPr>
          <w:sz w:val="22"/>
          <w:szCs w:val="22"/>
        </w:rPr>
        <w:t>;</w:t>
      </w:r>
      <w:r w:rsidRPr="009F2A6E">
        <w:rPr>
          <w:b/>
          <w:bCs/>
          <w:sz w:val="22"/>
          <w:szCs w:val="22"/>
        </w:rPr>
        <w:t xml:space="preserve"> </w:t>
      </w:r>
    </w:p>
    <w:p w:rsidR="00B32172" w:rsidRPr="009F2A6E" w:rsidRDefault="00B32172" w:rsidP="00B22D34">
      <w:pPr>
        <w:pStyle w:val="af3"/>
        <w:spacing w:before="0" w:beforeAutospacing="0" w:after="0" w:afterAutospacing="0"/>
        <w:ind w:left="284"/>
        <w:rPr>
          <w:sz w:val="22"/>
          <w:szCs w:val="22"/>
        </w:rPr>
      </w:pPr>
      <w:r w:rsidRPr="009F2A6E">
        <w:rPr>
          <w:sz w:val="22"/>
          <w:szCs w:val="22"/>
        </w:rPr>
        <w:t>Б) немецки</w:t>
      </w:r>
      <w:r w:rsidR="008E5165" w:rsidRPr="009F2A6E">
        <w:rPr>
          <w:sz w:val="22"/>
          <w:szCs w:val="22"/>
        </w:rPr>
        <w:t>е</w:t>
      </w:r>
      <w:r w:rsidRPr="009F2A6E">
        <w:rPr>
          <w:sz w:val="22"/>
          <w:szCs w:val="22"/>
        </w:rPr>
        <w:t xml:space="preserve"> учены</w:t>
      </w:r>
      <w:r w:rsidR="008E5165" w:rsidRPr="009F2A6E">
        <w:rPr>
          <w:sz w:val="22"/>
          <w:szCs w:val="22"/>
        </w:rPr>
        <w:t>е</w:t>
      </w:r>
      <w:r w:rsidRPr="009F2A6E">
        <w:rPr>
          <w:sz w:val="22"/>
          <w:szCs w:val="22"/>
        </w:rPr>
        <w:t>, работавши</w:t>
      </w:r>
      <w:r w:rsidR="008E5165" w:rsidRPr="009F2A6E">
        <w:rPr>
          <w:sz w:val="22"/>
          <w:szCs w:val="22"/>
        </w:rPr>
        <w:t>е</w:t>
      </w:r>
      <w:r w:rsidRPr="009F2A6E">
        <w:rPr>
          <w:sz w:val="22"/>
          <w:szCs w:val="22"/>
        </w:rPr>
        <w:t xml:space="preserve"> в России, - Миллер и Байер</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sz w:val="22"/>
          <w:szCs w:val="22"/>
        </w:rPr>
        <w:t>В) М.В. Ломоносов</w:t>
      </w:r>
      <w:r w:rsidR="008E5165" w:rsidRPr="009F2A6E">
        <w:rPr>
          <w:sz w:val="22"/>
          <w:szCs w:val="22"/>
        </w:rPr>
        <w:t>;</w:t>
      </w:r>
    </w:p>
    <w:p w:rsidR="00B32172" w:rsidRPr="009F2A6E" w:rsidRDefault="00B32172" w:rsidP="00B22D34">
      <w:pPr>
        <w:pStyle w:val="af3"/>
        <w:spacing w:before="0" w:beforeAutospacing="0" w:after="0" w:afterAutospacing="0"/>
        <w:ind w:left="284"/>
        <w:rPr>
          <w:sz w:val="22"/>
          <w:szCs w:val="22"/>
        </w:rPr>
      </w:pPr>
      <w:r w:rsidRPr="009F2A6E">
        <w:rPr>
          <w:sz w:val="22"/>
          <w:szCs w:val="22"/>
        </w:rPr>
        <w:t>Г) древнегреческ</w:t>
      </w:r>
      <w:r w:rsidR="008E5165" w:rsidRPr="009F2A6E">
        <w:rPr>
          <w:sz w:val="22"/>
          <w:szCs w:val="22"/>
        </w:rPr>
        <w:t>ий</w:t>
      </w:r>
      <w:r w:rsidRPr="009F2A6E">
        <w:rPr>
          <w:sz w:val="22"/>
          <w:szCs w:val="22"/>
        </w:rPr>
        <w:t xml:space="preserve"> историк Геродот</w:t>
      </w:r>
      <w:r w:rsidRPr="009F2A6E">
        <w:rPr>
          <w:b/>
          <w:bCs/>
          <w:sz w:val="22"/>
          <w:szCs w:val="22"/>
        </w:rPr>
        <w:t xml:space="preserve"> </w:t>
      </w:r>
    </w:p>
    <w:p w:rsidR="00B32172" w:rsidRPr="009F2A6E" w:rsidRDefault="008E5165" w:rsidP="00B22D34">
      <w:pPr>
        <w:pStyle w:val="af3"/>
        <w:spacing w:before="0" w:beforeAutospacing="0" w:after="0" w:afterAutospacing="0"/>
        <w:ind w:left="284"/>
        <w:rPr>
          <w:sz w:val="22"/>
          <w:szCs w:val="22"/>
        </w:rPr>
      </w:pPr>
      <w:r w:rsidRPr="009F2A6E">
        <w:rPr>
          <w:b/>
          <w:bCs/>
          <w:sz w:val="22"/>
          <w:szCs w:val="22"/>
        </w:rPr>
        <w:t>5</w:t>
      </w:r>
      <w:r w:rsidR="00B32172" w:rsidRPr="009F2A6E">
        <w:rPr>
          <w:b/>
          <w:bCs/>
          <w:sz w:val="22"/>
          <w:szCs w:val="22"/>
        </w:rPr>
        <w:t>.</w:t>
      </w:r>
      <w:r w:rsidRPr="009F2A6E">
        <w:rPr>
          <w:b/>
          <w:bCs/>
          <w:sz w:val="22"/>
          <w:szCs w:val="22"/>
        </w:rPr>
        <w:t>Город, где была найдена п</w:t>
      </w:r>
      <w:r w:rsidR="00B32172" w:rsidRPr="009F2A6E">
        <w:rPr>
          <w:b/>
          <w:bCs/>
          <w:sz w:val="22"/>
          <w:szCs w:val="22"/>
        </w:rPr>
        <w:t>ервая «берестяная грамота":</w:t>
      </w:r>
      <w:r w:rsidR="00B32172" w:rsidRPr="009F2A6E">
        <w:rPr>
          <w:i/>
          <w:iCs/>
          <w:sz w:val="22"/>
          <w:szCs w:val="22"/>
        </w:rPr>
        <w:br/>
      </w:r>
      <w:r w:rsidR="00B32172" w:rsidRPr="009F2A6E">
        <w:rPr>
          <w:sz w:val="22"/>
          <w:szCs w:val="22"/>
        </w:rPr>
        <w:t>А) Киев</w:t>
      </w:r>
      <w:r w:rsidRPr="009F2A6E">
        <w:rPr>
          <w:sz w:val="22"/>
          <w:szCs w:val="22"/>
        </w:rPr>
        <w:t>;</w:t>
      </w:r>
      <w:r w:rsidR="00B32172" w:rsidRPr="009F2A6E">
        <w:rPr>
          <w:sz w:val="22"/>
          <w:szCs w:val="22"/>
        </w:rPr>
        <w:br/>
      </w:r>
      <w:r w:rsidR="00B32172" w:rsidRPr="009F2A6E">
        <w:rPr>
          <w:bCs/>
          <w:sz w:val="22"/>
          <w:szCs w:val="22"/>
        </w:rPr>
        <w:t>Б</w:t>
      </w:r>
      <w:r w:rsidR="00B32172" w:rsidRPr="009F2A6E">
        <w:rPr>
          <w:sz w:val="22"/>
          <w:szCs w:val="22"/>
        </w:rPr>
        <w:t>) Новгород</w:t>
      </w:r>
      <w:r w:rsidRPr="009F2A6E">
        <w:rPr>
          <w:sz w:val="22"/>
          <w:szCs w:val="22"/>
        </w:rPr>
        <w:t>;</w:t>
      </w:r>
      <w:r w:rsidR="00B32172" w:rsidRPr="009F2A6E">
        <w:rPr>
          <w:sz w:val="22"/>
          <w:szCs w:val="22"/>
        </w:rPr>
        <w:br/>
        <w:t>В) Москв</w:t>
      </w:r>
      <w:r w:rsidRPr="009F2A6E">
        <w:rPr>
          <w:sz w:val="22"/>
          <w:szCs w:val="22"/>
        </w:rPr>
        <w:t>а;</w:t>
      </w:r>
      <w:r w:rsidR="00B32172" w:rsidRPr="009F2A6E">
        <w:rPr>
          <w:sz w:val="22"/>
          <w:szCs w:val="22"/>
        </w:rPr>
        <w:br/>
        <w:t>Г) Твер</w:t>
      </w:r>
      <w:r w:rsidRPr="009F2A6E">
        <w:rPr>
          <w:sz w:val="22"/>
          <w:szCs w:val="22"/>
        </w:rPr>
        <w:t>ь</w:t>
      </w:r>
    </w:p>
    <w:p w:rsidR="00B32172" w:rsidRPr="009F2A6E" w:rsidRDefault="008E5165" w:rsidP="00B22D34">
      <w:pPr>
        <w:pStyle w:val="af3"/>
        <w:spacing w:before="0" w:beforeAutospacing="0" w:after="0" w:afterAutospacing="0"/>
        <w:ind w:left="284"/>
        <w:rPr>
          <w:sz w:val="22"/>
          <w:szCs w:val="22"/>
        </w:rPr>
      </w:pPr>
      <w:r w:rsidRPr="009F2A6E">
        <w:rPr>
          <w:b/>
          <w:bCs/>
          <w:sz w:val="22"/>
          <w:szCs w:val="22"/>
        </w:rPr>
        <w:t>6</w:t>
      </w:r>
      <w:r w:rsidR="00B32172" w:rsidRPr="009F2A6E">
        <w:rPr>
          <w:b/>
          <w:bCs/>
          <w:sz w:val="22"/>
          <w:szCs w:val="22"/>
        </w:rPr>
        <w:t>. Великий русский ученый XVIII</w:t>
      </w:r>
      <w:r w:rsidRPr="009F2A6E">
        <w:rPr>
          <w:b/>
          <w:bCs/>
          <w:sz w:val="22"/>
          <w:szCs w:val="22"/>
        </w:rPr>
        <w:t xml:space="preserve"> </w:t>
      </w:r>
      <w:r w:rsidR="00B32172" w:rsidRPr="009F2A6E">
        <w:rPr>
          <w:b/>
          <w:bCs/>
          <w:sz w:val="22"/>
          <w:szCs w:val="22"/>
        </w:rPr>
        <w:t xml:space="preserve">века, противник </w:t>
      </w:r>
      <w:r w:rsidRPr="009F2A6E">
        <w:rPr>
          <w:b/>
          <w:bCs/>
          <w:sz w:val="22"/>
          <w:szCs w:val="22"/>
        </w:rPr>
        <w:t>норманнской</w:t>
      </w:r>
      <w:r w:rsidR="00B32172" w:rsidRPr="009F2A6E">
        <w:rPr>
          <w:b/>
          <w:bCs/>
          <w:sz w:val="22"/>
          <w:szCs w:val="22"/>
        </w:rPr>
        <w:t xml:space="preserve"> теории:</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t>А</w:t>
      </w:r>
      <w:r w:rsidRPr="009F2A6E">
        <w:rPr>
          <w:sz w:val="22"/>
          <w:szCs w:val="22"/>
        </w:rPr>
        <w:t>) М. Ломоносов</w:t>
      </w:r>
    </w:p>
    <w:p w:rsidR="00B32172" w:rsidRPr="009F2A6E" w:rsidRDefault="00B32172" w:rsidP="00B22D34">
      <w:pPr>
        <w:pStyle w:val="af3"/>
        <w:spacing w:before="0" w:beforeAutospacing="0" w:after="0" w:afterAutospacing="0"/>
        <w:ind w:left="284"/>
        <w:rPr>
          <w:sz w:val="22"/>
          <w:szCs w:val="22"/>
        </w:rPr>
      </w:pPr>
      <w:r w:rsidRPr="009F2A6E">
        <w:rPr>
          <w:sz w:val="22"/>
          <w:szCs w:val="22"/>
        </w:rPr>
        <w:t>Б) С. Соловьев</w:t>
      </w:r>
    </w:p>
    <w:p w:rsidR="00B32172" w:rsidRPr="009F2A6E" w:rsidRDefault="00B32172" w:rsidP="00B22D34">
      <w:pPr>
        <w:pStyle w:val="af3"/>
        <w:spacing w:before="0" w:beforeAutospacing="0" w:after="0" w:afterAutospacing="0"/>
        <w:ind w:left="284"/>
        <w:rPr>
          <w:sz w:val="22"/>
          <w:szCs w:val="22"/>
        </w:rPr>
      </w:pPr>
      <w:r w:rsidRPr="009F2A6E">
        <w:rPr>
          <w:sz w:val="22"/>
          <w:szCs w:val="22"/>
        </w:rPr>
        <w:t>В) Н. Карамзин</w:t>
      </w:r>
    </w:p>
    <w:p w:rsidR="00B32172" w:rsidRPr="009F2A6E" w:rsidRDefault="00B32172" w:rsidP="00B22D34">
      <w:pPr>
        <w:pStyle w:val="af3"/>
        <w:spacing w:before="0" w:beforeAutospacing="0" w:after="0" w:afterAutospacing="0"/>
        <w:ind w:left="284"/>
        <w:rPr>
          <w:sz w:val="22"/>
          <w:szCs w:val="22"/>
        </w:rPr>
      </w:pPr>
      <w:r w:rsidRPr="009F2A6E">
        <w:rPr>
          <w:sz w:val="22"/>
          <w:szCs w:val="22"/>
        </w:rPr>
        <w:t>Г) Т. Грановский</w:t>
      </w:r>
    </w:p>
    <w:p w:rsidR="00B32172" w:rsidRPr="009F2A6E" w:rsidRDefault="008E5165" w:rsidP="00B22D34">
      <w:pPr>
        <w:pStyle w:val="af3"/>
        <w:spacing w:before="0" w:beforeAutospacing="0" w:after="0" w:afterAutospacing="0"/>
        <w:ind w:left="284"/>
        <w:rPr>
          <w:sz w:val="22"/>
          <w:szCs w:val="22"/>
        </w:rPr>
      </w:pPr>
      <w:r w:rsidRPr="009F2A6E">
        <w:rPr>
          <w:b/>
          <w:bCs/>
          <w:sz w:val="22"/>
          <w:szCs w:val="22"/>
        </w:rPr>
        <w:t>7</w:t>
      </w:r>
      <w:r w:rsidR="00B32172" w:rsidRPr="009F2A6E">
        <w:rPr>
          <w:b/>
          <w:bCs/>
          <w:sz w:val="22"/>
          <w:szCs w:val="22"/>
        </w:rPr>
        <w:t>.</w:t>
      </w:r>
      <w:r w:rsidRPr="009F2A6E">
        <w:rPr>
          <w:b/>
          <w:bCs/>
          <w:sz w:val="22"/>
          <w:szCs w:val="22"/>
        </w:rPr>
        <w:t>Сущность п</w:t>
      </w:r>
      <w:r w:rsidR="00B32172" w:rsidRPr="009F2A6E">
        <w:rPr>
          <w:b/>
          <w:bCs/>
          <w:sz w:val="22"/>
          <w:szCs w:val="22"/>
        </w:rPr>
        <w:t>ознавательн</w:t>
      </w:r>
      <w:r w:rsidRPr="009F2A6E">
        <w:rPr>
          <w:b/>
          <w:bCs/>
          <w:sz w:val="22"/>
          <w:szCs w:val="22"/>
        </w:rPr>
        <w:t>ой</w:t>
      </w:r>
      <w:r w:rsidR="00B32172" w:rsidRPr="009F2A6E">
        <w:rPr>
          <w:b/>
          <w:bCs/>
          <w:sz w:val="22"/>
          <w:szCs w:val="22"/>
        </w:rPr>
        <w:t xml:space="preserve"> функци</w:t>
      </w:r>
      <w:r w:rsidRPr="009F2A6E">
        <w:rPr>
          <w:b/>
          <w:bCs/>
          <w:sz w:val="22"/>
          <w:szCs w:val="22"/>
        </w:rPr>
        <w:t>и</w:t>
      </w:r>
      <w:r w:rsidR="00B32172" w:rsidRPr="009F2A6E">
        <w:rPr>
          <w:b/>
          <w:bCs/>
          <w:sz w:val="22"/>
          <w:szCs w:val="22"/>
        </w:rPr>
        <w:t xml:space="preserve"> исторического познания:</w:t>
      </w:r>
    </w:p>
    <w:p w:rsidR="00B32172" w:rsidRPr="009F2A6E" w:rsidRDefault="00B32172" w:rsidP="00B22D34">
      <w:pPr>
        <w:pStyle w:val="af3"/>
        <w:spacing w:before="0" w:beforeAutospacing="0" w:after="0" w:afterAutospacing="0"/>
        <w:ind w:left="284"/>
        <w:rPr>
          <w:sz w:val="22"/>
          <w:szCs w:val="22"/>
        </w:rPr>
      </w:pPr>
      <w:r w:rsidRPr="009F2A6E">
        <w:rPr>
          <w:sz w:val="22"/>
          <w:szCs w:val="22"/>
        </w:rPr>
        <w:t>А) выработк</w:t>
      </w:r>
      <w:r w:rsidR="008E5165" w:rsidRPr="009F2A6E">
        <w:rPr>
          <w:sz w:val="22"/>
          <w:szCs w:val="22"/>
        </w:rPr>
        <w:t>а</w:t>
      </w:r>
      <w:r w:rsidRPr="009F2A6E">
        <w:rPr>
          <w:sz w:val="22"/>
          <w:szCs w:val="22"/>
        </w:rPr>
        <w:t xml:space="preserve"> научно обоснованного политического курса</w:t>
      </w:r>
    </w:p>
    <w:p w:rsidR="00B32172" w:rsidRPr="009F2A6E" w:rsidRDefault="00B32172" w:rsidP="00B22D34">
      <w:pPr>
        <w:pStyle w:val="af3"/>
        <w:spacing w:before="0" w:beforeAutospacing="0" w:after="0" w:afterAutospacing="0"/>
        <w:ind w:left="284"/>
        <w:rPr>
          <w:sz w:val="22"/>
          <w:szCs w:val="22"/>
        </w:rPr>
      </w:pPr>
      <w:r w:rsidRPr="009F2A6E">
        <w:rPr>
          <w:sz w:val="22"/>
          <w:szCs w:val="22"/>
        </w:rPr>
        <w:t>Б) формирование гражданских, нравственных ценностей и качеств</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t>В</w:t>
      </w:r>
      <w:r w:rsidRPr="009F2A6E">
        <w:rPr>
          <w:sz w:val="22"/>
          <w:szCs w:val="22"/>
        </w:rPr>
        <w:t>) выявление закономерностей исторического развития</w:t>
      </w:r>
    </w:p>
    <w:p w:rsidR="00B32172" w:rsidRPr="009F2A6E" w:rsidRDefault="00B32172" w:rsidP="00B22D34">
      <w:pPr>
        <w:pStyle w:val="af3"/>
        <w:spacing w:before="0" w:beforeAutospacing="0" w:after="0" w:afterAutospacing="0"/>
        <w:ind w:left="284"/>
        <w:rPr>
          <w:sz w:val="22"/>
          <w:szCs w:val="22"/>
        </w:rPr>
      </w:pPr>
      <w:r w:rsidRPr="009F2A6E">
        <w:rPr>
          <w:sz w:val="22"/>
          <w:szCs w:val="22"/>
        </w:rPr>
        <w:t>Г) идентификаци</w:t>
      </w:r>
      <w:r w:rsidR="008E5165" w:rsidRPr="009F2A6E">
        <w:rPr>
          <w:sz w:val="22"/>
          <w:szCs w:val="22"/>
        </w:rPr>
        <w:t>я</w:t>
      </w:r>
      <w:r w:rsidRPr="009F2A6E">
        <w:rPr>
          <w:sz w:val="22"/>
          <w:szCs w:val="22"/>
        </w:rPr>
        <w:t xml:space="preserve"> и ориентаци</w:t>
      </w:r>
      <w:r w:rsidR="008E5165" w:rsidRPr="009F2A6E">
        <w:rPr>
          <w:sz w:val="22"/>
          <w:szCs w:val="22"/>
        </w:rPr>
        <w:t>я</w:t>
      </w:r>
      <w:r w:rsidRPr="009F2A6E">
        <w:rPr>
          <w:sz w:val="22"/>
          <w:szCs w:val="22"/>
        </w:rPr>
        <w:t xml:space="preserve"> общества, личности</w:t>
      </w:r>
    </w:p>
    <w:p w:rsidR="00B32172" w:rsidRPr="009F2A6E" w:rsidRDefault="008E5165" w:rsidP="00B22D34">
      <w:pPr>
        <w:pStyle w:val="af3"/>
        <w:spacing w:before="0" w:beforeAutospacing="0" w:after="0" w:afterAutospacing="0"/>
        <w:ind w:left="284"/>
        <w:rPr>
          <w:sz w:val="22"/>
          <w:szCs w:val="22"/>
        </w:rPr>
      </w:pPr>
      <w:r w:rsidRPr="009F2A6E">
        <w:rPr>
          <w:b/>
          <w:bCs/>
          <w:sz w:val="22"/>
          <w:szCs w:val="22"/>
        </w:rPr>
        <w:t>8</w:t>
      </w:r>
      <w:r w:rsidR="00B32172" w:rsidRPr="009F2A6E">
        <w:rPr>
          <w:b/>
          <w:bCs/>
          <w:sz w:val="22"/>
          <w:szCs w:val="22"/>
        </w:rPr>
        <w:t xml:space="preserve">. </w:t>
      </w:r>
      <w:r w:rsidRPr="009F2A6E">
        <w:rPr>
          <w:b/>
          <w:bCs/>
          <w:sz w:val="22"/>
          <w:szCs w:val="22"/>
        </w:rPr>
        <w:t>Сущность р</w:t>
      </w:r>
      <w:r w:rsidR="00B32172" w:rsidRPr="009F2A6E">
        <w:rPr>
          <w:b/>
          <w:bCs/>
          <w:sz w:val="22"/>
          <w:szCs w:val="22"/>
        </w:rPr>
        <w:t>етроспективн</w:t>
      </w:r>
      <w:r w:rsidRPr="009F2A6E">
        <w:rPr>
          <w:b/>
          <w:bCs/>
          <w:sz w:val="22"/>
          <w:szCs w:val="22"/>
        </w:rPr>
        <w:t>ого</w:t>
      </w:r>
      <w:r w:rsidR="00B32172" w:rsidRPr="009F2A6E">
        <w:rPr>
          <w:b/>
          <w:bCs/>
          <w:sz w:val="22"/>
          <w:szCs w:val="22"/>
        </w:rPr>
        <w:t xml:space="preserve"> метод</w:t>
      </w:r>
      <w:r w:rsidRPr="009F2A6E">
        <w:rPr>
          <w:b/>
          <w:bCs/>
          <w:sz w:val="22"/>
          <w:szCs w:val="22"/>
        </w:rPr>
        <w:t>а</w:t>
      </w:r>
      <w:r w:rsidR="00B32172" w:rsidRPr="009F2A6E">
        <w:rPr>
          <w:b/>
          <w:bCs/>
          <w:sz w:val="22"/>
          <w:szCs w:val="22"/>
        </w:rPr>
        <w:t xml:space="preserve"> изучения истории:</w:t>
      </w:r>
    </w:p>
    <w:p w:rsidR="00B32172" w:rsidRPr="009F2A6E" w:rsidRDefault="00B32172" w:rsidP="00B22D34">
      <w:pPr>
        <w:pStyle w:val="af3"/>
        <w:spacing w:before="0" w:beforeAutospacing="0" w:after="0" w:afterAutospacing="0"/>
        <w:ind w:left="284"/>
        <w:rPr>
          <w:sz w:val="22"/>
          <w:szCs w:val="22"/>
        </w:rPr>
      </w:pPr>
      <w:r w:rsidRPr="009F2A6E">
        <w:rPr>
          <w:sz w:val="22"/>
          <w:szCs w:val="22"/>
        </w:rPr>
        <w:t>А) описани</w:t>
      </w:r>
      <w:r w:rsidR="008E5165" w:rsidRPr="009F2A6E">
        <w:rPr>
          <w:sz w:val="22"/>
          <w:szCs w:val="22"/>
        </w:rPr>
        <w:t>е</w:t>
      </w:r>
      <w:r w:rsidRPr="009F2A6E">
        <w:rPr>
          <w:sz w:val="22"/>
          <w:szCs w:val="22"/>
        </w:rPr>
        <w:t xml:space="preserve"> исторических событий и явлений</w:t>
      </w:r>
    </w:p>
    <w:p w:rsidR="00B32172" w:rsidRPr="009F2A6E" w:rsidRDefault="00B32172" w:rsidP="00B22D34">
      <w:pPr>
        <w:pStyle w:val="af3"/>
        <w:spacing w:before="0" w:beforeAutospacing="0" w:after="0" w:afterAutospacing="0"/>
        <w:ind w:left="284"/>
        <w:rPr>
          <w:sz w:val="22"/>
          <w:szCs w:val="22"/>
        </w:rPr>
      </w:pPr>
      <w:r w:rsidRPr="009F2A6E">
        <w:rPr>
          <w:sz w:val="22"/>
          <w:szCs w:val="22"/>
        </w:rPr>
        <w:t>Б) классификаци</w:t>
      </w:r>
      <w:r w:rsidR="008E5165" w:rsidRPr="009F2A6E">
        <w:rPr>
          <w:sz w:val="22"/>
          <w:szCs w:val="22"/>
        </w:rPr>
        <w:t>я</w:t>
      </w:r>
      <w:r w:rsidRPr="009F2A6E">
        <w:rPr>
          <w:sz w:val="22"/>
          <w:szCs w:val="22"/>
        </w:rPr>
        <w:t xml:space="preserve"> исторических явлений, событий, фактов</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t>В</w:t>
      </w:r>
      <w:r w:rsidRPr="009F2A6E">
        <w:rPr>
          <w:sz w:val="22"/>
          <w:szCs w:val="22"/>
        </w:rPr>
        <w:t>) последовательно</w:t>
      </w:r>
      <w:r w:rsidR="008E5165" w:rsidRPr="009F2A6E">
        <w:rPr>
          <w:sz w:val="22"/>
          <w:szCs w:val="22"/>
        </w:rPr>
        <w:t>е</w:t>
      </w:r>
      <w:r w:rsidRPr="009F2A6E">
        <w:rPr>
          <w:sz w:val="22"/>
          <w:szCs w:val="22"/>
        </w:rPr>
        <w:t xml:space="preserve"> проникновени</w:t>
      </w:r>
      <w:r w:rsidR="008E5165" w:rsidRPr="009F2A6E">
        <w:rPr>
          <w:sz w:val="22"/>
          <w:szCs w:val="22"/>
        </w:rPr>
        <w:t>е</w:t>
      </w:r>
      <w:r w:rsidRPr="009F2A6E">
        <w:rPr>
          <w:sz w:val="22"/>
          <w:szCs w:val="22"/>
        </w:rPr>
        <w:t xml:space="preserve"> в прошлое с целью выявления причины события</w:t>
      </w:r>
    </w:p>
    <w:p w:rsidR="00B32172" w:rsidRPr="009F2A6E" w:rsidRDefault="00B32172" w:rsidP="00B22D34">
      <w:pPr>
        <w:pStyle w:val="af3"/>
        <w:spacing w:before="0" w:beforeAutospacing="0" w:after="0" w:afterAutospacing="0"/>
        <w:ind w:left="284"/>
        <w:rPr>
          <w:sz w:val="22"/>
          <w:szCs w:val="22"/>
        </w:rPr>
      </w:pPr>
      <w:r w:rsidRPr="009F2A6E">
        <w:rPr>
          <w:sz w:val="22"/>
          <w:szCs w:val="22"/>
        </w:rPr>
        <w:t>Г) сопоставлени</w:t>
      </w:r>
      <w:r w:rsidR="008E5165" w:rsidRPr="009F2A6E">
        <w:rPr>
          <w:sz w:val="22"/>
          <w:szCs w:val="22"/>
        </w:rPr>
        <w:t>е</w:t>
      </w:r>
      <w:r w:rsidRPr="009F2A6E">
        <w:rPr>
          <w:sz w:val="22"/>
          <w:szCs w:val="22"/>
        </w:rPr>
        <w:t xml:space="preserve"> исторических объектов в пространстве и времени</w:t>
      </w:r>
    </w:p>
    <w:p w:rsidR="00B32172" w:rsidRPr="009F2A6E" w:rsidRDefault="008E5165" w:rsidP="00B22D34">
      <w:pPr>
        <w:pStyle w:val="af3"/>
        <w:spacing w:before="0" w:beforeAutospacing="0" w:after="0" w:afterAutospacing="0"/>
        <w:ind w:left="284"/>
        <w:rPr>
          <w:sz w:val="22"/>
          <w:szCs w:val="22"/>
        </w:rPr>
      </w:pPr>
      <w:r w:rsidRPr="009F2A6E">
        <w:rPr>
          <w:b/>
          <w:bCs/>
          <w:sz w:val="22"/>
          <w:szCs w:val="22"/>
        </w:rPr>
        <w:t>9</w:t>
      </w:r>
      <w:r w:rsidR="00B32172" w:rsidRPr="009F2A6E">
        <w:rPr>
          <w:b/>
          <w:bCs/>
          <w:sz w:val="22"/>
          <w:szCs w:val="22"/>
        </w:rPr>
        <w:t>. Наук</w:t>
      </w:r>
      <w:r w:rsidRPr="009F2A6E">
        <w:rPr>
          <w:b/>
          <w:bCs/>
          <w:sz w:val="22"/>
          <w:szCs w:val="22"/>
        </w:rPr>
        <w:t>а,</w:t>
      </w:r>
      <w:r w:rsidR="00B32172" w:rsidRPr="009F2A6E">
        <w:rPr>
          <w:b/>
          <w:bCs/>
          <w:sz w:val="22"/>
          <w:szCs w:val="22"/>
        </w:rPr>
        <w:t xml:space="preserve"> не относ</w:t>
      </w:r>
      <w:r w:rsidRPr="009F2A6E">
        <w:rPr>
          <w:b/>
          <w:bCs/>
          <w:sz w:val="22"/>
          <w:szCs w:val="22"/>
        </w:rPr>
        <w:t>ящаяся</w:t>
      </w:r>
      <w:r w:rsidR="00B32172" w:rsidRPr="009F2A6E">
        <w:rPr>
          <w:b/>
          <w:bCs/>
          <w:sz w:val="22"/>
          <w:szCs w:val="22"/>
        </w:rPr>
        <w:t xml:space="preserve"> к вспомогательным историческим дисциплинам:</w:t>
      </w:r>
    </w:p>
    <w:p w:rsidR="00B32172" w:rsidRPr="009F2A6E" w:rsidRDefault="00B32172" w:rsidP="00B22D34">
      <w:pPr>
        <w:pStyle w:val="af3"/>
        <w:spacing w:before="0" w:beforeAutospacing="0" w:after="0" w:afterAutospacing="0"/>
        <w:ind w:left="284"/>
        <w:rPr>
          <w:sz w:val="22"/>
          <w:szCs w:val="22"/>
        </w:rPr>
      </w:pPr>
      <w:r w:rsidRPr="009F2A6E">
        <w:rPr>
          <w:sz w:val="22"/>
          <w:szCs w:val="22"/>
        </w:rPr>
        <w:t>А) нумизматика</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t>Б</w:t>
      </w:r>
      <w:r w:rsidRPr="009F2A6E">
        <w:rPr>
          <w:sz w:val="22"/>
          <w:szCs w:val="22"/>
        </w:rPr>
        <w:t>) социология,</w:t>
      </w:r>
      <w:r w:rsidR="008E5165" w:rsidRPr="009F2A6E">
        <w:rPr>
          <w:sz w:val="22"/>
          <w:szCs w:val="22"/>
        </w:rPr>
        <w:t xml:space="preserve"> </w:t>
      </w:r>
      <w:r w:rsidRPr="009F2A6E">
        <w:rPr>
          <w:sz w:val="22"/>
          <w:szCs w:val="22"/>
        </w:rPr>
        <w:t>политология</w:t>
      </w:r>
    </w:p>
    <w:p w:rsidR="00B32172" w:rsidRPr="009F2A6E" w:rsidRDefault="00B32172" w:rsidP="00B22D34">
      <w:pPr>
        <w:pStyle w:val="af3"/>
        <w:spacing w:before="0" w:beforeAutospacing="0" w:after="0" w:afterAutospacing="0"/>
        <w:ind w:left="284"/>
        <w:rPr>
          <w:sz w:val="22"/>
          <w:szCs w:val="22"/>
        </w:rPr>
      </w:pPr>
      <w:r w:rsidRPr="009F2A6E">
        <w:rPr>
          <w:sz w:val="22"/>
          <w:szCs w:val="22"/>
        </w:rPr>
        <w:t>В) топонимика</w:t>
      </w:r>
    </w:p>
    <w:p w:rsidR="00B32172" w:rsidRPr="009F2A6E" w:rsidRDefault="00B32172" w:rsidP="00B22D34">
      <w:pPr>
        <w:pStyle w:val="af3"/>
        <w:spacing w:before="0" w:beforeAutospacing="0" w:after="0" w:afterAutospacing="0"/>
        <w:ind w:left="284"/>
        <w:rPr>
          <w:sz w:val="22"/>
          <w:szCs w:val="22"/>
        </w:rPr>
      </w:pPr>
      <w:r w:rsidRPr="009F2A6E">
        <w:rPr>
          <w:sz w:val="22"/>
          <w:szCs w:val="22"/>
        </w:rPr>
        <w:t>Г) археология</w:t>
      </w:r>
    </w:p>
    <w:p w:rsidR="00B32172" w:rsidRPr="009F2A6E" w:rsidRDefault="008E5165" w:rsidP="00B22D34">
      <w:pPr>
        <w:pStyle w:val="af3"/>
        <w:spacing w:before="0" w:beforeAutospacing="0" w:after="0" w:afterAutospacing="0"/>
        <w:ind w:left="284"/>
        <w:rPr>
          <w:sz w:val="22"/>
          <w:szCs w:val="22"/>
        </w:rPr>
      </w:pPr>
      <w:r w:rsidRPr="009F2A6E">
        <w:rPr>
          <w:b/>
          <w:bCs/>
          <w:sz w:val="22"/>
          <w:szCs w:val="22"/>
        </w:rPr>
        <w:t>10</w:t>
      </w:r>
      <w:r w:rsidR="00B32172" w:rsidRPr="009F2A6E">
        <w:rPr>
          <w:b/>
          <w:bCs/>
          <w:sz w:val="22"/>
          <w:szCs w:val="22"/>
        </w:rPr>
        <w:t xml:space="preserve">. </w:t>
      </w:r>
      <w:r w:rsidRPr="009F2A6E">
        <w:rPr>
          <w:b/>
          <w:bCs/>
          <w:sz w:val="22"/>
          <w:szCs w:val="22"/>
        </w:rPr>
        <w:t>Сущность п</w:t>
      </w:r>
      <w:r w:rsidR="00B32172" w:rsidRPr="009F2A6E">
        <w:rPr>
          <w:b/>
          <w:bCs/>
          <w:sz w:val="22"/>
          <w:szCs w:val="22"/>
        </w:rPr>
        <w:t>роблемно-хронологический метод изучения истории:</w:t>
      </w:r>
    </w:p>
    <w:p w:rsidR="00B32172" w:rsidRPr="009F2A6E" w:rsidRDefault="00B32172" w:rsidP="00B22D34">
      <w:pPr>
        <w:pStyle w:val="af3"/>
        <w:spacing w:before="0" w:beforeAutospacing="0" w:after="0" w:afterAutospacing="0"/>
        <w:ind w:left="284"/>
        <w:rPr>
          <w:sz w:val="22"/>
          <w:szCs w:val="22"/>
        </w:rPr>
      </w:pPr>
      <w:r w:rsidRPr="009F2A6E">
        <w:rPr>
          <w:bCs/>
          <w:sz w:val="22"/>
          <w:szCs w:val="22"/>
        </w:rPr>
        <w:t>А</w:t>
      </w:r>
      <w:r w:rsidRPr="009F2A6E">
        <w:rPr>
          <w:sz w:val="22"/>
          <w:szCs w:val="22"/>
        </w:rPr>
        <w:t>) изучение последовательности исторических событий во времени</w:t>
      </w:r>
    </w:p>
    <w:p w:rsidR="00B32172" w:rsidRPr="009F2A6E" w:rsidRDefault="00B32172" w:rsidP="00B22D34">
      <w:pPr>
        <w:pStyle w:val="af3"/>
        <w:spacing w:before="0" w:beforeAutospacing="0" w:after="0" w:afterAutospacing="0"/>
        <w:ind w:left="284"/>
        <w:rPr>
          <w:sz w:val="22"/>
          <w:szCs w:val="22"/>
        </w:rPr>
      </w:pPr>
      <w:r w:rsidRPr="009F2A6E">
        <w:rPr>
          <w:sz w:val="22"/>
          <w:szCs w:val="22"/>
        </w:rPr>
        <w:t>Б) описани</w:t>
      </w:r>
      <w:r w:rsidR="008E5165" w:rsidRPr="009F2A6E">
        <w:rPr>
          <w:sz w:val="22"/>
          <w:szCs w:val="22"/>
        </w:rPr>
        <w:t>е</w:t>
      </w:r>
      <w:r w:rsidRPr="009F2A6E">
        <w:rPr>
          <w:sz w:val="22"/>
          <w:szCs w:val="22"/>
        </w:rPr>
        <w:t xml:space="preserve"> исторических событий и явлений</w:t>
      </w:r>
    </w:p>
    <w:p w:rsidR="00B32172" w:rsidRPr="009F2A6E" w:rsidRDefault="00B32172" w:rsidP="00B22D34">
      <w:pPr>
        <w:pStyle w:val="af3"/>
        <w:spacing w:before="0" w:beforeAutospacing="0" w:after="0" w:afterAutospacing="0"/>
        <w:ind w:left="284"/>
        <w:rPr>
          <w:sz w:val="22"/>
          <w:szCs w:val="22"/>
        </w:rPr>
      </w:pPr>
      <w:r w:rsidRPr="009F2A6E">
        <w:rPr>
          <w:sz w:val="22"/>
          <w:szCs w:val="22"/>
        </w:rPr>
        <w:t>В) классификаци</w:t>
      </w:r>
      <w:r w:rsidR="008E5165" w:rsidRPr="009F2A6E">
        <w:rPr>
          <w:sz w:val="22"/>
          <w:szCs w:val="22"/>
        </w:rPr>
        <w:t>я</w:t>
      </w:r>
      <w:r w:rsidRPr="009F2A6E">
        <w:rPr>
          <w:sz w:val="22"/>
          <w:szCs w:val="22"/>
        </w:rPr>
        <w:t xml:space="preserve"> исторических явлений, событий, фактов</w:t>
      </w:r>
    </w:p>
    <w:p w:rsidR="00B32172" w:rsidRPr="009F2A6E" w:rsidRDefault="00B32172" w:rsidP="00B22D34">
      <w:pPr>
        <w:pStyle w:val="af3"/>
        <w:spacing w:before="0" w:beforeAutospacing="0" w:after="0" w:afterAutospacing="0"/>
        <w:ind w:left="284"/>
        <w:rPr>
          <w:sz w:val="22"/>
          <w:szCs w:val="22"/>
        </w:rPr>
      </w:pPr>
      <w:r w:rsidRPr="009F2A6E">
        <w:rPr>
          <w:sz w:val="22"/>
          <w:szCs w:val="22"/>
        </w:rPr>
        <w:t>Г) выявление закономерностей исторического развития</w:t>
      </w:r>
    </w:p>
    <w:p w:rsidR="009267A1" w:rsidRPr="009F2A6E" w:rsidRDefault="009267A1" w:rsidP="00B22D34">
      <w:pPr>
        <w:pStyle w:val="ab"/>
        <w:tabs>
          <w:tab w:val="left" w:pos="0"/>
          <w:tab w:val="left" w:pos="142"/>
        </w:tabs>
        <w:snapToGrid w:val="0"/>
        <w:ind w:left="284"/>
        <w:jc w:val="center"/>
        <w:rPr>
          <w:b/>
          <w:bCs/>
          <w:color w:val="FF0000"/>
          <w:spacing w:val="-6"/>
          <w:sz w:val="22"/>
          <w:szCs w:val="22"/>
        </w:rPr>
      </w:pPr>
    </w:p>
    <w:p w:rsidR="00B22D34" w:rsidRPr="009F2A6E" w:rsidRDefault="00B22D34" w:rsidP="00B22D34">
      <w:pPr>
        <w:pStyle w:val="ab"/>
        <w:tabs>
          <w:tab w:val="left" w:pos="142"/>
        </w:tabs>
        <w:snapToGrid w:val="0"/>
        <w:ind w:left="284"/>
        <w:jc w:val="center"/>
        <w:rPr>
          <w:b/>
          <w:bCs/>
          <w:spacing w:val="-6"/>
          <w:sz w:val="22"/>
          <w:szCs w:val="22"/>
        </w:rPr>
      </w:pPr>
    </w:p>
    <w:p w:rsidR="00B22D34" w:rsidRPr="009F2A6E" w:rsidRDefault="00B22D34" w:rsidP="00B22D34">
      <w:pPr>
        <w:pStyle w:val="ab"/>
        <w:tabs>
          <w:tab w:val="left" w:pos="142"/>
        </w:tabs>
        <w:snapToGrid w:val="0"/>
        <w:ind w:left="284"/>
        <w:jc w:val="center"/>
        <w:rPr>
          <w:b/>
          <w:bCs/>
          <w:spacing w:val="-6"/>
          <w:sz w:val="22"/>
          <w:szCs w:val="22"/>
        </w:rPr>
      </w:pPr>
    </w:p>
    <w:p w:rsidR="009267A1" w:rsidRPr="009F2A6E" w:rsidRDefault="009267A1" w:rsidP="00B22D34">
      <w:pPr>
        <w:pStyle w:val="ab"/>
        <w:tabs>
          <w:tab w:val="left" w:pos="142"/>
        </w:tabs>
        <w:snapToGrid w:val="0"/>
        <w:ind w:left="284"/>
        <w:jc w:val="center"/>
        <w:rPr>
          <w:b/>
          <w:bCs/>
          <w:spacing w:val="-6"/>
          <w:sz w:val="22"/>
          <w:szCs w:val="22"/>
        </w:rPr>
      </w:pPr>
      <w:r w:rsidRPr="009F2A6E">
        <w:rPr>
          <w:b/>
          <w:bCs/>
          <w:spacing w:val="-6"/>
          <w:sz w:val="22"/>
          <w:szCs w:val="22"/>
        </w:rPr>
        <w:t>Тест 2</w:t>
      </w:r>
    </w:p>
    <w:p w:rsidR="008E5165" w:rsidRPr="009F2A6E" w:rsidRDefault="008E5165" w:rsidP="00B22D34">
      <w:pPr>
        <w:spacing w:after="0" w:line="240" w:lineRule="auto"/>
        <w:ind w:left="284"/>
        <w:jc w:val="center"/>
        <w:rPr>
          <w:rFonts w:ascii="Times New Roman" w:hAnsi="Times New Roman" w:cs="Times New Roman"/>
          <w:b/>
          <w:color w:val="000000"/>
          <w:spacing w:val="-5"/>
        </w:rPr>
      </w:pPr>
      <w:r w:rsidRPr="009F2A6E">
        <w:rPr>
          <w:rFonts w:ascii="Times New Roman" w:hAnsi="Times New Roman" w:cs="Times New Roman"/>
          <w:b/>
        </w:rPr>
        <w:t>Тема 2.</w:t>
      </w:r>
      <w:r w:rsidRPr="009F2A6E">
        <w:rPr>
          <w:rFonts w:ascii="Times New Roman" w:hAnsi="Times New Roman" w:cs="Times New Roman"/>
          <w:b/>
          <w:color w:val="000000"/>
          <w:spacing w:val="-5"/>
        </w:rPr>
        <w:t xml:space="preserve"> Происхождение человека. Неолитическая революция и её последствия.</w:t>
      </w:r>
    </w:p>
    <w:p w:rsidR="004C6F16" w:rsidRPr="009F2A6E" w:rsidRDefault="004C6F16" w:rsidP="00B22D34">
      <w:pPr>
        <w:pStyle w:val="af3"/>
        <w:spacing w:before="0" w:beforeAutospacing="0" w:after="0" w:afterAutospacing="0"/>
        <w:ind w:left="284"/>
        <w:rPr>
          <w:sz w:val="22"/>
          <w:szCs w:val="22"/>
        </w:rPr>
      </w:pPr>
      <w:r w:rsidRPr="009F2A6E">
        <w:rPr>
          <w:b/>
          <w:iCs/>
          <w:sz w:val="22"/>
          <w:szCs w:val="22"/>
        </w:rPr>
        <w:t>1. Место появления первых людей</w:t>
      </w:r>
      <w:r w:rsidRPr="009F2A6E">
        <w:rPr>
          <w:i/>
          <w:iCs/>
          <w:sz w:val="22"/>
          <w:szCs w:val="22"/>
        </w:rPr>
        <w:t>:</w:t>
      </w:r>
    </w:p>
    <w:p w:rsidR="004C6F16" w:rsidRPr="009F2A6E" w:rsidRDefault="004C6F16" w:rsidP="00B22D34">
      <w:pPr>
        <w:pStyle w:val="af3"/>
        <w:spacing w:before="0" w:beforeAutospacing="0" w:after="0" w:afterAutospacing="0"/>
        <w:ind w:left="284"/>
        <w:rPr>
          <w:sz w:val="22"/>
          <w:szCs w:val="22"/>
        </w:rPr>
      </w:pPr>
      <w:r w:rsidRPr="009F2A6E">
        <w:rPr>
          <w:sz w:val="22"/>
          <w:szCs w:val="22"/>
        </w:rPr>
        <w:t>а)  Африка</w:t>
      </w:r>
    </w:p>
    <w:p w:rsidR="004C6F16" w:rsidRPr="009F2A6E" w:rsidRDefault="004C6F16" w:rsidP="00B22D34">
      <w:pPr>
        <w:pStyle w:val="af3"/>
        <w:spacing w:before="0" w:beforeAutospacing="0" w:after="0" w:afterAutospacing="0"/>
        <w:ind w:left="284"/>
        <w:rPr>
          <w:sz w:val="22"/>
          <w:szCs w:val="22"/>
        </w:rPr>
      </w:pPr>
      <w:r w:rsidRPr="009F2A6E">
        <w:rPr>
          <w:sz w:val="22"/>
          <w:szCs w:val="22"/>
        </w:rPr>
        <w:t xml:space="preserve"> б) Азия </w:t>
      </w:r>
    </w:p>
    <w:p w:rsidR="004C6F16" w:rsidRPr="009F2A6E" w:rsidRDefault="004C6F16" w:rsidP="00B22D34">
      <w:pPr>
        <w:pStyle w:val="af3"/>
        <w:spacing w:before="0" w:beforeAutospacing="0" w:after="0" w:afterAutospacing="0"/>
        <w:ind w:left="284"/>
        <w:rPr>
          <w:sz w:val="22"/>
          <w:szCs w:val="22"/>
        </w:rPr>
      </w:pPr>
      <w:r w:rsidRPr="009F2A6E">
        <w:rPr>
          <w:sz w:val="22"/>
          <w:szCs w:val="22"/>
        </w:rPr>
        <w:t xml:space="preserve">в)  Америка </w:t>
      </w:r>
    </w:p>
    <w:p w:rsidR="004C6F16" w:rsidRPr="009F2A6E" w:rsidRDefault="004C6F16" w:rsidP="00B22D34">
      <w:pPr>
        <w:pStyle w:val="af3"/>
        <w:spacing w:before="0" w:beforeAutospacing="0" w:after="0" w:afterAutospacing="0"/>
        <w:ind w:left="284"/>
        <w:rPr>
          <w:sz w:val="22"/>
          <w:szCs w:val="22"/>
        </w:rPr>
      </w:pPr>
      <w:r w:rsidRPr="009F2A6E">
        <w:rPr>
          <w:sz w:val="22"/>
          <w:szCs w:val="22"/>
        </w:rPr>
        <w:t>г)  Россия</w:t>
      </w:r>
    </w:p>
    <w:p w:rsidR="004C6F16" w:rsidRPr="009F2A6E" w:rsidRDefault="004C6F16" w:rsidP="00B22D34">
      <w:pPr>
        <w:pStyle w:val="af3"/>
        <w:spacing w:before="0" w:beforeAutospacing="0" w:after="0" w:afterAutospacing="0"/>
        <w:ind w:left="284"/>
        <w:rPr>
          <w:b/>
          <w:sz w:val="22"/>
          <w:szCs w:val="22"/>
        </w:rPr>
      </w:pPr>
      <w:r w:rsidRPr="009F2A6E">
        <w:rPr>
          <w:b/>
          <w:iCs/>
          <w:sz w:val="22"/>
          <w:szCs w:val="22"/>
        </w:rPr>
        <w:t xml:space="preserve">2. Название  первого коллектива древнейших людей: </w:t>
      </w:r>
    </w:p>
    <w:p w:rsidR="004C6F16" w:rsidRPr="009F2A6E" w:rsidRDefault="004C6F16" w:rsidP="00B22D34">
      <w:pPr>
        <w:pStyle w:val="af3"/>
        <w:spacing w:before="0" w:beforeAutospacing="0" w:after="0" w:afterAutospacing="0"/>
        <w:ind w:left="284"/>
        <w:rPr>
          <w:sz w:val="22"/>
          <w:szCs w:val="22"/>
        </w:rPr>
      </w:pPr>
      <w:r w:rsidRPr="009F2A6E">
        <w:rPr>
          <w:sz w:val="22"/>
          <w:szCs w:val="22"/>
        </w:rPr>
        <w:lastRenderedPageBreak/>
        <w:t xml:space="preserve">а) соседская община </w:t>
      </w:r>
    </w:p>
    <w:p w:rsidR="004C6F16" w:rsidRPr="009F2A6E" w:rsidRDefault="004C6F16" w:rsidP="00B22D34">
      <w:pPr>
        <w:pStyle w:val="af3"/>
        <w:spacing w:before="0" w:beforeAutospacing="0" w:after="0" w:afterAutospacing="0"/>
        <w:ind w:left="284"/>
        <w:rPr>
          <w:sz w:val="22"/>
          <w:szCs w:val="22"/>
        </w:rPr>
      </w:pPr>
      <w:r w:rsidRPr="009F2A6E">
        <w:rPr>
          <w:sz w:val="22"/>
          <w:szCs w:val="22"/>
        </w:rPr>
        <w:t>б) человеческое стадо</w:t>
      </w:r>
    </w:p>
    <w:p w:rsidR="004C6F16" w:rsidRPr="009F2A6E" w:rsidRDefault="004C6F16" w:rsidP="00B22D34">
      <w:pPr>
        <w:pStyle w:val="af3"/>
        <w:spacing w:before="0" w:beforeAutospacing="0" w:after="0" w:afterAutospacing="0"/>
        <w:ind w:left="284"/>
        <w:rPr>
          <w:sz w:val="22"/>
          <w:szCs w:val="22"/>
        </w:rPr>
      </w:pPr>
      <w:r w:rsidRPr="009F2A6E">
        <w:rPr>
          <w:sz w:val="22"/>
          <w:szCs w:val="22"/>
        </w:rPr>
        <w:t xml:space="preserve">в) родовая община </w:t>
      </w:r>
    </w:p>
    <w:p w:rsidR="004C6F16" w:rsidRPr="009F2A6E" w:rsidRDefault="004C6F16" w:rsidP="00B22D34">
      <w:pPr>
        <w:pStyle w:val="af3"/>
        <w:spacing w:before="0" w:beforeAutospacing="0" w:after="0" w:afterAutospacing="0"/>
        <w:ind w:left="284"/>
        <w:rPr>
          <w:sz w:val="22"/>
          <w:szCs w:val="22"/>
        </w:rPr>
      </w:pPr>
      <w:r w:rsidRPr="009F2A6E">
        <w:rPr>
          <w:sz w:val="22"/>
          <w:szCs w:val="22"/>
        </w:rPr>
        <w:t>г) семья</w:t>
      </w:r>
    </w:p>
    <w:p w:rsidR="004C6F16" w:rsidRPr="009F2A6E" w:rsidRDefault="004C6F16" w:rsidP="00B22D34">
      <w:pPr>
        <w:pStyle w:val="af3"/>
        <w:spacing w:before="0" w:beforeAutospacing="0" w:after="0" w:afterAutospacing="0"/>
        <w:ind w:left="284"/>
        <w:rPr>
          <w:sz w:val="22"/>
          <w:szCs w:val="22"/>
        </w:rPr>
      </w:pPr>
      <w:r w:rsidRPr="009F2A6E">
        <w:rPr>
          <w:b/>
          <w:iCs/>
          <w:sz w:val="22"/>
          <w:szCs w:val="22"/>
        </w:rPr>
        <w:t>3. Сбор съедобных корней, дикорастущих плодов, ягод</w:t>
      </w:r>
      <w:r w:rsidRPr="009F2A6E">
        <w:rPr>
          <w:i/>
          <w:iCs/>
          <w:sz w:val="22"/>
          <w:szCs w:val="22"/>
        </w:rPr>
        <w:t xml:space="preserve">: </w:t>
      </w:r>
    </w:p>
    <w:p w:rsidR="003F05AC" w:rsidRPr="009F2A6E" w:rsidRDefault="004C6F16" w:rsidP="00B22D34">
      <w:pPr>
        <w:pStyle w:val="af3"/>
        <w:spacing w:before="0" w:beforeAutospacing="0" w:after="0" w:afterAutospacing="0"/>
        <w:ind w:left="284"/>
        <w:rPr>
          <w:sz w:val="22"/>
          <w:szCs w:val="22"/>
        </w:rPr>
      </w:pPr>
      <w:r w:rsidRPr="009F2A6E">
        <w:rPr>
          <w:sz w:val="22"/>
          <w:szCs w:val="22"/>
        </w:rPr>
        <w:t>а) скотоводство</w:t>
      </w:r>
    </w:p>
    <w:p w:rsidR="004C6F16" w:rsidRPr="009F2A6E" w:rsidRDefault="004C6F16" w:rsidP="00B22D34">
      <w:pPr>
        <w:pStyle w:val="af3"/>
        <w:spacing w:before="0" w:beforeAutospacing="0" w:after="0" w:afterAutospacing="0"/>
        <w:ind w:left="284"/>
        <w:rPr>
          <w:sz w:val="22"/>
          <w:szCs w:val="22"/>
        </w:rPr>
      </w:pPr>
      <w:r w:rsidRPr="009F2A6E">
        <w:rPr>
          <w:sz w:val="22"/>
          <w:szCs w:val="22"/>
        </w:rPr>
        <w:t xml:space="preserve"> </w:t>
      </w:r>
      <w:r w:rsidR="003F05AC" w:rsidRPr="009F2A6E">
        <w:rPr>
          <w:sz w:val="22"/>
          <w:szCs w:val="22"/>
        </w:rPr>
        <w:t>б</w:t>
      </w:r>
      <w:r w:rsidRPr="009F2A6E">
        <w:rPr>
          <w:sz w:val="22"/>
          <w:szCs w:val="22"/>
        </w:rPr>
        <w:t>) земледелие</w:t>
      </w:r>
    </w:p>
    <w:p w:rsidR="003F05AC" w:rsidRPr="009F2A6E" w:rsidRDefault="003F05AC" w:rsidP="00B22D34">
      <w:pPr>
        <w:pStyle w:val="af3"/>
        <w:spacing w:before="0" w:beforeAutospacing="0" w:after="0" w:afterAutospacing="0"/>
        <w:ind w:left="284"/>
        <w:rPr>
          <w:sz w:val="22"/>
          <w:szCs w:val="22"/>
        </w:rPr>
      </w:pPr>
      <w:r w:rsidRPr="009F2A6E">
        <w:rPr>
          <w:sz w:val="22"/>
          <w:szCs w:val="22"/>
        </w:rPr>
        <w:t>в</w:t>
      </w:r>
      <w:r w:rsidR="004C6F16" w:rsidRPr="009F2A6E">
        <w:rPr>
          <w:sz w:val="22"/>
          <w:szCs w:val="22"/>
        </w:rPr>
        <w:t>) собирательство</w:t>
      </w:r>
    </w:p>
    <w:p w:rsidR="004C6F16" w:rsidRPr="009F2A6E" w:rsidRDefault="004C6F16" w:rsidP="00B22D34">
      <w:pPr>
        <w:pStyle w:val="af3"/>
        <w:spacing w:before="0" w:beforeAutospacing="0" w:after="0" w:afterAutospacing="0"/>
        <w:ind w:left="284"/>
        <w:rPr>
          <w:sz w:val="22"/>
          <w:szCs w:val="22"/>
        </w:rPr>
      </w:pPr>
      <w:r w:rsidRPr="009F2A6E">
        <w:rPr>
          <w:sz w:val="22"/>
          <w:szCs w:val="22"/>
        </w:rPr>
        <w:t xml:space="preserve"> г) охота</w:t>
      </w:r>
    </w:p>
    <w:p w:rsidR="004C6F16" w:rsidRPr="009F2A6E" w:rsidRDefault="004C6F16" w:rsidP="00B22D34">
      <w:pPr>
        <w:pStyle w:val="af3"/>
        <w:spacing w:before="0" w:beforeAutospacing="0" w:after="0" w:afterAutospacing="0"/>
        <w:ind w:left="284"/>
        <w:rPr>
          <w:b/>
          <w:sz w:val="22"/>
          <w:szCs w:val="22"/>
        </w:rPr>
      </w:pPr>
      <w:r w:rsidRPr="009F2A6E">
        <w:rPr>
          <w:b/>
          <w:iCs/>
          <w:sz w:val="22"/>
          <w:szCs w:val="22"/>
        </w:rPr>
        <w:t xml:space="preserve">4. Орудие, которое использовали в охоте на крупную рыбу: </w:t>
      </w:r>
    </w:p>
    <w:p w:rsidR="003F05AC" w:rsidRPr="009F2A6E" w:rsidRDefault="004C6F16" w:rsidP="00B22D34">
      <w:pPr>
        <w:pStyle w:val="af3"/>
        <w:spacing w:before="0" w:beforeAutospacing="0" w:after="0" w:afterAutospacing="0"/>
        <w:ind w:left="284"/>
        <w:rPr>
          <w:sz w:val="22"/>
          <w:szCs w:val="22"/>
        </w:rPr>
      </w:pPr>
      <w:r w:rsidRPr="009F2A6E">
        <w:rPr>
          <w:sz w:val="22"/>
          <w:szCs w:val="22"/>
        </w:rPr>
        <w:t xml:space="preserve">а) копьё </w:t>
      </w:r>
    </w:p>
    <w:p w:rsidR="003F05AC" w:rsidRPr="009F2A6E" w:rsidRDefault="003F05AC" w:rsidP="00B22D34">
      <w:pPr>
        <w:pStyle w:val="af3"/>
        <w:spacing w:before="0" w:beforeAutospacing="0" w:after="0" w:afterAutospacing="0"/>
        <w:ind w:left="284"/>
        <w:rPr>
          <w:sz w:val="22"/>
          <w:szCs w:val="22"/>
        </w:rPr>
      </w:pPr>
      <w:r w:rsidRPr="009F2A6E">
        <w:rPr>
          <w:sz w:val="22"/>
          <w:szCs w:val="22"/>
        </w:rPr>
        <w:t>б)</w:t>
      </w:r>
      <w:r w:rsidR="00DE6A46" w:rsidRPr="009F2A6E">
        <w:rPr>
          <w:sz w:val="22"/>
          <w:szCs w:val="22"/>
        </w:rPr>
        <w:t xml:space="preserve"> </w:t>
      </w:r>
      <w:r w:rsidRPr="009F2A6E">
        <w:rPr>
          <w:sz w:val="22"/>
          <w:szCs w:val="22"/>
        </w:rPr>
        <w:t>гарпун</w:t>
      </w:r>
    </w:p>
    <w:p w:rsidR="004C6F16" w:rsidRPr="009F2A6E" w:rsidRDefault="004C6F16" w:rsidP="00B22D34">
      <w:pPr>
        <w:pStyle w:val="af3"/>
        <w:spacing w:before="0" w:beforeAutospacing="0" w:after="0" w:afterAutospacing="0"/>
        <w:ind w:left="284"/>
        <w:rPr>
          <w:sz w:val="22"/>
          <w:szCs w:val="22"/>
        </w:rPr>
      </w:pPr>
      <w:r w:rsidRPr="009F2A6E">
        <w:rPr>
          <w:sz w:val="22"/>
          <w:szCs w:val="22"/>
        </w:rPr>
        <w:t>в) дубина</w:t>
      </w:r>
    </w:p>
    <w:p w:rsidR="004C6F16" w:rsidRPr="009F2A6E" w:rsidRDefault="004C6F16" w:rsidP="00B22D34">
      <w:pPr>
        <w:pStyle w:val="af3"/>
        <w:spacing w:before="0" w:beforeAutospacing="0" w:after="0" w:afterAutospacing="0"/>
        <w:ind w:left="284"/>
        <w:rPr>
          <w:sz w:val="22"/>
          <w:szCs w:val="22"/>
        </w:rPr>
      </w:pPr>
      <w:r w:rsidRPr="009F2A6E">
        <w:rPr>
          <w:sz w:val="22"/>
          <w:szCs w:val="22"/>
        </w:rPr>
        <w:t>г) рубило</w:t>
      </w:r>
    </w:p>
    <w:p w:rsidR="004C6F16" w:rsidRPr="009F2A6E" w:rsidRDefault="004C6F16" w:rsidP="00B22D34">
      <w:pPr>
        <w:pStyle w:val="af3"/>
        <w:spacing w:before="0" w:beforeAutospacing="0" w:after="0" w:afterAutospacing="0"/>
        <w:ind w:left="284"/>
        <w:rPr>
          <w:b/>
          <w:sz w:val="22"/>
          <w:szCs w:val="22"/>
        </w:rPr>
      </w:pPr>
      <w:r w:rsidRPr="009F2A6E">
        <w:rPr>
          <w:b/>
          <w:iCs/>
          <w:sz w:val="22"/>
          <w:szCs w:val="22"/>
        </w:rPr>
        <w:t xml:space="preserve">5. Оружие, которое использовали на большом расстоянии от животного: </w:t>
      </w:r>
    </w:p>
    <w:p w:rsidR="003F05AC" w:rsidRPr="009F2A6E" w:rsidRDefault="004C6F16" w:rsidP="00B22D34">
      <w:pPr>
        <w:pStyle w:val="af3"/>
        <w:spacing w:before="0" w:beforeAutospacing="0" w:after="0" w:afterAutospacing="0"/>
        <w:ind w:left="284"/>
        <w:rPr>
          <w:sz w:val="22"/>
          <w:szCs w:val="22"/>
        </w:rPr>
      </w:pPr>
      <w:r w:rsidRPr="009F2A6E">
        <w:rPr>
          <w:sz w:val="22"/>
          <w:szCs w:val="22"/>
        </w:rPr>
        <w:t>а) дубина</w:t>
      </w:r>
    </w:p>
    <w:p w:rsidR="004C6F16" w:rsidRPr="009F2A6E" w:rsidRDefault="003F05AC" w:rsidP="00B22D34">
      <w:pPr>
        <w:pStyle w:val="af3"/>
        <w:spacing w:before="0" w:beforeAutospacing="0" w:after="0" w:afterAutospacing="0"/>
        <w:ind w:left="284"/>
        <w:rPr>
          <w:sz w:val="22"/>
          <w:szCs w:val="22"/>
        </w:rPr>
      </w:pPr>
      <w:r w:rsidRPr="009F2A6E">
        <w:rPr>
          <w:sz w:val="22"/>
          <w:szCs w:val="22"/>
        </w:rPr>
        <w:t>б</w:t>
      </w:r>
      <w:r w:rsidR="004C6F16" w:rsidRPr="009F2A6E">
        <w:rPr>
          <w:sz w:val="22"/>
          <w:szCs w:val="22"/>
        </w:rPr>
        <w:t>) лук и стрелы</w:t>
      </w:r>
    </w:p>
    <w:p w:rsidR="003F05AC" w:rsidRPr="009F2A6E" w:rsidRDefault="003F05AC" w:rsidP="00B22D34">
      <w:pPr>
        <w:pStyle w:val="af3"/>
        <w:spacing w:before="0" w:beforeAutospacing="0" w:after="0" w:afterAutospacing="0"/>
        <w:ind w:left="284"/>
        <w:rPr>
          <w:sz w:val="22"/>
          <w:szCs w:val="22"/>
        </w:rPr>
      </w:pPr>
      <w:r w:rsidRPr="009F2A6E">
        <w:rPr>
          <w:sz w:val="22"/>
          <w:szCs w:val="22"/>
        </w:rPr>
        <w:t>в</w:t>
      </w:r>
      <w:r w:rsidR="004C6F16" w:rsidRPr="009F2A6E">
        <w:rPr>
          <w:sz w:val="22"/>
          <w:szCs w:val="22"/>
        </w:rPr>
        <w:t xml:space="preserve">) копьё </w:t>
      </w:r>
    </w:p>
    <w:p w:rsidR="004C6F16" w:rsidRPr="009F2A6E" w:rsidRDefault="004C6F16" w:rsidP="00B22D34">
      <w:pPr>
        <w:pStyle w:val="af3"/>
        <w:spacing w:before="0" w:beforeAutospacing="0" w:after="0" w:afterAutospacing="0"/>
        <w:ind w:left="284"/>
        <w:rPr>
          <w:sz w:val="22"/>
          <w:szCs w:val="22"/>
        </w:rPr>
      </w:pPr>
      <w:r w:rsidRPr="009F2A6E">
        <w:rPr>
          <w:sz w:val="22"/>
          <w:szCs w:val="22"/>
        </w:rPr>
        <w:t>г) гарпун</w:t>
      </w:r>
    </w:p>
    <w:p w:rsidR="004C6F16" w:rsidRPr="009F2A6E" w:rsidRDefault="003F05AC" w:rsidP="00B22D34">
      <w:pPr>
        <w:pStyle w:val="af3"/>
        <w:spacing w:before="0" w:beforeAutospacing="0" w:after="0" w:afterAutospacing="0"/>
        <w:ind w:left="284"/>
        <w:rPr>
          <w:b/>
          <w:sz w:val="22"/>
          <w:szCs w:val="22"/>
        </w:rPr>
      </w:pPr>
      <w:r w:rsidRPr="009F2A6E">
        <w:rPr>
          <w:b/>
          <w:iCs/>
          <w:sz w:val="22"/>
          <w:szCs w:val="22"/>
        </w:rPr>
        <w:t>6</w:t>
      </w:r>
      <w:r w:rsidR="004C6F16" w:rsidRPr="009F2A6E">
        <w:rPr>
          <w:b/>
          <w:iCs/>
          <w:sz w:val="22"/>
          <w:szCs w:val="22"/>
        </w:rPr>
        <w:t xml:space="preserve">. </w:t>
      </w:r>
      <w:r w:rsidRPr="009F2A6E">
        <w:rPr>
          <w:b/>
          <w:iCs/>
          <w:sz w:val="22"/>
          <w:szCs w:val="22"/>
        </w:rPr>
        <w:t>Место, г</w:t>
      </w:r>
      <w:r w:rsidR="004C6F16" w:rsidRPr="009F2A6E">
        <w:rPr>
          <w:b/>
          <w:iCs/>
          <w:sz w:val="22"/>
          <w:szCs w:val="22"/>
        </w:rPr>
        <w:t xml:space="preserve">де впервые была найдена пещерная живопись: </w:t>
      </w:r>
    </w:p>
    <w:p w:rsidR="003F05AC" w:rsidRPr="009F2A6E" w:rsidRDefault="004C6F16" w:rsidP="00B22D34">
      <w:pPr>
        <w:pStyle w:val="af3"/>
        <w:spacing w:before="0" w:beforeAutospacing="0" w:after="0" w:afterAutospacing="0"/>
        <w:ind w:left="284"/>
        <w:rPr>
          <w:sz w:val="22"/>
          <w:szCs w:val="22"/>
        </w:rPr>
      </w:pPr>
      <w:r w:rsidRPr="009F2A6E">
        <w:rPr>
          <w:sz w:val="22"/>
          <w:szCs w:val="22"/>
        </w:rPr>
        <w:t xml:space="preserve">а) в северной Испании </w:t>
      </w:r>
    </w:p>
    <w:p w:rsidR="004C6F16" w:rsidRPr="009F2A6E" w:rsidRDefault="003F05AC" w:rsidP="00B22D34">
      <w:pPr>
        <w:pStyle w:val="af3"/>
        <w:spacing w:before="0" w:beforeAutospacing="0" w:after="0" w:afterAutospacing="0"/>
        <w:ind w:left="284"/>
        <w:rPr>
          <w:sz w:val="22"/>
          <w:szCs w:val="22"/>
        </w:rPr>
      </w:pPr>
      <w:r w:rsidRPr="009F2A6E">
        <w:rPr>
          <w:sz w:val="22"/>
          <w:szCs w:val="22"/>
        </w:rPr>
        <w:t>б</w:t>
      </w:r>
      <w:r w:rsidR="004C6F16" w:rsidRPr="009F2A6E">
        <w:rPr>
          <w:sz w:val="22"/>
          <w:szCs w:val="22"/>
        </w:rPr>
        <w:t>) в Ирландии</w:t>
      </w:r>
    </w:p>
    <w:p w:rsidR="003F05AC" w:rsidRPr="009F2A6E" w:rsidRDefault="003F05AC" w:rsidP="00B22D34">
      <w:pPr>
        <w:pStyle w:val="af3"/>
        <w:spacing w:before="0" w:beforeAutospacing="0" w:after="0" w:afterAutospacing="0"/>
        <w:ind w:left="284"/>
        <w:rPr>
          <w:sz w:val="22"/>
          <w:szCs w:val="22"/>
        </w:rPr>
      </w:pPr>
      <w:r w:rsidRPr="009F2A6E">
        <w:rPr>
          <w:sz w:val="22"/>
          <w:szCs w:val="22"/>
        </w:rPr>
        <w:t>в</w:t>
      </w:r>
      <w:r w:rsidR="004C6F16" w:rsidRPr="009F2A6E">
        <w:rPr>
          <w:sz w:val="22"/>
          <w:szCs w:val="22"/>
        </w:rPr>
        <w:t xml:space="preserve">) в Африке </w:t>
      </w:r>
    </w:p>
    <w:p w:rsidR="004C6F16" w:rsidRPr="009F2A6E" w:rsidRDefault="004C6F16" w:rsidP="00B22D34">
      <w:pPr>
        <w:pStyle w:val="af3"/>
        <w:spacing w:before="0" w:beforeAutospacing="0" w:after="0" w:afterAutospacing="0"/>
        <w:ind w:left="284"/>
        <w:rPr>
          <w:sz w:val="22"/>
          <w:szCs w:val="22"/>
        </w:rPr>
      </w:pPr>
      <w:r w:rsidRPr="009F2A6E">
        <w:rPr>
          <w:sz w:val="22"/>
          <w:szCs w:val="22"/>
        </w:rPr>
        <w:t>г) в России</w:t>
      </w:r>
    </w:p>
    <w:p w:rsidR="004C6F16" w:rsidRPr="009F2A6E" w:rsidRDefault="003F05AC" w:rsidP="00B22D34">
      <w:pPr>
        <w:pStyle w:val="af3"/>
        <w:spacing w:before="0" w:beforeAutospacing="0" w:after="0" w:afterAutospacing="0"/>
        <w:ind w:left="284"/>
        <w:rPr>
          <w:b/>
          <w:sz w:val="22"/>
          <w:szCs w:val="22"/>
        </w:rPr>
      </w:pPr>
      <w:r w:rsidRPr="009F2A6E">
        <w:rPr>
          <w:b/>
          <w:iCs/>
          <w:sz w:val="22"/>
          <w:szCs w:val="22"/>
        </w:rPr>
        <w:t>7</w:t>
      </w:r>
      <w:r w:rsidR="004C6F16" w:rsidRPr="009F2A6E">
        <w:rPr>
          <w:b/>
          <w:iCs/>
          <w:sz w:val="22"/>
          <w:szCs w:val="22"/>
        </w:rPr>
        <w:t>. Вер</w:t>
      </w:r>
      <w:r w:rsidRPr="009F2A6E">
        <w:rPr>
          <w:b/>
          <w:iCs/>
          <w:sz w:val="22"/>
          <w:szCs w:val="22"/>
        </w:rPr>
        <w:t>а</w:t>
      </w:r>
      <w:r w:rsidR="004C6F16" w:rsidRPr="009F2A6E">
        <w:rPr>
          <w:b/>
          <w:iCs/>
          <w:sz w:val="22"/>
          <w:szCs w:val="22"/>
        </w:rPr>
        <w:t xml:space="preserve"> первобытных людей в колдовство, в оборотней, в душу, в высшие силы:</w:t>
      </w:r>
    </w:p>
    <w:p w:rsidR="003F05AC" w:rsidRPr="009F2A6E" w:rsidRDefault="004C6F16" w:rsidP="00B22D34">
      <w:pPr>
        <w:pStyle w:val="af3"/>
        <w:spacing w:before="0" w:beforeAutospacing="0" w:after="0" w:afterAutospacing="0"/>
        <w:ind w:left="284"/>
        <w:rPr>
          <w:sz w:val="22"/>
          <w:szCs w:val="22"/>
        </w:rPr>
      </w:pPr>
      <w:r w:rsidRPr="009F2A6E">
        <w:rPr>
          <w:sz w:val="22"/>
          <w:szCs w:val="22"/>
        </w:rPr>
        <w:t xml:space="preserve">а) искусство </w:t>
      </w:r>
    </w:p>
    <w:p w:rsidR="004C6F16" w:rsidRPr="009F2A6E" w:rsidRDefault="003F05AC" w:rsidP="00B22D34">
      <w:pPr>
        <w:pStyle w:val="af3"/>
        <w:spacing w:before="0" w:beforeAutospacing="0" w:after="0" w:afterAutospacing="0"/>
        <w:ind w:left="284"/>
        <w:rPr>
          <w:sz w:val="22"/>
          <w:szCs w:val="22"/>
        </w:rPr>
      </w:pPr>
      <w:r w:rsidRPr="009F2A6E">
        <w:rPr>
          <w:sz w:val="22"/>
          <w:szCs w:val="22"/>
        </w:rPr>
        <w:t>б</w:t>
      </w:r>
      <w:r w:rsidR="004C6F16" w:rsidRPr="009F2A6E">
        <w:rPr>
          <w:sz w:val="22"/>
          <w:szCs w:val="22"/>
        </w:rPr>
        <w:t>) обряд</w:t>
      </w:r>
      <w:r w:rsidRPr="009F2A6E">
        <w:rPr>
          <w:sz w:val="22"/>
          <w:szCs w:val="22"/>
        </w:rPr>
        <w:t>ы</w:t>
      </w:r>
    </w:p>
    <w:p w:rsidR="003F05AC" w:rsidRPr="009F2A6E" w:rsidRDefault="003F05AC" w:rsidP="00B22D34">
      <w:pPr>
        <w:pStyle w:val="af3"/>
        <w:spacing w:before="0" w:beforeAutospacing="0" w:after="0" w:afterAutospacing="0"/>
        <w:ind w:left="284"/>
        <w:rPr>
          <w:sz w:val="22"/>
          <w:szCs w:val="22"/>
        </w:rPr>
      </w:pPr>
      <w:r w:rsidRPr="009F2A6E">
        <w:rPr>
          <w:sz w:val="22"/>
          <w:szCs w:val="22"/>
        </w:rPr>
        <w:t>в</w:t>
      </w:r>
      <w:r w:rsidR="004C6F16" w:rsidRPr="009F2A6E">
        <w:rPr>
          <w:sz w:val="22"/>
          <w:szCs w:val="22"/>
        </w:rPr>
        <w:t>) религи</w:t>
      </w:r>
      <w:r w:rsidRPr="009F2A6E">
        <w:rPr>
          <w:sz w:val="22"/>
          <w:szCs w:val="22"/>
        </w:rPr>
        <w:t>я</w:t>
      </w:r>
    </w:p>
    <w:p w:rsidR="004C6F16" w:rsidRPr="009F2A6E" w:rsidRDefault="004C6F16" w:rsidP="00B22D34">
      <w:pPr>
        <w:pStyle w:val="af3"/>
        <w:spacing w:before="0" w:beforeAutospacing="0" w:after="0" w:afterAutospacing="0"/>
        <w:ind w:left="284"/>
        <w:rPr>
          <w:sz w:val="22"/>
          <w:szCs w:val="22"/>
        </w:rPr>
      </w:pPr>
      <w:r w:rsidRPr="009F2A6E">
        <w:rPr>
          <w:sz w:val="22"/>
          <w:szCs w:val="22"/>
        </w:rPr>
        <w:t xml:space="preserve"> г) традици</w:t>
      </w:r>
      <w:r w:rsidR="003F05AC" w:rsidRPr="009F2A6E">
        <w:rPr>
          <w:sz w:val="22"/>
          <w:szCs w:val="22"/>
        </w:rPr>
        <w:t>и</w:t>
      </w:r>
    </w:p>
    <w:p w:rsidR="004C6F16" w:rsidRPr="009F2A6E" w:rsidRDefault="003F05AC" w:rsidP="00B22D34">
      <w:pPr>
        <w:pStyle w:val="af3"/>
        <w:spacing w:before="0" w:beforeAutospacing="0" w:after="0" w:afterAutospacing="0"/>
        <w:ind w:left="284"/>
        <w:rPr>
          <w:b/>
          <w:sz w:val="22"/>
          <w:szCs w:val="22"/>
        </w:rPr>
      </w:pPr>
      <w:r w:rsidRPr="009F2A6E">
        <w:rPr>
          <w:b/>
          <w:iCs/>
          <w:sz w:val="22"/>
          <w:szCs w:val="22"/>
        </w:rPr>
        <w:t>8</w:t>
      </w:r>
      <w:r w:rsidR="004C6F16" w:rsidRPr="009F2A6E">
        <w:rPr>
          <w:b/>
          <w:iCs/>
          <w:sz w:val="22"/>
          <w:szCs w:val="22"/>
        </w:rPr>
        <w:t>. Первое животное, прирученное человеком:</w:t>
      </w:r>
    </w:p>
    <w:p w:rsidR="003F05AC" w:rsidRPr="009F2A6E" w:rsidRDefault="004C6F16" w:rsidP="00B22D34">
      <w:pPr>
        <w:pStyle w:val="af3"/>
        <w:spacing w:before="0" w:beforeAutospacing="0" w:after="0" w:afterAutospacing="0"/>
        <w:ind w:left="284"/>
        <w:rPr>
          <w:sz w:val="22"/>
          <w:szCs w:val="22"/>
        </w:rPr>
      </w:pPr>
      <w:r w:rsidRPr="009F2A6E">
        <w:rPr>
          <w:sz w:val="22"/>
          <w:szCs w:val="22"/>
        </w:rPr>
        <w:t xml:space="preserve">а) лошадь </w:t>
      </w:r>
    </w:p>
    <w:p w:rsidR="004C6F16" w:rsidRPr="009F2A6E" w:rsidRDefault="003F05AC" w:rsidP="00B22D34">
      <w:pPr>
        <w:pStyle w:val="af3"/>
        <w:spacing w:before="0" w:beforeAutospacing="0" w:after="0" w:afterAutospacing="0"/>
        <w:ind w:left="284"/>
        <w:rPr>
          <w:sz w:val="22"/>
          <w:szCs w:val="22"/>
        </w:rPr>
      </w:pPr>
      <w:r w:rsidRPr="009F2A6E">
        <w:rPr>
          <w:sz w:val="22"/>
          <w:szCs w:val="22"/>
        </w:rPr>
        <w:t>б</w:t>
      </w:r>
      <w:r w:rsidR="004C6F16" w:rsidRPr="009F2A6E">
        <w:rPr>
          <w:sz w:val="22"/>
          <w:szCs w:val="22"/>
        </w:rPr>
        <w:t>) корова</w:t>
      </w:r>
    </w:p>
    <w:p w:rsidR="003F05AC" w:rsidRPr="009F2A6E" w:rsidRDefault="003F05AC" w:rsidP="00B22D34">
      <w:pPr>
        <w:pStyle w:val="af3"/>
        <w:spacing w:before="0" w:beforeAutospacing="0" w:after="0" w:afterAutospacing="0"/>
        <w:ind w:left="284"/>
        <w:rPr>
          <w:sz w:val="22"/>
          <w:szCs w:val="22"/>
        </w:rPr>
      </w:pPr>
      <w:r w:rsidRPr="009F2A6E">
        <w:rPr>
          <w:sz w:val="22"/>
          <w:szCs w:val="22"/>
        </w:rPr>
        <w:t>в</w:t>
      </w:r>
      <w:r w:rsidR="004C6F16" w:rsidRPr="009F2A6E">
        <w:rPr>
          <w:sz w:val="22"/>
          <w:szCs w:val="22"/>
        </w:rPr>
        <w:t xml:space="preserve">) собака </w:t>
      </w:r>
    </w:p>
    <w:p w:rsidR="004C6F16" w:rsidRPr="009F2A6E" w:rsidRDefault="004C6F16" w:rsidP="00B22D34">
      <w:pPr>
        <w:pStyle w:val="af3"/>
        <w:spacing w:before="0" w:beforeAutospacing="0" w:after="0" w:afterAutospacing="0"/>
        <w:ind w:left="284"/>
        <w:rPr>
          <w:sz w:val="22"/>
          <w:szCs w:val="22"/>
        </w:rPr>
      </w:pPr>
      <w:r w:rsidRPr="009F2A6E">
        <w:rPr>
          <w:sz w:val="22"/>
          <w:szCs w:val="22"/>
        </w:rPr>
        <w:t>г) свинья</w:t>
      </w:r>
    </w:p>
    <w:p w:rsidR="004C6F16" w:rsidRPr="009F2A6E" w:rsidRDefault="003F05AC" w:rsidP="00B22D34">
      <w:pPr>
        <w:pStyle w:val="af3"/>
        <w:spacing w:before="0" w:beforeAutospacing="0" w:after="0" w:afterAutospacing="0"/>
        <w:ind w:left="284"/>
        <w:rPr>
          <w:b/>
          <w:sz w:val="22"/>
          <w:szCs w:val="22"/>
        </w:rPr>
      </w:pPr>
      <w:r w:rsidRPr="009F2A6E">
        <w:rPr>
          <w:b/>
          <w:iCs/>
          <w:sz w:val="22"/>
          <w:szCs w:val="22"/>
        </w:rPr>
        <w:t>9</w:t>
      </w:r>
      <w:r w:rsidR="004C6F16" w:rsidRPr="009F2A6E">
        <w:rPr>
          <w:b/>
          <w:iCs/>
          <w:sz w:val="22"/>
          <w:szCs w:val="22"/>
        </w:rPr>
        <w:t>.  Первый металл, из которого древние люди научились делать орудия труда:</w:t>
      </w:r>
    </w:p>
    <w:p w:rsidR="003F05AC" w:rsidRPr="009F2A6E" w:rsidRDefault="004C6F16" w:rsidP="00B22D34">
      <w:pPr>
        <w:pStyle w:val="af3"/>
        <w:spacing w:before="0" w:beforeAutospacing="0" w:after="0" w:afterAutospacing="0"/>
        <w:ind w:left="284"/>
        <w:rPr>
          <w:sz w:val="22"/>
          <w:szCs w:val="22"/>
        </w:rPr>
      </w:pPr>
      <w:r w:rsidRPr="009F2A6E">
        <w:rPr>
          <w:sz w:val="22"/>
          <w:szCs w:val="22"/>
        </w:rPr>
        <w:t xml:space="preserve">а) железо </w:t>
      </w:r>
    </w:p>
    <w:p w:rsidR="004C6F16" w:rsidRPr="009F2A6E" w:rsidRDefault="003F05AC" w:rsidP="00B22D34">
      <w:pPr>
        <w:pStyle w:val="af3"/>
        <w:spacing w:before="0" w:beforeAutospacing="0" w:after="0" w:afterAutospacing="0"/>
        <w:ind w:left="284"/>
        <w:rPr>
          <w:sz w:val="22"/>
          <w:szCs w:val="22"/>
        </w:rPr>
      </w:pPr>
      <w:r w:rsidRPr="009F2A6E">
        <w:rPr>
          <w:sz w:val="22"/>
          <w:szCs w:val="22"/>
        </w:rPr>
        <w:t>б</w:t>
      </w:r>
      <w:r w:rsidR="004C6F16" w:rsidRPr="009F2A6E">
        <w:rPr>
          <w:sz w:val="22"/>
          <w:szCs w:val="22"/>
        </w:rPr>
        <w:t>) медь</w:t>
      </w:r>
    </w:p>
    <w:p w:rsidR="003F05AC" w:rsidRPr="009F2A6E" w:rsidRDefault="003F05AC" w:rsidP="00B22D34">
      <w:pPr>
        <w:pStyle w:val="af3"/>
        <w:spacing w:before="0" w:beforeAutospacing="0" w:after="0" w:afterAutospacing="0"/>
        <w:ind w:left="284"/>
        <w:rPr>
          <w:sz w:val="22"/>
          <w:szCs w:val="22"/>
        </w:rPr>
      </w:pPr>
      <w:r w:rsidRPr="009F2A6E">
        <w:rPr>
          <w:sz w:val="22"/>
          <w:szCs w:val="22"/>
        </w:rPr>
        <w:t>в</w:t>
      </w:r>
      <w:r w:rsidR="004C6F16" w:rsidRPr="009F2A6E">
        <w:rPr>
          <w:sz w:val="22"/>
          <w:szCs w:val="22"/>
        </w:rPr>
        <w:t xml:space="preserve">) золото </w:t>
      </w:r>
    </w:p>
    <w:p w:rsidR="004C6F16" w:rsidRPr="009F2A6E" w:rsidRDefault="004C6F16" w:rsidP="00B22D34">
      <w:pPr>
        <w:pStyle w:val="af3"/>
        <w:spacing w:before="0" w:beforeAutospacing="0" w:after="0" w:afterAutospacing="0"/>
        <w:ind w:left="284"/>
        <w:rPr>
          <w:sz w:val="22"/>
          <w:szCs w:val="22"/>
        </w:rPr>
      </w:pPr>
      <w:r w:rsidRPr="009F2A6E">
        <w:rPr>
          <w:sz w:val="22"/>
          <w:szCs w:val="22"/>
        </w:rPr>
        <w:t>г) бронза</w:t>
      </w:r>
    </w:p>
    <w:p w:rsidR="004C6F16" w:rsidRPr="009F2A6E" w:rsidRDefault="004C6F16" w:rsidP="00B22D34">
      <w:pPr>
        <w:pStyle w:val="af3"/>
        <w:shd w:val="clear" w:color="auto" w:fill="FFFFFF"/>
        <w:spacing w:before="0" w:beforeAutospacing="0" w:after="0" w:afterAutospacing="0"/>
        <w:ind w:left="284"/>
        <w:rPr>
          <w:b/>
          <w:sz w:val="22"/>
          <w:szCs w:val="22"/>
        </w:rPr>
      </w:pPr>
      <w:r w:rsidRPr="009F2A6E">
        <w:rPr>
          <w:b/>
          <w:iCs/>
          <w:sz w:val="22"/>
          <w:szCs w:val="22"/>
        </w:rPr>
        <w:t>1</w:t>
      </w:r>
      <w:r w:rsidR="003F05AC" w:rsidRPr="009F2A6E">
        <w:rPr>
          <w:b/>
          <w:iCs/>
          <w:sz w:val="22"/>
          <w:szCs w:val="22"/>
        </w:rPr>
        <w:t>0</w:t>
      </w:r>
      <w:r w:rsidRPr="009F2A6E">
        <w:rPr>
          <w:b/>
          <w:iCs/>
          <w:sz w:val="22"/>
          <w:szCs w:val="22"/>
        </w:rPr>
        <w:t>. </w:t>
      </w:r>
      <w:r w:rsidR="003F05AC" w:rsidRPr="009F2A6E">
        <w:rPr>
          <w:b/>
          <w:iCs/>
          <w:sz w:val="22"/>
          <w:szCs w:val="22"/>
        </w:rPr>
        <w:t xml:space="preserve">Вид деятельности первобытного человека, </w:t>
      </w:r>
      <w:r w:rsidRPr="009F2A6E">
        <w:rPr>
          <w:b/>
          <w:iCs/>
          <w:sz w:val="22"/>
          <w:szCs w:val="22"/>
        </w:rPr>
        <w:t>позволи</w:t>
      </w:r>
      <w:r w:rsidR="003F05AC" w:rsidRPr="009F2A6E">
        <w:rPr>
          <w:b/>
          <w:iCs/>
          <w:sz w:val="22"/>
          <w:szCs w:val="22"/>
        </w:rPr>
        <w:t>вший ему</w:t>
      </w:r>
      <w:r w:rsidRPr="009F2A6E">
        <w:rPr>
          <w:b/>
          <w:iCs/>
          <w:sz w:val="22"/>
          <w:szCs w:val="22"/>
        </w:rPr>
        <w:t xml:space="preserve"> пережить ледниковый период</w:t>
      </w:r>
      <w:r w:rsidR="003F05AC" w:rsidRPr="009F2A6E">
        <w:rPr>
          <w:b/>
          <w:iCs/>
          <w:sz w:val="22"/>
          <w:szCs w:val="22"/>
        </w:rPr>
        <w:t>:</w:t>
      </w:r>
    </w:p>
    <w:p w:rsidR="003F05AC" w:rsidRPr="009F2A6E" w:rsidRDefault="004C6F16" w:rsidP="00B22D34">
      <w:pPr>
        <w:pStyle w:val="af3"/>
        <w:shd w:val="clear" w:color="auto" w:fill="FFFFFF"/>
        <w:spacing w:before="0" w:beforeAutospacing="0" w:after="0" w:afterAutospacing="0"/>
        <w:ind w:left="284"/>
        <w:rPr>
          <w:sz w:val="22"/>
          <w:szCs w:val="22"/>
        </w:rPr>
      </w:pPr>
      <w:r w:rsidRPr="009F2A6E">
        <w:rPr>
          <w:sz w:val="22"/>
          <w:szCs w:val="22"/>
        </w:rPr>
        <w:t xml:space="preserve">а) собирательство </w:t>
      </w:r>
    </w:p>
    <w:p w:rsidR="004C6F16" w:rsidRPr="009F2A6E" w:rsidRDefault="003F05AC" w:rsidP="00B22D34">
      <w:pPr>
        <w:pStyle w:val="af3"/>
        <w:shd w:val="clear" w:color="auto" w:fill="FFFFFF"/>
        <w:spacing w:before="0" w:beforeAutospacing="0" w:after="0" w:afterAutospacing="0"/>
        <w:ind w:left="284"/>
        <w:rPr>
          <w:sz w:val="22"/>
          <w:szCs w:val="22"/>
        </w:rPr>
      </w:pPr>
      <w:r w:rsidRPr="009F2A6E">
        <w:rPr>
          <w:sz w:val="22"/>
          <w:szCs w:val="22"/>
        </w:rPr>
        <w:t>б</w:t>
      </w:r>
      <w:r w:rsidR="004C6F16" w:rsidRPr="009F2A6E">
        <w:rPr>
          <w:sz w:val="22"/>
          <w:szCs w:val="22"/>
        </w:rPr>
        <w:t>) овладение огнем</w:t>
      </w:r>
    </w:p>
    <w:p w:rsidR="003F05AC" w:rsidRPr="009F2A6E" w:rsidRDefault="003F05AC" w:rsidP="00B22D34">
      <w:pPr>
        <w:pStyle w:val="af3"/>
        <w:shd w:val="clear" w:color="auto" w:fill="FFFFFF"/>
        <w:spacing w:before="0" w:beforeAutospacing="0" w:after="0" w:afterAutospacing="0"/>
        <w:ind w:left="284"/>
        <w:rPr>
          <w:sz w:val="22"/>
          <w:szCs w:val="22"/>
        </w:rPr>
      </w:pPr>
      <w:r w:rsidRPr="009F2A6E">
        <w:rPr>
          <w:sz w:val="22"/>
          <w:szCs w:val="22"/>
        </w:rPr>
        <w:t>в</w:t>
      </w:r>
      <w:r w:rsidR="004C6F16" w:rsidRPr="009F2A6E">
        <w:rPr>
          <w:sz w:val="22"/>
          <w:szCs w:val="22"/>
        </w:rPr>
        <w:t xml:space="preserve">) изобретение металлических орудий труда </w:t>
      </w:r>
    </w:p>
    <w:p w:rsidR="004C6F16" w:rsidRPr="009F2A6E" w:rsidRDefault="004C6F16" w:rsidP="00B22D34">
      <w:pPr>
        <w:pStyle w:val="af3"/>
        <w:shd w:val="clear" w:color="auto" w:fill="FFFFFF"/>
        <w:spacing w:before="0" w:beforeAutospacing="0" w:after="0" w:afterAutospacing="0"/>
        <w:ind w:left="284"/>
        <w:rPr>
          <w:sz w:val="22"/>
          <w:szCs w:val="22"/>
        </w:rPr>
      </w:pPr>
      <w:r w:rsidRPr="009F2A6E">
        <w:rPr>
          <w:sz w:val="22"/>
          <w:szCs w:val="22"/>
        </w:rPr>
        <w:t>г) охота</w:t>
      </w:r>
    </w:p>
    <w:p w:rsidR="009440F3" w:rsidRPr="009F2A6E" w:rsidRDefault="009440F3" w:rsidP="00B22D34">
      <w:pPr>
        <w:spacing w:after="0" w:line="240" w:lineRule="auto"/>
        <w:ind w:left="284"/>
        <w:jc w:val="center"/>
        <w:rPr>
          <w:rFonts w:ascii="Times New Roman" w:hAnsi="Times New Roman" w:cs="Times New Roman"/>
          <w:b/>
          <w:color w:val="FF0000"/>
        </w:rPr>
      </w:pPr>
    </w:p>
    <w:p w:rsidR="006C3748" w:rsidRPr="009F2A6E" w:rsidRDefault="006C3748" w:rsidP="00B22D34">
      <w:pPr>
        <w:spacing w:after="0" w:line="240" w:lineRule="auto"/>
        <w:ind w:left="284"/>
        <w:jc w:val="center"/>
        <w:rPr>
          <w:rFonts w:ascii="Times New Roman" w:hAnsi="Times New Roman" w:cs="Times New Roman"/>
          <w:b/>
          <w:color w:val="FF0000"/>
        </w:rPr>
      </w:pPr>
    </w:p>
    <w:p w:rsidR="00B22D34" w:rsidRPr="009F2A6E" w:rsidRDefault="00B22D34" w:rsidP="00B22D34">
      <w:pPr>
        <w:spacing w:after="0" w:line="240" w:lineRule="auto"/>
        <w:ind w:left="284"/>
        <w:jc w:val="center"/>
        <w:rPr>
          <w:rFonts w:ascii="Times New Roman" w:hAnsi="Times New Roman" w:cs="Times New Roman"/>
          <w:b/>
        </w:rPr>
      </w:pPr>
    </w:p>
    <w:p w:rsidR="009267A1" w:rsidRPr="009F2A6E" w:rsidRDefault="00642834" w:rsidP="00B22D34">
      <w:pPr>
        <w:spacing w:after="0" w:line="240" w:lineRule="auto"/>
        <w:ind w:left="284"/>
        <w:jc w:val="center"/>
        <w:rPr>
          <w:rFonts w:ascii="Times New Roman" w:hAnsi="Times New Roman" w:cs="Times New Roman"/>
          <w:b/>
        </w:rPr>
      </w:pPr>
      <w:r w:rsidRPr="009F2A6E">
        <w:rPr>
          <w:rFonts w:ascii="Times New Roman" w:hAnsi="Times New Roman" w:cs="Times New Roman"/>
          <w:b/>
        </w:rPr>
        <w:t>Тест3</w:t>
      </w:r>
    </w:p>
    <w:p w:rsidR="005C735F" w:rsidRPr="009F2A6E" w:rsidRDefault="003F05AC" w:rsidP="00B22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center"/>
        <w:rPr>
          <w:rFonts w:ascii="Times New Roman" w:eastAsia="Calibri" w:hAnsi="Times New Roman" w:cs="Times New Roman"/>
          <w:b/>
          <w:lang w:eastAsia="en-US"/>
        </w:rPr>
      </w:pPr>
      <w:r w:rsidRPr="009F2A6E">
        <w:rPr>
          <w:rFonts w:ascii="Times New Roman" w:hAnsi="Times New Roman" w:cs="Times New Roman"/>
          <w:b/>
          <w:bCs/>
        </w:rPr>
        <w:t>Раздел 3.</w:t>
      </w:r>
      <w:r w:rsidRPr="009F2A6E">
        <w:rPr>
          <w:rFonts w:ascii="Times New Roman" w:hAnsi="Times New Roman" w:cs="Times New Roman"/>
          <w:b/>
        </w:rPr>
        <w:t xml:space="preserve"> Цивилизации Древнего мира.</w:t>
      </w:r>
    </w:p>
    <w:p w:rsidR="003F05AC" w:rsidRPr="009F2A6E" w:rsidRDefault="000C3758" w:rsidP="00B22D34">
      <w:pPr>
        <w:numPr>
          <w:ilvl w:val="0"/>
          <w:numId w:val="31"/>
        </w:numPr>
        <w:tabs>
          <w:tab w:val="clear" w:pos="720"/>
          <w:tab w:val="num" w:pos="284"/>
        </w:tabs>
        <w:spacing w:after="0" w:line="240" w:lineRule="auto"/>
        <w:ind w:left="284" w:firstLine="0"/>
        <w:jc w:val="both"/>
        <w:rPr>
          <w:rFonts w:ascii="Times New Roman" w:hAnsi="Times New Roman" w:cs="Times New Roman"/>
          <w:b/>
        </w:rPr>
      </w:pPr>
      <w:r w:rsidRPr="009F2A6E">
        <w:rPr>
          <w:rFonts w:ascii="Times New Roman" w:hAnsi="Times New Roman" w:cs="Times New Roman"/>
          <w:b/>
        </w:rPr>
        <w:t>Государство, образованное в</w:t>
      </w:r>
      <w:r w:rsidR="003F05AC" w:rsidRPr="009F2A6E">
        <w:rPr>
          <w:rFonts w:ascii="Times New Roman" w:hAnsi="Times New Roman" w:cs="Times New Roman"/>
          <w:b/>
        </w:rPr>
        <w:t>доль берегов р. Нил в древности:</w:t>
      </w:r>
    </w:p>
    <w:p w:rsidR="000C3758" w:rsidRPr="009F2A6E" w:rsidRDefault="003F05AC"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А)  Индия;</w:t>
      </w:r>
      <w:r w:rsidRPr="009F2A6E">
        <w:rPr>
          <w:rFonts w:ascii="Times New Roman" w:hAnsi="Times New Roman" w:cs="Times New Roman"/>
        </w:rPr>
        <w:tab/>
      </w:r>
    </w:p>
    <w:p w:rsidR="003F05AC" w:rsidRPr="009F2A6E" w:rsidRDefault="000C3758"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3F05AC" w:rsidRPr="009F2A6E">
        <w:rPr>
          <w:rFonts w:ascii="Times New Roman" w:hAnsi="Times New Roman" w:cs="Times New Roman"/>
        </w:rPr>
        <w:t>) Египет;</w:t>
      </w:r>
    </w:p>
    <w:p w:rsidR="000C3758" w:rsidRPr="009F2A6E" w:rsidRDefault="000C3758"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3F05AC" w:rsidRPr="009F2A6E">
        <w:rPr>
          <w:rFonts w:ascii="Times New Roman" w:hAnsi="Times New Roman" w:cs="Times New Roman"/>
        </w:rPr>
        <w:t>) Китай;</w:t>
      </w:r>
      <w:r w:rsidR="003F05AC" w:rsidRPr="009F2A6E">
        <w:rPr>
          <w:rFonts w:ascii="Times New Roman" w:hAnsi="Times New Roman" w:cs="Times New Roman"/>
        </w:rPr>
        <w:tab/>
      </w:r>
    </w:p>
    <w:p w:rsidR="003F05AC" w:rsidRPr="009F2A6E" w:rsidRDefault="003F05AC"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Г) </w:t>
      </w:r>
      <w:r w:rsidR="000C3758" w:rsidRPr="009F2A6E">
        <w:rPr>
          <w:rFonts w:ascii="Times New Roman" w:hAnsi="Times New Roman" w:cs="Times New Roman"/>
        </w:rPr>
        <w:t>Финикия</w:t>
      </w:r>
      <w:r w:rsidRPr="009F2A6E">
        <w:rPr>
          <w:rFonts w:ascii="Times New Roman" w:hAnsi="Times New Roman" w:cs="Times New Roman"/>
        </w:rPr>
        <w:t xml:space="preserve">. </w:t>
      </w:r>
    </w:p>
    <w:p w:rsidR="003F05AC" w:rsidRPr="009F2A6E" w:rsidRDefault="003F05AC" w:rsidP="00B22D34">
      <w:pPr>
        <w:tabs>
          <w:tab w:val="left" w:pos="3750"/>
        </w:tabs>
        <w:spacing w:after="0" w:line="240" w:lineRule="auto"/>
        <w:ind w:left="284"/>
        <w:jc w:val="both"/>
        <w:rPr>
          <w:rFonts w:ascii="Times New Roman" w:hAnsi="Times New Roman" w:cs="Times New Roman"/>
          <w:b/>
        </w:rPr>
      </w:pPr>
      <w:r w:rsidRPr="009F2A6E">
        <w:rPr>
          <w:rFonts w:ascii="Times New Roman" w:hAnsi="Times New Roman" w:cs="Times New Roman"/>
        </w:rPr>
        <w:lastRenderedPageBreak/>
        <w:t xml:space="preserve">     </w:t>
      </w:r>
      <w:r w:rsidRPr="009F2A6E">
        <w:rPr>
          <w:rFonts w:ascii="Times New Roman" w:hAnsi="Times New Roman" w:cs="Times New Roman"/>
          <w:b/>
        </w:rPr>
        <w:t xml:space="preserve">2. </w:t>
      </w:r>
      <w:r w:rsidR="000C3758" w:rsidRPr="009F2A6E">
        <w:rPr>
          <w:rFonts w:ascii="Times New Roman" w:hAnsi="Times New Roman" w:cs="Times New Roman"/>
          <w:b/>
        </w:rPr>
        <w:t>Название п</w:t>
      </w:r>
      <w:r w:rsidRPr="009F2A6E">
        <w:rPr>
          <w:rFonts w:ascii="Times New Roman" w:hAnsi="Times New Roman" w:cs="Times New Roman"/>
          <w:b/>
        </w:rPr>
        <w:t>ервы</w:t>
      </w:r>
      <w:r w:rsidR="000C3758" w:rsidRPr="009F2A6E">
        <w:rPr>
          <w:rFonts w:ascii="Times New Roman" w:hAnsi="Times New Roman" w:cs="Times New Roman"/>
          <w:b/>
        </w:rPr>
        <w:t>х</w:t>
      </w:r>
      <w:r w:rsidRPr="009F2A6E">
        <w:rPr>
          <w:rFonts w:ascii="Times New Roman" w:hAnsi="Times New Roman" w:cs="Times New Roman"/>
          <w:b/>
        </w:rPr>
        <w:t xml:space="preserve"> государств в Египте:</w:t>
      </w:r>
    </w:p>
    <w:p w:rsidR="000C3758" w:rsidRPr="009F2A6E" w:rsidRDefault="003F05AC"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А) полис;</w:t>
      </w:r>
      <w:r w:rsidRPr="009F2A6E">
        <w:rPr>
          <w:rFonts w:ascii="Times New Roman" w:hAnsi="Times New Roman" w:cs="Times New Roman"/>
        </w:rPr>
        <w:tab/>
      </w:r>
    </w:p>
    <w:p w:rsidR="003F05AC" w:rsidRPr="009F2A6E" w:rsidRDefault="009C6B50"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3F05AC" w:rsidRPr="009F2A6E">
        <w:rPr>
          <w:rFonts w:ascii="Times New Roman" w:hAnsi="Times New Roman" w:cs="Times New Roman"/>
        </w:rPr>
        <w:t>) города;</w:t>
      </w:r>
    </w:p>
    <w:p w:rsidR="000C3758" w:rsidRPr="009F2A6E" w:rsidRDefault="009C6B50"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В</w:t>
      </w:r>
      <w:r w:rsidR="003F05AC" w:rsidRPr="009F2A6E">
        <w:rPr>
          <w:rFonts w:ascii="Times New Roman" w:hAnsi="Times New Roman" w:cs="Times New Roman"/>
        </w:rPr>
        <w:t>) ном</w:t>
      </w:r>
      <w:r w:rsidR="000C3758" w:rsidRPr="009F2A6E">
        <w:rPr>
          <w:rFonts w:ascii="Times New Roman" w:hAnsi="Times New Roman" w:cs="Times New Roman"/>
        </w:rPr>
        <w:t>ы</w:t>
      </w:r>
      <w:r w:rsidR="003F05AC" w:rsidRPr="009F2A6E">
        <w:rPr>
          <w:rFonts w:ascii="Times New Roman" w:hAnsi="Times New Roman" w:cs="Times New Roman"/>
        </w:rPr>
        <w:t>;</w:t>
      </w:r>
      <w:r w:rsidR="003F05AC" w:rsidRPr="009F2A6E">
        <w:rPr>
          <w:rFonts w:ascii="Times New Roman" w:hAnsi="Times New Roman" w:cs="Times New Roman"/>
        </w:rPr>
        <w:tab/>
      </w:r>
    </w:p>
    <w:p w:rsidR="003F05AC" w:rsidRPr="009F2A6E" w:rsidRDefault="003F05AC"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Г) поселения. </w:t>
      </w:r>
    </w:p>
    <w:p w:rsidR="003F05AC" w:rsidRPr="009F2A6E" w:rsidRDefault="003F05AC" w:rsidP="00B22D34">
      <w:pPr>
        <w:tabs>
          <w:tab w:val="left" w:pos="3750"/>
        </w:tabs>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    3. </w:t>
      </w:r>
      <w:r w:rsidR="000C3758" w:rsidRPr="009F2A6E">
        <w:rPr>
          <w:rFonts w:ascii="Times New Roman" w:hAnsi="Times New Roman" w:cs="Times New Roman"/>
          <w:b/>
        </w:rPr>
        <w:t xml:space="preserve">Документ, подробно описывающий </w:t>
      </w:r>
      <w:r w:rsidRPr="009F2A6E">
        <w:rPr>
          <w:rFonts w:ascii="Times New Roman" w:hAnsi="Times New Roman" w:cs="Times New Roman"/>
          <w:b/>
        </w:rPr>
        <w:t xml:space="preserve"> жизн</w:t>
      </w:r>
      <w:r w:rsidR="000C3758" w:rsidRPr="009F2A6E">
        <w:rPr>
          <w:rFonts w:ascii="Times New Roman" w:hAnsi="Times New Roman" w:cs="Times New Roman"/>
          <w:b/>
        </w:rPr>
        <w:t>ь</w:t>
      </w:r>
      <w:r w:rsidRPr="009F2A6E">
        <w:rPr>
          <w:rFonts w:ascii="Times New Roman" w:hAnsi="Times New Roman" w:cs="Times New Roman"/>
          <w:b/>
        </w:rPr>
        <w:t xml:space="preserve"> Вавилонского царства:</w:t>
      </w:r>
    </w:p>
    <w:p w:rsidR="000C3758" w:rsidRPr="009F2A6E" w:rsidRDefault="003F05AC"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А) </w:t>
      </w:r>
      <w:r w:rsidR="000C3758" w:rsidRPr="009F2A6E">
        <w:rPr>
          <w:rFonts w:ascii="Times New Roman" w:hAnsi="Times New Roman" w:cs="Times New Roman"/>
        </w:rPr>
        <w:t>Веды</w:t>
      </w:r>
      <w:r w:rsidRPr="009F2A6E">
        <w:rPr>
          <w:rFonts w:ascii="Times New Roman" w:hAnsi="Times New Roman" w:cs="Times New Roman"/>
        </w:rPr>
        <w:t>;</w:t>
      </w:r>
      <w:r w:rsidRPr="009F2A6E">
        <w:rPr>
          <w:rFonts w:ascii="Times New Roman" w:hAnsi="Times New Roman" w:cs="Times New Roman"/>
        </w:rPr>
        <w:tab/>
      </w:r>
    </w:p>
    <w:p w:rsidR="003F05AC" w:rsidRPr="009F2A6E" w:rsidRDefault="009C6B50"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3F05AC" w:rsidRPr="009F2A6E">
        <w:rPr>
          <w:rFonts w:ascii="Times New Roman" w:hAnsi="Times New Roman" w:cs="Times New Roman"/>
        </w:rPr>
        <w:t>) закон</w:t>
      </w:r>
      <w:r w:rsidR="000C3758" w:rsidRPr="009F2A6E">
        <w:rPr>
          <w:rFonts w:ascii="Times New Roman" w:hAnsi="Times New Roman" w:cs="Times New Roman"/>
        </w:rPr>
        <w:t>ы</w:t>
      </w:r>
      <w:r w:rsidR="003F05AC" w:rsidRPr="009F2A6E">
        <w:rPr>
          <w:rFonts w:ascii="Times New Roman" w:hAnsi="Times New Roman" w:cs="Times New Roman"/>
        </w:rPr>
        <w:t xml:space="preserve"> Хаммурапи.</w:t>
      </w:r>
    </w:p>
    <w:p w:rsidR="003F05AC" w:rsidRPr="009F2A6E" w:rsidRDefault="003F05AC"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Б) </w:t>
      </w:r>
      <w:r w:rsidR="000C3758" w:rsidRPr="009F2A6E">
        <w:rPr>
          <w:rFonts w:ascii="Times New Roman" w:hAnsi="Times New Roman" w:cs="Times New Roman"/>
        </w:rPr>
        <w:t>Библия</w:t>
      </w:r>
      <w:r w:rsidRPr="009F2A6E">
        <w:rPr>
          <w:rFonts w:ascii="Times New Roman" w:hAnsi="Times New Roman" w:cs="Times New Roman"/>
        </w:rPr>
        <w:t>;</w:t>
      </w:r>
    </w:p>
    <w:p w:rsidR="000C3758" w:rsidRPr="009F2A6E" w:rsidRDefault="000C3758" w:rsidP="00B22D34">
      <w:pPr>
        <w:tabs>
          <w:tab w:val="left" w:pos="3750"/>
        </w:tabs>
        <w:spacing w:after="0" w:line="240" w:lineRule="auto"/>
        <w:ind w:left="284"/>
        <w:jc w:val="both"/>
        <w:rPr>
          <w:rFonts w:ascii="Times New Roman" w:hAnsi="Times New Roman" w:cs="Times New Roman"/>
        </w:rPr>
      </w:pPr>
      <w:r w:rsidRPr="009F2A6E">
        <w:rPr>
          <w:rFonts w:ascii="Times New Roman" w:hAnsi="Times New Roman" w:cs="Times New Roman"/>
        </w:rPr>
        <w:t>Г)</w:t>
      </w:r>
      <w:r w:rsidR="009C6B50" w:rsidRPr="009F2A6E">
        <w:rPr>
          <w:rFonts w:ascii="Times New Roman" w:hAnsi="Times New Roman" w:cs="Times New Roman"/>
        </w:rPr>
        <w:t xml:space="preserve"> </w:t>
      </w:r>
      <w:r w:rsidRPr="009F2A6E">
        <w:rPr>
          <w:rFonts w:ascii="Times New Roman" w:hAnsi="Times New Roman" w:cs="Times New Roman"/>
        </w:rPr>
        <w:t>Книга перемен</w:t>
      </w:r>
    </w:p>
    <w:p w:rsidR="003F05AC" w:rsidRPr="009F2A6E" w:rsidRDefault="003F05AC" w:rsidP="00B22D34">
      <w:pPr>
        <w:spacing w:after="0" w:line="240" w:lineRule="auto"/>
        <w:ind w:left="284"/>
        <w:jc w:val="both"/>
        <w:rPr>
          <w:rFonts w:ascii="Times New Roman" w:hAnsi="Times New Roman" w:cs="Times New Roman"/>
          <w:b/>
        </w:rPr>
      </w:pPr>
      <w:r w:rsidRPr="009F2A6E">
        <w:rPr>
          <w:rFonts w:ascii="Times New Roman" w:hAnsi="Times New Roman" w:cs="Times New Roman"/>
        </w:rPr>
        <w:t xml:space="preserve">   </w:t>
      </w:r>
      <w:r w:rsidRPr="009F2A6E">
        <w:rPr>
          <w:rFonts w:ascii="Times New Roman" w:hAnsi="Times New Roman" w:cs="Times New Roman"/>
          <w:b/>
        </w:rPr>
        <w:t xml:space="preserve">4. </w:t>
      </w:r>
      <w:r w:rsidR="000C3758" w:rsidRPr="009F2A6E">
        <w:rPr>
          <w:rFonts w:ascii="Times New Roman" w:hAnsi="Times New Roman" w:cs="Times New Roman"/>
          <w:b/>
        </w:rPr>
        <w:t xml:space="preserve">Государство, где правил </w:t>
      </w:r>
      <w:r w:rsidRPr="009F2A6E">
        <w:rPr>
          <w:rFonts w:ascii="Times New Roman" w:hAnsi="Times New Roman" w:cs="Times New Roman"/>
          <w:b/>
        </w:rPr>
        <w:t>Эхнатон:</w:t>
      </w:r>
    </w:p>
    <w:p w:rsidR="000C3758" w:rsidRPr="009F2A6E" w:rsidRDefault="003F05AC" w:rsidP="00B22D34">
      <w:pPr>
        <w:tabs>
          <w:tab w:val="center" w:pos="4677"/>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А) Вавилон;                              </w:t>
      </w:r>
    </w:p>
    <w:p w:rsidR="003F05AC" w:rsidRPr="009F2A6E" w:rsidRDefault="000C3758" w:rsidP="00B22D34">
      <w:pPr>
        <w:tabs>
          <w:tab w:val="center" w:pos="4677"/>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3F05AC" w:rsidRPr="009F2A6E">
        <w:rPr>
          <w:rFonts w:ascii="Times New Roman" w:hAnsi="Times New Roman" w:cs="Times New Roman"/>
        </w:rPr>
        <w:t>) Рим;</w:t>
      </w:r>
    </w:p>
    <w:p w:rsidR="000C3758" w:rsidRPr="009F2A6E" w:rsidRDefault="000C3758"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3F05AC" w:rsidRPr="009F2A6E">
        <w:rPr>
          <w:rFonts w:ascii="Times New Roman" w:hAnsi="Times New Roman" w:cs="Times New Roman"/>
        </w:rPr>
        <w:t>) Егип</w:t>
      </w:r>
      <w:r w:rsidRPr="009F2A6E">
        <w:rPr>
          <w:rFonts w:ascii="Times New Roman" w:hAnsi="Times New Roman" w:cs="Times New Roman"/>
        </w:rPr>
        <w:t>е</w:t>
      </w:r>
      <w:r w:rsidR="003F05AC" w:rsidRPr="009F2A6E">
        <w:rPr>
          <w:rFonts w:ascii="Times New Roman" w:hAnsi="Times New Roman" w:cs="Times New Roman"/>
        </w:rPr>
        <w:t xml:space="preserve">т;                                   </w:t>
      </w:r>
    </w:p>
    <w:p w:rsidR="003F05AC" w:rsidRPr="009F2A6E" w:rsidRDefault="003F05AC"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Греци</w:t>
      </w:r>
      <w:r w:rsidR="000C3758" w:rsidRPr="009F2A6E">
        <w:rPr>
          <w:rFonts w:ascii="Times New Roman" w:hAnsi="Times New Roman" w:cs="Times New Roman"/>
        </w:rPr>
        <w:t>я</w:t>
      </w:r>
      <w:r w:rsidRPr="009F2A6E">
        <w:rPr>
          <w:rFonts w:ascii="Times New Roman" w:hAnsi="Times New Roman" w:cs="Times New Roman"/>
        </w:rPr>
        <w:t>;</w:t>
      </w:r>
    </w:p>
    <w:p w:rsidR="003F05AC" w:rsidRPr="009F2A6E" w:rsidRDefault="003F05AC"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   5. </w:t>
      </w:r>
      <w:r w:rsidR="000C3758" w:rsidRPr="009F2A6E">
        <w:rPr>
          <w:rFonts w:ascii="Times New Roman" w:hAnsi="Times New Roman" w:cs="Times New Roman"/>
          <w:b/>
        </w:rPr>
        <w:t xml:space="preserve">Социальный слой </w:t>
      </w:r>
      <w:r w:rsidRPr="009F2A6E">
        <w:rPr>
          <w:rFonts w:ascii="Times New Roman" w:hAnsi="Times New Roman" w:cs="Times New Roman"/>
          <w:b/>
        </w:rPr>
        <w:t xml:space="preserve"> в Древней Греции называ</w:t>
      </w:r>
      <w:r w:rsidR="000C3758" w:rsidRPr="009F2A6E">
        <w:rPr>
          <w:rFonts w:ascii="Times New Roman" w:hAnsi="Times New Roman" w:cs="Times New Roman"/>
          <w:b/>
        </w:rPr>
        <w:t>вшийся «илоты»</w:t>
      </w:r>
      <w:r w:rsidRPr="009F2A6E">
        <w:rPr>
          <w:rFonts w:ascii="Times New Roman" w:hAnsi="Times New Roman" w:cs="Times New Roman"/>
          <w:b/>
        </w:rPr>
        <w:t>:</w:t>
      </w:r>
    </w:p>
    <w:p w:rsidR="000C3758" w:rsidRPr="009F2A6E" w:rsidRDefault="003F05AC" w:rsidP="00B22D34">
      <w:pPr>
        <w:tabs>
          <w:tab w:val="left" w:pos="3570"/>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А) </w:t>
      </w:r>
      <w:r w:rsidR="000C3758" w:rsidRPr="009F2A6E">
        <w:rPr>
          <w:rFonts w:ascii="Times New Roman" w:hAnsi="Times New Roman" w:cs="Times New Roman"/>
        </w:rPr>
        <w:t>к</w:t>
      </w:r>
      <w:r w:rsidRPr="009F2A6E">
        <w:rPr>
          <w:rFonts w:ascii="Times New Roman" w:hAnsi="Times New Roman" w:cs="Times New Roman"/>
        </w:rPr>
        <w:t>рестьян</w:t>
      </w:r>
      <w:r w:rsidR="000C3758" w:rsidRPr="009F2A6E">
        <w:rPr>
          <w:rFonts w:ascii="Times New Roman" w:hAnsi="Times New Roman" w:cs="Times New Roman"/>
        </w:rPr>
        <w:t>е</w:t>
      </w:r>
      <w:r w:rsidRPr="009F2A6E">
        <w:rPr>
          <w:rFonts w:ascii="Times New Roman" w:hAnsi="Times New Roman" w:cs="Times New Roman"/>
        </w:rPr>
        <w:t>;</w:t>
      </w:r>
      <w:r w:rsidRPr="009F2A6E">
        <w:rPr>
          <w:rFonts w:ascii="Times New Roman" w:hAnsi="Times New Roman" w:cs="Times New Roman"/>
        </w:rPr>
        <w:tab/>
      </w:r>
    </w:p>
    <w:p w:rsidR="003F05AC" w:rsidRPr="009F2A6E" w:rsidRDefault="003F05AC" w:rsidP="00B22D34">
      <w:pPr>
        <w:tabs>
          <w:tab w:val="left" w:pos="3570"/>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 </w:t>
      </w:r>
      <w:r w:rsidR="000C3758" w:rsidRPr="009F2A6E">
        <w:rPr>
          <w:rFonts w:ascii="Times New Roman" w:hAnsi="Times New Roman" w:cs="Times New Roman"/>
        </w:rPr>
        <w:t>Б</w:t>
      </w:r>
      <w:r w:rsidRPr="009F2A6E">
        <w:rPr>
          <w:rFonts w:ascii="Times New Roman" w:hAnsi="Times New Roman" w:cs="Times New Roman"/>
        </w:rPr>
        <w:t>) военны</w:t>
      </w:r>
      <w:r w:rsidR="000C3758" w:rsidRPr="009F2A6E">
        <w:rPr>
          <w:rFonts w:ascii="Times New Roman" w:hAnsi="Times New Roman" w:cs="Times New Roman"/>
        </w:rPr>
        <w:t>е</w:t>
      </w:r>
      <w:r w:rsidRPr="009F2A6E">
        <w:rPr>
          <w:rFonts w:ascii="Times New Roman" w:hAnsi="Times New Roman" w:cs="Times New Roman"/>
        </w:rPr>
        <w:t>;</w:t>
      </w:r>
    </w:p>
    <w:p w:rsidR="000C3758" w:rsidRPr="009F2A6E" w:rsidRDefault="000C3758" w:rsidP="00B22D34">
      <w:pPr>
        <w:tabs>
          <w:tab w:val="left" w:pos="357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3F05AC" w:rsidRPr="009F2A6E">
        <w:rPr>
          <w:rFonts w:ascii="Times New Roman" w:hAnsi="Times New Roman" w:cs="Times New Roman"/>
        </w:rPr>
        <w:t xml:space="preserve">) </w:t>
      </w:r>
      <w:r w:rsidRPr="009F2A6E">
        <w:rPr>
          <w:rFonts w:ascii="Times New Roman" w:hAnsi="Times New Roman" w:cs="Times New Roman"/>
        </w:rPr>
        <w:t>ремесленники</w:t>
      </w:r>
      <w:r w:rsidR="003F05AC" w:rsidRPr="009F2A6E">
        <w:rPr>
          <w:rFonts w:ascii="Times New Roman" w:hAnsi="Times New Roman" w:cs="Times New Roman"/>
        </w:rPr>
        <w:t>;</w:t>
      </w:r>
      <w:r w:rsidR="003F05AC" w:rsidRPr="009F2A6E">
        <w:rPr>
          <w:rFonts w:ascii="Times New Roman" w:hAnsi="Times New Roman" w:cs="Times New Roman"/>
        </w:rPr>
        <w:tab/>
      </w:r>
    </w:p>
    <w:p w:rsidR="003F05AC" w:rsidRPr="009F2A6E" w:rsidRDefault="003F05AC" w:rsidP="00B22D34">
      <w:pPr>
        <w:tabs>
          <w:tab w:val="left" w:pos="3570"/>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 Г) раб</w:t>
      </w:r>
      <w:r w:rsidR="000C3758" w:rsidRPr="009F2A6E">
        <w:rPr>
          <w:rFonts w:ascii="Times New Roman" w:hAnsi="Times New Roman" w:cs="Times New Roman"/>
        </w:rPr>
        <w:t>ы</w:t>
      </w:r>
      <w:r w:rsidRPr="009F2A6E">
        <w:rPr>
          <w:rFonts w:ascii="Times New Roman" w:hAnsi="Times New Roman" w:cs="Times New Roman"/>
        </w:rPr>
        <w:t xml:space="preserve">. </w:t>
      </w:r>
    </w:p>
    <w:p w:rsidR="000C3758" w:rsidRPr="009F2A6E" w:rsidRDefault="000C375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6. Древнеиндийское деление населения:</w:t>
      </w:r>
    </w:p>
    <w:p w:rsidR="000C3758" w:rsidRPr="009F2A6E" w:rsidRDefault="000C3758"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w:t>
      </w:r>
      <w:proofErr w:type="spellStart"/>
      <w:r w:rsidRPr="009F2A6E">
        <w:rPr>
          <w:rFonts w:ascii="Times New Roman" w:hAnsi="Times New Roman" w:cs="Times New Roman"/>
        </w:rPr>
        <w:t>варна</w:t>
      </w:r>
      <w:proofErr w:type="spellEnd"/>
      <w:r w:rsidRPr="009F2A6E">
        <w:rPr>
          <w:rFonts w:ascii="Times New Roman" w:hAnsi="Times New Roman" w:cs="Times New Roman"/>
        </w:rPr>
        <w:t xml:space="preserve">;  </w:t>
      </w:r>
    </w:p>
    <w:p w:rsidR="000C3758" w:rsidRPr="009F2A6E" w:rsidRDefault="000C3758"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род; </w:t>
      </w:r>
    </w:p>
    <w:p w:rsidR="000C3758" w:rsidRPr="009F2A6E" w:rsidRDefault="000C3758" w:rsidP="00B22D34">
      <w:pPr>
        <w:spacing w:after="0" w:line="240" w:lineRule="auto"/>
        <w:ind w:left="284"/>
        <w:jc w:val="both"/>
        <w:rPr>
          <w:rFonts w:ascii="Times New Roman" w:hAnsi="Times New Roman" w:cs="Times New Roman"/>
        </w:rPr>
      </w:pPr>
      <w:r w:rsidRPr="009F2A6E">
        <w:rPr>
          <w:rFonts w:ascii="Times New Roman" w:hAnsi="Times New Roman" w:cs="Times New Roman"/>
        </w:rPr>
        <w:t>В) племя</w:t>
      </w:r>
    </w:p>
    <w:p w:rsidR="000C3758" w:rsidRPr="009F2A6E" w:rsidRDefault="000C3758"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классы</w:t>
      </w:r>
    </w:p>
    <w:p w:rsidR="009C6B50" w:rsidRPr="009F2A6E" w:rsidRDefault="009C6B50" w:rsidP="00B22D34">
      <w:pPr>
        <w:spacing w:after="0" w:line="240" w:lineRule="auto"/>
        <w:ind w:left="284"/>
        <w:rPr>
          <w:rFonts w:ascii="Times New Roman" w:hAnsi="Times New Roman" w:cs="Times New Roman"/>
        </w:rPr>
      </w:pPr>
      <w:r w:rsidRPr="009F2A6E">
        <w:rPr>
          <w:rFonts w:ascii="Times New Roman" w:hAnsi="Times New Roman" w:cs="Times New Roman"/>
          <w:b/>
          <w:color w:val="252525"/>
          <w:shd w:val="clear" w:color="auto" w:fill="FFFFFF"/>
        </w:rPr>
        <w:t xml:space="preserve">7. </w:t>
      </w:r>
      <w:r w:rsidRPr="009F2A6E">
        <w:rPr>
          <w:rFonts w:ascii="Times New Roman" w:hAnsi="Times New Roman" w:cs="Times New Roman"/>
          <w:b/>
        </w:rPr>
        <w:t>Александрийский учёный, автор первого учебника по геометрии:</w:t>
      </w:r>
    </w:p>
    <w:p w:rsidR="009C6B50" w:rsidRPr="009F2A6E" w:rsidRDefault="009C6B50"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А) Евклид;  </w:t>
      </w:r>
    </w:p>
    <w:p w:rsidR="009C6B50" w:rsidRPr="009F2A6E" w:rsidRDefault="009C6B50"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Б) Аристотель; </w:t>
      </w:r>
    </w:p>
    <w:p w:rsidR="009C6B50" w:rsidRPr="009F2A6E" w:rsidRDefault="009C6B50" w:rsidP="00B22D34">
      <w:pPr>
        <w:spacing w:after="0" w:line="240" w:lineRule="auto"/>
        <w:ind w:left="284"/>
        <w:rPr>
          <w:rFonts w:ascii="Times New Roman" w:hAnsi="Times New Roman" w:cs="Times New Roman"/>
        </w:rPr>
      </w:pPr>
      <w:r w:rsidRPr="009F2A6E">
        <w:rPr>
          <w:rFonts w:ascii="Times New Roman" w:hAnsi="Times New Roman" w:cs="Times New Roman"/>
        </w:rPr>
        <w:t>В) Птолемей</w:t>
      </w:r>
    </w:p>
    <w:p w:rsidR="009C6B50" w:rsidRPr="009F2A6E" w:rsidRDefault="009C6B50" w:rsidP="00B22D34">
      <w:pPr>
        <w:spacing w:after="0" w:line="240" w:lineRule="auto"/>
        <w:ind w:left="284"/>
        <w:rPr>
          <w:rFonts w:ascii="Times New Roman" w:hAnsi="Times New Roman" w:cs="Times New Roman"/>
        </w:rPr>
      </w:pPr>
      <w:r w:rsidRPr="009F2A6E">
        <w:rPr>
          <w:rFonts w:ascii="Times New Roman" w:hAnsi="Times New Roman" w:cs="Times New Roman"/>
        </w:rPr>
        <w:t>Г) Платон</w:t>
      </w:r>
    </w:p>
    <w:p w:rsidR="003F05AC" w:rsidRPr="009F2A6E" w:rsidRDefault="003F05AC" w:rsidP="00B22D34">
      <w:pPr>
        <w:spacing w:after="0" w:line="240" w:lineRule="auto"/>
        <w:ind w:left="284"/>
        <w:jc w:val="both"/>
        <w:rPr>
          <w:rFonts w:ascii="Times New Roman" w:hAnsi="Times New Roman" w:cs="Times New Roman"/>
          <w:b/>
        </w:rPr>
      </w:pPr>
      <w:r w:rsidRPr="009F2A6E">
        <w:rPr>
          <w:rFonts w:ascii="Times New Roman" w:hAnsi="Times New Roman" w:cs="Times New Roman"/>
        </w:rPr>
        <w:t xml:space="preserve">  </w:t>
      </w:r>
      <w:r w:rsidR="009C6B50" w:rsidRPr="009F2A6E">
        <w:rPr>
          <w:rFonts w:ascii="Times New Roman" w:hAnsi="Times New Roman" w:cs="Times New Roman"/>
          <w:b/>
        </w:rPr>
        <w:t>8</w:t>
      </w:r>
      <w:r w:rsidRPr="009F2A6E">
        <w:rPr>
          <w:rFonts w:ascii="Times New Roman" w:hAnsi="Times New Roman" w:cs="Times New Roman"/>
          <w:b/>
        </w:rPr>
        <w:t>. Соотнесите государства и название рек:</w:t>
      </w:r>
    </w:p>
    <w:p w:rsidR="003F05AC" w:rsidRPr="009F2A6E" w:rsidRDefault="003F05AC" w:rsidP="00B22D34">
      <w:pPr>
        <w:tabs>
          <w:tab w:val="left" w:pos="3630"/>
        </w:tabs>
        <w:spacing w:after="0" w:line="240" w:lineRule="auto"/>
        <w:ind w:left="284"/>
        <w:jc w:val="both"/>
        <w:rPr>
          <w:rFonts w:ascii="Times New Roman" w:hAnsi="Times New Roman" w:cs="Times New Roman"/>
        </w:rPr>
      </w:pPr>
      <w:r w:rsidRPr="009F2A6E">
        <w:rPr>
          <w:rFonts w:ascii="Times New Roman" w:hAnsi="Times New Roman" w:cs="Times New Roman"/>
        </w:rPr>
        <w:t>А) Египет                               1. Евфрат и Тигр;</w:t>
      </w:r>
    </w:p>
    <w:p w:rsidR="003F05AC" w:rsidRPr="009F2A6E" w:rsidRDefault="003F05AC"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Китай                                 2. Нил;</w:t>
      </w:r>
    </w:p>
    <w:p w:rsidR="003F05AC" w:rsidRPr="009F2A6E" w:rsidRDefault="003F05AC" w:rsidP="00B22D34">
      <w:pPr>
        <w:spacing w:after="0" w:line="240" w:lineRule="auto"/>
        <w:ind w:left="284"/>
        <w:jc w:val="both"/>
        <w:rPr>
          <w:rFonts w:ascii="Times New Roman" w:hAnsi="Times New Roman" w:cs="Times New Roman"/>
        </w:rPr>
      </w:pPr>
      <w:r w:rsidRPr="009F2A6E">
        <w:rPr>
          <w:rFonts w:ascii="Times New Roman" w:hAnsi="Times New Roman" w:cs="Times New Roman"/>
        </w:rPr>
        <w:t>В) Индия</w:t>
      </w:r>
      <w:r w:rsidRPr="009F2A6E">
        <w:rPr>
          <w:rFonts w:ascii="Times New Roman" w:hAnsi="Times New Roman" w:cs="Times New Roman"/>
        </w:rPr>
        <w:tab/>
      </w:r>
      <w:r w:rsidR="000C3758" w:rsidRPr="009F2A6E">
        <w:rPr>
          <w:rFonts w:ascii="Times New Roman" w:hAnsi="Times New Roman" w:cs="Times New Roman"/>
        </w:rPr>
        <w:t xml:space="preserve">                      </w:t>
      </w:r>
      <w:r w:rsidR="00C7607B" w:rsidRPr="009F2A6E">
        <w:rPr>
          <w:rFonts w:ascii="Times New Roman" w:hAnsi="Times New Roman" w:cs="Times New Roman"/>
        </w:rPr>
        <w:t xml:space="preserve">   </w:t>
      </w:r>
      <w:r w:rsidRPr="009F2A6E">
        <w:rPr>
          <w:rFonts w:ascii="Times New Roman" w:hAnsi="Times New Roman" w:cs="Times New Roman"/>
        </w:rPr>
        <w:t>3. Инд;</w:t>
      </w:r>
    </w:p>
    <w:p w:rsidR="003F05AC" w:rsidRPr="009F2A6E" w:rsidRDefault="003F05AC" w:rsidP="00B22D34">
      <w:pPr>
        <w:tabs>
          <w:tab w:val="left" w:pos="2552"/>
        </w:tabs>
        <w:spacing w:after="0" w:line="240" w:lineRule="auto"/>
        <w:ind w:left="284"/>
        <w:jc w:val="both"/>
        <w:rPr>
          <w:rFonts w:ascii="Times New Roman" w:hAnsi="Times New Roman" w:cs="Times New Roman"/>
        </w:rPr>
      </w:pPr>
      <w:r w:rsidRPr="009F2A6E">
        <w:rPr>
          <w:rFonts w:ascii="Times New Roman" w:hAnsi="Times New Roman" w:cs="Times New Roman"/>
        </w:rPr>
        <w:t>Г) Междуречье</w:t>
      </w:r>
      <w:r w:rsidRPr="009F2A6E">
        <w:rPr>
          <w:rFonts w:ascii="Times New Roman" w:hAnsi="Times New Roman" w:cs="Times New Roman"/>
        </w:rPr>
        <w:tab/>
      </w:r>
      <w:r w:rsidR="00C7607B" w:rsidRPr="009F2A6E">
        <w:rPr>
          <w:rFonts w:ascii="Times New Roman" w:hAnsi="Times New Roman" w:cs="Times New Roman"/>
        </w:rPr>
        <w:t xml:space="preserve">      </w:t>
      </w:r>
      <w:r w:rsidRPr="009F2A6E">
        <w:rPr>
          <w:rFonts w:ascii="Times New Roman" w:hAnsi="Times New Roman" w:cs="Times New Roman"/>
        </w:rPr>
        <w:t>4. Хуанхэ;</w:t>
      </w:r>
    </w:p>
    <w:p w:rsidR="003F05AC" w:rsidRPr="009F2A6E" w:rsidRDefault="003F05AC" w:rsidP="00B22D34">
      <w:pPr>
        <w:spacing w:after="0" w:line="240" w:lineRule="auto"/>
        <w:ind w:left="284"/>
        <w:jc w:val="both"/>
        <w:rPr>
          <w:rFonts w:ascii="Times New Roman" w:hAnsi="Times New Roman" w:cs="Times New Roman"/>
          <w:b/>
        </w:rPr>
      </w:pPr>
      <w:r w:rsidRPr="009F2A6E">
        <w:rPr>
          <w:rFonts w:ascii="Times New Roman" w:hAnsi="Times New Roman" w:cs="Times New Roman"/>
        </w:rPr>
        <w:t xml:space="preserve">  </w:t>
      </w:r>
      <w:r w:rsidR="009C6B50" w:rsidRPr="009F2A6E">
        <w:rPr>
          <w:rFonts w:ascii="Times New Roman" w:hAnsi="Times New Roman" w:cs="Times New Roman"/>
          <w:b/>
        </w:rPr>
        <w:t>9</w:t>
      </w:r>
      <w:r w:rsidRPr="009F2A6E">
        <w:rPr>
          <w:rFonts w:ascii="Times New Roman" w:hAnsi="Times New Roman" w:cs="Times New Roman"/>
          <w:b/>
        </w:rPr>
        <w:t>. Соотнесите государства и категории населения:</w:t>
      </w:r>
    </w:p>
    <w:p w:rsidR="003F05AC" w:rsidRPr="009F2A6E" w:rsidRDefault="003F05AC" w:rsidP="00B22D34">
      <w:pPr>
        <w:tabs>
          <w:tab w:val="left" w:pos="3375"/>
        </w:tabs>
        <w:spacing w:after="0" w:line="240" w:lineRule="auto"/>
        <w:ind w:left="284"/>
        <w:jc w:val="both"/>
        <w:rPr>
          <w:rFonts w:ascii="Times New Roman" w:hAnsi="Times New Roman" w:cs="Times New Roman"/>
        </w:rPr>
      </w:pPr>
      <w:r w:rsidRPr="009F2A6E">
        <w:rPr>
          <w:rFonts w:ascii="Times New Roman" w:hAnsi="Times New Roman" w:cs="Times New Roman"/>
        </w:rPr>
        <w:t>А) Рим</w:t>
      </w:r>
      <w:r w:rsidRPr="009F2A6E">
        <w:rPr>
          <w:rFonts w:ascii="Times New Roman" w:hAnsi="Times New Roman" w:cs="Times New Roman"/>
        </w:rPr>
        <w:tab/>
        <w:t xml:space="preserve">   1. спартанцы;</w:t>
      </w:r>
    </w:p>
    <w:p w:rsidR="003F05AC" w:rsidRPr="009F2A6E" w:rsidRDefault="003F05AC" w:rsidP="00B22D34">
      <w:pPr>
        <w:tabs>
          <w:tab w:val="left" w:pos="3375"/>
        </w:tabs>
        <w:spacing w:after="0" w:line="240" w:lineRule="auto"/>
        <w:ind w:left="284"/>
        <w:jc w:val="both"/>
        <w:rPr>
          <w:rFonts w:ascii="Times New Roman" w:hAnsi="Times New Roman" w:cs="Times New Roman"/>
        </w:rPr>
      </w:pPr>
      <w:r w:rsidRPr="009F2A6E">
        <w:rPr>
          <w:rFonts w:ascii="Times New Roman" w:hAnsi="Times New Roman" w:cs="Times New Roman"/>
        </w:rPr>
        <w:t>Б) Спарта</w:t>
      </w:r>
      <w:r w:rsidRPr="009F2A6E">
        <w:rPr>
          <w:rFonts w:ascii="Times New Roman" w:hAnsi="Times New Roman" w:cs="Times New Roman"/>
        </w:rPr>
        <w:tab/>
        <w:t xml:space="preserve">   2. патриции;</w:t>
      </w:r>
    </w:p>
    <w:p w:rsidR="003F05AC" w:rsidRPr="009F2A6E" w:rsidRDefault="003F05AC" w:rsidP="00B22D34">
      <w:pPr>
        <w:tabs>
          <w:tab w:val="left" w:pos="3375"/>
        </w:tabs>
        <w:spacing w:after="0" w:line="240" w:lineRule="auto"/>
        <w:ind w:left="284"/>
        <w:jc w:val="both"/>
        <w:rPr>
          <w:rFonts w:ascii="Times New Roman" w:hAnsi="Times New Roman" w:cs="Times New Roman"/>
        </w:rPr>
      </w:pPr>
      <w:r w:rsidRPr="009F2A6E">
        <w:rPr>
          <w:rFonts w:ascii="Times New Roman" w:hAnsi="Times New Roman" w:cs="Times New Roman"/>
        </w:rPr>
        <w:t>В) Индия</w:t>
      </w:r>
      <w:r w:rsidRPr="009F2A6E">
        <w:rPr>
          <w:rFonts w:ascii="Times New Roman" w:hAnsi="Times New Roman" w:cs="Times New Roman"/>
        </w:rPr>
        <w:tab/>
        <w:t xml:space="preserve">   3. демос;</w:t>
      </w:r>
    </w:p>
    <w:p w:rsidR="003F05AC" w:rsidRPr="009F2A6E" w:rsidRDefault="003F05AC" w:rsidP="00B22D34">
      <w:pPr>
        <w:tabs>
          <w:tab w:val="left" w:pos="3375"/>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Г) Афины </w:t>
      </w:r>
      <w:r w:rsidRPr="009F2A6E">
        <w:rPr>
          <w:rFonts w:ascii="Times New Roman" w:hAnsi="Times New Roman" w:cs="Times New Roman"/>
        </w:rPr>
        <w:tab/>
        <w:t xml:space="preserve">   4. кшатрии;</w:t>
      </w:r>
    </w:p>
    <w:p w:rsidR="003F05AC" w:rsidRPr="009F2A6E" w:rsidRDefault="003F05AC" w:rsidP="00B22D34">
      <w:pPr>
        <w:spacing w:after="0" w:line="240" w:lineRule="auto"/>
        <w:ind w:left="284"/>
        <w:jc w:val="both"/>
        <w:rPr>
          <w:rFonts w:ascii="Times New Roman" w:hAnsi="Times New Roman" w:cs="Times New Roman"/>
        </w:rPr>
      </w:pPr>
      <w:r w:rsidRPr="009F2A6E">
        <w:rPr>
          <w:rFonts w:ascii="Times New Roman" w:hAnsi="Times New Roman" w:cs="Times New Roman"/>
          <w:b/>
        </w:rPr>
        <w:t xml:space="preserve">  </w:t>
      </w:r>
    </w:p>
    <w:p w:rsidR="003F05AC" w:rsidRPr="009F2A6E" w:rsidRDefault="003F05AC" w:rsidP="00B22D34">
      <w:pPr>
        <w:spacing w:after="0" w:line="240" w:lineRule="auto"/>
        <w:ind w:left="284"/>
        <w:jc w:val="both"/>
        <w:rPr>
          <w:rFonts w:ascii="Times New Roman" w:hAnsi="Times New Roman" w:cs="Times New Roman"/>
          <w:b/>
        </w:rPr>
      </w:pPr>
      <w:r w:rsidRPr="009F2A6E">
        <w:rPr>
          <w:rFonts w:ascii="Times New Roman" w:hAnsi="Times New Roman" w:cs="Times New Roman"/>
          <w:b/>
          <w:color w:val="252525"/>
          <w:shd w:val="clear" w:color="auto" w:fill="FFFFFF"/>
        </w:rPr>
        <w:t>1</w:t>
      </w:r>
      <w:r w:rsidR="009C6B50" w:rsidRPr="009F2A6E">
        <w:rPr>
          <w:rFonts w:ascii="Times New Roman" w:hAnsi="Times New Roman" w:cs="Times New Roman"/>
          <w:b/>
          <w:color w:val="252525"/>
          <w:shd w:val="clear" w:color="auto" w:fill="FFFFFF"/>
        </w:rPr>
        <w:t>0</w:t>
      </w:r>
      <w:r w:rsidRPr="009F2A6E">
        <w:rPr>
          <w:rFonts w:ascii="Times New Roman" w:hAnsi="Times New Roman" w:cs="Times New Roman"/>
          <w:b/>
          <w:color w:val="252525"/>
          <w:shd w:val="clear" w:color="auto" w:fill="FFFFFF"/>
        </w:rPr>
        <w:t xml:space="preserve">. </w:t>
      </w:r>
      <w:r w:rsidR="003479D5" w:rsidRPr="009F2A6E">
        <w:rPr>
          <w:rFonts w:ascii="Times New Roman" w:hAnsi="Times New Roman" w:cs="Times New Roman"/>
          <w:b/>
        </w:rPr>
        <w:t>Перевод</w:t>
      </w:r>
      <w:r w:rsidRPr="009F2A6E">
        <w:rPr>
          <w:rFonts w:ascii="Times New Roman" w:hAnsi="Times New Roman" w:cs="Times New Roman"/>
          <w:b/>
        </w:rPr>
        <w:t xml:space="preserve"> греческо</w:t>
      </w:r>
      <w:r w:rsidR="003479D5" w:rsidRPr="009F2A6E">
        <w:rPr>
          <w:rFonts w:ascii="Times New Roman" w:hAnsi="Times New Roman" w:cs="Times New Roman"/>
          <w:b/>
        </w:rPr>
        <w:t>го</w:t>
      </w:r>
      <w:r w:rsidRPr="009F2A6E">
        <w:rPr>
          <w:rFonts w:ascii="Times New Roman" w:hAnsi="Times New Roman" w:cs="Times New Roman"/>
          <w:b/>
        </w:rPr>
        <w:t xml:space="preserve"> слов</w:t>
      </w:r>
      <w:r w:rsidR="003479D5" w:rsidRPr="009F2A6E">
        <w:rPr>
          <w:rFonts w:ascii="Times New Roman" w:hAnsi="Times New Roman" w:cs="Times New Roman"/>
          <w:b/>
        </w:rPr>
        <w:t>а</w:t>
      </w:r>
      <w:r w:rsidRPr="009F2A6E">
        <w:rPr>
          <w:rFonts w:ascii="Times New Roman" w:hAnsi="Times New Roman" w:cs="Times New Roman"/>
          <w:b/>
        </w:rPr>
        <w:t xml:space="preserve"> «демократия»</w:t>
      </w:r>
      <w:r w:rsidR="003479D5" w:rsidRPr="009F2A6E">
        <w:rPr>
          <w:rFonts w:ascii="Times New Roman" w:hAnsi="Times New Roman" w:cs="Times New Roman"/>
          <w:b/>
        </w:rPr>
        <w:t>.</w:t>
      </w:r>
    </w:p>
    <w:p w:rsidR="006C3748" w:rsidRPr="009F2A6E" w:rsidRDefault="006C3748" w:rsidP="00B22D34">
      <w:pPr>
        <w:pStyle w:val="ab"/>
        <w:ind w:left="284"/>
        <w:rPr>
          <w:color w:val="FF0000"/>
          <w:sz w:val="22"/>
          <w:szCs w:val="22"/>
        </w:rPr>
      </w:pPr>
    </w:p>
    <w:p w:rsidR="00C7607B" w:rsidRPr="009F2A6E" w:rsidRDefault="00C7607B" w:rsidP="00B22D34">
      <w:pPr>
        <w:pStyle w:val="ab"/>
        <w:ind w:left="284"/>
        <w:jc w:val="center"/>
        <w:rPr>
          <w:b/>
          <w:sz w:val="22"/>
          <w:szCs w:val="22"/>
        </w:rPr>
      </w:pPr>
    </w:p>
    <w:p w:rsidR="00B22D34" w:rsidRPr="009F2A6E" w:rsidRDefault="00B22D34" w:rsidP="00B22D34">
      <w:pPr>
        <w:pStyle w:val="ab"/>
        <w:ind w:left="284"/>
        <w:jc w:val="center"/>
        <w:rPr>
          <w:b/>
          <w:sz w:val="22"/>
          <w:szCs w:val="22"/>
        </w:rPr>
      </w:pPr>
    </w:p>
    <w:p w:rsidR="00642834" w:rsidRPr="009F2A6E" w:rsidRDefault="00642834" w:rsidP="00B22D34">
      <w:pPr>
        <w:pStyle w:val="ab"/>
        <w:ind w:left="284"/>
        <w:jc w:val="center"/>
        <w:rPr>
          <w:b/>
          <w:sz w:val="22"/>
          <w:szCs w:val="22"/>
        </w:rPr>
      </w:pPr>
      <w:r w:rsidRPr="009F2A6E">
        <w:rPr>
          <w:b/>
          <w:sz w:val="22"/>
          <w:szCs w:val="22"/>
        </w:rPr>
        <w:t>Тест</w:t>
      </w:r>
      <w:r w:rsidR="002344F8" w:rsidRPr="009F2A6E">
        <w:rPr>
          <w:b/>
          <w:sz w:val="22"/>
          <w:szCs w:val="22"/>
        </w:rPr>
        <w:t xml:space="preserve"> </w:t>
      </w:r>
      <w:r w:rsidRPr="009F2A6E">
        <w:rPr>
          <w:b/>
          <w:sz w:val="22"/>
          <w:szCs w:val="22"/>
        </w:rPr>
        <w:t>4</w:t>
      </w:r>
    </w:p>
    <w:p w:rsidR="00642834" w:rsidRPr="009F2A6E" w:rsidRDefault="009C6B50" w:rsidP="00B22D34">
      <w:pPr>
        <w:pStyle w:val="ab"/>
        <w:ind w:left="284"/>
        <w:jc w:val="center"/>
        <w:rPr>
          <w:b/>
          <w:color w:val="FF0000"/>
          <w:sz w:val="22"/>
          <w:szCs w:val="22"/>
        </w:rPr>
      </w:pPr>
      <w:r w:rsidRPr="009F2A6E">
        <w:rPr>
          <w:b/>
          <w:sz w:val="22"/>
          <w:szCs w:val="22"/>
        </w:rPr>
        <w:t xml:space="preserve">Раздел 4. </w:t>
      </w:r>
      <w:r w:rsidRPr="009F2A6E">
        <w:rPr>
          <w:b/>
          <w:spacing w:val="-8"/>
          <w:sz w:val="22"/>
          <w:szCs w:val="22"/>
        </w:rPr>
        <w:t>Цивилизации Запада и Востока в Средние века.</w:t>
      </w:r>
    </w:p>
    <w:p w:rsidR="00F2669A" w:rsidRPr="009F2A6E" w:rsidRDefault="00F2669A" w:rsidP="00B22D34">
      <w:pPr>
        <w:pStyle w:val="Style6"/>
        <w:widowControl/>
        <w:tabs>
          <w:tab w:val="left" w:pos="230"/>
          <w:tab w:val="left" w:pos="284"/>
        </w:tabs>
        <w:spacing w:line="240" w:lineRule="auto"/>
        <w:ind w:left="284" w:firstLine="0"/>
        <w:rPr>
          <w:rStyle w:val="FontStyle11"/>
          <w:rFonts w:ascii="Times New Roman" w:hAnsi="Times New Roman" w:cs="Times New Roman"/>
          <w:b/>
          <w:sz w:val="22"/>
          <w:szCs w:val="22"/>
        </w:rPr>
      </w:pPr>
      <w:r w:rsidRPr="009F2A6E">
        <w:rPr>
          <w:rStyle w:val="FontStyle11"/>
          <w:rFonts w:ascii="Times New Roman" w:hAnsi="Times New Roman" w:cs="Times New Roman"/>
          <w:b/>
          <w:sz w:val="22"/>
          <w:szCs w:val="22"/>
        </w:rPr>
        <w:t>1.</w:t>
      </w:r>
      <w:r w:rsidRPr="009F2A6E">
        <w:rPr>
          <w:rStyle w:val="FontStyle11"/>
          <w:rFonts w:ascii="Times New Roman" w:hAnsi="Times New Roman" w:cs="Times New Roman"/>
          <w:sz w:val="22"/>
          <w:szCs w:val="22"/>
        </w:rPr>
        <w:tab/>
        <w:t>Г</w:t>
      </w:r>
      <w:r w:rsidRPr="009F2A6E">
        <w:rPr>
          <w:rStyle w:val="FontStyle11"/>
          <w:rFonts w:ascii="Times New Roman" w:hAnsi="Times New Roman" w:cs="Times New Roman"/>
          <w:b/>
          <w:sz w:val="22"/>
          <w:szCs w:val="22"/>
        </w:rPr>
        <w:t>од провозглашения Карла Великого римским императором:</w:t>
      </w:r>
    </w:p>
    <w:p w:rsidR="00F2669A" w:rsidRPr="009F2A6E" w:rsidRDefault="00F2669A" w:rsidP="00B22D34">
      <w:pPr>
        <w:pStyle w:val="Style7"/>
        <w:widowControl/>
        <w:tabs>
          <w:tab w:val="left" w:pos="284"/>
          <w:tab w:val="left" w:pos="691"/>
          <w:tab w:val="left" w:pos="3288"/>
        </w:tabs>
        <w:spacing w:line="240" w:lineRule="auto"/>
        <w:ind w:left="284" w:firstLine="0"/>
        <w:rPr>
          <w:rStyle w:val="FontStyle12"/>
          <w:sz w:val="22"/>
          <w:szCs w:val="22"/>
        </w:rPr>
      </w:pPr>
      <w:r w:rsidRPr="009F2A6E">
        <w:rPr>
          <w:rStyle w:val="FontStyle12"/>
          <w:sz w:val="22"/>
          <w:szCs w:val="22"/>
        </w:rPr>
        <w:t>а)</w:t>
      </w:r>
      <w:r w:rsidRPr="009F2A6E">
        <w:rPr>
          <w:rStyle w:val="FontStyle12"/>
          <w:sz w:val="22"/>
          <w:szCs w:val="22"/>
        </w:rPr>
        <w:tab/>
      </w:r>
      <w:smartTag w:uri="urn:schemas-microsoft-com:office:smarttags" w:element="metricconverter">
        <w:smartTagPr>
          <w:attr w:name="ProductID" w:val="780 г"/>
        </w:smartTagPr>
        <w:r w:rsidRPr="009F2A6E">
          <w:rPr>
            <w:rStyle w:val="FontStyle12"/>
            <w:sz w:val="22"/>
            <w:szCs w:val="22"/>
          </w:rPr>
          <w:t>780 г</w:t>
        </w:r>
      </w:smartTag>
      <w:r w:rsidRPr="009F2A6E">
        <w:rPr>
          <w:rStyle w:val="FontStyle12"/>
          <w:sz w:val="22"/>
          <w:szCs w:val="22"/>
        </w:rPr>
        <w:t>.;</w:t>
      </w:r>
      <w:r w:rsidRPr="009F2A6E">
        <w:rPr>
          <w:rStyle w:val="FontStyle12"/>
          <w:sz w:val="22"/>
          <w:szCs w:val="22"/>
        </w:rPr>
        <w:tab/>
      </w:r>
    </w:p>
    <w:p w:rsidR="00F2669A" w:rsidRPr="009F2A6E" w:rsidRDefault="00F2669A" w:rsidP="00B22D34">
      <w:pPr>
        <w:pStyle w:val="Style7"/>
        <w:widowControl/>
        <w:tabs>
          <w:tab w:val="left" w:pos="284"/>
          <w:tab w:val="left" w:pos="691"/>
          <w:tab w:val="left" w:pos="3288"/>
        </w:tabs>
        <w:spacing w:line="240" w:lineRule="auto"/>
        <w:ind w:left="284" w:firstLine="0"/>
        <w:rPr>
          <w:rStyle w:val="FontStyle12"/>
          <w:sz w:val="22"/>
          <w:szCs w:val="22"/>
        </w:rPr>
      </w:pPr>
      <w:r w:rsidRPr="009F2A6E">
        <w:rPr>
          <w:rStyle w:val="FontStyle12"/>
          <w:sz w:val="22"/>
          <w:szCs w:val="22"/>
        </w:rPr>
        <w:t xml:space="preserve">б) </w:t>
      </w:r>
      <w:smartTag w:uri="urn:schemas-microsoft-com:office:smarttags" w:element="metricconverter">
        <w:smartTagPr>
          <w:attr w:name="ProductID" w:val="800 г"/>
        </w:smartTagPr>
        <w:r w:rsidRPr="009F2A6E">
          <w:rPr>
            <w:rStyle w:val="FontStyle12"/>
            <w:sz w:val="22"/>
            <w:szCs w:val="22"/>
          </w:rPr>
          <w:t>800 г</w:t>
        </w:r>
      </w:smartTag>
      <w:r w:rsidRPr="009F2A6E">
        <w:rPr>
          <w:rStyle w:val="FontStyle12"/>
          <w:sz w:val="22"/>
          <w:szCs w:val="22"/>
        </w:rPr>
        <w:t>.;</w:t>
      </w:r>
    </w:p>
    <w:p w:rsidR="00F2669A" w:rsidRPr="009F2A6E" w:rsidRDefault="00F2669A" w:rsidP="00B22D34">
      <w:pPr>
        <w:pStyle w:val="Style7"/>
        <w:widowControl/>
        <w:tabs>
          <w:tab w:val="left" w:pos="284"/>
          <w:tab w:val="left" w:pos="691"/>
          <w:tab w:val="left" w:pos="3283"/>
        </w:tabs>
        <w:spacing w:line="240" w:lineRule="auto"/>
        <w:ind w:left="284" w:firstLine="0"/>
        <w:rPr>
          <w:rStyle w:val="FontStyle12"/>
          <w:sz w:val="22"/>
          <w:szCs w:val="22"/>
        </w:rPr>
      </w:pPr>
      <w:r w:rsidRPr="009F2A6E">
        <w:rPr>
          <w:rStyle w:val="FontStyle12"/>
          <w:sz w:val="22"/>
          <w:szCs w:val="22"/>
        </w:rPr>
        <w:t>в)</w:t>
      </w:r>
      <w:r w:rsidRPr="009F2A6E">
        <w:rPr>
          <w:rStyle w:val="FontStyle12"/>
          <w:sz w:val="22"/>
          <w:szCs w:val="22"/>
        </w:rPr>
        <w:tab/>
      </w:r>
      <w:smartTag w:uri="urn:schemas-microsoft-com:office:smarttags" w:element="metricconverter">
        <w:smartTagPr>
          <w:attr w:name="ProductID" w:val="790 г"/>
        </w:smartTagPr>
        <w:r w:rsidRPr="009F2A6E">
          <w:rPr>
            <w:rStyle w:val="FontStyle12"/>
            <w:sz w:val="22"/>
            <w:szCs w:val="22"/>
          </w:rPr>
          <w:t>790 г</w:t>
        </w:r>
      </w:smartTag>
      <w:r w:rsidRPr="009F2A6E">
        <w:rPr>
          <w:rStyle w:val="FontStyle12"/>
          <w:sz w:val="22"/>
          <w:szCs w:val="22"/>
        </w:rPr>
        <w:t>.;</w:t>
      </w:r>
      <w:r w:rsidRPr="009F2A6E">
        <w:rPr>
          <w:rStyle w:val="FontStyle12"/>
          <w:sz w:val="22"/>
          <w:szCs w:val="22"/>
        </w:rPr>
        <w:tab/>
      </w:r>
    </w:p>
    <w:p w:rsidR="00F2669A" w:rsidRPr="009F2A6E" w:rsidRDefault="00F2669A" w:rsidP="00B22D34">
      <w:pPr>
        <w:pStyle w:val="Style7"/>
        <w:widowControl/>
        <w:tabs>
          <w:tab w:val="left" w:pos="284"/>
          <w:tab w:val="left" w:pos="691"/>
          <w:tab w:val="left" w:pos="3283"/>
        </w:tabs>
        <w:spacing w:line="240" w:lineRule="auto"/>
        <w:ind w:left="284" w:firstLine="0"/>
        <w:rPr>
          <w:rStyle w:val="FontStyle12"/>
          <w:sz w:val="22"/>
          <w:szCs w:val="22"/>
        </w:rPr>
      </w:pPr>
      <w:r w:rsidRPr="009F2A6E">
        <w:rPr>
          <w:rStyle w:val="FontStyle12"/>
          <w:sz w:val="22"/>
          <w:szCs w:val="22"/>
        </w:rPr>
        <w:t xml:space="preserve">г) </w:t>
      </w:r>
      <w:smartTag w:uri="urn:schemas-microsoft-com:office:smarttags" w:element="metricconverter">
        <w:smartTagPr>
          <w:attr w:name="ProductID" w:val="810 г"/>
        </w:smartTagPr>
        <w:r w:rsidRPr="009F2A6E">
          <w:rPr>
            <w:rStyle w:val="FontStyle12"/>
            <w:sz w:val="22"/>
            <w:szCs w:val="22"/>
          </w:rPr>
          <w:t>810 г</w:t>
        </w:r>
      </w:smartTag>
      <w:r w:rsidRPr="009F2A6E">
        <w:rPr>
          <w:rStyle w:val="FontStyle12"/>
          <w:sz w:val="22"/>
          <w:szCs w:val="22"/>
        </w:rPr>
        <w:t>.</w:t>
      </w:r>
    </w:p>
    <w:p w:rsidR="00F2669A" w:rsidRPr="009F2A6E" w:rsidRDefault="00F2669A" w:rsidP="00B22D34">
      <w:pPr>
        <w:pStyle w:val="Style6"/>
        <w:widowControl/>
        <w:tabs>
          <w:tab w:val="left" w:pos="230"/>
          <w:tab w:val="left" w:pos="284"/>
        </w:tabs>
        <w:spacing w:line="240" w:lineRule="auto"/>
        <w:ind w:left="284" w:firstLine="0"/>
        <w:rPr>
          <w:rStyle w:val="FontStyle11"/>
          <w:rFonts w:ascii="Times New Roman" w:hAnsi="Times New Roman" w:cs="Times New Roman"/>
          <w:b/>
          <w:sz w:val="22"/>
          <w:szCs w:val="22"/>
        </w:rPr>
      </w:pPr>
      <w:r w:rsidRPr="009F2A6E">
        <w:rPr>
          <w:rStyle w:val="FontStyle11"/>
          <w:rFonts w:ascii="Times New Roman" w:hAnsi="Times New Roman" w:cs="Times New Roman"/>
          <w:b/>
          <w:sz w:val="22"/>
          <w:szCs w:val="22"/>
        </w:rPr>
        <w:t>2.</w:t>
      </w:r>
      <w:r w:rsidRPr="009F2A6E">
        <w:rPr>
          <w:rStyle w:val="FontStyle11"/>
          <w:rFonts w:ascii="Times New Roman" w:hAnsi="Times New Roman" w:cs="Times New Roman"/>
          <w:b/>
          <w:sz w:val="22"/>
          <w:szCs w:val="22"/>
        </w:rPr>
        <w:tab/>
        <w:t xml:space="preserve"> Столица государства Карла Великого:</w:t>
      </w:r>
    </w:p>
    <w:p w:rsidR="00F2669A" w:rsidRPr="009F2A6E" w:rsidRDefault="00F2669A" w:rsidP="00B22D34">
      <w:pPr>
        <w:pStyle w:val="Style7"/>
        <w:widowControl/>
        <w:tabs>
          <w:tab w:val="left" w:pos="284"/>
          <w:tab w:val="left" w:pos="682"/>
        </w:tabs>
        <w:spacing w:line="240" w:lineRule="auto"/>
        <w:ind w:left="284" w:firstLine="0"/>
        <w:rPr>
          <w:rStyle w:val="FontStyle12"/>
          <w:sz w:val="22"/>
          <w:szCs w:val="22"/>
        </w:rPr>
      </w:pPr>
      <w:r w:rsidRPr="009F2A6E">
        <w:rPr>
          <w:rStyle w:val="FontStyle12"/>
          <w:sz w:val="22"/>
          <w:szCs w:val="22"/>
        </w:rPr>
        <w:t>а)</w:t>
      </w:r>
      <w:r w:rsidRPr="009F2A6E">
        <w:rPr>
          <w:rStyle w:val="FontStyle12"/>
          <w:sz w:val="22"/>
          <w:szCs w:val="22"/>
        </w:rPr>
        <w:tab/>
      </w:r>
      <w:proofErr w:type="spellStart"/>
      <w:r w:rsidRPr="009F2A6E">
        <w:rPr>
          <w:rStyle w:val="FontStyle12"/>
          <w:sz w:val="22"/>
          <w:szCs w:val="22"/>
        </w:rPr>
        <w:t>Аахен</w:t>
      </w:r>
      <w:proofErr w:type="spellEnd"/>
      <w:r w:rsidRPr="009F2A6E">
        <w:rPr>
          <w:rStyle w:val="FontStyle12"/>
          <w:sz w:val="22"/>
          <w:szCs w:val="22"/>
        </w:rPr>
        <w:t xml:space="preserve">;        </w:t>
      </w:r>
    </w:p>
    <w:p w:rsidR="00F2669A" w:rsidRPr="009F2A6E" w:rsidRDefault="00F2669A" w:rsidP="00B22D34">
      <w:pPr>
        <w:pStyle w:val="Style7"/>
        <w:widowControl/>
        <w:tabs>
          <w:tab w:val="left" w:pos="284"/>
          <w:tab w:val="left" w:pos="682"/>
        </w:tabs>
        <w:spacing w:line="240" w:lineRule="auto"/>
        <w:ind w:left="284" w:firstLine="0"/>
        <w:rPr>
          <w:rStyle w:val="FontStyle12"/>
          <w:sz w:val="22"/>
          <w:szCs w:val="22"/>
        </w:rPr>
      </w:pPr>
      <w:r w:rsidRPr="009F2A6E">
        <w:rPr>
          <w:rStyle w:val="FontStyle12"/>
          <w:sz w:val="22"/>
          <w:szCs w:val="22"/>
        </w:rPr>
        <w:lastRenderedPageBreak/>
        <w:t>б)</w:t>
      </w:r>
      <w:r w:rsidRPr="009F2A6E">
        <w:rPr>
          <w:rStyle w:val="FontStyle12"/>
          <w:sz w:val="22"/>
          <w:szCs w:val="22"/>
        </w:rPr>
        <w:tab/>
        <w:t>Париж;</w:t>
      </w:r>
      <w:r w:rsidRPr="009F2A6E">
        <w:rPr>
          <w:rStyle w:val="FontStyle12"/>
          <w:sz w:val="22"/>
          <w:szCs w:val="22"/>
        </w:rPr>
        <w:br/>
        <w:t xml:space="preserve">в) Рим;            </w:t>
      </w:r>
    </w:p>
    <w:p w:rsidR="00F2669A" w:rsidRPr="009F2A6E" w:rsidRDefault="00F2669A" w:rsidP="00B22D34">
      <w:pPr>
        <w:pStyle w:val="Style7"/>
        <w:widowControl/>
        <w:tabs>
          <w:tab w:val="left" w:pos="284"/>
          <w:tab w:val="left" w:pos="682"/>
        </w:tabs>
        <w:spacing w:line="240" w:lineRule="auto"/>
        <w:ind w:left="284" w:firstLine="0"/>
        <w:rPr>
          <w:rStyle w:val="FontStyle12"/>
          <w:sz w:val="22"/>
          <w:szCs w:val="22"/>
        </w:rPr>
      </w:pPr>
      <w:r w:rsidRPr="009F2A6E">
        <w:rPr>
          <w:rStyle w:val="FontStyle12"/>
          <w:sz w:val="22"/>
          <w:szCs w:val="22"/>
        </w:rPr>
        <w:t>г) государство не имело постоянной столицы.</w:t>
      </w:r>
    </w:p>
    <w:p w:rsidR="00F2669A" w:rsidRPr="009F2A6E" w:rsidRDefault="00F2669A" w:rsidP="00B22D34">
      <w:pPr>
        <w:tabs>
          <w:tab w:val="left" w:pos="284"/>
        </w:tabs>
        <w:spacing w:after="0" w:line="240" w:lineRule="auto"/>
        <w:ind w:left="284"/>
        <w:rPr>
          <w:rFonts w:ascii="Times New Roman" w:hAnsi="Times New Roman" w:cs="Times New Roman"/>
          <w:b/>
        </w:rPr>
      </w:pPr>
      <w:r w:rsidRPr="009F2A6E">
        <w:rPr>
          <w:rStyle w:val="FontStyle11"/>
          <w:rFonts w:ascii="Times New Roman" w:hAnsi="Times New Roman" w:cs="Times New Roman"/>
          <w:b/>
          <w:sz w:val="22"/>
          <w:szCs w:val="22"/>
        </w:rPr>
        <w:t xml:space="preserve">3. </w:t>
      </w:r>
      <w:r w:rsidRPr="009F2A6E">
        <w:rPr>
          <w:rFonts w:ascii="Times New Roman" w:hAnsi="Times New Roman" w:cs="Times New Roman"/>
          <w:b/>
        </w:rPr>
        <w:t xml:space="preserve">Одно из важнейших событий </w:t>
      </w:r>
      <w:r w:rsidRPr="009F2A6E">
        <w:rPr>
          <w:rFonts w:ascii="Times New Roman" w:hAnsi="Times New Roman" w:cs="Times New Roman"/>
          <w:b/>
          <w:lang w:val="en-US"/>
        </w:rPr>
        <w:t>XI</w:t>
      </w:r>
      <w:r w:rsidRPr="009F2A6E">
        <w:rPr>
          <w:rFonts w:ascii="Times New Roman" w:hAnsi="Times New Roman" w:cs="Times New Roman"/>
          <w:b/>
        </w:rPr>
        <w:t xml:space="preserve"> века:</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 xml:space="preserve">а) падение Константинополя                   </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 xml:space="preserve"> б) разделение христианской церкви на православную и католическую</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в) распад империи Карла Великого</w:t>
      </w:r>
      <w:r w:rsidRPr="009F2A6E">
        <w:rPr>
          <w:rFonts w:ascii="Times New Roman" w:hAnsi="Times New Roman" w:cs="Times New Roman"/>
        </w:rPr>
        <w:tab/>
        <w:t xml:space="preserve">         </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 xml:space="preserve"> г) создание центра христианской церкви – Ватикана</w:t>
      </w:r>
    </w:p>
    <w:p w:rsidR="00F2669A" w:rsidRPr="009F2A6E" w:rsidRDefault="00F2669A" w:rsidP="00B22D34">
      <w:pPr>
        <w:pStyle w:val="Style11"/>
        <w:widowControl/>
        <w:tabs>
          <w:tab w:val="left" w:pos="284"/>
        </w:tabs>
        <w:spacing w:line="240" w:lineRule="auto"/>
        <w:ind w:left="284" w:firstLine="0"/>
        <w:rPr>
          <w:rStyle w:val="FontStyle16"/>
          <w:rFonts w:ascii="Times New Roman" w:hAnsi="Times New Roman" w:cs="Times New Roman"/>
          <w:b/>
          <w:sz w:val="22"/>
          <w:szCs w:val="22"/>
        </w:rPr>
      </w:pPr>
      <w:r w:rsidRPr="009F2A6E">
        <w:rPr>
          <w:rStyle w:val="FontStyle16"/>
          <w:rFonts w:ascii="Times New Roman" w:hAnsi="Times New Roman" w:cs="Times New Roman"/>
          <w:b/>
          <w:sz w:val="22"/>
          <w:szCs w:val="22"/>
        </w:rPr>
        <w:t>4.</w:t>
      </w:r>
      <w:r w:rsidRPr="009F2A6E">
        <w:rPr>
          <w:rStyle w:val="FontStyle16"/>
          <w:rFonts w:ascii="Times New Roman" w:hAnsi="Times New Roman" w:cs="Times New Roman"/>
          <w:b/>
          <w:sz w:val="22"/>
          <w:szCs w:val="22"/>
        </w:rPr>
        <w:tab/>
        <w:t>Основатель Франкского королевства:</w:t>
      </w:r>
    </w:p>
    <w:p w:rsidR="00F2669A" w:rsidRPr="009F2A6E" w:rsidRDefault="00F2669A" w:rsidP="00B22D34">
      <w:pPr>
        <w:pStyle w:val="Style8"/>
        <w:widowControl/>
        <w:tabs>
          <w:tab w:val="left" w:pos="284"/>
          <w:tab w:val="left" w:pos="576"/>
          <w:tab w:val="left" w:pos="3163"/>
        </w:tabs>
        <w:spacing w:line="240" w:lineRule="auto"/>
        <w:ind w:left="284" w:firstLine="0"/>
        <w:rPr>
          <w:rStyle w:val="FontStyle17"/>
          <w:sz w:val="22"/>
          <w:szCs w:val="22"/>
        </w:rPr>
      </w:pPr>
      <w:r w:rsidRPr="009F2A6E">
        <w:rPr>
          <w:rStyle w:val="FontStyle17"/>
          <w:sz w:val="22"/>
          <w:szCs w:val="22"/>
        </w:rPr>
        <w:t>а)</w:t>
      </w:r>
      <w:r w:rsidRPr="009F2A6E">
        <w:rPr>
          <w:rStyle w:val="FontStyle17"/>
          <w:sz w:val="22"/>
          <w:szCs w:val="22"/>
        </w:rPr>
        <w:tab/>
        <w:t>Карл Великий;</w:t>
      </w:r>
      <w:r w:rsidRPr="009F2A6E">
        <w:rPr>
          <w:rStyle w:val="FontStyle17"/>
          <w:sz w:val="22"/>
          <w:szCs w:val="22"/>
        </w:rPr>
        <w:tab/>
      </w:r>
    </w:p>
    <w:p w:rsidR="00F2669A" w:rsidRPr="009F2A6E" w:rsidRDefault="00F2669A" w:rsidP="00B22D34">
      <w:pPr>
        <w:pStyle w:val="Style8"/>
        <w:widowControl/>
        <w:tabs>
          <w:tab w:val="left" w:pos="284"/>
          <w:tab w:val="left" w:pos="576"/>
          <w:tab w:val="left" w:pos="3163"/>
        </w:tabs>
        <w:spacing w:line="240" w:lineRule="auto"/>
        <w:ind w:left="284" w:firstLine="0"/>
        <w:rPr>
          <w:rStyle w:val="FontStyle17"/>
          <w:sz w:val="22"/>
          <w:szCs w:val="22"/>
        </w:rPr>
      </w:pPr>
      <w:r w:rsidRPr="009F2A6E">
        <w:rPr>
          <w:rStyle w:val="FontStyle17"/>
          <w:sz w:val="22"/>
          <w:szCs w:val="22"/>
        </w:rPr>
        <w:t xml:space="preserve">б) </w:t>
      </w:r>
      <w:proofErr w:type="spellStart"/>
      <w:r w:rsidRPr="009F2A6E">
        <w:rPr>
          <w:rStyle w:val="FontStyle17"/>
          <w:sz w:val="22"/>
          <w:szCs w:val="22"/>
        </w:rPr>
        <w:t>Хлодвиг</w:t>
      </w:r>
      <w:proofErr w:type="spellEnd"/>
      <w:r w:rsidRPr="009F2A6E">
        <w:rPr>
          <w:rStyle w:val="FontStyle17"/>
          <w:sz w:val="22"/>
          <w:szCs w:val="22"/>
        </w:rPr>
        <w:t>;</w:t>
      </w:r>
    </w:p>
    <w:p w:rsidR="00F2669A" w:rsidRPr="009F2A6E" w:rsidRDefault="00F2669A" w:rsidP="00B22D34">
      <w:pPr>
        <w:pStyle w:val="Style8"/>
        <w:widowControl/>
        <w:tabs>
          <w:tab w:val="left" w:pos="284"/>
          <w:tab w:val="left" w:pos="576"/>
          <w:tab w:val="left" w:pos="3163"/>
        </w:tabs>
        <w:spacing w:line="240" w:lineRule="auto"/>
        <w:ind w:left="284" w:firstLine="0"/>
        <w:rPr>
          <w:rStyle w:val="FontStyle17"/>
          <w:sz w:val="22"/>
          <w:szCs w:val="22"/>
        </w:rPr>
      </w:pPr>
      <w:r w:rsidRPr="009F2A6E">
        <w:rPr>
          <w:rStyle w:val="FontStyle17"/>
          <w:sz w:val="22"/>
          <w:szCs w:val="22"/>
        </w:rPr>
        <w:t>в)</w:t>
      </w:r>
      <w:r w:rsidRPr="009F2A6E">
        <w:rPr>
          <w:rStyle w:val="FontStyle17"/>
          <w:sz w:val="22"/>
          <w:szCs w:val="22"/>
        </w:rPr>
        <w:tab/>
      </w:r>
      <w:proofErr w:type="spellStart"/>
      <w:r w:rsidRPr="009F2A6E">
        <w:rPr>
          <w:rStyle w:val="FontStyle17"/>
          <w:sz w:val="22"/>
          <w:szCs w:val="22"/>
        </w:rPr>
        <w:t>Пипин</w:t>
      </w:r>
      <w:proofErr w:type="spellEnd"/>
      <w:r w:rsidRPr="009F2A6E">
        <w:rPr>
          <w:rStyle w:val="FontStyle17"/>
          <w:sz w:val="22"/>
          <w:szCs w:val="22"/>
        </w:rPr>
        <w:t xml:space="preserve"> Короткий;</w:t>
      </w:r>
      <w:r w:rsidRPr="009F2A6E">
        <w:rPr>
          <w:rStyle w:val="FontStyle17"/>
          <w:sz w:val="22"/>
          <w:szCs w:val="22"/>
        </w:rPr>
        <w:tab/>
      </w:r>
    </w:p>
    <w:p w:rsidR="00F2669A" w:rsidRPr="009F2A6E" w:rsidRDefault="00F2669A" w:rsidP="00B22D34">
      <w:pPr>
        <w:pStyle w:val="Style8"/>
        <w:widowControl/>
        <w:tabs>
          <w:tab w:val="left" w:pos="284"/>
          <w:tab w:val="left" w:pos="576"/>
          <w:tab w:val="left" w:pos="3163"/>
        </w:tabs>
        <w:spacing w:line="240" w:lineRule="auto"/>
        <w:ind w:left="284" w:firstLine="0"/>
        <w:rPr>
          <w:rStyle w:val="FontStyle17"/>
          <w:sz w:val="22"/>
          <w:szCs w:val="22"/>
        </w:rPr>
      </w:pPr>
      <w:r w:rsidRPr="009F2A6E">
        <w:rPr>
          <w:rStyle w:val="FontStyle17"/>
          <w:sz w:val="22"/>
          <w:szCs w:val="22"/>
        </w:rPr>
        <w:t>г) Артур.</w:t>
      </w:r>
    </w:p>
    <w:p w:rsidR="00F2669A" w:rsidRPr="009F2A6E" w:rsidRDefault="00F2669A" w:rsidP="00B22D34">
      <w:pPr>
        <w:tabs>
          <w:tab w:val="left" w:pos="284"/>
        </w:tabs>
        <w:spacing w:after="0" w:line="240" w:lineRule="auto"/>
        <w:ind w:left="284"/>
        <w:rPr>
          <w:rFonts w:ascii="Times New Roman" w:hAnsi="Times New Roman" w:cs="Times New Roman"/>
          <w:b/>
        </w:rPr>
      </w:pPr>
      <w:r w:rsidRPr="009F2A6E">
        <w:rPr>
          <w:rFonts w:ascii="Times New Roman" w:hAnsi="Times New Roman" w:cs="Times New Roman"/>
          <w:b/>
        </w:rPr>
        <w:t>5.</w:t>
      </w:r>
      <w:r w:rsidRPr="009F2A6E">
        <w:rPr>
          <w:rFonts w:ascii="Times New Roman" w:hAnsi="Times New Roman" w:cs="Times New Roman"/>
          <w:b/>
        </w:rPr>
        <w:tab/>
      </w:r>
      <w:r w:rsidRPr="009F2A6E">
        <w:rPr>
          <w:rFonts w:ascii="Times New Roman" w:hAnsi="Times New Roman" w:cs="Times New Roman"/>
          <w:b/>
          <w:spacing w:val="-1"/>
        </w:rPr>
        <w:t>Возглавил восставших крестьян во время «Жакерии»:</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 xml:space="preserve">а) </w:t>
      </w:r>
      <w:proofErr w:type="spellStart"/>
      <w:r w:rsidRPr="009F2A6E">
        <w:rPr>
          <w:rFonts w:ascii="Times New Roman" w:hAnsi="Times New Roman" w:cs="Times New Roman"/>
        </w:rPr>
        <w:t>Гильом</w:t>
      </w:r>
      <w:proofErr w:type="spellEnd"/>
      <w:r w:rsidRPr="009F2A6E">
        <w:rPr>
          <w:rFonts w:ascii="Times New Roman" w:hAnsi="Times New Roman" w:cs="Times New Roman"/>
        </w:rPr>
        <w:t xml:space="preserve"> </w:t>
      </w:r>
      <w:proofErr w:type="spellStart"/>
      <w:r w:rsidRPr="009F2A6E">
        <w:rPr>
          <w:rFonts w:ascii="Times New Roman" w:hAnsi="Times New Roman" w:cs="Times New Roman"/>
        </w:rPr>
        <w:t>Каль</w:t>
      </w:r>
      <w:proofErr w:type="spellEnd"/>
      <w:r w:rsidRPr="009F2A6E">
        <w:rPr>
          <w:rFonts w:ascii="Times New Roman" w:hAnsi="Times New Roman" w:cs="Times New Roman"/>
        </w:rPr>
        <w:tab/>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б) Жак-простак</w:t>
      </w:r>
      <w:r w:rsidRPr="009F2A6E">
        <w:rPr>
          <w:rFonts w:ascii="Times New Roman" w:hAnsi="Times New Roman" w:cs="Times New Roman"/>
        </w:rPr>
        <w:tab/>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в) Эдуард Исповедник</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 xml:space="preserve">г) Жанна </w:t>
      </w:r>
      <w:proofErr w:type="spellStart"/>
      <w:r w:rsidRPr="009F2A6E">
        <w:rPr>
          <w:rFonts w:ascii="Times New Roman" w:hAnsi="Times New Roman" w:cs="Times New Roman"/>
        </w:rPr>
        <w:t>Д,Арк</w:t>
      </w:r>
      <w:proofErr w:type="spellEnd"/>
    </w:p>
    <w:p w:rsidR="00F2669A" w:rsidRPr="009F2A6E" w:rsidRDefault="00F2669A" w:rsidP="00B22D34">
      <w:pPr>
        <w:tabs>
          <w:tab w:val="left" w:pos="284"/>
        </w:tabs>
        <w:spacing w:after="0" w:line="240" w:lineRule="auto"/>
        <w:ind w:left="284"/>
        <w:rPr>
          <w:rFonts w:ascii="Times New Roman" w:hAnsi="Times New Roman" w:cs="Times New Roman"/>
          <w:b/>
        </w:rPr>
      </w:pPr>
      <w:r w:rsidRPr="009F2A6E">
        <w:rPr>
          <w:rFonts w:ascii="Times New Roman" w:hAnsi="Times New Roman" w:cs="Times New Roman"/>
          <w:b/>
        </w:rPr>
        <w:t>6. Главный итог Столетней войны:</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spacing w:val="-7"/>
        </w:rPr>
        <w:t>а)</w:t>
      </w:r>
      <w:r w:rsidRPr="009F2A6E">
        <w:rPr>
          <w:rFonts w:ascii="Times New Roman" w:hAnsi="Times New Roman" w:cs="Times New Roman"/>
        </w:rPr>
        <w:t xml:space="preserve"> было подавлено восстание крестьян под названием «Жакерия»</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 xml:space="preserve">б) </w:t>
      </w:r>
      <w:r w:rsidRPr="009F2A6E">
        <w:rPr>
          <w:rFonts w:ascii="Times New Roman" w:hAnsi="Times New Roman" w:cs="Times New Roman"/>
          <w:spacing w:val="-1"/>
        </w:rPr>
        <w:t>была остановлена война Алой и Белой розы</w:t>
      </w:r>
    </w:p>
    <w:p w:rsidR="00F2669A" w:rsidRPr="009F2A6E" w:rsidRDefault="00F2669A"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spacing w:val="-9"/>
        </w:rPr>
        <w:t>в)</w:t>
      </w:r>
      <w:r w:rsidRPr="009F2A6E">
        <w:rPr>
          <w:rFonts w:ascii="Times New Roman" w:hAnsi="Times New Roman" w:cs="Times New Roman"/>
        </w:rPr>
        <w:t xml:space="preserve"> Франция отстояла свою независимость</w:t>
      </w:r>
    </w:p>
    <w:p w:rsidR="002344F8" w:rsidRPr="009F2A6E" w:rsidRDefault="002344F8"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г) Англия подчинила Францию</w:t>
      </w:r>
    </w:p>
    <w:p w:rsidR="00F2669A" w:rsidRPr="009F2A6E" w:rsidRDefault="00F2669A"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7.Действия, совершаемые мусульманином, пять раз  в день:</w:t>
      </w:r>
    </w:p>
    <w:p w:rsidR="00F2669A" w:rsidRPr="009F2A6E" w:rsidRDefault="00F2669A" w:rsidP="00B22D34">
      <w:pPr>
        <w:pStyle w:val="af0"/>
        <w:ind w:left="284"/>
        <w:rPr>
          <w:bCs/>
          <w:sz w:val="22"/>
          <w:szCs w:val="22"/>
        </w:rPr>
      </w:pPr>
      <w:r w:rsidRPr="009F2A6E">
        <w:rPr>
          <w:bCs/>
          <w:sz w:val="22"/>
          <w:szCs w:val="22"/>
        </w:rPr>
        <w:t xml:space="preserve">а) принятие пищи; </w:t>
      </w:r>
    </w:p>
    <w:p w:rsidR="00F2669A" w:rsidRPr="009F2A6E" w:rsidRDefault="00F2669A" w:rsidP="00B22D34">
      <w:pPr>
        <w:pStyle w:val="af0"/>
        <w:ind w:left="284"/>
        <w:rPr>
          <w:bCs/>
          <w:sz w:val="22"/>
          <w:szCs w:val="22"/>
        </w:rPr>
      </w:pPr>
      <w:r w:rsidRPr="009F2A6E">
        <w:rPr>
          <w:bCs/>
          <w:sz w:val="22"/>
          <w:szCs w:val="22"/>
        </w:rPr>
        <w:t>б) совершение добрых дел;</w:t>
      </w:r>
    </w:p>
    <w:p w:rsidR="00F2669A" w:rsidRPr="009F2A6E" w:rsidRDefault="00F2669A" w:rsidP="00B22D34">
      <w:pPr>
        <w:pStyle w:val="af0"/>
        <w:ind w:left="284"/>
        <w:rPr>
          <w:bCs/>
          <w:sz w:val="22"/>
          <w:szCs w:val="22"/>
        </w:rPr>
      </w:pPr>
      <w:r w:rsidRPr="009F2A6E">
        <w:rPr>
          <w:bCs/>
          <w:sz w:val="22"/>
          <w:szCs w:val="22"/>
        </w:rPr>
        <w:t>в) молитва;</w:t>
      </w:r>
    </w:p>
    <w:p w:rsidR="00F2669A" w:rsidRPr="009F2A6E" w:rsidRDefault="00F2669A" w:rsidP="00B22D34">
      <w:pPr>
        <w:pStyle w:val="af0"/>
        <w:ind w:left="284"/>
        <w:rPr>
          <w:sz w:val="22"/>
          <w:szCs w:val="22"/>
        </w:rPr>
      </w:pPr>
      <w:r w:rsidRPr="009F2A6E">
        <w:rPr>
          <w:sz w:val="22"/>
          <w:szCs w:val="22"/>
        </w:rPr>
        <w:t>г) беседы с друзьями</w:t>
      </w:r>
    </w:p>
    <w:p w:rsidR="00F2669A" w:rsidRPr="009F2A6E" w:rsidRDefault="00F2669A"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8.Перевод с китайского понятия «</w:t>
      </w:r>
      <w:proofErr w:type="spellStart"/>
      <w:r w:rsidRPr="009F2A6E">
        <w:rPr>
          <w:rFonts w:ascii="Times New Roman" w:hAnsi="Times New Roman" w:cs="Times New Roman"/>
          <w:b/>
        </w:rPr>
        <w:t>дао</w:t>
      </w:r>
      <w:proofErr w:type="spellEnd"/>
      <w:r w:rsidRPr="009F2A6E">
        <w:rPr>
          <w:rFonts w:ascii="Times New Roman" w:hAnsi="Times New Roman" w:cs="Times New Roman"/>
          <w:b/>
        </w:rPr>
        <w:t>»:</w:t>
      </w:r>
    </w:p>
    <w:p w:rsidR="00F2669A" w:rsidRPr="009F2A6E" w:rsidRDefault="00F2669A" w:rsidP="00B22D34">
      <w:pPr>
        <w:pStyle w:val="af0"/>
        <w:ind w:left="284"/>
        <w:rPr>
          <w:bCs/>
          <w:sz w:val="22"/>
          <w:szCs w:val="22"/>
        </w:rPr>
      </w:pPr>
      <w:r w:rsidRPr="009F2A6E">
        <w:rPr>
          <w:bCs/>
          <w:sz w:val="22"/>
          <w:szCs w:val="22"/>
        </w:rPr>
        <w:t xml:space="preserve">а) беседа; </w:t>
      </w:r>
    </w:p>
    <w:p w:rsidR="00F2669A" w:rsidRPr="009F2A6E" w:rsidRDefault="00F2669A" w:rsidP="00B22D34">
      <w:pPr>
        <w:pStyle w:val="af0"/>
        <w:ind w:left="284"/>
        <w:rPr>
          <w:bCs/>
          <w:sz w:val="22"/>
          <w:szCs w:val="22"/>
        </w:rPr>
      </w:pPr>
      <w:r w:rsidRPr="009F2A6E">
        <w:rPr>
          <w:bCs/>
          <w:sz w:val="22"/>
          <w:szCs w:val="22"/>
        </w:rPr>
        <w:t>б) бытие;</w:t>
      </w:r>
    </w:p>
    <w:p w:rsidR="00F2669A" w:rsidRPr="009F2A6E" w:rsidRDefault="00F2669A" w:rsidP="00B22D34">
      <w:pPr>
        <w:pStyle w:val="af0"/>
        <w:ind w:left="284"/>
        <w:rPr>
          <w:bCs/>
          <w:sz w:val="22"/>
          <w:szCs w:val="22"/>
        </w:rPr>
      </w:pPr>
      <w:r w:rsidRPr="009F2A6E">
        <w:rPr>
          <w:bCs/>
          <w:sz w:val="22"/>
          <w:szCs w:val="22"/>
        </w:rPr>
        <w:t>в) дорога;</w:t>
      </w:r>
    </w:p>
    <w:p w:rsidR="00F2669A" w:rsidRPr="009F2A6E" w:rsidRDefault="00F2669A" w:rsidP="00B22D34">
      <w:pPr>
        <w:pStyle w:val="af0"/>
        <w:ind w:left="284"/>
        <w:rPr>
          <w:sz w:val="22"/>
          <w:szCs w:val="22"/>
        </w:rPr>
      </w:pPr>
      <w:r w:rsidRPr="009F2A6E">
        <w:rPr>
          <w:sz w:val="22"/>
          <w:szCs w:val="22"/>
        </w:rPr>
        <w:t>г) знания</w:t>
      </w:r>
    </w:p>
    <w:p w:rsidR="00F2669A" w:rsidRPr="009F2A6E" w:rsidRDefault="00F2669A"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9.Смысл понятия «нирвана»:</w:t>
      </w:r>
    </w:p>
    <w:p w:rsidR="00F2669A" w:rsidRPr="009F2A6E" w:rsidRDefault="00F2669A" w:rsidP="00B22D34">
      <w:pPr>
        <w:pStyle w:val="af0"/>
        <w:ind w:left="284"/>
        <w:rPr>
          <w:bCs/>
          <w:sz w:val="22"/>
          <w:szCs w:val="22"/>
        </w:rPr>
      </w:pPr>
      <w:r w:rsidRPr="009F2A6E">
        <w:rPr>
          <w:bCs/>
          <w:sz w:val="22"/>
          <w:szCs w:val="22"/>
        </w:rPr>
        <w:t xml:space="preserve">а) переход души в другое тело; </w:t>
      </w:r>
    </w:p>
    <w:p w:rsidR="00F2669A" w:rsidRPr="009F2A6E" w:rsidRDefault="00F2669A" w:rsidP="00B22D34">
      <w:pPr>
        <w:pStyle w:val="af0"/>
        <w:ind w:left="284"/>
        <w:rPr>
          <w:bCs/>
          <w:sz w:val="22"/>
          <w:szCs w:val="22"/>
        </w:rPr>
      </w:pPr>
      <w:r w:rsidRPr="009F2A6E">
        <w:rPr>
          <w:bCs/>
          <w:sz w:val="22"/>
          <w:szCs w:val="22"/>
        </w:rPr>
        <w:t>б) уход души в рай;</w:t>
      </w:r>
    </w:p>
    <w:p w:rsidR="00F2669A" w:rsidRPr="009F2A6E" w:rsidRDefault="00F2669A" w:rsidP="00B22D34">
      <w:pPr>
        <w:pStyle w:val="af0"/>
        <w:ind w:left="284"/>
        <w:rPr>
          <w:bCs/>
          <w:sz w:val="22"/>
          <w:szCs w:val="22"/>
        </w:rPr>
      </w:pPr>
      <w:r w:rsidRPr="009F2A6E">
        <w:rPr>
          <w:bCs/>
          <w:sz w:val="22"/>
          <w:szCs w:val="22"/>
        </w:rPr>
        <w:t>в) переселение души в ад;</w:t>
      </w:r>
    </w:p>
    <w:p w:rsidR="00F2669A" w:rsidRPr="009F2A6E" w:rsidRDefault="00F2669A" w:rsidP="00B22D34">
      <w:pPr>
        <w:pStyle w:val="af0"/>
        <w:ind w:left="284"/>
        <w:rPr>
          <w:sz w:val="22"/>
          <w:szCs w:val="22"/>
        </w:rPr>
      </w:pPr>
      <w:r w:rsidRPr="009F2A6E">
        <w:rPr>
          <w:sz w:val="22"/>
          <w:szCs w:val="22"/>
        </w:rPr>
        <w:t>г) выход из колеса рождений</w:t>
      </w:r>
    </w:p>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b/>
        </w:rPr>
        <w:t>10. Соответствие</w:t>
      </w:r>
      <w:r w:rsidRPr="009F2A6E">
        <w:rPr>
          <w:rFonts w:ascii="Times New Roman" w:hAnsi="Times New Roman" w:cs="Times New Roman"/>
        </w:rPr>
        <w:t xml:space="preserve"> </w:t>
      </w:r>
      <w:r w:rsidRPr="009F2A6E">
        <w:rPr>
          <w:rFonts w:ascii="Times New Roman" w:hAnsi="Times New Roman" w:cs="Times New Roman"/>
          <w:b/>
        </w:rPr>
        <w:t>страны   религии</w:t>
      </w:r>
    </w:p>
    <w:tbl>
      <w:tblPr>
        <w:tblW w:w="0" w:type="auto"/>
        <w:tblLook w:val="01E0" w:firstRow="1" w:lastRow="1" w:firstColumn="1" w:lastColumn="1" w:noHBand="0" w:noVBand="0"/>
      </w:tblPr>
      <w:tblGrid>
        <w:gridCol w:w="2088"/>
        <w:gridCol w:w="4261"/>
      </w:tblGrid>
      <w:tr w:rsidR="00F2669A" w:rsidRPr="009F2A6E" w:rsidTr="00F2669A">
        <w:tc>
          <w:tcPr>
            <w:tcW w:w="2088" w:type="dxa"/>
            <w:shd w:val="clear" w:color="auto" w:fill="auto"/>
          </w:tcPr>
          <w:p w:rsidR="00F2669A" w:rsidRPr="009F2A6E" w:rsidRDefault="00F2669A" w:rsidP="00B22D34">
            <w:pPr>
              <w:spacing w:after="0" w:line="240" w:lineRule="auto"/>
              <w:ind w:left="284"/>
              <w:rPr>
                <w:rFonts w:ascii="Times New Roman" w:hAnsi="Times New Roman" w:cs="Times New Roman"/>
              </w:rPr>
            </w:pPr>
          </w:p>
        </w:tc>
        <w:tc>
          <w:tcPr>
            <w:tcW w:w="4261" w:type="dxa"/>
            <w:shd w:val="clear" w:color="auto" w:fill="auto"/>
          </w:tcPr>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А. буддизм </w:t>
            </w:r>
          </w:p>
        </w:tc>
      </w:tr>
      <w:tr w:rsidR="00F2669A" w:rsidRPr="009F2A6E" w:rsidTr="00F2669A">
        <w:tc>
          <w:tcPr>
            <w:tcW w:w="2088" w:type="dxa"/>
            <w:shd w:val="clear" w:color="auto" w:fill="auto"/>
          </w:tcPr>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rPr>
              <w:t>1. Израиль</w:t>
            </w:r>
          </w:p>
        </w:tc>
        <w:tc>
          <w:tcPr>
            <w:tcW w:w="4261" w:type="dxa"/>
            <w:shd w:val="clear" w:color="auto" w:fill="auto"/>
          </w:tcPr>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Б. </w:t>
            </w:r>
            <w:proofErr w:type="spellStart"/>
            <w:r w:rsidRPr="009F2A6E">
              <w:rPr>
                <w:rFonts w:ascii="Times New Roman" w:hAnsi="Times New Roman" w:cs="Times New Roman"/>
              </w:rPr>
              <w:t>синтаизм</w:t>
            </w:r>
            <w:proofErr w:type="spellEnd"/>
          </w:p>
        </w:tc>
      </w:tr>
      <w:tr w:rsidR="00F2669A" w:rsidRPr="009F2A6E" w:rsidTr="00F2669A">
        <w:tc>
          <w:tcPr>
            <w:tcW w:w="2088" w:type="dxa"/>
            <w:shd w:val="clear" w:color="auto" w:fill="auto"/>
          </w:tcPr>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rPr>
              <w:t>2. Китай</w:t>
            </w:r>
          </w:p>
        </w:tc>
        <w:tc>
          <w:tcPr>
            <w:tcW w:w="4261" w:type="dxa"/>
            <w:shd w:val="clear" w:color="auto" w:fill="auto"/>
          </w:tcPr>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В. христианство </w:t>
            </w:r>
          </w:p>
        </w:tc>
      </w:tr>
      <w:tr w:rsidR="00F2669A" w:rsidRPr="009F2A6E" w:rsidTr="00F2669A">
        <w:tc>
          <w:tcPr>
            <w:tcW w:w="2088" w:type="dxa"/>
            <w:shd w:val="clear" w:color="auto" w:fill="auto"/>
          </w:tcPr>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rPr>
              <w:t>З. Индия</w:t>
            </w:r>
          </w:p>
        </w:tc>
        <w:tc>
          <w:tcPr>
            <w:tcW w:w="4261" w:type="dxa"/>
            <w:shd w:val="clear" w:color="auto" w:fill="auto"/>
          </w:tcPr>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Г. </w:t>
            </w:r>
            <w:r w:rsidR="002344F8" w:rsidRPr="009F2A6E">
              <w:rPr>
                <w:rFonts w:ascii="Times New Roman" w:hAnsi="Times New Roman" w:cs="Times New Roman"/>
              </w:rPr>
              <w:t>ислам</w:t>
            </w:r>
          </w:p>
        </w:tc>
      </w:tr>
      <w:tr w:rsidR="00F2669A" w:rsidRPr="009F2A6E" w:rsidTr="00F2669A">
        <w:tc>
          <w:tcPr>
            <w:tcW w:w="2088" w:type="dxa"/>
            <w:shd w:val="clear" w:color="auto" w:fill="auto"/>
          </w:tcPr>
          <w:p w:rsidR="00F2669A" w:rsidRPr="009F2A6E" w:rsidRDefault="00F2669A" w:rsidP="00B22D34">
            <w:pPr>
              <w:spacing w:after="0" w:line="240" w:lineRule="auto"/>
              <w:ind w:left="284"/>
              <w:rPr>
                <w:rFonts w:ascii="Times New Roman" w:hAnsi="Times New Roman" w:cs="Times New Roman"/>
              </w:rPr>
            </w:pPr>
          </w:p>
        </w:tc>
        <w:tc>
          <w:tcPr>
            <w:tcW w:w="4261" w:type="dxa"/>
            <w:shd w:val="clear" w:color="auto" w:fill="auto"/>
          </w:tcPr>
          <w:p w:rsidR="00F2669A" w:rsidRPr="009F2A6E" w:rsidRDefault="00F2669A" w:rsidP="00B22D34">
            <w:pPr>
              <w:spacing w:after="0" w:line="240" w:lineRule="auto"/>
              <w:ind w:left="284"/>
              <w:rPr>
                <w:rFonts w:ascii="Times New Roman" w:hAnsi="Times New Roman" w:cs="Times New Roman"/>
              </w:rPr>
            </w:pPr>
            <w:r w:rsidRPr="009F2A6E">
              <w:rPr>
                <w:rFonts w:ascii="Times New Roman" w:hAnsi="Times New Roman" w:cs="Times New Roman"/>
              </w:rPr>
              <w:t>Д. конфуцианство</w:t>
            </w:r>
          </w:p>
        </w:tc>
      </w:tr>
    </w:tbl>
    <w:p w:rsidR="0035289C" w:rsidRPr="009F2A6E" w:rsidRDefault="0035289C" w:rsidP="00B22D34">
      <w:pPr>
        <w:pStyle w:val="ab"/>
        <w:ind w:left="284"/>
        <w:jc w:val="center"/>
        <w:rPr>
          <w:b/>
          <w:color w:val="FF0000"/>
          <w:sz w:val="22"/>
          <w:szCs w:val="22"/>
        </w:rPr>
      </w:pPr>
    </w:p>
    <w:p w:rsidR="005E6625" w:rsidRPr="009F2A6E" w:rsidRDefault="005E6625" w:rsidP="00B22D34">
      <w:pPr>
        <w:pStyle w:val="ab"/>
        <w:ind w:left="284"/>
        <w:jc w:val="center"/>
        <w:rPr>
          <w:b/>
          <w:color w:val="FF0000"/>
          <w:sz w:val="22"/>
          <w:szCs w:val="22"/>
        </w:rPr>
      </w:pPr>
    </w:p>
    <w:p w:rsidR="00B22D34" w:rsidRPr="009F2A6E" w:rsidRDefault="00B22D34" w:rsidP="00B22D34">
      <w:pPr>
        <w:pStyle w:val="ab"/>
        <w:ind w:left="284"/>
        <w:jc w:val="center"/>
        <w:rPr>
          <w:b/>
          <w:sz w:val="22"/>
          <w:szCs w:val="22"/>
        </w:rPr>
      </w:pPr>
    </w:p>
    <w:p w:rsidR="00642834" w:rsidRPr="009F2A6E" w:rsidRDefault="007F1E6B" w:rsidP="00B22D34">
      <w:pPr>
        <w:pStyle w:val="ab"/>
        <w:ind w:left="284"/>
        <w:jc w:val="center"/>
        <w:rPr>
          <w:b/>
          <w:sz w:val="22"/>
          <w:szCs w:val="22"/>
        </w:rPr>
      </w:pPr>
      <w:r w:rsidRPr="009F2A6E">
        <w:rPr>
          <w:b/>
          <w:sz w:val="22"/>
          <w:szCs w:val="22"/>
        </w:rPr>
        <w:t>Тест 5</w:t>
      </w:r>
    </w:p>
    <w:p w:rsidR="00642834" w:rsidRPr="009F2A6E" w:rsidRDefault="0035289C" w:rsidP="00B22D34">
      <w:pPr>
        <w:pStyle w:val="ab"/>
        <w:tabs>
          <w:tab w:val="left" w:pos="142"/>
        </w:tabs>
        <w:snapToGrid w:val="0"/>
        <w:ind w:left="284"/>
        <w:jc w:val="center"/>
        <w:rPr>
          <w:color w:val="FF0000"/>
          <w:sz w:val="22"/>
          <w:szCs w:val="22"/>
        </w:rPr>
      </w:pPr>
      <w:r w:rsidRPr="009F2A6E">
        <w:rPr>
          <w:b/>
          <w:bCs/>
          <w:color w:val="FF0000"/>
          <w:spacing w:val="-6"/>
          <w:sz w:val="22"/>
          <w:szCs w:val="22"/>
        </w:rPr>
        <w:t xml:space="preserve"> </w:t>
      </w:r>
      <w:r w:rsidR="002344F8" w:rsidRPr="009F2A6E">
        <w:rPr>
          <w:b/>
          <w:sz w:val="22"/>
          <w:szCs w:val="22"/>
        </w:rPr>
        <w:t>Раздел 5. От Древней Руси к Российскому государству</w:t>
      </w:r>
    </w:p>
    <w:p w:rsidR="002344F8" w:rsidRPr="009F2A6E" w:rsidRDefault="002344F8" w:rsidP="00B22D34">
      <w:pPr>
        <w:spacing w:after="0" w:line="240" w:lineRule="auto"/>
        <w:ind w:left="284"/>
        <w:rPr>
          <w:rFonts w:ascii="Times New Roman" w:hAnsi="Times New Roman" w:cs="Times New Roman"/>
          <w:b/>
        </w:rPr>
      </w:pPr>
      <w:r w:rsidRPr="009F2A6E">
        <w:rPr>
          <w:rFonts w:ascii="Times New Roman" w:hAnsi="Times New Roman" w:cs="Times New Roman"/>
          <w:b/>
        </w:rPr>
        <w:t>1.Центры древнерусской государственности:</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А) Москва и Тверь</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Б) Киев и Новгород</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В) Смоленск и Владимир</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Г) Киев и Чернигов</w:t>
      </w:r>
    </w:p>
    <w:p w:rsidR="002344F8" w:rsidRPr="009F2A6E" w:rsidRDefault="002344F8" w:rsidP="00B22D34">
      <w:pPr>
        <w:spacing w:after="0" w:line="240" w:lineRule="auto"/>
        <w:ind w:left="284"/>
        <w:rPr>
          <w:rFonts w:ascii="Times New Roman" w:hAnsi="Times New Roman" w:cs="Times New Roman"/>
          <w:b/>
        </w:rPr>
      </w:pPr>
      <w:r w:rsidRPr="009F2A6E">
        <w:rPr>
          <w:rFonts w:ascii="Times New Roman" w:hAnsi="Times New Roman" w:cs="Times New Roman"/>
          <w:b/>
        </w:rPr>
        <w:t>2. Древнейшая русская летопись:</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lastRenderedPageBreak/>
        <w:t>А) «Слово о полку Игореве»</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Б) «Остромирово евангелие»</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В) «Русская Правда»</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Г)  «Повесть временных лет»</w:t>
      </w:r>
    </w:p>
    <w:p w:rsidR="002344F8" w:rsidRPr="009F2A6E" w:rsidRDefault="002344F8" w:rsidP="00B22D34">
      <w:pPr>
        <w:spacing w:after="0" w:line="240" w:lineRule="auto"/>
        <w:ind w:left="284"/>
        <w:rPr>
          <w:rFonts w:ascii="Times New Roman" w:hAnsi="Times New Roman" w:cs="Times New Roman"/>
          <w:b/>
        </w:rPr>
      </w:pPr>
      <w:r w:rsidRPr="009F2A6E">
        <w:rPr>
          <w:rFonts w:ascii="Times New Roman" w:hAnsi="Times New Roman" w:cs="Times New Roman"/>
          <w:b/>
        </w:rPr>
        <w:t>3. Основную массу населения в Древней Руси составляли:</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А) зависимые общинники – «люди»</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Б) зависимые крестьяне – «закупы», «рядовичи»</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В) рабы – «челядь, «колоны»</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Г) люди, порвавшие с общиной, - изгои</w:t>
      </w:r>
    </w:p>
    <w:p w:rsidR="004C3761" w:rsidRPr="009F2A6E" w:rsidRDefault="004C3761"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4.Название ордена рыцарей, проигравших Ледовое побоище:</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 тевтонский;</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меченосцев;</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 тамплиеры;</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ливонский</w:t>
      </w:r>
    </w:p>
    <w:p w:rsidR="004C3761" w:rsidRPr="009F2A6E" w:rsidRDefault="004C3761"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5. Принудительные обязанности:</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 оброк;</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барщина;</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 повинности;</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выход</w:t>
      </w:r>
    </w:p>
    <w:p w:rsidR="004C3761" w:rsidRPr="009F2A6E" w:rsidRDefault="004C3761"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6. Битва, произошедшая в июле </w:t>
      </w:r>
      <w:smartTag w:uri="urn:schemas-microsoft-com:office:smarttags" w:element="metricconverter">
        <w:smartTagPr>
          <w:attr w:name="ProductID" w:val="1240 г"/>
        </w:smartTagPr>
        <w:r w:rsidRPr="009F2A6E">
          <w:rPr>
            <w:rFonts w:ascii="Times New Roman" w:hAnsi="Times New Roman" w:cs="Times New Roman"/>
            <w:b/>
          </w:rPr>
          <w:t>1240 г</w:t>
        </w:r>
      </w:smartTag>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на </w:t>
      </w:r>
      <w:proofErr w:type="spellStart"/>
      <w:r w:rsidRPr="009F2A6E">
        <w:rPr>
          <w:rFonts w:ascii="Times New Roman" w:hAnsi="Times New Roman" w:cs="Times New Roman"/>
        </w:rPr>
        <w:t>р.Калка</w:t>
      </w:r>
      <w:proofErr w:type="spellEnd"/>
      <w:r w:rsidRPr="009F2A6E">
        <w:rPr>
          <w:rFonts w:ascii="Times New Roman" w:hAnsi="Times New Roman" w:cs="Times New Roman"/>
        </w:rPr>
        <w:t>;</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Невская;</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на </w:t>
      </w:r>
      <w:proofErr w:type="spellStart"/>
      <w:r w:rsidRPr="009F2A6E">
        <w:rPr>
          <w:rFonts w:ascii="Times New Roman" w:hAnsi="Times New Roman" w:cs="Times New Roman"/>
        </w:rPr>
        <w:t>р.Сити</w:t>
      </w:r>
      <w:proofErr w:type="spellEnd"/>
      <w:r w:rsidRPr="009F2A6E">
        <w:rPr>
          <w:rFonts w:ascii="Times New Roman" w:hAnsi="Times New Roman" w:cs="Times New Roman"/>
        </w:rPr>
        <w:t>;</w:t>
      </w:r>
    </w:p>
    <w:p w:rsidR="004C3761" w:rsidRPr="009F2A6E" w:rsidRDefault="004C376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Ледовое побоище</w:t>
      </w:r>
    </w:p>
    <w:p w:rsidR="004C3761" w:rsidRPr="009F2A6E" w:rsidRDefault="004C3761" w:rsidP="00B22D34">
      <w:pPr>
        <w:spacing w:after="0" w:line="240" w:lineRule="auto"/>
        <w:ind w:left="284"/>
        <w:rPr>
          <w:rFonts w:ascii="Times New Roman" w:eastAsia="Times New Roman" w:hAnsi="Times New Roman" w:cs="Times New Roman"/>
          <w:b/>
        </w:rPr>
      </w:pPr>
      <w:r w:rsidRPr="009F2A6E">
        <w:rPr>
          <w:rFonts w:ascii="Times New Roman" w:hAnsi="Times New Roman" w:cs="Times New Roman"/>
          <w:b/>
        </w:rPr>
        <w:t>7</w:t>
      </w:r>
      <w:r w:rsidRPr="009F2A6E">
        <w:rPr>
          <w:rFonts w:ascii="Times New Roman" w:eastAsia="Times New Roman" w:hAnsi="Times New Roman" w:cs="Times New Roman"/>
          <w:b/>
        </w:rPr>
        <w:t>.Автор первого русского писаного закона</w:t>
      </w:r>
      <w:r w:rsidRPr="009F2A6E">
        <w:rPr>
          <w:rFonts w:ascii="Times New Roman" w:hAnsi="Times New Roman" w:cs="Times New Roman"/>
          <w:b/>
        </w:rPr>
        <w:t>:</w:t>
      </w:r>
    </w:p>
    <w:p w:rsidR="004C3761" w:rsidRPr="009F2A6E" w:rsidRDefault="004C3761" w:rsidP="00B22D34">
      <w:pPr>
        <w:spacing w:after="0" w:line="240" w:lineRule="auto"/>
        <w:ind w:left="284"/>
        <w:rPr>
          <w:rFonts w:ascii="Times New Roman" w:eastAsia="Times New Roman" w:hAnsi="Times New Roman" w:cs="Times New Roman"/>
        </w:rPr>
      </w:pPr>
      <w:r w:rsidRPr="009F2A6E">
        <w:rPr>
          <w:rFonts w:ascii="Times New Roman" w:hAnsi="Times New Roman" w:cs="Times New Roman"/>
        </w:rPr>
        <w:t>А)</w:t>
      </w:r>
      <w:r w:rsidRPr="009F2A6E">
        <w:rPr>
          <w:rFonts w:ascii="Times New Roman" w:eastAsia="Times New Roman" w:hAnsi="Times New Roman" w:cs="Times New Roman"/>
        </w:rPr>
        <w:t xml:space="preserve"> Владимир Мономах</w:t>
      </w:r>
    </w:p>
    <w:p w:rsidR="004C3761" w:rsidRPr="009F2A6E" w:rsidRDefault="004C3761" w:rsidP="00B22D34">
      <w:pPr>
        <w:spacing w:after="0" w:line="240" w:lineRule="auto"/>
        <w:ind w:left="284"/>
        <w:rPr>
          <w:rFonts w:ascii="Times New Roman" w:eastAsia="Times New Roman" w:hAnsi="Times New Roman" w:cs="Times New Roman"/>
        </w:rPr>
      </w:pPr>
      <w:r w:rsidRPr="009F2A6E">
        <w:rPr>
          <w:rFonts w:ascii="Times New Roman" w:hAnsi="Times New Roman" w:cs="Times New Roman"/>
        </w:rPr>
        <w:t>Б)</w:t>
      </w:r>
      <w:r w:rsidRPr="009F2A6E">
        <w:rPr>
          <w:rFonts w:ascii="Times New Roman" w:eastAsia="Times New Roman" w:hAnsi="Times New Roman" w:cs="Times New Roman"/>
        </w:rPr>
        <w:t xml:space="preserve"> Ярослав Мудрый</w:t>
      </w:r>
    </w:p>
    <w:p w:rsidR="004C3761" w:rsidRPr="009F2A6E" w:rsidRDefault="004C3761" w:rsidP="00B22D34">
      <w:pPr>
        <w:spacing w:after="0" w:line="240" w:lineRule="auto"/>
        <w:ind w:left="284"/>
        <w:rPr>
          <w:rFonts w:ascii="Times New Roman" w:eastAsia="Times New Roman" w:hAnsi="Times New Roman" w:cs="Times New Roman"/>
        </w:rPr>
      </w:pPr>
      <w:r w:rsidRPr="009F2A6E">
        <w:rPr>
          <w:rFonts w:ascii="Times New Roman" w:hAnsi="Times New Roman" w:cs="Times New Roman"/>
        </w:rPr>
        <w:t>В)</w:t>
      </w:r>
      <w:r w:rsidRPr="009F2A6E">
        <w:rPr>
          <w:rFonts w:ascii="Times New Roman" w:eastAsia="Times New Roman" w:hAnsi="Times New Roman" w:cs="Times New Roman"/>
        </w:rPr>
        <w:t xml:space="preserve"> Андрей </w:t>
      </w:r>
      <w:proofErr w:type="spellStart"/>
      <w:r w:rsidRPr="009F2A6E">
        <w:rPr>
          <w:rFonts w:ascii="Times New Roman" w:eastAsia="Times New Roman" w:hAnsi="Times New Roman" w:cs="Times New Roman"/>
        </w:rPr>
        <w:t>Боголюбский</w:t>
      </w:r>
      <w:proofErr w:type="spellEnd"/>
    </w:p>
    <w:p w:rsidR="004C3761" w:rsidRPr="009F2A6E" w:rsidRDefault="004C3761" w:rsidP="00B22D34">
      <w:pPr>
        <w:spacing w:after="0" w:line="240" w:lineRule="auto"/>
        <w:ind w:left="284"/>
        <w:rPr>
          <w:rFonts w:ascii="Times New Roman" w:eastAsia="Times New Roman" w:hAnsi="Times New Roman" w:cs="Times New Roman"/>
        </w:rPr>
      </w:pPr>
      <w:r w:rsidRPr="009F2A6E">
        <w:rPr>
          <w:rFonts w:ascii="Times New Roman" w:hAnsi="Times New Roman" w:cs="Times New Roman"/>
        </w:rPr>
        <w:t>Г)</w:t>
      </w:r>
      <w:r w:rsidRPr="009F2A6E">
        <w:rPr>
          <w:rFonts w:ascii="Times New Roman" w:eastAsia="Times New Roman" w:hAnsi="Times New Roman" w:cs="Times New Roman"/>
        </w:rPr>
        <w:t xml:space="preserve"> Владимир Красное Солнышко</w:t>
      </w:r>
    </w:p>
    <w:p w:rsidR="004C3761" w:rsidRPr="009F2A6E" w:rsidRDefault="004C3761" w:rsidP="00B22D34">
      <w:pPr>
        <w:spacing w:after="0" w:line="240" w:lineRule="auto"/>
        <w:ind w:left="284"/>
        <w:rPr>
          <w:rFonts w:ascii="Times New Roman" w:hAnsi="Times New Roman" w:cs="Times New Roman"/>
          <w:b/>
        </w:rPr>
      </w:pPr>
      <w:r w:rsidRPr="009F2A6E">
        <w:rPr>
          <w:rFonts w:ascii="Times New Roman" w:hAnsi="Times New Roman" w:cs="Times New Roman"/>
          <w:b/>
        </w:rPr>
        <w:t>8. Имя основателя Москвы:</w:t>
      </w:r>
    </w:p>
    <w:p w:rsidR="004C3761" w:rsidRPr="009F2A6E" w:rsidRDefault="004C3761" w:rsidP="00B22D34">
      <w:pPr>
        <w:spacing w:after="0" w:line="240" w:lineRule="auto"/>
        <w:ind w:left="284"/>
        <w:rPr>
          <w:rFonts w:ascii="Times New Roman" w:hAnsi="Times New Roman" w:cs="Times New Roman"/>
        </w:rPr>
      </w:pPr>
      <w:r w:rsidRPr="009F2A6E">
        <w:rPr>
          <w:rFonts w:ascii="Times New Roman" w:hAnsi="Times New Roman" w:cs="Times New Roman"/>
        </w:rPr>
        <w:t>А) Мстислав Удалой</w:t>
      </w:r>
    </w:p>
    <w:p w:rsidR="004C3761" w:rsidRPr="009F2A6E" w:rsidRDefault="004C3761" w:rsidP="00B22D34">
      <w:pPr>
        <w:spacing w:after="0" w:line="240" w:lineRule="auto"/>
        <w:ind w:left="284"/>
        <w:rPr>
          <w:rFonts w:ascii="Times New Roman" w:hAnsi="Times New Roman" w:cs="Times New Roman"/>
        </w:rPr>
      </w:pPr>
      <w:r w:rsidRPr="009F2A6E">
        <w:rPr>
          <w:rFonts w:ascii="Times New Roman" w:hAnsi="Times New Roman" w:cs="Times New Roman"/>
        </w:rPr>
        <w:t>Б) Ярополк Окаянный</w:t>
      </w:r>
    </w:p>
    <w:p w:rsidR="004C3761" w:rsidRPr="009F2A6E" w:rsidRDefault="004C3761" w:rsidP="00B22D34">
      <w:pPr>
        <w:spacing w:after="0" w:line="240" w:lineRule="auto"/>
        <w:ind w:left="284"/>
        <w:rPr>
          <w:rFonts w:ascii="Times New Roman" w:hAnsi="Times New Roman" w:cs="Times New Roman"/>
        </w:rPr>
      </w:pPr>
      <w:r w:rsidRPr="009F2A6E">
        <w:rPr>
          <w:rFonts w:ascii="Times New Roman" w:hAnsi="Times New Roman" w:cs="Times New Roman"/>
        </w:rPr>
        <w:t>В) Юрий Долгорукий</w:t>
      </w:r>
    </w:p>
    <w:p w:rsidR="004C3761" w:rsidRPr="009F2A6E" w:rsidRDefault="004C3761" w:rsidP="00B22D34">
      <w:pPr>
        <w:spacing w:after="0" w:line="240" w:lineRule="auto"/>
        <w:ind w:left="284"/>
        <w:rPr>
          <w:rFonts w:ascii="Times New Roman" w:hAnsi="Times New Roman" w:cs="Times New Roman"/>
        </w:rPr>
      </w:pPr>
      <w:r w:rsidRPr="009F2A6E">
        <w:rPr>
          <w:rFonts w:ascii="Times New Roman" w:hAnsi="Times New Roman" w:cs="Times New Roman"/>
        </w:rPr>
        <w:t>Г) Иван Калита</w:t>
      </w:r>
    </w:p>
    <w:p w:rsidR="002344F8" w:rsidRPr="009F2A6E" w:rsidRDefault="004C3761" w:rsidP="00B22D34">
      <w:pPr>
        <w:autoSpaceDE w:val="0"/>
        <w:autoSpaceDN w:val="0"/>
        <w:adjustRightInd w:val="0"/>
        <w:spacing w:after="0" w:line="240" w:lineRule="auto"/>
        <w:ind w:left="284"/>
        <w:rPr>
          <w:rFonts w:ascii="Times New Roman" w:hAnsi="Times New Roman" w:cs="Times New Roman"/>
          <w:b/>
        </w:rPr>
      </w:pPr>
      <w:r w:rsidRPr="009F2A6E">
        <w:rPr>
          <w:rFonts w:ascii="Times New Roman" w:hAnsi="Times New Roman" w:cs="Times New Roman"/>
          <w:b/>
        </w:rPr>
        <w:t>9</w:t>
      </w:r>
      <w:r w:rsidR="002344F8" w:rsidRPr="009F2A6E">
        <w:rPr>
          <w:rFonts w:ascii="Times New Roman" w:hAnsi="Times New Roman" w:cs="Times New Roman"/>
          <w:b/>
        </w:rPr>
        <w:t>. Прочтите отрывок из Новгородской летописи и укажите, какое событие нашло отражение в этом отрывке.</w:t>
      </w:r>
    </w:p>
    <w:p w:rsidR="002344F8" w:rsidRPr="009F2A6E" w:rsidRDefault="002344F8"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 xml:space="preserve">«И начал тогда князь великий наступать. Гремят мечи булатные о шлемы </w:t>
      </w:r>
      <w:proofErr w:type="spellStart"/>
      <w:r w:rsidRPr="009F2A6E">
        <w:rPr>
          <w:rFonts w:ascii="Times New Roman" w:hAnsi="Times New Roman" w:cs="Times New Roman"/>
        </w:rPr>
        <w:t>хиновские</w:t>
      </w:r>
      <w:proofErr w:type="spellEnd"/>
      <w:r w:rsidRPr="009F2A6E">
        <w:rPr>
          <w:rFonts w:ascii="Times New Roman" w:hAnsi="Times New Roman" w:cs="Times New Roman"/>
        </w:rPr>
        <w:t>. Поганые прикрыли головы свои руками своими. И вот поганые бросились вспять. Ветер рвёт в стягах великого князя Дмитрия Ивановича, поганые спасаются бегством, а русские сыновья широкие поля кликом огородили и золочёными доспехами осветили. Уже встал тур на бой! Тогда князь великий Дмитрий Иванович и брат его, князь Владимир Андреевич, полки поганых вспять повернули и начали их бить и сечь беспощадно, тоску на них наводя...»</w:t>
      </w:r>
    </w:p>
    <w:p w:rsidR="002344F8" w:rsidRPr="009F2A6E" w:rsidRDefault="002344F8"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А) Ледовое побоище</w:t>
      </w:r>
    </w:p>
    <w:p w:rsidR="002344F8" w:rsidRPr="009F2A6E" w:rsidRDefault="002344F8"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Б) Куликовская битва</w:t>
      </w:r>
    </w:p>
    <w:p w:rsidR="002344F8" w:rsidRPr="009F2A6E" w:rsidRDefault="002344F8"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В) стояние на реке Угре</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Г) битва на реке Калке</w:t>
      </w:r>
    </w:p>
    <w:p w:rsidR="002344F8" w:rsidRPr="009F2A6E" w:rsidRDefault="004C3761" w:rsidP="00B22D34">
      <w:pPr>
        <w:autoSpaceDE w:val="0"/>
        <w:autoSpaceDN w:val="0"/>
        <w:adjustRightInd w:val="0"/>
        <w:spacing w:after="0" w:line="240" w:lineRule="auto"/>
        <w:ind w:left="284"/>
        <w:jc w:val="both"/>
        <w:rPr>
          <w:rFonts w:ascii="Times New Roman" w:hAnsi="Times New Roman" w:cs="Times New Roman"/>
          <w:b/>
        </w:rPr>
      </w:pPr>
      <w:r w:rsidRPr="009F2A6E">
        <w:rPr>
          <w:rFonts w:ascii="Times New Roman" w:hAnsi="Times New Roman" w:cs="Times New Roman"/>
          <w:b/>
        </w:rPr>
        <w:t>10</w:t>
      </w:r>
      <w:r w:rsidR="002344F8" w:rsidRPr="009F2A6E">
        <w:rPr>
          <w:rFonts w:ascii="Times New Roman" w:hAnsi="Times New Roman" w:cs="Times New Roman"/>
          <w:b/>
        </w:rPr>
        <w:t>. Расположите в хронологическом порядке следующие события. Укажите ответ в виде последовательности буквенных обозначений выбранных элементов.</w:t>
      </w:r>
    </w:p>
    <w:p w:rsidR="002344F8" w:rsidRPr="009F2A6E" w:rsidRDefault="002344F8"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А) стояние на реке Угре</w:t>
      </w:r>
    </w:p>
    <w:p w:rsidR="002344F8" w:rsidRPr="009F2A6E" w:rsidRDefault="002344F8"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Б) Куликовская битва</w:t>
      </w:r>
    </w:p>
    <w:p w:rsidR="002344F8" w:rsidRPr="009F2A6E" w:rsidRDefault="002344F8"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В) Ледовое побоище</w:t>
      </w:r>
    </w:p>
    <w:p w:rsidR="002344F8" w:rsidRPr="009F2A6E" w:rsidRDefault="002344F8"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Г) </w:t>
      </w:r>
      <w:r w:rsidR="004C3761" w:rsidRPr="009F2A6E">
        <w:rPr>
          <w:rFonts w:ascii="Times New Roman" w:hAnsi="Times New Roman" w:cs="Times New Roman"/>
        </w:rPr>
        <w:t>битва на реке Сити</w:t>
      </w:r>
    </w:p>
    <w:p w:rsidR="007F1E6B" w:rsidRPr="009F2A6E" w:rsidRDefault="00F3679F" w:rsidP="00B22D34">
      <w:pPr>
        <w:spacing w:after="0" w:line="240" w:lineRule="auto"/>
        <w:ind w:left="284"/>
        <w:jc w:val="center"/>
        <w:rPr>
          <w:rFonts w:ascii="Times New Roman" w:hAnsi="Times New Roman" w:cs="Times New Roman"/>
          <w:b/>
        </w:rPr>
      </w:pPr>
      <w:r w:rsidRPr="009F2A6E">
        <w:rPr>
          <w:rFonts w:ascii="Times New Roman" w:hAnsi="Times New Roman" w:cs="Times New Roman"/>
          <w:b/>
        </w:rPr>
        <w:t>Тест 6</w:t>
      </w:r>
    </w:p>
    <w:p w:rsidR="00F3679F" w:rsidRPr="009F2A6E" w:rsidRDefault="00726C92" w:rsidP="00B22D34">
      <w:pPr>
        <w:pStyle w:val="ab"/>
        <w:ind w:left="284"/>
        <w:jc w:val="center"/>
        <w:rPr>
          <w:b/>
          <w:color w:val="FF0000"/>
          <w:sz w:val="22"/>
          <w:szCs w:val="22"/>
        </w:rPr>
      </w:pPr>
      <w:r w:rsidRPr="009F2A6E">
        <w:rPr>
          <w:b/>
          <w:sz w:val="22"/>
          <w:szCs w:val="22"/>
        </w:rPr>
        <w:t>Раздел 6. Россия в ХVI— ХVII веках: от великого княжества к царству</w:t>
      </w:r>
    </w:p>
    <w:p w:rsidR="00DE6A46" w:rsidRPr="009F2A6E" w:rsidRDefault="00DE6A46" w:rsidP="00B22D34">
      <w:pPr>
        <w:autoSpaceDE w:val="0"/>
        <w:autoSpaceDN w:val="0"/>
        <w:adjustRightInd w:val="0"/>
        <w:spacing w:after="0" w:line="240" w:lineRule="auto"/>
        <w:ind w:left="284"/>
        <w:jc w:val="both"/>
        <w:rPr>
          <w:rFonts w:ascii="Times New Roman" w:hAnsi="Times New Roman" w:cs="Times New Roman"/>
          <w:b/>
        </w:rPr>
      </w:pPr>
      <w:r w:rsidRPr="009F2A6E">
        <w:rPr>
          <w:rFonts w:ascii="Times New Roman" w:hAnsi="Times New Roman" w:cs="Times New Roman"/>
          <w:b/>
        </w:rPr>
        <w:lastRenderedPageBreak/>
        <w:t>1. Результат военной реформы, проведённой Избранной Радой в середине XVI в.:</w:t>
      </w:r>
    </w:p>
    <w:p w:rsidR="00DE6A46" w:rsidRPr="009F2A6E" w:rsidRDefault="00DE6A46"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А) создание гвардейских полков</w:t>
      </w:r>
    </w:p>
    <w:p w:rsidR="00DE6A46" w:rsidRPr="009F2A6E" w:rsidRDefault="00DE6A46"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Б) формирование регулярной армии</w:t>
      </w:r>
    </w:p>
    <w:p w:rsidR="00DE6A46" w:rsidRPr="009F2A6E" w:rsidRDefault="00DE6A46" w:rsidP="00B22D34">
      <w:pPr>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В) создание стрелецкого войска</w:t>
      </w:r>
    </w:p>
    <w:p w:rsidR="00DE6A46" w:rsidRPr="009F2A6E" w:rsidRDefault="00DE6A46" w:rsidP="00B22D34">
      <w:pPr>
        <w:spacing w:after="0" w:line="240" w:lineRule="auto"/>
        <w:ind w:left="284"/>
        <w:rPr>
          <w:rFonts w:ascii="Times New Roman" w:hAnsi="Times New Roman" w:cs="Times New Roman"/>
        </w:rPr>
      </w:pPr>
      <w:r w:rsidRPr="009F2A6E">
        <w:rPr>
          <w:rFonts w:ascii="Times New Roman" w:hAnsi="Times New Roman" w:cs="Times New Roman"/>
        </w:rPr>
        <w:t>Г) формирование полков иноземного строя</w:t>
      </w:r>
    </w:p>
    <w:p w:rsidR="00DE6A46" w:rsidRPr="009F2A6E" w:rsidRDefault="00DE6A46" w:rsidP="00B22D34">
      <w:pPr>
        <w:pStyle w:val="Default"/>
        <w:ind w:left="284"/>
        <w:rPr>
          <w:b/>
          <w:sz w:val="22"/>
          <w:szCs w:val="22"/>
        </w:rPr>
      </w:pPr>
      <w:r w:rsidRPr="009F2A6E">
        <w:rPr>
          <w:b/>
          <w:sz w:val="22"/>
          <w:szCs w:val="22"/>
        </w:rPr>
        <w:t>2. Год окончательного закрепощения крестьян:</w:t>
      </w:r>
    </w:p>
    <w:p w:rsidR="00DE6A46" w:rsidRPr="009F2A6E" w:rsidRDefault="00DE6A46" w:rsidP="00B22D34">
      <w:pPr>
        <w:pStyle w:val="Default"/>
        <w:ind w:left="284"/>
        <w:rPr>
          <w:sz w:val="22"/>
          <w:szCs w:val="22"/>
        </w:rPr>
      </w:pPr>
      <w:r w:rsidRPr="009F2A6E">
        <w:rPr>
          <w:sz w:val="22"/>
          <w:szCs w:val="22"/>
        </w:rPr>
        <w:t>А) 1613;</w:t>
      </w:r>
    </w:p>
    <w:p w:rsidR="00DE6A46" w:rsidRPr="009F2A6E" w:rsidRDefault="00DE6A46" w:rsidP="00B22D34">
      <w:pPr>
        <w:pStyle w:val="Default"/>
        <w:ind w:left="284"/>
        <w:rPr>
          <w:sz w:val="22"/>
          <w:szCs w:val="22"/>
        </w:rPr>
      </w:pPr>
      <w:r w:rsidRPr="009F2A6E">
        <w:rPr>
          <w:sz w:val="22"/>
          <w:szCs w:val="22"/>
        </w:rPr>
        <w:t>Б)1625;</w:t>
      </w:r>
    </w:p>
    <w:p w:rsidR="00DE6A46" w:rsidRPr="009F2A6E" w:rsidRDefault="00DE6A46" w:rsidP="00B22D34">
      <w:pPr>
        <w:pStyle w:val="Default"/>
        <w:ind w:left="284"/>
        <w:rPr>
          <w:sz w:val="22"/>
          <w:szCs w:val="22"/>
        </w:rPr>
      </w:pPr>
      <w:r w:rsidRPr="009F2A6E">
        <w:rPr>
          <w:sz w:val="22"/>
          <w:szCs w:val="22"/>
        </w:rPr>
        <w:t>В) 1638;</w:t>
      </w:r>
    </w:p>
    <w:p w:rsidR="00DE6A46" w:rsidRPr="009F2A6E" w:rsidRDefault="00DE6A46" w:rsidP="00B22D34">
      <w:pPr>
        <w:pStyle w:val="Default"/>
        <w:ind w:left="284"/>
        <w:rPr>
          <w:sz w:val="22"/>
          <w:szCs w:val="22"/>
        </w:rPr>
      </w:pPr>
      <w:r w:rsidRPr="009F2A6E">
        <w:rPr>
          <w:sz w:val="22"/>
          <w:szCs w:val="22"/>
        </w:rPr>
        <w:t xml:space="preserve">Г)1649 </w:t>
      </w:r>
    </w:p>
    <w:p w:rsidR="00337CF9" w:rsidRPr="009F2A6E" w:rsidRDefault="00513935"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3</w:t>
      </w:r>
      <w:r w:rsidR="00337CF9" w:rsidRPr="009F2A6E">
        <w:rPr>
          <w:rFonts w:ascii="Times New Roman" w:hAnsi="Times New Roman" w:cs="Times New Roman"/>
          <w:b/>
        </w:rPr>
        <w:t xml:space="preserve">.  Приказы в </w:t>
      </w:r>
      <w:r w:rsidR="00337CF9" w:rsidRPr="009F2A6E">
        <w:rPr>
          <w:rFonts w:ascii="Times New Roman" w:hAnsi="Times New Roman" w:cs="Times New Roman"/>
          <w:b/>
          <w:lang w:val="en-US"/>
        </w:rPr>
        <w:t>XVI</w:t>
      </w:r>
      <w:r w:rsidR="00337CF9" w:rsidRPr="009F2A6E">
        <w:rPr>
          <w:rFonts w:ascii="Times New Roman" w:hAnsi="Times New Roman" w:cs="Times New Roman"/>
          <w:b/>
        </w:rPr>
        <w:t xml:space="preserve"> – начале </w:t>
      </w:r>
      <w:r w:rsidR="00337CF9" w:rsidRPr="009F2A6E">
        <w:rPr>
          <w:rFonts w:ascii="Times New Roman" w:hAnsi="Times New Roman" w:cs="Times New Roman"/>
          <w:b/>
          <w:lang w:val="en-US"/>
        </w:rPr>
        <w:t>XVIII</w:t>
      </w:r>
      <w:r w:rsidR="00337CF9" w:rsidRPr="009F2A6E">
        <w:rPr>
          <w:rFonts w:ascii="Times New Roman" w:hAnsi="Times New Roman" w:cs="Times New Roman"/>
          <w:b/>
        </w:rPr>
        <w:t xml:space="preserve"> вв.:</w:t>
      </w:r>
    </w:p>
    <w:p w:rsidR="00337CF9" w:rsidRPr="009F2A6E" w:rsidRDefault="00337CF9" w:rsidP="00B22D34">
      <w:pPr>
        <w:spacing w:after="0" w:line="240" w:lineRule="auto"/>
        <w:ind w:left="284"/>
        <w:jc w:val="both"/>
        <w:rPr>
          <w:rFonts w:ascii="Times New Roman" w:hAnsi="Times New Roman" w:cs="Times New Roman"/>
        </w:rPr>
      </w:pPr>
      <w:r w:rsidRPr="009F2A6E">
        <w:rPr>
          <w:rFonts w:ascii="Times New Roman" w:hAnsi="Times New Roman" w:cs="Times New Roman"/>
        </w:rPr>
        <w:t>А) рассылаемые царём указы;</w:t>
      </w:r>
    </w:p>
    <w:p w:rsidR="00337CF9" w:rsidRPr="009F2A6E" w:rsidRDefault="00337CF9"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органы центрального управления;</w:t>
      </w:r>
    </w:p>
    <w:p w:rsidR="00337CF9" w:rsidRPr="009F2A6E" w:rsidRDefault="00337CF9" w:rsidP="00B22D34">
      <w:pPr>
        <w:spacing w:after="0" w:line="240" w:lineRule="auto"/>
        <w:ind w:left="284"/>
        <w:jc w:val="both"/>
        <w:rPr>
          <w:rFonts w:ascii="Times New Roman" w:hAnsi="Times New Roman" w:cs="Times New Roman"/>
        </w:rPr>
      </w:pPr>
      <w:r w:rsidRPr="009F2A6E">
        <w:rPr>
          <w:rFonts w:ascii="Times New Roman" w:hAnsi="Times New Roman" w:cs="Times New Roman"/>
        </w:rPr>
        <w:t>В) решения Земского собора</w:t>
      </w:r>
    </w:p>
    <w:p w:rsidR="00337CF9" w:rsidRPr="009F2A6E" w:rsidRDefault="00337CF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распоряжения Боярской думы</w:t>
      </w:r>
    </w:p>
    <w:p w:rsidR="00337CF9" w:rsidRPr="009F2A6E" w:rsidRDefault="00513935" w:rsidP="00B22D34">
      <w:pPr>
        <w:autoSpaceDE w:val="0"/>
        <w:autoSpaceDN w:val="0"/>
        <w:adjustRightInd w:val="0"/>
        <w:spacing w:after="0" w:line="240" w:lineRule="auto"/>
        <w:ind w:left="284"/>
        <w:jc w:val="both"/>
        <w:rPr>
          <w:rFonts w:ascii="Times New Roman" w:hAnsi="Times New Roman" w:cs="Times New Roman"/>
          <w:b/>
        </w:rPr>
      </w:pPr>
      <w:r w:rsidRPr="009F2A6E">
        <w:rPr>
          <w:rFonts w:ascii="Times New Roman" w:hAnsi="Times New Roman" w:cs="Times New Roman"/>
          <w:b/>
        </w:rPr>
        <w:t>4</w:t>
      </w:r>
      <w:r w:rsidR="00337CF9" w:rsidRPr="009F2A6E">
        <w:rPr>
          <w:rFonts w:ascii="Times New Roman" w:hAnsi="Times New Roman" w:cs="Times New Roman"/>
          <w:b/>
        </w:rPr>
        <w:t xml:space="preserve">.Сословие, против которого была направлена политика опричнины царя Ивана </w:t>
      </w:r>
      <w:r w:rsidR="00337CF9" w:rsidRPr="009F2A6E">
        <w:rPr>
          <w:rFonts w:ascii="Times New Roman" w:hAnsi="Times New Roman" w:cs="Times New Roman"/>
          <w:b/>
          <w:bCs/>
          <w:lang w:val="en-US"/>
        </w:rPr>
        <w:t>IV</w:t>
      </w:r>
      <w:r w:rsidR="00337CF9" w:rsidRPr="009F2A6E">
        <w:rPr>
          <w:rFonts w:ascii="Times New Roman" w:hAnsi="Times New Roman" w:cs="Times New Roman"/>
          <w:b/>
          <w:bCs/>
        </w:rPr>
        <w:t>:</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А. бояре;</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Б. дворяне;</w:t>
      </w:r>
    </w:p>
    <w:p w:rsidR="00337CF9" w:rsidRPr="009F2A6E" w:rsidRDefault="00337CF9" w:rsidP="00B22D34">
      <w:pPr>
        <w:pStyle w:val="30"/>
        <w:spacing w:before="0" w:after="0"/>
        <w:ind w:left="284"/>
        <w:jc w:val="both"/>
        <w:rPr>
          <w:rFonts w:ascii="Times New Roman" w:hAnsi="Times New Roman"/>
          <w:b w:val="0"/>
          <w:sz w:val="22"/>
          <w:szCs w:val="22"/>
        </w:rPr>
      </w:pPr>
      <w:r w:rsidRPr="009F2A6E">
        <w:rPr>
          <w:rFonts w:ascii="Times New Roman" w:hAnsi="Times New Roman"/>
          <w:b w:val="0"/>
          <w:sz w:val="22"/>
          <w:szCs w:val="22"/>
        </w:rPr>
        <w:t>В. духовенство;</w:t>
      </w:r>
    </w:p>
    <w:p w:rsidR="00337CF9" w:rsidRPr="009F2A6E" w:rsidRDefault="00337CF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крестьяне</w:t>
      </w:r>
    </w:p>
    <w:p w:rsidR="00337CF9" w:rsidRPr="009F2A6E" w:rsidRDefault="00513935" w:rsidP="00B22D34">
      <w:pPr>
        <w:autoSpaceDE w:val="0"/>
        <w:autoSpaceDN w:val="0"/>
        <w:adjustRightInd w:val="0"/>
        <w:spacing w:after="0" w:line="240" w:lineRule="auto"/>
        <w:ind w:left="284"/>
        <w:jc w:val="both"/>
        <w:rPr>
          <w:rFonts w:ascii="Times New Roman" w:hAnsi="Times New Roman" w:cs="Times New Roman"/>
          <w:b/>
        </w:rPr>
      </w:pPr>
      <w:r w:rsidRPr="009F2A6E">
        <w:rPr>
          <w:rFonts w:ascii="Times New Roman" w:hAnsi="Times New Roman" w:cs="Times New Roman"/>
          <w:b/>
        </w:rPr>
        <w:t>5</w:t>
      </w:r>
      <w:r w:rsidR="00337CF9" w:rsidRPr="009F2A6E">
        <w:rPr>
          <w:rFonts w:ascii="Times New Roman" w:hAnsi="Times New Roman" w:cs="Times New Roman"/>
          <w:b/>
        </w:rPr>
        <w:t>.Плата крестьян за право уйти от феодала:</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А. выход;</w:t>
      </w:r>
    </w:p>
    <w:p w:rsidR="00337CF9" w:rsidRPr="009F2A6E" w:rsidRDefault="00337CF9" w:rsidP="00B22D34">
      <w:pPr>
        <w:pStyle w:val="30"/>
        <w:spacing w:before="0" w:after="0"/>
        <w:ind w:left="284"/>
        <w:jc w:val="both"/>
        <w:rPr>
          <w:rFonts w:ascii="Times New Roman" w:hAnsi="Times New Roman"/>
          <w:b w:val="0"/>
          <w:sz w:val="22"/>
          <w:szCs w:val="22"/>
        </w:rPr>
      </w:pPr>
      <w:r w:rsidRPr="009F2A6E">
        <w:rPr>
          <w:rFonts w:ascii="Times New Roman" w:hAnsi="Times New Roman"/>
          <w:b w:val="0"/>
          <w:sz w:val="22"/>
          <w:szCs w:val="22"/>
        </w:rPr>
        <w:t xml:space="preserve">Б. тягло; </w:t>
      </w:r>
    </w:p>
    <w:p w:rsidR="00337CF9" w:rsidRPr="009F2A6E" w:rsidRDefault="00337CF9" w:rsidP="00B22D34">
      <w:pPr>
        <w:pStyle w:val="30"/>
        <w:spacing w:before="0" w:after="0"/>
        <w:ind w:left="284"/>
        <w:jc w:val="both"/>
        <w:rPr>
          <w:rFonts w:ascii="Times New Roman" w:hAnsi="Times New Roman"/>
          <w:b w:val="0"/>
          <w:sz w:val="22"/>
          <w:szCs w:val="22"/>
        </w:rPr>
      </w:pPr>
      <w:r w:rsidRPr="009F2A6E">
        <w:rPr>
          <w:rFonts w:ascii="Times New Roman" w:hAnsi="Times New Roman"/>
          <w:b w:val="0"/>
          <w:sz w:val="22"/>
          <w:szCs w:val="22"/>
        </w:rPr>
        <w:t>В. пожилое;</w:t>
      </w:r>
    </w:p>
    <w:p w:rsidR="00337CF9" w:rsidRPr="009F2A6E" w:rsidRDefault="00337CF9" w:rsidP="00B22D34">
      <w:pPr>
        <w:pStyle w:val="30"/>
        <w:spacing w:before="0" w:after="0"/>
        <w:ind w:left="284"/>
        <w:jc w:val="both"/>
        <w:rPr>
          <w:rFonts w:ascii="Times New Roman" w:hAnsi="Times New Roman"/>
          <w:b w:val="0"/>
          <w:sz w:val="22"/>
          <w:szCs w:val="22"/>
        </w:rPr>
      </w:pPr>
      <w:r w:rsidRPr="009F2A6E">
        <w:rPr>
          <w:rFonts w:ascii="Times New Roman" w:hAnsi="Times New Roman"/>
          <w:b w:val="0"/>
          <w:sz w:val="22"/>
          <w:szCs w:val="22"/>
        </w:rPr>
        <w:t>Г. оброк</w:t>
      </w:r>
    </w:p>
    <w:p w:rsidR="00337CF9" w:rsidRPr="009F2A6E" w:rsidRDefault="00513935" w:rsidP="00B22D34">
      <w:pPr>
        <w:autoSpaceDE w:val="0"/>
        <w:autoSpaceDN w:val="0"/>
        <w:adjustRightInd w:val="0"/>
        <w:spacing w:after="0" w:line="240" w:lineRule="auto"/>
        <w:ind w:left="284"/>
        <w:jc w:val="both"/>
        <w:rPr>
          <w:rFonts w:ascii="Times New Roman" w:hAnsi="Times New Roman" w:cs="Times New Roman"/>
          <w:b/>
        </w:rPr>
      </w:pPr>
      <w:r w:rsidRPr="009F2A6E">
        <w:rPr>
          <w:rFonts w:ascii="Times New Roman" w:hAnsi="Times New Roman" w:cs="Times New Roman"/>
          <w:b/>
        </w:rPr>
        <w:t>6</w:t>
      </w:r>
      <w:r w:rsidR="00337CF9" w:rsidRPr="009F2A6E">
        <w:rPr>
          <w:rFonts w:ascii="Times New Roman" w:hAnsi="Times New Roman" w:cs="Times New Roman"/>
          <w:b/>
        </w:rPr>
        <w:t>. Годы опричнины:</w:t>
      </w:r>
    </w:p>
    <w:p w:rsidR="00337CF9" w:rsidRPr="009F2A6E" w:rsidRDefault="00337CF9" w:rsidP="00B22D34">
      <w:pPr>
        <w:pStyle w:val="30"/>
        <w:spacing w:before="0" w:after="0"/>
        <w:ind w:left="284"/>
        <w:jc w:val="both"/>
        <w:rPr>
          <w:rFonts w:ascii="Times New Roman" w:hAnsi="Times New Roman"/>
          <w:b w:val="0"/>
          <w:sz w:val="22"/>
          <w:szCs w:val="22"/>
        </w:rPr>
      </w:pPr>
      <w:r w:rsidRPr="009F2A6E">
        <w:rPr>
          <w:rFonts w:ascii="Times New Roman" w:hAnsi="Times New Roman"/>
          <w:b w:val="0"/>
          <w:sz w:val="22"/>
          <w:szCs w:val="22"/>
        </w:rPr>
        <w:t>А. 1565-1572;</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Б. 1650-1657;</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В. 1550-1557;</w:t>
      </w:r>
    </w:p>
    <w:p w:rsidR="00337CF9" w:rsidRPr="009F2A6E" w:rsidRDefault="00337CF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1462-1533</w:t>
      </w:r>
    </w:p>
    <w:p w:rsidR="00337CF9" w:rsidRPr="009F2A6E" w:rsidRDefault="00513935" w:rsidP="00B22D34">
      <w:pPr>
        <w:autoSpaceDE w:val="0"/>
        <w:autoSpaceDN w:val="0"/>
        <w:adjustRightInd w:val="0"/>
        <w:spacing w:after="0" w:line="240" w:lineRule="auto"/>
        <w:ind w:left="284"/>
        <w:jc w:val="both"/>
        <w:rPr>
          <w:rFonts w:ascii="Times New Roman" w:hAnsi="Times New Roman" w:cs="Times New Roman"/>
          <w:b/>
        </w:rPr>
      </w:pPr>
      <w:r w:rsidRPr="009F2A6E">
        <w:rPr>
          <w:rFonts w:ascii="Times New Roman" w:hAnsi="Times New Roman" w:cs="Times New Roman"/>
          <w:b/>
        </w:rPr>
        <w:t>7</w:t>
      </w:r>
      <w:r w:rsidR="00337CF9" w:rsidRPr="009F2A6E">
        <w:rPr>
          <w:rFonts w:ascii="Times New Roman" w:hAnsi="Times New Roman" w:cs="Times New Roman"/>
          <w:b/>
        </w:rPr>
        <w:t>.Имя правителя, правление которого предшествовало Смутному времени:</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А.</w:t>
      </w:r>
      <w:r w:rsidRPr="009F2A6E">
        <w:rPr>
          <w:rFonts w:ascii="Times New Roman" w:hAnsi="Times New Roman" w:cs="Times New Roman"/>
          <w:bCs/>
        </w:rPr>
        <w:t xml:space="preserve"> Иван Грозный;</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 xml:space="preserve">Б. Лжедмитрий </w:t>
      </w:r>
      <w:r w:rsidRPr="009F2A6E">
        <w:rPr>
          <w:rFonts w:ascii="Times New Roman" w:hAnsi="Times New Roman" w:cs="Times New Roman"/>
          <w:lang w:val="en-US"/>
        </w:rPr>
        <w:t>I</w:t>
      </w:r>
      <w:r w:rsidRPr="009F2A6E">
        <w:rPr>
          <w:rFonts w:ascii="Times New Roman" w:hAnsi="Times New Roman" w:cs="Times New Roman"/>
        </w:rPr>
        <w:t>;</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В. Василий Шуйский;</w:t>
      </w:r>
    </w:p>
    <w:p w:rsidR="00337CF9" w:rsidRPr="009F2A6E" w:rsidRDefault="00337CF9" w:rsidP="00B22D34">
      <w:pPr>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Г. Иван Красный</w:t>
      </w:r>
    </w:p>
    <w:p w:rsidR="00513935" w:rsidRPr="009F2A6E" w:rsidRDefault="00513935" w:rsidP="00B22D34">
      <w:pPr>
        <w:pStyle w:val="Default"/>
        <w:ind w:left="284"/>
        <w:jc w:val="both"/>
        <w:rPr>
          <w:b/>
          <w:sz w:val="22"/>
          <w:szCs w:val="22"/>
        </w:rPr>
      </w:pPr>
      <w:r w:rsidRPr="009F2A6E">
        <w:rPr>
          <w:b/>
          <w:sz w:val="22"/>
          <w:szCs w:val="22"/>
        </w:rPr>
        <w:t xml:space="preserve">8. Прочтите отрывок из сочинения историка В.О. Ключевского и укажите, с чьим правлением связаны эти изменения при дворе великого князя. </w:t>
      </w:r>
    </w:p>
    <w:p w:rsidR="00513935" w:rsidRPr="009F2A6E" w:rsidRDefault="00513935" w:rsidP="00B22D34">
      <w:pPr>
        <w:pStyle w:val="Default"/>
        <w:ind w:left="284"/>
        <w:jc w:val="both"/>
        <w:rPr>
          <w:sz w:val="22"/>
          <w:szCs w:val="22"/>
        </w:rPr>
      </w:pPr>
      <w:r w:rsidRPr="009F2A6E">
        <w:rPr>
          <w:sz w:val="22"/>
          <w:szCs w:val="22"/>
        </w:rPr>
        <w:t xml:space="preserve">«В то же время в Кремле при дворе стал заводиться тот сложный и строгий церемониал, который сообщал такую чопорность и натянутость придворной московской жизни. Точно так же, как у себя дома, в Кремле, среди придворных слуг своих, князь начал выступать более торжественной поступью и во внешних сношениях… </w:t>
      </w:r>
    </w:p>
    <w:p w:rsidR="00513935" w:rsidRPr="009F2A6E" w:rsidRDefault="00513935" w:rsidP="00B22D34">
      <w:pPr>
        <w:pStyle w:val="Default"/>
        <w:ind w:left="284"/>
        <w:jc w:val="both"/>
        <w:rPr>
          <w:sz w:val="22"/>
          <w:szCs w:val="22"/>
        </w:rPr>
      </w:pPr>
      <w:r w:rsidRPr="009F2A6E">
        <w:rPr>
          <w:sz w:val="22"/>
          <w:szCs w:val="22"/>
        </w:rPr>
        <w:t xml:space="preserve">…Почуяв себя и по политическому могуществу, и по православному христианству, наконец, и по брачному родству преемником павшего дома византийских императоров, московский государь нашел и наглядное выражение своей династической связи с ними: с конца XV в. на его печатях появляется … двуглавый орел…» </w:t>
      </w:r>
    </w:p>
    <w:tbl>
      <w:tblPr>
        <w:tblW w:w="0" w:type="auto"/>
        <w:tblInd w:w="180" w:type="dxa"/>
        <w:tblBorders>
          <w:top w:val="nil"/>
          <w:left w:val="nil"/>
          <w:bottom w:val="nil"/>
          <w:right w:val="nil"/>
        </w:tblBorders>
        <w:tblLayout w:type="fixed"/>
        <w:tblLook w:val="0000" w:firstRow="0" w:lastRow="0" w:firstColumn="0" w:lastColumn="0" w:noHBand="0" w:noVBand="0"/>
      </w:tblPr>
      <w:tblGrid>
        <w:gridCol w:w="779"/>
        <w:gridCol w:w="3118"/>
      </w:tblGrid>
      <w:tr w:rsidR="00513935" w:rsidRPr="009F2A6E" w:rsidTr="00AA3BCE">
        <w:trPr>
          <w:trHeight w:val="211"/>
        </w:trPr>
        <w:tc>
          <w:tcPr>
            <w:tcW w:w="779" w:type="dxa"/>
          </w:tcPr>
          <w:p w:rsidR="00513935" w:rsidRPr="009F2A6E" w:rsidRDefault="00513935" w:rsidP="00B22D34">
            <w:pPr>
              <w:pStyle w:val="Default"/>
              <w:ind w:left="284"/>
              <w:jc w:val="both"/>
              <w:rPr>
                <w:sz w:val="22"/>
                <w:szCs w:val="22"/>
              </w:rPr>
            </w:pPr>
            <w:r w:rsidRPr="009F2A6E">
              <w:rPr>
                <w:sz w:val="22"/>
                <w:szCs w:val="22"/>
              </w:rPr>
              <w:t xml:space="preserve">А) </w:t>
            </w:r>
          </w:p>
        </w:tc>
        <w:tc>
          <w:tcPr>
            <w:tcW w:w="3118" w:type="dxa"/>
          </w:tcPr>
          <w:p w:rsidR="00513935" w:rsidRPr="009F2A6E" w:rsidRDefault="00513935" w:rsidP="00B22D34">
            <w:pPr>
              <w:pStyle w:val="Default"/>
              <w:ind w:left="284"/>
              <w:jc w:val="both"/>
              <w:rPr>
                <w:sz w:val="22"/>
                <w:szCs w:val="22"/>
              </w:rPr>
            </w:pPr>
            <w:r w:rsidRPr="009F2A6E">
              <w:rPr>
                <w:sz w:val="22"/>
                <w:szCs w:val="22"/>
              </w:rPr>
              <w:t xml:space="preserve">Иван IV </w:t>
            </w:r>
          </w:p>
        </w:tc>
      </w:tr>
      <w:tr w:rsidR="00513935" w:rsidRPr="009F2A6E" w:rsidTr="00AA3BCE">
        <w:trPr>
          <w:trHeight w:val="270"/>
        </w:trPr>
        <w:tc>
          <w:tcPr>
            <w:tcW w:w="779" w:type="dxa"/>
          </w:tcPr>
          <w:p w:rsidR="00513935" w:rsidRPr="009F2A6E" w:rsidRDefault="00513935" w:rsidP="00B22D34">
            <w:pPr>
              <w:pStyle w:val="Default"/>
              <w:ind w:left="284"/>
              <w:jc w:val="both"/>
              <w:rPr>
                <w:sz w:val="22"/>
                <w:szCs w:val="22"/>
              </w:rPr>
            </w:pPr>
            <w:r w:rsidRPr="009F2A6E">
              <w:rPr>
                <w:sz w:val="22"/>
                <w:szCs w:val="22"/>
              </w:rPr>
              <w:t xml:space="preserve">Б) </w:t>
            </w:r>
          </w:p>
        </w:tc>
        <w:tc>
          <w:tcPr>
            <w:tcW w:w="3118" w:type="dxa"/>
          </w:tcPr>
          <w:p w:rsidR="00513935" w:rsidRPr="009F2A6E" w:rsidRDefault="00513935" w:rsidP="00B22D34">
            <w:pPr>
              <w:pStyle w:val="Default"/>
              <w:ind w:left="284"/>
              <w:jc w:val="both"/>
              <w:rPr>
                <w:sz w:val="22"/>
                <w:szCs w:val="22"/>
              </w:rPr>
            </w:pPr>
            <w:r w:rsidRPr="009F2A6E">
              <w:rPr>
                <w:sz w:val="22"/>
                <w:szCs w:val="22"/>
              </w:rPr>
              <w:t xml:space="preserve">Иван Калита </w:t>
            </w:r>
          </w:p>
        </w:tc>
      </w:tr>
      <w:tr w:rsidR="00513935" w:rsidRPr="009F2A6E" w:rsidTr="00AA3BCE">
        <w:trPr>
          <w:trHeight w:val="274"/>
        </w:trPr>
        <w:tc>
          <w:tcPr>
            <w:tcW w:w="779" w:type="dxa"/>
          </w:tcPr>
          <w:p w:rsidR="00513935" w:rsidRPr="009F2A6E" w:rsidRDefault="00513935" w:rsidP="00B22D34">
            <w:pPr>
              <w:pStyle w:val="Default"/>
              <w:ind w:left="284"/>
              <w:jc w:val="both"/>
              <w:rPr>
                <w:sz w:val="22"/>
                <w:szCs w:val="22"/>
              </w:rPr>
            </w:pPr>
            <w:r w:rsidRPr="009F2A6E">
              <w:rPr>
                <w:sz w:val="22"/>
                <w:szCs w:val="22"/>
              </w:rPr>
              <w:t>В)</w:t>
            </w:r>
          </w:p>
          <w:p w:rsidR="00513935" w:rsidRPr="009F2A6E" w:rsidRDefault="00513935" w:rsidP="00B22D34">
            <w:pPr>
              <w:pStyle w:val="Default"/>
              <w:ind w:left="284"/>
              <w:jc w:val="both"/>
              <w:rPr>
                <w:sz w:val="22"/>
                <w:szCs w:val="22"/>
              </w:rPr>
            </w:pPr>
            <w:r w:rsidRPr="009F2A6E">
              <w:rPr>
                <w:sz w:val="22"/>
                <w:szCs w:val="22"/>
              </w:rPr>
              <w:t xml:space="preserve">Г) </w:t>
            </w:r>
          </w:p>
        </w:tc>
        <w:tc>
          <w:tcPr>
            <w:tcW w:w="3118" w:type="dxa"/>
          </w:tcPr>
          <w:p w:rsidR="00513935" w:rsidRPr="009F2A6E" w:rsidRDefault="00513935" w:rsidP="00B22D34">
            <w:pPr>
              <w:pStyle w:val="Default"/>
              <w:ind w:left="284"/>
              <w:jc w:val="both"/>
              <w:rPr>
                <w:sz w:val="22"/>
                <w:szCs w:val="22"/>
              </w:rPr>
            </w:pPr>
            <w:r w:rsidRPr="009F2A6E">
              <w:rPr>
                <w:sz w:val="22"/>
                <w:szCs w:val="22"/>
              </w:rPr>
              <w:t xml:space="preserve">Иван III </w:t>
            </w:r>
          </w:p>
          <w:p w:rsidR="00513935" w:rsidRPr="009F2A6E" w:rsidRDefault="00513935" w:rsidP="00B22D34">
            <w:pPr>
              <w:pStyle w:val="Default"/>
              <w:ind w:left="284"/>
              <w:jc w:val="both"/>
              <w:rPr>
                <w:sz w:val="22"/>
                <w:szCs w:val="22"/>
              </w:rPr>
            </w:pPr>
            <w:r w:rsidRPr="009F2A6E">
              <w:rPr>
                <w:sz w:val="22"/>
                <w:szCs w:val="22"/>
              </w:rPr>
              <w:t>Дмитрий Иванович</w:t>
            </w:r>
          </w:p>
        </w:tc>
      </w:tr>
    </w:tbl>
    <w:p w:rsidR="00513935" w:rsidRPr="009F2A6E" w:rsidRDefault="00513935"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9. Прочтите отрывок из сочинения историка С.Ф. Платонова и назовите самозванца, о котором идет речь. </w:t>
      </w:r>
    </w:p>
    <w:p w:rsidR="00513935" w:rsidRPr="009F2A6E" w:rsidRDefault="00513935"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«…Весной 1606 г. В.И. Шуйский вместе с Голицыным начал действовать гораздо осторожнее; они успели привлечь на свою сторону войска, стоящие около Москвы; в ночь с 16 на 17 мая отряд их был введен в Москву, а там у Шуйского было уже достаточно сочувствующих. Однако заговорщики, зная, что далеко не все в Москве непримиримо </w:t>
      </w:r>
      <w:r w:rsidRPr="009F2A6E">
        <w:rPr>
          <w:rFonts w:ascii="Times New Roman" w:hAnsi="Times New Roman" w:cs="Times New Roman"/>
        </w:rPr>
        <w:lastRenderedPageBreak/>
        <w:t>настроены против самозванца, сочли нужным обмануть народ и бунт подняли якобы за царя против поляков, его обижавших. Но дело скоро объяснилось. Царь был объявлен самозванцем и убит 17 мая утром. «Истинный царевич», которого еще так недавно трогательно встречали</w:t>
      </w:r>
      <w:r w:rsidR="00B22D34" w:rsidRPr="009F2A6E">
        <w:rPr>
          <w:rFonts w:ascii="Times New Roman" w:hAnsi="Times New Roman" w:cs="Times New Roman"/>
        </w:rPr>
        <w:t>,</w:t>
      </w:r>
      <w:r w:rsidRPr="009F2A6E">
        <w:rPr>
          <w:rFonts w:ascii="Times New Roman" w:hAnsi="Times New Roman" w:cs="Times New Roman"/>
        </w:rPr>
        <w:t xml:space="preserve"> и</w:t>
      </w:r>
      <w:r w:rsidR="00B22D34" w:rsidRPr="009F2A6E">
        <w:rPr>
          <w:rFonts w:ascii="Times New Roman" w:hAnsi="Times New Roman" w:cs="Times New Roman"/>
        </w:rPr>
        <w:t>,</w:t>
      </w:r>
      <w:r w:rsidRPr="009F2A6E">
        <w:rPr>
          <w:rFonts w:ascii="Times New Roman" w:hAnsi="Times New Roman" w:cs="Times New Roman"/>
        </w:rPr>
        <w:t xml:space="preserve"> спасению которого</w:t>
      </w:r>
      <w:r w:rsidR="00B22D34" w:rsidRPr="009F2A6E">
        <w:rPr>
          <w:rFonts w:ascii="Times New Roman" w:hAnsi="Times New Roman" w:cs="Times New Roman"/>
        </w:rPr>
        <w:t>,</w:t>
      </w:r>
      <w:r w:rsidRPr="009F2A6E">
        <w:rPr>
          <w:rFonts w:ascii="Times New Roman" w:hAnsi="Times New Roman" w:cs="Times New Roman"/>
        </w:rPr>
        <w:t xml:space="preserve"> так радовались, сделался «расстригой», «еретиком» и «польским свистуном».</w:t>
      </w:r>
    </w:p>
    <w:p w:rsidR="00513935" w:rsidRPr="009F2A6E" w:rsidRDefault="00513935"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Лжедмитрий </w:t>
      </w:r>
      <w:r w:rsidRPr="009F2A6E">
        <w:rPr>
          <w:rFonts w:ascii="Times New Roman" w:hAnsi="Times New Roman" w:cs="Times New Roman"/>
          <w:lang w:val="en-US"/>
        </w:rPr>
        <w:t>III</w:t>
      </w:r>
    </w:p>
    <w:p w:rsidR="00513935" w:rsidRPr="009F2A6E" w:rsidRDefault="00513935"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Иван Болотников</w:t>
      </w:r>
    </w:p>
    <w:p w:rsidR="00513935" w:rsidRPr="009F2A6E" w:rsidRDefault="00513935"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Лжедмитрий </w:t>
      </w:r>
      <w:r w:rsidRPr="009F2A6E">
        <w:rPr>
          <w:rFonts w:ascii="Times New Roman" w:hAnsi="Times New Roman" w:cs="Times New Roman"/>
          <w:lang w:val="en-US"/>
        </w:rPr>
        <w:t>I</w:t>
      </w:r>
    </w:p>
    <w:p w:rsidR="00513935" w:rsidRPr="009F2A6E" w:rsidRDefault="00513935"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Лжедмитрий </w:t>
      </w:r>
      <w:r w:rsidRPr="009F2A6E">
        <w:rPr>
          <w:rFonts w:ascii="Times New Roman" w:hAnsi="Times New Roman" w:cs="Times New Roman"/>
          <w:lang w:val="en-US"/>
        </w:rPr>
        <w:t>II</w:t>
      </w:r>
    </w:p>
    <w:p w:rsidR="00513935" w:rsidRPr="009F2A6E" w:rsidRDefault="00513935" w:rsidP="00B22D34">
      <w:pPr>
        <w:spacing w:after="0" w:line="240" w:lineRule="auto"/>
        <w:ind w:left="284"/>
        <w:rPr>
          <w:rFonts w:ascii="Times New Roman" w:hAnsi="Times New Roman" w:cs="Times New Roman"/>
          <w:b/>
        </w:rPr>
      </w:pPr>
      <w:r w:rsidRPr="009F2A6E">
        <w:rPr>
          <w:rFonts w:ascii="Times New Roman" w:hAnsi="Times New Roman" w:cs="Times New Roman"/>
          <w:b/>
        </w:rPr>
        <w:t>10. Соответствие исторических деятелей  событиям.</w:t>
      </w:r>
    </w:p>
    <w:tbl>
      <w:tblPr>
        <w:tblW w:w="0" w:type="auto"/>
        <w:tblLook w:val="01E0" w:firstRow="1" w:lastRow="1" w:firstColumn="1" w:lastColumn="1" w:noHBand="0" w:noVBand="0"/>
      </w:tblPr>
      <w:tblGrid>
        <w:gridCol w:w="2043"/>
        <w:gridCol w:w="5739"/>
      </w:tblGrid>
      <w:tr w:rsidR="00513935" w:rsidRPr="009F2A6E" w:rsidTr="00513935">
        <w:tc>
          <w:tcPr>
            <w:tcW w:w="0" w:type="auto"/>
          </w:tcPr>
          <w:p w:rsidR="00513935" w:rsidRPr="009F2A6E" w:rsidRDefault="00513935" w:rsidP="00B22D34">
            <w:pPr>
              <w:spacing w:after="0" w:line="240" w:lineRule="auto"/>
              <w:ind w:left="284"/>
              <w:rPr>
                <w:rFonts w:ascii="Times New Roman" w:hAnsi="Times New Roman" w:cs="Times New Roman"/>
              </w:rPr>
            </w:pPr>
          </w:p>
        </w:tc>
        <w:tc>
          <w:tcPr>
            <w:tcW w:w="0" w:type="auto"/>
          </w:tcPr>
          <w:p w:rsidR="00513935" w:rsidRPr="009F2A6E" w:rsidRDefault="00513935" w:rsidP="00B22D34">
            <w:pPr>
              <w:spacing w:after="0" w:line="240" w:lineRule="auto"/>
              <w:ind w:left="284"/>
              <w:rPr>
                <w:rFonts w:ascii="Times New Roman" w:hAnsi="Times New Roman" w:cs="Times New Roman"/>
              </w:rPr>
            </w:pPr>
            <w:r w:rsidRPr="009F2A6E">
              <w:rPr>
                <w:rFonts w:ascii="Times New Roman" w:hAnsi="Times New Roman" w:cs="Times New Roman"/>
              </w:rPr>
              <w:t>А. был лидером раскольников</w:t>
            </w:r>
          </w:p>
        </w:tc>
      </w:tr>
      <w:tr w:rsidR="00513935" w:rsidRPr="009F2A6E" w:rsidTr="00513935">
        <w:tc>
          <w:tcPr>
            <w:tcW w:w="0" w:type="auto"/>
          </w:tcPr>
          <w:p w:rsidR="00513935" w:rsidRPr="009F2A6E" w:rsidRDefault="00513935"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1. </w:t>
            </w:r>
            <w:proofErr w:type="spellStart"/>
            <w:r w:rsidRPr="009F2A6E">
              <w:rPr>
                <w:rFonts w:ascii="Times New Roman" w:hAnsi="Times New Roman" w:cs="Times New Roman"/>
              </w:rPr>
              <w:t>И.Болотников</w:t>
            </w:r>
            <w:proofErr w:type="spellEnd"/>
          </w:p>
        </w:tc>
        <w:tc>
          <w:tcPr>
            <w:tcW w:w="0" w:type="auto"/>
          </w:tcPr>
          <w:p w:rsidR="00513935" w:rsidRPr="009F2A6E" w:rsidRDefault="00513935"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Б. провёл церковную реформу в </w:t>
            </w:r>
            <w:r w:rsidRPr="009F2A6E">
              <w:rPr>
                <w:rFonts w:ascii="Times New Roman" w:hAnsi="Times New Roman" w:cs="Times New Roman"/>
                <w:lang w:val="en-US"/>
              </w:rPr>
              <w:t>XVII</w:t>
            </w:r>
            <w:r w:rsidRPr="009F2A6E">
              <w:rPr>
                <w:rFonts w:ascii="Times New Roman" w:hAnsi="Times New Roman" w:cs="Times New Roman"/>
              </w:rPr>
              <w:t xml:space="preserve"> в.</w:t>
            </w:r>
          </w:p>
        </w:tc>
      </w:tr>
      <w:tr w:rsidR="00513935" w:rsidRPr="009F2A6E" w:rsidTr="00513935">
        <w:tc>
          <w:tcPr>
            <w:tcW w:w="0" w:type="auto"/>
          </w:tcPr>
          <w:p w:rsidR="00513935" w:rsidRPr="009F2A6E" w:rsidRDefault="00513935"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2. </w:t>
            </w:r>
            <w:proofErr w:type="spellStart"/>
            <w:r w:rsidRPr="009F2A6E">
              <w:rPr>
                <w:rFonts w:ascii="Times New Roman" w:hAnsi="Times New Roman" w:cs="Times New Roman"/>
              </w:rPr>
              <w:t>С.Разин</w:t>
            </w:r>
            <w:proofErr w:type="spellEnd"/>
          </w:p>
        </w:tc>
        <w:tc>
          <w:tcPr>
            <w:tcW w:w="0" w:type="auto"/>
          </w:tcPr>
          <w:p w:rsidR="00513935" w:rsidRPr="009F2A6E" w:rsidRDefault="00513935"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В. поднял восстание, с целью свержения Шуйского </w:t>
            </w:r>
          </w:p>
        </w:tc>
      </w:tr>
      <w:tr w:rsidR="00513935" w:rsidRPr="009F2A6E" w:rsidTr="00513935">
        <w:tc>
          <w:tcPr>
            <w:tcW w:w="0" w:type="auto"/>
          </w:tcPr>
          <w:p w:rsidR="00513935" w:rsidRPr="009F2A6E" w:rsidRDefault="00513935" w:rsidP="00B22D34">
            <w:pPr>
              <w:spacing w:after="0" w:line="240" w:lineRule="auto"/>
              <w:ind w:left="284"/>
              <w:rPr>
                <w:rFonts w:ascii="Times New Roman" w:hAnsi="Times New Roman" w:cs="Times New Roman"/>
              </w:rPr>
            </w:pPr>
            <w:r w:rsidRPr="009F2A6E">
              <w:rPr>
                <w:rFonts w:ascii="Times New Roman" w:hAnsi="Times New Roman" w:cs="Times New Roman"/>
              </w:rPr>
              <w:t>З. Аввакум</w:t>
            </w:r>
          </w:p>
        </w:tc>
        <w:tc>
          <w:tcPr>
            <w:tcW w:w="0" w:type="auto"/>
          </w:tcPr>
          <w:p w:rsidR="00513935" w:rsidRPr="009F2A6E" w:rsidRDefault="00513935" w:rsidP="00B22D34">
            <w:pPr>
              <w:spacing w:after="0" w:line="240" w:lineRule="auto"/>
              <w:ind w:left="284"/>
              <w:rPr>
                <w:rFonts w:ascii="Times New Roman" w:hAnsi="Times New Roman" w:cs="Times New Roman"/>
              </w:rPr>
            </w:pPr>
            <w:r w:rsidRPr="009F2A6E">
              <w:rPr>
                <w:rFonts w:ascii="Times New Roman" w:hAnsi="Times New Roman" w:cs="Times New Roman"/>
              </w:rPr>
              <w:t>Г. возглавил крестьянско-казацкую войну 1770-1771 гг.</w:t>
            </w:r>
          </w:p>
        </w:tc>
      </w:tr>
      <w:tr w:rsidR="00513935" w:rsidRPr="009F2A6E" w:rsidTr="00513935">
        <w:tc>
          <w:tcPr>
            <w:tcW w:w="0" w:type="auto"/>
          </w:tcPr>
          <w:p w:rsidR="00513935" w:rsidRPr="009F2A6E" w:rsidRDefault="00513935" w:rsidP="00B22D34">
            <w:pPr>
              <w:spacing w:after="0" w:line="240" w:lineRule="auto"/>
              <w:ind w:left="284"/>
              <w:rPr>
                <w:rFonts w:ascii="Times New Roman" w:hAnsi="Times New Roman" w:cs="Times New Roman"/>
              </w:rPr>
            </w:pPr>
          </w:p>
        </w:tc>
        <w:tc>
          <w:tcPr>
            <w:tcW w:w="0" w:type="auto"/>
          </w:tcPr>
          <w:p w:rsidR="00513935" w:rsidRPr="009F2A6E" w:rsidRDefault="00513935" w:rsidP="00B22D34">
            <w:pPr>
              <w:spacing w:after="0" w:line="240" w:lineRule="auto"/>
              <w:ind w:left="284"/>
              <w:rPr>
                <w:rFonts w:ascii="Times New Roman" w:hAnsi="Times New Roman" w:cs="Times New Roman"/>
              </w:rPr>
            </w:pPr>
            <w:r w:rsidRPr="009F2A6E">
              <w:rPr>
                <w:rFonts w:ascii="Times New Roman" w:hAnsi="Times New Roman" w:cs="Times New Roman"/>
              </w:rPr>
              <w:t>Д. вошёл в историю под именем «Тушинский вор»</w:t>
            </w:r>
          </w:p>
        </w:tc>
      </w:tr>
    </w:tbl>
    <w:p w:rsidR="00DE6A46" w:rsidRPr="009F2A6E" w:rsidRDefault="00DE6A46" w:rsidP="00B22D34">
      <w:pPr>
        <w:pStyle w:val="ab"/>
        <w:tabs>
          <w:tab w:val="left" w:pos="142"/>
        </w:tabs>
        <w:snapToGrid w:val="0"/>
        <w:ind w:left="284"/>
        <w:jc w:val="center"/>
        <w:rPr>
          <w:b/>
          <w:bCs/>
          <w:color w:val="FF0000"/>
          <w:spacing w:val="-6"/>
          <w:sz w:val="22"/>
          <w:szCs w:val="22"/>
        </w:rPr>
      </w:pPr>
    </w:p>
    <w:p w:rsidR="00513935" w:rsidRPr="009F2A6E" w:rsidRDefault="00513935" w:rsidP="00B22D34">
      <w:pPr>
        <w:pStyle w:val="ab"/>
        <w:tabs>
          <w:tab w:val="left" w:pos="142"/>
        </w:tabs>
        <w:snapToGrid w:val="0"/>
        <w:ind w:left="284"/>
        <w:jc w:val="center"/>
        <w:rPr>
          <w:b/>
          <w:bCs/>
          <w:color w:val="FF0000"/>
          <w:spacing w:val="-6"/>
          <w:sz w:val="22"/>
          <w:szCs w:val="22"/>
        </w:rPr>
      </w:pPr>
    </w:p>
    <w:p w:rsidR="00B22D34" w:rsidRPr="009F2A6E" w:rsidRDefault="00B22D34" w:rsidP="00B22D34">
      <w:pPr>
        <w:pStyle w:val="ab"/>
        <w:tabs>
          <w:tab w:val="left" w:pos="142"/>
        </w:tabs>
        <w:snapToGrid w:val="0"/>
        <w:ind w:left="284"/>
        <w:jc w:val="center"/>
        <w:rPr>
          <w:b/>
          <w:bCs/>
          <w:spacing w:val="-6"/>
          <w:sz w:val="22"/>
          <w:szCs w:val="22"/>
        </w:rPr>
      </w:pPr>
    </w:p>
    <w:p w:rsidR="00B11338" w:rsidRPr="009F2A6E" w:rsidRDefault="00B11338" w:rsidP="00B22D34">
      <w:pPr>
        <w:pStyle w:val="ab"/>
        <w:tabs>
          <w:tab w:val="left" w:pos="142"/>
        </w:tabs>
        <w:snapToGrid w:val="0"/>
        <w:ind w:left="284"/>
        <w:jc w:val="center"/>
        <w:rPr>
          <w:b/>
          <w:bCs/>
          <w:spacing w:val="-6"/>
          <w:sz w:val="22"/>
          <w:szCs w:val="22"/>
        </w:rPr>
      </w:pPr>
      <w:r w:rsidRPr="009F2A6E">
        <w:rPr>
          <w:b/>
          <w:bCs/>
          <w:spacing w:val="-6"/>
          <w:sz w:val="22"/>
          <w:szCs w:val="22"/>
        </w:rPr>
        <w:t>Тест</w:t>
      </w:r>
      <w:r w:rsidR="002E7237" w:rsidRPr="009F2A6E">
        <w:rPr>
          <w:b/>
          <w:bCs/>
          <w:spacing w:val="-6"/>
          <w:sz w:val="22"/>
          <w:szCs w:val="22"/>
        </w:rPr>
        <w:t xml:space="preserve"> 7</w:t>
      </w:r>
    </w:p>
    <w:p w:rsidR="00513935" w:rsidRPr="009F2A6E" w:rsidRDefault="00513935" w:rsidP="00B22D34">
      <w:pPr>
        <w:pStyle w:val="20"/>
        <w:shd w:val="clear" w:color="auto" w:fill="FFFFFF"/>
        <w:spacing w:before="0" w:after="0"/>
        <w:ind w:left="284"/>
        <w:jc w:val="center"/>
        <w:rPr>
          <w:rStyle w:val="apple-converted-space"/>
          <w:rFonts w:ascii="Times New Roman" w:eastAsia="Calibri" w:hAnsi="Times New Roman"/>
          <w:i w:val="0"/>
          <w:color w:val="FF0000"/>
          <w:sz w:val="22"/>
          <w:szCs w:val="22"/>
        </w:rPr>
      </w:pPr>
      <w:r w:rsidRPr="009F2A6E">
        <w:rPr>
          <w:rFonts w:ascii="Times New Roman" w:hAnsi="Times New Roman"/>
          <w:i w:val="0"/>
          <w:sz w:val="22"/>
          <w:szCs w:val="22"/>
        </w:rPr>
        <w:t>Раздел 7. Страны Запада и Востока в ХVI— ХVIII веках</w:t>
      </w:r>
    </w:p>
    <w:p w:rsidR="00932618" w:rsidRPr="009F2A6E" w:rsidRDefault="0093261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 Путешественник, открывший морской путь из Европы в Индию:</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w:t>
      </w:r>
      <w:proofErr w:type="spellStart"/>
      <w:r w:rsidRPr="009F2A6E">
        <w:rPr>
          <w:rFonts w:ascii="Times New Roman" w:hAnsi="Times New Roman" w:cs="Times New Roman"/>
        </w:rPr>
        <w:t>Васко</w:t>
      </w:r>
      <w:proofErr w:type="spellEnd"/>
      <w:r w:rsidRPr="009F2A6E">
        <w:rPr>
          <w:rFonts w:ascii="Times New Roman" w:hAnsi="Times New Roman" w:cs="Times New Roman"/>
        </w:rPr>
        <w:t xml:space="preserve"> да Гама</w:t>
      </w:r>
      <w:r w:rsidR="00572CA1" w:rsidRPr="009F2A6E">
        <w:rPr>
          <w:rFonts w:ascii="Times New Roman" w:hAnsi="Times New Roman" w:cs="Times New Roman"/>
        </w:rPr>
        <w:t>;</w:t>
      </w:r>
      <w:r w:rsidRPr="009F2A6E">
        <w:rPr>
          <w:rFonts w:ascii="Times New Roman" w:hAnsi="Times New Roman" w:cs="Times New Roman"/>
        </w:rPr>
        <w:t xml:space="preserve">                                      </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w:t>
      </w:r>
      <w:proofErr w:type="spellStart"/>
      <w:r w:rsidRPr="009F2A6E">
        <w:rPr>
          <w:rFonts w:ascii="Times New Roman" w:hAnsi="Times New Roman" w:cs="Times New Roman"/>
        </w:rPr>
        <w:t>Америго</w:t>
      </w:r>
      <w:proofErr w:type="spellEnd"/>
      <w:r w:rsidRPr="009F2A6E">
        <w:rPr>
          <w:rFonts w:ascii="Times New Roman" w:hAnsi="Times New Roman" w:cs="Times New Roman"/>
        </w:rPr>
        <w:t xml:space="preserve"> </w:t>
      </w:r>
      <w:proofErr w:type="spellStart"/>
      <w:r w:rsidRPr="009F2A6E">
        <w:rPr>
          <w:rFonts w:ascii="Times New Roman" w:hAnsi="Times New Roman" w:cs="Times New Roman"/>
        </w:rPr>
        <w:t>Веспуччи</w:t>
      </w:r>
      <w:proofErr w:type="spellEnd"/>
      <w:r w:rsidR="00572CA1" w:rsidRPr="009F2A6E">
        <w:rPr>
          <w:rFonts w:ascii="Times New Roman" w:hAnsi="Times New Roman" w:cs="Times New Roman"/>
        </w:rPr>
        <w:t>;</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В) Христофор Колумб</w:t>
      </w:r>
      <w:r w:rsidR="00572CA1" w:rsidRPr="009F2A6E">
        <w:rPr>
          <w:rFonts w:ascii="Times New Roman" w:hAnsi="Times New Roman" w:cs="Times New Roman"/>
        </w:rPr>
        <w:t>;</w:t>
      </w:r>
      <w:r w:rsidRPr="009F2A6E">
        <w:rPr>
          <w:rFonts w:ascii="Times New Roman" w:hAnsi="Times New Roman" w:cs="Times New Roman"/>
        </w:rPr>
        <w:t xml:space="preserve">                             </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w:t>
      </w:r>
      <w:proofErr w:type="spellStart"/>
      <w:r w:rsidRPr="009F2A6E">
        <w:rPr>
          <w:rFonts w:ascii="Times New Roman" w:hAnsi="Times New Roman" w:cs="Times New Roman"/>
        </w:rPr>
        <w:t>Васко</w:t>
      </w:r>
      <w:proofErr w:type="spellEnd"/>
      <w:r w:rsidRPr="009F2A6E">
        <w:rPr>
          <w:rFonts w:ascii="Times New Roman" w:hAnsi="Times New Roman" w:cs="Times New Roman"/>
        </w:rPr>
        <w:t xml:space="preserve"> </w:t>
      </w:r>
      <w:proofErr w:type="spellStart"/>
      <w:r w:rsidRPr="009F2A6E">
        <w:rPr>
          <w:rFonts w:ascii="Times New Roman" w:hAnsi="Times New Roman" w:cs="Times New Roman"/>
        </w:rPr>
        <w:t>Нунье</w:t>
      </w:r>
      <w:proofErr w:type="spellEnd"/>
      <w:r w:rsidRPr="009F2A6E">
        <w:rPr>
          <w:rFonts w:ascii="Times New Roman" w:hAnsi="Times New Roman" w:cs="Times New Roman"/>
        </w:rPr>
        <w:t xml:space="preserve"> Бальбоа</w:t>
      </w:r>
    </w:p>
    <w:p w:rsidR="00932618" w:rsidRPr="009F2A6E" w:rsidRDefault="0093261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2. Территории, потерявшие независимость  и попавшие под власть завоевателей,:</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572CA1" w:rsidRPr="009F2A6E">
        <w:rPr>
          <w:rFonts w:ascii="Times New Roman" w:hAnsi="Times New Roman" w:cs="Times New Roman"/>
        </w:rPr>
        <w:t xml:space="preserve"> </w:t>
      </w:r>
      <w:proofErr w:type="spellStart"/>
      <w:r w:rsidRPr="009F2A6E">
        <w:rPr>
          <w:rFonts w:ascii="Times New Roman" w:hAnsi="Times New Roman" w:cs="Times New Roman"/>
        </w:rPr>
        <w:t>конкистодор</w:t>
      </w:r>
      <w:r w:rsidR="00572CA1" w:rsidRPr="009F2A6E">
        <w:rPr>
          <w:rFonts w:ascii="Times New Roman" w:hAnsi="Times New Roman" w:cs="Times New Roman"/>
        </w:rPr>
        <w:t>ия</w:t>
      </w:r>
      <w:proofErr w:type="spellEnd"/>
      <w:r w:rsidR="00572CA1" w:rsidRPr="009F2A6E">
        <w:rPr>
          <w:rFonts w:ascii="Times New Roman" w:hAnsi="Times New Roman" w:cs="Times New Roman"/>
        </w:rPr>
        <w:t>;</w:t>
      </w:r>
      <w:r w:rsidRPr="009F2A6E">
        <w:rPr>
          <w:rFonts w:ascii="Times New Roman" w:hAnsi="Times New Roman" w:cs="Times New Roman"/>
        </w:rPr>
        <w:t xml:space="preserve">                          </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колония</w:t>
      </w:r>
      <w:r w:rsidR="00572CA1" w:rsidRPr="009F2A6E">
        <w:rPr>
          <w:rFonts w:ascii="Times New Roman" w:hAnsi="Times New Roman" w:cs="Times New Roman"/>
        </w:rPr>
        <w:t>;</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572CA1" w:rsidRPr="009F2A6E">
        <w:rPr>
          <w:rFonts w:ascii="Times New Roman" w:hAnsi="Times New Roman" w:cs="Times New Roman"/>
        </w:rPr>
        <w:t xml:space="preserve"> </w:t>
      </w:r>
      <w:r w:rsidRPr="009F2A6E">
        <w:rPr>
          <w:rFonts w:ascii="Times New Roman" w:hAnsi="Times New Roman" w:cs="Times New Roman"/>
        </w:rPr>
        <w:t>компания</w:t>
      </w:r>
      <w:r w:rsidR="00572CA1" w:rsidRPr="009F2A6E">
        <w:rPr>
          <w:rFonts w:ascii="Times New Roman" w:hAnsi="Times New Roman" w:cs="Times New Roman"/>
        </w:rPr>
        <w:t>;</w:t>
      </w:r>
      <w:r w:rsidRPr="009F2A6E">
        <w:rPr>
          <w:rFonts w:ascii="Times New Roman" w:hAnsi="Times New Roman" w:cs="Times New Roman"/>
        </w:rPr>
        <w:t xml:space="preserve">                                    </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Г)</w:t>
      </w:r>
      <w:r w:rsidR="00572CA1" w:rsidRPr="009F2A6E">
        <w:rPr>
          <w:rFonts w:ascii="Times New Roman" w:hAnsi="Times New Roman" w:cs="Times New Roman"/>
        </w:rPr>
        <w:t xml:space="preserve"> </w:t>
      </w:r>
      <w:r w:rsidRPr="009F2A6E">
        <w:rPr>
          <w:rFonts w:ascii="Times New Roman" w:hAnsi="Times New Roman" w:cs="Times New Roman"/>
        </w:rPr>
        <w:t>гильдия</w:t>
      </w:r>
    </w:p>
    <w:p w:rsidR="00932618" w:rsidRPr="009F2A6E" w:rsidRDefault="0093261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3. </w:t>
      </w:r>
      <w:r w:rsidR="00572CA1" w:rsidRPr="009F2A6E">
        <w:rPr>
          <w:rFonts w:ascii="Times New Roman" w:hAnsi="Times New Roman" w:cs="Times New Roman"/>
          <w:b/>
        </w:rPr>
        <w:t>Век б</w:t>
      </w:r>
      <w:r w:rsidRPr="009F2A6E">
        <w:rPr>
          <w:rFonts w:ascii="Times New Roman" w:hAnsi="Times New Roman" w:cs="Times New Roman"/>
          <w:b/>
        </w:rPr>
        <w:t>урно</w:t>
      </w:r>
      <w:r w:rsidR="00572CA1" w:rsidRPr="009F2A6E">
        <w:rPr>
          <w:rFonts w:ascii="Times New Roman" w:hAnsi="Times New Roman" w:cs="Times New Roman"/>
          <w:b/>
        </w:rPr>
        <w:t>го</w:t>
      </w:r>
      <w:r w:rsidRPr="009F2A6E">
        <w:rPr>
          <w:rFonts w:ascii="Times New Roman" w:hAnsi="Times New Roman" w:cs="Times New Roman"/>
          <w:b/>
        </w:rPr>
        <w:t xml:space="preserve"> развити</w:t>
      </w:r>
      <w:r w:rsidR="00572CA1" w:rsidRPr="009F2A6E">
        <w:rPr>
          <w:rFonts w:ascii="Times New Roman" w:hAnsi="Times New Roman" w:cs="Times New Roman"/>
          <w:b/>
        </w:rPr>
        <w:t>я</w:t>
      </w:r>
      <w:r w:rsidRPr="009F2A6E">
        <w:rPr>
          <w:rFonts w:ascii="Times New Roman" w:hAnsi="Times New Roman" w:cs="Times New Roman"/>
          <w:b/>
        </w:rPr>
        <w:t xml:space="preserve"> естественных наук в Европе:</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932618" w:rsidRPr="009F2A6E">
        <w:rPr>
          <w:rFonts w:ascii="Times New Roman" w:hAnsi="Times New Roman" w:cs="Times New Roman"/>
        </w:rPr>
        <w:t xml:space="preserve">) </w:t>
      </w:r>
      <w:r w:rsidR="00932618" w:rsidRPr="009F2A6E">
        <w:rPr>
          <w:rFonts w:ascii="Times New Roman" w:hAnsi="Times New Roman" w:cs="Times New Roman"/>
          <w:lang w:val="en-US"/>
        </w:rPr>
        <w:t>IX</w:t>
      </w:r>
      <w:r w:rsidR="00932618" w:rsidRPr="009F2A6E">
        <w:rPr>
          <w:rFonts w:ascii="Times New Roman" w:hAnsi="Times New Roman" w:cs="Times New Roman"/>
        </w:rPr>
        <w:t xml:space="preserve">- </w:t>
      </w:r>
      <w:r w:rsidR="00932618" w:rsidRPr="009F2A6E">
        <w:rPr>
          <w:rFonts w:ascii="Times New Roman" w:hAnsi="Times New Roman" w:cs="Times New Roman"/>
          <w:lang w:val="en-US"/>
        </w:rPr>
        <w:t>XI</w:t>
      </w:r>
      <w:r w:rsidR="00932618" w:rsidRPr="009F2A6E">
        <w:rPr>
          <w:rFonts w:ascii="Times New Roman" w:hAnsi="Times New Roman" w:cs="Times New Roman"/>
        </w:rPr>
        <w:t xml:space="preserve">      </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w:t>
      </w:r>
      <w:r w:rsidR="00932618" w:rsidRPr="009F2A6E">
        <w:rPr>
          <w:rFonts w:ascii="Times New Roman" w:hAnsi="Times New Roman" w:cs="Times New Roman"/>
        </w:rPr>
        <w:t>)</w:t>
      </w:r>
      <w:r w:rsidR="00932618" w:rsidRPr="009F2A6E">
        <w:rPr>
          <w:rFonts w:ascii="Times New Roman" w:hAnsi="Times New Roman" w:cs="Times New Roman"/>
          <w:lang w:val="en-US"/>
        </w:rPr>
        <w:t>XII</w:t>
      </w:r>
      <w:r w:rsidR="00932618" w:rsidRPr="009F2A6E">
        <w:rPr>
          <w:rFonts w:ascii="Times New Roman" w:hAnsi="Times New Roman" w:cs="Times New Roman"/>
        </w:rPr>
        <w:t xml:space="preserve"> –</w:t>
      </w:r>
      <w:r w:rsidR="00932618" w:rsidRPr="009F2A6E">
        <w:rPr>
          <w:rFonts w:ascii="Times New Roman" w:hAnsi="Times New Roman" w:cs="Times New Roman"/>
          <w:lang w:val="en-US"/>
        </w:rPr>
        <w:t>XIII</w:t>
      </w:r>
      <w:r w:rsidR="00932618" w:rsidRPr="009F2A6E">
        <w:rPr>
          <w:rFonts w:ascii="Times New Roman" w:hAnsi="Times New Roman" w:cs="Times New Roman"/>
        </w:rPr>
        <w:t xml:space="preserve">   </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932618" w:rsidRPr="009F2A6E">
        <w:rPr>
          <w:rFonts w:ascii="Times New Roman" w:hAnsi="Times New Roman" w:cs="Times New Roman"/>
        </w:rPr>
        <w:t>)</w:t>
      </w:r>
      <w:r w:rsidR="00932618" w:rsidRPr="009F2A6E">
        <w:rPr>
          <w:rFonts w:ascii="Times New Roman" w:hAnsi="Times New Roman" w:cs="Times New Roman"/>
          <w:lang w:val="en-US"/>
        </w:rPr>
        <w:t>XIII</w:t>
      </w:r>
      <w:r w:rsidR="00932618" w:rsidRPr="009F2A6E">
        <w:rPr>
          <w:rFonts w:ascii="Times New Roman" w:hAnsi="Times New Roman" w:cs="Times New Roman"/>
        </w:rPr>
        <w:t xml:space="preserve"> – </w:t>
      </w:r>
      <w:r w:rsidR="00932618" w:rsidRPr="009F2A6E">
        <w:rPr>
          <w:rFonts w:ascii="Times New Roman" w:hAnsi="Times New Roman" w:cs="Times New Roman"/>
          <w:lang w:val="en-US"/>
        </w:rPr>
        <w:t>XIV</w:t>
      </w:r>
      <w:r w:rsidR="00932618" w:rsidRPr="009F2A6E">
        <w:rPr>
          <w:rFonts w:ascii="Times New Roman" w:hAnsi="Times New Roman" w:cs="Times New Roman"/>
        </w:rPr>
        <w:t xml:space="preserve">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w:t>
      </w:r>
      <w:r w:rsidR="00932618" w:rsidRPr="009F2A6E">
        <w:rPr>
          <w:rFonts w:ascii="Times New Roman" w:hAnsi="Times New Roman" w:cs="Times New Roman"/>
        </w:rPr>
        <w:t xml:space="preserve">) </w:t>
      </w:r>
      <w:r w:rsidR="00932618" w:rsidRPr="009F2A6E">
        <w:rPr>
          <w:rFonts w:ascii="Times New Roman" w:hAnsi="Times New Roman" w:cs="Times New Roman"/>
          <w:lang w:val="en-US"/>
        </w:rPr>
        <w:t>XVI</w:t>
      </w:r>
      <w:r w:rsidR="00932618" w:rsidRPr="009F2A6E">
        <w:rPr>
          <w:rFonts w:ascii="Times New Roman" w:hAnsi="Times New Roman" w:cs="Times New Roman"/>
        </w:rPr>
        <w:t xml:space="preserve">- </w:t>
      </w:r>
      <w:r w:rsidR="00932618" w:rsidRPr="009F2A6E">
        <w:rPr>
          <w:rFonts w:ascii="Times New Roman" w:hAnsi="Times New Roman" w:cs="Times New Roman"/>
          <w:lang w:val="en-US"/>
        </w:rPr>
        <w:t>XVII</w:t>
      </w:r>
      <w:r w:rsidR="00932618" w:rsidRPr="009F2A6E">
        <w:rPr>
          <w:rFonts w:ascii="Times New Roman" w:hAnsi="Times New Roman" w:cs="Times New Roman"/>
        </w:rPr>
        <w:t xml:space="preserve"> </w:t>
      </w:r>
    </w:p>
    <w:p w:rsidR="00932618" w:rsidRPr="009F2A6E" w:rsidRDefault="0093261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4. </w:t>
      </w:r>
      <w:r w:rsidR="00572CA1" w:rsidRPr="009F2A6E">
        <w:rPr>
          <w:rFonts w:ascii="Times New Roman" w:hAnsi="Times New Roman" w:cs="Times New Roman"/>
          <w:b/>
        </w:rPr>
        <w:t>Автор и</w:t>
      </w:r>
      <w:r w:rsidRPr="009F2A6E">
        <w:rPr>
          <w:rFonts w:ascii="Times New Roman" w:hAnsi="Times New Roman" w:cs="Times New Roman"/>
          <w:b/>
        </w:rPr>
        <w:t>зобретени</w:t>
      </w:r>
      <w:r w:rsidR="00572CA1" w:rsidRPr="009F2A6E">
        <w:rPr>
          <w:rFonts w:ascii="Times New Roman" w:hAnsi="Times New Roman" w:cs="Times New Roman"/>
          <w:b/>
        </w:rPr>
        <w:t>я</w:t>
      </w:r>
      <w:r w:rsidRPr="009F2A6E">
        <w:rPr>
          <w:rFonts w:ascii="Times New Roman" w:hAnsi="Times New Roman" w:cs="Times New Roman"/>
          <w:b/>
        </w:rPr>
        <w:t xml:space="preserve"> телескопа:</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932618" w:rsidRPr="009F2A6E">
        <w:rPr>
          <w:rFonts w:ascii="Times New Roman" w:hAnsi="Times New Roman" w:cs="Times New Roman"/>
        </w:rPr>
        <w:t>)Никола</w:t>
      </w:r>
      <w:r w:rsidRPr="009F2A6E">
        <w:rPr>
          <w:rFonts w:ascii="Times New Roman" w:hAnsi="Times New Roman" w:cs="Times New Roman"/>
        </w:rPr>
        <w:t>й</w:t>
      </w:r>
      <w:r w:rsidR="00932618" w:rsidRPr="009F2A6E">
        <w:rPr>
          <w:rFonts w:ascii="Times New Roman" w:hAnsi="Times New Roman" w:cs="Times New Roman"/>
        </w:rPr>
        <w:t xml:space="preserve"> Коперник</w:t>
      </w:r>
      <w:r w:rsidRPr="009F2A6E">
        <w:rPr>
          <w:rFonts w:ascii="Times New Roman" w:hAnsi="Times New Roman" w:cs="Times New Roman"/>
        </w:rPr>
        <w:t>;</w:t>
      </w:r>
      <w:r w:rsidR="00932618" w:rsidRPr="009F2A6E">
        <w:rPr>
          <w:rFonts w:ascii="Times New Roman" w:hAnsi="Times New Roman" w:cs="Times New Roman"/>
        </w:rPr>
        <w:t xml:space="preserve">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w:t>
      </w:r>
      <w:r w:rsidR="00932618" w:rsidRPr="009F2A6E">
        <w:rPr>
          <w:rFonts w:ascii="Times New Roman" w:hAnsi="Times New Roman" w:cs="Times New Roman"/>
        </w:rPr>
        <w:t>)Галилео Галиле</w:t>
      </w:r>
      <w:r w:rsidRPr="009F2A6E">
        <w:rPr>
          <w:rFonts w:ascii="Times New Roman" w:hAnsi="Times New Roman" w:cs="Times New Roman"/>
        </w:rPr>
        <w:t>й;</w:t>
      </w:r>
      <w:r w:rsidR="00932618" w:rsidRPr="009F2A6E">
        <w:rPr>
          <w:rFonts w:ascii="Times New Roman" w:hAnsi="Times New Roman" w:cs="Times New Roman"/>
        </w:rPr>
        <w:t xml:space="preserve">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932618" w:rsidRPr="009F2A6E">
        <w:rPr>
          <w:rFonts w:ascii="Times New Roman" w:hAnsi="Times New Roman" w:cs="Times New Roman"/>
        </w:rPr>
        <w:t>) Джордано Бруно</w:t>
      </w:r>
      <w:r w:rsidRPr="009F2A6E">
        <w:rPr>
          <w:rFonts w:ascii="Times New Roman" w:hAnsi="Times New Roman" w:cs="Times New Roman"/>
        </w:rPr>
        <w:t>;</w:t>
      </w:r>
      <w:r w:rsidR="00932618" w:rsidRPr="009F2A6E">
        <w:rPr>
          <w:rFonts w:ascii="Times New Roman" w:hAnsi="Times New Roman" w:cs="Times New Roman"/>
        </w:rPr>
        <w:t xml:space="preserve">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w:t>
      </w:r>
      <w:r w:rsidR="00932618" w:rsidRPr="009F2A6E">
        <w:rPr>
          <w:rFonts w:ascii="Times New Roman" w:hAnsi="Times New Roman" w:cs="Times New Roman"/>
        </w:rPr>
        <w:t>) Птолеме</w:t>
      </w:r>
      <w:r w:rsidR="00291338" w:rsidRPr="009F2A6E">
        <w:rPr>
          <w:rFonts w:ascii="Times New Roman" w:hAnsi="Times New Roman" w:cs="Times New Roman"/>
        </w:rPr>
        <w:t>й</w:t>
      </w:r>
    </w:p>
    <w:p w:rsidR="00932618" w:rsidRPr="009F2A6E" w:rsidRDefault="0093261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5.  </w:t>
      </w:r>
      <w:r w:rsidR="00572CA1" w:rsidRPr="009F2A6E">
        <w:rPr>
          <w:rFonts w:ascii="Times New Roman" w:hAnsi="Times New Roman" w:cs="Times New Roman"/>
          <w:b/>
        </w:rPr>
        <w:t xml:space="preserve">Область деятельности </w:t>
      </w:r>
      <w:proofErr w:type="spellStart"/>
      <w:r w:rsidRPr="009F2A6E">
        <w:rPr>
          <w:rFonts w:ascii="Times New Roman" w:hAnsi="Times New Roman" w:cs="Times New Roman"/>
          <w:b/>
        </w:rPr>
        <w:t>Рембрант</w:t>
      </w:r>
      <w:r w:rsidR="00572CA1" w:rsidRPr="009F2A6E">
        <w:rPr>
          <w:rFonts w:ascii="Times New Roman" w:hAnsi="Times New Roman" w:cs="Times New Roman"/>
          <w:b/>
        </w:rPr>
        <w:t>а</w:t>
      </w:r>
      <w:proofErr w:type="spellEnd"/>
      <w:r w:rsidRPr="009F2A6E">
        <w:rPr>
          <w:rFonts w:ascii="Times New Roman" w:hAnsi="Times New Roman" w:cs="Times New Roman"/>
          <w:b/>
        </w:rPr>
        <w:t xml:space="preserve"> и Рафаэл</w:t>
      </w:r>
      <w:r w:rsidR="00572CA1" w:rsidRPr="009F2A6E">
        <w:rPr>
          <w:rFonts w:ascii="Times New Roman" w:hAnsi="Times New Roman" w:cs="Times New Roman"/>
          <w:b/>
        </w:rPr>
        <w:t>я</w:t>
      </w:r>
      <w:r w:rsidRPr="009F2A6E">
        <w:rPr>
          <w:rFonts w:ascii="Times New Roman" w:hAnsi="Times New Roman" w:cs="Times New Roman"/>
          <w:b/>
        </w:rPr>
        <w:t>:</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932618" w:rsidRPr="009F2A6E">
        <w:rPr>
          <w:rFonts w:ascii="Times New Roman" w:hAnsi="Times New Roman" w:cs="Times New Roman"/>
        </w:rPr>
        <w:t xml:space="preserve">) художники эпохи Возрождения      </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 </w:t>
      </w:r>
      <w:r w:rsidR="00572CA1" w:rsidRPr="009F2A6E">
        <w:rPr>
          <w:rFonts w:ascii="Times New Roman" w:hAnsi="Times New Roman" w:cs="Times New Roman"/>
        </w:rPr>
        <w:t>Б</w:t>
      </w:r>
      <w:r w:rsidRPr="009F2A6E">
        <w:rPr>
          <w:rFonts w:ascii="Times New Roman" w:hAnsi="Times New Roman" w:cs="Times New Roman"/>
        </w:rPr>
        <w:t>) создатели книгопечатанья</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932618" w:rsidRPr="009F2A6E">
        <w:rPr>
          <w:rFonts w:ascii="Times New Roman" w:hAnsi="Times New Roman" w:cs="Times New Roman"/>
        </w:rPr>
        <w:t xml:space="preserve">) ученый и философ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w:t>
      </w:r>
      <w:r w:rsidR="00932618" w:rsidRPr="009F2A6E">
        <w:rPr>
          <w:rFonts w:ascii="Times New Roman" w:hAnsi="Times New Roman" w:cs="Times New Roman"/>
        </w:rPr>
        <w:t xml:space="preserve">) драматурги </w:t>
      </w:r>
    </w:p>
    <w:p w:rsidR="00932618" w:rsidRPr="009F2A6E" w:rsidRDefault="0093261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6. Направление общественной мысли, возникшее  в эпоху Возрождения</w:t>
      </w:r>
      <w:r w:rsidR="00572CA1" w:rsidRPr="009F2A6E">
        <w:rPr>
          <w:rFonts w:ascii="Times New Roman" w:hAnsi="Times New Roman" w:cs="Times New Roman"/>
          <w:b/>
        </w:rPr>
        <w:t>:</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932618" w:rsidRPr="009F2A6E">
        <w:rPr>
          <w:rFonts w:ascii="Times New Roman" w:hAnsi="Times New Roman" w:cs="Times New Roman"/>
        </w:rPr>
        <w:t xml:space="preserve">) христианство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w:t>
      </w:r>
      <w:r w:rsidR="00932618" w:rsidRPr="009F2A6E">
        <w:rPr>
          <w:rFonts w:ascii="Times New Roman" w:hAnsi="Times New Roman" w:cs="Times New Roman"/>
        </w:rPr>
        <w:t xml:space="preserve">) </w:t>
      </w:r>
      <w:r w:rsidR="00291338" w:rsidRPr="009F2A6E">
        <w:rPr>
          <w:rFonts w:ascii="Times New Roman" w:hAnsi="Times New Roman" w:cs="Times New Roman"/>
        </w:rPr>
        <w:t>патристика</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932618" w:rsidRPr="009F2A6E">
        <w:rPr>
          <w:rFonts w:ascii="Times New Roman" w:hAnsi="Times New Roman" w:cs="Times New Roman"/>
        </w:rPr>
        <w:t>)</w:t>
      </w:r>
      <w:r w:rsidRPr="009F2A6E">
        <w:rPr>
          <w:rFonts w:ascii="Times New Roman" w:hAnsi="Times New Roman" w:cs="Times New Roman"/>
        </w:rPr>
        <w:t xml:space="preserve"> </w:t>
      </w:r>
      <w:r w:rsidR="00932618" w:rsidRPr="009F2A6E">
        <w:rPr>
          <w:rFonts w:ascii="Times New Roman" w:hAnsi="Times New Roman" w:cs="Times New Roman"/>
        </w:rPr>
        <w:t xml:space="preserve">схоластика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w:t>
      </w:r>
      <w:r w:rsidR="00932618" w:rsidRPr="009F2A6E">
        <w:rPr>
          <w:rFonts w:ascii="Times New Roman" w:hAnsi="Times New Roman" w:cs="Times New Roman"/>
        </w:rPr>
        <w:t>)</w:t>
      </w:r>
      <w:r w:rsidRPr="009F2A6E">
        <w:rPr>
          <w:rFonts w:ascii="Times New Roman" w:hAnsi="Times New Roman" w:cs="Times New Roman"/>
        </w:rPr>
        <w:t xml:space="preserve"> </w:t>
      </w:r>
      <w:r w:rsidR="00932618" w:rsidRPr="009F2A6E">
        <w:rPr>
          <w:rFonts w:ascii="Times New Roman" w:hAnsi="Times New Roman" w:cs="Times New Roman"/>
        </w:rPr>
        <w:t>гуманизм</w:t>
      </w:r>
    </w:p>
    <w:p w:rsidR="00932618" w:rsidRPr="009F2A6E" w:rsidRDefault="0093261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7.  </w:t>
      </w:r>
      <w:r w:rsidR="00572CA1" w:rsidRPr="009F2A6E">
        <w:rPr>
          <w:rFonts w:ascii="Times New Roman" w:hAnsi="Times New Roman" w:cs="Times New Roman"/>
          <w:b/>
        </w:rPr>
        <w:t>Важнейшее событие</w:t>
      </w:r>
      <w:r w:rsidR="00291338" w:rsidRPr="009F2A6E">
        <w:rPr>
          <w:rFonts w:ascii="Times New Roman" w:hAnsi="Times New Roman" w:cs="Times New Roman"/>
          <w:b/>
        </w:rPr>
        <w:t xml:space="preserve"> </w:t>
      </w:r>
      <w:r w:rsidRPr="009F2A6E">
        <w:rPr>
          <w:rFonts w:ascii="Times New Roman" w:hAnsi="Times New Roman" w:cs="Times New Roman"/>
          <w:b/>
        </w:rPr>
        <w:t>1517 г.:</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932618" w:rsidRPr="009F2A6E">
        <w:rPr>
          <w:rFonts w:ascii="Times New Roman" w:hAnsi="Times New Roman" w:cs="Times New Roman"/>
        </w:rPr>
        <w:t xml:space="preserve">) началась Реформация  в Германии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w:t>
      </w:r>
      <w:r w:rsidR="00932618" w:rsidRPr="009F2A6E">
        <w:rPr>
          <w:rFonts w:ascii="Times New Roman" w:hAnsi="Times New Roman" w:cs="Times New Roman"/>
        </w:rPr>
        <w:t>) началась Реформация  в Англии</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932618" w:rsidRPr="009F2A6E">
        <w:rPr>
          <w:rFonts w:ascii="Times New Roman" w:hAnsi="Times New Roman" w:cs="Times New Roman"/>
        </w:rPr>
        <w:t xml:space="preserve">) погибла  «Непобедимая армада»       </w:t>
      </w:r>
    </w:p>
    <w:p w:rsidR="00932618" w:rsidRPr="009F2A6E" w:rsidRDefault="00932618" w:rsidP="00B22D34">
      <w:pPr>
        <w:spacing w:after="0" w:line="240" w:lineRule="auto"/>
        <w:ind w:left="284"/>
        <w:jc w:val="both"/>
        <w:rPr>
          <w:rFonts w:ascii="Times New Roman" w:hAnsi="Times New Roman" w:cs="Times New Roman"/>
          <w:b/>
          <w:bCs/>
        </w:rPr>
      </w:pPr>
      <w:r w:rsidRPr="009F2A6E">
        <w:rPr>
          <w:rFonts w:ascii="Times New Roman" w:hAnsi="Times New Roman" w:cs="Times New Roman"/>
        </w:rPr>
        <w:t xml:space="preserve"> </w:t>
      </w:r>
      <w:r w:rsidR="00572CA1" w:rsidRPr="009F2A6E">
        <w:rPr>
          <w:rFonts w:ascii="Times New Roman" w:hAnsi="Times New Roman" w:cs="Times New Roman"/>
        </w:rPr>
        <w:t>Г</w:t>
      </w:r>
      <w:r w:rsidRPr="009F2A6E">
        <w:rPr>
          <w:rFonts w:ascii="Times New Roman" w:hAnsi="Times New Roman" w:cs="Times New Roman"/>
        </w:rPr>
        <w:t>) издан Нантский эдикт</w:t>
      </w:r>
    </w:p>
    <w:p w:rsidR="00932618" w:rsidRPr="009F2A6E" w:rsidRDefault="00572CA1"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lastRenderedPageBreak/>
        <w:t>8</w:t>
      </w:r>
      <w:r w:rsidR="00932618" w:rsidRPr="009F2A6E">
        <w:rPr>
          <w:rFonts w:ascii="Times New Roman" w:hAnsi="Times New Roman" w:cs="Times New Roman"/>
          <w:b/>
        </w:rPr>
        <w:t>.</w:t>
      </w:r>
      <w:r w:rsidRPr="009F2A6E">
        <w:rPr>
          <w:rFonts w:ascii="Times New Roman" w:hAnsi="Times New Roman" w:cs="Times New Roman"/>
          <w:b/>
        </w:rPr>
        <w:t>Название с</w:t>
      </w:r>
      <w:r w:rsidR="00932618" w:rsidRPr="009F2A6E">
        <w:rPr>
          <w:rFonts w:ascii="Times New Roman" w:hAnsi="Times New Roman" w:cs="Times New Roman"/>
          <w:b/>
        </w:rPr>
        <w:t>торонников Реформации в Германии:</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932618" w:rsidRPr="009F2A6E">
        <w:rPr>
          <w:rFonts w:ascii="Times New Roman" w:hAnsi="Times New Roman" w:cs="Times New Roman"/>
        </w:rPr>
        <w:t>) протестант</w:t>
      </w:r>
      <w:r w:rsidRPr="009F2A6E">
        <w:rPr>
          <w:rFonts w:ascii="Times New Roman" w:hAnsi="Times New Roman" w:cs="Times New Roman"/>
        </w:rPr>
        <w:t>ы</w:t>
      </w:r>
      <w:r w:rsidR="00932618" w:rsidRPr="009F2A6E">
        <w:rPr>
          <w:rFonts w:ascii="Times New Roman" w:hAnsi="Times New Roman" w:cs="Times New Roman"/>
        </w:rPr>
        <w:t xml:space="preserve">           </w:t>
      </w:r>
    </w:p>
    <w:p w:rsidR="00932618" w:rsidRPr="009F2A6E" w:rsidRDefault="00932618"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 </w:t>
      </w:r>
      <w:r w:rsidR="00572CA1" w:rsidRPr="009F2A6E">
        <w:rPr>
          <w:rFonts w:ascii="Times New Roman" w:hAnsi="Times New Roman" w:cs="Times New Roman"/>
        </w:rPr>
        <w:t>Б</w:t>
      </w:r>
      <w:r w:rsidRPr="009F2A6E">
        <w:rPr>
          <w:rFonts w:ascii="Times New Roman" w:hAnsi="Times New Roman" w:cs="Times New Roman"/>
        </w:rPr>
        <w:t>) гугенот</w:t>
      </w:r>
      <w:r w:rsidR="00572CA1" w:rsidRPr="009F2A6E">
        <w:rPr>
          <w:rFonts w:ascii="Times New Roman" w:hAnsi="Times New Roman" w:cs="Times New Roman"/>
        </w:rPr>
        <w:t>ы</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932618" w:rsidRPr="009F2A6E">
        <w:rPr>
          <w:rFonts w:ascii="Times New Roman" w:hAnsi="Times New Roman" w:cs="Times New Roman"/>
        </w:rPr>
        <w:t>) пуритан</w:t>
      </w:r>
      <w:r w:rsidRPr="009F2A6E">
        <w:rPr>
          <w:rFonts w:ascii="Times New Roman" w:hAnsi="Times New Roman" w:cs="Times New Roman"/>
        </w:rPr>
        <w:t>е</w:t>
      </w:r>
      <w:r w:rsidR="00932618" w:rsidRPr="009F2A6E">
        <w:rPr>
          <w:rFonts w:ascii="Times New Roman" w:hAnsi="Times New Roman" w:cs="Times New Roman"/>
        </w:rPr>
        <w:t xml:space="preserve">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w:t>
      </w:r>
      <w:r w:rsidR="00932618" w:rsidRPr="009F2A6E">
        <w:rPr>
          <w:rFonts w:ascii="Times New Roman" w:hAnsi="Times New Roman" w:cs="Times New Roman"/>
        </w:rPr>
        <w:t>) иезуит</w:t>
      </w:r>
      <w:r w:rsidRPr="009F2A6E">
        <w:rPr>
          <w:rFonts w:ascii="Times New Roman" w:hAnsi="Times New Roman" w:cs="Times New Roman"/>
        </w:rPr>
        <w:t>ы</w:t>
      </w:r>
    </w:p>
    <w:p w:rsidR="00932618" w:rsidRPr="009F2A6E" w:rsidRDefault="00572CA1"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9</w:t>
      </w:r>
      <w:r w:rsidR="00932618" w:rsidRPr="009F2A6E">
        <w:rPr>
          <w:rFonts w:ascii="Times New Roman" w:hAnsi="Times New Roman" w:cs="Times New Roman"/>
          <w:b/>
        </w:rPr>
        <w:t xml:space="preserve">. </w:t>
      </w:r>
      <w:r w:rsidRPr="009F2A6E">
        <w:rPr>
          <w:rFonts w:ascii="Times New Roman" w:hAnsi="Times New Roman" w:cs="Times New Roman"/>
          <w:b/>
        </w:rPr>
        <w:t>Век, относящийся к н</w:t>
      </w:r>
      <w:r w:rsidR="00932618" w:rsidRPr="009F2A6E">
        <w:rPr>
          <w:rFonts w:ascii="Times New Roman" w:hAnsi="Times New Roman" w:cs="Times New Roman"/>
          <w:b/>
        </w:rPr>
        <w:t>ачал</w:t>
      </w:r>
      <w:r w:rsidRPr="009F2A6E">
        <w:rPr>
          <w:rFonts w:ascii="Times New Roman" w:hAnsi="Times New Roman" w:cs="Times New Roman"/>
          <w:b/>
        </w:rPr>
        <w:t>у</w:t>
      </w:r>
      <w:r w:rsidR="00932618" w:rsidRPr="009F2A6E">
        <w:rPr>
          <w:rFonts w:ascii="Times New Roman" w:hAnsi="Times New Roman" w:cs="Times New Roman"/>
          <w:b/>
        </w:rPr>
        <w:t xml:space="preserve"> эпохи просвещения:</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932618" w:rsidRPr="009F2A6E">
        <w:rPr>
          <w:rFonts w:ascii="Times New Roman" w:hAnsi="Times New Roman" w:cs="Times New Roman"/>
        </w:rPr>
        <w:t xml:space="preserve">) </w:t>
      </w:r>
      <w:r w:rsidR="00932618" w:rsidRPr="009F2A6E">
        <w:rPr>
          <w:rFonts w:ascii="Times New Roman" w:hAnsi="Times New Roman" w:cs="Times New Roman"/>
          <w:lang w:val="en-US"/>
        </w:rPr>
        <w:t>XVI</w:t>
      </w:r>
      <w:r w:rsidR="00932618" w:rsidRPr="009F2A6E">
        <w:rPr>
          <w:rFonts w:ascii="Times New Roman" w:hAnsi="Times New Roman" w:cs="Times New Roman"/>
        </w:rPr>
        <w:t xml:space="preserve"> в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w:t>
      </w:r>
      <w:r w:rsidR="00932618" w:rsidRPr="009F2A6E">
        <w:rPr>
          <w:rFonts w:ascii="Times New Roman" w:hAnsi="Times New Roman" w:cs="Times New Roman"/>
        </w:rPr>
        <w:t xml:space="preserve"> кон</w:t>
      </w:r>
      <w:r w:rsidRPr="009F2A6E">
        <w:rPr>
          <w:rFonts w:ascii="Times New Roman" w:hAnsi="Times New Roman" w:cs="Times New Roman"/>
        </w:rPr>
        <w:t>е</w:t>
      </w:r>
      <w:r w:rsidR="00932618" w:rsidRPr="009F2A6E">
        <w:rPr>
          <w:rFonts w:ascii="Times New Roman" w:hAnsi="Times New Roman" w:cs="Times New Roman"/>
        </w:rPr>
        <w:t xml:space="preserve">ц </w:t>
      </w:r>
      <w:r w:rsidR="00932618" w:rsidRPr="009F2A6E">
        <w:rPr>
          <w:rFonts w:ascii="Times New Roman" w:hAnsi="Times New Roman" w:cs="Times New Roman"/>
          <w:lang w:val="en-US"/>
        </w:rPr>
        <w:t>XVIII</w:t>
      </w:r>
      <w:r w:rsidR="00932618" w:rsidRPr="009F2A6E">
        <w:rPr>
          <w:rFonts w:ascii="Times New Roman" w:hAnsi="Times New Roman" w:cs="Times New Roman"/>
        </w:rPr>
        <w:t>в</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932618" w:rsidRPr="009F2A6E">
        <w:rPr>
          <w:rFonts w:ascii="Times New Roman" w:hAnsi="Times New Roman" w:cs="Times New Roman"/>
        </w:rPr>
        <w:t>)  кон</w:t>
      </w:r>
      <w:r w:rsidRPr="009F2A6E">
        <w:rPr>
          <w:rFonts w:ascii="Times New Roman" w:hAnsi="Times New Roman" w:cs="Times New Roman"/>
        </w:rPr>
        <w:t>е</w:t>
      </w:r>
      <w:r w:rsidR="00932618" w:rsidRPr="009F2A6E">
        <w:rPr>
          <w:rFonts w:ascii="Times New Roman" w:hAnsi="Times New Roman" w:cs="Times New Roman"/>
        </w:rPr>
        <w:t xml:space="preserve">ц </w:t>
      </w:r>
      <w:r w:rsidR="00932618" w:rsidRPr="009F2A6E">
        <w:rPr>
          <w:rFonts w:ascii="Times New Roman" w:hAnsi="Times New Roman" w:cs="Times New Roman"/>
          <w:lang w:val="en-US"/>
        </w:rPr>
        <w:t>XVII</w:t>
      </w:r>
      <w:r w:rsidR="00932618" w:rsidRPr="009F2A6E">
        <w:rPr>
          <w:rFonts w:ascii="Times New Roman" w:hAnsi="Times New Roman" w:cs="Times New Roman"/>
        </w:rPr>
        <w:t xml:space="preserve">  в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w:t>
      </w:r>
      <w:r w:rsidR="00932618" w:rsidRPr="009F2A6E">
        <w:rPr>
          <w:rFonts w:ascii="Times New Roman" w:hAnsi="Times New Roman" w:cs="Times New Roman"/>
        </w:rPr>
        <w:t xml:space="preserve">) </w:t>
      </w:r>
      <w:r w:rsidRPr="009F2A6E">
        <w:rPr>
          <w:rFonts w:ascii="Times New Roman" w:hAnsi="Times New Roman" w:cs="Times New Roman"/>
        </w:rPr>
        <w:t xml:space="preserve">начало </w:t>
      </w:r>
      <w:r w:rsidR="00932618" w:rsidRPr="009F2A6E">
        <w:rPr>
          <w:rFonts w:ascii="Times New Roman" w:hAnsi="Times New Roman" w:cs="Times New Roman"/>
          <w:lang w:val="en-US"/>
        </w:rPr>
        <w:t>XIX</w:t>
      </w:r>
      <w:r w:rsidR="00932618" w:rsidRPr="009F2A6E">
        <w:rPr>
          <w:rFonts w:ascii="Times New Roman" w:hAnsi="Times New Roman" w:cs="Times New Roman"/>
        </w:rPr>
        <w:t>в</w:t>
      </w:r>
    </w:p>
    <w:p w:rsidR="00932618" w:rsidRPr="009F2A6E" w:rsidRDefault="00932618"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w:t>
      </w:r>
      <w:r w:rsidR="00572CA1" w:rsidRPr="009F2A6E">
        <w:rPr>
          <w:rFonts w:ascii="Times New Roman" w:hAnsi="Times New Roman" w:cs="Times New Roman"/>
          <w:b/>
        </w:rPr>
        <w:t>0</w:t>
      </w:r>
      <w:r w:rsidRPr="009F2A6E">
        <w:rPr>
          <w:rFonts w:ascii="Times New Roman" w:hAnsi="Times New Roman" w:cs="Times New Roman"/>
          <w:b/>
        </w:rPr>
        <w:t>. Мыслители эпохи просвещения:</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w:t>
      </w:r>
      <w:r w:rsidR="00932618" w:rsidRPr="009F2A6E">
        <w:rPr>
          <w:rFonts w:ascii="Times New Roman" w:hAnsi="Times New Roman" w:cs="Times New Roman"/>
        </w:rPr>
        <w:t xml:space="preserve">)Николай Коперник, Жан Жак Руссо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w:t>
      </w:r>
      <w:r w:rsidR="00932618" w:rsidRPr="009F2A6E">
        <w:rPr>
          <w:rFonts w:ascii="Times New Roman" w:hAnsi="Times New Roman" w:cs="Times New Roman"/>
        </w:rPr>
        <w:t>) Николай Коперник, Галилео Галилей</w:t>
      </w:r>
    </w:p>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w:t>
      </w:r>
      <w:r w:rsidR="00932618" w:rsidRPr="009F2A6E">
        <w:rPr>
          <w:rFonts w:ascii="Times New Roman" w:hAnsi="Times New Roman" w:cs="Times New Roman"/>
        </w:rPr>
        <w:t xml:space="preserve">) Жан Жак Руссо, Адам Смит             </w:t>
      </w:r>
    </w:p>
    <w:p w:rsidR="00932618"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Г</w:t>
      </w:r>
      <w:r w:rsidR="00932618" w:rsidRPr="009F2A6E">
        <w:rPr>
          <w:rFonts w:ascii="Times New Roman" w:hAnsi="Times New Roman" w:cs="Times New Roman"/>
        </w:rPr>
        <w:t>) Галилео Галилей, Рафаэль Санти</w:t>
      </w:r>
    </w:p>
    <w:p w:rsidR="00291338" w:rsidRPr="009F2A6E" w:rsidRDefault="00291338" w:rsidP="00B22D34">
      <w:pPr>
        <w:shd w:val="clear" w:color="auto" w:fill="FFFFFF"/>
        <w:spacing w:after="0" w:line="240" w:lineRule="auto"/>
        <w:ind w:left="284"/>
        <w:jc w:val="center"/>
        <w:rPr>
          <w:rFonts w:ascii="Times New Roman" w:hAnsi="Times New Roman" w:cs="Times New Roman"/>
          <w:b/>
          <w:bCs/>
        </w:rPr>
      </w:pPr>
    </w:p>
    <w:p w:rsidR="00B22D34" w:rsidRPr="009F2A6E" w:rsidRDefault="00B22D34" w:rsidP="00B22D34">
      <w:pPr>
        <w:shd w:val="clear" w:color="auto" w:fill="FFFFFF"/>
        <w:spacing w:after="0" w:line="240" w:lineRule="auto"/>
        <w:ind w:left="284"/>
        <w:jc w:val="center"/>
        <w:rPr>
          <w:rFonts w:ascii="Times New Roman" w:hAnsi="Times New Roman" w:cs="Times New Roman"/>
          <w:b/>
          <w:bCs/>
        </w:rPr>
      </w:pPr>
    </w:p>
    <w:p w:rsidR="00797D41" w:rsidRPr="009F2A6E" w:rsidRDefault="00797D41" w:rsidP="00B22D34">
      <w:pPr>
        <w:shd w:val="clear" w:color="auto" w:fill="FFFFFF"/>
        <w:spacing w:after="0" w:line="240" w:lineRule="auto"/>
        <w:ind w:left="284"/>
        <w:jc w:val="center"/>
        <w:rPr>
          <w:rFonts w:ascii="Times New Roman" w:hAnsi="Times New Roman" w:cs="Times New Roman"/>
          <w:b/>
          <w:bCs/>
        </w:rPr>
      </w:pPr>
      <w:r w:rsidRPr="009F2A6E">
        <w:rPr>
          <w:rFonts w:ascii="Times New Roman" w:hAnsi="Times New Roman" w:cs="Times New Roman"/>
          <w:b/>
          <w:bCs/>
        </w:rPr>
        <w:t xml:space="preserve">Тест 8 </w:t>
      </w:r>
    </w:p>
    <w:p w:rsidR="00B11338" w:rsidRPr="009F2A6E" w:rsidRDefault="00513935" w:rsidP="00B22D34">
      <w:pPr>
        <w:shd w:val="clear" w:color="auto" w:fill="FFFFFF"/>
        <w:spacing w:after="0" w:line="240" w:lineRule="auto"/>
        <w:ind w:left="284"/>
        <w:jc w:val="center"/>
        <w:rPr>
          <w:rFonts w:ascii="Times New Roman" w:hAnsi="Times New Roman" w:cs="Times New Roman"/>
          <w:b/>
          <w:bCs/>
        </w:rPr>
      </w:pPr>
      <w:r w:rsidRPr="009F2A6E">
        <w:rPr>
          <w:rFonts w:ascii="Times New Roman" w:hAnsi="Times New Roman" w:cs="Times New Roman"/>
          <w:b/>
        </w:rPr>
        <w:t>Раздел 8. Россия в конце ХVII— ХVIII веков: от царства к империи.</w:t>
      </w:r>
    </w:p>
    <w:p w:rsidR="00572CA1" w:rsidRPr="009F2A6E" w:rsidRDefault="00572CA1" w:rsidP="00B22D34">
      <w:pPr>
        <w:numPr>
          <w:ilvl w:val="0"/>
          <w:numId w:val="33"/>
        </w:numPr>
        <w:tabs>
          <w:tab w:val="left" w:pos="-180"/>
          <w:tab w:val="left" w:pos="284"/>
        </w:tabs>
        <w:spacing w:after="0" w:line="240" w:lineRule="auto"/>
        <w:ind w:left="284" w:firstLine="0"/>
        <w:rPr>
          <w:rFonts w:ascii="Times New Roman" w:hAnsi="Times New Roman" w:cs="Times New Roman"/>
          <w:b/>
        </w:rPr>
      </w:pPr>
      <w:r w:rsidRPr="009F2A6E">
        <w:rPr>
          <w:rFonts w:ascii="Times New Roman" w:hAnsi="Times New Roman" w:cs="Times New Roman"/>
          <w:b/>
        </w:rPr>
        <w:t>Год начала путешествия Великого посольства в Европу:</w:t>
      </w:r>
    </w:p>
    <w:p w:rsidR="00572CA1" w:rsidRPr="009F2A6E" w:rsidRDefault="00572CA1"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А.1695;</w:t>
      </w:r>
    </w:p>
    <w:p w:rsidR="00572CA1" w:rsidRPr="009F2A6E" w:rsidRDefault="00572CA1"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Б. 1696;</w:t>
      </w:r>
    </w:p>
    <w:p w:rsidR="00572CA1" w:rsidRPr="009F2A6E" w:rsidRDefault="00572CA1"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В. 1697;</w:t>
      </w:r>
    </w:p>
    <w:p w:rsidR="00572CA1" w:rsidRPr="009F2A6E" w:rsidRDefault="00572CA1" w:rsidP="00B22D34">
      <w:pPr>
        <w:tabs>
          <w:tab w:val="left" w:pos="284"/>
        </w:tabs>
        <w:spacing w:after="0" w:line="240" w:lineRule="auto"/>
        <w:ind w:left="284"/>
        <w:rPr>
          <w:rFonts w:ascii="Times New Roman" w:hAnsi="Times New Roman" w:cs="Times New Roman"/>
        </w:rPr>
      </w:pPr>
      <w:r w:rsidRPr="009F2A6E">
        <w:rPr>
          <w:rFonts w:ascii="Times New Roman" w:hAnsi="Times New Roman" w:cs="Times New Roman"/>
        </w:rPr>
        <w:t>Г. 1698</w:t>
      </w:r>
    </w:p>
    <w:p w:rsidR="00572CA1" w:rsidRPr="009F2A6E" w:rsidRDefault="00572CA1" w:rsidP="00B22D34">
      <w:pPr>
        <w:spacing w:after="0" w:line="240" w:lineRule="auto"/>
        <w:ind w:left="284"/>
        <w:rPr>
          <w:rFonts w:ascii="Times New Roman" w:hAnsi="Times New Roman" w:cs="Times New Roman"/>
          <w:b/>
        </w:rPr>
      </w:pPr>
      <w:r w:rsidRPr="009F2A6E">
        <w:rPr>
          <w:rFonts w:ascii="Times New Roman" w:hAnsi="Times New Roman" w:cs="Times New Roman"/>
          <w:b/>
        </w:rPr>
        <w:t>2. Событие, произошедшее в 1722 году:</w:t>
      </w:r>
    </w:p>
    <w:p w:rsidR="00572CA1" w:rsidRPr="009F2A6E" w:rsidRDefault="00572CA1" w:rsidP="00B22D34">
      <w:pPr>
        <w:spacing w:after="0" w:line="240" w:lineRule="auto"/>
        <w:ind w:left="284"/>
        <w:rPr>
          <w:rFonts w:ascii="Times New Roman" w:hAnsi="Times New Roman" w:cs="Times New Roman"/>
        </w:rPr>
      </w:pPr>
      <w:proofErr w:type="spellStart"/>
      <w:r w:rsidRPr="009F2A6E">
        <w:rPr>
          <w:rFonts w:ascii="Times New Roman" w:hAnsi="Times New Roman" w:cs="Times New Roman"/>
        </w:rPr>
        <w:t>А.окончание</w:t>
      </w:r>
      <w:proofErr w:type="spellEnd"/>
      <w:r w:rsidRPr="009F2A6E">
        <w:rPr>
          <w:rFonts w:ascii="Times New Roman" w:hAnsi="Times New Roman" w:cs="Times New Roman"/>
        </w:rPr>
        <w:t xml:space="preserve"> Северной войны;</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Б. утверждение Святейшего Синода;</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В. Полтавская битва;</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Г. Сенат стал высшим государственным органом</w:t>
      </w:r>
    </w:p>
    <w:p w:rsidR="00572CA1" w:rsidRPr="009F2A6E" w:rsidRDefault="00572CA1" w:rsidP="00B22D34">
      <w:pPr>
        <w:spacing w:after="0" w:line="240" w:lineRule="auto"/>
        <w:ind w:left="284"/>
        <w:rPr>
          <w:rFonts w:ascii="Times New Roman" w:hAnsi="Times New Roman" w:cs="Times New Roman"/>
          <w:b/>
        </w:rPr>
      </w:pPr>
      <w:r w:rsidRPr="009F2A6E">
        <w:rPr>
          <w:rFonts w:ascii="Times New Roman" w:hAnsi="Times New Roman" w:cs="Times New Roman"/>
          <w:b/>
        </w:rPr>
        <w:t>3. Документ, приравнявший статус поместья к статусу вотчины:</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А. Табель о рангах;</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Б. Указ об обязательном образовании;</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В. Указ о единонаследии;</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Г. Устав о наследии престола</w:t>
      </w:r>
    </w:p>
    <w:p w:rsidR="00572CA1" w:rsidRPr="009F2A6E" w:rsidRDefault="00572CA1"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4.Имя руководителя восстания казаков и крестьян, произошедшего в годы правления Петра </w:t>
      </w:r>
      <w:r w:rsidRPr="009F2A6E">
        <w:rPr>
          <w:rFonts w:ascii="Times New Roman" w:hAnsi="Times New Roman" w:cs="Times New Roman"/>
          <w:b/>
          <w:lang w:val="en-US"/>
        </w:rPr>
        <w:t>I</w:t>
      </w:r>
      <w:r w:rsidRPr="009F2A6E">
        <w:rPr>
          <w:rFonts w:ascii="Times New Roman" w:hAnsi="Times New Roman" w:cs="Times New Roman"/>
          <w:b/>
        </w:rPr>
        <w:t>:</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А. Иван Болотников;</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Б. Степан Разин;</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В. Кондратий Булавин;</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Г. Емельян Пугачёв</w:t>
      </w:r>
    </w:p>
    <w:p w:rsidR="00572CA1" w:rsidRPr="009F2A6E" w:rsidRDefault="00572CA1" w:rsidP="00B22D34">
      <w:pPr>
        <w:spacing w:after="0" w:line="240" w:lineRule="auto"/>
        <w:ind w:left="284"/>
        <w:rPr>
          <w:rFonts w:ascii="Times New Roman" w:hAnsi="Times New Roman" w:cs="Times New Roman"/>
          <w:b/>
        </w:rPr>
      </w:pPr>
      <w:r w:rsidRPr="009F2A6E">
        <w:rPr>
          <w:rFonts w:ascii="Times New Roman" w:hAnsi="Times New Roman" w:cs="Times New Roman"/>
          <w:b/>
        </w:rPr>
        <w:t>5. Страна, с которой Россия воевала за выход в Балтийское море:</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А. Швеция;</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Б. Турция;</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В. Дания;</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Г. Речь </w:t>
      </w:r>
      <w:proofErr w:type="spellStart"/>
      <w:r w:rsidRPr="009F2A6E">
        <w:rPr>
          <w:rFonts w:ascii="Times New Roman" w:hAnsi="Times New Roman" w:cs="Times New Roman"/>
        </w:rPr>
        <w:t>Посполитая</w:t>
      </w:r>
      <w:proofErr w:type="spellEnd"/>
    </w:p>
    <w:p w:rsidR="00572CA1" w:rsidRPr="009F2A6E" w:rsidRDefault="00572CA1" w:rsidP="00B22D34">
      <w:pPr>
        <w:spacing w:after="0" w:line="240" w:lineRule="auto"/>
        <w:ind w:left="284"/>
        <w:rPr>
          <w:rFonts w:ascii="Times New Roman" w:hAnsi="Times New Roman" w:cs="Times New Roman"/>
          <w:b/>
        </w:rPr>
      </w:pPr>
      <w:r w:rsidRPr="009F2A6E">
        <w:rPr>
          <w:rFonts w:ascii="Times New Roman" w:hAnsi="Times New Roman" w:cs="Times New Roman"/>
          <w:b/>
        </w:rPr>
        <w:t>6. Сущность понятия «рекрутская повинность»:</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А. налог на военные нужды;</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Б. способ комплектации армии;</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В. обязанность крестьян сдавать помещику часть продуктов своего хозяйства;</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Г. способ формирования рынка труда</w:t>
      </w:r>
    </w:p>
    <w:p w:rsidR="00572CA1" w:rsidRPr="009F2A6E" w:rsidRDefault="00572CA1" w:rsidP="00B22D34">
      <w:pPr>
        <w:spacing w:after="0" w:line="240" w:lineRule="auto"/>
        <w:ind w:left="284"/>
        <w:rPr>
          <w:rFonts w:ascii="Times New Roman" w:hAnsi="Times New Roman" w:cs="Times New Roman"/>
          <w:b/>
        </w:rPr>
      </w:pPr>
      <w:r w:rsidRPr="009F2A6E">
        <w:rPr>
          <w:rFonts w:ascii="Times New Roman" w:hAnsi="Times New Roman" w:cs="Times New Roman"/>
          <w:b/>
        </w:rPr>
        <w:t>7.</w:t>
      </w:r>
      <w:r w:rsidRPr="009F2A6E">
        <w:rPr>
          <w:rFonts w:ascii="Times New Roman" w:hAnsi="Times New Roman" w:cs="Times New Roman"/>
        </w:rPr>
        <w:t xml:space="preserve"> </w:t>
      </w:r>
      <w:r w:rsidRPr="009F2A6E">
        <w:rPr>
          <w:rFonts w:ascii="Times New Roman" w:hAnsi="Times New Roman" w:cs="Times New Roman"/>
          <w:b/>
        </w:rPr>
        <w:t>Соответствие</w:t>
      </w:r>
      <w:r w:rsidRPr="009F2A6E">
        <w:rPr>
          <w:rFonts w:ascii="Times New Roman" w:hAnsi="Times New Roman" w:cs="Times New Roman"/>
        </w:rPr>
        <w:t xml:space="preserve"> </w:t>
      </w:r>
      <w:r w:rsidRPr="009F2A6E">
        <w:rPr>
          <w:rFonts w:ascii="Times New Roman" w:hAnsi="Times New Roman" w:cs="Times New Roman"/>
          <w:b/>
        </w:rPr>
        <w:t>понятий определениям</w:t>
      </w:r>
    </w:p>
    <w:tbl>
      <w:tblPr>
        <w:tblW w:w="0" w:type="auto"/>
        <w:tblLook w:val="01E0" w:firstRow="1" w:lastRow="1" w:firstColumn="1" w:lastColumn="1" w:noHBand="0" w:noVBand="0"/>
      </w:tblPr>
      <w:tblGrid>
        <w:gridCol w:w="2166"/>
        <w:gridCol w:w="4787"/>
      </w:tblGrid>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p>
        </w:tc>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А. чиновники, следящие за администрацией</w:t>
            </w:r>
          </w:p>
        </w:tc>
      </w:tr>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1. протекционизм</w:t>
            </w:r>
          </w:p>
        </w:tc>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Б. центральные государственные учреждения</w:t>
            </w:r>
          </w:p>
        </w:tc>
      </w:tr>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2. фискалы</w:t>
            </w:r>
          </w:p>
        </w:tc>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В. органы сыска</w:t>
            </w:r>
          </w:p>
        </w:tc>
      </w:tr>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З. коллегии</w:t>
            </w:r>
          </w:p>
        </w:tc>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Г. отмена  внутренних границ и пошлин</w:t>
            </w:r>
          </w:p>
        </w:tc>
      </w:tr>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p>
        </w:tc>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Д. увеличение пошлин на импорт.</w:t>
            </w:r>
          </w:p>
          <w:p w:rsidR="00572CA1" w:rsidRPr="009F2A6E" w:rsidRDefault="00572CA1" w:rsidP="00B22D34">
            <w:pPr>
              <w:spacing w:after="0" w:line="240" w:lineRule="auto"/>
              <w:ind w:left="284"/>
              <w:rPr>
                <w:rFonts w:ascii="Times New Roman" w:hAnsi="Times New Roman" w:cs="Times New Roman"/>
              </w:rPr>
            </w:pPr>
          </w:p>
        </w:tc>
      </w:tr>
    </w:tbl>
    <w:p w:rsidR="00572CA1" w:rsidRPr="009F2A6E" w:rsidRDefault="00572CA1" w:rsidP="00B22D34">
      <w:pPr>
        <w:spacing w:after="0" w:line="240" w:lineRule="auto"/>
        <w:ind w:left="284"/>
        <w:rPr>
          <w:rFonts w:ascii="Times New Roman" w:hAnsi="Times New Roman" w:cs="Times New Roman"/>
          <w:b/>
        </w:rPr>
      </w:pPr>
      <w:r w:rsidRPr="009F2A6E">
        <w:rPr>
          <w:rFonts w:ascii="Times New Roman" w:hAnsi="Times New Roman" w:cs="Times New Roman"/>
          <w:b/>
        </w:rPr>
        <w:t>8. Хронологическая последовательность событий:</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А. поражение под Нарвой русской армии;</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Б. битва у деревни Лесная;</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В. Азовские походы;</w:t>
      </w:r>
    </w:p>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Г. Полтавская битва</w:t>
      </w:r>
    </w:p>
    <w:p w:rsidR="00572CA1" w:rsidRPr="009F2A6E" w:rsidRDefault="00572CA1" w:rsidP="00B22D34">
      <w:pPr>
        <w:spacing w:after="0" w:line="240" w:lineRule="auto"/>
        <w:ind w:left="284"/>
        <w:rPr>
          <w:rFonts w:ascii="Times New Roman" w:hAnsi="Times New Roman" w:cs="Times New Roman"/>
          <w:b/>
        </w:rPr>
      </w:pPr>
      <w:r w:rsidRPr="009F2A6E">
        <w:rPr>
          <w:rFonts w:ascii="Times New Roman" w:hAnsi="Times New Roman" w:cs="Times New Roman"/>
          <w:b/>
        </w:rPr>
        <w:t>9. Соответствие дат правлению императоров</w:t>
      </w:r>
    </w:p>
    <w:tbl>
      <w:tblPr>
        <w:tblW w:w="9511" w:type="dxa"/>
        <w:tblLook w:val="01E0" w:firstRow="1" w:lastRow="1" w:firstColumn="1" w:lastColumn="1" w:noHBand="0" w:noVBand="0"/>
      </w:tblPr>
      <w:tblGrid>
        <w:gridCol w:w="3785"/>
        <w:gridCol w:w="5726"/>
      </w:tblGrid>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p>
        </w:tc>
        <w:tc>
          <w:tcPr>
            <w:tcW w:w="0" w:type="auto"/>
          </w:tcPr>
          <w:p w:rsidR="00572CA1" w:rsidRPr="009F2A6E" w:rsidRDefault="00572CA1" w:rsidP="00B22D34">
            <w:pPr>
              <w:spacing w:after="0" w:line="240" w:lineRule="auto"/>
              <w:ind w:left="284"/>
              <w:rPr>
                <w:rFonts w:ascii="Times New Roman" w:hAnsi="Times New Roman" w:cs="Times New Roman"/>
                <w:lang w:val="en-US"/>
              </w:rPr>
            </w:pPr>
            <w:r w:rsidRPr="009F2A6E">
              <w:rPr>
                <w:rFonts w:ascii="Times New Roman" w:hAnsi="Times New Roman" w:cs="Times New Roman"/>
              </w:rPr>
              <w:t xml:space="preserve">А.  Екатерина </w:t>
            </w:r>
            <w:r w:rsidRPr="009F2A6E">
              <w:rPr>
                <w:rFonts w:ascii="Times New Roman" w:hAnsi="Times New Roman" w:cs="Times New Roman"/>
                <w:lang w:val="en-US"/>
              </w:rPr>
              <w:t>I</w:t>
            </w:r>
          </w:p>
        </w:tc>
      </w:tr>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1. </w:t>
            </w:r>
            <w:r w:rsidRPr="009F2A6E">
              <w:rPr>
                <w:rFonts w:ascii="Times New Roman" w:hAnsi="Times New Roman" w:cs="Times New Roman"/>
                <w:bCs/>
                <w:spacing w:val="-3"/>
              </w:rPr>
              <w:t>1727 - 1730</w:t>
            </w:r>
          </w:p>
        </w:tc>
        <w:tc>
          <w:tcPr>
            <w:tcW w:w="0" w:type="auto"/>
          </w:tcPr>
          <w:p w:rsidR="00572CA1" w:rsidRPr="009F2A6E" w:rsidRDefault="00572CA1" w:rsidP="00B22D34">
            <w:pPr>
              <w:spacing w:after="0" w:line="240" w:lineRule="auto"/>
              <w:ind w:left="284"/>
              <w:rPr>
                <w:rFonts w:ascii="Times New Roman" w:hAnsi="Times New Roman" w:cs="Times New Roman"/>
                <w:lang w:val="en-US"/>
              </w:rPr>
            </w:pPr>
            <w:r w:rsidRPr="009F2A6E">
              <w:rPr>
                <w:rFonts w:ascii="Times New Roman" w:hAnsi="Times New Roman" w:cs="Times New Roman"/>
              </w:rPr>
              <w:t xml:space="preserve">Б.  Пётр </w:t>
            </w:r>
            <w:r w:rsidRPr="009F2A6E">
              <w:rPr>
                <w:rFonts w:ascii="Times New Roman" w:hAnsi="Times New Roman" w:cs="Times New Roman"/>
                <w:lang w:val="en-US"/>
              </w:rPr>
              <w:t>II</w:t>
            </w:r>
          </w:p>
        </w:tc>
      </w:tr>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2. 1740-1741</w:t>
            </w:r>
          </w:p>
        </w:tc>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В. Анна Иоанновна</w:t>
            </w:r>
          </w:p>
        </w:tc>
      </w:tr>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З. 1741-1761</w:t>
            </w:r>
          </w:p>
        </w:tc>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Г.  Иоанн Антонович</w:t>
            </w:r>
          </w:p>
        </w:tc>
      </w:tr>
      <w:tr w:rsidR="00572CA1" w:rsidRPr="009F2A6E" w:rsidTr="00AA3BCE">
        <w:tc>
          <w:tcPr>
            <w:tcW w:w="0" w:type="auto"/>
          </w:tcPr>
          <w:p w:rsidR="00572CA1" w:rsidRPr="009F2A6E" w:rsidRDefault="00572CA1" w:rsidP="00B22D34">
            <w:pPr>
              <w:spacing w:after="0" w:line="240" w:lineRule="auto"/>
              <w:ind w:left="284"/>
              <w:rPr>
                <w:rFonts w:ascii="Times New Roman" w:hAnsi="Times New Roman" w:cs="Times New Roman"/>
              </w:rPr>
            </w:pPr>
          </w:p>
        </w:tc>
        <w:tc>
          <w:tcPr>
            <w:tcW w:w="0" w:type="auto"/>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Д. Елизавета Петровна</w:t>
            </w:r>
          </w:p>
        </w:tc>
      </w:tr>
    </w:tbl>
    <w:p w:rsidR="00572CA1" w:rsidRPr="009F2A6E" w:rsidRDefault="00572CA1" w:rsidP="00B22D34">
      <w:pPr>
        <w:autoSpaceDE w:val="0"/>
        <w:autoSpaceDN w:val="0"/>
        <w:adjustRightInd w:val="0"/>
        <w:spacing w:after="0" w:line="240" w:lineRule="auto"/>
        <w:ind w:left="284"/>
        <w:rPr>
          <w:rFonts w:ascii="Times New Roman" w:hAnsi="Times New Roman" w:cs="Times New Roman"/>
          <w:b/>
        </w:rPr>
      </w:pPr>
      <w:r w:rsidRPr="009F2A6E">
        <w:rPr>
          <w:rFonts w:ascii="Times New Roman" w:hAnsi="Times New Roman" w:cs="Times New Roman"/>
          <w:b/>
        </w:rPr>
        <w:t>10. Соответствие понятий определениям</w:t>
      </w:r>
    </w:p>
    <w:tbl>
      <w:tblPr>
        <w:tblW w:w="9747" w:type="dxa"/>
        <w:tblLook w:val="01E0" w:firstRow="1" w:lastRow="1" w:firstColumn="1" w:lastColumn="1" w:noHBand="0" w:noVBand="0"/>
      </w:tblPr>
      <w:tblGrid>
        <w:gridCol w:w="1908"/>
        <w:gridCol w:w="7839"/>
      </w:tblGrid>
      <w:tr w:rsidR="00572CA1" w:rsidRPr="009F2A6E" w:rsidTr="00AA3BCE">
        <w:tc>
          <w:tcPr>
            <w:tcW w:w="1908" w:type="dxa"/>
          </w:tcPr>
          <w:p w:rsidR="00572CA1" w:rsidRPr="009F2A6E" w:rsidRDefault="00572CA1" w:rsidP="00B22D34">
            <w:pPr>
              <w:spacing w:after="0" w:line="240" w:lineRule="auto"/>
              <w:ind w:left="284"/>
              <w:rPr>
                <w:rFonts w:ascii="Times New Roman" w:hAnsi="Times New Roman" w:cs="Times New Roman"/>
              </w:rPr>
            </w:pPr>
          </w:p>
        </w:tc>
        <w:tc>
          <w:tcPr>
            <w:tcW w:w="7839" w:type="dxa"/>
          </w:tcPr>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А.  документ, ограничивающий самодержавие правителя</w:t>
            </w:r>
          </w:p>
        </w:tc>
      </w:tr>
      <w:tr w:rsidR="00572CA1" w:rsidRPr="009F2A6E" w:rsidTr="00AA3BCE">
        <w:tc>
          <w:tcPr>
            <w:tcW w:w="1908" w:type="dxa"/>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1. гвардия</w:t>
            </w:r>
          </w:p>
        </w:tc>
        <w:tc>
          <w:tcPr>
            <w:tcW w:w="7839" w:type="dxa"/>
          </w:tcPr>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передача правителя части своих полномочий особому органу</w:t>
            </w:r>
          </w:p>
        </w:tc>
      </w:tr>
      <w:tr w:rsidR="00572CA1" w:rsidRPr="009F2A6E" w:rsidTr="00AA3BCE">
        <w:tc>
          <w:tcPr>
            <w:tcW w:w="1908" w:type="dxa"/>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2. регент</w:t>
            </w:r>
          </w:p>
        </w:tc>
        <w:tc>
          <w:tcPr>
            <w:tcW w:w="7839" w:type="dxa"/>
          </w:tcPr>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В. законосовещательный орган при императоре</w:t>
            </w:r>
          </w:p>
        </w:tc>
      </w:tr>
      <w:tr w:rsidR="00572CA1" w:rsidRPr="009F2A6E" w:rsidTr="00AA3BCE">
        <w:tc>
          <w:tcPr>
            <w:tcW w:w="1908" w:type="dxa"/>
          </w:tcPr>
          <w:p w:rsidR="00572CA1" w:rsidRPr="009F2A6E" w:rsidRDefault="00572CA1" w:rsidP="00B22D34">
            <w:pPr>
              <w:spacing w:after="0" w:line="240" w:lineRule="auto"/>
              <w:ind w:left="284"/>
              <w:rPr>
                <w:rFonts w:ascii="Times New Roman" w:hAnsi="Times New Roman" w:cs="Times New Roman"/>
              </w:rPr>
            </w:pPr>
            <w:r w:rsidRPr="009F2A6E">
              <w:rPr>
                <w:rFonts w:ascii="Times New Roman" w:hAnsi="Times New Roman" w:cs="Times New Roman"/>
              </w:rPr>
              <w:t>З. кондиции</w:t>
            </w:r>
          </w:p>
        </w:tc>
        <w:tc>
          <w:tcPr>
            <w:tcW w:w="7839" w:type="dxa"/>
          </w:tcPr>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почётное наименование отборных </w:t>
            </w:r>
            <w:hyperlink r:id="rId9" w:tooltip="Воинская часть" w:history="1">
              <w:r w:rsidRPr="009F2A6E">
                <w:rPr>
                  <w:rStyle w:val="af7"/>
                  <w:rFonts w:ascii="Times New Roman" w:hAnsi="Times New Roman" w:cs="Times New Roman"/>
                  <w:color w:val="auto"/>
                  <w:u w:val="none"/>
                </w:rPr>
                <w:t>воинских частей</w:t>
              </w:r>
            </w:hyperlink>
            <w:r w:rsidRPr="009F2A6E">
              <w:rPr>
                <w:rFonts w:ascii="Times New Roman" w:hAnsi="Times New Roman" w:cs="Times New Roman"/>
              </w:rPr>
              <w:t xml:space="preserve">, предназначенных для </w:t>
            </w:r>
            <w:hyperlink r:id="rId10" w:tooltip="Охрана" w:history="1">
              <w:r w:rsidRPr="009F2A6E">
                <w:rPr>
                  <w:rStyle w:val="af7"/>
                  <w:rFonts w:ascii="Times New Roman" w:hAnsi="Times New Roman" w:cs="Times New Roman"/>
                  <w:color w:val="auto"/>
                  <w:u w:val="none"/>
                </w:rPr>
                <w:t>охраны</w:t>
              </w:r>
            </w:hyperlink>
            <w:r w:rsidRPr="009F2A6E">
              <w:rPr>
                <w:rFonts w:ascii="Times New Roman" w:hAnsi="Times New Roman" w:cs="Times New Roman"/>
              </w:rPr>
              <w:t xml:space="preserve"> особы и местопребывания </w:t>
            </w:r>
            <w:hyperlink r:id="rId11" w:tooltip="Монарх" w:history="1">
              <w:r w:rsidRPr="009F2A6E">
                <w:rPr>
                  <w:rStyle w:val="af7"/>
                  <w:rFonts w:ascii="Times New Roman" w:hAnsi="Times New Roman" w:cs="Times New Roman"/>
                  <w:color w:val="auto"/>
                  <w:u w:val="none"/>
                </w:rPr>
                <w:t>монарха</w:t>
              </w:r>
            </w:hyperlink>
            <w:r w:rsidRPr="009F2A6E">
              <w:rPr>
                <w:rFonts w:ascii="Times New Roman" w:hAnsi="Times New Roman" w:cs="Times New Roman"/>
              </w:rPr>
              <w:t>.</w:t>
            </w:r>
          </w:p>
        </w:tc>
      </w:tr>
      <w:tr w:rsidR="00572CA1" w:rsidRPr="009F2A6E" w:rsidTr="00AA3BCE">
        <w:tc>
          <w:tcPr>
            <w:tcW w:w="1908" w:type="dxa"/>
          </w:tcPr>
          <w:p w:rsidR="00572CA1" w:rsidRPr="009F2A6E" w:rsidRDefault="00572CA1" w:rsidP="00B22D34">
            <w:pPr>
              <w:spacing w:after="0" w:line="240" w:lineRule="auto"/>
              <w:ind w:left="284"/>
              <w:rPr>
                <w:rFonts w:ascii="Times New Roman" w:hAnsi="Times New Roman" w:cs="Times New Roman"/>
              </w:rPr>
            </w:pPr>
          </w:p>
        </w:tc>
        <w:tc>
          <w:tcPr>
            <w:tcW w:w="7839" w:type="dxa"/>
          </w:tcPr>
          <w:p w:rsidR="00572CA1" w:rsidRPr="009F2A6E" w:rsidRDefault="00572CA1"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Д. временное осуществление полномочий главы государства коллегиально или единолично  при малолетстве, болезни, отсутствии </w:t>
            </w:r>
            <w:hyperlink r:id="rId12" w:tooltip="Монарх" w:history="1">
              <w:r w:rsidRPr="009F2A6E">
                <w:rPr>
                  <w:rStyle w:val="af7"/>
                  <w:rFonts w:ascii="Times New Roman" w:hAnsi="Times New Roman" w:cs="Times New Roman"/>
                  <w:color w:val="auto"/>
                  <w:u w:val="none"/>
                </w:rPr>
                <w:t>монарха</w:t>
              </w:r>
            </w:hyperlink>
            <w:r w:rsidRPr="009F2A6E">
              <w:rPr>
                <w:rFonts w:ascii="Times New Roman" w:hAnsi="Times New Roman" w:cs="Times New Roman"/>
              </w:rPr>
              <w:t>.</w:t>
            </w:r>
          </w:p>
        </w:tc>
      </w:tr>
    </w:tbl>
    <w:p w:rsidR="00572CA1" w:rsidRPr="009F2A6E" w:rsidRDefault="00572CA1" w:rsidP="00B22D34">
      <w:pPr>
        <w:shd w:val="clear" w:color="auto" w:fill="FFFFFF"/>
        <w:spacing w:after="0" w:line="240" w:lineRule="auto"/>
        <w:ind w:left="284"/>
        <w:jc w:val="center"/>
        <w:rPr>
          <w:b/>
        </w:rPr>
      </w:pPr>
    </w:p>
    <w:p w:rsidR="00572CA1" w:rsidRPr="009F2A6E" w:rsidRDefault="00572CA1" w:rsidP="00B22D34">
      <w:pPr>
        <w:shd w:val="clear" w:color="auto" w:fill="FFFFFF"/>
        <w:spacing w:after="0" w:line="240" w:lineRule="auto"/>
        <w:ind w:left="284"/>
        <w:jc w:val="center"/>
        <w:rPr>
          <w:b/>
        </w:rPr>
      </w:pPr>
    </w:p>
    <w:p w:rsidR="00B22D34" w:rsidRPr="009F2A6E" w:rsidRDefault="00B22D34" w:rsidP="00B22D34">
      <w:pPr>
        <w:shd w:val="clear" w:color="auto" w:fill="FFFFFF"/>
        <w:spacing w:after="0" w:line="240" w:lineRule="auto"/>
        <w:ind w:left="284"/>
        <w:jc w:val="center"/>
        <w:rPr>
          <w:rFonts w:ascii="Times New Roman" w:hAnsi="Times New Roman" w:cs="Times New Roman"/>
          <w:b/>
          <w:bCs/>
        </w:rPr>
      </w:pPr>
    </w:p>
    <w:p w:rsidR="00AA3BCE" w:rsidRPr="009F2A6E" w:rsidRDefault="00AA3BCE" w:rsidP="00B22D34">
      <w:pPr>
        <w:shd w:val="clear" w:color="auto" w:fill="FFFFFF"/>
        <w:spacing w:after="0" w:line="240" w:lineRule="auto"/>
        <w:ind w:left="284"/>
        <w:jc w:val="center"/>
        <w:rPr>
          <w:rFonts w:ascii="Times New Roman" w:hAnsi="Times New Roman" w:cs="Times New Roman"/>
          <w:b/>
          <w:bCs/>
        </w:rPr>
      </w:pPr>
      <w:r w:rsidRPr="009F2A6E">
        <w:rPr>
          <w:rFonts w:ascii="Times New Roman" w:hAnsi="Times New Roman" w:cs="Times New Roman"/>
          <w:b/>
          <w:bCs/>
        </w:rPr>
        <w:t>Тест 9</w:t>
      </w:r>
    </w:p>
    <w:p w:rsidR="008D5C75" w:rsidRPr="009F2A6E" w:rsidRDefault="00513935" w:rsidP="00B22D34">
      <w:pPr>
        <w:shd w:val="clear" w:color="auto" w:fill="FFFFFF"/>
        <w:spacing w:after="0" w:line="240" w:lineRule="auto"/>
        <w:ind w:left="284"/>
        <w:jc w:val="center"/>
        <w:rPr>
          <w:rFonts w:ascii="Times New Roman" w:hAnsi="Times New Roman" w:cs="Times New Roman"/>
          <w:b/>
        </w:rPr>
      </w:pPr>
      <w:r w:rsidRPr="009F2A6E">
        <w:rPr>
          <w:rFonts w:ascii="Times New Roman" w:hAnsi="Times New Roman" w:cs="Times New Roman"/>
          <w:b/>
        </w:rPr>
        <w:t>Раздел 9. Становление индустриальной цивилизации.</w:t>
      </w:r>
    </w:p>
    <w:p w:rsidR="00AA3BCE" w:rsidRPr="009F2A6E" w:rsidRDefault="00AA3BCE" w:rsidP="00B22D34">
      <w:pPr>
        <w:spacing w:after="0" w:line="240" w:lineRule="auto"/>
        <w:ind w:left="284"/>
        <w:rPr>
          <w:rFonts w:ascii="Times New Roman" w:hAnsi="Times New Roman" w:cs="Times New Roman"/>
          <w:b/>
        </w:rPr>
      </w:pPr>
      <w:r w:rsidRPr="009F2A6E">
        <w:rPr>
          <w:rFonts w:ascii="Times New Roman" w:hAnsi="Times New Roman" w:cs="Times New Roman"/>
          <w:b/>
        </w:rPr>
        <w:t>1. Социальный слой Франции, являющийся финансовой аристократией:</w:t>
      </w:r>
    </w:p>
    <w:p w:rsidR="00AA3BCE" w:rsidRPr="009F2A6E" w:rsidRDefault="00AA3BCE" w:rsidP="00B22D34">
      <w:pPr>
        <w:spacing w:after="0" w:line="240" w:lineRule="auto"/>
        <w:ind w:left="284"/>
        <w:rPr>
          <w:rFonts w:ascii="Times New Roman" w:hAnsi="Times New Roman" w:cs="Times New Roman"/>
        </w:rPr>
      </w:pPr>
      <w:r w:rsidRPr="009F2A6E">
        <w:rPr>
          <w:rFonts w:ascii="Times New Roman" w:hAnsi="Times New Roman" w:cs="Times New Roman"/>
        </w:rPr>
        <w:t>А) банкиры, биржевики, крупные промышленники, господствовавшие в период июльской революции;</w:t>
      </w:r>
    </w:p>
    <w:p w:rsidR="00AA3BCE" w:rsidRPr="009F2A6E" w:rsidRDefault="00AA3BCE" w:rsidP="00B22D34">
      <w:pPr>
        <w:spacing w:after="0" w:line="240" w:lineRule="auto"/>
        <w:ind w:left="284"/>
        <w:rPr>
          <w:rFonts w:ascii="Times New Roman" w:hAnsi="Times New Roman" w:cs="Times New Roman"/>
        </w:rPr>
      </w:pPr>
      <w:r w:rsidRPr="009F2A6E">
        <w:rPr>
          <w:rFonts w:ascii="Times New Roman" w:hAnsi="Times New Roman" w:cs="Times New Roman"/>
        </w:rPr>
        <w:t>Б) родовитая аристократия, получившая при Карле Х компенсацию за утерянные во время революции земли;</w:t>
      </w:r>
    </w:p>
    <w:p w:rsidR="00AA3BCE" w:rsidRPr="009F2A6E" w:rsidRDefault="00AA3BCE" w:rsidP="00B22D34">
      <w:pPr>
        <w:spacing w:after="0" w:line="240" w:lineRule="auto"/>
        <w:ind w:left="284"/>
        <w:rPr>
          <w:rFonts w:ascii="Times New Roman" w:hAnsi="Times New Roman" w:cs="Times New Roman"/>
        </w:rPr>
      </w:pPr>
      <w:r w:rsidRPr="009F2A6E">
        <w:rPr>
          <w:rFonts w:ascii="Times New Roman" w:hAnsi="Times New Roman" w:cs="Times New Roman"/>
        </w:rPr>
        <w:t>В) люди, нажившие состояние во время революции конца ХVIII века;</w:t>
      </w:r>
    </w:p>
    <w:p w:rsidR="00AA3BCE" w:rsidRPr="009F2A6E" w:rsidRDefault="00AA3BCE" w:rsidP="00B22D34">
      <w:pPr>
        <w:spacing w:after="0" w:line="240" w:lineRule="auto"/>
        <w:ind w:left="284"/>
        <w:rPr>
          <w:rFonts w:ascii="Times New Roman" w:hAnsi="Times New Roman" w:cs="Times New Roman"/>
        </w:rPr>
      </w:pPr>
      <w:r w:rsidRPr="009F2A6E">
        <w:rPr>
          <w:rFonts w:ascii="Times New Roman" w:hAnsi="Times New Roman" w:cs="Times New Roman"/>
        </w:rPr>
        <w:t>Г)</w:t>
      </w:r>
      <w:r w:rsidR="0086156E" w:rsidRPr="009F2A6E">
        <w:rPr>
          <w:rFonts w:ascii="Times New Roman" w:hAnsi="Times New Roman" w:cs="Times New Roman"/>
        </w:rPr>
        <w:t xml:space="preserve"> депутаты Генеральных штатов</w:t>
      </w:r>
    </w:p>
    <w:p w:rsidR="00AA3BCE" w:rsidRPr="009F2A6E" w:rsidRDefault="00AA3BCE"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  2. Самы</w:t>
      </w:r>
      <w:r w:rsidR="0086156E" w:rsidRPr="009F2A6E">
        <w:rPr>
          <w:rFonts w:ascii="Times New Roman" w:hAnsi="Times New Roman" w:cs="Times New Roman"/>
          <w:b/>
        </w:rPr>
        <w:t>й</w:t>
      </w:r>
      <w:r w:rsidRPr="009F2A6E">
        <w:rPr>
          <w:rFonts w:ascii="Times New Roman" w:hAnsi="Times New Roman" w:cs="Times New Roman"/>
          <w:b/>
        </w:rPr>
        <w:t xml:space="preserve"> развиты</w:t>
      </w:r>
      <w:r w:rsidR="0086156E" w:rsidRPr="009F2A6E">
        <w:rPr>
          <w:rFonts w:ascii="Times New Roman" w:hAnsi="Times New Roman" w:cs="Times New Roman"/>
          <w:b/>
        </w:rPr>
        <w:t>й</w:t>
      </w:r>
      <w:r w:rsidRPr="009F2A6E">
        <w:rPr>
          <w:rFonts w:ascii="Times New Roman" w:hAnsi="Times New Roman" w:cs="Times New Roman"/>
          <w:b/>
        </w:rPr>
        <w:t xml:space="preserve"> район в экономическом отношении в Германии</w:t>
      </w:r>
      <w:r w:rsidR="0086156E" w:rsidRPr="009F2A6E">
        <w:rPr>
          <w:rFonts w:ascii="Times New Roman" w:hAnsi="Times New Roman" w:cs="Times New Roman"/>
          <w:b/>
        </w:rPr>
        <w:t>:</w:t>
      </w:r>
    </w:p>
    <w:p w:rsidR="0086156E"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А</w:t>
      </w:r>
      <w:r w:rsidR="00AA3BCE" w:rsidRPr="009F2A6E">
        <w:rPr>
          <w:rFonts w:ascii="Times New Roman" w:hAnsi="Times New Roman" w:cs="Times New Roman"/>
        </w:rPr>
        <w:t>) Пруссия</w:t>
      </w:r>
      <w:r w:rsidR="0086195F" w:rsidRPr="009F2A6E">
        <w:rPr>
          <w:rFonts w:ascii="Times New Roman" w:hAnsi="Times New Roman" w:cs="Times New Roman"/>
        </w:rPr>
        <w:t>;</w:t>
      </w:r>
      <w:r w:rsidR="00AA3BCE" w:rsidRPr="009F2A6E">
        <w:rPr>
          <w:rFonts w:ascii="Times New Roman" w:hAnsi="Times New Roman" w:cs="Times New Roman"/>
        </w:rPr>
        <w:t xml:space="preserve"> </w:t>
      </w:r>
    </w:p>
    <w:p w:rsidR="0086156E"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Б</w:t>
      </w:r>
      <w:r w:rsidR="00AA3BCE" w:rsidRPr="009F2A6E">
        <w:rPr>
          <w:rFonts w:ascii="Times New Roman" w:hAnsi="Times New Roman" w:cs="Times New Roman"/>
        </w:rPr>
        <w:t>) Австрия</w:t>
      </w:r>
      <w:r w:rsidR="0086195F" w:rsidRPr="009F2A6E">
        <w:rPr>
          <w:rFonts w:ascii="Times New Roman" w:hAnsi="Times New Roman" w:cs="Times New Roman"/>
        </w:rPr>
        <w:t>;</w:t>
      </w:r>
      <w:r w:rsidR="00AA3BCE" w:rsidRPr="009F2A6E">
        <w:rPr>
          <w:rFonts w:ascii="Times New Roman" w:hAnsi="Times New Roman" w:cs="Times New Roman"/>
        </w:rPr>
        <w:t xml:space="preserve"> </w:t>
      </w:r>
    </w:p>
    <w:p w:rsidR="0086156E"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Франкфурт</w:t>
      </w:r>
      <w:r w:rsidR="0086195F" w:rsidRPr="009F2A6E">
        <w:rPr>
          <w:rFonts w:ascii="Times New Roman" w:hAnsi="Times New Roman" w:cs="Times New Roman"/>
        </w:rPr>
        <w:t>;</w:t>
      </w:r>
      <w:r w:rsidR="00AA3BCE" w:rsidRPr="009F2A6E">
        <w:rPr>
          <w:rFonts w:ascii="Times New Roman" w:hAnsi="Times New Roman" w:cs="Times New Roman"/>
        </w:rPr>
        <w:t xml:space="preserve">  </w:t>
      </w:r>
    </w:p>
    <w:p w:rsidR="00AA3BCE"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Г</w:t>
      </w:r>
      <w:r w:rsidR="00AA3BCE" w:rsidRPr="009F2A6E">
        <w:rPr>
          <w:rFonts w:ascii="Times New Roman" w:hAnsi="Times New Roman" w:cs="Times New Roman"/>
        </w:rPr>
        <w:t>) Бремен</w:t>
      </w:r>
    </w:p>
    <w:p w:rsidR="00AA3BCE" w:rsidRPr="009F2A6E" w:rsidRDefault="00AA3BCE"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  3. </w:t>
      </w:r>
      <w:r w:rsidR="0086156E" w:rsidRPr="009F2A6E">
        <w:rPr>
          <w:rFonts w:ascii="Times New Roman" w:hAnsi="Times New Roman" w:cs="Times New Roman"/>
          <w:b/>
        </w:rPr>
        <w:t>Город, где был подписан договор в ходе</w:t>
      </w:r>
      <w:r w:rsidRPr="009F2A6E">
        <w:rPr>
          <w:rFonts w:ascii="Times New Roman" w:hAnsi="Times New Roman" w:cs="Times New Roman"/>
          <w:b/>
        </w:rPr>
        <w:t xml:space="preserve"> Франко-Прусской войны: </w:t>
      </w:r>
    </w:p>
    <w:p w:rsidR="0086156E"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А</w:t>
      </w:r>
      <w:r w:rsidR="00AA3BCE" w:rsidRPr="009F2A6E">
        <w:rPr>
          <w:rFonts w:ascii="Times New Roman" w:hAnsi="Times New Roman" w:cs="Times New Roman"/>
        </w:rPr>
        <w:t>) Париж;</w:t>
      </w:r>
      <w:r w:rsidR="00AA3BCE" w:rsidRPr="009F2A6E">
        <w:rPr>
          <w:rFonts w:ascii="Times New Roman" w:hAnsi="Times New Roman" w:cs="Times New Roman"/>
        </w:rPr>
        <w:tab/>
        <w:t xml:space="preserve"> </w:t>
      </w:r>
      <w:r w:rsidR="00AA3BCE" w:rsidRPr="009F2A6E">
        <w:rPr>
          <w:rFonts w:ascii="Times New Roman" w:hAnsi="Times New Roman" w:cs="Times New Roman"/>
        </w:rPr>
        <w:tab/>
      </w:r>
    </w:p>
    <w:p w:rsidR="0086156E"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Б</w:t>
      </w:r>
      <w:r w:rsidR="00AA3BCE" w:rsidRPr="009F2A6E">
        <w:rPr>
          <w:rFonts w:ascii="Times New Roman" w:hAnsi="Times New Roman" w:cs="Times New Roman"/>
        </w:rPr>
        <w:t xml:space="preserve">) Берлин; </w:t>
      </w:r>
      <w:r w:rsidR="00AA3BCE" w:rsidRPr="009F2A6E">
        <w:rPr>
          <w:rFonts w:ascii="Times New Roman" w:hAnsi="Times New Roman" w:cs="Times New Roman"/>
        </w:rPr>
        <w:tab/>
      </w:r>
      <w:r w:rsidR="00AA3BCE" w:rsidRPr="009F2A6E">
        <w:rPr>
          <w:rFonts w:ascii="Times New Roman" w:hAnsi="Times New Roman" w:cs="Times New Roman"/>
        </w:rPr>
        <w:tab/>
      </w:r>
    </w:p>
    <w:p w:rsidR="00AA3BCE"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Версал</w:t>
      </w:r>
      <w:r w:rsidR="0086156E" w:rsidRPr="009F2A6E">
        <w:rPr>
          <w:rFonts w:ascii="Times New Roman" w:hAnsi="Times New Roman" w:cs="Times New Roman"/>
        </w:rPr>
        <w:t>ь;</w:t>
      </w:r>
    </w:p>
    <w:p w:rsidR="0086156E"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Г</w:t>
      </w:r>
      <w:r w:rsidR="0086156E" w:rsidRPr="009F2A6E">
        <w:rPr>
          <w:rFonts w:ascii="Times New Roman" w:hAnsi="Times New Roman" w:cs="Times New Roman"/>
        </w:rPr>
        <w:t>) Вена</w:t>
      </w:r>
    </w:p>
    <w:p w:rsidR="00AA3BCE" w:rsidRPr="009F2A6E" w:rsidRDefault="00AA3BCE"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  4. </w:t>
      </w:r>
      <w:r w:rsidR="008A62A4" w:rsidRPr="009F2A6E">
        <w:rPr>
          <w:rFonts w:ascii="Times New Roman" w:hAnsi="Times New Roman" w:cs="Times New Roman"/>
          <w:b/>
        </w:rPr>
        <w:t>Страна, где</w:t>
      </w:r>
      <w:r w:rsidRPr="009F2A6E">
        <w:rPr>
          <w:rFonts w:ascii="Times New Roman" w:hAnsi="Times New Roman" w:cs="Times New Roman"/>
          <w:b/>
        </w:rPr>
        <w:t xml:space="preserve"> лозунги “Долой Австрию!”, “Освобождение и объединение!” были главными в революции 1848-1849 гг.:</w:t>
      </w:r>
    </w:p>
    <w:p w:rsidR="008A62A4"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А</w:t>
      </w:r>
      <w:r w:rsidR="00AA3BCE" w:rsidRPr="009F2A6E">
        <w:rPr>
          <w:rFonts w:ascii="Times New Roman" w:hAnsi="Times New Roman" w:cs="Times New Roman"/>
        </w:rPr>
        <w:t>) Франция</w:t>
      </w:r>
      <w:r w:rsidR="0086195F" w:rsidRPr="009F2A6E">
        <w:rPr>
          <w:rFonts w:ascii="Times New Roman" w:hAnsi="Times New Roman" w:cs="Times New Roman"/>
        </w:rPr>
        <w:t>;</w:t>
      </w:r>
      <w:r w:rsidR="00AA3BCE" w:rsidRPr="009F2A6E">
        <w:rPr>
          <w:rFonts w:ascii="Times New Roman" w:hAnsi="Times New Roman" w:cs="Times New Roman"/>
        </w:rPr>
        <w:t xml:space="preserve">   </w:t>
      </w:r>
    </w:p>
    <w:p w:rsidR="008A62A4" w:rsidRPr="009F2A6E" w:rsidRDefault="00AA3BCE" w:rsidP="00B22D34">
      <w:pPr>
        <w:spacing w:after="0" w:line="240" w:lineRule="auto"/>
        <w:ind w:left="284"/>
        <w:rPr>
          <w:rFonts w:ascii="Times New Roman" w:hAnsi="Times New Roman" w:cs="Times New Roman"/>
        </w:rPr>
      </w:pPr>
      <w:r w:rsidRPr="009F2A6E">
        <w:rPr>
          <w:rFonts w:ascii="Times New Roman" w:hAnsi="Times New Roman" w:cs="Times New Roman"/>
        </w:rPr>
        <w:t xml:space="preserve"> </w:t>
      </w:r>
      <w:r w:rsidR="008A62A4" w:rsidRPr="009F2A6E">
        <w:rPr>
          <w:rFonts w:ascii="Times New Roman" w:hAnsi="Times New Roman" w:cs="Times New Roman"/>
        </w:rPr>
        <w:t>Б</w:t>
      </w:r>
      <w:r w:rsidRPr="009F2A6E">
        <w:rPr>
          <w:rFonts w:ascii="Times New Roman" w:hAnsi="Times New Roman" w:cs="Times New Roman"/>
        </w:rPr>
        <w:t>) Пруссия</w:t>
      </w:r>
      <w:r w:rsidR="0086195F" w:rsidRPr="009F2A6E">
        <w:rPr>
          <w:rFonts w:ascii="Times New Roman" w:hAnsi="Times New Roman" w:cs="Times New Roman"/>
        </w:rPr>
        <w:t>;</w:t>
      </w:r>
      <w:r w:rsidRPr="009F2A6E">
        <w:rPr>
          <w:rFonts w:ascii="Times New Roman" w:hAnsi="Times New Roman" w:cs="Times New Roman"/>
        </w:rPr>
        <w:t xml:space="preserve">             </w:t>
      </w:r>
    </w:p>
    <w:p w:rsidR="00AA3BCE"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Италия</w:t>
      </w:r>
      <w:r w:rsidR="0086195F" w:rsidRPr="009F2A6E">
        <w:rPr>
          <w:rFonts w:ascii="Times New Roman" w:hAnsi="Times New Roman" w:cs="Times New Roman"/>
        </w:rPr>
        <w:t>;</w:t>
      </w:r>
    </w:p>
    <w:p w:rsidR="008A62A4" w:rsidRPr="009F2A6E" w:rsidRDefault="008A62A4" w:rsidP="00B22D34">
      <w:pPr>
        <w:spacing w:after="0" w:line="240" w:lineRule="auto"/>
        <w:ind w:left="284"/>
        <w:rPr>
          <w:rFonts w:ascii="Times New Roman" w:hAnsi="Times New Roman" w:cs="Times New Roman"/>
        </w:rPr>
      </w:pPr>
      <w:r w:rsidRPr="009F2A6E">
        <w:rPr>
          <w:rFonts w:ascii="Times New Roman" w:hAnsi="Times New Roman" w:cs="Times New Roman"/>
        </w:rPr>
        <w:t>Г) Германия</w:t>
      </w:r>
    </w:p>
    <w:p w:rsidR="00AA3BCE" w:rsidRPr="009F2A6E" w:rsidRDefault="00AA3BCE"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  </w:t>
      </w:r>
      <w:r w:rsidR="008A62A4" w:rsidRPr="009F2A6E">
        <w:rPr>
          <w:rFonts w:ascii="Times New Roman" w:hAnsi="Times New Roman" w:cs="Times New Roman"/>
          <w:b/>
        </w:rPr>
        <w:t xml:space="preserve">5.Страна, где </w:t>
      </w:r>
      <w:r w:rsidR="0086195F" w:rsidRPr="009F2A6E">
        <w:rPr>
          <w:rFonts w:ascii="Times New Roman" w:hAnsi="Times New Roman" w:cs="Times New Roman"/>
          <w:b/>
        </w:rPr>
        <w:t>возникла</w:t>
      </w:r>
      <w:r w:rsidRPr="009F2A6E">
        <w:rPr>
          <w:rFonts w:ascii="Times New Roman" w:hAnsi="Times New Roman" w:cs="Times New Roman"/>
          <w:b/>
        </w:rPr>
        <w:t xml:space="preserve"> </w:t>
      </w:r>
      <w:r w:rsidR="0086195F" w:rsidRPr="009F2A6E">
        <w:rPr>
          <w:rFonts w:ascii="Times New Roman" w:hAnsi="Times New Roman" w:cs="Times New Roman"/>
          <w:b/>
        </w:rPr>
        <w:t>э</w:t>
      </w:r>
      <w:r w:rsidRPr="009F2A6E">
        <w:rPr>
          <w:rFonts w:ascii="Times New Roman" w:hAnsi="Times New Roman" w:cs="Times New Roman"/>
          <w:b/>
        </w:rPr>
        <w:t>поха викторианского компромисса</w:t>
      </w:r>
      <w:r w:rsidR="0086195F" w:rsidRPr="009F2A6E">
        <w:rPr>
          <w:rFonts w:ascii="Times New Roman" w:hAnsi="Times New Roman" w:cs="Times New Roman"/>
          <w:b/>
        </w:rPr>
        <w:t>:</w:t>
      </w:r>
      <w:r w:rsidRPr="009F2A6E">
        <w:rPr>
          <w:rFonts w:ascii="Times New Roman" w:hAnsi="Times New Roman" w:cs="Times New Roman"/>
          <w:b/>
        </w:rPr>
        <w:t xml:space="preserve"> </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А</w:t>
      </w:r>
      <w:r w:rsidR="00AA3BCE" w:rsidRPr="009F2A6E">
        <w:rPr>
          <w:rFonts w:ascii="Times New Roman" w:hAnsi="Times New Roman" w:cs="Times New Roman"/>
        </w:rPr>
        <w:t>) Англи</w:t>
      </w:r>
      <w:r w:rsidRPr="009F2A6E">
        <w:rPr>
          <w:rFonts w:ascii="Times New Roman" w:hAnsi="Times New Roman" w:cs="Times New Roman"/>
        </w:rPr>
        <w:t>я;</w:t>
      </w:r>
      <w:r w:rsidR="00AA3BCE" w:rsidRPr="009F2A6E">
        <w:rPr>
          <w:rFonts w:ascii="Times New Roman" w:hAnsi="Times New Roman" w:cs="Times New Roman"/>
        </w:rPr>
        <w:t xml:space="preserve"> </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Б</w:t>
      </w:r>
      <w:r w:rsidR="00AA3BCE" w:rsidRPr="009F2A6E">
        <w:rPr>
          <w:rFonts w:ascii="Times New Roman" w:hAnsi="Times New Roman" w:cs="Times New Roman"/>
        </w:rPr>
        <w:t>) Франци</w:t>
      </w:r>
      <w:r w:rsidRPr="009F2A6E">
        <w:rPr>
          <w:rFonts w:ascii="Times New Roman" w:hAnsi="Times New Roman" w:cs="Times New Roman"/>
        </w:rPr>
        <w:t>я;</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Итали</w:t>
      </w:r>
      <w:r w:rsidRPr="009F2A6E">
        <w:rPr>
          <w:rFonts w:ascii="Times New Roman" w:hAnsi="Times New Roman" w:cs="Times New Roman"/>
        </w:rPr>
        <w:t>я;</w:t>
      </w:r>
      <w:r w:rsidR="00AA3BCE" w:rsidRPr="009F2A6E">
        <w:rPr>
          <w:rFonts w:ascii="Times New Roman" w:hAnsi="Times New Roman" w:cs="Times New Roman"/>
        </w:rPr>
        <w:t xml:space="preserve"> </w:t>
      </w:r>
    </w:p>
    <w:p w:rsidR="00AA3BCE"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Г</w:t>
      </w:r>
      <w:r w:rsidR="00AA3BCE" w:rsidRPr="009F2A6E">
        <w:rPr>
          <w:rFonts w:ascii="Times New Roman" w:hAnsi="Times New Roman" w:cs="Times New Roman"/>
        </w:rPr>
        <w:t>) Германи</w:t>
      </w:r>
      <w:r w:rsidRPr="009F2A6E">
        <w:rPr>
          <w:rFonts w:ascii="Times New Roman" w:hAnsi="Times New Roman" w:cs="Times New Roman"/>
        </w:rPr>
        <w:t>я</w:t>
      </w:r>
    </w:p>
    <w:p w:rsidR="00AA3BCE" w:rsidRPr="009F2A6E" w:rsidRDefault="0086195F" w:rsidP="00B22D34">
      <w:pPr>
        <w:numPr>
          <w:ilvl w:val="0"/>
          <w:numId w:val="34"/>
        </w:numPr>
        <w:tabs>
          <w:tab w:val="clear" w:pos="720"/>
          <w:tab w:val="num" w:pos="0"/>
        </w:tabs>
        <w:spacing w:after="0" w:line="240" w:lineRule="auto"/>
        <w:ind w:left="284" w:firstLine="0"/>
        <w:rPr>
          <w:rFonts w:ascii="Times New Roman" w:hAnsi="Times New Roman" w:cs="Times New Roman"/>
          <w:b/>
        </w:rPr>
      </w:pPr>
      <w:r w:rsidRPr="009F2A6E">
        <w:rPr>
          <w:rFonts w:ascii="Times New Roman" w:hAnsi="Times New Roman" w:cs="Times New Roman"/>
          <w:b/>
        </w:rPr>
        <w:t>Год создания</w:t>
      </w:r>
      <w:r w:rsidR="00AA3BCE" w:rsidRPr="009F2A6E">
        <w:rPr>
          <w:rFonts w:ascii="Times New Roman" w:hAnsi="Times New Roman" w:cs="Times New Roman"/>
          <w:b/>
        </w:rPr>
        <w:t xml:space="preserve"> в Англии </w:t>
      </w:r>
      <w:r w:rsidR="00291338" w:rsidRPr="009F2A6E">
        <w:rPr>
          <w:rFonts w:ascii="Times New Roman" w:hAnsi="Times New Roman" w:cs="Times New Roman"/>
          <w:b/>
        </w:rPr>
        <w:t>п</w:t>
      </w:r>
      <w:r w:rsidR="00AA3BCE" w:rsidRPr="009F2A6E">
        <w:rPr>
          <w:rFonts w:ascii="Times New Roman" w:hAnsi="Times New Roman" w:cs="Times New Roman"/>
          <w:b/>
        </w:rPr>
        <w:t>рофессиональн</w:t>
      </w:r>
      <w:r w:rsidRPr="009F2A6E">
        <w:rPr>
          <w:rFonts w:ascii="Times New Roman" w:hAnsi="Times New Roman" w:cs="Times New Roman"/>
          <w:b/>
        </w:rPr>
        <w:t>ого</w:t>
      </w:r>
      <w:r w:rsidR="00AA3BCE" w:rsidRPr="009F2A6E">
        <w:rPr>
          <w:rFonts w:ascii="Times New Roman" w:hAnsi="Times New Roman" w:cs="Times New Roman"/>
          <w:b/>
        </w:rPr>
        <w:t xml:space="preserve"> совет</w:t>
      </w:r>
      <w:r w:rsidRPr="009F2A6E">
        <w:rPr>
          <w:rFonts w:ascii="Times New Roman" w:hAnsi="Times New Roman" w:cs="Times New Roman"/>
          <w:b/>
        </w:rPr>
        <w:t>а</w:t>
      </w:r>
      <w:r w:rsidR="00AA3BCE" w:rsidRPr="009F2A6E">
        <w:rPr>
          <w:rFonts w:ascii="Times New Roman" w:hAnsi="Times New Roman" w:cs="Times New Roman"/>
          <w:b/>
        </w:rPr>
        <w:t xml:space="preserve"> для защиты интересов рабочих</w:t>
      </w:r>
      <w:r w:rsidRPr="009F2A6E">
        <w:rPr>
          <w:rFonts w:ascii="Times New Roman" w:hAnsi="Times New Roman" w:cs="Times New Roman"/>
          <w:b/>
        </w:rPr>
        <w:t>:</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lastRenderedPageBreak/>
        <w:t>А</w:t>
      </w:r>
      <w:r w:rsidR="00AA3BCE" w:rsidRPr="009F2A6E">
        <w:rPr>
          <w:rFonts w:ascii="Times New Roman" w:hAnsi="Times New Roman" w:cs="Times New Roman"/>
        </w:rPr>
        <w:t xml:space="preserve">) 1868г. </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Б</w:t>
      </w:r>
      <w:r w:rsidR="00AA3BCE" w:rsidRPr="009F2A6E">
        <w:rPr>
          <w:rFonts w:ascii="Times New Roman" w:hAnsi="Times New Roman" w:cs="Times New Roman"/>
        </w:rPr>
        <w:t xml:space="preserve">) 1860г. </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1841г.</w:t>
      </w:r>
    </w:p>
    <w:p w:rsidR="00AA3BCE" w:rsidRPr="009F2A6E" w:rsidRDefault="00AA3BCE"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 xml:space="preserve"> </w:t>
      </w:r>
      <w:r w:rsidR="0086195F" w:rsidRPr="009F2A6E">
        <w:rPr>
          <w:rFonts w:ascii="Times New Roman" w:hAnsi="Times New Roman" w:cs="Times New Roman"/>
        </w:rPr>
        <w:t>Г</w:t>
      </w:r>
      <w:r w:rsidRPr="009F2A6E">
        <w:rPr>
          <w:rFonts w:ascii="Times New Roman" w:hAnsi="Times New Roman" w:cs="Times New Roman"/>
        </w:rPr>
        <w:t>) 1853г.</w:t>
      </w:r>
    </w:p>
    <w:p w:rsidR="00AA3BCE" w:rsidRPr="009F2A6E" w:rsidRDefault="0086195F" w:rsidP="00B22D34">
      <w:pPr>
        <w:numPr>
          <w:ilvl w:val="0"/>
          <w:numId w:val="34"/>
        </w:numPr>
        <w:tabs>
          <w:tab w:val="clear" w:pos="720"/>
          <w:tab w:val="num" w:pos="0"/>
        </w:tabs>
        <w:spacing w:after="0" w:line="240" w:lineRule="auto"/>
        <w:ind w:left="284" w:firstLine="0"/>
        <w:rPr>
          <w:rFonts w:ascii="Times New Roman" w:hAnsi="Times New Roman" w:cs="Times New Roman"/>
          <w:b/>
        </w:rPr>
      </w:pPr>
      <w:r w:rsidRPr="009F2A6E">
        <w:rPr>
          <w:rFonts w:ascii="Times New Roman" w:hAnsi="Times New Roman" w:cs="Times New Roman"/>
          <w:b/>
        </w:rPr>
        <w:t>Страна, поддерживаемая</w:t>
      </w:r>
      <w:r w:rsidR="00AA3BCE" w:rsidRPr="009F2A6E">
        <w:rPr>
          <w:rFonts w:ascii="Times New Roman" w:hAnsi="Times New Roman" w:cs="Times New Roman"/>
          <w:b/>
        </w:rPr>
        <w:t xml:space="preserve"> Англи</w:t>
      </w:r>
      <w:r w:rsidRPr="009F2A6E">
        <w:rPr>
          <w:rFonts w:ascii="Times New Roman" w:hAnsi="Times New Roman" w:cs="Times New Roman"/>
          <w:b/>
        </w:rPr>
        <w:t xml:space="preserve">ей </w:t>
      </w:r>
      <w:r w:rsidR="00AA3BCE" w:rsidRPr="009F2A6E">
        <w:rPr>
          <w:rFonts w:ascii="Times New Roman" w:hAnsi="Times New Roman" w:cs="Times New Roman"/>
          <w:b/>
        </w:rPr>
        <w:t xml:space="preserve">в борьбе с Наполеоном </w:t>
      </w:r>
      <w:r w:rsidRPr="009F2A6E">
        <w:rPr>
          <w:rFonts w:ascii="Times New Roman" w:hAnsi="Times New Roman" w:cs="Times New Roman"/>
          <w:b/>
          <w:lang w:val="en-US"/>
        </w:rPr>
        <w:t>III</w:t>
      </w:r>
      <w:r w:rsidRPr="009F2A6E">
        <w:rPr>
          <w:rFonts w:ascii="Times New Roman" w:hAnsi="Times New Roman" w:cs="Times New Roman"/>
          <w:b/>
        </w:rPr>
        <w:t>:</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А</w:t>
      </w:r>
      <w:r w:rsidR="00AA3BCE" w:rsidRPr="009F2A6E">
        <w:rPr>
          <w:rFonts w:ascii="Times New Roman" w:hAnsi="Times New Roman" w:cs="Times New Roman"/>
        </w:rPr>
        <w:t>) Росси</w:t>
      </w:r>
      <w:r w:rsidRPr="009F2A6E">
        <w:rPr>
          <w:rFonts w:ascii="Times New Roman" w:hAnsi="Times New Roman" w:cs="Times New Roman"/>
        </w:rPr>
        <w:t>я</w:t>
      </w:r>
      <w:r w:rsidR="00AA3BCE" w:rsidRPr="009F2A6E">
        <w:rPr>
          <w:rFonts w:ascii="Times New Roman" w:hAnsi="Times New Roman" w:cs="Times New Roman"/>
        </w:rPr>
        <w:t xml:space="preserve"> </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Б</w:t>
      </w:r>
      <w:r w:rsidR="00AA3BCE" w:rsidRPr="009F2A6E">
        <w:rPr>
          <w:rFonts w:ascii="Times New Roman" w:hAnsi="Times New Roman" w:cs="Times New Roman"/>
        </w:rPr>
        <w:t>) Австри</w:t>
      </w:r>
      <w:r w:rsidRPr="009F2A6E">
        <w:rPr>
          <w:rFonts w:ascii="Times New Roman" w:hAnsi="Times New Roman" w:cs="Times New Roman"/>
        </w:rPr>
        <w:t>я</w:t>
      </w:r>
      <w:r w:rsidR="00AA3BCE" w:rsidRPr="009F2A6E">
        <w:rPr>
          <w:rFonts w:ascii="Times New Roman" w:hAnsi="Times New Roman" w:cs="Times New Roman"/>
        </w:rPr>
        <w:t xml:space="preserve"> </w:t>
      </w:r>
    </w:p>
    <w:p w:rsidR="0086195F" w:rsidRPr="009F2A6E" w:rsidRDefault="0086195F"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Итали</w:t>
      </w:r>
      <w:r w:rsidRPr="009F2A6E">
        <w:rPr>
          <w:rFonts w:ascii="Times New Roman" w:hAnsi="Times New Roman" w:cs="Times New Roman"/>
        </w:rPr>
        <w:t>я</w:t>
      </w:r>
    </w:p>
    <w:p w:rsidR="00AA3BCE" w:rsidRPr="009F2A6E" w:rsidRDefault="00AA3BCE" w:rsidP="00B22D34">
      <w:pPr>
        <w:tabs>
          <w:tab w:val="num" w:pos="0"/>
        </w:tabs>
        <w:spacing w:after="0" w:line="240" w:lineRule="auto"/>
        <w:ind w:left="284"/>
        <w:rPr>
          <w:rFonts w:ascii="Times New Roman" w:hAnsi="Times New Roman" w:cs="Times New Roman"/>
        </w:rPr>
      </w:pPr>
      <w:r w:rsidRPr="009F2A6E">
        <w:rPr>
          <w:rFonts w:ascii="Times New Roman" w:hAnsi="Times New Roman" w:cs="Times New Roman"/>
        </w:rPr>
        <w:t xml:space="preserve"> </w:t>
      </w:r>
      <w:r w:rsidR="0086195F" w:rsidRPr="009F2A6E">
        <w:rPr>
          <w:rFonts w:ascii="Times New Roman" w:hAnsi="Times New Roman" w:cs="Times New Roman"/>
        </w:rPr>
        <w:t>Г</w:t>
      </w:r>
      <w:r w:rsidRPr="009F2A6E">
        <w:rPr>
          <w:rFonts w:ascii="Times New Roman" w:hAnsi="Times New Roman" w:cs="Times New Roman"/>
        </w:rPr>
        <w:t>) Германи</w:t>
      </w:r>
      <w:r w:rsidR="0086195F" w:rsidRPr="009F2A6E">
        <w:rPr>
          <w:rFonts w:ascii="Times New Roman" w:hAnsi="Times New Roman" w:cs="Times New Roman"/>
        </w:rPr>
        <w:t>я</w:t>
      </w:r>
    </w:p>
    <w:p w:rsidR="00AA3BCE" w:rsidRPr="009F2A6E" w:rsidRDefault="0086195F" w:rsidP="00B22D34">
      <w:pPr>
        <w:spacing w:after="0" w:line="240" w:lineRule="auto"/>
        <w:ind w:left="284"/>
        <w:rPr>
          <w:rFonts w:ascii="Times New Roman" w:hAnsi="Times New Roman" w:cs="Times New Roman"/>
          <w:b/>
        </w:rPr>
      </w:pPr>
      <w:r w:rsidRPr="009F2A6E">
        <w:rPr>
          <w:rFonts w:ascii="Times New Roman" w:hAnsi="Times New Roman" w:cs="Times New Roman"/>
          <w:b/>
        </w:rPr>
        <w:t>8</w:t>
      </w:r>
      <w:r w:rsidR="00AA3BCE" w:rsidRPr="009F2A6E">
        <w:rPr>
          <w:rFonts w:ascii="Times New Roman" w:hAnsi="Times New Roman" w:cs="Times New Roman"/>
          <w:b/>
        </w:rPr>
        <w:t xml:space="preserve">. </w:t>
      </w:r>
      <w:r w:rsidRPr="009F2A6E">
        <w:rPr>
          <w:rFonts w:ascii="Times New Roman" w:hAnsi="Times New Roman" w:cs="Times New Roman"/>
          <w:b/>
        </w:rPr>
        <w:t>Г</w:t>
      </w:r>
      <w:r w:rsidR="00AA3BCE" w:rsidRPr="009F2A6E">
        <w:rPr>
          <w:rFonts w:ascii="Times New Roman" w:hAnsi="Times New Roman" w:cs="Times New Roman"/>
          <w:b/>
        </w:rPr>
        <w:t>ород</w:t>
      </w:r>
      <w:r w:rsidRPr="009F2A6E">
        <w:rPr>
          <w:rFonts w:ascii="Times New Roman" w:hAnsi="Times New Roman" w:cs="Times New Roman"/>
          <w:b/>
        </w:rPr>
        <w:t xml:space="preserve">, где </w:t>
      </w:r>
      <w:r w:rsidR="00AA3BCE" w:rsidRPr="009F2A6E">
        <w:rPr>
          <w:rFonts w:ascii="Times New Roman" w:hAnsi="Times New Roman" w:cs="Times New Roman"/>
          <w:b/>
        </w:rPr>
        <w:t xml:space="preserve"> в 1819г. был митинг за всеобщее избирательное право</w:t>
      </w:r>
      <w:r w:rsidRPr="009F2A6E">
        <w:rPr>
          <w:rFonts w:ascii="Times New Roman" w:hAnsi="Times New Roman" w:cs="Times New Roman"/>
          <w:b/>
        </w:rPr>
        <w:t>:</w:t>
      </w:r>
    </w:p>
    <w:p w:rsidR="0086195F"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А</w:t>
      </w:r>
      <w:r w:rsidR="00AA3BCE" w:rsidRPr="009F2A6E">
        <w:rPr>
          <w:rFonts w:ascii="Times New Roman" w:hAnsi="Times New Roman" w:cs="Times New Roman"/>
        </w:rPr>
        <w:t xml:space="preserve">) Манчестер </w:t>
      </w:r>
    </w:p>
    <w:p w:rsidR="0086195F"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Б</w:t>
      </w:r>
      <w:r w:rsidR="00AA3BCE" w:rsidRPr="009F2A6E">
        <w:rPr>
          <w:rFonts w:ascii="Times New Roman" w:hAnsi="Times New Roman" w:cs="Times New Roman"/>
        </w:rPr>
        <w:t xml:space="preserve">) Лондон </w:t>
      </w:r>
    </w:p>
    <w:p w:rsidR="0086195F"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Ватерлоо</w:t>
      </w:r>
    </w:p>
    <w:p w:rsidR="0086195F"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Г) Ливерпуль</w:t>
      </w:r>
    </w:p>
    <w:p w:rsidR="00AA3BCE" w:rsidRPr="009F2A6E" w:rsidRDefault="00AA3BCE" w:rsidP="00B22D34">
      <w:pPr>
        <w:spacing w:after="0" w:line="240" w:lineRule="auto"/>
        <w:ind w:left="284"/>
        <w:rPr>
          <w:rFonts w:ascii="Times New Roman" w:hAnsi="Times New Roman" w:cs="Times New Roman"/>
          <w:b/>
        </w:rPr>
      </w:pPr>
      <w:r w:rsidRPr="009F2A6E">
        <w:rPr>
          <w:rFonts w:ascii="Times New Roman" w:hAnsi="Times New Roman" w:cs="Times New Roman"/>
        </w:rPr>
        <w:t xml:space="preserve"> </w:t>
      </w:r>
      <w:r w:rsidR="0086195F" w:rsidRPr="009F2A6E">
        <w:rPr>
          <w:rFonts w:ascii="Times New Roman" w:hAnsi="Times New Roman" w:cs="Times New Roman"/>
          <w:b/>
        </w:rPr>
        <w:t>9</w:t>
      </w:r>
      <w:r w:rsidRPr="009F2A6E">
        <w:rPr>
          <w:rFonts w:ascii="Times New Roman" w:hAnsi="Times New Roman" w:cs="Times New Roman"/>
          <w:b/>
        </w:rPr>
        <w:t xml:space="preserve">. </w:t>
      </w:r>
      <w:r w:rsidR="0086195F" w:rsidRPr="009F2A6E">
        <w:rPr>
          <w:rFonts w:ascii="Times New Roman" w:hAnsi="Times New Roman" w:cs="Times New Roman"/>
          <w:b/>
        </w:rPr>
        <w:t xml:space="preserve"> Определение «ч</w:t>
      </w:r>
      <w:r w:rsidRPr="009F2A6E">
        <w:rPr>
          <w:rFonts w:ascii="Times New Roman" w:hAnsi="Times New Roman" w:cs="Times New Roman"/>
          <w:b/>
        </w:rPr>
        <w:t>артизм</w:t>
      </w:r>
      <w:r w:rsidR="0086195F" w:rsidRPr="009F2A6E">
        <w:rPr>
          <w:rFonts w:ascii="Times New Roman" w:hAnsi="Times New Roman" w:cs="Times New Roman"/>
          <w:b/>
        </w:rPr>
        <w:t>»:</w:t>
      </w:r>
    </w:p>
    <w:p w:rsidR="00AA3BCE"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А</w:t>
      </w:r>
      <w:r w:rsidR="00AA3BCE" w:rsidRPr="009F2A6E">
        <w:rPr>
          <w:rFonts w:ascii="Times New Roman" w:hAnsi="Times New Roman" w:cs="Times New Roman"/>
        </w:rPr>
        <w:t xml:space="preserve">) </w:t>
      </w:r>
      <w:r w:rsidRPr="009F2A6E">
        <w:rPr>
          <w:rFonts w:ascii="Times New Roman" w:hAnsi="Times New Roman" w:cs="Times New Roman"/>
        </w:rPr>
        <w:t>д</w:t>
      </w:r>
      <w:r w:rsidR="00AA3BCE" w:rsidRPr="009F2A6E">
        <w:rPr>
          <w:rFonts w:ascii="Times New Roman" w:hAnsi="Times New Roman" w:cs="Times New Roman"/>
        </w:rPr>
        <w:t xml:space="preserve">вижение за избирательную реформу </w:t>
      </w:r>
    </w:p>
    <w:p w:rsidR="00AA3BCE"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Б</w:t>
      </w:r>
      <w:r w:rsidR="00AA3BCE" w:rsidRPr="009F2A6E">
        <w:rPr>
          <w:rFonts w:ascii="Times New Roman" w:hAnsi="Times New Roman" w:cs="Times New Roman"/>
        </w:rPr>
        <w:t xml:space="preserve">) </w:t>
      </w:r>
      <w:r w:rsidRPr="009F2A6E">
        <w:rPr>
          <w:rFonts w:ascii="Times New Roman" w:hAnsi="Times New Roman" w:cs="Times New Roman"/>
        </w:rPr>
        <w:t>д</w:t>
      </w:r>
      <w:r w:rsidR="00AA3BCE" w:rsidRPr="009F2A6E">
        <w:rPr>
          <w:rFonts w:ascii="Times New Roman" w:hAnsi="Times New Roman" w:cs="Times New Roman"/>
        </w:rPr>
        <w:t>оставка петиции в парламент</w:t>
      </w:r>
    </w:p>
    <w:p w:rsidR="00AA3BCE"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xml:space="preserve">) </w:t>
      </w:r>
      <w:r w:rsidRPr="009F2A6E">
        <w:rPr>
          <w:rFonts w:ascii="Times New Roman" w:hAnsi="Times New Roman" w:cs="Times New Roman"/>
        </w:rPr>
        <w:t>н</w:t>
      </w:r>
      <w:r w:rsidR="00AA3BCE" w:rsidRPr="009F2A6E">
        <w:rPr>
          <w:rFonts w:ascii="Times New Roman" w:hAnsi="Times New Roman" w:cs="Times New Roman"/>
        </w:rPr>
        <w:t>ародные движения против буржуазии</w:t>
      </w:r>
    </w:p>
    <w:p w:rsidR="00D465AD"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Г</w:t>
      </w:r>
      <w:r w:rsidR="00AA3BCE" w:rsidRPr="009F2A6E">
        <w:rPr>
          <w:rFonts w:ascii="Times New Roman" w:hAnsi="Times New Roman" w:cs="Times New Roman"/>
        </w:rPr>
        <w:t xml:space="preserve">) </w:t>
      </w:r>
      <w:r w:rsidRPr="009F2A6E">
        <w:rPr>
          <w:rFonts w:ascii="Times New Roman" w:hAnsi="Times New Roman" w:cs="Times New Roman"/>
        </w:rPr>
        <w:t>в</w:t>
      </w:r>
      <w:r w:rsidR="00AA3BCE" w:rsidRPr="009F2A6E">
        <w:rPr>
          <w:rFonts w:ascii="Times New Roman" w:hAnsi="Times New Roman" w:cs="Times New Roman"/>
        </w:rPr>
        <w:t>ыступление рабочих против внедрения машин в производство</w:t>
      </w:r>
    </w:p>
    <w:p w:rsidR="00AA3BCE" w:rsidRPr="009F2A6E" w:rsidRDefault="00AA3BCE" w:rsidP="00B22D34">
      <w:pPr>
        <w:spacing w:after="0" w:line="240" w:lineRule="auto"/>
        <w:ind w:left="284"/>
        <w:rPr>
          <w:rFonts w:ascii="Times New Roman" w:hAnsi="Times New Roman" w:cs="Times New Roman"/>
          <w:b/>
        </w:rPr>
      </w:pPr>
      <w:r w:rsidRPr="009F2A6E">
        <w:rPr>
          <w:rFonts w:ascii="Times New Roman" w:hAnsi="Times New Roman" w:cs="Times New Roman"/>
          <w:b/>
        </w:rPr>
        <w:t>1</w:t>
      </w:r>
      <w:r w:rsidR="0086195F" w:rsidRPr="009F2A6E">
        <w:rPr>
          <w:rFonts w:ascii="Times New Roman" w:hAnsi="Times New Roman" w:cs="Times New Roman"/>
          <w:b/>
        </w:rPr>
        <w:t>0</w:t>
      </w:r>
      <w:r w:rsidRPr="009F2A6E">
        <w:rPr>
          <w:rFonts w:ascii="Times New Roman" w:hAnsi="Times New Roman" w:cs="Times New Roman"/>
          <w:b/>
        </w:rPr>
        <w:t xml:space="preserve">. </w:t>
      </w:r>
      <w:r w:rsidR="0086195F" w:rsidRPr="009F2A6E">
        <w:rPr>
          <w:rFonts w:ascii="Times New Roman" w:hAnsi="Times New Roman" w:cs="Times New Roman"/>
          <w:b/>
        </w:rPr>
        <w:t xml:space="preserve"> Годы правления </w:t>
      </w:r>
      <w:r w:rsidRPr="009F2A6E">
        <w:rPr>
          <w:rFonts w:ascii="Times New Roman" w:hAnsi="Times New Roman" w:cs="Times New Roman"/>
          <w:b/>
        </w:rPr>
        <w:t>Людовик</w:t>
      </w:r>
      <w:r w:rsidR="0086195F" w:rsidRPr="009F2A6E">
        <w:rPr>
          <w:rFonts w:ascii="Times New Roman" w:hAnsi="Times New Roman" w:cs="Times New Roman"/>
          <w:b/>
        </w:rPr>
        <w:t>а</w:t>
      </w:r>
      <w:r w:rsidRPr="009F2A6E">
        <w:rPr>
          <w:rFonts w:ascii="Times New Roman" w:hAnsi="Times New Roman" w:cs="Times New Roman"/>
          <w:b/>
        </w:rPr>
        <w:t xml:space="preserve"> </w:t>
      </w:r>
      <w:r w:rsidRPr="009F2A6E">
        <w:rPr>
          <w:rFonts w:ascii="Times New Roman" w:hAnsi="Times New Roman" w:cs="Times New Roman"/>
          <w:b/>
          <w:lang w:val="en-US"/>
        </w:rPr>
        <w:t>XVIII</w:t>
      </w:r>
      <w:r w:rsidRPr="009F2A6E">
        <w:rPr>
          <w:rFonts w:ascii="Times New Roman" w:hAnsi="Times New Roman" w:cs="Times New Roman"/>
          <w:b/>
        </w:rPr>
        <w:t>:</w:t>
      </w:r>
    </w:p>
    <w:p w:rsidR="0086195F"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А</w:t>
      </w:r>
      <w:r w:rsidR="00AA3BCE" w:rsidRPr="009F2A6E">
        <w:rPr>
          <w:rFonts w:ascii="Times New Roman" w:hAnsi="Times New Roman" w:cs="Times New Roman"/>
        </w:rPr>
        <w:t xml:space="preserve">) 1820-1835 </w:t>
      </w:r>
    </w:p>
    <w:p w:rsidR="0086195F"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Б</w:t>
      </w:r>
      <w:r w:rsidR="00AA3BCE" w:rsidRPr="009F2A6E">
        <w:rPr>
          <w:rFonts w:ascii="Times New Roman" w:hAnsi="Times New Roman" w:cs="Times New Roman"/>
        </w:rPr>
        <w:t xml:space="preserve">) 1820-1830 </w:t>
      </w:r>
    </w:p>
    <w:p w:rsidR="0086195F"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В</w:t>
      </w:r>
      <w:r w:rsidR="00AA3BCE" w:rsidRPr="009F2A6E">
        <w:rPr>
          <w:rFonts w:ascii="Times New Roman" w:hAnsi="Times New Roman" w:cs="Times New Roman"/>
        </w:rPr>
        <w:t xml:space="preserve">) 1814-1824 </w:t>
      </w:r>
    </w:p>
    <w:p w:rsidR="00AA3BCE" w:rsidRPr="009F2A6E" w:rsidRDefault="0086195F" w:rsidP="00B22D34">
      <w:pPr>
        <w:spacing w:after="0" w:line="240" w:lineRule="auto"/>
        <w:ind w:left="284"/>
        <w:rPr>
          <w:rFonts w:ascii="Times New Roman" w:hAnsi="Times New Roman" w:cs="Times New Roman"/>
        </w:rPr>
      </w:pPr>
      <w:r w:rsidRPr="009F2A6E">
        <w:rPr>
          <w:rFonts w:ascii="Times New Roman" w:hAnsi="Times New Roman" w:cs="Times New Roman"/>
        </w:rPr>
        <w:t>Г</w:t>
      </w:r>
      <w:r w:rsidR="00AA3BCE" w:rsidRPr="009F2A6E">
        <w:rPr>
          <w:rFonts w:ascii="Times New Roman" w:hAnsi="Times New Roman" w:cs="Times New Roman"/>
        </w:rPr>
        <w:t>) 1819-1823</w:t>
      </w:r>
    </w:p>
    <w:p w:rsidR="00C7607B" w:rsidRPr="009F2A6E" w:rsidRDefault="00C7607B" w:rsidP="00B22D34">
      <w:pPr>
        <w:pStyle w:val="ab"/>
        <w:tabs>
          <w:tab w:val="left" w:pos="142"/>
        </w:tabs>
        <w:snapToGrid w:val="0"/>
        <w:ind w:left="284"/>
        <w:jc w:val="center"/>
        <w:rPr>
          <w:b/>
          <w:bCs/>
          <w:spacing w:val="-6"/>
          <w:sz w:val="22"/>
          <w:szCs w:val="22"/>
        </w:rPr>
      </w:pPr>
    </w:p>
    <w:p w:rsidR="00B22D34" w:rsidRPr="009F2A6E" w:rsidRDefault="00B22D34" w:rsidP="00B22D34">
      <w:pPr>
        <w:pStyle w:val="ab"/>
        <w:tabs>
          <w:tab w:val="left" w:pos="142"/>
        </w:tabs>
        <w:snapToGrid w:val="0"/>
        <w:ind w:left="284"/>
        <w:jc w:val="center"/>
        <w:rPr>
          <w:b/>
          <w:bCs/>
          <w:spacing w:val="-6"/>
          <w:sz w:val="22"/>
          <w:szCs w:val="22"/>
        </w:rPr>
      </w:pPr>
    </w:p>
    <w:p w:rsidR="00E82744" w:rsidRPr="009F2A6E" w:rsidRDefault="00E82744" w:rsidP="00B22D34">
      <w:pPr>
        <w:pStyle w:val="ab"/>
        <w:tabs>
          <w:tab w:val="left" w:pos="142"/>
        </w:tabs>
        <w:snapToGrid w:val="0"/>
        <w:ind w:left="284"/>
        <w:jc w:val="center"/>
        <w:rPr>
          <w:b/>
          <w:bCs/>
          <w:spacing w:val="-6"/>
          <w:sz w:val="22"/>
          <w:szCs w:val="22"/>
        </w:rPr>
      </w:pPr>
      <w:r w:rsidRPr="009F2A6E">
        <w:rPr>
          <w:b/>
          <w:bCs/>
          <w:spacing w:val="-6"/>
          <w:sz w:val="22"/>
          <w:szCs w:val="22"/>
        </w:rPr>
        <w:t>Тест 10</w:t>
      </w:r>
    </w:p>
    <w:p w:rsidR="00513935" w:rsidRPr="009F2A6E" w:rsidRDefault="00513935" w:rsidP="00B22D34">
      <w:pPr>
        <w:shd w:val="clear" w:color="auto" w:fill="FFFFFF"/>
        <w:spacing w:after="0" w:line="240" w:lineRule="auto"/>
        <w:ind w:left="284"/>
        <w:jc w:val="center"/>
        <w:rPr>
          <w:rFonts w:ascii="Times New Roman" w:hAnsi="Times New Roman" w:cs="Times New Roman"/>
          <w:b/>
          <w:color w:val="000000" w:themeColor="text1"/>
        </w:rPr>
      </w:pPr>
      <w:r w:rsidRPr="009F2A6E">
        <w:rPr>
          <w:rFonts w:ascii="Times New Roman" w:hAnsi="Times New Roman" w:cs="Times New Roman"/>
          <w:b/>
          <w:color w:val="000000" w:themeColor="text1"/>
        </w:rPr>
        <w:t>Раздел 10. Процесс модернизации в традиционных обществах востока</w:t>
      </w:r>
    </w:p>
    <w:p w:rsidR="00C46EB6" w:rsidRPr="009F2A6E" w:rsidRDefault="00C46EB6" w:rsidP="00B22D34">
      <w:pPr>
        <w:pStyle w:val="af3"/>
        <w:spacing w:before="0" w:beforeAutospacing="0" w:after="0" w:afterAutospacing="0"/>
        <w:ind w:left="284"/>
        <w:rPr>
          <w:sz w:val="22"/>
          <w:szCs w:val="22"/>
        </w:rPr>
      </w:pPr>
      <w:r w:rsidRPr="009F2A6E">
        <w:rPr>
          <w:rStyle w:val="af8"/>
          <w:sz w:val="22"/>
          <w:szCs w:val="22"/>
        </w:rPr>
        <w:t>1.Страна-лидер колониальных захватов:</w:t>
      </w:r>
    </w:p>
    <w:p w:rsidR="00C46EB6" w:rsidRPr="009F2A6E" w:rsidRDefault="00C46EB6" w:rsidP="00B22D34">
      <w:pPr>
        <w:pStyle w:val="af3"/>
        <w:spacing w:before="0" w:beforeAutospacing="0" w:after="0" w:afterAutospacing="0"/>
        <w:ind w:left="284"/>
        <w:rPr>
          <w:sz w:val="22"/>
          <w:szCs w:val="22"/>
        </w:rPr>
      </w:pPr>
      <w:r w:rsidRPr="009F2A6E">
        <w:rPr>
          <w:sz w:val="22"/>
          <w:szCs w:val="22"/>
        </w:rPr>
        <w:t xml:space="preserve">а) Франция </w:t>
      </w:r>
    </w:p>
    <w:p w:rsidR="00C46EB6" w:rsidRPr="009F2A6E" w:rsidRDefault="00C46EB6" w:rsidP="00B22D34">
      <w:pPr>
        <w:pStyle w:val="af3"/>
        <w:spacing w:before="0" w:beforeAutospacing="0" w:after="0" w:afterAutospacing="0"/>
        <w:ind w:left="284"/>
        <w:rPr>
          <w:sz w:val="22"/>
          <w:szCs w:val="22"/>
        </w:rPr>
      </w:pPr>
      <w:r w:rsidRPr="009F2A6E">
        <w:rPr>
          <w:sz w:val="22"/>
          <w:szCs w:val="22"/>
        </w:rPr>
        <w:t xml:space="preserve">б) Англия </w:t>
      </w:r>
    </w:p>
    <w:p w:rsidR="00C46EB6" w:rsidRPr="009F2A6E" w:rsidRDefault="00C46EB6" w:rsidP="00B22D34">
      <w:pPr>
        <w:pStyle w:val="af3"/>
        <w:spacing w:before="0" w:beforeAutospacing="0" w:after="0" w:afterAutospacing="0"/>
        <w:ind w:left="284"/>
        <w:rPr>
          <w:sz w:val="22"/>
          <w:szCs w:val="22"/>
        </w:rPr>
      </w:pPr>
      <w:r w:rsidRPr="009F2A6E">
        <w:rPr>
          <w:sz w:val="22"/>
          <w:szCs w:val="22"/>
        </w:rPr>
        <w:t>в) Испания</w:t>
      </w:r>
    </w:p>
    <w:p w:rsidR="00C46EB6" w:rsidRPr="009F2A6E" w:rsidRDefault="00C46EB6" w:rsidP="00B22D34">
      <w:pPr>
        <w:pStyle w:val="af3"/>
        <w:spacing w:before="0" w:beforeAutospacing="0" w:after="0" w:afterAutospacing="0"/>
        <w:ind w:left="284"/>
        <w:rPr>
          <w:sz w:val="22"/>
          <w:szCs w:val="22"/>
        </w:rPr>
      </w:pPr>
      <w:r w:rsidRPr="009F2A6E">
        <w:rPr>
          <w:sz w:val="22"/>
          <w:szCs w:val="22"/>
        </w:rPr>
        <w:t>г) Португалия</w:t>
      </w:r>
    </w:p>
    <w:p w:rsidR="00C46EB6" w:rsidRPr="009F2A6E" w:rsidRDefault="00C46EB6" w:rsidP="00B22D34">
      <w:pPr>
        <w:pStyle w:val="af3"/>
        <w:spacing w:before="0" w:beforeAutospacing="0" w:after="0" w:afterAutospacing="0"/>
        <w:ind w:left="284"/>
        <w:rPr>
          <w:sz w:val="22"/>
          <w:szCs w:val="22"/>
        </w:rPr>
      </w:pPr>
      <w:r w:rsidRPr="009F2A6E">
        <w:rPr>
          <w:rStyle w:val="af8"/>
          <w:sz w:val="22"/>
          <w:szCs w:val="22"/>
        </w:rPr>
        <w:t>2</w:t>
      </w:r>
      <w:r w:rsidRPr="009F2A6E">
        <w:rPr>
          <w:sz w:val="22"/>
          <w:szCs w:val="22"/>
        </w:rPr>
        <w:t xml:space="preserve">. </w:t>
      </w:r>
      <w:r w:rsidRPr="009F2A6E">
        <w:rPr>
          <w:rStyle w:val="af8"/>
          <w:sz w:val="22"/>
          <w:szCs w:val="22"/>
        </w:rPr>
        <w:t>Страна, сумевш</w:t>
      </w:r>
      <w:r w:rsidR="0074460A" w:rsidRPr="009F2A6E">
        <w:rPr>
          <w:rStyle w:val="af8"/>
          <w:sz w:val="22"/>
          <w:szCs w:val="22"/>
        </w:rPr>
        <w:t>ая</w:t>
      </w:r>
      <w:r w:rsidRPr="009F2A6E">
        <w:rPr>
          <w:rStyle w:val="af8"/>
          <w:sz w:val="22"/>
          <w:szCs w:val="22"/>
        </w:rPr>
        <w:t xml:space="preserve"> противостоять европейской экспансии:</w:t>
      </w:r>
    </w:p>
    <w:p w:rsidR="00C46EB6" w:rsidRPr="009F2A6E" w:rsidRDefault="00C46EB6" w:rsidP="00B22D34">
      <w:pPr>
        <w:pStyle w:val="af3"/>
        <w:spacing w:before="0" w:beforeAutospacing="0" w:after="0" w:afterAutospacing="0"/>
        <w:ind w:left="284"/>
        <w:rPr>
          <w:sz w:val="22"/>
          <w:szCs w:val="22"/>
        </w:rPr>
      </w:pPr>
      <w:r w:rsidRPr="009F2A6E">
        <w:rPr>
          <w:sz w:val="22"/>
          <w:szCs w:val="22"/>
        </w:rPr>
        <w:t>а)</w:t>
      </w:r>
      <w:r w:rsidR="0074460A" w:rsidRPr="009F2A6E">
        <w:rPr>
          <w:sz w:val="22"/>
          <w:szCs w:val="22"/>
        </w:rPr>
        <w:t xml:space="preserve"> Япония</w:t>
      </w:r>
      <w:r w:rsidRPr="009F2A6E">
        <w:rPr>
          <w:sz w:val="22"/>
          <w:szCs w:val="22"/>
        </w:rPr>
        <w:t xml:space="preserve"> </w:t>
      </w:r>
    </w:p>
    <w:p w:rsidR="00C46EB6" w:rsidRPr="009F2A6E" w:rsidRDefault="00C46EB6" w:rsidP="00B22D34">
      <w:pPr>
        <w:pStyle w:val="af3"/>
        <w:spacing w:before="0" w:beforeAutospacing="0" w:after="0" w:afterAutospacing="0"/>
        <w:ind w:left="284"/>
        <w:rPr>
          <w:sz w:val="22"/>
          <w:szCs w:val="22"/>
        </w:rPr>
      </w:pPr>
      <w:r w:rsidRPr="009F2A6E">
        <w:rPr>
          <w:sz w:val="22"/>
          <w:szCs w:val="22"/>
        </w:rPr>
        <w:t>б)</w:t>
      </w:r>
      <w:r w:rsidR="0074460A" w:rsidRPr="009F2A6E">
        <w:rPr>
          <w:sz w:val="22"/>
          <w:szCs w:val="22"/>
        </w:rPr>
        <w:t xml:space="preserve"> </w:t>
      </w:r>
      <w:r w:rsidR="00B22D34" w:rsidRPr="009F2A6E">
        <w:rPr>
          <w:sz w:val="22"/>
          <w:szCs w:val="22"/>
        </w:rPr>
        <w:t>Филиппины</w:t>
      </w:r>
      <w:r w:rsidRPr="009F2A6E">
        <w:rPr>
          <w:sz w:val="22"/>
          <w:szCs w:val="22"/>
        </w:rPr>
        <w:t xml:space="preserve"> </w:t>
      </w:r>
    </w:p>
    <w:p w:rsidR="00C46EB6" w:rsidRPr="009F2A6E" w:rsidRDefault="00C46EB6" w:rsidP="00B22D34">
      <w:pPr>
        <w:pStyle w:val="af3"/>
        <w:spacing w:before="0" w:beforeAutospacing="0" w:after="0" w:afterAutospacing="0"/>
        <w:ind w:left="284"/>
        <w:rPr>
          <w:sz w:val="22"/>
          <w:szCs w:val="22"/>
        </w:rPr>
      </w:pPr>
      <w:r w:rsidRPr="009F2A6E">
        <w:rPr>
          <w:sz w:val="22"/>
          <w:szCs w:val="22"/>
        </w:rPr>
        <w:t>в)</w:t>
      </w:r>
      <w:r w:rsidR="0074460A" w:rsidRPr="009F2A6E">
        <w:rPr>
          <w:sz w:val="22"/>
          <w:szCs w:val="22"/>
        </w:rPr>
        <w:t xml:space="preserve"> </w:t>
      </w:r>
      <w:r w:rsidRPr="009F2A6E">
        <w:rPr>
          <w:sz w:val="22"/>
          <w:szCs w:val="22"/>
        </w:rPr>
        <w:t>Индия,</w:t>
      </w:r>
    </w:p>
    <w:p w:rsidR="00C46EB6" w:rsidRPr="009F2A6E" w:rsidRDefault="00C46EB6" w:rsidP="00B22D34">
      <w:pPr>
        <w:pStyle w:val="af3"/>
        <w:spacing w:before="0" w:beforeAutospacing="0" w:after="0" w:afterAutospacing="0"/>
        <w:ind w:left="284"/>
        <w:rPr>
          <w:sz w:val="22"/>
          <w:szCs w:val="22"/>
        </w:rPr>
      </w:pPr>
      <w:r w:rsidRPr="009F2A6E">
        <w:rPr>
          <w:sz w:val="22"/>
          <w:szCs w:val="22"/>
        </w:rPr>
        <w:t xml:space="preserve">г) Вьетнам </w:t>
      </w:r>
    </w:p>
    <w:p w:rsidR="00C46EB6" w:rsidRPr="009F2A6E" w:rsidRDefault="0074460A" w:rsidP="00B22D34">
      <w:pPr>
        <w:pStyle w:val="af3"/>
        <w:spacing w:before="0" w:beforeAutospacing="0" w:after="0" w:afterAutospacing="0"/>
        <w:ind w:left="284"/>
        <w:rPr>
          <w:sz w:val="22"/>
          <w:szCs w:val="22"/>
        </w:rPr>
      </w:pPr>
      <w:r w:rsidRPr="009F2A6E">
        <w:rPr>
          <w:rStyle w:val="af8"/>
          <w:sz w:val="22"/>
          <w:szCs w:val="22"/>
        </w:rPr>
        <w:t>3</w:t>
      </w:r>
      <w:r w:rsidR="00C46EB6" w:rsidRPr="009F2A6E">
        <w:rPr>
          <w:rStyle w:val="af8"/>
          <w:sz w:val="22"/>
          <w:szCs w:val="22"/>
        </w:rPr>
        <w:t>.Основная форма хозяйственной деятельности в колониях:</w:t>
      </w:r>
    </w:p>
    <w:p w:rsidR="00C46EB6" w:rsidRPr="009F2A6E" w:rsidRDefault="00C46EB6" w:rsidP="00B22D34">
      <w:pPr>
        <w:pStyle w:val="af3"/>
        <w:spacing w:before="0" w:beforeAutospacing="0" w:after="0" w:afterAutospacing="0"/>
        <w:ind w:left="284"/>
        <w:rPr>
          <w:sz w:val="22"/>
          <w:szCs w:val="22"/>
        </w:rPr>
      </w:pPr>
      <w:r w:rsidRPr="009F2A6E">
        <w:rPr>
          <w:sz w:val="22"/>
          <w:szCs w:val="22"/>
        </w:rPr>
        <w:t> а) фермерское хозяйство</w:t>
      </w:r>
    </w:p>
    <w:p w:rsidR="00C46EB6" w:rsidRPr="009F2A6E" w:rsidRDefault="00C46EB6" w:rsidP="00B22D34">
      <w:pPr>
        <w:pStyle w:val="af3"/>
        <w:spacing w:before="0" w:beforeAutospacing="0" w:after="0" w:afterAutospacing="0"/>
        <w:ind w:left="284"/>
        <w:rPr>
          <w:sz w:val="22"/>
          <w:szCs w:val="22"/>
        </w:rPr>
      </w:pPr>
      <w:r w:rsidRPr="009F2A6E">
        <w:rPr>
          <w:sz w:val="22"/>
          <w:szCs w:val="22"/>
        </w:rPr>
        <w:t>б) феодальное поместье</w:t>
      </w:r>
    </w:p>
    <w:p w:rsidR="00C46EB6" w:rsidRPr="009F2A6E" w:rsidRDefault="00C46EB6" w:rsidP="00B22D34">
      <w:pPr>
        <w:pStyle w:val="af3"/>
        <w:spacing w:before="0" w:beforeAutospacing="0" w:after="0" w:afterAutospacing="0"/>
        <w:ind w:left="284"/>
        <w:rPr>
          <w:sz w:val="22"/>
          <w:szCs w:val="22"/>
        </w:rPr>
      </w:pPr>
      <w:r w:rsidRPr="009F2A6E">
        <w:rPr>
          <w:sz w:val="22"/>
          <w:szCs w:val="22"/>
        </w:rPr>
        <w:t>в) рабовладельческая плантация</w:t>
      </w:r>
    </w:p>
    <w:p w:rsidR="00C46EB6" w:rsidRPr="009F2A6E" w:rsidRDefault="00C46EB6" w:rsidP="00B22D34">
      <w:pPr>
        <w:pStyle w:val="af3"/>
        <w:spacing w:before="0" w:beforeAutospacing="0" w:after="0" w:afterAutospacing="0"/>
        <w:ind w:left="284"/>
        <w:rPr>
          <w:sz w:val="22"/>
          <w:szCs w:val="22"/>
        </w:rPr>
      </w:pPr>
      <w:r w:rsidRPr="009F2A6E">
        <w:rPr>
          <w:sz w:val="22"/>
          <w:szCs w:val="22"/>
        </w:rPr>
        <w:t>г) крупное капиталистическое предприятие</w:t>
      </w:r>
    </w:p>
    <w:p w:rsidR="00C46EB6" w:rsidRPr="009F2A6E" w:rsidRDefault="0074460A" w:rsidP="00B22D34">
      <w:pPr>
        <w:pStyle w:val="af3"/>
        <w:spacing w:before="0" w:beforeAutospacing="0" w:after="0" w:afterAutospacing="0"/>
        <w:ind w:left="284"/>
        <w:rPr>
          <w:sz w:val="22"/>
          <w:szCs w:val="22"/>
        </w:rPr>
      </w:pPr>
      <w:r w:rsidRPr="009F2A6E">
        <w:rPr>
          <w:rStyle w:val="af8"/>
          <w:sz w:val="22"/>
          <w:szCs w:val="22"/>
        </w:rPr>
        <w:t>4</w:t>
      </w:r>
      <w:r w:rsidR="00C46EB6" w:rsidRPr="009F2A6E">
        <w:rPr>
          <w:rStyle w:val="af8"/>
          <w:sz w:val="22"/>
          <w:szCs w:val="22"/>
        </w:rPr>
        <w:t>. Черта, характерная для политики колонистов:</w:t>
      </w:r>
    </w:p>
    <w:p w:rsidR="00C46EB6" w:rsidRPr="009F2A6E" w:rsidRDefault="00C46EB6" w:rsidP="00B22D34">
      <w:pPr>
        <w:pStyle w:val="af3"/>
        <w:spacing w:before="0" w:beforeAutospacing="0" w:after="0" w:afterAutospacing="0"/>
        <w:ind w:left="284"/>
        <w:rPr>
          <w:sz w:val="22"/>
          <w:szCs w:val="22"/>
        </w:rPr>
      </w:pPr>
      <w:r w:rsidRPr="009F2A6E">
        <w:rPr>
          <w:sz w:val="22"/>
          <w:szCs w:val="22"/>
        </w:rPr>
        <w:t> а) невмешательство в местную политическую жизнь</w:t>
      </w:r>
    </w:p>
    <w:p w:rsidR="00C46EB6" w:rsidRPr="009F2A6E" w:rsidRDefault="00C46EB6" w:rsidP="00B22D34">
      <w:pPr>
        <w:pStyle w:val="af3"/>
        <w:spacing w:before="0" w:beforeAutospacing="0" w:after="0" w:afterAutospacing="0"/>
        <w:ind w:left="284"/>
        <w:rPr>
          <w:sz w:val="22"/>
          <w:szCs w:val="22"/>
        </w:rPr>
      </w:pPr>
      <w:r w:rsidRPr="009F2A6E">
        <w:rPr>
          <w:sz w:val="22"/>
          <w:szCs w:val="22"/>
        </w:rPr>
        <w:t>б) использование рабского труда</w:t>
      </w:r>
    </w:p>
    <w:p w:rsidR="00C46EB6" w:rsidRPr="009F2A6E" w:rsidRDefault="00C46EB6" w:rsidP="00B22D34">
      <w:pPr>
        <w:pStyle w:val="af3"/>
        <w:spacing w:before="0" w:beforeAutospacing="0" w:after="0" w:afterAutospacing="0"/>
        <w:ind w:left="284"/>
        <w:rPr>
          <w:sz w:val="22"/>
          <w:szCs w:val="22"/>
        </w:rPr>
      </w:pPr>
      <w:r w:rsidRPr="009F2A6E">
        <w:rPr>
          <w:sz w:val="22"/>
          <w:szCs w:val="22"/>
        </w:rPr>
        <w:t>в) выравнивание социально-экономических отношений</w:t>
      </w:r>
    </w:p>
    <w:p w:rsidR="00C46EB6" w:rsidRPr="009F2A6E" w:rsidRDefault="00C46EB6" w:rsidP="00B22D34">
      <w:pPr>
        <w:pStyle w:val="af3"/>
        <w:spacing w:before="0" w:beforeAutospacing="0" w:after="0" w:afterAutospacing="0"/>
        <w:ind w:left="284"/>
        <w:rPr>
          <w:sz w:val="22"/>
          <w:szCs w:val="22"/>
        </w:rPr>
      </w:pPr>
      <w:r w:rsidRPr="009F2A6E">
        <w:rPr>
          <w:sz w:val="22"/>
          <w:szCs w:val="22"/>
        </w:rPr>
        <w:t>г)  модернизация колониальных владений</w:t>
      </w:r>
    </w:p>
    <w:p w:rsidR="0074460A" w:rsidRPr="009F2A6E" w:rsidRDefault="00C46EB6" w:rsidP="00B22D34">
      <w:pPr>
        <w:pStyle w:val="af3"/>
        <w:numPr>
          <w:ilvl w:val="0"/>
          <w:numId w:val="38"/>
        </w:numPr>
        <w:tabs>
          <w:tab w:val="left" w:pos="284"/>
        </w:tabs>
        <w:spacing w:before="0" w:beforeAutospacing="0" w:after="0" w:afterAutospacing="0"/>
        <w:ind w:left="284" w:firstLine="0"/>
        <w:rPr>
          <w:sz w:val="22"/>
          <w:szCs w:val="22"/>
        </w:rPr>
      </w:pPr>
      <w:r w:rsidRPr="009F2A6E">
        <w:rPr>
          <w:b/>
          <w:sz w:val="22"/>
          <w:szCs w:val="22"/>
        </w:rPr>
        <w:t>Причины искусственной изоляции Японии.</w:t>
      </w:r>
      <w:r w:rsidRPr="009F2A6E">
        <w:rPr>
          <w:sz w:val="22"/>
          <w:szCs w:val="22"/>
        </w:rPr>
        <w:br/>
        <w:t>а) распространение христианства;</w:t>
      </w:r>
      <w:r w:rsidRPr="009F2A6E">
        <w:rPr>
          <w:sz w:val="22"/>
          <w:szCs w:val="22"/>
        </w:rPr>
        <w:br/>
        <w:t>б) увеличение численности европейцев в Японии;</w:t>
      </w:r>
      <w:r w:rsidRPr="009F2A6E">
        <w:rPr>
          <w:sz w:val="22"/>
          <w:szCs w:val="22"/>
        </w:rPr>
        <w:br/>
        <w:t>в) усиление положения буржуазии</w:t>
      </w:r>
    </w:p>
    <w:p w:rsidR="0074460A" w:rsidRPr="009F2A6E" w:rsidRDefault="0074460A" w:rsidP="00B22D34">
      <w:pPr>
        <w:pStyle w:val="af3"/>
        <w:spacing w:before="0" w:beforeAutospacing="0" w:after="0" w:afterAutospacing="0"/>
        <w:ind w:left="284"/>
        <w:rPr>
          <w:sz w:val="22"/>
          <w:szCs w:val="22"/>
        </w:rPr>
      </w:pPr>
      <w:r w:rsidRPr="009F2A6E">
        <w:rPr>
          <w:sz w:val="22"/>
          <w:szCs w:val="22"/>
        </w:rPr>
        <w:t>г) желание отгородиться от пагубного влияния Запада</w:t>
      </w:r>
    </w:p>
    <w:p w:rsidR="0074460A" w:rsidRPr="009F2A6E" w:rsidRDefault="0074460A" w:rsidP="00B22D34">
      <w:pPr>
        <w:pStyle w:val="af3"/>
        <w:spacing w:before="0" w:beforeAutospacing="0" w:after="0" w:afterAutospacing="0"/>
        <w:ind w:left="284"/>
        <w:rPr>
          <w:b/>
          <w:sz w:val="22"/>
          <w:szCs w:val="22"/>
        </w:rPr>
      </w:pPr>
      <w:r w:rsidRPr="009F2A6E">
        <w:rPr>
          <w:b/>
          <w:sz w:val="22"/>
          <w:szCs w:val="22"/>
        </w:rPr>
        <w:t>6. Цель реставрации «</w:t>
      </w:r>
      <w:proofErr w:type="spellStart"/>
      <w:r w:rsidRPr="009F2A6E">
        <w:rPr>
          <w:b/>
          <w:sz w:val="22"/>
          <w:szCs w:val="22"/>
        </w:rPr>
        <w:t>Мэйдзи</w:t>
      </w:r>
      <w:proofErr w:type="spellEnd"/>
      <w:r w:rsidRPr="009F2A6E">
        <w:rPr>
          <w:b/>
          <w:sz w:val="22"/>
          <w:szCs w:val="22"/>
        </w:rPr>
        <w:t>» в Японии:</w:t>
      </w:r>
    </w:p>
    <w:p w:rsidR="00315589" w:rsidRPr="009F2A6E" w:rsidRDefault="00315589" w:rsidP="00B22D34">
      <w:pPr>
        <w:pStyle w:val="af3"/>
        <w:spacing w:before="0" w:beforeAutospacing="0" w:after="0" w:afterAutospacing="0"/>
        <w:ind w:left="284"/>
        <w:rPr>
          <w:sz w:val="22"/>
          <w:szCs w:val="22"/>
        </w:rPr>
      </w:pPr>
      <w:r w:rsidRPr="009F2A6E">
        <w:rPr>
          <w:sz w:val="22"/>
          <w:szCs w:val="22"/>
        </w:rPr>
        <w:t>а) провести модернизацию по западному образцу, отказавшись от своей самобытности;</w:t>
      </w:r>
    </w:p>
    <w:p w:rsidR="00315589" w:rsidRPr="009F2A6E" w:rsidRDefault="00315589" w:rsidP="00B22D34">
      <w:pPr>
        <w:pStyle w:val="af3"/>
        <w:spacing w:before="0" w:beforeAutospacing="0" w:after="0" w:afterAutospacing="0"/>
        <w:ind w:left="284"/>
        <w:rPr>
          <w:sz w:val="22"/>
          <w:szCs w:val="22"/>
        </w:rPr>
      </w:pPr>
      <w:r w:rsidRPr="009F2A6E">
        <w:rPr>
          <w:sz w:val="22"/>
          <w:szCs w:val="22"/>
        </w:rPr>
        <w:lastRenderedPageBreak/>
        <w:t>б) «закрыть» Японию от западного влияния;</w:t>
      </w:r>
    </w:p>
    <w:p w:rsidR="00315589" w:rsidRPr="009F2A6E" w:rsidRDefault="00315589" w:rsidP="00B22D34">
      <w:pPr>
        <w:pStyle w:val="af3"/>
        <w:spacing w:before="0" w:beforeAutospacing="0" w:after="0" w:afterAutospacing="0"/>
        <w:ind w:left="284"/>
        <w:rPr>
          <w:sz w:val="22"/>
          <w:szCs w:val="22"/>
        </w:rPr>
      </w:pPr>
      <w:r w:rsidRPr="009F2A6E">
        <w:rPr>
          <w:sz w:val="22"/>
          <w:szCs w:val="22"/>
        </w:rPr>
        <w:t>в) подготовиться к войне с западными державами;</w:t>
      </w:r>
    </w:p>
    <w:p w:rsidR="00315589" w:rsidRPr="009F2A6E" w:rsidRDefault="00315589" w:rsidP="00B22D34">
      <w:pPr>
        <w:pStyle w:val="af3"/>
        <w:spacing w:before="0" w:beforeAutospacing="0" w:after="0" w:afterAutospacing="0"/>
        <w:ind w:left="284"/>
        <w:rPr>
          <w:sz w:val="22"/>
          <w:szCs w:val="22"/>
        </w:rPr>
      </w:pPr>
      <w:r w:rsidRPr="009F2A6E">
        <w:rPr>
          <w:sz w:val="22"/>
          <w:szCs w:val="22"/>
        </w:rPr>
        <w:t>г) провести модернизацию, сохранив национальную самобытность</w:t>
      </w:r>
    </w:p>
    <w:p w:rsidR="00315589" w:rsidRPr="009F2A6E" w:rsidRDefault="00315589" w:rsidP="00B22D34">
      <w:pPr>
        <w:pStyle w:val="af3"/>
        <w:spacing w:before="0" w:beforeAutospacing="0" w:after="0" w:afterAutospacing="0"/>
        <w:ind w:left="284"/>
        <w:rPr>
          <w:b/>
          <w:sz w:val="22"/>
          <w:szCs w:val="22"/>
        </w:rPr>
      </w:pPr>
      <w:r w:rsidRPr="009F2A6E">
        <w:rPr>
          <w:b/>
          <w:sz w:val="22"/>
          <w:szCs w:val="22"/>
        </w:rPr>
        <w:t xml:space="preserve">7. Участники крупных народных движений в Китае </w:t>
      </w:r>
      <w:r w:rsidRPr="009F2A6E">
        <w:rPr>
          <w:b/>
          <w:sz w:val="22"/>
          <w:szCs w:val="22"/>
          <w:lang w:val="en-US"/>
        </w:rPr>
        <w:t>XIX</w:t>
      </w:r>
      <w:r w:rsidRPr="009F2A6E">
        <w:rPr>
          <w:b/>
          <w:sz w:val="22"/>
          <w:szCs w:val="22"/>
        </w:rPr>
        <w:t xml:space="preserve"> –начала </w:t>
      </w:r>
      <w:r w:rsidRPr="009F2A6E">
        <w:rPr>
          <w:b/>
          <w:sz w:val="22"/>
          <w:szCs w:val="22"/>
          <w:lang w:val="en-US"/>
        </w:rPr>
        <w:t>XX</w:t>
      </w:r>
      <w:r w:rsidRPr="009F2A6E">
        <w:rPr>
          <w:b/>
          <w:sz w:val="22"/>
          <w:szCs w:val="22"/>
        </w:rPr>
        <w:t xml:space="preserve"> века:</w:t>
      </w:r>
    </w:p>
    <w:p w:rsidR="00315589" w:rsidRPr="009F2A6E" w:rsidRDefault="00315589" w:rsidP="00B22D34">
      <w:pPr>
        <w:pStyle w:val="af3"/>
        <w:spacing w:before="0" w:beforeAutospacing="0" w:after="0" w:afterAutospacing="0"/>
        <w:ind w:left="284"/>
        <w:rPr>
          <w:sz w:val="22"/>
          <w:szCs w:val="22"/>
        </w:rPr>
      </w:pPr>
      <w:r w:rsidRPr="009F2A6E">
        <w:rPr>
          <w:sz w:val="22"/>
          <w:szCs w:val="22"/>
        </w:rPr>
        <w:t xml:space="preserve">а) </w:t>
      </w:r>
      <w:proofErr w:type="spellStart"/>
      <w:r w:rsidRPr="009F2A6E">
        <w:rPr>
          <w:sz w:val="22"/>
          <w:szCs w:val="22"/>
        </w:rPr>
        <w:t>ихэетуане</w:t>
      </w:r>
      <w:proofErr w:type="spellEnd"/>
      <w:r w:rsidRPr="009F2A6E">
        <w:rPr>
          <w:sz w:val="22"/>
          <w:szCs w:val="22"/>
        </w:rPr>
        <w:t>;</w:t>
      </w:r>
    </w:p>
    <w:p w:rsidR="00315589" w:rsidRPr="009F2A6E" w:rsidRDefault="00315589" w:rsidP="00B22D34">
      <w:pPr>
        <w:pStyle w:val="af3"/>
        <w:spacing w:before="0" w:beforeAutospacing="0" w:after="0" w:afterAutospacing="0"/>
        <w:ind w:left="284"/>
        <w:rPr>
          <w:sz w:val="22"/>
          <w:szCs w:val="22"/>
        </w:rPr>
      </w:pPr>
      <w:r w:rsidRPr="009F2A6E">
        <w:rPr>
          <w:sz w:val="22"/>
          <w:szCs w:val="22"/>
        </w:rPr>
        <w:t>б) тайпины;</w:t>
      </w:r>
    </w:p>
    <w:p w:rsidR="00315589" w:rsidRPr="009F2A6E" w:rsidRDefault="00315589" w:rsidP="00B22D34">
      <w:pPr>
        <w:pStyle w:val="af3"/>
        <w:spacing w:before="0" w:beforeAutospacing="0" w:after="0" w:afterAutospacing="0"/>
        <w:ind w:left="284"/>
        <w:rPr>
          <w:sz w:val="22"/>
          <w:szCs w:val="22"/>
        </w:rPr>
      </w:pPr>
      <w:r w:rsidRPr="009F2A6E">
        <w:rPr>
          <w:sz w:val="22"/>
          <w:szCs w:val="22"/>
        </w:rPr>
        <w:t>в) сипаи;</w:t>
      </w:r>
    </w:p>
    <w:p w:rsidR="00315589" w:rsidRPr="009F2A6E" w:rsidRDefault="00315589" w:rsidP="00B22D34">
      <w:pPr>
        <w:pStyle w:val="af3"/>
        <w:spacing w:before="0" w:beforeAutospacing="0" w:after="0" w:afterAutospacing="0"/>
        <w:ind w:left="284"/>
        <w:rPr>
          <w:sz w:val="22"/>
          <w:szCs w:val="22"/>
        </w:rPr>
      </w:pPr>
      <w:r w:rsidRPr="009F2A6E">
        <w:rPr>
          <w:sz w:val="22"/>
          <w:szCs w:val="22"/>
        </w:rPr>
        <w:t>г) самураи</w:t>
      </w:r>
    </w:p>
    <w:p w:rsidR="00315589" w:rsidRPr="009F2A6E" w:rsidRDefault="00315589" w:rsidP="00B22D34">
      <w:pPr>
        <w:pStyle w:val="af3"/>
        <w:spacing w:before="0" w:beforeAutospacing="0" w:after="0" w:afterAutospacing="0"/>
        <w:ind w:left="284"/>
        <w:rPr>
          <w:sz w:val="22"/>
          <w:szCs w:val="22"/>
        </w:rPr>
      </w:pPr>
      <w:r w:rsidRPr="009F2A6E">
        <w:rPr>
          <w:b/>
          <w:sz w:val="22"/>
          <w:szCs w:val="22"/>
        </w:rPr>
        <w:t>8. Итог «Опиумных войн» в Китае</w:t>
      </w:r>
      <w:r w:rsidRPr="009F2A6E">
        <w:rPr>
          <w:sz w:val="22"/>
          <w:szCs w:val="22"/>
        </w:rPr>
        <w:t>:</w:t>
      </w:r>
    </w:p>
    <w:p w:rsidR="00315589" w:rsidRPr="009F2A6E" w:rsidRDefault="00315589" w:rsidP="00B22D34">
      <w:pPr>
        <w:pStyle w:val="af3"/>
        <w:spacing w:before="0" w:beforeAutospacing="0" w:after="0" w:afterAutospacing="0"/>
        <w:ind w:left="284"/>
        <w:rPr>
          <w:sz w:val="22"/>
          <w:szCs w:val="22"/>
        </w:rPr>
      </w:pPr>
      <w:r w:rsidRPr="009F2A6E">
        <w:rPr>
          <w:sz w:val="22"/>
          <w:szCs w:val="22"/>
        </w:rPr>
        <w:t>а) Китай показал военное превосходство над странами Европы;</w:t>
      </w:r>
    </w:p>
    <w:p w:rsidR="00315589" w:rsidRPr="009F2A6E" w:rsidRDefault="00315589" w:rsidP="00B22D34">
      <w:pPr>
        <w:pStyle w:val="af3"/>
        <w:spacing w:before="0" w:beforeAutospacing="0" w:after="0" w:afterAutospacing="0"/>
        <w:ind w:left="284"/>
        <w:rPr>
          <w:sz w:val="22"/>
          <w:szCs w:val="22"/>
        </w:rPr>
      </w:pPr>
      <w:r w:rsidRPr="009F2A6E">
        <w:rPr>
          <w:sz w:val="22"/>
          <w:szCs w:val="22"/>
        </w:rPr>
        <w:t>б) началось проникновение китайских товаров в Европу;</w:t>
      </w:r>
    </w:p>
    <w:p w:rsidR="00315589" w:rsidRPr="009F2A6E" w:rsidRDefault="00315589" w:rsidP="00B22D34">
      <w:pPr>
        <w:pStyle w:val="af3"/>
        <w:spacing w:before="0" w:beforeAutospacing="0" w:after="0" w:afterAutospacing="0"/>
        <w:ind w:left="284"/>
        <w:rPr>
          <w:sz w:val="22"/>
          <w:szCs w:val="22"/>
        </w:rPr>
      </w:pPr>
      <w:r w:rsidRPr="009F2A6E">
        <w:rPr>
          <w:sz w:val="22"/>
          <w:szCs w:val="22"/>
        </w:rPr>
        <w:t>в) произошло насильственное «открытие» Китая для европейцев;</w:t>
      </w:r>
    </w:p>
    <w:p w:rsidR="00315589" w:rsidRPr="009F2A6E" w:rsidRDefault="00315589" w:rsidP="00B22D34">
      <w:pPr>
        <w:pStyle w:val="af3"/>
        <w:spacing w:before="0" w:beforeAutospacing="0" w:after="0" w:afterAutospacing="0"/>
        <w:ind w:left="284"/>
        <w:rPr>
          <w:sz w:val="22"/>
          <w:szCs w:val="22"/>
        </w:rPr>
      </w:pPr>
      <w:r w:rsidRPr="009F2A6E">
        <w:rPr>
          <w:sz w:val="22"/>
          <w:szCs w:val="22"/>
        </w:rPr>
        <w:t>г) Китай превратился в колонию</w:t>
      </w:r>
    </w:p>
    <w:p w:rsidR="00315589" w:rsidRPr="009F2A6E" w:rsidRDefault="00315589" w:rsidP="00B22D34">
      <w:pPr>
        <w:pStyle w:val="af3"/>
        <w:spacing w:before="0" w:beforeAutospacing="0" w:after="0" w:afterAutospacing="0"/>
        <w:ind w:left="284"/>
        <w:rPr>
          <w:b/>
          <w:sz w:val="22"/>
          <w:szCs w:val="22"/>
        </w:rPr>
      </w:pPr>
      <w:r w:rsidRPr="009F2A6E">
        <w:rPr>
          <w:b/>
          <w:sz w:val="22"/>
          <w:szCs w:val="22"/>
        </w:rPr>
        <w:t>9. Событие 1858 г. в Индии:</w:t>
      </w:r>
    </w:p>
    <w:p w:rsidR="00315589" w:rsidRPr="009F2A6E" w:rsidRDefault="00315589" w:rsidP="00B22D34">
      <w:pPr>
        <w:pStyle w:val="af3"/>
        <w:spacing w:before="0" w:beforeAutospacing="0" w:after="0" w:afterAutospacing="0"/>
        <w:ind w:left="284"/>
        <w:rPr>
          <w:sz w:val="22"/>
          <w:szCs w:val="22"/>
        </w:rPr>
      </w:pPr>
      <w:r w:rsidRPr="009F2A6E">
        <w:rPr>
          <w:sz w:val="22"/>
          <w:szCs w:val="22"/>
        </w:rPr>
        <w:t>а) Индия начала войну с Великобританией;</w:t>
      </w:r>
    </w:p>
    <w:p w:rsidR="00315589" w:rsidRPr="009F2A6E" w:rsidRDefault="00315589" w:rsidP="00B22D34">
      <w:pPr>
        <w:pStyle w:val="af3"/>
        <w:spacing w:before="0" w:beforeAutospacing="0" w:after="0" w:afterAutospacing="0"/>
        <w:ind w:left="284"/>
        <w:rPr>
          <w:sz w:val="22"/>
          <w:szCs w:val="22"/>
        </w:rPr>
      </w:pPr>
      <w:r w:rsidRPr="009F2A6E">
        <w:rPr>
          <w:sz w:val="22"/>
          <w:szCs w:val="22"/>
        </w:rPr>
        <w:t>б) страна стала независимой;</w:t>
      </w:r>
    </w:p>
    <w:p w:rsidR="00315589" w:rsidRPr="009F2A6E" w:rsidRDefault="00315589" w:rsidP="00B22D34">
      <w:pPr>
        <w:pStyle w:val="af3"/>
        <w:spacing w:before="0" w:beforeAutospacing="0" w:after="0" w:afterAutospacing="0"/>
        <w:ind w:left="284"/>
        <w:rPr>
          <w:sz w:val="22"/>
          <w:szCs w:val="22"/>
        </w:rPr>
      </w:pPr>
      <w:r w:rsidRPr="009F2A6E">
        <w:rPr>
          <w:sz w:val="22"/>
          <w:szCs w:val="22"/>
        </w:rPr>
        <w:t>в) Великобритания окончательно включила Индию в состав своих колоний;</w:t>
      </w:r>
    </w:p>
    <w:p w:rsidR="00315589" w:rsidRPr="009F2A6E" w:rsidRDefault="00315589" w:rsidP="00B22D34">
      <w:pPr>
        <w:pStyle w:val="af3"/>
        <w:spacing w:before="0" w:beforeAutospacing="0" w:after="0" w:afterAutospacing="0"/>
        <w:ind w:left="284"/>
        <w:rPr>
          <w:sz w:val="22"/>
          <w:szCs w:val="22"/>
        </w:rPr>
      </w:pPr>
      <w:r w:rsidRPr="009F2A6E">
        <w:rPr>
          <w:sz w:val="22"/>
          <w:szCs w:val="22"/>
        </w:rPr>
        <w:t>г) Ост-Индийская компания захватила Индию</w:t>
      </w:r>
    </w:p>
    <w:p w:rsidR="00315589" w:rsidRPr="009F2A6E" w:rsidRDefault="00315589" w:rsidP="00B22D34">
      <w:pPr>
        <w:pStyle w:val="af3"/>
        <w:spacing w:before="0" w:beforeAutospacing="0" w:after="0" w:afterAutospacing="0"/>
        <w:ind w:left="284"/>
        <w:rPr>
          <w:b/>
          <w:sz w:val="22"/>
          <w:szCs w:val="22"/>
        </w:rPr>
      </w:pPr>
      <w:r w:rsidRPr="009F2A6E">
        <w:rPr>
          <w:b/>
          <w:sz w:val="22"/>
          <w:szCs w:val="22"/>
        </w:rPr>
        <w:t xml:space="preserve">10. Страна в Африке, оставшаяся независимой к концу </w:t>
      </w:r>
      <w:r w:rsidRPr="009F2A6E">
        <w:rPr>
          <w:b/>
          <w:sz w:val="22"/>
          <w:szCs w:val="22"/>
          <w:lang w:val="en-US"/>
        </w:rPr>
        <w:t>XIX</w:t>
      </w:r>
      <w:r w:rsidRPr="009F2A6E">
        <w:rPr>
          <w:b/>
          <w:sz w:val="22"/>
          <w:szCs w:val="22"/>
        </w:rPr>
        <w:t xml:space="preserve"> века: </w:t>
      </w:r>
    </w:p>
    <w:p w:rsidR="00315589" w:rsidRPr="009F2A6E" w:rsidRDefault="00315589" w:rsidP="00B22D34">
      <w:pPr>
        <w:pStyle w:val="af3"/>
        <w:spacing w:before="0" w:beforeAutospacing="0" w:after="0" w:afterAutospacing="0"/>
        <w:ind w:left="284"/>
        <w:rPr>
          <w:sz w:val="22"/>
          <w:szCs w:val="22"/>
        </w:rPr>
      </w:pPr>
      <w:r w:rsidRPr="009F2A6E">
        <w:rPr>
          <w:sz w:val="22"/>
          <w:szCs w:val="22"/>
        </w:rPr>
        <w:t>а) Ангола;</w:t>
      </w:r>
    </w:p>
    <w:p w:rsidR="00315589" w:rsidRPr="009F2A6E" w:rsidRDefault="00315589" w:rsidP="00B22D34">
      <w:pPr>
        <w:pStyle w:val="af3"/>
        <w:spacing w:before="0" w:beforeAutospacing="0" w:after="0" w:afterAutospacing="0"/>
        <w:ind w:left="284"/>
        <w:rPr>
          <w:sz w:val="22"/>
          <w:szCs w:val="22"/>
        </w:rPr>
      </w:pPr>
      <w:r w:rsidRPr="009F2A6E">
        <w:rPr>
          <w:sz w:val="22"/>
          <w:szCs w:val="22"/>
        </w:rPr>
        <w:t>б) Эфиопия;</w:t>
      </w:r>
    </w:p>
    <w:p w:rsidR="00315589" w:rsidRPr="009F2A6E" w:rsidRDefault="00315589" w:rsidP="00B22D34">
      <w:pPr>
        <w:pStyle w:val="af3"/>
        <w:spacing w:before="0" w:beforeAutospacing="0" w:after="0" w:afterAutospacing="0"/>
        <w:ind w:left="284"/>
        <w:rPr>
          <w:sz w:val="22"/>
          <w:szCs w:val="22"/>
        </w:rPr>
      </w:pPr>
      <w:r w:rsidRPr="009F2A6E">
        <w:rPr>
          <w:sz w:val="22"/>
          <w:szCs w:val="22"/>
        </w:rPr>
        <w:t>в) Нигерия;</w:t>
      </w:r>
    </w:p>
    <w:p w:rsidR="00315589" w:rsidRPr="009F2A6E" w:rsidRDefault="00315589" w:rsidP="00B22D34">
      <w:pPr>
        <w:pStyle w:val="af3"/>
        <w:spacing w:before="0" w:beforeAutospacing="0" w:after="0" w:afterAutospacing="0"/>
        <w:ind w:left="284"/>
        <w:rPr>
          <w:sz w:val="22"/>
          <w:szCs w:val="22"/>
        </w:rPr>
      </w:pPr>
      <w:r w:rsidRPr="009F2A6E">
        <w:rPr>
          <w:sz w:val="22"/>
          <w:szCs w:val="22"/>
        </w:rPr>
        <w:t>г) Алжир</w:t>
      </w:r>
    </w:p>
    <w:p w:rsidR="00315589" w:rsidRPr="009F2A6E" w:rsidRDefault="00315589" w:rsidP="00B22D34">
      <w:pPr>
        <w:pStyle w:val="af3"/>
        <w:spacing w:before="0" w:beforeAutospacing="0" w:after="0" w:afterAutospacing="0"/>
        <w:ind w:left="284"/>
        <w:rPr>
          <w:b/>
          <w:sz w:val="22"/>
          <w:szCs w:val="22"/>
        </w:rPr>
      </w:pPr>
    </w:p>
    <w:p w:rsidR="00315589" w:rsidRPr="009F2A6E" w:rsidRDefault="00315589" w:rsidP="00B22D34">
      <w:pPr>
        <w:pStyle w:val="af3"/>
        <w:spacing w:before="0" w:beforeAutospacing="0" w:after="0" w:afterAutospacing="0"/>
        <w:ind w:left="284"/>
        <w:rPr>
          <w:sz w:val="22"/>
          <w:szCs w:val="22"/>
        </w:rPr>
      </w:pPr>
    </w:p>
    <w:p w:rsidR="00AF76EB" w:rsidRPr="009F2A6E" w:rsidRDefault="00AF76EB" w:rsidP="00B22D34">
      <w:pPr>
        <w:shd w:val="clear" w:color="auto" w:fill="FFFFFF"/>
        <w:spacing w:after="0" w:line="240" w:lineRule="auto"/>
        <w:ind w:left="284"/>
        <w:jc w:val="center"/>
        <w:rPr>
          <w:b/>
        </w:rPr>
      </w:pPr>
    </w:p>
    <w:p w:rsidR="00E82744" w:rsidRPr="009F2A6E" w:rsidRDefault="00E82744" w:rsidP="00B22D34">
      <w:pPr>
        <w:pStyle w:val="ab"/>
        <w:tabs>
          <w:tab w:val="left" w:pos="142"/>
        </w:tabs>
        <w:snapToGrid w:val="0"/>
        <w:ind w:left="284"/>
        <w:jc w:val="center"/>
        <w:rPr>
          <w:b/>
          <w:bCs/>
          <w:spacing w:val="-6"/>
          <w:sz w:val="22"/>
          <w:szCs w:val="22"/>
        </w:rPr>
      </w:pPr>
      <w:r w:rsidRPr="009F2A6E">
        <w:rPr>
          <w:b/>
          <w:bCs/>
          <w:spacing w:val="-6"/>
          <w:sz w:val="22"/>
          <w:szCs w:val="22"/>
        </w:rPr>
        <w:t>Тест 11</w:t>
      </w:r>
    </w:p>
    <w:p w:rsidR="00513935" w:rsidRPr="009F2A6E" w:rsidRDefault="00513935" w:rsidP="00B22D34">
      <w:pPr>
        <w:shd w:val="clear" w:color="auto" w:fill="FFFFFF"/>
        <w:tabs>
          <w:tab w:val="left" w:pos="284"/>
        </w:tabs>
        <w:spacing w:after="0" w:line="240" w:lineRule="auto"/>
        <w:ind w:left="284"/>
        <w:jc w:val="center"/>
        <w:rPr>
          <w:rFonts w:ascii="Times New Roman" w:hAnsi="Times New Roman" w:cs="Times New Roman"/>
          <w:b/>
        </w:rPr>
      </w:pPr>
      <w:r w:rsidRPr="009F2A6E">
        <w:rPr>
          <w:rFonts w:ascii="Times New Roman" w:hAnsi="Times New Roman" w:cs="Times New Roman"/>
          <w:b/>
        </w:rPr>
        <w:t>Раздел 11. Российская империя в ХIХ веке.</w:t>
      </w:r>
    </w:p>
    <w:p w:rsidR="00AF76EB" w:rsidRPr="009F2A6E" w:rsidRDefault="00AF76EB" w:rsidP="00B22D34">
      <w:pPr>
        <w:numPr>
          <w:ilvl w:val="0"/>
          <w:numId w:val="35"/>
        </w:numPr>
        <w:tabs>
          <w:tab w:val="clear" w:pos="360"/>
          <w:tab w:val="num" w:pos="-180"/>
          <w:tab w:val="left" w:pos="284"/>
        </w:tabs>
        <w:autoSpaceDE w:val="0"/>
        <w:autoSpaceDN w:val="0"/>
        <w:adjustRightInd w:val="0"/>
        <w:spacing w:after="0" w:line="240" w:lineRule="auto"/>
        <w:ind w:left="284" w:firstLine="0"/>
        <w:rPr>
          <w:rFonts w:ascii="Times New Roman" w:hAnsi="Times New Roman" w:cs="Times New Roman"/>
          <w:b/>
        </w:rPr>
      </w:pPr>
      <w:r w:rsidRPr="009F2A6E">
        <w:rPr>
          <w:rFonts w:ascii="Times New Roman" w:hAnsi="Times New Roman" w:cs="Times New Roman"/>
          <w:b/>
        </w:rPr>
        <w:t xml:space="preserve">Годы правления Александра </w:t>
      </w:r>
      <w:r w:rsidRPr="009F2A6E">
        <w:rPr>
          <w:rFonts w:ascii="Times New Roman" w:hAnsi="Times New Roman" w:cs="Times New Roman"/>
          <w:b/>
          <w:lang w:val="en-US"/>
        </w:rPr>
        <w:t>I</w:t>
      </w:r>
      <w:r w:rsidRPr="009F2A6E">
        <w:rPr>
          <w:rFonts w:ascii="Times New Roman" w:hAnsi="Times New Roman" w:cs="Times New Roman"/>
          <w:b/>
        </w:rPr>
        <w:t>:</w:t>
      </w:r>
    </w:p>
    <w:p w:rsidR="00AF76EB" w:rsidRPr="009F2A6E" w:rsidRDefault="00AF76EB" w:rsidP="00B22D34">
      <w:pPr>
        <w:pStyle w:val="30"/>
        <w:tabs>
          <w:tab w:val="left" w:pos="284"/>
        </w:tabs>
        <w:spacing w:before="0" w:after="0"/>
        <w:ind w:left="284"/>
        <w:rPr>
          <w:rFonts w:ascii="Times New Roman" w:hAnsi="Times New Roman"/>
          <w:b w:val="0"/>
          <w:sz w:val="22"/>
          <w:szCs w:val="22"/>
        </w:rPr>
      </w:pPr>
      <w:r w:rsidRPr="009F2A6E">
        <w:rPr>
          <w:rFonts w:ascii="Times New Roman" w:hAnsi="Times New Roman"/>
          <w:b w:val="0"/>
          <w:sz w:val="22"/>
          <w:szCs w:val="22"/>
        </w:rPr>
        <w:t>А. 1801-1825;</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Б. 1825-1855;</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В. 1856-1881;</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Г.  1796-1801</w:t>
      </w:r>
    </w:p>
    <w:p w:rsidR="00AF76EB" w:rsidRPr="009F2A6E" w:rsidRDefault="00AF76EB" w:rsidP="00B22D34">
      <w:pPr>
        <w:tabs>
          <w:tab w:val="left" w:pos="284"/>
        </w:tabs>
        <w:spacing w:after="0" w:line="240" w:lineRule="auto"/>
        <w:ind w:left="284"/>
        <w:rPr>
          <w:rFonts w:ascii="Times New Roman" w:hAnsi="Times New Roman" w:cs="Times New Roman"/>
          <w:b/>
        </w:rPr>
      </w:pPr>
      <w:r w:rsidRPr="009F2A6E">
        <w:rPr>
          <w:rFonts w:ascii="Times New Roman" w:hAnsi="Times New Roman" w:cs="Times New Roman"/>
          <w:b/>
        </w:rPr>
        <w:t>2. Декабрист, возглавивший Южное общество:</w:t>
      </w:r>
    </w:p>
    <w:p w:rsidR="00AF76EB" w:rsidRPr="009F2A6E" w:rsidRDefault="00AF76EB" w:rsidP="00B22D34">
      <w:pPr>
        <w:tabs>
          <w:tab w:val="left" w:pos="284"/>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А. </w:t>
      </w:r>
      <w:proofErr w:type="spellStart"/>
      <w:r w:rsidRPr="009F2A6E">
        <w:rPr>
          <w:rFonts w:ascii="Times New Roman" w:hAnsi="Times New Roman" w:cs="Times New Roman"/>
        </w:rPr>
        <w:t>Н.Муравьёв</w:t>
      </w:r>
      <w:proofErr w:type="spellEnd"/>
      <w:r w:rsidRPr="009F2A6E">
        <w:rPr>
          <w:rFonts w:ascii="Times New Roman" w:hAnsi="Times New Roman" w:cs="Times New Roman"/>
        </w:rPr>
        <w:t>;</w:t>
      </w:r>
    </w:p>
    <w:p w:rsidR="00AF76EB" w:rsidRPr="009F2A6E" w:rsidRDefault="00AF76EB" w:rsidP="00B22D34">
      <w:pPr>
        <w:tabs>
          <w:tab w:val="left" w:pos="284"/>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Б. </w:t>
      </w:r>
      <w:proofErr w:type="spellStart"/>
      <w:r w:rsidRPr="009F2A6E">
        <w:rPr>
          <w:rFonts w:ascii="Times New Roman" w:hAnsi="Times New Roman" w:cs="Times New Roman"/>
        </w:rPr>
        <w:t>Н.Тургенев</w:t>
      </w:r>
      <w:proofErr w:type="spellEnd"/>
      <w:r w:rsidRPr="009F2A6E">
        <w:rPr>
          <w:rFonts w:ascii="Times New Roman" w:hAnsi="Times New Roman" w:cs="Times New Roman"/>
        </w:rPr>
        <w:t>;</w:t>
      </w:r>
    </w:p>
    <w:p w:rsidR="00AF76EB" w:rsidRPr="009F2A6E" w:rsidRDefault="00AF76EB" w:rsidP="00B22D34">
      <w:pPr>
        <w:tabs>
          <w:tab w:val="left" w:pos="284"/>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В. </w:t>
      </w:r>
      <w:proofErr w:type="spellStart"/>
      <w:r w:rsidRPr="009F2A6E">
        <w:rPr>
          <w:rFonts w:ascii="Times New Roman" w:hAnsi="Times New Roman" w:cs="Times New Roman"/>
        </w:rPr>
        <w:t>П.Пестель</w:t>
      </w:r>
      <w:proofErr w:type="spellEnd"/>
      <w:r w:rsidRPr="009F2A6E">
        <w:rPr>
          <w:rFonts w:ascii="Times New Roman" w:hAnsi="Times New Roman" w:cs="Times New Roman"/>
        </w:rPr>
        <w:t>;</w:t>
      </w:r>
    </w:p>
    <w:p w:rsidR="00AF76EB" w:rsidRPr="009F2A6E" w:rsidRDefault="00AF76EB" w:rsidP="00B22D34">
      <w:pPr>
        <w:tabs>
          <w:tab w:val="left" w:pos="284"/>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Г. </w:t>
      </w:r>
      <w:proofErr w:type="spellStart"/>
      <w:r w:rsidRPr="009F2A6E">
        <w:rPr>
          <w:rFonts w:ascii="Times New Roman" w:hAnsi="Times New Roman" w:cs="Times New Roman"/>
        </w:rPr>
        <w:t>С.Трубецкой</w:t>
      </w:r>
      <w:proofErr w:type="spellEnd"/>
    </w:p>
    <w:p w:rsidR="00AF76EB" w:rsidRPr="009F2A6E" w:rsidRDefault="00AF76EB" w:rsidP="00B22D34">
      <w:pPr>
        <w:tabs>
          <w:tab w:val="left" w:pos="284"/>
          <w:tab w:val="num" w:pos="720"/>
        </w:tabs>
        <w:autoSpaceDE w:val="0"/>
        <w:autoSpaceDN w:val="0"/>
        <w:adjustRightInd w:val="0"/>
        <w:spacing w:after="0" w:line="240" w:lineRule="auto"/>
        <w:ind w:left="284"/>
        <w:rPr>
          <w:rFonts w:ascii="Times New Roman" w:hAnsi="Times New Roman" w:cs="Times New Roman"/>
          <w:b/>
        </w:rPr>
      </w:pPr>
      <w:r w:rsidRPr="009F2A6E">
        <w:rPr>
          <w:rFonts w:ascii="Times New Roman" w:hAnsi="Times New Roman" w:cs="Times New Roman"/>
          <w:b/>
        </w:rPr>
        <w:t xml:space="preserve">3.Годы правления Николая </w:t>
      </w:r>
      <w:r w:rsidRPr="009F2A6E">
        <w:rPr>
          <w:rFonts w:ascii="Times New Roman" w:hAnsi="Times New Roman" w:cs="Times New Roman"/>
          <w:b/>
          <w:lang w:val="en-US"/>
        </w:rPr>
        <w:t>I</w:t>
      </w:r>
      <w:r w:rsidRPr="009F2A6E">
        <w:rPr>
          <w:rFonts w:ascii="Times New Roman" w:hAnsi="Times New Roman" w:cs="Times New Roman"/>
          <w:b/>
        </w:rPr>
        <w:t>:</w:t>
      </w:r>
    </w:p>
    <w:p w:rsidR="00AF76EB" w:rsidRPr="009F2A6E" w:rsidRDefault="00AF76EB" w:rsidP="00B22D34">
      <w:pPr>
        <w:pStyle w:val="30"/>
        <w:tabs>
          <w:tab w:val="left" w:pos="284"/>
        </w:tabs>
        <w:spacing w:before="0" w:after="0"/>
        <w:ind w:left="284"/>
        <w:rPr>
          <w:rFonts w:ascii="Times New Roman" w:hAnsi="Times New Roman"/>
          <w:b w:val="0"/>
          <w:sz w:val="22"/>
          <w:szCs w:val="22"/>
        </w:rPr>
      </w:pPr>
      <w:r w:rsidRPr="009F2A6E">
        <w:rPr>
          <w:rFonts w:ascii="Times New Roman" w:hAnsi="Times New Roman"/>
          <w:b w:val="0"/>
          <w:sz w:val="22"/>
          <w:szCs w:val="22"/>
        </w:rPr>
        <w:t>А. 1801-1825;</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Б. 1825-1855;</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В. 1856-1881;</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Г.  1796-1801</w:t>
      </w:r>
    </w:p>
    <w:p w:rsidR="00AF76EB" w:rsidRPr="009F2A6E" w:rsidRDefault="00AF76EB" w:rsidP="00B22D34">
      <w:pPr>
        <w:tabs>
          <w:tab w:val="left" w:pos="284"/>
        </w:tabs>
        <w:spacing w:after="0" w:line="240" w:lineRule="auto"/>
        <w:ind w:left="284"/>
        <w:rPr>
          <w:rFonts w:ascii="Times New Roman" w:hAnsi="Times New Roman" w:cs="Times New Roman"/>
          <w:b/>
        </w:rPr>
      </w:pPr>
      <w:r w:rsidRPr="009F2A6E">
        <w:rPr>
          <w:rFonts w:ascii="Times New Roman" w:hAnsi="Times New Roman" w:cs="Times New Roman"/>
          <w:b/>
        </w:rPr>
        <w:t>4. Фамилия представителя славянофилов:</w:t>
      </w:r>
    </w:p>
    <w:p w:rsidR="00AF76EB" w:rsidRPr="009F2A6E" w:rsidRDefault="00AF76EB" w:rsidP="00B22D34">
      <w:pPr>
        <w:tabs>
          <w:tab w:val="left" w:pos="284"/>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А. </w:t>
      </w:r>
      <w:proofErr w:type="spellStart"/>
      <w:r w:rsidRPr="009F2A6E">
        <w:rPr>
          <w:rFonts w:ascii="Times New Roman" w:hAnsi="Times New Roman" w:cs="Times New Roman"/>
        </w:rPr>
        <w:t>В.Белинский</w:t>
      </w:r>
      <w:proofErr w:type="spellEnd"/>
      <w:r w:rsidRPr="009F2A6E">
        <w:rPr>
          <w:rFonts w:ascii="Times New Roman" w:hAnsi="Times New Roman" w:cs="Times New Roman"/>
        </w:rPr>
        <w:t>;</w:t>
      </w:r>
    </w:p>
    <w:p w:rsidR="00AF76EB" w:rsidRPr="009F2A6E" w:rsidRDefault="00AF76EB" w:rsidP="00B22D34">
      <w:pPr>
        <w:tabs>
          <w:tab w:val="left" w:pos="284"/>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Б. </w:t>
      </w:r>
      <w:proofErr w:type="spellStart"/>
      <w:r w:rsidRPr="009F2A6E">
        <w:rPr>
          <w:rFonts w:ascii="Times New Roman" w:hAnsi="Times New Roman" w:cs="Times New Roman"/>
        </w:rPr>
        <w:t>А.Хомяков</w:t>
      </w:r>
      <w:proofErr w:type="spellEnd"/>
      <w:r w:rsidRPr="009F2A6E">
        <w:rPr>
          <w:rFonts w:ascii="Times New Roman" w:hAnsi="Times New Roman" w:cs="Times New Roman"/>
        </w:rPr>
        <w:t>;</w:t>
      </w:r>
    </w:p>
    <w:p w:rsidR="00AF76EB" w:rsidRPr="009F2A6E" w:rsidRDefault="00AF76EB" w:rsidP="00B22D34">
      <w:pPr>
        <w:tabs>
          <w:tab w:val="left" w:pos="284"/>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В. </w:t>
      </w:r>
      <w:proofErr w:type="spellStart"/>
      <w:r w:rsidRPr="009F2A6E">
        <w:rPr>
          <w:rFonts w:ascii="Times New Roman" w:hAnsi="Times New Roman" w:cs="Times New Roman"/>
        </w:rPr>
        <w:t>П.Сунгуров</w:t>
      </w:r>
      <w:proofErr w:type="spellEnd"/>
      <w:r w:rsidRPr="009F2A6E">
        <w:rPr>
          <w:rFonts w:ascii="Times New Roman" w:hAnsi="Times New Roman" w:cs="Times New Roman"/>
        </w:rPr>
        <w:t>;</w:t>
      </w:r>
    </w:p>
    <w:p w:rsidR="00AF76EB" w:rsidRPr="009F2A6E" w:rsidRDefault="00AF76EB" w:rsidP="00B22D34">
      <w:pPr>
        <w:tabs>
          <w:tab w:val="left" w:pos="284"/>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Г. </w:t>
      </w:r>
      <w:proofErr w:type="spellStart"/>
      <w:r w:rsidRPr="009F2A6E">
        <w:rPr>
          <w:rFonts w:ascii="Times New Roman" w:hAnsi="Times New Roman" w:cs="Times New Roman"/>
        </w:rPr>
        <w:t>К.Кавелин</w:t>
      </w:r>
      <w:proofErr w:type="spellEnd"/>
    </w:p>
    <w:p w:rsidR="00AF76EB" w:rsidRPr="009F2A6E" w:rsidRDefault="00AF76EB" w:rsidP="00B22D34">
      <w:pPr>
        <w:tabs>
          <w:tab w:val="left" w:pos="0"/>
          <w:tab w:val="left" w:pos="284"/>
        </w:tabs>
        <w:autoSpaceDE w:val="0"/>
        <w:autoSpaceDN w:val="0"/>
        <w:adjustRightInd w:val="0"/>
        <w:spacing w:after="0" w:line="240" w:lineRule="auto"/>
        <w:ind w:left="284"/>
        <w:rPr>
          <w:rFonts w:ascii="Times New Roman" w:hAnsi="Times New Roman" w:cs="Times New Roman"/>
          <w:b/>
        </w:rPr>
      </w:pPr>
      <w:r w:rsidRPr="009F2A6E">
        <w:rPr>
          <w:rFonts w:ascii="Times New Roman" w:hAnsi="Times New Roman" w:cs="Times New Roman"/>
          <w:b/>
        </w:rPr>
        <w:t>5. Название мира, заключенного между Россией и Францией в 1807 году:</w:t>
      </w:r>
    </w:p>
    <w:p w:rsidR="00AF76EB" w:rsidRPr="009F2A6E" w:rsidRDefault="00AF76EB" w:rsidP="00B22D34">
      <w:pPr>
        <w:tabs>
          <w:tab w:val="left" w:pos="0"/>
          <w:tab w:val="left" w:pos="284"/>
        </w:tabs>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 xml:space="preserve">А. </w:t>
      </w:r>
      <w:proofErr w:type="spellStart"/>
      <w:r w:rsidRPr="009F2A6E">
        <w:rPr>
          <w:rFonts w:ascii="Times New Roman" w:hAnsi="Times New Roman" w:cs="Times New Roman"/>
        </w:rPr>
        <w:t>Адрианопольский</w:t>
      </w:r>
      <w:proofErr w:type="spellEnd"/>
      <w:r w:rsidRPr="009F2A6E">
        <w:rPr>
          <w:rFonts w:ascii="Times New Roman" w:hAnsi="Times New Roman" w:cs="Times New Roman"/>
        </w:rPr>
        <w:t xml:space="preserve">; </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rPr>
      </w:pPr>
      <w:r w:rsidRPr="009F2A6E">
        <w:rPr>
          <w:rFonts w:ascii="Times New Roman" w:hAnsi="Times New Roman" w:cs="Times New Roman"/>
        </w:rPr>
        <w:t>Б. Брестский;</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bCs/>
        </w:rPr>
      </w:pPr>
      <w:r w:rsidRPr="009F2A6E">
        <w:rPr>
          <w:rFonts w:ascii="Times New Roman" w:hAnsi="Times New Roman" w:cs="Times New Roman"/>
          <w:bCs/>
        </w:rPr>
        <w:t xml:space="preserve">В. </w:t>
      </w:r>
      <w:proofErr w:type="spellStart"/>
      <w:r w:rsidRPr="009F2A6E">
        <w:rPr>
          <w:rFonts w:ascii="Times New Roman" w:hAnsi="Times New Roman" w:cs="Times New Roman"/>
          <w:bCs/>
        </w:rPr>
        <w:t>Ништадский</w:t>
      </w:r>
      <w:proofErr w:type="spellEnd"/>
      <w:r w:rsidRPr="009F2A6E">
        <w:rPr>
          <w:rFonts w:ascii="Times New Roman" w:hAnsi="Times New Roman" w:cs="Times New Roman"/>
          <w:bCs/>
        </w:rPr>
        <w:t xml:space="preserve">; </w:t>
      </w:r>
    </w:p>
    <w:p w:rsidR="00AF76EB" w:rsidRPr="009F2A6E" w:rsidRDefault="00AF76EB" w:rsidP="00B22D34">
      <w:pPr>
        <w:tabs>
          <w:tab w:val="left" w:pos="284"/>
        </w:tabs>
        <w:autoSpaceDE w:val="0"/>
        <w:autoSpaceDN w:val="0"/>
        <w:adjustRightInd w:val="0"/>
        <w:spacing w:after="0" w:line="240" w:lineRule="auto"/>
        <w:ind w:left="284"/>
        <w:rPr>
          <w:rFonts w:ascii="Times New Roman" w:hAnsi="Times New Roman" w:cs="Times New Roman"/>
          <w:b/>
          <w:bCs/>
        </w:rPr>
      </w:pPr>
      <w:r w:rsidRPr="009F2A6E">
        <w:rPr>
          <w:rFonts w:ascii="Times New Roman" w:hAnsi="Times New Roman" w:cs="Times New Roman"/>
          <w:bCs/>
        </w:rPr>
        <w:t xml:space="preserve">Г. </w:t>
      </w:r>
      <w:proofErr w:type="spellStart"/>
      <w:r w:rsidRPr="009F2A6E">
        <w:rPr>
          <w:rFonts w:ascii="Times New Roman" w:hAnsi="Times New Roman" w:cs="Times New Roman"/>
          <w:bCs/>
        </w:rPr>
        <w:t>Тильзитский</w:t>
      </w:r>
      <w:proofErr w:type="spellEnd"/>
      <w:r w:rsidRPr="009F2A6E">
        <w:rPr>
          <w:rFonts w:ascii="Times New Roman" w:hAnsi="Times New Roman" w:cs="Times New Roman"/>
          <w:bCs/>
        </w:rPr>
        <w:t xml:space="preserve"> </w:t>
      </w:r>
    </w:p>
    <w:p w:rsidR="00AF76EB" w:rsidRPr="009F2A6E" w:rsidRDefault="00AF76EB" w:rsidP="00B22D34">
      <w:pPr>
        <w:tabs>
          <w:tab w:val="left" w:pos="284"/>
        </w:tabs>
        <w:spacing w:after="0" w:line="240" w:lineRule="auto"/>
        <w:ind w:left="284"/>
        <w:rPr>
          <w:rFonts w:ascii="Times New Roman" w:hAnsi="Times New Roman" w:cs="Times New Roman"/>
          <w:b/>
          <w:bCs/>
        </w:rPr>
        <w:sectPr w:rsidR="00AF76EB" w:rsidRPr="009F2A6E" w:rsidSect="00E52330">
          <w:footerReference w:type="default" r:id="rId13"/>
          <w:type w:val="continuous"/>
          <w:pgSz w:w="11906" w:h="16838"/>
          <w:pgMar w:top="1134" w:right="1134" w:bottom="1134" w:left="1134" w:header="709" w:footer="709" w:gutter="0"/>
          <w:cols w:space="720" w:equalWidth="0">
            <w:col w:w="9071"/>
          </w:cols>
        </w:sectPr>
      </w:pPr>
    </w:p>
    <w:p w:rsidR="00AF76EB" w:rsidRPr="009F2A6E" w:rsidRDefault="00AF76EB" w:rsidP="00B22D34">
      <w:pPr>
        <w:pStyle w:val="af0"/>
        <w:tabs>
          <w:tab w:val="left" w:pos="567"/>
        </w:tabs>
        <w:ind w:left="284"/>
        <w:rPr>
          <w:b/>
          <w:sz w:val="22"/>
          <w:szCs w:val="22"/>
        </w:rPr>
      </w:pPr>
      <w:r w:rsidRPr="009F2A6E">
        <w:rPr>
          <w:b/>
          <w:sz w:val="22"/>
          <w:szCs w:val="22"/>
        </w:rPr>
        <w:lastRenderedPageBreak/>
        <w:t>6. Главное событие 1853 года:</w:t>
      </w:r>
    </w:p>
    <w:p w:rsidR="00AF76EB" w:rsidRPr="009F2A6E" w:rsidRDefault="00AF76EB" w:rsidP="00B22D34">
      <w:pPr>
        <w:pStyle w:val="af0"/>
        <w:tabs>
          <w:tab w:val="left" w:pos="567"/>
        </w:tabs>
        <w:ind w:left="284"/>
        <w:rPr>
          <w:sz w:val="22"/>
          <w:szCs w:val="22"/>
        </w:rPr>
      </w:pPr>
      <w:r w:rsidRPr="009F2A6E">
        <w:rPr>
          <w:sz w:val="22"/>
          <w:szCs w:val="22"/>
        </w:rPr>
        <w:t>А. окончание Крымской войны;</w:t>
      </w:r>
    </w:p>
    <w:p w:rsidR="00AF76EB" w:rsidRPr="009F2A6E" w:rsidRDefault="00AF76EB" w:rsidP="00B22D34">
      <w:pPr>
        <w:tabs>
          <w:tab w:val="left" w:pos="567"/>
        </w:tabs>
        <w:spacing w:after="0" w:line="240" w:lineRule="auto"/>
        <w:ind w:left="284"/>
        <w:rPr>
          <w:rFonts w:ascii="Times New Roman" w:hAnsi="Times New Roman" w:cs="Times New Roman"/>
        </w:rPr>
      </w:pPr>
      <w:r w:rsidRPr="009F2A6E">
        <w:rPr>
          <w:rFonts w:ascii="Times New Roman" w:hAnsi="Times New Roman" w:cs="Times New Roman"/>
        </w:rPr>
        <w:lastRenderedPageBreak/>
        <w:t xml:space="preserve">Б. создание </w:t>
      </w:r>
      <w:r w:rsidRPr="009F2A6E">
        <w:rPr>
          <w:rFonts w:ascii="Times New Roman" w:hAnsi="Times New Roman" w:cs="Times New Roman"/>
          <w:lang w:val="en-US"/>
        </w:rPr>
        <w:t>III</w:t>
      </w:r>
      <w:r w:rsidRPr="009F2A6E">
        <w:rPr>
          <w:rFonts w:ascii="Times New Roman" w:hAnsi="Times New Roman" w:cs="Times New Roman"/>
        </w:rPr>
        <w:t xml:space="preserve"> Отделения;</w:t>
      </w:r>
    </w:p>
    <w:p w:rsidR="00AF76EB" w:rsidRPr="009F2A6E" w:rsidRDefault="00AF76EB" w:rsidP="00B22D34">
      <w:pPr>
        <w:tabs>
          <w:tab w:val="left" w:pos="567"/>
        </w:tabs>
        <w:spacing w:after="0" w:line="240" w:lineRule="auto"/>
        <w:ind w:left="284"/>
        <w:rPr>
          <w:rFonts w:ascii="Times New Roman" w:hAnsi="Times New Roman" w:cs="Times New Roman"/>
        </w:rPr>
      </w:pPr>
      <w:r w:rsidRPr="009F2A6E">
        <w:rPr>
          <w:rFonts w:ascii="Times New Roman" w:hAnsi="Times New Roman" w:cs="Times New Roman"/>
        </w:rPr>
        <w:t xml:space="preserve">В. начало Крымской войны; </w:t>
      </w:r>
    </w:p>
    <w:p w:rsidR="00AF76EB" w:rsidRPr="009F2A6E" w:rsidRDefault="00AF76EB" w:rsidP="00B22D34">
      <w:pPr>
        <w:tabs>
          <w:tab w:val="left" w:pos="567"/>
        </w:tabs>
        <w:spacing w:after="0" w:line="240" w:lineRule="auto"/>
        <w:ind w:left="284"/>
        <w:rPr>
          <w:rFonts w:ascii="Times New Roman" w:hAnsi="Times New Roman" w:cs="Times New Roman"/>
        </w:rPr>
      </w:pPr>
      <w:r w:rsidRPr="009F2A6E">
        <w:rPr>
          <w:rFonts w:ascii="Times New Roman" w:hAnsi="Times New Roman" w:cs="Times New Roman"/>
        </w:rPr>
        <w:t xml:space="preserve">Г. издание «Полного собрания законов российской империи </w:t>
      </w:r>
    </w:p>
    <w:p w:rsidR="00AF76EB" w:rsidRPr="009F2A6E" w:rsidRDefault="00AF76EB" w:rsidP="00B22D34">
      <w:pPr>
        <w:tabs>
          <w:tab w:val="left" w:pos="567"/>
        </w:tabs>
        <w:autoSpaceDE w:val="0"/>
        <w:autoSpaceDN w:val="0"/>
        <w:adjustRightInd w:val="0"/>
        <w:spacing w:after="0" w:line="240" w:lineRule="auto"/>
        <w:ind w:left="284"/>
        <w:rPr>
          <w:rFonts w:ascii="Times New Roman" w:hAnsi="Times New Roman" w:cs="Times New Roman"/>
          <w:b/>
        </w:rPr>
      </w:pPr>
      <w:r w:rsidRPr="009F2A6E">
        <w:rPr>
          <w:rFonts w:ascii="Times New Roman" w:hAnsi="Times New Roman" w:cs="Times New Roman"/>
          <w:b/>
        </w:rPr>
        <w:t>7. Год Бородинского сражения:</w:t>
      </w:r>
    </w:p>
    <w:p w:rsidR="00AF76EB" w:rsidRPr="009F2A6E" w:rsidRDefault="00AF76EB" w:rsidP="00B22D34">
      <w:pPr>
        <w:tabs>
          <w:tab w:val="left" w:pos="567"/>
        </w:tabs>
        <w:spacing w:after="0" w:line="240" w:lineRule="auto"/>
        <w:ind w:left="284"/>
        <w:rPr>
          <w:rFonts w:ascii="Times New Roman" w:hAnsi="Times New Roman" w:cs="Times New Roman"/>
        </w:rPr>
      </w:pPr>
      <w:r w:rsidRPr="009F2A6E">
        <w:rPr>
          <w:rFonts w:ascii="Times New Roman" w:hAnsi="Times New Roman" w:cs="Times New Roman"/>
        </w:rPr>
        <w:t>А. 1812;</w:t>
      </w:r>
    </w:p>
    <w:p w:rsidR="00AF76EB" w:rsidRPr="009F2A6E" w:rsidRDefault="00AF76EB" w:rsidP="00B22D34">
      <w:pPr>
        <w:tabs>
          <w:tab w:val="left" w:pos="567"/>
        </w:tabs>
        <w:spacing w:after="0" w:line="240" w:lineRule="auto"/>
        <w:ind w:left="284"/>
        <w:rPr>
          <w:rFonts w:ascii="Times New Roman" w:hAnsi="Times New Roman" w:cs="Times New Roman"/>
        </w:rPr>
      </w:pPr>
      <w:r w:rsidRPr="009F2A6E">
        <w:rPr>
          <w:rFonts w:ascii="Times New Roman" w:hAnsi="Times New Roman" w:cs="Times New Roman"/>
        </w:rPr>
        <w:t>Б. 1807;</w:t>
      </w:r>
    </w:p>
    <w:p w:rsidR="00AF76EB" w:rsidRPr="009F2A6E" w:rsidRDefault="00AF76EB" w:rsidP="00B22D34">
      <w:pPr>
        <w:tabs>
          <w:tab w:val="left" w:pos="567"/>
        </w:tabs>
        <w:spacing w:after="0" w:line="240" w:lineRule="auto"/>
        <w:ind w:left="284"/>
        <w:rPr>
          <w:rFonts w:ascii="Times New Roman" w:hAnsi="Times New Roman" w:cs="Times New Roman"/>
        </w:rPr>
      </w:pPr>
      <w:r w:rsidRPr="009F2A6E">
        <w:rPr>
          <w:rFonts w:ascii="Times New Roman" w:hAnsi="Times New Roman" w:cs="Times New Roman"/>
        </w:rPr>
        <w:t>В. 1709;</w:t>
      </w:r>
    </w:p>
    <w:p w:rsidR="00AF76EB" w:rsidRPr="009F2A6E" w:rsidRDefault="00AF76EB" w:rsidP="00B22D34">
      <w:pPr>
        <w:tabs>
          <w:tab w:val="left" w:pos="567"/>
        </w:tabs>
        <w:spacing w:after="0" w:line="240" w:lineRule="auto"/>
        <w:ind w:left="284"/>
        <w:rPr>
          <w:rFonts w:ascii="Times New Roman" w:hAnsi="Times New Roman" w:cs="Times New Roman"/>
        </w:rPr>
      </w:pPr>
      <w:r w:rsidRPr="009F2A6E">
        <w:rPr>
          <w:rFonts w:ascii="Times New Roman" w:hAnsi="Times New Roman" w:cs="Times New Roman"/>
        </w:rPr>
        <w:t>Г. 1825</w:t>
      </w:r>
    </w:p>
    <w:p w:rsidR="00AF76EB" w:rsidRPr="009F2A6E" w:rsidRDefault="00AF76EB" w:rsidP="00B22D34">
      <w:pPr>
        <w:tabs>
          <w:tab w:val="left" w:pos="567"/>
        </w:tabs>
        <w:autoSpaceDE w:val="0"/>
        <w:autoSpaceDN w:val="0"/>
        <w:adjustRightInd w:val="0"/>
        <w:spacing w:after="0" w:line="240" w:lineRule="auto"/>
        <w:ind w:left="284"/>
        <w:jc w:val="both"/>
        <w:rPr>
          <w:rFonts w:ascii="Times New Roman" w:hAnsi="Times New Roman" w:cs="Times New Roman"/>
          <w:b/>
        </w:rPr>
      </w:pPr>
      <w:r w:rsidRPr="009F2A6E">
        <w:rPr>
          <w:rFonts w:ascii="Times New Roman" w:hAnsi="Times New Roman" w:cs="Times New Roman"/>
          <w:b/>
        </w:rPr>
        <w:t>8. Император, получивший прозвище «Освободитель»:</w:t>
      </w:r>
    </w:p>
    <w:p w:rsidR="00AF76EB" w:rsidRPr="009F2A6E" w:rsidRDefault="00AF76EB" w:rsidP="00B22D34">
      <w:pPr>
        <w:tabs>
          <w:tab w:val="left" w:pos="567"/>
        </w:tabs>
        <w:autoSpaceDE w:val="0"/>
        <w:autoSpaceDN w:val="0"/>
        <w:adjustRightInd w:val="0"/>
        <w:spacing w:after="0" w:line="240" w:lineRule="auto"/>
        <w:ind w:left="284"/>
        <w:jc w:val="both"/>
        <w:rPr>
          <w:rFonts w:ascii="Times New Roman" w:hAnsi="Times New Roman" w:cs="Times New Roman"/>
          <w:bCs/>
        </w:rPr>
      </w:pPr>
      <w:r w:rsidRPr="009F2A6E">
        <w:rPr>
          <w:rFonts w:ascii="Times New Roman" w:hAnsi="Times New Roman" w:cs="Times New Roman"/>
          <w:bCs/>
        </w:rPr>
        <w:t xml:space="preserve">А. Николай </w:t>
      </w:r>
      <w:r w:rsidRPr="009F2A6E">
        <w:rPr>
          <w:rFonts w:ascii="Times New Roman" w:hAnsi="Times New Roman" w:cs="Times New Roman"/>
          <w:bCs/>
          <w:lang w:val="en-US"/>
        </w:rPr>
        <w:t>I</w:t>
      </w:r>
      <w:r w:rsidRPr="009F2A6E">
        <w:rPr>
          <w:rFonts w:ascii="Times New Roman" w:hAnsi="Times New Roman" w:cs="Times New Roman"/>
          <w:bCs/>
        </w:rPr>
        <w:t>;</w:t>
      </w:r>
    </w:p>
    <w:p w:rsidR="00AF76EB" w:rsidRPr="009F2A6E" w:rsidRDefault="00AF76EB" w:rsidP="00B22D34">
      <w:pPr>
        <w:tabs>
          <w:tab w:val="left" w:pos="567"/>
        </w:tabs>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 xml:space="preserve">Б. Александр </w:t>
      </w:r>
      <w:r w:rsidRPr="009F2A6E">
        <w:rPr>
          <w:rFonts w:ascii="Times New Roman" w:hAnsi="Times New Roman" w:cs="Times New Roman"/>
          <w:lang w:val="en-US"/>
        </w:rPr>
        <w:t>I</w:t>
      </w:r>
      <w:r w:rsidRPr="009F2A6E">
        <w:rPr>
          <w:rFonts w:ascii="Times New Roman" w:hAnsi="Times New Roman" w:cs="Times New Roman"/>
        </w:rPr>
        <w:t>;</w:t>
      </w:r>
    </w:p>
    <w:p w:rsidR="00AF76EB" w:rsidRPr="009F2A6E" w:rsidRDefault="00AF76EB" w:rsidP="00B22D34">
      <w:pPr>
        <w:tabs>
          <w:tab w:val="left" w:pos="567"/>
        </w:tabs>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 xml:space="preserve">В. Павел </w:t>
      </w:r>
      <w:r w:rsidRPr="009F2A6E">
        <w:rPr>
          <w:rFonts w:ascii="Times New Roman" w:hAnsi="Times New Roman" w:cs="Times New Roman"/>
          <w:lang w:val="en-US"/>
        </w:rPr>
        <w:t>I</w:t>
      </w:r>
      <w:r w:rsidRPr="009F2A6E">
        <w:rPr>
          <w:rFonts w:ascii="Times New Roman" w:hAnsi="Times New Roman" w:cs="Times New Roman"/>
        </w:rPr>
        <w:t>;</w:t>
      </w:r>
    </w:p>
    <w:p w:rsidR="00AF76EB" w:rsidRPr="009F2A6E" w:rsidRDefault="00AF76EB" w:rsidP="00B22D34">
      <w:pPr>
        <w:tabs>
          <w:tab w:val="left" w:pos="567"/>
        </w:tabs>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 xml:space="preserve">Г. Александр </w:t>
      </w:r>
      <w:r w:rsidRPr="009F2A6E">
        <w:rPr>
          <w:rFonts w:ascii="Times New Roman" w:hAnsi="Times New Roman" w:cs="Times New Roman"/>
          <w:lang w:val="en-US"/>
        </w:rPr>
        <w:t>II</w:t>
      </w:r>
    </w:p>
    <w:p w:rsidR="00AF76EB" w:rsidRPr="009F2A6E" w:rsidRDefault="00AF76EB" w:rsidP="00B22D34">
      <w:pPr>
        <w:tabs>
          <w:tab w:val="left" w:pos="0"/>
          <w:tab w:val="left" w:pos="567"/>
        </w:tabs>
        <w:autoSpaceDE w:val="0"/>
        <w:autoSpaceDN w:val="0"/>
        <w:adjustRightInd w:val="0"/>
        <w:spacing w:after="0" w:line="240" w:lineRule="auto"/>
        <w:ind w:left="284"/>
        <w:jc w:val="both"/>
        <w:rPr>
          <w:rFonts w:ascii="Times New Roman" w:hAnsi="Times New Roman" w:cs="Times New Roman"/>
          <w:b/>
        </w:rPr>
      </w:pPr>
      <w:r w:rsidRPr="009F2A6E">
        <w:rPr>
          <w:rFonts w:ascii="Times New Roman" w:hAnsi="Times New Roman" w:cs="Times New Roman"/>
          <w:b/>
        </w:rPr>
        <w:t>9. Название мира, заключенного  между Россией и Турцией в 1878 году:</w:t>
      </w:r>
    </w:p>
    <w:p w:rsidR="00AF76EB" w:rsidRPr="009F2A6E" w:rsidRDefault="00AF76EB" w:rsidP="00B22D34">
      <w:pPr>
        <w:tabs>
          <w:tab w:val="left" w:pos="0"/>
          <w:tab w:val="left" w:pos="567"/>
        </w:tabs>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 xml:space="preserve">А. Парижский; </w:t>
      </w:r>
    </w:p>
    <w:p w:rsidR="00AF76EB" w:rsidRPr="009F2A6E" w:rsidRDefault="00AF76EB" w:rsidP="00B22D34">
      <w:pPr>
        <w:tabs>
          <w:tab w:val="left" w:pos="567"/>
        </w:tabs>
        <w:autoSpaceDE w:val="0"/>
        <w:autoSpaceDN w:val="0"/>
        <w:adjustRightInd w:val="0"/>
        <w:spacing w:after="0" w:line="240" w:lineRule="auto"/>
        <w:ind w:left="284"/>
        <w:jc w:val="both"/>
        <w:rPr>
          <w:rFonts w:ascii="Times New Roman" w:hAnsi="Times New Roman" w:cs="Times New Roman"/>
        </w:rPr>
      </w:pPr>
      <w:r w:rsidRPr="009F2A6E">
        <w:rPr>
          <w:rFonts w:ascii="Times New Roman" w:hAnsi="Times New Roman" w:cs="Times New Roman"/>
        </w:rPr>
        <w:t>Б. Берлинский;</w:t>
      </w:r>
    </w:p>
    <w:p w:rsidR="00AF76EB" w:rsidRPr="009F2A6E" w:rsidRDefault="00AF76EB" w:rsidP="00B22D34">
      <w:pPr>
        <w:tabs>
          <w:tab w:val="left" w:pos="567"/>
        </w:tabs>
        <w:autoSpaceDE w:val="0"/>
        <w:autoSpaceDN w:val="0"/>
        <w:adjustRightInd w:val="0"/>
        <w:spacing w:after="0" w:line="240" w:lineRule="auto"/>
        <w:ind w:left="284"/>
        <w:jc w:val="both"/>
        <w:rPr>
          <w:rFonts w:ascii="Times New Roman" w:hAnsi="Times New Roman" w:cs="Times New Roman"/>
          <w:bCs/>
        </w:rPr>
      </w:pPr>
      <w:r w:rsidRPr="009F2A6E">
        <w:rPr>
          <w:rFonts w:ascii="Times New Roman" w:hAnsi="Times New Roman" w:cs="Times New Roman"/>
          <w:bCs/>
        </w:rPr>
        <w:t>В. Сан-</w:t>
      </w:r>
      <w:proofErr w:type="spellStart"/>
      <w:r w:rsidRPr="009F2A6E">
        <w:rPr>
          <w:rFonts w:ascii="Times New Roman" w:hAnsi="Times New Roman" w:cs="Times New Roman"/>
          <w:bCs/>
        </w:rPr>
        <w:t>Стефанский</w:t>
      </w:r>
      <w:proofErr w:type="spellEnd"/>
      <w:r w:rsidRPr="009F2A6E">
        <w:rPr>
          <w:rFonts w:ascii="Times New Roman" w:hAnsi="Times New Roman" w:cs="Times New Roman"/>
          <w:bCs/>
        </w:rPr>
        <w:t xml:space="preserve">; </w:t>
      </w:r>
    </w:p>
    <w:p w:rsidR="00AF76EB" w:rsidRPr="009F2A6E" w:rsidRDefault="00AF76EB" w:rsidP="00B22D34">
      <w:pPr>
        <w:tabs>
          <w:tab w:val="left" w:pos="567"/>
        </w:tabs>
        <w:autoSpaceDE w:val="0"/>
        <w:autoSpaceDN w:val="0"/>
        <w:adjustRightInd w:val="0"/>
        <w:spacing w:after="0" w:line="240" w:lineRule="auto"/>
        <w:ind w:left="284"/>
        <w:jc w:val="both"/>
        <w:rPr>
          <w:rFonts w:ascii="Times New Roman" w:hAnsi="Times New Roman" w:cs="Times New Roman"/>
          <w:b/>
          <w:bCs/>
        </w:rPr>
      </w:pPr>
      <w:r w:rsidRPr="009F2A6E">
        <w:rPr>
          <w:rFonts w:ascii="Times New Roman" w:hAnsi="Times New Roman" w:cs="Times New Roman"/>
          <w:bCs/>
        </w:rPr>
        <w:t xml:space="preserve">Г. </w:t>
      </w:r>
      <w:proofErr w:type="spellStart"/>
      <w:r w:rsidRPr="009F2A6E">
        <w:rPr>
          <w:rFonts w:ascii="Times New Roman" w:hAnsi="Times New Roman" w:cs="Times New Roman"/>
          <w:bCs/>
        </w:rPr>
        <w:t>Тильзитский</w:t>
      </w:r>
      <w:proofErr w:type="spellEnd"/>
      <w:r w:rsidRPr="009F2A6E">
        <w:rPr>
          <w:rFonts w:ascii="Times New Roman" w:hAnsi="Times New Roman" w:cs="Times New Roman"/>
          <w:bCs/>
        </w:rPr>
        <w:t xml:space="preserve"> </w:t>
      </w:r>
    </w:p>
    <w:p w:rsidR="00AF76EB" w:rsidRPr="009F2A6E" w:rsidRDefault="00AF76EB" w:rsidP="00B22D34">
      <w:pPr>
        <w:tabs>
          <w:tab w:val="left" w:pos="567"/>
        </w:tabs>
        <w:spacing w:after="0" w:line="240" w:lineRule="auto"/>
        <w:ind w:left="284"/>
        <w:jc w:val="both"/>
        <w:rPr>
          <w:rFonts w:ascii="Times New Roman" w:hAnsi="Times New Roman" w:cs="Times New Roman"/>
          <w:b/>
        </w:rPr>
      </w:pPr>
      <w:r w:rsidRPr="009F2A6E">
        <w:rPr>
          <w:rFonts w:ascii="Times New Roman" w:hAnsi="Times New Roman" w:cs="Times New Roman"/>
          <w:b/>
        </w:rPr>
        <w:t>10. Соответствие</w:t>
      </w:r>
      <w:r w:rsidRPr="009F2A6E">
        <w:rPr>
          <w:rFonts w:ascii="Times New Roman" w:hAnsi="Times New Roman" w:cs="Times New Roman"/>
        </w:rPr>
        <w:t xml:space="preserve"> </w:t>
      </w:r>
      <w:r w:rsidRPr="009F2A6E">
        <w:rPr>
          <w:rFonts w:ascii="Times New Roman" w:hAnsi="Times New Roman" w:cs="Times New Roman"/>
          <w:b/>
        </w:rPr>
        <w:t>дат событиям</w:t>
      </w:r>
    </w:p>
    <w:tbl>
      <w:tblPr>
        <w:tblW w:w="0" w:type="auto"/>
        <w:tblLook w:val="01E0" w:firstRow="1" w:lastRow="1" w:firstColumn="1" w:lastColumn="1" w:noHBand="0" w:noVBand="0"/>
      </w:tblPr>
      <w:tblGrid>
        <w:gridCol w:w="1728"/>
        <w:gridCol w:w="4476"/>
      </w:tblGrid>
      <w:tr w:rsidR="00AF76EB" w:rsidRPr="009F2A6E" w:rsidTr="00652929">
        <w:tc>
          <w:tcPr>
            <w:tcW w:w="1728"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p>
        </w:tc>
        <w:tc>
          <w:tcPr>
            <w:tcW w:w="4476"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А. военная реформа </w:t>
            </w:r>
          </w:p>
        </w:tc>
      </w:tr>
      <w:tr w:rsidR="00AF76EB" w:rsidRPr="009F2A6E" w:rsidTr="00652929">
        <w:tc>
          <w:tcPr>
            <w:tcW w:w="1728"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1. 186</w:t>
            </w:r>
            <w:r w:rsidR="00291338" w:rsidRPr="009F2A6E">
              <w:rPr>
                <w:rFonts w:ascii="Times New Roman" w:hAnsi="Times New Roman" w:cs="Times New Roman"/>
              </w:rPr>
              <w:t>1</w:t>
            </w:r>
          </w:p>
        </w:tc>
        <w:tc>
          <w:tcPr>
            <w:tcW w:w="4476"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Б. крестьянская реформа </w:t>
            </w:r>
          </w:p>
        </w:tc>
      </w:tr>
      <w:tr w:rsidR="00AF76EB" w:rsidRPr="009F2A6E" w:rsidTr="00652929">
        <w:tc>
          <w:tcPr>
            <w:tcW w:w="1728"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2. 1870</w:t>
            </w:r>
          </w:p>
        </w:tc>
        <w:tc>
          <w:tcPr>
            <w:tcW w:w="4476"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В. городская реформа </w:t>
            </w:r>
          </w:p>
        </w:tc>
      </w:tr>
      <w:tr w:rsidR="00AF76EB" w:rsidRPr="009F2A6E" w:rsidTr="00652929">
        <w:tc>
          <w:tcPr>
            <w:tcW w:w="1728"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З. 1874</w:t>
            </w:r>
          </w:p>
        </w:tc>
        <w:tc>
          <w:tcPr>
            <w:tcW w:w="4476"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Г. реформа образования</w:t>
            </w:r>
          </w:p>
        </w:tc>
      </w:tr>
      <w:tr w:rsidR="00AF76EB" w:rsidRPr="009F2A6E" w:rsidTr="00652929">
        <w:tc>
          <w:tcPr>
            <w:tcW w:w="1728"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p>
        </w:tc>
        <w:tc>
          <w:tcPr>
            <w:tcW w:w="4476" w:type="dxa"/>
            <w:shd w:val="clear" w:color="auto" w:fill="auto"/>
          </w:tcPr>
          <w:p w:rsidR="00AF76EB" w:rsidRPr="009F2A6E" w:rsidRDefault="00AF76EB" w:rsidP="00B22D34">
            <w:pPr>
              <w:tabs>
                <w:tab w:val="left" w:pos="567"/>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Д. земская реформа</w:t>
            </w:r>
          </w:p>
        </w:tc>
      </w:tr>
    </w:tbl>
    <w:p w:rsidR="00AF76EB" w:rsidRPr="009F2A6E" w:rsidRDefault="00AF76EB" w:rsidP="00B22D34">
      <w:pPr>
        <w:tabs>
          <w:tab w:val="left" w:pos="567"/>
        </w:tabs>
        <w:autoSpaceDE w:val="0"/>
        <w:autoSpaceDN w:val="0"/>
        <w:adjustRightInd w:val="0"/>
        <w:ind w:left="284" w:right="175"/>
      </w:pPr>
    </w:p>
    <w:p w:rsidR="00B22D34" w:rsidRPr="009F2A6E" w:rsidRDefault="00B22D34" w:rsidP="00B22D34">
      <w:pPr>
        <w:pStyle w:val="ab"/>
        <w:tabs>
          <w:tab w:val="left" w:pos="142"/>
        </w:tabs>
        <w:snapToGrid w:val="0"/>
        <w:ind w:left="284"/>
        <w:jc w:val="center"/>
        <w:rPr>
          <w:b/>
          <w:bCs/>
          <w:spacing w:val="-6"/>
          <w:sz w:val="22"/>
          <w:szCs w:val="22"/>
        </w:rPr>
      </w:pPr>
    </w:p>
    <w:p w:rsidR="00B22D34" w:rsidRPr="009F2A6E" w:rsidRDefault="00B22D34" w:rsidP="00B22D34">
      <w:pPr>
        <w:pStyle w:val="ab"/>
        <w:tabs>
          <w:tab w:val="left" w:pos="142"/>
        </w:tabs>
        <w:snapToGrid w:val="0"/>
        <w:ind w:left="284"/>
        <w:jc w:val="center"/>
        <w:rPr>
          <w:b/>
          <w:bCs/>
          <w:spacing w:val="-6"/>
          <w:sz w:val="22"/>
          <w:szCs w:val="22"/>
        </w:rPr>
      </w:pPr>
    </w:p>
    <w:p w:rsidR="00E82744" w:rsidRPr="009F2A6E" w:rsidRDefault="00E82744" w:rsidP="00B22D34">
      <w:pPr>
        <w:pStyle w:val="ab"/>
        <w:tabs>
          <w:tab w:val="left" w:pos="142"/>
        </w:tabs>
        <w:snapToGrid w:val="0"/>
        <w:ind w:left="284"/>
        <w:jc w:val="center"/>
        <w:rPr>
          <w:b/>
          <w:bCs/>
          <w:spacing w:val="-6"/>
          <w:sz w:val="22"/>
          <w:szCs w:val="22"/>
        </w:rPr>
      </w:pPr>
      <w:r w:rsidRPr="009F2A6E">
        <w:rPr>
          <w:b/>
          <w:bCs/>
          <w:spacing w:val="-6"/>
          <w:sz w:val="22"/>
          <w:szCs w:val="22"/>
        </w:rPr>
        <w:t>Тест 12</w:t>
      </w:r>
    </w:p>
    <w:p w:rsidR="00513935" w:rsidRPr="009F2A6E" w:rsidRDefault="00513935" w:rsidP="00B22D34">
      <w:pPr>
        <w:shd w:val="clear" w:color="auto" w:fill="FFFFFF"/>
        <w:spacing w:after="0" w:line="240" w:lineRule="auto"/>
        <w:ind w:left="284"/>
        <w:jc w:val="center"/>
        <w:rPr>
          <w:rFonts w:ascii="Times New Roman" w:hAnsi="Times New Roman" w:cs="Times New Roman"/>
          <w:b/>
        </w:rPr>
      </w:pPr>
      <w:r w:rsidRPr="009F2A6E">
        <w:rPr>
          <w:rFonts w:ascii="Times New Roman" w:hAnsi="Times New Roman" w:cs="Times New Roman"/>
          <w:b/>
        </w:rPr>
        <w:t>Раздел 12.</w:t>
      </w:r>
      <w:r w:rsidRPr="009F2A6E">
        <w:rPr>
          <w:rFonts w:ascii="Times New Roman" w:hAnsi="Times New Roman" w:cs="Times New Roman"/>
        </w:rPr>
        <w:t xml:space="preserve"> </w:t>
      </w:r>
      <w:r w:rsidRPr="009F2A6E">
        <w:rPr>
          <w:rFonts w:ascii="Times New Roman" w:hAnsi="Times New Roman" w:cs="Times New Roman"/>
          <w:b/>
        </w:rPr>
        <w:t>От Новой истории к Новейшей.</w:t>
      </w:r>
    </w:p>
    <w:p w:rsidR="00652929" w:rsidRPr="009F2A6E" w:rsidRDefault="00652929"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 Год возникновения партии большевиков:</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1898;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1903;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1905;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1917</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2. Правитель, царствовавший на рубеже </w:t>
      </w:r>
      <w:r w:rsidRPr="009F2A6E">
        <w:rPr>
          <w:rFonts w:ascii="Times New Roman" w:hAnsi="Times New Roman" w:cs="Times New Roman"/>
          <w:b/>
          <w:lang w:val="en-US"/>
        </w:rPr>
        <w:t>XIX</w:t>
      </w:r>
      <w:r w:rsidRPr="009F2A6E">
        <w:rPr>
          <w:rFonts w:ascii="Times New Roman" w:hAnsi="Times New Roman" w:cs="Times New Roman"/>
          <w:b/>
        </w:rPr>
        <w:t>-</w:t>
      </w:r>
      <w:r w:rsidRPr="009F2A6E">
        <w:rPr>
          <w:rFonts w:ascii="Times New Roman" w:hAnsi="Times New Roman" w:cs="Times New Roman"/>
          <w:b/>
          <w:lang w:val="en-US"/>
        </w:rPr>
        <w:t>XX</w:t>
      </w:r>
      <w:r w:rsidRPr="009F2A6E">
        <w:rPr>
          <w:rFonts w:ascii="Times New Roman" w:hAnsi="Times New Roman" w:cs="Times New Roman"/>
          <w:b/>
        </w:rPr>
        <w:t xml:space="preserve"> столетия:</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Александр </w:t>
      </w:r>
      <w:r w:rsidRPr="009F2A6E">
        <w:rPr>
          <w:rFonts w:ascii="Times New Roman" w:hAnsi="Times New Roman" w:cs="Times New Roman"/>
          <w:lang w:val="en-US"/>
        </w:rPr>
        <w:t>I</w:t>
      </w:r>
      <w:r w:rsidRPr="009F2A6E">
        <w:rPr>
          <w:rFonts w:ascii="Times New Roman" w:hAnsi="Times New Roman" w:cs="Times New Roman"/>
        </w:rPr>
        <w:t xml:space="preserve">;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Александр </w:t>
      </w:r>
      <w:r w:rsidRPr="009F2A6E">
        <w:rPr>
          <w:rFonts w:ascii="Times New Roman" w:hAnsi="Times New Roman" w:cs="Times New Roman"/>
          <w:lang w:val="en-US"/>
        </w:rPr>
        <w:t>III</w:t>
      </w:r>
      <w:r w:rsidRPr="009F2A6E">
        <w:rPr>
          <w:rFonts w:ascii="Times New Roman" w:hAnsi="Times New Roman" w:cs="Times New Roman"/>
        </w:rPr>
        <w:t xml:space="preserve">;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Николай </w:t>
      </w:r>
      <w:r w:rsidRPr="009F2A6E">
        <w:rPr>
          <w:rFonts w:ascii="Times New Roman" w:hAnsi="Times New Roman" w:cs="Times New Roman"/>
          <w:lang w:val="en-US"/>
        </w:rPr>
        <w:t>II</w:t>
      </w:r>
      <w:r w:rsidRPr="009F2A6E">
        <w:rPr>
          <w:rFonts w:ascii="Times New Roman" w:hAnsi="Times New Roman" w:cs="Times New Roman"/>
        </w:rPr>
        <w:t xml:space="preserve">;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Николай </w:t>
      </w:r>
      <w:r w:rsidRPr="009F2A6E">
        <w:rPr>
          <w:rFonts w:ascii="Times New Roman" w:hAnsi="Times New Roman" w:cs="Times New Roman"/>
          <w:lang w:val="en-US"/>
        </w:rPr>
        <w:t>I</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3. Год окончания Первой революции в России:</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1917;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1914;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1905;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1907</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4. Последствие царского Манифеста 17 октября </w:t>
      </w:r>
      <w:smartTag w:uri="urn:schemas-microsoft-com:office:smarttags" w:element="metricconverter">
        <w:smartTagPr>
          <w:attr w:name="ProductID" w:val="1905 г"/>
        </w:smartTagPr>
        <w:r w:rsidRPr="009F2A6E">
          <w:rPr>
            <w:rFonts w:ascii="Times New Roman" w:hAnsi="Times New Roman" w:cs="Times New Roman"/>
            <w:b/>
          </w:rPr>
          <w:t>1905 г</w:t>
        </w:r>
      </w:smartTag>
      <w:r w:rsidRPr="009F2A6E">
        <w:rPr>
          <w:rFonts w:ascii="Times New Roman" w:hAnsi="Times New Roman" w:cs="Times New Roman"/>
          <w:b/>
        </w:rPr>
        <w:t>.:</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утверждение в России «думской монархии»;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превращение России в классическую конституционную монархию;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сохранение в России самодержавной монархии;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объявление России республикой</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5. Год начала Первой мировой войны:</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1905;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1914;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1917; </w:t>
      </w:r>
    </w:p>
    <w:p w:rsidR="00652929" w:rsidRPr="009F2A6E" w:rsidRDefault="00652929" w:rsidP="00B22D34">
      <w:pPr>
        <w:shd w:val="clear" w:color="auto" w:fill="FFFFFF"/>
        <w:spacing w:after="0" w:line="240" w:lineRule="auto"/>
        <w:ind w:left="284"/>
        <w:jc w:val="both"/>
        <w:rPr>
          <w:rFonts w:ascii="Times New Roman" w:hAnsi="Times New Roman" w:cs="Times New Roman"/>
        </w:rPr>
      </w:pPr>
      <w:r w:rsidRPr="009F2A6E">
        <w:rPr>
          <w:rFonts w:ascii="Times New Roman" w:hAnsi="Times New Roman" w:cs="Times New Roman"/>
        </w:rPr>
        <w:t>Г. 1918</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lastRenderedPageBreak/>
        <w:t>6. Последствие социалистической революции в России:</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к власти пришли большевики во главе с </w:t>
      </w:r>
      <w:proofErr w:type="spellStart"/>
      <w:r w:rsidRPr="009F2A6E">
        <w:rPr>
          <w:rFonts w:ascii="Times New Roman" w:hAnsi="Times New Roman" w:cs="Times New Roman"/>
        </w:rPr>
        <w:t>В.Лениным</w:t>
      </w:r>
      <w:proofErr w:type="spellEnd"/>
      <w:r w:rsidRPr="009F2A6E">
        <w:rPr>
          <w:rFonts w:ascii="Times New Roman" w:hAnsi="Times New Roman" w:cs="Times New Roman"/>
        </w:rPr>
        <w:t xml:space="preserve">;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в стране была установлена демократия;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был предотвращён раскол в обществе;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произошёл экономический подъём в стране</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7. Дата буржуазно-демократической революции в </w:t>
      </w:r>
      <w:smartTag w:uri="urn:schemas-microsoft-com:office:smarttags" w:element="metricconverter">
        <w:smartTagPr>
          <w:attr w:name="ProductID" w:val="1917 г"/>
        </w:smartTagPr>
        <w:r w:rsidRPr="009F2A6E">
          <w:rPr>
            <w:rFonts w:ascii="Times New Roman" w:hAnsi="Times New Roman" w:cs="Times New Roman"/>
            <w:b/>
          </w:rPr>
          <w:t>1917 г</w:t>
        </w:r>
      </w:smartTag>
      <w:r w:rsidRPr="009F2A6E">
        <w:rPr>
          <w:rFonts w:ascii="Times New Roman" w:hAnsi="Times New Roman" w:cs="Times New Roman"/>
          <w:b/>
        </w:rPr>
        <w:t>.:</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9 января;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27 февраля;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17 октября;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25 октября</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8. Дата социалистической революции в </w:t>
      </w:r>
      <w:smartTag w:uri="urn:schemas-microsoft-com:office:smarttags" w:element="metricconverter">
        <w:smartTagPr>
          <w:attr w:name="ProductID" w:val="1917 г"/>
        </w:smartTagPr>
        <w:r w:rsidRPr="009F2A6E">
          <w:rPr>
            <w:rFonts w:ascii="Times New Roman" w:hAnsi="Times New Roman" w:cs="Times New Roman"/>
            <w:b/>
          </w:rPr>
          <w:t>1917 г</w:t>
        </w:r>
      </w:smartTag>
      <w:r w:rsidRPr="009F2A6E">
        <w:rPr>
          <w:rFonts w:ascii="Times New Roman" w:hAnsi="Times New Roman" w:cs="Times New Roman"/>
          <w:b/>
        </w:rPr>
        <w:t>.:</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9 января;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27 февраля;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17 октября;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25 октября</w:t>
      </w:r>
    </w:p>
    <w:p w:rsidR="00652929" w:rsidRPr="009F2A6E" w:rsidRDefault="00652929"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9. Последствие </w:t>
      </w:r>
      <w:proofErr w:type="spellStart"/>
      <w:r w:rsidRPr="009F2A6E">
        <w:rPr>
          <w:rFonts w:ascii="Times New Roman" w:hAnsi="Times New Roman" w:cs="Times New Roman"/>
          <w:b/>
        </w:rPr>
        <w:t>Столыпинской</w:t>
      </w:r>
      <w:proofErr w:type="spellEnd"/>
      <w:r w:rsidRPr="009F2A6E">
        <w:rPr>
          <w:rFonts w:ascii="Times New Roman" w:hAnsi="Times New Roman" w:cs="Times New Roman"/>
          <w:b/>
        </w:rPr>
        <w:t xml:space="preserve"> аграрной реформы:</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отменено крепостное право;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ликвидировано помещичье землевладение;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продолжилось объединение крестьян в коллективные хозяйства;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началось разрушение крестьянской общины</w:t>
      </w:r>
    </w:p>
    <w:p w:rsidR="00652929" w:rsidRPr="009F2A6E" w:rsidRDefault="00652929"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10. Соответствие</w:t>
      </w:r>
      <w:r w:rsidRPr="009F2A6E">
        <w:rPr>
          <w:rFonts w:ascii="Times New Roman" w:hAnsi="Times New Roman" w:cs="Times New Roman"/>
        </w:rPr>
        <w:t xml:space="preserve"> </w:t>
      </w:r>
      <w:r w:rsidRPr="009F2A6E">
        <w:rPr>
          <w:rFonts w:ascii="Times New Roman" w:hAnsi="Times New Roman" w:cs="Times New Roman"/>
          <w:b/>
        </w:rPr>
        <w:t>политического деятеля возглавляемого им учреждения</w:t>
      </w:r>
    </w:p>
    <w:tbl>
      <w:tblPr>
        <w:tblW w:w="10003" w:type="dxa"/>
        <w:tblLook w:val="01E0" w:firstRow="1" w:lastRow="1" w:firstColumn="1" w:lastColumn="1" w:noHBand="0" w:noVBand="0"/>
      </w:tblPr>
      <w:tblGrid>
        <w:gridCol w:w="3248"/>
        <w:gridCol w:w="6755"/>
      </w:tblGrid>
      <w:tr w:rsidR="00652929" w:rsidRPr="009F2A6E" w:rsidTr="00652929">
        <w:tc>
          <w:tcPr>
            <w:tcW w:w="3248"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p>
        </w:tc>
        <w:tc>
          <w:tcPr>
            <w:tcW w:w="6755"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А. правительство Советской республики </w:t>
            </w:r>
          </w:p>
        </w:tc>
      </w:tr>
      <w:tr w:rsidR="00652929" w:rsidRPr="009F2A6E" w:rsidTr="00652929">
        <w:tc>
          <w:tcPr>
            <w:tcW w:w="3248"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1. </w:t>
            </w:r>
            <w:proofErr w:type="spellStart"/>
            <w:r w:rsidRPr="009F2A6E">
              <w:rPr>
                <w:rFonts w:ascii="Times New Roman" w:hAnsi="Times New Roman" w:cs="Times New Roman"/>
              </w:rPr>
              <w:t>В.И.Ленин</w:t>
            </w:r>
            <w:proofErr w:type="spellEnd"/>
          </w:p>
        </w:tc>
        <w:tc>
          <w:tcPr>
            <w:tcW w:w="6755"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Б. народный комиссариат по военным делам </w:t>
            </w:r>
          </w:p>
        </w:tc>
      </w:tr>
      <w:tr w:rsidR="00652929" w:rsidRPr="009F2A6E" w:rsidTr="00652929">
        <w:tc>
          <w:tcPr>
            <w:tcW w:w="3248"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smartTag w:uri="urn:schemas-microsoft-com:office:smarttags" w:element="metricconverter">
              <w:smartTagPr>
                <w:attr w:name="ProductID" w:val="2. Л"/>
              </w:smartTagPr>
              <w:r w:rsidRPr="009F2A6E">
                <w:rPr>
                  <w:rFonts w:ascii="Times New Roman" w:hAnsi="Times New Roman" w:cs="Times New Roman"/>
                </w:rPr>
                <w:t xml:space="preserve">2. </w:t>
              </w:r>
              <w:proofErr w:type="spellStart"/>
              <w:r w:rsidRPr="009F2A6E">
                <w:rPr>
                  <w:rFonts w:ascii="Times New Roman" w:hAnsi="Times New Roman" w:cs="Times New Roman"/>
                </w:rPr>
                <w:t>Л</w:t>
              </w:r>
            </w:smartTag>
            <w:r w:rsidRPr="009F2A6E">
              <w:rPr>
                <w:rFonts w:ascii="Times New Roman" w:hAnsi="Times New Roman" w:cs="Times New Roman"/>
              </w:rPr>
              <w:t>.Д.Троцкий</w:t>
            </w:r>
            <w:proofErr w:type="spellEnd"/>
          </w:p>
        </w:tc>
        <w:tc>
          <w:tcPr>
            <w:tcW w:w="6755"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В. орган, управляющий экономикой страны </w:t>
            </w:r>
          </w:p>
        </w:tc>
      </w:tr>
      <w:tr w:rsidR="00652929" w:rsidRPr="009F2A6E" w:rsidTr="00652929">
        <w:tc>
          <w:tcPr>
            <w:tcW w:w="3248"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З. </w:t>
            </w:r>
            <w:proofErr w:type="spellStart"/>
            <w:r w:rsidRPr="009F2A6E">
              <w:rPr>
                <w:rFonts w:ascii="Times New Roman" w:hAnsi="Times New Roman" w:cs="Times New Roman"/>
              </w:rPr>
              <w:t>Ф.Э.Дзержинский</w:t>
            </w:r>
            <w:proofErr w:type="spellEnd"/>
          </w:p>
        </w:tc>
        <w:tc>
          <w:tcPr>
            <w:tcW w:w="6755" w:type="dxa"/>
            <w:shd w:val="clear" w:color="auto" w:fill="auto"/>
          </w:tcPr>
          <w:p w:rsidR="00652929" w:rsidRPr="009F2A6E" w:rsidRDefault="00652929" w:rsidP="00B22D34">
            <w:pPr>
              <w:tabs>
                <w:tab w:val="left" w:pos="283"/>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Г. высший судебный орган</w:t>
            </w:r>
          </w:p>
        </w:tc>
      </w:tr>
      <w:tr w:rsidR="00652929" w:rsidRPr="009F2A6E" w:rsidTr="00652929">
        <w:tc>
          <w:tcPr>
            <w:tcW w:w="3248"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p>
        </w:tc>
        <w:tc>
          <w:tcPr>
            <w:tcW w:w="6755" w:type="dxa"/>
            <w:shd w:val="clear" w:color="auto" w:fill="auto"/>
          </w:tcPr>
          <w:p w:rsidR="00652929" w:rsidRPr="009F2A6E" w:rsidRDefault="00652929"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Д. орган по борьбе с контрреволюцией и саботажем</w:t>
            </w:r>
          </w:p>
        </w:tc>
      </w:tr>
    </w:tbl>
    <w:p w:rsidR="00652929" w:rsidRPr="009F2A6E" w:rsidRDefault="00652929" w:rsidP="00B22D34">
      <w:pPr>
        <w:shd w:val="clear" w:color="auto" w:fill="FFFFFF"/>
        <w:spacing w:after="0" w:line="240" w:lineRule="auto"/>
        <w:ind w:left="284"/>
        <w:jc w:val="center"/>
      </w:pPr>
    </w:p>
    <w:p w:rsidR="00C7607B" w:rsidRPr="009F2A6E" w:rsidRDefault="00C7607B" w:rsidP="00B22D34">
      <w:pPr>
        <w:pStyle w:val="ab"/>
        <w:tabs>
          <w:tab w:val="left" w:pos="142"/>
        </w:tabs>
        <w:snapToGrid w:val="0"/>
        <w:ind w:left="284"/>
        <w:jc w:val="center"/>
        <w:rPr>
          <w:b/>
          <w:bCs/>
          <w:spacing w:val="-6"/>
          <w:sz w:val="22"/>
          <w:szCs w:val="22"/>
        </w:rPr>
      </w:pPr>
    </w:p>
    <w:p w:rsidR="00B22D34" w:rsidRPr="009F2A6E" w:rsidRDefault="00B22D34" w:rsidP="00B22D34">
      <w:pPr>
        <w:pStyle w:val="ab"/>
        <w:tabs>
          <w:tab w:val="left" w:pos="142"/>
        </w:tabs>
        <w:snapToGrid w:val="0"/>
        <w:ind w:left="284"/>
        <w:jc w:val="center"/>
        <w:rPr>
          <w:b/>
          <w:bCs/>
          <w:spacing w:val="-6"/>
          <w:sz w:val="22"/>
          <w:szCs w:val="22"/>
        </w:rPr>
      </w:pPr>
    </w:p>
    <w:p w:rsidR="00E82744" w:rsidRPr="009F2A6E" w:rsidRDefault="00E82744" w:rsidP="00B22D34">
      <w:pPr>
        <w:pStyle w:val="ab"/>
        <w:tabs>
          <w:tab w:val="left" w:pos="142"/>
        </w:tabs>
        <w:snapToGrid w:val="0"/>
        <w:ind w:left="284"/>
        <w:jc w:val="center"/>
        <w:rPr>
          <w:b/>
          <w:bCs/>
          <w:spacing w:val="-6"/>
          <w:sz w:val="22"/>
          <w:szCs w:val="22"/>
        </w:rPr>
      </w:pPr>
      <w:r w:rsidRPr="009F2A6E">
        <w:rPr>
          <w:b/>
          <w:bCs/>
          <w:spacing w:val="-6"/>
          <w:sz w:val="22"/>
          <w:szCs w:val="22"/>
        </w:rPr>
        <w:t>Тест 13</w:t>
      </w:r>
    </w:p>
    <w:p w:rsidR="00513935" w:rsidRPr="009F2A6E" w:rsidRDefault="00513935" w:rsidP="00B22D34">
      <w:pPr>
        <w:shd w:val="clear" w:color="auto" w:fill="FFFFFF"/>
        <w:spacing w:after="0" w:line="240" w:lineRule="auto"/>
        <w:ind w:left="284"/>
        <w:jc w:val="center"/>
        <w:rPr>
          <w:rFonts w:ascii="Times New Roman" w:hAnsi="Times New Roman" w:cs="Times New Roman"/>
          <w:b/>
        </w:rPr>
      </w:pPr>
      <w:r w:rsidRPr="009F2A6E">
        <w:rPr>
          <w:rFonts w:ascii="Times New Roman" w:hAnsi="Times New Roman" w:cs="Times New Roman"/>
          <w:b/>
        </w:rPr>
        <w:t>Раздел 13. Между двумя  мировыми войнами.</w:t>
      </w:r>
    </w:p>
    <w:p w:rsidR="00652929" w:rsidRPr="009F2A6E" w:rsidRDefault="00652929"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1. Событие в </w:t>
      </w:r>
      <w:smartTag w:uri="urn:schemas-microsoft-com:office:smarttags" w:element="metricconverter">
        <w:smartTagPr>
          <w:attr w:name="ProductID" w:val="1922 г"/>
        </w:smartTagPr>
        <w:r w:rsidRPr="009F2A6E">
          <w:rPr>
            <w:rFonts w:ascii="Times New Roman" w:hAnsi="Times New Roman" w:cs="Times New Roman"/>
            <w:b/>
          </w:rPr>
          <w:t>1922 г</w:t>
        </w:r>
      </w:smartTag>
      <w:r w:rsidRPr="009F2A6E">
        <w:rPr>
          <w:rFonts w:ascii="Times New Roman" w:hAnsi="Times New Roman" w:cs="Times New Roman"/>
          <w:b/>
        </w:rPr>
        <w:t>.:</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заключение Брестского мира;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установление Советской власти;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принятие первой российской конституции;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образование СССР</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2. Год провозглашения лозунга о ликвидации кулачества как класса:</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1917;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1937;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1929;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1925</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3. Процесс, по времени совпавший с осуществлением первого пятилетнего плана в СССР:</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коллективизация;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гражданская война;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политика «военного коммунизма»;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борьба большевиков за выход страны из Первой мировой войны</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4. Название плана объединения советских республик в составе РСФСР, предложенного </w:t>
      </w:r>
      <w:proofErr w:type="spellStart"/>
      <w:r w:rsidRPr="009F2A6E">
        <w:rPr>
          <w:rFonts w:ascii="Times New Roman" w:hAnsi="Times New Roman" w:cs="Times New Roman"/>
          <w:b/>
        </w:rPr>
        <w:t>И.В.Сталиным</w:t>
      </w:r>
      <w:proofErr w:type="spellEnd"/>
      <w:r w:rsidRPr="009F2A6E">
        <w:rPr>
          <w:rFonts w:ascii="Times New Roman" w:hAnsi="Times New Roman" w:cs="Times New Roman"/>
          <w:b/>
        </w:rPr>
        <w:t>:</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федерализация;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автономизация;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советизация;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социализация</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5. Явление, связанное с коллективизацией в СССР:</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введение продразвёрстки;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закрытие большевиками всех оппозиционных газет;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lastRenderedPageBreak/>
        <w:t xml:space="preserve">В. </w:t>
      </w:r>
      <w:proofErr w:type="spellStart"/>
      <w:r w:rsidRPr="009F2A6E">
        <w:rPr>
          <w:rFonts w:ascii="Times New Roman" w:hAnsi="Times New Roman" w:cs="Times New Roman"/>
        </w:rPr>
        <w:t>коммунизация</w:t>
      </w:r>
      <w:proofErr w:type="spellEnd"/>
      <w:r w:rsidRPr="009F2A6E">
        <w:rPr>
          <w:rFonts w:ascii="Times New Roman" w:hAnsi="Times New Roman" w:cs="Times New Roman"/>
        </w:rPr>
        <w:t xml:space="preserve"> быта;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провозглашение лозунга о ликвидации кулачеств как класса</w:t>
      </w:r>
    </w:p>
    <w:p w:rsidR="00652929" w:rsidRPr="009F2A6E" w:rsidRDefault="00652929" w:rsidP="00B22D34">
      <w:pPr>
        <w:spacing w:after="0" w:line="240" w:lineRule="auto"/>
        <w:ind w:left="284"/>
        <w:rPr>
          <w:rFonts w:ascii="Times New Roman" w:hAnsi="Times New Roman" w:cs="Times New Roman"/>
          <w:b/>
        </w:rPr>
      </w:pPr>
      <w:r w:rsidRPr="009F2A6E">
        <w:rPr>
          <w:rFonts w:ascii="Times New Roman" w:hAnsi="Times New Roman" w:cs="Times New Roman"/>
          <w:b/>
        </w:rPr>
        <w:t>6. Последствие новой экономической политики:</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была введена продразвёрстка;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частная торговля была запрещена; </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бурно развивалась частная торговля; </w:t>
      </w:r>
    </w:p>
    <w:p w:rsidR="00652929" w:rsidRPr="009F2A6E" w:rsidRDefault="00652929" w:rsidP="00B22D34">
      <w:pPr>
        <w:shd w:val="clear" w:color="auto" w:fill="FFFFFF"/>
        <w:spacing w:after="0" w:line="240" w:lineRule="auto"/>
        <w:ind w:left="284"/>
        <w:jc w:val="both"/>
        <w:rPr>
          <w:rFonts w:ascii="Times New Roman" w:hAnsi="Times New Roman" w:cs="Times New Roman"/>
        </w:rPr>
      </w:pPr>
      <w:r w:rsidRPr="009F2A6E">
        <w:rPr>
          <w:rFonts w:ascii="Times New Roman" w:hAnsi="Times New Roman" w:cs="Times New Roman"/>
        </w:rPr>
        <w:t>Г.  всеобщая трудовая повинность стала обязательной</w:t>
      </w:r>
    </w:p>
    <w:p w:rsidR="00652929" w:rsidRPr="009F2A6E" w:rsidRDefault="002C51A6" w:rsidP="00B22D34">
      <w:pPr>
        <w:spacing w:after="0" w:line="240" w:lineRule="auto"/>
        <w:ind w:left="284"/>
        <w:jc w:val="both"/>
        <w:rPr>
          <w:rFonts w:ascii="Times New Roman" w:eastAsia="Times New Roman" w:hAnsi="Times New Roman" w:cs="Times New Roman"/>
          <w:b/>
        </w:rPr>
      </w:pPr>
      <w:r w:rsidRPr="009F2A6E">
        <w:rPr>
          <w:rFonts w:ascii="Times New Roman" w:hAnsi="Times New Roman" w:cs="Times New Roman"/>
          <w:b/>
        </w:rPr>
        <w:t>7</w:t>
      </w:r>
      <w:r w:rsidR="00652929" w:rsidRPr="009F2A6E">
        <w:rPr>
          <w:rFonts w:ascii="Times New Roman" w:eastAsia="Times New Roman" w:hAnsi="Times New Roman" w:cs="Times New Roman"/>
          <w:b/>
        </w:rPr>
        <w:t xml:space="preserve">. </w:t>
      </w:r>
      <w:r w:rsidRPr="009F2A6E">
        <w:rPr>
          <w:rFonts w:ascii="Times New Roman" w:hAnsi="Times New Roman" w:cs="Times New Roman"/>
          <w:b/>
        </w:rPr>
        <w:t>Название п</w:t>
      </w:r>
      <w:r w:rsidR="00652929" w:rsidRPr="009F2A6E">
        <w:rPr>
          <w:rFonts w:ascii="Times New Roman" w:eastAsia="Times New Roman" w:hAnsi="Times New Roman" w:cs="Times New Roman"/>
          <w:b/>
        </w:rPr>
        <w:t>рограмм</w:t>
      </w:r>
      <w:r w:rsidRPr="009F2A6E">
        <w:rPr>
          <w:rFonts w:ascii="Times New Roman" w:hAnsi="Times New Roman" w:cs="Times New Roman"/>
          <w:b/>
        </w:rPr>
        <w:t>ы</w:t>
      </w:r>
      <w:r w:rsidR="00652929" w:rsidRPr="009F2A6E">
        <w:rPr>
          <w:rFonts w:ascii="Times New Roman" w:eastAsia="Times New Roman" w:hAnsi="Times New Roman" w:cs="Times New Roman"/>
          <w:b/>
        </w:rPr>
        <w:t xml:space="preserve"> экономической помощи Германии с целью восстановления  её экономики:</w:t>
      </w:r>
    </w:p>
    <w:p w:rsidR="002C51A6" w:rsidRPr="009F2A6E" w:rsidRDefault="00652929" w:rsidP="00B22D34">
      <w:pPr>
        <w:spacing w:after="0" w:line="240" w:lineRule="auto"/>
        <w:ind w:left="284"/>
        <w:jc w:val="both"/>
        <w:rPr>
          <w:rFonts w:ascii="Times New Roman" w:hAnsi="Times New Roman" w:cs="Times New Roman"/>
        </w:rPr>
      </w:pPr>
      <w:r w:rsidRPr="009F2A6E">
        <w:rPr>
          <w:rFonts w:ascii="Times New Roman" w:eastAsia="Times New Roman" w:hAnsi="Times New Roman" w:cs="Times New Roman"/>
        </w:rPr>
        <w:t xml:space="preserve">А. «план Даладье»                                                  </w:t>
      </w:r>
    </w:p>
    <w:p w:rsidR="00652929" w:rsidRPr="009F2A6E" w:rsidRDefault="00652929" w:rsidP="00B22D34">
      <w:pPr>
        <w:spacing w:after="0" w:line="240" w:lineRule="auto"/>
        <w:ind w:left="284"/>
        <w:jc w:val="both"/>
        <w:rPr>
          <w:rFonts w:ascii="Times New Roman" w:eastAsia="Times New Roman" w:hAnsi="Times New Roman" w:cs="Times New Roman"/>
        </w:rPr>
      </w:pPr>
      <w:r w:rsidRPr="009F2A6E">
        <w:rPr>
          <w:rFonts w:ascii="Times New Roman" w:eastAsia="Times New Roman" w:hAnsi="Times New Roman" w:cs="Times New Roman"/>
        </w:rPr>
        <w:t xml:space="preserve"> Б. « план </w:t>
      </w:r>
      <w:proofErr w:type="spellStart"/>
      <w:r w:rsidRPr="009F2A6E">
        <w:rPr>
          <w:rFonts w:ascii="Times New Roman" w:eastAsia="Times New Roman" w:hAnsi="Times New Roman" w:cs="Times New Roman"/>
        </w:rPr>
        <w:t>Дауэса</w:t>
      </w:r>
      <w:proofErr w:type="spellEnd"/>
      <w:r w:rsidRPr="009F2A6E">
        <w:rPr>
          <w:rFonts w:ascii="Times New Roman" w:eastAsia="Times New Roman" w:hAnsi="Times New Roman" w:cs="Times New Roman"/>
        </w:rPr>
        <w:t>»</w:t>
      </w:r>
    </w:p>
    <w:p w:rsidR="002C51A6" w:rsidRPr="009F2A6E" w:rsidRDefault="00652929" w:rsidP="00B22D34">
      <w:pPr>
        <w:spacing w:after="0" w:line="240" w:lineRule="auto"/>
        <w:ind w:left="284"/>
        <w:jc w:val="both"/>
        <w:rPr>
          <w:rFonts w:ascii="Times New Roman" w:hAnsi="Times New Roman" w:cs="Times New Roman"/>
        </w:rPr>
      </w:pPr>
      <w:r w:rsidRPr="009F2A6E">
        <w:rPr>
          <w:rFonts w:ascii="Times New Roman" w:eastAsia="Times New Roman" w:hAnsi="Times New Roman" w:cs="Times New Roman"/>
        </w:rPr>
        <w:t xml:space="preserve">В. «план </w:t>
      </w:r>
      <w:proofErr w:type="spellStart"/>
      <w:r w:rsidRPr="009F2A6E">
        <w:rPr>
          <w:rFonts w:ascii="Times New Roman" w:eastAsia="Times New Roman" w:hAnsi="Times New Roman" w:cs="Times New Roman"/>
        </w:rPr>
        <w:t>Керзона</w:t>
      </w:r>
      <w:proofErr w:type="spellEnd"/>
      <w:r w:rsidRPr="009F2A6E">
        <w:rPr>
          <w:rFonts w:ascii="Times New Roman" w:eastAsia="Times New Roman" w:hAnsi="Times New Roman" w:cs="Times New Roman"/>
        </w:rPr>
        <w:t xml:space="preserve">»                                                  </w:t>
      </w:r>
    </w:p>
    <w:p w:rsidR="00652929" w:rsidRPr="009F2A6E" w:rsidRDefault="00652929" w:rsidP="00B22D34">
      <w:pPr>
        <w:spacing w:after="0" w:line="240" w:lineRule="auto"/>
        <w:ind w:left="284"/>
        <w:jc w:val="both"/>
        <w:rPr>
          <w:rFonts w:ascii="Times New Roman" w:eastAsia="Times New Roman" w:hAnsi="Times New Roman" w:cs="Times New Roman"/>
        </w:rPr>
      </w:pPr>
      <w:r w:rsidRPr="009F2A6E">
        <w:rPr>
          <w:rFonts w:ascii="Times New Roman" w:eastAsia="Times New Roman" w:hAnsi="Times New Roman" w:cs="Times New Roman"/>
        </w:rPr>
        <w:t xml:space="preserve"> Г. «план </w:t>
      </w:r>
      <w:proofErr w:type="spellStart"/>
      <w:r w:rsidRPr="009F2A6E">
        <w:rPr>
          <w:rFonts w:ascii="Times New Roman" w:eastAsia="Times New Roman" w:hAnsi="Times New Roman" w:cs="Times New Roman"/>
        </w:rPr>
        <w:t>Ратенау</w:t>
      </w:r>
      <w:proofErr w:type="spellEnd"/>
      <w:r w:rsidRPr="009F2A6E">
        <w:rPr>
          <w:rFonts w:ascii="Times New Roman" w:eastAsia="Times New Roman" w:hAnsi="Times New Roman" w:cs="Times New Roman"/>
        </w:rPr>
        <w:t>».</w:t>
      </w:r>
    </w:p>
    <w:p w:rsidR="00652929" w:rsidRPr="009F2A6E" w:rsidRDefault="002C51A6" w:rsidP="00B22D34">
      <w:pPr>
        <w:spacing w:after="0" w:line="240" w:lineRule="auto"/>
        <w:ind w:left="284"/>
        <w:jc w:val="both"/>
        <w:rPr>
          <w:rFonts w:ascii="Times New Roman" w:eastAsia="Times New Roman" w:hAnsi="Times New Roman" w:cs="Times New Roman"/>
          <w:b/>
        </w:rPr>
      </w:pPr>
      <w:r w:rsidRPr="009F2A6E">
        <w:rPr>
          <w:rFonts w:ascii="Times New Roman" w:hAnsi="Times New Roman" w:cs="Times New Roman"/>
          <w:b/>
        </w:rPr>
        <w:t>8</w:t>
      </w:r>
      <w:r w:rsidR="00652929" w:rsidRPr="009F2A6E">
        <w:rPr>
          <w:rFonts w:ascii="Times New Roman" w:eastAsia="Times New Roman" w:hAnsi="Times New Roman" w:cs="Times New Roman"/>
          <w:b/>
        </w:rPr>
        <w:t xml:space="preserve">. </w:t>
      </w:r>
      <w:r w:rsidRPr="009F2A6E">
        <w:rPr>
          <w:rFonts w:ascii="Times New Roman" w:hAnsi="Times New Roman" w:cs="Times New Roman"/>
          <w:b/>
        </w:rPr>
        <w:t>Государства, подписавшие в</w:t>
      </w:r>
      <w:r w:rsidR="00652929" w:rsidRPr="009F2A6E">
        <w:rPr>
          <w:rFonts w:ascii="Times New Roman" w:eastAsia="Times New Roman" w:hAnsi="Times New Roman" w:cs="Times New Roman"/>
          <w:b/>
        </w:rPr>
        <w:t xml:space="preserve"> декабре </w:t>
      </w:r>
      <w:smartTag w:uri="urn:schemas-microsoft-com:office:smarttags" w:element="metricconverter">
        <w:smartTagPr>
          <w:attr w:name="ProductID" w:val="1925 г"/>
        </w:smartTagPr>
        <w:r w:rsidR="00652929" w:rsidRPr="009F2A6E">
          <w:rPr>
            <w:rFonts w:ascii="Times New Roman" w:eastAsia="Times New Roman" w:hAnsi="Times New Roman" w:cs="Times New Roman"/>
            <w:b/>
          </w:rPr>
          <w:t>1925 г</w:t>
        </w:r>
      </w:smartTag>
      <w:r w:rsidR="00652929" w:rsidRPr="009F2A6E">
        <w:rPr>
          <w:rFonts w:ascii="Times New Roman" w:eastAsia="Times New Roman" w:hAnsi="Times New Roman" w:cs="Times New Roman"/>
          <w:b/>
        </w:rPr>
        <w:t xml:space="preserve">. </w:t>
      </w:r>
      <w:proofErr w:type="spellStart"/>
      <w:r w:rsidR="00652929" w:rsidRPr="009F2A6E">
        <w:rPr>
          <w:rFonts w:ascii="Times New Roman" w:eastAsia="Times New Roman" w:hAnsi="Times New Roman" w:cs="Times New Roman"/>
          <w:b/>
        </w:rPr>
        <w:t>Локарнские</w:t>
      </w:r>
      <w:proofErr w:type="spellEnd"/>
      <w:r w:rsidR="00652929" w:rsidRPr="009F2A6E">
        <w:rPr>
          <w:rFonts w:ascii="Times New Roman" w:eastAsia="Times New Roman" w:hAnsi="Times New Roman" w:cs="Times New Roman"/>
          <w:b/>
        </w:rPr>
        <w:t xml:space="preserve"> соглашения:</w:t>
      </w:r>
    </w:p>
    <w:p w:rsidR="002C51A6" w:rsidRPr="009F2A6E" w:rsidRDefault="00652929" w:rsidP="00B22D34">
      <w:pPr>
        <w:spacing w:after="0" w:line="240" w:lineRule="auto"/>
        <w:ind w:left="284"/>
        <w:jc w:val="both"/>
        <w:rPr>
          <w:rFonts w:ascii="Times New Roman" w:hAnsi="Times New Roman" w:cs="Times New Roman"/>
        </w:rPr>
      </w:pPr>
      <w:r w:rsidRPr="009F2A6E">
        <w:rPr>
          <w:rFonts w:ascii="Times New Roman" w:eastAsia="Times New Roman" w:hAnsi="Times New Roman" w:cs="Times New Roman"/>
        </w:rPr>
        <w:t>А. Франци</w:t>
      </w:r>
      <w:r w:rsidR="002C51A6" w:rsidRPr="009F2A6E">
        <w:rPr>
          <w:rFonts w:ascii="Times New Roman" w:hAnsi="Times New Roman" w:cs="Times New Roman"/>
        </w:rPr>
        <w:t>я</w:t>
      </w:r>
      <w:r w:rsidRPr="009F2A6E">
        <w:rPr>
          <w:rFonts w:ascii="Times New Roman" w:eastAsia="Times New Roman" w:hAnsi="Times New Roman" w:cs="Times New Roman"/>
        </w:rPr>
        <w:t>, Бельги</w:t>
      </w:r>
      <w:r w:rsidR="002C51A6" w:rsidRPr="009F2A6E">
        <w:rPr>
          <w:rFonts w:ascii="Times New Roman" w:hAnsi="Times New Roman" w:cs="Times New Roman"/>
        </w:rPr>
        <w:t>я</w:t>
      </w:r>
      <w:r w:rsidRPr="009F2A6E">
        <w:rPr>
          <w:rFonts w:ascii="Times New Roman" w:eastAsia="Times New Roman" w:hAnsi="Times New Roman" w:cs="Times New Roman"/>
        </w:rPr>
        <w:t>, Германи</w:t>
      </w:r>
      <w:r w:rsidR="002C51A6" w:rsidRPr="009F2A6E">
        <w:rPr>
          <w:rFonts w:ascii="Times New Roman" w:hAnsi="Times New Roman" w:cs="Times New Roman"/>
        </w:rPr>
        <w:t>я</w:t>
      </w:r>
      <w:r w:rsidRPr="009F2A6E">
        <w:rPr>
          <w:rFonts w:ascii="Times New Roman" w:eastAsia="Times New Roman" w:hAnsi="Times New Roman" w:cs="Times New Roman"/>
        </w:rPr>
        <w:t xml:space="preserve">;                    </w:t>
      </w:r>
    </w:p>
    <w:p w:rsidR="00652929" w:rsidRPr="009F2A6E" w:rsidRDefault="00652929" w:rsidP="00B22D34">
      <w:pPr>
        <w:spacing w:after="0" w:line="240" w:lineRule="auto"/>
        <w:ind w:left="284"/>
        <w:jc w:val="both"/>
        <w:rPr>
          <w:rFonts w:ascii="Times New Roman" w:eastAsia="Times New Roman" w:hAnsi="Times New Roman" w:cs="Times New Roman"/>
        </w:rPr>
      </w:pPr>
      <w:r w:rsidRPr="009F2A6E">
        <w:rPr>
          <w:rFonts w:ascii="Times New Roman" w:eastAsia="Times New Roman" w:hAnsi="Times New Roman" w:cs="Times New Roman"/>
        </w:rPr>
        <w:t xml:space="preserve"> Б. Франци</w:t>
      </w:r>
      <w:r w:rsidR="002C51A6" w:rsidRPr="009F2A6E">
        <w:rPr>
          <w:rFonts w:ascii="Times New Roman" w:hAnsi="Times New Roman" w:cs="Times New Roman"/>
        </w:rPr>
        <w:t>я</w:t>
      </w:r>
      <w:r w:rsidRPr="009F2A6E">
        <w:rPr>
          <w:rFonts w:ascii="Times New Roman" w:eastAsia="Times New Roman" w:hAnsi="Times New Roman" w:cs="Times New Roman"/>
        </w:rPr>
        <w:t>, Дани</w:t>
      </w:r>
      <w:r w:rsidR="002C51A6" w:rsidRPr="009F2A6E">
        <w:rPr>
          <w:rFonts w:ascii="Times New Roman" w:hAnsi="Times New Roman" w:cs="Times New Roman"/>
        </w:rPr>
        <w:t>я</w:t>
      </w:r>
      <w:r w:rsidRPr="009F2A6E">
        <w:rPr>
          <w:rFonts w:ascii="Times New Roman" w:eastAsia="Times New Roman" w:hAnsi="Times New Roman" w:cs="Times New Roman"/>
        </w:rPr>
        <w:t>, Германи</w:t>
      </w:r>
      <w:r w:rsidR="002C51A6" w:rsidRPr="009F2A6E">
        <w:rPr>
          <w:rFonts w:ascii="Times New Roman" w:hAnsi="Times New Roman" w:cs="Times New Roman"/>
        </w:rPr>
        <w:t>я</w:t>
      </w:r>
      <w:r w:rsidRPr="009F2A6E">
        <w:rPr>
          <w:rFonts w:ascii="Times New Roman" w:eastAsia="Times New Roman" w:hAnsi="Times New Roman" w:cs="Times New Roman"/>
        </w:rPr>
        <w:t>;</w:t>
      </w:r>
    </w:p>
    <w:p w:rsidR="00652929" w:rsidRPr="009F2A6E" w:rsidRDefault="00652929" w:rsidP="00B22D34">
      <w:pPr>
        <w:spacing w:after="0" w:line="240" w:lineRule="auto"/>
        <w:ind w:left="284"/>
        <w:jc w:val="both"/>
        <w:rPr>
          <w:rFonts w:ascii="Times New Roman" w:hAnsi="Times New Roman" w:cs="Times New Roman"/>
        </w:rPr>
      </w:pPr>
      <w:r w:rsidRPr="009F2A6E">
        <w:rPr>
          <w:rFonts w:ascii="Times New Roman" w:eastAsia="Times New Roman" w:hAnsi="Times New Roman" w:cs="Times New Roman"/>
        </w:rPr>
        <w:t>В. Дани</w:t>
      </w:r>
      <w:r w:rsidR="002C51A6" w:rsidRPr="009F2A6E">
        <w:rPr>
          <w:rFonts w:ascii="Times New Roman" w:hAnsi="Times New Roman" w:cs="Times New Roman"/>
        </w:rPr>
        <w:t>я</w:t>
      </w:r>
      <w:r w:rsidRPr="009F2A6E">
        <w:rPr>
          <w:rFonts w:ascii="Times New Roman" w:eastAsia="Times New Roman" w:hAnsi="Times New Roman" w:cs="Times New Roman"/>
        </w:rPr>
        <w:t>, Германи</w:t>
      </w:r>
      <w:r w:rsidR="002C51A6" w:rsidRPr="009F2A6E">
        <w:rPr>
          <w:rFonts w:ascii="Times New Roman" w:hAnsi="Times New Roman" w:cs="Times New Roman"/>
        </w:rPr>
        <w:t>я</w:t>
      </w:r>
      <w:r w:rsidRPr="009F2A6E">
        <w:rPr>
          <w:rFonts w:ascii="Times New Roman" w:eastAsia="Times New Roman" w:hAnsi="Times New Roman" w:cs="Times New Roman"/>
        </w:rPr>
        <w:t>, Нидерланд</w:t>
      </w:r>
      <w:r w:rsidR="002C51A6" w:rsidRPr="009F2A6E">
        <w:rPr>
          <w:rFonts w:ascii="Times New Roman" w:hAnsi="Times New Roman" w:cs="Times New Roman"/>
        </w:rPr>
        <w:t>ы</w:t>
      </w:r>
    </w:p>
    <w:p w:rsidR="002C51A6" w:rsidRPr="009F2A6E" w:rsidRDefault="002C51A6" w:rsidP="00B22D34">
      <w:pPr>
        <w:spacing w:after="0" w:line="240" w:lineRule="auto"/>
        <w:ind w:left="284"/>
        <w:jc w:val="both"/>
        <w:rPr>
          <w:rFonts w:ascii="Times New Roman" w:eastAsia="Times New Roman" w:hAnsi="Times New Roman" w:cs="Times New Roman"/>
        </w:rPr>
      </w:pPr>
      <w:r w:rsidRPr="009F2A6E">
        <w:rPr>
          <w:rFonts w:ascii="Times New Roman" w:hAnsi="Times New Roman" w:cs="Times New Roman"/>
        </w:rPr>
        <w:t>Г. Россия, Германия, Франция</w:t>
      </w:r>
    </w:p>
    <w:p w:rsidR="002C51A6" w:rsidRPr="009F2A6E" w:rsidRDefault="002C51A6" w:rsidP="00B22D34">
      <w:pPr>
        <w:spacing w:after="0" w:line="240" w:lineRule="auto"/>
        <w:ind w:left="284"/>
        <w:jc w:val="both"/>
        <w:rPr>
          <w:rFonts w:ascii="Times New Roman" w:eastAsia="Times New Roman" w:hAnsi="Times New Roman" w:cs="Times New Roman"/>
          <w:b/>
        </w:rPr>
      </w:pPr>
      <w:r w:rsidRPr="009F2A6E">
        <w:rPr>
          <w:rFonts w:ascii="Times New Roman" w:hAnsi="Times New Roman" w:cs="Times New Roman"/>
          <w:b/>
        </w:rPr>
        <w:t>9</w:t>
      </w:r>
      <w:r w:rsidRPr="009F2A6E">
        <w:rPr>
          <w:rFonts w:ascii="Times New Roman" w:eastAsia="Times New Roman" w:hAnsi="Times New Roman" w:cs="Times New Roman"/>
          <w:b/>
        </w:rPr>
        <w:t xml:space="preserve">. </w:t>
      </w:r>
      <w:r w:rsidR="00D73BEF" w:rsidRPr="009F2A6E">
        <w:rPr>
          <w:rFonts w:ascii="Times New Roman" w:eastAsia="Times New Roman" w:hAnsi="Times New Roman" w:cs="Times New Roman"/>
          <w:b/>
        </w:rPr>
        <w:t>Год э</w:t>
      </w:r>
      <w:r w:rsidRPr="009F2A6E">
        <w:rPr>
          <w:rFonts w:ascii="Times New Roman" w:eastAsia="Times New Roman" w:hAnsi="Times New Roman" w:cs="Times New Roman"/>
          <w:b/>
        </w:rPr>
        <w:t>кономическ</w:t>
      </w:r>
      <w:r w:rsidR="00D73BEF" w:rsidRPr="009F2A6E">
        <w:rPr>
          <w:rFonts w:ascii="Times New Roman" w:eastAsia="Times New Roman" w:hAnsi="Times New Roman" w:cs="Times New Roman"/>
          <w:b/>
        </w:rPr>
        <w:t>ого</w:t>
      </w:r>
      <w:r w:rsidRPr="009F2A6E">
        <w:rPr>
          <w:rFonts w:ascii="Times New Roman" w:eastAsia="Times New Roman" w:hAnsi="Times New Roman" w:cs="Times New Roman"/>
          <w:b/>
        </w:rPr>
        <w:t xml:space="preserve"> кризис</w:t>
      </w:r>
      <w:r w:rsidR="00D73BEF" w:rsidRPr="009F2A6E">
        <w:rPr>
          <w:rFonts w:ascii="Times New Roman" w:eastAsia="Times New Roman" w:hAnsi="Times New Roman" w:cs="Times New Roman"/>
          <w:b/>
        </w:rPr>
        <w:t>а,</w:t>
      </w:r>
      <w:r w:rsidRPr="009F2A6E">
        <w:rPr>
          <w:rFonts w:ascii="Times New Roman" w:eastAsia="Times New Roman" w:hAnsi="Times New Roman" w:cs="Times New Roman"/>
          <w:b/>
        </w:rPr>
        <w:t xml:space="preserve"> порази</w:t>
      </w:r>
      <w:r w:rsidR="00D73BEF" w:rsidRPr="009F2A6E">
        <w:rPr>
          <w:rFonts w:ascii="Times New Roman" w:eastAsia="Times New Roman" w:hAnsi="Times New Roman" w:cs="Times New Roman"/>
          <w:b/>
        </w:rPr>
        <w:t>вшего</w:t>
      </w:r>
      <w:r w:rsidRPr="009F2A6E">
        <w:rPr>
          <w:rFonts w:ascii="Times New Roman" w:eastAsia="Times New Roman" w:hAnsi="Times New Roman" w:cs="Times New Roman"/>
          <w:b/>
        </w:rPr>
        <w:t xml:space="preserve"> страны Западной Европы и США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eastAsia="Times New Roman" w:hAnsi="Times New Roman" w:cs="Times New Roman"/>
        </w:rPr>
        <w:t xml:space="preserve">А. 1929-1933 гг.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eastAsia="Times New Roman" w:hAnsi="Times New Roman" w:cs="Times New Roman"/>
        </w:rPr>
        <w:t xml:space="preserve">Б. 1930-1934 гг.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eastAsia="Times New Roman" w:hAnsi="Times New Roman" w:cs="Times New Roman"/>
        </w:rPr>
        <w:t xml:space="preserve">В. 1926-1934 гг.      </w:t>
      </w:r>
    </w:p>
    <w:p w:rsidR="002C51A6" w:rsidRPr="009F2A6E" w:rsidRDefault="002C51A6" w:rsidP="00B22D34">
      <w:pPr>
        <w:spacing w:after="0" w:line="240" w:lineRule="auto"/>
        <w:ind w:left="284"/>
        <w:jc w:val="both"/>
        <w:rPr>
          <w:rFonts w:ascii="Times New Roman" w:eastAsia="Times New Roman" w:hAnsi="Times New Roman" w:cs="Times New Roman"/>
        </w:rPr>
      </w:pPr>
      <w:r w:rsidRPr="009F2A6E">
        <w:rPr>
          <w:rFonts w:ascii="Times New Roman" w:eastAsia="Times New Roman" w:hAnsi="Times New Roman" w:cs="Times New Roman"/>
        </w:rPr>
        <w:t xml:space="preserve"> Г. 1929 -1935 гг.</w:t>
      </w:r>
    </w:p>
    <w:p w:rsidR="002C51A6" w:rsidRPr="009F2A6E" w:rsidRDefault="002C51A6"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10. Соответствие</w:t>
      </w:r>
      <w:r w:rsidRPr="009F2A6E">
        <w:rPr>
          <w:rFonts w:ascii="Times New Roman" w:hAnsi="Times New Roman" w:cs="Times New Roman"/>
        </w:rPr>
        <w:t xml:space="preserve"> </w:t>
      </w:r>
      <w:r w:rsidRPr="009F2A6E">
        <w:rPr>
          <w:rFonts w:ascii="Times New Roman" w:hAnsi="Times New Roman" w:cs="Times New Roman"/>
          <w:b/>
        </w:rPr>
        <w:t>дат  событиям</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7123"/>
      </w:tblGrid>
      <w:tr w:rsidR="002C51A6" w:rsidRPr="009F2A6E" w:rsidTr="00A716F8">
        <w:tc>
          <w:tcPr>
            <w:tcW w:w="1341"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p>
        </w:tc>
        <w:tc>
          <w:tcPr>
            <w:tcW w:w="7123"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строительство Челябинского тракторного завода. </w:t>
            </w:r>
          </w:p>
        </w:tc>
      </w:tr>
      <w:tr w:rsidR="002C51A6" w:rsidRPr="009F2A6E" w:rsidTr="00A716F8">
        <w:tc>
          <w:tcPr>
            <w:tcW w:w="1341"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1. 1928</w:t>
            </w:r>
          </w:p>
        </w:tc>
        <w:tc>
          <w:tcPr>
            <w:tcW w:w="7123"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Б. окончание коллективизации</w:t>
            </w:r>
          </w:p>
        </w:tc>
      </w:tr>
      <w:tr w:rsidR="002C51A6" w:rsidRPr="009F2A6E" w:rsidTr="00A716F8">
        <w:tc>
          <w:tcPr>
            <w:tcW w:w="1341"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2. 1929</w:t>
            </w:r>
          </w:p>
        </w:tc>
        <w:tc>
          <w:tcPr>
            <w:tcW w:w="7123"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В. начало коллективизации</w:t>
            </w:r>
          </w:p>
        </w:tc>
      </w:tr>
      <w:tr w:rsidR="002C51A6" w:rsidRPr="009F2A6E" w:rsidTr="00A716F8">
        <w:tc>
          <w:tcPr>
            <w:tcW w:w="1341"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З. 1933</w:t>
            </w:r>
          </w:p>
        </w:tc>
        <w:tc>
          <w:tcPr>
            <w:tcW w:w="7123"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конец второй пятилетки</w:t>
            </w:r>
          </w:p>
        </w:tc>
      </w:tr>
      <w:tr w:rsidR="002C51A6" w:rsidRPr="009F2A6E" w:rsidTr="00A716F8">
        <w:tc>
          <w:tcPr>
            <w:tcW w:w="1341"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p>
        </w:tc>
        <w:tc>
          <w:tcPr>
            <w:tcW w:w="7123" w:type="dxa"/>
            <w:tcBorders>
              <w:top w:val="nil"/>
              <w:left w:val="nil"/>
              <w:bottom w:val="nil"/>
              <w:right w:val="nil"/>
            </w:tcBorders>
          </w:tcPr>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Д. начало первой пятилетки</w:t>
            </w:r>
          </w:p>
          <w:p w:rsidR="002C51A6" w:rsidRPr="009F2A6E" w:rsidRDefault="002C51A6" w:rsidP="00B22D34">
            <w:pPr>
              <w:spacing w:after="0" w:line="240" w:lineRule="auto"/>
              <w:ind w:left="284"/>
              <w:jc w:val="both"/>
              <w:rPr>
                <w:rFonts w:ascii="Times New Roman" w:hAnsi="Times New Roman" w:cs="Times New Roman"/>
              </w:rPr>
            </w:pPr>
          </w:p>
        </w:tc>
      </w:tr>
    </w:tbl>
    <w:p w:rsidR="00652929" w:rsidRPr="009F2A6E" w:rsidRDefault="00652929" w:rsidP="00B22D34">
      <w:pPr>
        <w:shd w:val="clear" w:color="auto" w:fill="FFFFFF"/>
        <w:spacing w:after="0" w:line="240" w:lineRule="auto"/>
        <w:ind w:left="284"/>
        <w:jc w:val="center"/>
      </w:pPr>
    </w:p>
    <w:p w:rsidR="00B22D34" w:rsidRPr="009F2A6E" w:rsidRDefault="00B22D34" w:rsidP="00B22D34">
      <w:pPr>
        <w:pStyle w:val="ab"/>
        <w:tabs>
          <w:tab w:val="left" w:pos="142"/>
        </w:tabs>
        <w:snapToGrid w:val="0"/>
        <w:ind w:left="284"/>
        <w:jc w:val="center"/>
        <w:rPr>
          <w:b/>
          <w:bCs/>
          <w:spacing w:val="-6"/>
          <w:sz w:val="22"/>
          <w:szCs w:val="22"/>
        </w:rPr>
      </w:pPr>
    </w:p>
    <w:p w:rsidR="00E82744" w:rsidRPr="009F2A6E" w:rsidRDefault="00E82744" w:rsidP="00B22D34">
      <w:pPr>
        <w:pStyle w:val="ab"/>
        <w:tabs>
          <w:tab w:val="left" w:pos="142"/>
        </w:tabs>
        <w:snapToGrid w:val="0"/>
        <w:ind w:left="284"/>
        <w:jc w:val="center"/>
        <w:rPr>
          <w:b/>
          <w:bCs/>
          <w:spacing w:val="-6"/>
          <w:sz w:val="22"/>
          <w:szCs w:val="22"/>
        </w:rPr>
      </w:pPr>
      <w:r w:rsidRPr="009F2A6E">
        <w:rPr>
          <w:b/>
          <w:bCs/>
          <w:spacing w:val="-6"/>
          <w:sz w:val="22"/>
          <w:szCs w:val="22"/>
        </w:rPr>
        <w:t>Тест 14</w:t>
      </w:r>
    </w:p>
    <w:p w:rsidR="00513935" w:rsidRPr="009F2A6E" w:rsidRDefault="00513935" w:rsidP="00B22D34">
      <w:pPr>
        <w:shd w:val="clear" w:color="auto" w:fill="FFFFFF"/>
        <w:spacing w:after="0" w:line="240" w:lineRule="auto"/>
        <w:ind w:left="284"/>
        <w:jc w:val="center"/>
        <w:rPr>
          <w:rFonts w:ascii="Times New Roman" w:hAnsi="Times New Roman" w:cs="Times New Roman"/>
          <w:b/>
        </w:rPr>
      </w:pPr>
      <w:r w:rsidRPr="009F2A6E">
        <w:rPr>
          <w:rFonts w:ascii="Times New Roman" w:hAnsi="Times New Roman" w:cs="Times New Roman"/>
          <w:b/>
        </w:rPr>
        <w:t>Раздел 14. Вторая мировая война.</w:t>
      </w:r>
    </w:p>
    <w:p w:rsidR="002C51A6" w:rsidRPr="009F2A6E" w:rsidRDefault="002C51A6"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 Дата контрнаступления советских войск под Сталинградом:</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декабрь 1941- январь 1942;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ноябрь 1942 – февраль 1943;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июль 1943 – май  1943;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апрель 1945 – май 1945</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2. Событие соответствующее начальному этапу Великой Отечественной войны:</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снятие блокады Ленинграда;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Московская битва;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сражение на Курской дуге;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операция по освобождению Белоруссии</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3. Важное событие 1944 года:</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окончание Второй мировой войны;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объявление СССР войны Японии;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полное освобождение Ленинграда от блокады;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Берлинская операция</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4. Дата атомной бомбардировки Хиросимы авиацией США:</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6 августа </w:t>
      </w:r>
      <w:smartTag w:uri="urn:schemas-microsoft-com:office:smarttags" w:element="metricconverter">
        <w:smartTagPr>
          <w:attr w:name="ProductID" w:val="1945 г"/>
        </w:smartTagPr>
        <w:r w:rsidRPr="009F2A6E">
          <w:rPr>
            <w:rFonts w:ascii="Times New Roman" w:hAnsi="Times New Roman" w:cs="Times New Roman"/>
          </w:rPr>
          <w:t>1945 г</w:t>
        </w:r>
      </w:smartTag>
      <w:r w:rsidRPr="009F2A6E">
        <w:rPr>
          <w:rFonts w:ascii="Times New Roman" w:hAnsi="Times New Roman" w:cs="Times New Roman"/>
        </w:rPr>
        <w:t xml:space="preserve">.;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6 июня </w:t>
      </w:r>
      <w:smartTag w:uri="urn:schemas-microsoft-com:office:smarttags" w:element="metricconverter">
        <w:smartTagPr>
          <w:attr w:name="ProductID" w:val="1944 г"/>
        </w:smartTagPr>
        <w:r w:rsidRPr="009F2A6E">
          <w:rPr>
            <w:rFonts w:ascii="Times New Roman" w:hAnsi="Times New Roman" w:cs="Times New Roman"/>
          </w:rPr>
          <w:t>1944 г</w:t>
        </w:r>
      </w:smartTag>
      <w:r w:rsidRPr="009F2A6E">
        <w:rPr>
          <w:rFonts w:ascii="Times New Roman" w:hAnsi="Times New Roman" w:cs="Times New Roman"/>
        </w:rPr>
        <w:t xml:space="preserve">.;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6 мая </w:t>
      </w:r>
      <w:smartTag w:uri="urn:schemas-microsoft-com:office:smarttags" w:element="metricconverter">
        <w:smartTagPr>
          <w:attr w:name="ProductID" w:val="1945 г"/>
        </w:smartTagPr>
        <w:r w:rsidRPr="009F2A6E">
          <w:rPr>
            <w:rFonts w:ascii="Times New Roman" w:hAnsi="Times New Roman" w:cs="Times New Roman"/>
          </w:rPr>
          <w:t>1945 г</w:t>
        </w:r>
      </w:smartTag>
      <w:r w:rsidRPr="009F2A6E">
        <w:rPr>
          <w:rFonts w:ascii="Times New Roman" w:hAnsi="Times New Roman" w:cs="Times New Roman"/>
        </w:rPr>
        <w:t xml:space="preserve">.;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6 августа </w:t>
      </w:r>
      <w:smartTag w:uri="urn:schemas-microsoft-com:office:smarttags" w:element="metricconverter">
        <w:smartTagPr>
          <w:attr w:name="ProductID" w:val="1946 г"/>
        </w:smartTagPr>
        <w:r w:rsidRPr="009F2A6E">
          <w:rPr>
            <w:rFonts w:ascii="Times New Roman" w:hAnsi="Times New Roman" w:cs="Times New Roman"/>
          </w:rPr>
          <w:t>1946 г</w:t>
        </w:r>
      </w:smartTag>
      <w:r w:rsidRPr="009F2A6E">
        <w:rPr>
          <w:rFonts w:ascii="Times New Roman" w:hAnsi="Times New Roman" w:cs="Times New Roman"/>
        </w:rPr>
        <w:t>.</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5. Операция под кодовым названием «Цитадель»:</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lastRenderedPageBreak/>
        <w:t xml:space="preserve">А. окружение и захват Москвы немецкими войсками;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уничтожение советских войск в районе Курска;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операция по освобождению Белоруссии от немецкой оккупации;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освобождение Киева советскими войсками </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6. Событие 24 июня 1945 года:</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завершение Берлинской операции;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окончание Второй мировой войны;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окончание Великой отечественной войны;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знаменитый парад победы на Красной площади </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7. Год проведения тегеранской конференции лидеров СССР, Великобритании, США:</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1939;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1941;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1943;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1945</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8. Крупнейшее сражение Второй мировой войны, </w:t>
      </w:r>
      <w:r w:rsidR="00D73BEF" w:rsidRPr="009F2A6E">
        <w:rPr>
          <w:rFonts w:ascii="Times New Roman" w:hAnsi="Times New Roman" w:cs="Times New Roman"/>
          <w:b/>
        </w:rPr>
        <w:t>завершившее коренной перелом</w:t>
      </w:r>
      <w:r w:rsidRPr="009F2A6E">
        <w:rPr>
          <w:rFonts w:ascii="Times New Roman" w:hAnsi="Times New Roman" w:cs="Times New Roman"/>
          <w:b/>
        </w:rPr>
        <w:t>:</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операция по освобождению Крыма;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Курская битва;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освобождение Белоруссии;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Московская битва</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9. Место открытия второго фронта в Западной Европе в ходе Второй мировой войны:</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на Балканах;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в Центральной Европе;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в Северной Франции (Нормандии);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в Восточной Пруссии</w:t>
      </w:r>
    </w:p>
    <w:p w:rsidR="002C51A6" w:rsidRPr="009F2A6E" w:rsidRDefault="002C51A6"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10. Соответствие</w:t>
      </w:r>
      <w:r w:rsidRPr="009F2A6E">
        <w:rPr>
          <w:rFonts w:ascii="Times New Roman" w:hAnsi="Times New Roman" w:cs="Times New Roman"/>
        </w:rPr>
        <w:t xml:space="preserve"> </w:t>
      </w:r>
      <w:r w:rsidRPr="009F2A6E">
        <w:rPr>
          <w:rFonts w:ascii="Times New Roman" w:hAnsi="Times New Roman" w:cs="Times New Roman"/>
          <w:b/>
        </w:rPr>
        <w:t>дат событиям</w:t>
      </w:r>
    </w:p>
    <w:tbl>
      <w:tblPr>
        <w:tblW w:w="0" w:type="auto"/>
        <w:tblLook w:val="01E0" w:firstRow="1" w:lastRow="1" w:firstColumn="1" w:lastColumn="1" w:noHBand="0" w:noVBand="0"/>
      </w:tblPr>
      <w:tblGrid>
        <w:gridCol w:w="3960"/>
        <w:gridCol w:w="4875"/>
      </w:tblGrid>
      <w:tr w:rsidR="002C51A6" w:rsidRPr="009F2A6E" w:rsidTr="002C51A6">
        <w:tc>
          <w:tcPr>
            <w:tcW w:w="3960"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p>
        </w:tc>
        <w:tc>
          <w:tcPr>
            <w:tcW w:w="4875"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А. оборона Минска </w:t>
            </w:r>
          </w:p>
        </w:tc>
      </w:tr>
      <w:tr w:rsidR="002C51A6" w:rsidRPr="009F2A6E" w:rsidTr="002C51A6">
        <w:tc>
          <w:tcPr>
            <w:tcW w:w="3960"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1. декабрь 1941 – январь 1942</w:t>
            </w:r>
          </w:p>
        </w:tc>
        <w:tc>
          <w:tcPr>
            <w:tcW w:w="4875"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Б. Курская дуга </w:t>
            </w:r>
          </w:p>
        </w:tc>
      </w:tr>
      <w:tr w:rsidR="002C51A6" w:rsidRPr="009F2A6E" w:rsidTr="002C51A6">
        <w:tc>
          <w:tcPr>
            <w:tcW w:w="3960" w:type="dxa"/>
            <w:shd w:val="clear" w:color="auto" w:fill="auto"/>
          </w:tcPr>
          <w:p w:rsidR="002C51A6" w:rsidRPr="009F2A6E" w:rsidRDefault="002C51A6" w:rsidP="00B22D34">
            <w:pPr>
              <w:tabs>
                <w:tab w:val="left" w:pos="252"/>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2. ноябрь 1942 – февраль 1943</w:t>
            </w:r>
          </w:p>
        </w:tc>
        <w:tc>
          <w:tcPr>
            <w:tcW w:w="4875"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В. Берлинская операция </w:t>
            </w:r>
          </w:p>
        </w:tc>
      </w:tr>
      <w:tr w:rsidR="002C51A6" w:rsidRPr="009F2A6E" w:rsidTr="002C51A6">
        <w:tc>
          <w:tcPr>
            <w:tcW w:w="3960"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З. апрель-май 1945</w:t>
            </w:r>
          </w:p>
        </w:tc>
        <w:tc>
          <w:tcPr>
            <w:tcW w:w="4875" w:type="dxa"/>
            <w:shd w:val="clear" w:color="auto" w:fill="auto"/>
          </w:tcPr>
          <w:p w:rsidR="002C51A6" w:rsidRPr="009F2A6E" w:rsidRDefault="002C51A6" w:rsidP="00B22D34">
            <w:pPr>
              <w:tabs>
                <w:tab w:val="left" w:pos="283"/>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Г. Сталинградская битва</w:t>
            </w:r>
          </w:p>
        </w:tc>
      </w:tr>
      <w:tr w:rsidR="002C51A6" w:rsidRPr="009F2A6E" w:rsidTr="002C51A6">
        <w:tc>
          <w:tcPr>
            <w:tcW w:w="3960"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p>
        </w:tc>
        <w:tc>
          <w:tcPr>
            <w:tcW w:w="4875"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Д. Московская битва</w:t>
            </w:r>
          </w:p>
        </w:tc>
      </w:tr>
    </w:tbl>
    <w:p w:rsidR="002C51A6" w:rsidRPr="009F2A6E" w:rsidRDefault="002C51A6" w:rsidP="00B22D34">
      <w:pPr>
        <w:shd w:val="clear" w:color="auto" w:fill="FFFFFF"/>
        <w:spacing w:after="0" w:line="240" w:lineRule="auto"/>
        <w:ind w:left="284"/>
        <w:jc w:val="center"/>
        <w:rPr>
          <w:rFonts w:ascii="Times New Roman" w:hAnsi="Times New Roman" w:cs="Times New Roman"/>
          <w:b/>
        </w:rPr>
      </w:pPr>
    </w:p>
    <w:p w:rsidR="00E82744" w:rsidRPr="009F2A6E" w:rsidRDefault="00E82744" w:rsidP="00B22D34">
      <w:pPr>
        <w:shd w:val="clear" w:color="auto" w:fill="FFFFFF"/>
        <w:spacing w:after="0" w:line="240" w:lineRule="auto"/>
        <w:ind w:left="284"/>
        <w:jc w:val="center"/>
        <w:rPr>
          <w:rFonts w:ascii="Times New Roman" w:hAnsi="Times New Roman" w:cs="Times New Roman"/>
          <w:b/>
        </w:rPr>
      </w:pPr>
    </w:p>
    <w:p w:rsidR="00B22D34" w:rsidRDefault="00B22D34" w:rsidP="00B22D34">
      <w:pPr>
        <w:pStyle w:val="ab"/>
        <w:tabs>
          <w:tab w:val="left" w:pos="142"/>
        </w:tabs>
        <w:snapToGrid w:val="0"/>
        <w:ind w:left="284"/>
        <w:jc w:val="center"/>
        <w:rPr>
          <w:b/>
          <w:bCs/>
          <w:spacing w:val="-6"/>
          <w:sz w:val="22"/>
          <w:szCs w:val="22"/>
        </w:rPr>
      </w:pPr>
    </w:p>
    <w:p w:rsidR="00BC7316" w:rsidRPr="009F2A6E" w:rsidRDefault="00BC7316" w:rsidP="00B22D34">
      <w:pPr>
        <w:pStyle w:val="ab"/>
        <w:tabs>
          <w:tab w:val="left" w:pos="142"/>
        </w:tabs>
        <w:snapToGrid w:val="0"/>
        <w:ind w:left="284"/>
        <w:jc w:val="center"/>
        <w:rPr>
          <w:b/>
          <w:bCs/>
          <w:spacing w:val="-6"/>
          <w:sz w:val="22"/>
          <w:szCs w:val="22"/>
        </w:rPr>
      </w:pPr>
    </w:p>
    <w:p w:rsidR="00E82744" w:rsidRPr="009F2A6E" w:rsidRDefault="00E82744" w:rsidP="00B22D34">
      <w:pPr>
        <w:pStyle w:val="ab"/>
        <w:tabs>
          <w:tab w:val="left" w:pos="142"/>
        </w:tabs>
        <w:snapToGrid w:val="0"/>
        <w:ind w:left="284"/>
        <w:jc w:val="center"/>
        <w:rPr>
          <w:b/>
          <w:bCs/>
          <w:spacing w:val="-6"/>
          <w:sz w:val="22"/>
          <w:szCs w:val="22"/>
        </w:rPr>
      </w:pPr>
      <w:r w:rsidRPr="009F2A6E">
        <w:rPr>
          <w:b/>
          <w:bCs/>
          <w:spacing w:val="-6"/>
          <w:sz w:val="22"/>
          <w:szCs w:val="22"/>
        </w:rPr>
        <w:t>Тест 15</w:t>
      </w:r>
    </w:p>
    <w:p w:rsidR="00513935" w:rsidRPr="009F2A6E" w:rsidRDefault="00513935" w:rsidP="00B22D34">
      <w:pPr>
        <w:shd w:val="clear" w:color="auto" w:fill="FFFFFF"/>
        <w:spacing w:after="0" w:line="240" w:lineRule="auto"/>
        <w:ind w:left="284"/>
        <w:jc w:val="center"/>
        <w:rPr>
          <w:rFonts w:ascii="Times New Roman" w:hAnsi="Times New Roman" w:cs="Times New Roman"/>
          <w:b/>
        </w:rPr>
      </w:pPr>
      <w:r w:rsidRPr="009F2A6E">
        <w:rPr>
          <w:rFonts w:ascii="Times New Roman" w:hAnsi="Times New Roman" w:cs="Times New Roman"/>
          <w:b/>
        </w:rPr>
        <w:t>Раздел 15. Мир во второй половине ХХ— начале ХХI века.</w:t>
      </w:r>
    </w:p>
    <w:p w:rsidR="002C51A6" w:rsidRPr="009F2A6E" w:rsidRDefault="002C51A6" w:rsidP="00B22D34">
      <w:pPr>
        <w:spacing w:after="0" w:line="240" w:lineRule="auto"/>
        <w:ind w:left="284"/>
        <w:rPr>
          <w:rFonts w:ascii="Times New Roman" w:hAnsi="Times New Roman" w:cs="Times New Roman"/>
        </w:rPr>
      </w:pPr>
      <w:r w:rsidRPr="009F2A6E">
        <w:rPr>
          <w:rFonts w:ascii="Times New Roman" w:hAnsi="Times New Roman" w:cs="Times New Roman"/>
          <w:b/>
        </w:rPr>
        <w:t xml:space="preserve">1. Характеристика </w:t>
      </w:r>
      <w:r w:rsidRPr="009F2A6E">
        <w:rPr>
          <w:rStyle w:val="submenu-table"/>
          <w:rFonts w:ascii="Times New Roman" w:hAnsi="Times New Roman" w:cs="Times New Roman"/>
          <w:b/>
          <w:bCs/>
        </w:rPr>
        <w:t xml:space="preserve"> периода «холодной войны» по окончании Второй мировой войны:</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раздел мира на две противоборствующие системы – капиталистическую и социалистическую;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смягчение конфронтации между социалистическими и капиталистическими странами;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решение спорных вопросов и проблем на международных конференциях;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ослабление гонки ядерных вооружений</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2. Советский политический деятель, руководивший </w:t>
      </w:r>
      <w:r w:rsidRPr="009F2A6E">
        <w:rPr>
          <w:rFonts w:ascii="Times New Roman" w:hAnsi="Times New Roman" w:cs="Times New Roman"/>
          <w:b/>
          <w:bCs/>
        </w:rPr>
        <w:t>советской внешней политикой с 1939 по 1949 гг.</w:t>
      </w:r>
      <w:r w:rsidRPr="009F2A6E">
        <w:rPr>
          <w:rFonts w:ascii="Times New Roman" w:hAnsi="Times New Roman" w:cs="Times New Roman"/>
          <w:b/>
        </w:rPr>
        <w:t>:</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w:t>
      </w:r>
      <w:proofErr w:type="spellStart"/>
      <w:r w:rsidRPr="009F2A6E">
        <w:rPr>
          <w:rFonts w:ascii="Times New Roman" w:hAnsi="Times New Roman" w:cs="Times New Roman"/>
        </w:rPr>
        <w:t>М.Литвинов</w:t>
      </w:r>
      <w:proofErr w:type="spellEnd"/>
      <w:r w:rsidRPr="009F2A6E">
        <w:rPr>
          <w:rFonts w:ascii="Times New Roman" w:hAnsi="Times New Roman" w:cs="Times New Roman"/>
        </w:rPr>
        <w:t xml:space="preserve">;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w:t>
      </w:r>
      <w:proofErr w:type="spellStart"/>
      <w:r w:rsidRPr="009F2A6E">
        <w:rPr>
          <w:rFonts w:ascii="Times New Roman" w:hAnsi="Times New Roman" w:cs="Times New Roman"/>
        </w:rPr>
        <w:t>Г.Чичерин</w:t>
      </w:r>
      <w:proofErr w:type="spellEnd"/>
      <w:r w:rsidRPr="009F2A6E">
        <w:rPr>
          <w:rFonts w:ascii="Times New Roman" w:hAnsi="Times New Roman" w:cs="Times New Roman"/>
        </w:rPr>
        <w:t xml:space="preserve">;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w:t>
      </w:r>
      <w:proofErr w:type="spellStart"/>
      <w:r w:rsidRPr="009F2A6E">
        <w:rPr>
          <w:rFonts w:ascii="Times New Roman" w:hAnsi="Times New Roman" w:cs="Times New Roman"/>
        </w:rPr>
        <w:t>В.Молотов</w:t>
      </w:r>
      <w:proofErr w:type="spellEnd"/>
      <w:r w:rsidRPr="009F2A6E">
        <w:rPr>
          <w:rFonts w:ascii="Times New Roman" w:hAnsi="Times New Roman" w:cs="Times New Roman"/>
        </w:rPr>
        <w:t xml:space="preserve">;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w:t>
      </w:r>
      <w:proofErr w:type="spellStart"/>
      <w:r w:rsidRPr="009F2A6E">
        <w:rPr>
          <w:rFonts w:ascii="Times New Roman" w:hAnsi="Times New Roman" w:cs="Times New Roman"/>
        </w:rPr>
        <w:t>Н.Вознесенский</w:t>
      </w:r>
      <w:proofErr w:type="spellEnd"/>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3. С</w:t>
      </w:r>
      <w:r w:rsidRPr="009F2A6E">
        <w:rPr>
          <w:rStyle w:val="submenu-table"/>
          <w:rFonts w:ascii="Times New Roman" w:hAnsi="Times New Roman" w:cs="Times New Roman"/>
          <w:b/>
          <w:bCs/>
        </w:rPr>
        <w:t>обытие, относящееся к периоду "холодной войны"</w:t>
      </w:r>
      <w:r w:rsidRPr="009F2A6E">
        <w:rPr>
          <w:rFonts w:ascii="Times New Roman" w:hAnsi="Times New Roman" w:cs="Times New Roman"/>
          <w:b/>
        </w:rPr>
        <w:t>:</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образование </w:t>
      </w:r>
      <w:r w:rsidR="00D73BEF" w:rsidRPr="009F2A6E">
        <w:rPr>
          <w:rFonts w:ascii="Times New Roman" w:hAnsi="Times New Roman" w:cs="Times New Roman"/>
        </w:rPr>
        <w:t>НАТО</w:t>
      </w:r>
      <w:r w:rsidRPr="009F2A6E">
        <w:rPr>
          <w:rFonts w:ascii="Times New Roman" w:hAnsi="Times New Roman" w:cs="Times New Roman"/>
        </w:rPr>
        <w:t xml:space="preserve">;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вступление СССР в Лигу Наций;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Генуэзская конференция;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советско-финская война</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 xml:space="preserve">4. </w:t>
      </w:r>
      <w:r w:rsidRPr="009F2A6E">
        <w:rPr>
          <w:rStyle w:val="submenu-table"/>
          <w:rFonts w:ascii="Times New Roman" w:hAnsi="Times New Roman" w:cs="Times New Roman"/>
          <w:b/>
          <w:bCs/>
        </w:rPr>
        <w:t>Характеристика  международной обстановки второй половины 1940-х гг. – начала 1950-х гг.</w:t>
      </w:r>
      <w:r w:rsidRPr="009F2A6E">
        <w:rPr>
          <w:rFonts w:ascii="Times New Roman" w:hAnsi="Times New Roman" w:cs="Times New Roman"/>
          <w:b/>
        </w:rPr>
        <w:t>:</w:t>
      </w:r>
    </w:p>
    <w:p w:rsidR="002C51A6" w:rsidRPr="009F2A6E" w:rsidRDefault="002C51A6" w:rsidP="00B22D34">
      <w:pPr>
        <w:spacing w:after="0" w:line="240" w:lineRule="auto"/>
        <w:ind w:left="284"/>
        <w:jc w:val="both"/>
        <w:rPr>
          <w:rFonts w:ascii="Times New Roman" w:hAnsi="Times New Roman" w:cs="Times New Roman"/>
        </w:rPr>
      </w:pPr>
      <w:proofErr w:type="spellStart"/>
      <w:r w:rsidRPr="009F2A6E">
        <w:rPr>
          <w:rFonts w:ascii="Times New Roman" w:hAnsi="Times New Roman" w:cs="Times New Roman"/>
        </w:rPr>
        <w:t>А.бурное</w:t>
      </w:r>
      <w:proofErr w:type="spellEnd"/>
      <w:r w:rsidRPr="009F2A6E">
        <w:rPr>
          <w:rFonts w:ascii="Times New Roman" w:hAnsi="Times New Roman" w:cs="Times New Roman"/>
        </w:rPr>
        <w:t xml:space="preserve"> развитие экономических и торговых связей между СССР и странами Запада; </w:t>
      </w:r>
    </w:p>
    <w:p w:rsidR="002C51A6" w:rsidRPr="009F2A6E" w:rsidRDefault="002C51A6" w:rsidP="00B22D34">
      <w:pPr>
        <w:spacing w:after="0" w:line="240" w:lineRule="auto"/>
        <w:ind w:left="284"/>
        <w:jc w:val="both"/>
        <w:rPr>
          <w:rFonts w:ascii="Times New Roman" w:hAnsi="Times New Roman" w:cs="Times New Roman"/>
        </w:rPr>
      </w:pPr>
      <w:proofErr w:type="spellStart"/>
      <w:r w:rsidRPr="009F2A6E">
        <w:rPr>
          <w:rFonts w:ascii="Times New Roman" w:hAnsi="Times New Roman" w:cs="Times New Roman"/>
        </w:rPr>
        <w:lastRenderedPageBreak/>
        <w:t>Б.развитие</w:t>
      </w:r>
      <w:proofErr w:type="spellEnd"/>
      <w:r w:rsidRPr="009F2A6E">
        <w:rPr>
          <w:rFonts w:ascii="Times New Roman" w:hAnsi="Times New Roman" w:cs="Times New Roman"/>
        </w:rPr>
        <w:t xml:space="preserve"> международного сотрудничества по всем основным направлениям;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усиление экономической, идеологической и военной конфронтации между двумя общественными системами;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рассмотрение спорных вопросов и проблем исключительно на международных конференциях</w:t>
      </w:r>
    </w:p>
    <w:p w:rsidR="002C51A6" w:rsidRPr="009F2A6E" w:rsidRDefault="002C51A6" w:rsidP="00B22D34">
      <w:pPr>
        <w:spacing w:after="0" w:line="240" w:lineRule="auto"/>
        <w:ind w:left="284"/>
        <w:rPr>
          <w:rFonts w:ascii="Times New Roman" w:hAnsi="Times New Roman" w:cs="Times New Roman"/>
        </w:rPr>
      </w:pPr>
      <w:r w:rsidRPr="009F2A6E">
        <w:rPr>
          <w:rFonts w:ascii="Times New Roman" w:hAnsi="Times New Roman" w:cs="Times New Roman"/>
          <w:b/>
        </w:rPr>
        <w:t>5. Год  и</w:t>
      </w:r>
      <w:r w:rsidRPr="009F2A6E">
        <w:rPr>
          <w:rFonts w:ascii="Times New Roman" w:hAnsi="Times New Roman" w:cs="Times New Roman"/>
          <w:b/>
          <w:bCs/>
        </w:rPr>
        <w:t>спытания первой советской водородной бомбы:</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1949;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1953;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1959;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1961 </w:t>
      </w:r>
    </w:p>
    <w:p w:rsidR="002C51A6" w:rsidRPr="009F2A6E" w:rsidRDefault="002C51A6" w:rsidP="00B22D34">
      <w:pPr>
        <w:spacing w:after="0" w:line="240" w:lineRule="auto"/>
        <w:ind w:left="284"/>
        <w:rPr>
          <w:rFonts w:ascii="Times New Roman" w:hAnsi="Times New Roman" w:cs="Times New Roman"/>
          <w:b/>
        </w:rPr>
      </w:pPr>
      <w:r w:rsidRPr="009F2A6E">
        <w:rPr>
          <w:rFonts w:ascii="Times New Roman" w:hAnsi="Times New Roman" w:cs="Times New Roman"/>
          <w:b/>
        </w:rPr>
        <w:t>6. Военно-политический блок с</w:t>
      </w:r>
      <w:r w:rsidRPr="009F2A6E">
        <w:rPr>
          <w:rStyle w:val="submenu-table"/>
          <w:rFonts w:ascii="Times New Roman" w:hAnsi="Times New Roman" w:cs="Times New Roman"/>
          <w:b/>
          <w:bCs/>
        </w:rPr>
        <w:t>тран социалистического лагеря, созданный  для противостояния странам Запада</w:t>
      </w:r>
      <w:r w:rsidRPr="009F2A6E">
        <w:rPr>
          <w:rFonts w:ascii="Times New Roman" w:hAnsi="Times New Roman" w:cs="Times New Roman"/>
          <w:b/>
        </w:rPr>
        <w:t>:</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Общий рынок;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Совет Экономической Взаимопомощи;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Варшавский Договор; </w:t>
      </w:r>
    </w:p>
    <w:p w:rsidR="002C51A6" w:rsidRPr="009F2A6E" w:rsidRDefault="002C51A6" w:rsidP="00B22D34">
      <w:pPr>
        <w:spacing w:after="0" w:line="240" w:lineRule="auto"/>
        <w:ind w:left="284"/>
        <w:rPr>
          <w:rFonts w:ascii="Times New Roman" w:hAnsi="Times New Roman" w:cs="Times New Roman"/>
        </w:rPr>
      </w:pPr>
      <w:r w:rsidRPr="009F2A6E">
        <w:rPr>
          <w:rFonts w:ascii="Times New Roman" w:hAnsi="Times New Roman" w:cs="Times New Roman"/>
        </w:rPr>
        <w:t>Г.  НАТО</w:t>
      </w:r>
    </w:p>
    <w:p w:rsidR="002C51A6" w:rsidRPr="009F2A6E" w:rsidRDefault="00735606"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7</w:t>
      </w:r>
      <w:r w:rsidR="002C51A6" w:rsidRPr="009F2A6E">
        <w:rPr>
          <w:rFonts w:ascii="Times New Roman" w:hAnsi="Times New Roman" w:cs="Times New Roman"/>
          <w:b/>
        </w:rPr>
        <w:t xml:space="preserve">. Последствие Карибского кризиса </w:t>
      </w:r>
      <w:smartTag w:uri="urn:schemas-microsoft-com:office:smarttags" w:element="metricconverter">
        <w:smartTagPr>
          <w:attr w:name="ProductID" w:val="1962 г"/>
        </w:smartTagPr>
        <w:r w:rsidR="002C51A6" w:rsidRPr="009F2A6E">
          <w:rPr>
            <w:rFonts w:ascii="Times New Roman" w:hAnsi="Times New Roman" w:cs="Times New Roman"/>
            <w:b/>
          </w:rPr>
          <w:t>1962 г</w:t>
        </w:r>
      </w:smartTag>
      <w:r w:rsidR="002C51A6" w:rsidRPr="009F2A6E">
        <w:rPr>
          <w:rFonts w:ascii="Times New Roman" w:hAnsi="Times New Roman" w:cs="Times New Roman"/>
          <w:b/>
        </w:rPr>
        <w:t>.:</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отказ ведущих держав от производства ядерного оружия;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отказ США от вторжения на Кубу;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создание НАТО;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прекращение помощи СССР Кубе</w:t>
      </w:r>
    </w:p>
    <w:p w:rsidR="002C51A6" w:rsidRPr="009F2A6E" w:rsidRDefault="00735606" w:rsidP="00B22D34">
      <w:pPr>
        <w:spacing w:after="0" w:line="240" w:lineRule="auto"/>
        <w:ind w:left="284"/>
        <w:rPr>
          <w:rFonts w:ascii="Times New Roman" w:hAnsi="Times New Roman" w:cs="Times New Roman"/>
          <w:b/>
        </w:rPr>
      </w:pPr>
      <w:r w:rsidRPr="009F2A6E">
        <w:rPr>
          <w:rFonts w:ascii="Times New Roman" w:hAnsi="Times New Roman" w:cs="Times New Roman"/>
          <w:b/>
        </w:rPr>
        <w:t>8</w:t>
      </w:r>
      <w:r w:rsidR="002C51A6" w:rsidRPr="009F2A6E">
        <w:rPr>
          <w:rFonts w:ascii="Times New Roman" w:hAnsi="Times New Roman" w:cs="Times New Roman"/>
          <w:b/>
        </w:rPr>
        <w:t xml:space="preserve">. Документ (выступление), идеологически обосновавший понятие </w:t>
      </w:r>
      <w:r w:rsidR="002C51A6" w:rsidRPr="009F2A6E">
        <w:rPr>
          <w:rStyle w:val="submenu-table"/>
          <w:rFonts w:ascii="Times New Roman" w:hAnsi="Times New Roman" w:cs="Times New Roman"/>
          <w:b/>
          <w:bCs/>
        </w:rPr>
        <w:t xml:space="preserve"> «холодная война»</w:t>
      </w:r>
      <w:r w:rsidR="002C51A6" w:rsidRPr="009F2A6E">
        <w:rPr>
          <w:rFonts w:ascii="Times New Roman" w:hAnsi="Times New Roman" w:cs="Times New Roman"/>
          <w:b/>
        </w:rPr>
        <w:t>:</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план Маршалла;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выступление </w:t>
      </w:r>
      <w:proofErr w:type="spellStart"/>
      <w:r w:rsidRPr="009F2A6E">
        <w:rPr>
          <w:rFonts w:ascii="Times New Roman" w:hAnsi="Times New Roman" w:cs="Times New Roman"/>
        </w:rPr>
        <w:t>У.Черчилля</w:t>
      </w:r>
      <w:proofErr w:type="spellEnd"/>
      <w:r w:rsidRPr="009F2A6E">
        <w:rPr>
          <w:rFonts w:ascii="Times New Roman" w:hAnsi="Times New Roman" w:cs="Times New Roman"/>
        </w:rPr>
        <w:t xml:space="preserve"> в Фултоне;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план </w:t>
      </w:r>
      <w:proofErr w:type="spellStart"/>
      <w:r w:rsidRPr="009F2A6E">
        <w:rPr>
          <w:rFonts w:ascii="Times New Roman" w:hAnsi="Times New Roman" w:cs="Times New Roman"/>
        </w:rPr>
        <w:t>Дропшота</w:t>
      </w:r>
      <w:proofErr w:type="spellEnd"/>
      <w:r w:rsidRPr="009F2A6E">
        <w:rPr>
          <w:rFonts w:ascii="Times New Roman" w:hAnsi="Times New Roman" w:cs="Times New Roman"/>
        </w:rPr>
        <w:t xml:space="preserve">;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Г. доктрина  </w:t>
      </w:r>
      <w:proofErr w:type="spellStart"/>
      <w:r w:rsidRPr="009F2A6E">
        <w:rPr>
          <w:rFonts w:ascii="Times New Roman" w:hAnsi="Times New Roman" w:cs="Times New Roman"/>
        </w:rPr>
        <w:t>Г.Трумэна</w:t>
      </w:r>
      <w:proofErr w:type="spellEnd"/>
    </w:p>
    <w:p w:rsidR="002C51A6" w:rsidRPr="009F2A6E" w:rsidRDefault="00735606" w:rsidP="00B22D34">
      <w:pPr>
        <w:spacing w:after="0" w:line="240" w:lineRule="auto"/>
        <w:ind w:left="284"/>
        <w:rPr>
          <w:rFonts w:ascii="Times New Roman" w:hAnsi="Times New Roman" w:cs="Times New Roman"/>
          <w:b/>
        </w:rPr>
      </w:pPr>
      <w:r w:rsidRPr="009F2A6E">
        <w:rPr>
          <w:rFonts w:ascii="Times New Roman" w:hAnsi="Times New Roman" w:cs="Times New Roman"/>
          <w:b/>
        </w:rPr>
        <w:t>9</w:t>
      </w:r>
      <w:r w:rsidR="002C51A6" w:rsidRPr="009F2A6E">
        <w:rPr>
          <w:rFonts w:ascii="Times New Roman" w:hAnsi="Times New Roman" w:cs="Times New Roman"/>
          <w:b/>
        </w:rPr>
        <w:t>. С</w:t>
      </w:r>
      <w:r w:rsidR="002C51A6" w:rsidRPr="009F2A6E">
        <w:rPr>
          <w:rStyle w:val="submenu-table"/>
          <w:rFonts w:ascii="Times New Roman" w:hAnsi="Times New Roman" w:cs="Times New Roman"/>
          <w:b/>
          <w:bCs/>
        </w:rPr>
        <w:t>обытие, относящееся к периоду "холодной войны"</w:t>
      </w:r>
      <w:r w:rsidR="002C51A6" w:rsidRPr="009F2A6E">
        <w:rPr>
          <w:rFonts w:ascii="Times New Roman" w:hAnsi="Times New Roman" w:cs="Times New Roman"/>
          <w:b/>
        </w:rPr>
        <w:t>:</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А. создание антигитлеровской коалиции;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Б. подписание пакта о ненападении между Германией и СССР;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 xml:space="preserve">В. Ялтинская конференция; </w:t>
      </w:r>
    </w:p>
    <w:p w:rsidR="002C51A6" w:rsidRPr="009F2A6E" w:rsidRDefault="002C51A6" w:rsidP="00B22D34">
      <w:pPr>
        <w:spacing w:after="0" w:line="240" w:lineRule="auto"/>
        <w:ind w:left="284"/>
        <w:jc w:val="both"/>
        <w:rPr>
          <w:rFonts w:ascii="Times New Roman" w:hAnsi="Times New Roman" w:cs="Times New Roman"/>
        </w:rPr>
      </w:pPr>
      <w:r w:rsidRPr="009F2A6E">
        <w:rPr>
          <w:rFonts w:ascii="Times New Roman" w:hAnsi="Times New Roman" w:cs="Times New Roman"/>
        </w:rPr>
        <w:t>Г. раздел Германии на ФРГ и ГДР</w:t>
      </w:r>
    </w:p>
    <w:p w:rsidR="002C51A6" w:rsidRPr="009F2A6E" w:rsidRDefault="00735606"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10</w:t>
      </w:r>
      <w:r w:rsidR="002C51A6" w:rsidRPr="009F2A6E">
        <w:rPr>
          <w:rFonts w:ascii="Times New Roman" w:hAnsi="Times New Roman" w:cs="Times New Roman"/>
          <w:b/>
        </w:rPr>
        <w:t>. Соответствие</w:t>
      </w:r>
      <w:r w:rsidR="002C51A6" w:rsidRPr="009F2A6E">
        <w:rPr>
          <w:rFonts w:ascii="Times New Roman" w:hAnsi="Times New Roman" w:cs="Times New Roman"/>
        </w:rPr>
        <w:t xml:space="preserve"> </w:t>
      </w:r>
      <w:r w:rsidR="002C51A6" w:rsidRPr="009F2A6E">
        <w:rPr>
          <w:rFonts w:ascii="Times New Roman" w:hAnsi="Times New Roman" w:cs="Times New Roman"/>
          <w:b/>
        </w:rPr>
        <w:t>дат событиям</w:t>
      </w:r>
    </w:p>
    <w:tbl>
      <w:tblPr>
        <w:tblW w:w="8079" w:type="dxa"/>
        <w:tblInd w:w="534" w:type="dxa"/>
        <w:tblLook w:val="01E0" w:firstRow="1" w:lastRow="1" w:firstColumn="1" w:lastColumn="1" w:noHBand="0" w:noVBand="0"/>
      </w:tblPr>
      <w:tblGrid>
        <w:gridCol w:w="5811"/>
        <w:gridCol w:w="2268"/>
      </w:tblGrid>
      <w:tr w:rsidR="002C51A6" w:rsidRPr="009F2A6E" w:rsidTr="002F74B5">
        <w:tc>
          <w:tcPr>
            <w:tcW w:w="5811"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p>
        </w:tc>
        <w:tc>
          <w:tcPr>
            <w:tcW w:w="2268"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А. 194</w:t>
            </w:r>
            <w:r w:rsidR="002F74B5" w:rsidRPr="009F2A6E">
              <w:rPr>
                <w:rFonts w:ascii="Times New Roman" w:hAnsi="Times New Roman" w:cs="Times New Roman"/>
              </w:rPr>
              <w:t>5</w:t>
            </w:r>
          </w:p>
        </w:tc>
      </w:tr>
      <w:tr w:rsidR="002C51A6" w:rsidRPr="009F2A6E" w:rsidTr="002F74B5">
        <w:tc>
          <w:tcPr>
            <w:tcW w:w="5811"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1. речь </w:t>
            </w:r>
            <w:proofErr w:type="spellStart"/>
            <w:r w:rsidRPr="009F2A6E">
              <w:rPr>
                <w:rFonts w:ascii="Times New Roman" w:hAnsi="Times New Roman" w:cs="Times New Roman"/>
              </w:rPr>
              <w:t>У.Черчилля</w:t>
            </w:r>
            <w:proofErr w:type="spellEnd"/>
            <w:r w:rsidRPr="009F2A6E">
              <w:rPr>
                <w:rFonts w:ascii="Times New Roman" w:hAnsi="Times New Roman" w:cs="Times New Roman"/>
              </w:rPr>
              <w:t xml:space="preserve"> в Фултоне;</w:t>
            </w:r>
          </w:p>
        </w:tc>
        <w:tc>
          <w:tcPr>
            <w:tcW w:w="2268"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Б. 194</w:t>
            </w:r>
            <w:r w:rsidR="002F74B5" w:rsidRPr="009F2A6E">
              <w:rPr>
                <w:rFonts w:ascii="Times New Roman" w:hAnsi="Times New Roman" w:cs="Times New Roman"/>
              </w:rPr>
              <w:t>6</w:t>
            </w:r>
            <w:r w:rsidRPr="009F2A6E">
              <w:rPr>
                <w:rFonts w:ascii="Times New Roman" w:hAnsi="Times New Roman" w:cs="Times New Roman"/>
              </w:rPr>
              <w:t xml:space="preserve"> </w:t>
            </w:r>
          </w:p>
        </w:tc>
      </w:tr>
      <w:tr w:rsidR="002C51A6" w:rsidRPr="009F2A6E" w:rsidTr="002F74B5">
        <w:tc>
          <w:tcPr>
            <w:tcW w:w="5811" w:type="dxa"/>
            <w:shd w:val="clear" w:color="auto" w:fill="auto"/>
          </w:tcPr>
          <w:p w:rsidR="002C51A6" w:rsidRPr="009F2A6E" w:rsidRDefault="002C51A6" w:rsidP="00B22D34">
            <w:pPr>
              <w:tabs>
                <w:tab w:val="left" w:pos="252"/>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2. </w:t>
            </w:r>
            <w:r w:rsidR="002F74B5" w:rsidRPr="009F2A6E">
              <w:rPr>
                <w:rFonts w:ascii="Times New Roman" w:hAnsi="Times New Roman" w:cs="Times New Roman"/>
              </w:rPr>
              <w:t>сброс атомной бомбы США на японские города</w:t>
            </w:r>
          </w:p>
        </w:tc>
        <w:tc>
          <w:tcPr>
            <w:tcW w:w="2268"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В. 1949 </w:t>
            </w:r>
          </w:p>
        </w:tc>
      </w:tr>
      <w:tr w:rsidR="002C51A6" w:rsidRPr="009F2A6E" w:rsidTr="002F74B5">
        <w:tc>
          <w:tcPr>
            <w:tcW w:w="5811"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З. образование НАТО</w:t>
            </w:r>
          </w:p>
        </w:tc>
        <w:tc>
          <w:tcPr>
            <w:tcW w:w="2268" w:type="dxa"/>
            <w:shd w:val="clear" w:color="auto" w:fill="auto"/>
          </w:tcPr>
          <w:p w:rsidR="002C51A6" w:rsidRPr="009F2A6E" w:rsidRDefault="002C51A6" w:rsidP="00B22D34">
            <w:pPr>
              <w:tabs>
                <w:tab w:val="left" w:pos="283"/>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Г. 1953</w:t>
            </w:r>
          </w:p>
        </w:tc>
      </w:tr>
      <w:tr w:rsidR="002C51A6" w:rsidRPr="009F2A6E" w:rsidTr="002F74B5">
        <w:tc>
          <w:tcPr>
            <w:tcW w:w="5811"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p>
        </w:tc>
        <w:tc>
          <w:tcPr>
            <w:tcW w:w="2268" w:type="dxa"/>
            <w:shd w:val="clear" w:color="auto" w:fill="auto"/>
          </w:tcPr>
          <w:p w:rsidR="002C51A6" w:rsidRPr="009F2A6E" w:rsidRDefault="002C51A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Д. 1955</w:t>
            </w:r>
          </w:p>
        </w:tc>
      </w:tr>
    </w:tbl>
    <w:p w:rsidR="002C51A6" w:rsidRPr="009F2A6E" w:rsidRDefault="002C51A6" w:rsidP="00B22D34">
      <w:pPr>
        <w:shd w:val="clear" w:color="auto" w:fill="FFFFFF"/>
        <w:spacing w:after="0" w:line="240" w:lineRule="auto"/>
        <w:ind w:left="284"/>
        <w:jc w:val="center"/>
        <w:rPr>
          <w:rFonts w:ascii="Times New Roman" w:hAnsi="Times New Roman" w:cs="Times New Roman"/>
          <w:b/>
        </w:rPr>
      </w:pPr>
    </w:p>
    <w:p w:rsidR="00E82744" w:rsidRPr="009F2A6E" w:rsidRDefault="00E82744" w:rsidP="00B22D34">
      <w:pPr>
        <w:shd w:val="clear" w:color="auto" w:fill="FFFFFF"/>
        <w:spacing w:after="0" w:line="240" w:lineRule="auto"/>
        <w:ind w:left="284"/>
        <w:jc w:val="center"/>
        <w:rPr>
          <w:rFonts w:ascii="Times New Roman" w:hAnsi="Times New Roman" w:cs="Times New Roman"/>
          <w:b/>
        </w:rPr>
      </w:pPr>
    </w:p>
    <w:p w:rsidR="00E82744" w:rsidRPr="009F2A6E" w:rsidRDefault="00E82744" w:rsidP="00B22D34">
      <w:pPr>
        <w:pStyle w:val="ab"/>
        <w:tabs>
          <w:tab w:val="left" w:pos="142"/>
        </w:tabs>
        <w:snapToGrid w:val="0"/>
        <w:ind w:left="284"/>
        <w:jc w:val="center"/>
        <w:rPr>
          <w:b/>
          <w:bCs/>
          <w:spacing w:val="-6"/>
          <w:sz w:val="22"/>
          <w:szCs w:val="22"/>
        </w:rPr>
      </w:pPr>
      <w:r w:rsidRPr="009F2A6E">
        <w:rPr>
          <w:b/>
          <w:bCs/>
          <w:spacing w:val="-6"/>
          <w:sz w:val="22"/>
          <w:szCs w:val="22"/>
        </w:rPr>
        <w:t>Тест 16</w:t>
      </w:r>
    </w:p>
    <w:p w:rsidR="00513935" w:rsidRPr="009F2A6E" w:rsidRDefault="00513935" w:rsidP="00B22D34">
      <w:pPr>
        <w:shd w:val="clear" w:color="auto" w:fill="FFFFFF"/>
        <w:spacing w:after="0" w:line="240" w:lineRule="auto"/>
        <w:ind w:left="284"/>
        <w:jc w:val="center"/>
        <w:rPr>
          <w:rFonts w:ascii="Times New Roman" w:hAnsi="Times New Roman" w:cs="Times New Roman"/>
          <w:b/>
        </w:rPr>
      </w:pPr>
      <w:r w:rsidRPr="009F2A6E">
        <w:rPr>
          <w:rFonts w:ascii="Times New Roman" w:hAnsi="Times New Roman" w:cs="Times New Roman"/>
          <w:b/>
        </w:rPr>
        <w:t>Раздел 16. Апогей и кризис советской системы 1945—1991 годов.</w:t>
      </w:r>
    </w:p>
    <w:p w:rsidR="00735606" w:rsidRPr="009F2A6E" w:rsidRDefault="00735606" w:rsidP="00B22D34">
      <w:pPr>
        <w:pStyle w:val="af3"/>
        <w:spacing w:before="0" w:beforeAutospacing="0" w:after="0" w:afterAutospacing="0"/>
        <w:ind w:left="284"/>
        <w:rPr>
          <w:b/>
          <w:sz w:val="22"/>
          <w:szCs w:val="22"/>
        </w:rPr>
      </w:pPr>
      <w:r w:rsidRPr="009F2A6E">
        <w:rPr>
          <w:b/>
          <w:sz w:val="22"/>
          <w:szCs w:val="22"/>
        </w:rPr>
        <w:t>1. Понятие, распространённое  в СССР в период «оттепели»:</w:t>
      </w:r>
    </w:p>
    <w:p w:rsidR="00735606" w:rsidRPr="009F2A6E" w:rsidRDefault="00735606" w:rsidP="00B22D34">
      <w:pPr>
        <w:pStyle w:val="af3"/>
        <w:spacing w:before="0" w:beforeAutospacing="0" w:after="0" w:afterAutospacing="0"/>
        <w:ind w:left="284"/>
        <w:rPr>
          <w:sz w:val="22"/>
          <w:szCs w:val="22"/>
        </w:rPr>
      </w:pPr>
      <w:r w:rsidRPr="009F2A6E">
        <w:rPr>
          <w:sz w:val="22"/>
          <w:szCs w:val="22"/>
        </w:rPr>
        <w:t>А.  многопартийность;</w:t>
      </w:r>
    </w:p>
    <w:p w:rsidR="00735606" w:rsidRPr="009F2A6E" w:rsidRDefault="00735606" w:rsidP="00B22D34">
      <w:pPr>
        <w:pStyle w:val="af3"/>
        <w:spacing w:before="0" w:beforeAutospacing="0" w:after="0" w:afterAutospacing="0"/>
        <w:ind w:left="284"/>
        <w:rPr>
          <w:sz w:val="22"/>
          <w:szCs w:val="22"/>
        </w:rPr>
      </w:pPr>
      <w:r w:rsidRPr="009F2A6E">
        <w:rPr>
          <w:sz w:val="22"/>
          <w:szCs w:val="22"/>
        </w:rPr>
        <w:t>Б.  реабилитация;</w:t>
      </w:r>
    </w:p>
    <w:p w:rsidR="00735606" w:rsidRPr="009F2A6E" w:rsidRDefault="00735606" w:rsidP="00B22D34">
      <w:pPr>
        <w:pStyle w:val="af3"/>
        <w:spacing w:before="0" w:beforeAutospacing="0" w:after="0" w:afterAutospacing="0"/>
        <w:ind w:left="284"/>
        <w:rPr>
          <w:sz w:val="22"/>
          <w:szCs w:val="22"/>
        </w:rPr>
      </w:pPr>
      <w:r w:rsidRPr="009F2A6E">
        <w:rPr>
          <w:sz w:val="22"/>
          <w:szCs w:val="22"/>
        </w:rPr>
        <w:t>В.  акционирование;</w:t>
      </w:r>
    </w:p>
    <w:p w:rsidR="00735606" w:rsidRPr="009F2A6E" w:rsidRDefault="00735606" w:rsidP="00B22D34">
      <w:pPr>
        <w:pStyle w:val="af3"/>
        <w:spacing w:before="0" w:beforeAutospacing="0" w:after="0" w:afterAutospacing="0"/>
        <w:ind w:left="284"/>
        <w:rPr>
          <w:sz w:val="22"/>
          <w:szCs w:val="22"/>
        </w:rPr>
      </w:pPr>
      <w:r w:rsidRPr="009F2A6E">
        <w:rPr>
          <w:sz w:val="22"/>
          <w:szCs w:val="22"/>
        </w:rPr>
        <w:t>Г.  репарации</w:t>
      </w:r>
    </w:p>
    <w:p w:rsidR="00735606" w:rsidRPr="009F2A6E" w:rsidRDefault="00735606" w:rsidP="00B22D34">
      <w:pPr>
        <w:pStyle w:val="af3"/>
        <w:spacing w:before="0" w:beforeAutospacing="0" w:after="0" w:afterAutospacing="0"/>
        <w:ind w:left="284"/>
        <w:rPr>
          <w:b/>
          <w:sz w:val="22"/>
          <w:szCs w:val="22"/>
        </w:rPr>
      </w:pPr>
      <w:r w:rsidRPr="009F2A6E">
        <w:rPr>
          <w:b/>
          <w:sz w:val="22"/>
          <w:szCs w:val="22"/>
        </w:rPr>
        <w:t xml:space="preserve">2. Последствие проведения </w:t>
      </w:r>
      <w:proofErr w:type="spellStart"/>
      <w:r w:rsidRPr="009F2A6E">
        <w:rPr>
          <w:b/>
          <w:sz w:val="22"/>
          <w:szCs w:val="22"/>
        </w:rPr>
        <w:t>десталинизации</w:t>
      </w:r>
      <w:proofErr w:type="spellEnd"/>
      <w:r w:rsidRPr="009F2A6E">
        <w:rPr>
          <w:b/>
          <w:sz w:val="22"/>
          <w:szCs w:val="22"/>
        </w:rPr>
        <w:t xml:space="preserve"> в СССР во второй половине 1950-х годов:</w:t>
      </w:r>
    </w:p>
    <w:p w:rsidR="00735606" w:rsidRPr="009F2A6E" w:rsidRDefault="00735606" w:rsidP="00B22D34">
      <w:pPr>
        <w:pStyle w:val="af3"/>
        <w:spacing w:before="0" w:beforeAutospacing="0" w:after="0" w:afterAutospacing="0"/>
        <w:ind w:left="284"/>
        <w:rPr>
          <w:sz w:val="22"/>
          <w:szCs w:val="22"/>
        </w:rPr>
      </w:pPr>
      <w:r w:rsidRPr="009F2A6E">
        <w:rPr>
          <w:sz w:val="22"/>
          <w:szCs w:val="22"/>
        </w:rPr>
        <w:t>А.  прекращение преследования инакомыслящих;</w:t>
      </w:r>
    </w:p>
    <w:p w:rsidR="00735606" w:rsidRPr="009F2A6E" w:rsidRDefault="00735606" w:rsidP="00B22D34">
      <w:pPr>
        <w:pStyle w:val="af3"/>
        <w:spacing w:before="0" w:beforeAutospacing="0" w:after="0" w:afterAutospacing="0"/>
        <w:ind w:left="284"/>
        <w:rPr>
          <w:sz w:val="22"/>
          <w:szCs w:val="22"/>
        </w:rPr>
      </w:pPr>
      <w:r w:rsidRPr="009F2A6E">
        <w:rPr>
          <w:sz w:val="22"/>
          <w:szCs w:val="22"/>
        </w:rPr>
        <w:t>Б.  начало реабилитации ранее репрессированных людей;</w:t>
      </w:r>
    </w:p>
    <w:p w:rsidR="00735606" w:rsidRPr="009F2A6E" w:rsidRDefault="00735606" w:rsidP="00B22D34">
      <w:pPr>
        <w:pStyle w:val="af3"/>
        <w:spacing w:before="0" w:beforeAutospacing="0" w:after="0" w:afterAutospacing="0"/>
        <w:ind w:left="284"/>
        <w:rPr>
          <w:sz w:val="22"/>
          <w:szCs w:val="22"/>
        </w:rPr>
      </w:pPr>
      <w:r w:rsidRPr="009F2A6E">
        <w:rPr>
          <w:sz w:val="22"/>
          <w:szCs w:val="22"/>
        </w:rPr>
        <w:t>В.  отмена положения о руководящей роли партии;</w:t>
      </w:r>
    </w:p>
    <w:p w:rsidR="00735606" w:rsidRPr="009F2A6E" w:rsidRDefault="00735606" w:rsidP="00B22D34">
      <w:pPr>
        <w:pStyle w:val="af3"/>
        <w:spacing w:before="0" w:beforeAutospacing="0" w:after="0" w:afterAutospacing="0"/>
        <w:ind w:left="284"/>
        <w:rPr>
          <w:sz w:val="22"/>
          <w:szCs w:val="22"/>
        </w:rPr>
      </w:pPr>
      <w:r w:rsidRPr="009F2A6E">
        <w:rPr>
          <w:sz w:val="22"/>
          <w:szCs w:val="22"/>
        </w:rPr>
        <w:t>Г.  ликвидация идеологического контроля в обществе</w:t>
      </w:r>
    </w:p>
    <w:p w:rsidR="00735606" w:rsidRPr="009F2A6E" w:rsidRDefault="00735606" w:rsidP="00B22D34">
      <w:pPr>
        <w:pStyle w:val="af3"/>
        <w:spacing w:before="0" w:beforeAutospacing="0" w:after="0" w:afterAutospacing="0"/>
        <w:ind w:left="284"/>
        <w:rPr>
          <w:b/>
          <w:sz w:val="22"/>
          <w:szCs w:val="22"/>
        </w:rPr>
      </w:pPr>
      <w:r w:rsidRPr="009F2A6E">
        <w:rPr>
          <w:b/>
          <w:sz w:val="22"/>
          <w:szCs w:val="22"/>
        </w:rPr>
        <w:t>3. Фамилия политического деятеля, по инициативе которого была принята программа освоения в СССР целинных и залежных земель:</w:t>
      </w:r>
    </w:p>
    <w:p w:rsidR="00735606" w:rsidRPr="009F2A6E" w:rsidRDefault="00735606" w:rsidP="00B22D34">
      <w:pPr>
        <w:pStyle w:val="af3"/>
        <w:spacing w:before="0" w:beforeAutospacing="0" w:after="0" w:afterAutospacing="0"/>
        <w:ind w:left="284"/>
        <w:rPr>
          <w:sz w:val="22"/>
          <w:szCs w:val="22"/>
        </w:rPr>
      </w:pPr>
      <w:r w:rsidRPr="009F2A6E">
        <w:rPr>
          <w:sz w:val="22"/>
          <w:szCs w:val="22"/>
        </w:rPr>
        <w:t xml:space="preserve">А. Н. С Хрущев; </w:t>
      </w:r>
    </w:p>
    <w:p w:rsidR="00735606" w:rsidRPr="009F2A6E" w:rsidRDefault="00735606" w:rsidP="00B22D34">
      <w:pPr>
        <w:pStyle w:val="af3"/>
        <w:spacing w:before="0" w:beforeAutospacing="0" w:after="0" w:afterAutospacing="0"/>
        <w:ind w:left="284"/>
        <w:rPr>
          <w:sz w:val="22"/>
          <w:szCs w:val="22"/>
        </w:rPr>
      </w:pPr>
      <w:r w:rsidRPr="009F2A6E">
        <w:rPr>
          <w:sz w:val="22"/>
          <w:szCs w:val="22"/>
        </w:rPr>
        <w:t>Б. Л. И. Брежнев;</w:t>
      </w:r>
    </w:p>
    <w:p w:rsidR="00735606" w:rsidRPr="009F2A6E" w:rsidRDefault="00735606" w:rsidP="00B22D34">
      <w:pPr>
        <w:pStyle w:val="af3"/>
        <w:spacing w:before="0" w:beforeAutospacing="0" w:after="0" w:afterAutospacing="0"/>
        <w:ind w:left="284"/>
        <w:rPr>
          <w:sz w:val="22"/>
          <w:szCs w:val="22"/>
        </w:rPr>
      </w:pPr>
      <w:r w:rsidRPr="009F2A6E">
        <w:rPr>
          <w:sz w:val="22"/>
          <w:szCs w:val="22"/>
        </w:rPr>
        <w:t xml:space="preserve">В.  Ю. В. Андропов; </w:t>
      </w:r>
    </w:p>
    <w:p w:rsidR="00735606" w:rsidRPr="009F2A6E" w:rsidRDefault="00735606" w:rsidP="00B22D34">
      <w:pPr>
        <w:pStyle w:val="af3"/>
        <w:spacing w:before="0" w:beforeAutospacing="0" w:after="0" w:afterAutospacing="0"/>
        <w:ind w:left="284"/>
        <w:rPr>
          <w:sz w:val="22"/>
          <w:szCs w:val="22"/>
        </w:rPr>
      </w:pPr>
      <w:r w:rsidRPr="009F2A6E">
        <w:rPr>
          <w:sz w:val="22"/>
          <w:szCs w:val="22"/>
        </w:rPr>
        <w:lastRenderedPageBreak/>
        <w:t>Г. М. С. Горбачев</w:t>
      </w:r>
    </w:p>
    <w:p w:rsidR="00735606" w:rsidRPr="009F2A6E" w:rsidRDefault="00735606" w:rsidP="00B22D34">
      <w:pPr>
        <w:pStyle w:val="af3"/>
        <w:spacing w:before="0" w:beforeAutospacing="0" w:after="0" w:afterAutospacing="0"/>
        <w:ind w:left="284"/>
        <w:rPr>
          <w:b/>
          <w:sz w:val="22"/>
          <w:szCs w:val="22"/>
        </w:rPr>
      </w:pPr>
      <w:r w:rsidRPr="009F2A6E">
        <w:rPr>
          <w:b/>
          <w:sz w:val="22"/>
          <w:szCs w:val="22"/>
        </w:rPr>
        <w:t>4. Положение, закреплённое и обоснованное в программе ХХ съезд КПСС (</w:t>
      </w:r>
      <w:smartTag w:uri="urn:schemas-microsoft-com:office:smarttags" w:element="metricconverter">
        <w:smartTagPr>
          <w:attr w:name="ProductID" w:val="1956 г"/>
        </w:smartTagPr>
        <w:r w:rsidRPr="009F2A6E">
          <w:rPr>
            <w:b/>
            <w:sz w:val="22"/>
            <w:szCs w:val="22"/>
          </w:rPr>
          <w:t>1956 г</w:t>
        </w:r>
      </w:smartTag>
      <w:r w:rsidRPr="009F2A6E">
        <w:rPr>
          <w:b/>
          <w:sz w:val="22"/>
          <w:szCs w:val="22"/>
        </w:rPr>
        <w:t>.):</w:t>
      </w:r>
    </w:p>
    <w:p w:rsidR="00735606" w:rsidRPr="009F2A6E" w:rsidRDefault="00735606" w:rsidP="00B22D34">
      <w:pPr>
        <w:pStyle w:val="af3"/>
        <w:spacing w:before="0" w:beforeAutospacing="0" w:after="0" w:afterAutospacing="0"/>
        <w:ind w:left="284"/>
        <w:rPr>
          <w:sz w:val="22"/>
          <w:szCs w:val="22"/>
        </w:rPr>
      </w:pPr>
      <w:r w:rsidRPr="009F2A6E">
        <w:rPr>
          <w:sz w:val="22"/>
          <w:szCs w:val="22"/>
        </w:rPr>
        <w:t>А.  необходимость принятия новой Конституции СССР;</w:t>
      </w:r>
    </w:p>
    <w:p w:rsidR="00735606" w:rsidRPr="009F2A6E" w:rsidRDefault="00735606" w:rsidP="00B22D34">
      <w:pPr>
        <w:pStyle w:val="af3"/>
        <w:spacing w:before="0" w:beforeAutospacing="0" w:after="0" w:afterAutospacing="0"/>
        <w:ind w:left="284"/>
        <w:rPr>
          <w:sz w:val="22"/>
          <w:szCs w:val="22"/>
        </w:rPr>
      </w:pPr>
      <w:r w:rsidRPr="009F2A6E">
        <w:rPr>
          <w:sz w:val="22"/>
          <w:szCs w:val="22"/>
        </w:rPr>
        <w:t>Б.  переход к политике гласности;</w:t>
      </w:r>
    </w:p>
    <w:p w:rsidR="00735606" w:rsidRPr="009F2A6E" w:rsidRDefault="00735606" w:rsidP="00B22D34">
      <w:pPr>
        <w:pStyle w:val="af3"/>
        <w:spacing w:before="0" w:beforeAutospacing="0" w:after="0" w:afterAutospacing="0"/>
        <w:ind w:left="284"/>
        <w:rPr>
          <w:sz w:val="22"/>
          <w:szCs w:val="22"/>
        </w:rPr>
      </w:pPr>
      <w:r w:rsidRPr="009F2A6E">
        <w:rPr>
          <w:sz w:val="22"/>
          <w:szCs w:val="22"/>
        </w:rPr>
        <w:t>В.  переход к рыночным отношениям;</w:t>
      </w:r>
    </w:p>
    <w:p w:rsidR="00735606" w:rsidRPr="009F2A6E" w:rsidRDefault="00735606" w:rsidP="00B22D34">
      <w:pPr>
        <w:pStyle w:val="af3"/>
        <w:spacing w:before="0" w:beforeAutospacing="0" w:after="0" w:afterAutospacing="0"/>
        <w:ind w:left="284"/>
        <w:rPr>
          <w:sz w:val="22"/>
          <w:szCs w:val="22"/>
        </w:rPr>
      </w:pPr>
      <w:r w:rsidRPr="009F2A6E">
        <w:rPr>
          <w:sz w:val="22"/>
          <w:szCs w:val="22"/>
        </w:rPr>
        <w:t>Г.  необходимость мирного сосуществования двух противоположных систем</w:t>
      </w:r>
    </w:p>
    <w:p w:rsidR="00735606" w:rsidRPr="009F2A6E" w:rsidRDefault="00735606" w:rsidP="00B22D34">
      <w:pPr>
        <w:pStyle w:val="af3"/>
        <w:spacing w:before="0" w:beforeAutospacing="0" w:after="0" w:afterAutospacing="0"/>
        <w:ind w:left="284"/>
        <w:rPr>
          <w:b/>
          <w:sz w:val="22"/>
          <w:szCs w:val="22"/>
        </w:rPr>
      </w:pPr>
      <w:r w:rsidRPr="009F2A6E">
        <w:rPr>
          <w:b/>
          <w:sz w:val="22"/>
          <w:szCs w:val="22"/>
        </w:rPr>
        <w:t>5. Событие, произошедшее  в СССР в период «оттепели»:</w:t>
      </w:r>
    </w:p>
    <w:p w:rsidR="00735606" w:rsidRPr="009F2A6E" w:rsidRDefault="00735606" w:rsidP="00B22D34">
      <w:pPr>
        <w:pStyle w:val="af3"/>
        <w:spacing w:before="0" w:beforeAutospacing="0" w:after="0" w:afterAutospacing="0"/>
        <w:ind w:left="284"/>
        <w:rPr>
          <w:sz w:val="22"/>
          <w:szCs w:val="22"/>
        </w:rPr>
      </w:pPr>
      <w:r w:rsidRPr="009F2A6E">
        <w:rPr>
          <w:sz w:val="22"/>
          <w:szCs w:val="22"/>
        </w:rPr>
        <w:t>А.  открытие движения по Байкало-Амурской магистрали</w:t>
      </w:r>
    </w:p>
    <w:p w:rsidR="00735606" w:rsidRPr="009F2A6E" w:rsidRDefault="00735606" w:rsidP="00B22D34">
      <w:pPr>
        <w:pStyle w:val="af3"/>
        <w:spacing w:before="0" w:beforeAutospacing="0" w:after="0" w:afterAutospacing="0"/>
        <w:ind w:left="284"/>
        <w:rPr>
          <w:sz w:val="22"/>
          <w:szCs w:val="22"/>
        </w:rPr>
      </w:pPr>
      <w:r w:rsidRPr="009F2A6E">
        <w:rPr>
          <w:sz w:val="22"/>
          <w:szCs w:val="22"/>
        </w:rPr>
        <w:t>Б.  строительство Днепрогэса</w:t>
      </w:r>
    </w:p>
    <w:p w:rsidR="00735606" w:rsidRPr="009F2A6E" w:rsidRDefault="00735606" w:rsidP="00B22D34">
      <w:pPr>
        <w:pStyle w:val="af3"/>
        <w:spacing w:before="0" w:beforeAutospacing="0" w:after="0" w:afterAutospacing="0"/>
        <w:ind w:left="284"/>
        <w:rPr>
          <w:sz w:val="22"/>
          <w:szCs w:val="22"/>
        </w:rPr>
      </w:pPr>
      <w:r w:rsidRPr="009F2A6E">
        <w:rPr>
          <w:sz w:val="22"/>
          <w:szCs w:val="22"/>
        </w:rPr>
        <w:t>В.  запуск первого в мире искусственного спутника Земли</w:t>
      </w:r>
    </w:p>
    <w:p w:rsidR="00735606" w:rsidRPr="009F2A6E" w:rsidRDefault="00735606" w:rsidP="00B22D34">
      <w:pPr>
        <w:pStyle w:val="af3"/>
        <w:spacing w:before="0" w:beforeAutospacing="0" w:after="0" w:afterAutospacing="0"/>
        <w:ind w:left="284"/>
        <w:rPr>
          <w:sz w:val="22"/>
          <w:szCs w:val="22"/>
        </w:rPr>
      </w:pPr>
      <w:r w:rsidRPr="009F2A6E">
        <w:rPr>
          <w:sz w:val="22"/>
          <w:szCs w:val="22"/>
        </w:rPr>
        <w:t>Г.  строительство Магнитогорского металлургического комбината</w:t>
      </w:r>
    </w:p>
    <w:p w:rsidR="00735606" w:rsidRPr="009F2A6E" w:rsidRDefault="00735606" w:rsidP="00B22D34">
      <w:pPr>
        <w:tabs>
          <w:tab w:val="left" w:pos="360"/>
        </w:tabs>
        <w:spacing w:after="0" w:line="240" w:lineRule="auto"/>
        <w:ind w:left="284"/>
        <w:jc w:val="both"/>
        <w:rPr>
          <w:rFonts w:ascii="Times New Roman" w:hAnsi="Times New Roman" w:cs="Times New Roman"/>
          <w:b/>
        </w:rPr>
      </w:pPr>
      <w:r w:rsidRPr="009F2A6E">
        <w:rPr>
          <w:rStyle w:val="c1c2"/>
          <w:rFonts w:ascii="Times New Roman" w:hAnsi="Times New Roman" w:cs="Times New Roman"/>
          <w:b/>
        </w:rPr>
        <w:t xml:space="preserve">6.Положение, характеризующее Конституцию СССР </w:t>
      </w:r>
      <w:smartTag w:uri="urn:schemas-microsoft-com:office:smarttags" w:element="metricconverter">
        <w:smartTagPr>
          <w:attr w:name="ProductID" w:val="1977 г"/>
        </w:smartTagPr>
        <w:r w:rsidRPr="009F2A6E">
          <w:rPr>
            <w:rStyle w:val="c1c2"/>
            <w:rFonts w:ascii="Times New Roman" w:hAnsi="Times New Roman" w:cs="Times New Roman"/>
            <w:b/>
          </w:rPr>
          <w:t>1977 г</w:t>
        </w:r>
      </w:smartTag>
      <w:r w:rsidRPr="009F2A6E">
        <w:rPr>
          <w:rStyle w:val="c1c2"/>
          <w:rFonts w:ascii="Times New Roman" w:hAnsi="Times New Roman" w:cs="Times New Roman"/>
          <w:b/>
        </w:rPr>
        <w:t>.:</w:t>
      </w:r>
    </w:p>
    <w:p w:rsidR="00735606" w:rsidRPr="009F2A6E" w:rsidRDefault="00735606" w:rsidP="00B22D34">
      <w:pPr>
        <w:pStyle w:val="c3c5"/>
        <w:spacing w:before="0" w:beforeAutospacing="0" w:after="0" w:afterAutospacing="0"/>
        <w:ind w:left="284"/>
        <w:jc w:val="both"/>
        <w:rPr>
          <w:sz w:val="22"/>
          <w:szCs w:val="22"/>
        </w:rPr>
      </w:pPr>
      <w:r w:rsidRPr="009F2A6E">
        <w:rPr>
          <w:rStyle w:val="c1"/>
          <w:sz w:val="22"/>
          <w:szCs w:val="22"/>
        </w:rPr>
        <w:t xml:space="preserve">А. в СССР построено развитое социалистическое общество; </w:t>
      </w:r>
    </w:p>
    <w:p w:rsidR="00735606" w:rsidRPr="009F2A6E" w:rsidRDefault="00735606" w:rsidP="00B22D34">
      <w:pPr>
        <w:pStyle w:val="c3c5"/>
        <w:spacing w:before="0" w:beforeAutospacing="0" w:after="0" w:afterAutospacing="0"/>
        <w:ind w:left="284"/>
        <w:jc w:val="both"/>
        <w:rPr>
          <w:sz w:val="22"/>
          <w:szCs w:val="22"/>
        </w:rPr>
      </w:pPr>
      <w:r w:rsidRPr="009F2A6E">
        <w:rPr>
          <w:rStyle w:val="c1"/>
          <w:sz w:val="22"/>
          <w:szCs w:val="22"/>
        </w:rPr>
        <w:t>Б. введено положение о гражданах лишенных гражданских прав;</w:t>
      </w:r>
    </w:p>
    <w:p w:rsidR="00735606" w:rsidRPr="009F2A6E" w:rsidRDefault="00735606" w:rsidP="00B22D34">
      <w:pPr>
        <w:pStyle w:val="c3c5"/>
        <w:spacing w:before="0" w:beforeAutospacing="0" w:after="0" w:afterAutospacing="0"/>
        <w:ind w:left="284"/>
        <w:jc w:val="both"/>
        <w:rPr>
          <w:rStyle w:val="c1"/>
          <w:sz w:val="22"/>
          <w:szCs w:val="22"/>
        </w:rPr>
      </w:pPr>
      <w:r w:rsidRPr="009F2A6E">
        <w:rPr>
          <w:rStyle w:val="c1"/>
          <w:sz w:val="22"/>
          <w:szCs w:val="22"/>
        </w:rPr>
        <w:t>В. в СССР осуществлен переход от социализма к капитализму;</w:t>
      </w:r>
    </w:p>
    <w:p w:rsidR="00735606" w:rsidRPr="009F2A6E" w:rsidRDefault="00735606" w:rsidP="00B22D34">
      <w:pPr>
        <w:pStyle w:val="c3c5"/>
        <w:spacing w:before="0" w:beforeAutospacing="0" w:after="0" w:afterAutospacing="0"/>
        <w:ind w:left="284"/>
        <w:jc w:val="both"/>
        <w:rPr>
          <w:sz w:val="22"/>
          <w:szCs w:val="22"/>
        </w:rPr>
      </w:pPr>
      <w:r w:rsidRPr="009F2A6E">
        <w:rPr>
          <w:rStyle w:val="c1"/>
          <w:sz w:val="22"/>
          <w:szCs w:val="22"/>
        </w:rPr>
        <w:t>Г. осуществился переход от социализма к коммунизму</w:t>
      </w:r>
    </w:p>
    <w:p w:rsidR="00735606" w:rsidRPr="009F2A6E" w:rsidRDefault="00735606" w:rsidP="00B22D34">
      <w:pPr>
        <w:pStyle w:val="c3"/>
        <w:spacing w:before="0" w:beforeAutospacing="0" w:after="0" w:afterAutospacing="0"/>
        <w:ind w:left="284"/>
        <w:jc w:val="both"/>
        <w:rPr>
          <w:b/>
          <w:sz w:val="22"/>
          <w:szCs w:val="22"/>
        </w:rPr>
      </w:pPr>
      <w:r w:rsidRPr="009F2A6E">
        <w:rPr>
          <w:rStyle w:val="c4"/>
          <w:b/>
          <w:sz w:val="22"/>
          <w:szCs w:val="22"/>
        </w:rPr>
        <w:t>7.  </w:t>
      </w:r>
      <w:r w:rsidRPr="009F2A6E">
        <w:rPr>
          <w:rStyle w:val="c2c4"/>
          <w:b/>
          <w:sz w:val="22"/>
          <w:szCs w:val="22"/>
        </w:rPr>
        <w:t>Внешнеполитическая акция СССР в конце 1980-х гг., являющаяся наиболее важной:</w:t>
      </w:r>
    </w:p>
    <w:p w:rsidR="00735606" w:rsidRPr="009F2A6E" w:rsidRDefault="00735606" w:rsidP="00B22D34">
      <w:pPr>
        <w:pStyle w:val="c3"/>
        <w:spacing w:before="0" w:beforeAutospacing="0" w:after="0" w:afterAutospacing="0"/>
        <w:ind w:left="284"/>
        <w:jc w:val="both"/>
        <w:rPr>
          <w:sz w:val="22"/>
          <w:szCs w:val="22"/>
        </w:rPr>
      </w:pPr>
      <w:r w:rsidRPr="009F2A6E">
        <w:rPr>
          <w:rStyle w:val="c4"/>
          <w:sz w:val="22"/>
          <w:szCs w:val="22"/>
        </w:rPr>
        <w:t>А. вывод советских войск из Афганистана;</w:t>
      </w:r>
    </w:p>
    <w:p w:rsidR="00735606" w:rsidRPr="009F2A6E" w:rsidRDefault="00735606" w:rsidP="00B22D34">
      <w:pPr>
        <w:pStyle w:val="c3"/>
        <w:spacing w:before="0" w:beforeAutospacing="0" w:after="0" w:afterAutospacing="0"/>
        <w:ind w:left="284"/>
        <w:jc w:val="both"/>
        <w:rPr>
          <w:sz w:val="22"/>
          <w:szCs w:val="22"/>
        </w:rPr>
      </w:pPr>
      <w:r w:rsidRPr="009F2A6E">
        <w:rPr>
          <w:rStyle w:val="c4"/>
          <w:sz w:val="22"/>
          <w:szCs w:val="22"/>
        </w:rPr>
        <w:t>Б. урегулирование Карибского кризиса;</w:t>
      </w:r>
    </w:p>
    <w:p w:rsidR="00735606" w:rsidRPr="009F2A6E" w:rsidRDefault="00735606" w:rsidP="00B22D34">
      <w:pPr>
        <w:pStyle w:val="c3"/>
        <w:spacing w:before="0" w:beforeAutospacing="0" w:after="0" w:afterAutospacing="0"/>
        <w:ind w:left="284"/>
        <w:jc w:val="both"/>
        <w:rPr>
          <w:sz w:val="22"/>
          <w:szCs w:val="22"/>
        </w:rPr>
      </w:pPr>
      <w:r w:rsidRPr="009F2A6E">
        <w:rPr>
          <w:rStyle w:val="c4"/>
          <w:sz w:val="22"/>
          <w:szCs w:val="22"/>
        </w:rPr>
        <w:t>В. подписание Заключительного акта Совещания по безопасности и</w:t>
      </w:r>
    </w:p>
    <w:p w:rsidR="00735606" w:rsidRPr="009F2A6E" w:rsidRDefault="00735606" w:rsidP="00B22D34">
      <w:pPr>
        <w:pStyle w:val="c3"/>
        <w:spacing w:before="0" w:beforeAutospacing="0" w:after="0" w:afterAutospacing="0"/>
        <w:ind w:left="284"/>
        <w:jc w:val="both"/>
        <w:rPr>
          <w:sz w:val="22"/>
          <w:szCs w:val="22"/>
        </w:rPr>
      </w:pPr>
      <w:r w:rsidRPr="009F2A6E">
        <w:rPr>
          <w:rStyle w:val="c4"/>
          <w:sz w:val="22"/>
          <w:szCs w:val="22"/>
        </w:rPr>
        <w:t>сотрудничеству в Европе;</w:t>
      </w:r>
    </w:p>
    <w:p w:rsidR="00735606" w:rsidRPr="009F2A6E" w:rsidRDefault="00735606" w:rsidP="00B22D34">
      <w:pPr>
        <w:pStyle w:val="c3c10"/>
        <w:spacing w:before="0" w:beforeAutospacing="0" w:after="0" w:afterAutospacing="0"/>
        <w:ind w:left="284"/>
        <w:jc w:val="both"/>
        <w:rPr>
          <w:sz w:val="22"/>
          <w:szCs w:val="22"/>
        </w:rPr>
      </w:pPr>
      <w:r w:rsidRPr="009F2A6E">
        <w:rPr>
          <w:rStyle w:val="c4"/>
          <w:sz w:val="22"/>
          <w:szCs w:val="22"/>
        </w:rPr>
        <w:t>Г. нормализация отношений с Югославией</w:t>
      </w:r>
      <w:r w:rsidRPr="009F2A6E">
        <w:rPr>
          <w:rStyle w:val="c8"/>
          <w:sz w:val="22"/>
          <w:szCs w:val="22"/>
        </w:rPr>
        <w:t> </w:t>
      </w:r>
    </w:p>
    <w:p w:rsidR="00735606" w:rsidRPr="009F2A6E" w:rsidRDefault="00735606" w:rsidP="00B22D34">
      <w:pPr>
        <w:spacing w:after="0" w:line="240" w:lineRule="auto"/>
        <w:ind w:left="284"/>
        <w:rPr>
          <w:rFonts w:ascii="Times New Roman" w:hAnsi="Times New Roman" w:cs="Times New Roman"/>
        </w:rPr>
      </w:pPr>
      <w:r w:rsidRPr="009F2A6E">
        <w:rPr>
          <w:rStyle w:val="c1c2"/>
          <w:rFonts w:ascii="Times New Roman" w:hAnsi="Times New Roman" w:cs="Times New Roman"/>
          <w:b/>
        </w:rPr>
        <w:t>8.</w:t>
      </w:r>
      <w:r w:rsidRPr="009F2A6E">
        <w:rPr>
          <w:rFonts w:ascii="Times New Roman" w:hAnsi="Times New Roman" w:cs="Times New Roman"/>
          <w:b/>
          <w:bCs/>
        </w:rPr>
        <w:t xml:space="preserve"> Номер пятилетки, считающийся наиболее удачной для экономики СССР:</w:t>
      </w:r>
    </w:p>
    <w:p w:rsidR="00735606" w:rsidRPr="009F2A6E" w:rsidRDefault="00735606" w:rsidP="00B22D34">
      <w:pPr>
        <w:spacing w:after="0" w:line="240" w:lineRule="auto"/>
        <w:ind w:left="284"/>
        <w:rPr>
          <w:rFonts w:ascii="Times New Roman" w:hAnsi="Times New Roman" w:cs="Times New Roman"/>
        </w:rPr>
      </w:pPr>
      <w:r w:rsidRPr="009F2A6E">
        <w:rPr>
          <w:rFonts w:ascii="Times New Roman" w:hAnsi="Times New Roman" w:cs="Times New Roman"/>
        </w:rPr>
        <w:t>А.  семилетка;</w:t>
      </w:r>
      <w:r w:rsidRPr="009F2A6E">
        <w:rPr>
          <w:rFonts w:ascii="Times New Roman" w:hAnsi="Times New Roman" w:cs="Times New Roman"/>
        </w:rPr>
        <w:br/>
        <w:t>Б.  8-я пятилетка;</w:t>
      </w:r>
      <w:r w:rsidRPr="009F2A6E">
        <w:rPr>
          <w:rFonts w:ascii="Times New Roman" w:hAnsi="Times New Roman" w:cs="Times New Roman"/>
        </w:rPr>
        <w:br/>
        <w:t>В.  9-я пятилетка;</w:t>
      </w:r>
      <w:r w:rsidRPr="009F2A6E">
        <w:rPr>
          <w:rFonts w:ascii="Times New Roman" w:hAnsi="Times New Roman" w:cs="Times New Roman"/>
        </w:rPr>
        <w:br/>
        <w:t>Г. 10-я пятилетка</w:t>
      </w:r>
    </w:p>
    <w:p w:rsidR="00735606" w:rsidRPr="009F2A6E" w:rsidRDefault="00735606" w:rsidP="00B22D34">
      <w:pPr>
        <w:pStyle w:val="c3c10"/>
        <w:spacing w:before="0" w:beforeAutospacing="0" w:after="0" w:afterAutospacing="0"/>
        <w:ind w:left="284"/>
        <w:jc w:val="both"/>
        <w:rPr>
          <w:b/>
          <w:sz w:val="22"/>
          <w:szCs w:val="22"/>
        </w:rPr>
      </w:pPr>
      <w:r w:rsidRPr="009F2A6E">
        <w:rPr>
          <w:rStyle w:val="c1c2"/>
          <w:b/>
          <w:sz w:val="22"/>
          <w:szCs w:val="22"/>
        </w:rPr>
        <w:t>9. Название правозащитников в СССР:</w:t>
      </w:r>
    </w:p>
    <w:p w:rsidR="00735606" w:rsidRPr="009F2A6E" w:rsidRDefault="00735606" w:rsidP="00B22D34">
      <w:pPr>
        <w:pStyle w:val="c3"/>
        <w:spacing w:before="0" w:beforeAutospacing="0" w:after="0" w:afterAutospacing="0"/>
        <w:ind w:left="284"/>
        <w:jc w:val="both"/>
        <w:rPr>
          <w:rStyle w:val="c1"/>
          <w:sz w:val="22"/>
          <w:szCs w:val="22"/>
        </w:rPr>
      </w:pPr>
      <w:proofErr w:type="spellStart"/>
      <w:r w:rsidRPr="009F2A6E">
        <w:rPr>
          <w:rStyle w:val="c1"/>
          <w:sz w:val="22"/>
          <w:szCs w:val="22"/>
        </w:rPr>
        <w:t>А.космополиты</w:t>
      </w:r>
      <w:proofErr w:type="spellEnd"/>
      <w:r w:rsidRPr="009F2A6E">
        <w:rPr>
          <w:rStyle w:val="c1"/>
          <w:sz w:val="22"/>
          <w:szCs w:val="22"/>
        </w:rPr>
        <w:t xml:space="preserve">; </w:t>
      </w:r>
    </w:p>
    <w:p w:rsidR="00735606" w:rsidRPr="009F2A6E" w:rsidRDefault="00735606" w:rsidP="00B22D34">
      <w:pPr>
        <w:pStyle w:val="c3"/>
        <w:spacing w:before="0" w:beforeAutospacing="0" w:after="0" w:afterAutospacing="0"/>
        <w:ind w:left="284"/>
        <w:jc w:val="both"/>
        <w:rPr>
          <w:rStyle w:val="c1"/>
          <w:sz w:val="22"/>
          <w:szCs w:val="22"/>
        </w:rPr>
      </w:pPr>
      <w:proofErr w:type="spellStart"/>
      <w:r w:rsidRPr="009F2A6E">
        <w:rPr>
          <w:rStyle w:val="c1"/>
          <w:sz w:val="22"/>
          <w:szCs w:val="22"/>
        </w:rPr>
        <w:t>Б.диссиденты</w:t>
      </w:r>
      <w:proofErr w:type="spellEnd"/>
      <w:r w:rsidRPr="009F2A6E">
        <w:rPr>
          <w:rStyle w:val="c1"/>
          <w:sz w:val="22"/>
          <w:szCs w:val="22"/>
        </w:rPr>
        <w:t xml:space="preserve">; </w:t>
      </w:r>
    </w:p>
    <w:p w:rsidR="00735606" w:rsidRPr="009F2A6E" w:rsidRDefault="00735606" w:rsidP="00B22D34">
      <w:pPr>
        <w:pStyle w:val="c3"/>
        <w:spacing w:before="0" w:beforeAutospacing="0" w:after="0" w:afterAutospacing="0"/>
        <w:ind w:left="284"/>
        <w:jc w:val="both"/>
        <w:rPr>
          <w:rStyle w:val="c1"/>
          <w:sz w:val="22"/>
          <w:szCs w:val="22"/>
        </w:rPr>
      </w:pPr>
      <w:proofErr w:type="spellStart"/>
      <w:r w:rsidRPr="009F2A6E">
        <w:rPr>
          <w:rStyle w:val="c1"/>
          <w:sz w:val="22"/>
          <w:szCs w:val="22"/>
        </w:rPr>
        <w:t>Г.репатрианты</w:t>
      </w:r>
      <w:proofErr w:type="spellEnd"/>
      <w:r w:rsidRPr="009F2A6E">
        <w:rPr>
          <w:rStyle w:val="c1"/>
          <w:sz w:val="22"/>
          <w:szCs w:val="22"/>
        </w:rPr>
        <w:t xml:space="preserve">; </w:t>
      </w:r>
    </w:p>
    <w:p w:rsidR="00735606" w:rsidRPr="009F2A6E" w:rsidRDefault="00735606" w:rsidP="00B22D34">
      <w:pPr>
        <w:pStyle w:val="c3"/>
        <w:spacing w:before="0" w:beforeAutospacing="0" w:after="0" w:afterAutospacing="0"/>
        <w:ind w:left="284"/>
        <w:jc w:val="both"/>
        <w:rPr>
          <w:sz w:val="22"/>
          <w:szCs w:val="22"/>
        </w:rPr>
      </w:pPr>
      <w:r w:rsidRPr="009F2A6E">
        <w:rPr>
          <w:rStyle w:val="c1"/>
          <w:sz w:val="22"/>
          <w:szCs w:val="22"/>
        </w:rPr>
        <w:t>Д. антифашисты</w:t>
      </w:r>
    </w:p>
    <w:p w:rsidR="00735606" w:rsidRPr="009F2A6E" w:rsidRDefault="00735606" w:rsidP="00B22D34">
      <w:pPr>
        <w:spacing w:after="0" w:line="240" w:lineRule="auto"/>
        <w:ind w:left="284"/>
        <w:jc w:val="both"/>
        <w:rPr>
          <w:rFonts w:ascii="Times New Roman" w:hAnsi="Times New Roman" w:cs="Times New Roman"/>
          <w:b/>
        </w:rPr>
      </w:pPr>
      <w:r w:rsidRPr="009F2A6E">
        <w:rPr>
          <w:rFonts w:ascii="Times New Roman" w:hAnsi="Times New Roman" w:cs="Times New Roman"/>
          <w:b/>
        </w:rPr>
        <w:t>10. Соответствие</w:t>
      </w:r>
      <w:r w:rsidRPr="009F2A6E">
        <w:rPr>
          <w:rFonts w:ascii="Times New Roman" w:hAnsi="Times New Roman" w:cs="Times New Roman"/>
        </w:rPr>
        <w:t xml:space="preserve"> </w:t>
      </w:r>
      <w:r w:rsidRPr="009F2A6E">
        <w:rPr>
          <w:rFonts w:ascii="Times New Roman" w:hAnsi="Times New Roman" w:cs="Times New Roman"/>
          <w:b/>
        </w:rPr>
        <w:t>понятий определениям</w:t>
      </w:r>
    </w:p>
    <w:tbl>
      <w:tblPr>
        <w:tblW w:w="9889" w:type="dxa"/>
        <w:tblLayout w:type="fixed"/>
        <w:tblLook w:val="01E0" w:firstRow="1" w:lastRow="1" w:firstColumn="1" w:lastColumn="1" w:noHBand="0" w:noVBand="0"/>
      </w:tblPr>
      <w:tblGrid>
        <w:gridCol w:w="2660"/>
        <w:gridCol w:w="7229"/>
      </w:tblGrid>
      <w:tr w:rsidR="00735606" w:rsidRPr="009F2A6E" w:rsidTr="00B061AF">
        <w:tc>
          <w:tcPr>
            <w:tcW w:w="2660" w:type="dxa"/>
            <w:shd w:val="clear" w:color="auto" w:fill="auto"/>
          </w:tcPr>
          <w:p w:rsidR="00735606" w:rsidRPr="009F2A6E" w:rsidRDefault="0073560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1. концепция развитого социализма</w:t>
            </w:r>
          </w:p>
        </w:tc>
        <w:tc>
          <w:tcPr>
            <w:tcW w:w="7229" w:type="dxa"/>
            <w:shd w:val="clear" w:color="auto" w:fill="auto"/>
          </w:tcPr>
          <w:p w:rsidR="00735606" w:rsidRPr="009F2A6E" w:rsidRDefault="0073560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А.</w:t>
            </w:r>
            <w:r w:rsidRPr="009F2A6E">
              <w:rPr>
                <w:rFonts w:ascii="Times New Roman" w:hAnsi="Times New Roman" w:cs="Times New Roman"/>
                <w:bCs/>
              </w:rPr>
              <w:t xml:space="preserve"> </w:t>
            </w:r>
            <w:r w:rsidRPr="009F2A6E">
              <w:rPr>
                <w:rStyle w:val="c1"/>
                <w:rFonts w:ascii="Times New Roman" w:hAnsi="Times New Roman" w:cs="Times New Roman"/>
              </w:rPr>
              <w:t xml:space="preserve">  система производства и реализации товаров, действующая нелегально, вне рамок существующего законодательства</w:t>
            </w:r>
          </w:p>
        </w:tc>
      </w:tr>
      <w:tr w:rsidR="00735606" w:rsidRPr="009F2A6E" w:rsidTr="00B061AF">
        <w:tc>
          <w:tcPr>
            <w:tcW w:w="2660" w:type="dxa"/>
            <w:shd w:val="clear" w:color="auto" w:fill="auto"/>
          </w:tcPr>
          <w:p w:rsidR="00735606" w:rsidRPr="009F2A6E" w:rsidRDefault="0073560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2. теневая экономика</w:t>
            </w:r>
          </w:p>
        </w:tc>
        <w:tc>
          <w:tcPr>
            <w:tcW w:w="7229" w:type="dxa"/>
            <w:shd w:val="clear" w:color="auto" w:fill="auto"/>
          </w:tcPr>
          <w:p w:rsidR="00735606" w:rsidRPr="009F2A6E" w:rsidRDefault="0073560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Б. </w:t>
            </w:r>
            <w:r w:rsidRPr="009F2A6E">
              <w:rPr>
                <w:rStyle w:val="c1"/>
                <w:rFonts w:ascii="Times New Roman" w:hAnsi="Times New Roman" w:cs="Times New Roman"/>
              </w:rPr>
              <w:t>затраты  на  выпуск  единицы  продукции  слишком высокие,  государство  постепенно  отстаёт  от  ведущих  стран  практически  по всем  показателям,  то  есть  стоит  на  месте    </w:t>
            </w:r>
          </w:p>
        </w:tc>
      </w:tr>
      <w:tr w:rsidR="00735606" w:rsidRPr="009F2A6E" w:rsidTr="00B061AF">
        <w:tc>
          <w:tcPr>
            <w:tcW w:w="2660" w:type="dxa"/>
            <w:shd w:val="clear" w:color="auto" w:fill="auto"/>
          </w:tcPr>
          <w:p w:rsidR="00735606" w:rsidRPr="009F2A6E" w:rsidRDefault="00735606" w:rsidP="00B22D34">
            <w:pPr>
              <w:tabs>
                <w:tab w:val="left" w:pos="252"/>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З. застой</w:t>
            </w:r>
          </w:p>
        </w:tc>
        <w:tc>
          <w:tcPr>
            <w:tcW w:w="7229" w:type="dxa"/>
            <w:shd w:val="clear" w:color="auto" w:fill="auto"/>
          </w:tcPr>
          <w:p w:rsidR="00735606" w:rsidRPr="009F2A6E" w:rsidRDefault="0073560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 xml:space="preserve">В. </w:t>
            </w:r>
            <w:r w:rsidRPr="009F2A6E">
              <w:rPr>
                <w:rFonts w:ascii="Times New Roman" w:hAnsi="Times New Roman" w:cs="Times New Roman"/>
                <w:bCs/>
              </w:rPr>
              <w:t>теория обоснования высокоорганизованного,  социального, справедливого  общества.</w:t>
            </w:r>
          </w:p>
        </w:tc>
      </w:tr>
      <w:tr w:rsidR="00735606" w:rsidRPr="009F2A6E" w:rsidTr="00B061AF">
        <w:tc>
          <w:tcPr>
            <w:tcW w:w="2660" w:type="dxa"/>
            <w:shd w:val="clear" w:color="auto" w:fill="auto"/>
          </w:tcPr>
          <w:p w:rsidR="00735606" w:rsidRPr="009F2A6E" w:rsidRDefault="00735606" w:rsidP="00B22D34">
            <w:pPr>
              <w:tabs>
                <w:tab w:val="center" w:pos="4153"/>
                <w:tab w:val="right" w:pos="8306"/>
              </w:tabs>
              <w:spacing w:after="0" w:line="240" w:lineRule="auto"/>
              <w:ind w:left="284"/>
              <w:jc w:val="both"/>
              <w:rPr>
                <w:rFonts w:ascii="Times New Roman" w:hAnsi="Times New Roman" w:cs="Times New Roman"/>
              </w:rPr>
            </w:pPr>
            <w:r w:rsidRPr="009F2A6E">
              <w:rPr>
                <w:rFonts w:ascii="Times New Roman" w:hAnsi="Times New Roman" w:cs="Times New Roman"/>
              </w:rPr>
              <w:t>4. хозрасчёт</w:t>
            </w:r>
          </w:p>
        </w:tc>
        <w:tc>
          <w:tcPr>
            <w:tcW w:w="7229" w:type="dxa"/>
            <w:shd w:val="clear" w:color="auto" w:fill="auto"/>
          </w:tcPr>
          <w:p w:rsidR="00B061AF" w:rsidRPr="009F2A6E" w:rsidRDefault="00B061AF" w:rsidP="00B22D34">
            <w:pPr>
              <w:tabs>
                <w:tab w:val="left" w:pos="283"/>
                <w:tab w:val="center" w:pos="4153"/>
                <w:tab w:val="right" w:pos="8306"/>
              </w:tabs>
              <w:spacing w:after="0" w:line="240" w:lineRule="auto"/>
              <w:ind w:left="284"/>
              <w:jc w:val="both"/>
              <w:rPr>
                <w:rStyle w:val="c1c2"/>
                <w:rFonts w:ascii="Times New Roman" w:hAnsi="Times New Roman" w:cs="Times New Roman"/>
              </w:rPr>
            </w:pPr>
            <w:proofErr w:type="spellStart"/>
            <w:r w:rsidRPr="009F2A6E">
              <w:rPr>
                <w:rFonts w:ascii="Times New Roman" w:hAnsi="Times New Roman" w:cs="Times New Roman"/>
              </w:rPr>
              <w:t>Г.</w:t>
            </w:r>
            <w:r w:rsidR="00735606" w:rsidRPr="009F2A6E">
              <w:rPr>
                <w:rStyle w:val="c1c2"/>
                <w:rFonts w:ascii="Times New Roman" w:hAnsi="Times New Roman" w:cs="Times New Roman"/>
              </w:rPr>
              <w:t>система</w:t>
            </w:r>
            <w:proofErr w:type="spellEnd"/>
            <w:r w:rsidR="00735606" w:rsidRPr="009F2A6E">
              <w:rPr>
                <w:rStyle w:val="c1c2"/>
                <w:rFonts w:ascii="Times New Roman" w:hAnsi="Times New Roman" w:cs="Times New Roman"/>
              </w:rPr>
              <w:t xml:space="preserve">  самостоятельного  хозяйствования  предприятия,  </w:t>
            </w:r>
          </w:p>
          <w:p w:rsidR="00735606" w:rsidRPr="009F2A6E" w:rsidRDefault="00735606" w:rsidP="00B22D34">
            <w:pPr>
              <w:tabs>
                <w:tab w:val="left" w:pos="283"/>
                <w:tab w:val="center" w:pos="4153"/>
                <w:tab w:val="right" w:pos="8306"/>
              </w:tabs>
              <w:spacing w:after="0" w:line="240" w:lineRule="auto"/>
              <w:ind w:left="284"/>
              <w:jc w:val="both"/>
              <w:rPr>
                <w:rFonts w:ascii="Times New Roman" w:hAnsi="Times New Roman" w:cs="Times New Roman"/>
              </w:rPr>
            </w:pPr>
            <w:r w:rsidRPr="009F2A6E">
              <w:rPr>
                <w:rStyle w:val="c1c2"/>
                <w:rFonts w:ascii="Times New Roman" w:hAnsi="Times New Roman" w:cs="Times New Roman"/>
              </w:rPr>
              <w:t>самофинансирование</w:t>
            </w:r>
          </w:p>
        </w:tc>
      </w:tr>
    </w:tbl>
    <w:p w:rsidR="00513935" w:rsidRPr="009F2A6E" w:rsidRDefault="00513935" w:rsidP="00B22D34">
      <w:pPr>
        <w:shd w:val="clear" w:color="auto" w:fill="FFFFFF"/>
        <w:spacing w:after="0" w:line="240" w:lineRule="auto"/>
        <w:ind w:left="284"/>
        <w:jc w:val="center"/>
        <w:rPr>
          <w:rFonts w:ascii="Times New Roman" w:hAnsi="Times New Roman" w:cs="Times New Roman"/>
          <w:b/>
          <w:bCs/>
          <w:color w:val="FF0000"/>
        </w:rPr>
      </w:pPr>
    </w:p>
    <w:p w:rsidR="00E82744" w:rsidRPr="009F2A6E" w:rsidRDefault="00E82744" w:rsidP="00B22D34">
      <w:pPr>
        <w:shd w:val="clear" w:color="auto" w:fill="FFFFFF"/>
        <w:spacing w:after="0" w:line="240" w:lineRule="auto"/>
        <w:ind w:left="284"/>
        <w:jc w:val="center"/>
        <w:rPr>
          <w:b/>
        </w:rPr>
      </w:pPr>
    </w:p>
    <w:p w:rsidR="00B22D34" w:rsidRPr="009F2A6E" w:rsidRDefault="00B22D34" w:rsidP="00B22D34">
      <w:pPr>
        <w:pStyle w:val="ab"/>
        <w:tabs>
          <w:tab w:val="left" w:pos="142"/>
        </w:tabs>
        <w:snapToGrid w:val="0"/>
        <w:ind w:left="284"/>
        <w:jc w:val="center"/>
        <w:rPr>
          <w:b/>
          <w:bCs/>
          <w:spacing w:val="-6"/>
          <w:sz w:val="22"/>
          <w:szCs w:val="22"/>
        </w:rPr>
      </w:pPr>
    </w:p>
    <w:p w:rsidR="00E82744" w:rsidRPr="009F2A6E" w:rsidRDefault="00E82744" w:rsidP="00B22D34">
      <w:pPr>
        <w:pStyle w:val="ab"/>
        <w:tabs>
          <w:tab w:val="left" w:pos="142"/>
        </w:tabs>
        <w:snapToGrid w:val="0"/>
        <w:ind w:left="284"/>
        <w:jc w:val="center"/>
        <w:rPr>
          <w:b/>
          <w:bCs/>
          <w:spacing w:val="-6"/>
          <w:sz w:val="22"/>
          <w:szCs w:val="22"/>
        </w:rPr>
      </w:pPr>
      <w:r w:rsidRPr="009F2A6E">
        <w:rPr>
          <w:b/>
          <w:bCs/>
          <w:spacing w:val="-6"/>
          <w:sz w:val="22"/>
          <w:szCs w:val="22"/>
        </w:rPr>
        <w:t>Тест 17</w:t>
      </w:r>
    </w:p>
    <w:p w:rsidR="008D5C75" w:rsidRPr="009F2A6E" w:rsidRDefault="00513935" w:rsidP="00B22D34">
      <w:pPr>
        <w:shd w:val="clear" w:color="auto" w:fill="FFFFFF"/>
        <w:spacing w:after="0" w:line="240" w:lineRule="auto"/>
        <w:ind w:left="284"/>
        <w:jc w:val="center"/>
        <w:rPr>
          <w:rFonts w:ascii="Times New Roman" w:hAnsi="Times New Roman" w:cs="Times New Roman"/>
          <w:b/>
        </w:rPr>
      </w:pPr>
      <w:r w:rsidRPr="009F2A6E">
        <w:rPr>
          <w:rFonts w:ascii="Times New Roman" w:hAnsi="Times New Roman" w:cs="Times New Roman"/>
          <w:b/>
        </w:rPr>
        <w:t>Раздел 17. Российская Федерация на рубеже ХХ— ХХI веков.</w:t>
      </w:r>
    </w:p>
    <w:p w:rsidR="00735606" w:rsidRPr="009F2A6E" w:rsidRDefault="00735606" w:rsidP="00B22D34">
      <w:pPr>
        <w:pStyle w:val="ab"/>
        <w:tabs>
          <w:tab w:val="left" w:pos="360"/>
          <w:tab w:val="left" w:pos="1279"/>
        </w:tabs>
        <w:ind w:left="284"/>
        <w:jc w:val="both"/>
        <w:rPr>
          <w:b/>
          <w:sz w:val="22"/>
          <w:szCs w:val="22"/>
        </w:rPr>
      </w:pPr>
      <w:r w:rsidRPr="009F2A6E">
        <w:rPr>
          <w:b/>
          <w:sz w:val="22"/>
          <w:szCs w:val="22"/>
        </w:rPr>
        <w:t xml:space="preserve">1. </w:t>
      </w:r>
      <w:r w:rsidR="00E82744" w:rsidRPr="009F2A6E">
        <w:rPr>
          <w:b/>
          <w:sz w:val="22"/>
          <w:szCs w:val="22"/>
        </w:rPr>
        <w:t>Политический деятель, под руководством которого проходила п</w:t>
      </w:r>
      <w:r w:rsidRPr="009F2A6E">
        <w:rPr>
          <w:b/>
          <w:sz w:val="22"/>
          <w:szCs w:val="22"/>
        </w:rPr>
        <w:t>олитика либерализации цен «шоковой терапии» в России в 1990-е годы</w:t>
      </w:r>
      <w:r w:rsidR="00E82744" w:rsidRPr="009F2A6E">
        <w:rPr>
          <w:b/>
          <w:sz w:val="22"/>
          <w:szCs w:val="22"/>
        </w:rPr>
        <w:t>:</w:t>
      </w:r>
    </w:p>
    <w:p w:rsidR="00735606" w:rsidRPr="009F2A6E" w:rsidRDefault="00735606" w:rsidP="00B22D34">
      <w:pPr>
        <w:pStyle w:val="ab"/>
        <w:tabs>
          <w:tab w:val="left" w:pos="360"/>
          <w:tab w:val="left" w:pos="1279"/>
        </w:tabs>
        <w:ind w:left="284"/>
        <w:jc w:val="both"/>
        <w:rPr>
          <w:sz w:val="22"/>
          <w:szCs w:val="22"/>
        </w:rPr>
        <w:sectPr w:rsidR="00735606" w:rsidRPr="009F2A6E" w:rsidSect="00D465AD">
          <w:type w:val="continuous"/>
          <w:pgSz w:w="11906" w:h="16838"/>
          <w:pgMar w:top="1134" w:right="1134" w:bottom="1134" w:left="1134" w:header="708" w:footer="708" w:gutter="0"/>
          <w:cols w:space="708"/>
          <w:docGrid w:linePitch="360"/>
        </w:sectPr>
      </w:pPr>
    </w:p>
    <w:p w:rsidR="00735606" w:rsidRPr="009F2A6E" w:rsidRDefault="00735606" w:rsidP="00B22D34">
      <w:pPr>
        <w:pStyle w:val="ab"/>
        <w:tabs>
          <w:tab w:val="left" w:pos="360"/>
          <w:tab w:val="left" w:pos="1279"/>
        </w:tabs>
        <w:ind w:left="284"/>
        <w:jc w:val="both"/>
        <w:rPr>
          <w:sz w:val="22"/>
          <w:szCs w:val="22"/>
        </w:rPr>
      </w:pPr>
      <w:r w:rsidRPr="009F2A6E">
        <w:rPr>
          <w:sz w:val="22"/>
          <w:szCs w:val="22"/>
        </w:rPr>
        <w:lastRenderedPageBreak/>
        <w:t xml:space="preserve">А) </w:t>
      </w:r>
      <w:proofErr w:type="spellStart"/>
      <w:r w:rsidRPr="009F2A6E">
        <w:rPr>
          <w:sz w:val="22"/>
          <w:szCs w:val="22"/>
        </w:rPr>
        <w:t>С.В.Кириенко</w:t>
      </w:r>
      <w:proofErr w:type="spellEnd"/>
      <w:r w:rsidRPr="009F2A6E">
        <w:rPr>
          <w:sz w:val="22"/>
          <w:szCs w:val="22"/>
        </w:rPr>
        <w:t xml:space="preserve">      </w:t>
      </w:r>
    </w:p>
    <w:p w:rsidR="00735606" w:rsidRPr="009F2A6E" w:rsidRDefault="00735606" w:rsidP="00B22D34">
      <w:pPr>
        <w:pStyle w:val="ab"/>
        <w:tabs>
          <w:tab w:val="left" w:pos="360"/>
          <w:tab w:val="left" w:pos="1279"/>
        </w:tabs>
        <w:ind w:left="284"/>
        <w:jc w:val="both"/>
        <w:rPr>
          <w:sz w:val="22"/>
          <w:szCs w:val="22"/>
        </w:rPr>
      </w:pPr>
      <w:r w:rsidRPr="009F2A6E">
        <w:rPr>
          <w:sz w:val="22"/>
          <w:szCs w:val="22"/>
        </w:rPr>
        <w:t xml:space="preserve">Б) </w:t>
      </w:r>
      <w:proofErr w:type="spellStart"/>
      <w:r w:rsidRPr="009F2A6E">
        <w:rPr>
          <w:sz w:val="22"/>
          <w:szCs w:val="22"/>
        </w:rPr>
        <w:t>Е.Т.Гайдар</w:t>
      </w:r>
      <w:proofErr w:type="spellEnd"/>
      <w:r w:rsidRPr="009F2A6E">
        <w:rPr>
          <w:sz w:val="22"/>
          <w:szCs w:val="22"/>
        </w:rPr>
        <w:t xml:space="preserve">      </w:t>
      </w:r>
    </w:p>
    <w:p w:rsidR="00735606" w:rsidRPr="009F2A6E" w:rsidRDefault="00735606" w:rsidP="00B22D34">
      <w:pPr>
        <w:pStyle w:val="ab"/>
        <w:tabs>
          <w:tab w:val="left" w:pos="360"/>
          <w:tab w:val="left" w:pos="1279"/>
        </w:tabs>
        <w:ind w:left="284"/>
        <w:jc w:val="both"/>
        <w:rPr>
          <w:sz w:val="22"/>
          <w:szCs w:val="22"/>
        </w:rPr>
      </w:pPr>
      <w:r w:rsidRPr="009F2A6E">
        <w:rPr>
          <w:sz w:val="22"/>
          <w:szCs w:val="22"/>
        </w:rPr>
        <w:t xml:space="preserve">В) </w:t>
      </w:r>
      <w:proofErr w:type="spellStart"/>
      <w:r w:rsidRPr="009F2A6E">
        <w:rPr>
          <w:sz w:val="22"/>
          <w:szCs w:val="22"/>
        </w:rPr>
        <w:t>В.С.Черномырдин</w:t>
      </w:r>
      <w:proofErr w:type="spellEnd"/>
    </w:p>
    <w:p w:rsidR="00735606" w:rsidRPr="009F2A6E" w:rsidRDefault="00735606" w:rsidP="00B22D34">
      <w:pPr>
        <w:pStyle w:val="ab"/>
        <w:tabs>
          <w:tab w:val="left" w:pos="360"/>
          <w:tab w:val="left" w:pos="1279"/>
        </w:tabs>
        <w:ind w:left="284"/>
        <w:jc w:val="both"/>
        <w:rPr>
          <w:sz w:val="22"/>
          <w:szCs w:val="22"/>
        </w:rPr>
      </w:pPr>
      <w:r w:rsidRPr="009F2A6E">
        <w:rPr>
          <w:sz w:val="22"/>
          <w:szCs w:val="22"/>
        </w:rPr>
        <w:t>Г</w:t>
      </w:r>
      <w:r w:rsidR="00E82744" w:rsidRPr="009F2A6E">
        <w:rPr>
          <w:sz w:val="22"/>
          <w:szCs w:val="22"/>
        </w:rPr>
        <w:t xml:space="preserve">) </w:t>
      </w:r>
      <w:proofErr w:type="spellStart"/>
      <w:r w:rsidRPr="009F2A6E">
        <w:rPr>
          <w:sz w:val="22"/>
          <w:szCs w:val="22"/>
        </w:rPr>
        <w:t>А.В.Руцко</w:t>
      </w:r>
      <w:r w:rsidR="00E82744" w:rsidRPr="009F2A6E">
        <w:rPr>
          <w:sz w:val="22"/>
          <w:szCs w:val="22"/>
        </w:rPr>
        <w:t>й</w:t>
      </w:r>
      <w:proofErr w:type="spellEnd"/>
      <w:r w:rsidRPr="009F2A6E">
        <w:rPr>
          <w:sz w:val="22"/>
          <w:szCs w:val="22"/>
        </w:rPr>
        <w:t xml:space="preserve">     </w:t>
      </w:r>
    </w:p>
    <w:p w:rsidR="00735606" w:rsidRPr="009F2A6E" w:rsidRDefault="00735606" w:rsidP="00B22D34">
      <w:pPr>
        <w:pStyle w:val="ab"/>
        <w:tabs>
          <w:tab w:val="left" w:pos="360"/>
          <w:tab w:val="left" w:pos="1279"/>
        </w:tabs>
        <w:ind w:left="284"/>
        <w:jc w:val="both"/>
        <w:rPr>
          <w:sz w:val="22"/>
          <w:szCs w:val="22"/>
        </w:rPr>
        <w:sectPr w:rsidR="00735606" w:rsidRPr="009F2A6E" w:rsidSect="00735606">
          <w:type w:val="continuous"/>
          <w:pgSz w:w="11906" w:h="16838"/>
          <w:pgMar w:top="1134" w:right="1134" w:bottom="1134" w:left="1134" w:header="708" w:footer="708" w:gutter="0"/>
          <w:cols w:space="708"/>
          <w:docGrid w:linePitch="360"/>
        </w:sectPr>
      </w:pPr>
    </w:p>
    <w:p w:rsidR="00735606" w:rsidRPr="009F2A6E" w:rsidRDefault="00735606" w:rsidP="00B22D34">
      <w:pPr>
        <w:pStyle w:val="ab"/>
        <w:tabs>
          <w:tab w:val="left" w:pos="360"/>
          <w:tab w:val="left" w:pos="1279"/>
        </w:tabs>
        <w:ind w:left="284"/>
        <w:jc w:val="both"/>
        <w:rPr>
          <w:b/>
          <w:sz w:val="22"/>
          <w:szCs w:val="22"/>
        </w:rPr>
      </w:pPr>
      <w:r w:rsidRPr="009F2A6E">
        <w:rPr>
          <w:b/>
          <w:sz w:val="22"/>
          <w:szCs w:val="22"/>
        </w:rPr>
        <w:lastRenderedPageBreak/>
        <w:t xml:space="preserve">2. </w:t>
      </w:r>
      <w:r w:rsidR="00D73BEF" w:rsidRPr="009F2A6E">
        <w:rPr>
          <w:b/>
          <w:sz w:val="22"/>
          <w:szCs w:val="22"/>
        </w:rPr>
        <w:t>Событие, не являющееся</w:t>
      </w:r>
      <w:r w:rsidRPr="009F2A6E">
        <w:rPr>
          <w:b/>
          <w:sz w:val="22"/>
          <w:szCs w:val="22"/>
        </w:rPr>
        <w:t xml:space="preserve"> частью радикальной экономической реформы</w:t>
      </w:r>
      <w:r w:rsidR="00D73BEF" w:rsidRPr="009F2A6E">
        <w:rPr>
          <w:b/>
          <w:sz w:val="22"/>
          <w:szCs w:val="22"/>
        </w:rPr>
        <w:t>:</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А</w:t>
      </w:r>
      <w:r w:rsidR="00735606" w:rsidRPr="009F2A6E">
        <w:rPr>
          <w:sz w:val="22"/>
          <w:szCs w:val="22"/>
        </w:rPr>
        <w:t>) выпуск ваучеров</w:t>
      </w:r>
    </w:p>
    <w:p w:rsidR="00735606" w:rsidRPr="009F2A6E" w:rsidRDefault="00E82744" w:rsidP="00B22D34">
      <w:pPr>
        <w:pStyle w:val="ab"/>
        <w:tabs>
          <w:tab w:val="left" w:pos="360"/>
          <w:tab w:val="left" w:pos="1279"/>
        </w:tabs>
        <w:ind w:left="284"/>
        <w:jc w:val="both"/>
        <w:rPr>
          <w:sz w:val="22"/>
          <w:szCs w:val="22"/>
        </w:rPr>
      </w:pPr>
      <w:r w:rsidRPr="009F2A6E">
        <w:rPr>
          <w:sz w:val="22"/>
          <w:szCs w:val="22"/>
        </w:rPr>
        <w:lastRenderedPageBreak/>
        <w:t>Б</w:t>
      </w:r>
      <w:r w:rsidR="00735606" w:rsidRPr="009F2A6E">
        <w:rPr>
          <w:sz w:val="22"/>
          <w:szCs w:val="22"/>
        </w:rPr>
        <w:t>) приватизация жилья</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В</w:t>
      </w:r>
      <w:r w:rsidR="00735606" w:rsidRPr="009F2A6E">
        <w:rPr>
          <w:sz w:val="22"/>
          <w:szCs w:val="22"/>
        </w:rPr>
        <w:t>) ликвидация государственных краткосрочных обязательств (ГКО)</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Г</w:t>
      </w:r>
      <w:r w:rsidR="00735606" w:rsidRPr="009F2A6E">
        <w:rPr>
          <w:sz w:val="22"/>
          <w:szCs w:val="22"/>
        </w:rPr>
        <w:t>) обеспечение конвертируемости рубля</w:t>
      </w:r>
    </w:p>
    <w:p w:rsidR="00735606" w:rsidRPr="009F2A6E" w:rsidRDefault="00735606" w:rsidP="00B22D34">
      <w:pPr>
        <w:pStyle w:val="ab"/>
        <w:tabs>
          <w:tab w:val="left" w:pos="360"/>
          <w:tab w:val="left" w:pos="1279"/>
        </w:tabs>
        <w:ind w:left="284"/>
        <w:jc w:val="both"/>
        <w:rPr>
          <w:b/>
          <w:sz w:val="22"/>
          <w:szCs w:val="22"/>
        </w:rPr>
      </w:pPr>
      <w:r w:rsidRPr="009F2A6E">
        <w:rPr>
          <w:b/>
          <w:sz w:val="22"/>
          <w:szCs w:val="22"/>
        </w:rPr>
        <w:t xml:space="preserve">3. </w:t>
      </w:r>
      <w:r w:rsidR="00E82744" w:rsidRPr="009F2A6E">
        <w:rPr>
          <w:b/>
          <w:sz w:val="22"/>
          <w:szCs w:val="22"/>
        </w:rPr>
        <w:t>Определение «п</w:t>
      </w:r>
      <w:r w:rsidRPr="009F2A6E">
        <w:rPr>
          <w:b/>
          <w:sz w:val="22"/>
          <w:szCs w:val="22"/>
        </w:rPr>
        <w:t>риватизация</w:t>
      </w:r>
      <w:r w:rsidR="00E82744" w:rsidRPr="009F2A6E">
        <w:rPr>
          <w:b/>
          <w:sz w:val="22"/>
          <w:szCs w:val="22"/>
        </w:rPr>
        <w:t>»:</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А</w:t>
      </w:r>
      <w:r w:rsidR="00735606" w:rsidRPr="009F2A6E">
        <w:rPr>
          <w:sz w:val="22"/>
          <w:szCs w:val="22"/>
        </w:rPr>
        <w:t>) обесценивание денег</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Б</w:t>
      </w:r>
      <w:r w:rsidR="00735606" w:rsidRPr="009F2A6E">
        <w:rPr>
          <w:sz w:val="22"/>
          <w:szCs w:val="22"/>
        </w:rPr>
        <w:t>) перевод военных предприятий на выпуск мирной продукции</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В</w:t>
      </w:r>
      <w:r w:rsidR="00735606" w:rsidRPr="009F2A6E">
        <w:rPr>
          <w:sz w:val="22"/>
          <w:szCs w:val="22"/>
        </w:rPr>
        <w:t>) перевод государственной собственности в частную</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Г</w:t>
      </w:r>
      <w:r w:rsidR="00735606" w:rsidRPr="009F2A6E">
        <w:rPr>
          <w:sz w:val="22"/>
          <w:szCs w:val="22"/>
        </w:rPr>
        <w:t>) обеспечение конвертируемости рубля</w:t>
      </w:r>
    </w:p>
    <w:p w:rsidR="00735606" w:rsidRPr="009F2A6E" w:rsidRDefault="00735606" w:rsidP="00B22D34">
      <w:pPr>
        <w:pStyle w:val="ab"/>
        <w:tabs>
          <w:tab w:val="left" w:pos="360"/>
          <w:tab w:val="left" w:pos="1279"/>
        </w:tabs>
        <w:ind w:left="284"/>
        <w:jc w:val="both"/>
        <w:rPr>
          <w:b/>
          <w:sz w:val="22"/>
          <w:szCs w:val="22"/>
        </w:rPr>
      </w:pPr>
      <w:r w:rsidRPr="009F2A6E">
        <w:rPr>
          <w:b/>
          <w:sz w:val="22"/>
          <w:szCs w:val="22"/>
        </w:rPr>
        <w:t xml:space="preserve">4. </w:t>
      </w:r>
      <w:r w:rsidR="00E82744" w:rsidRPr="009F2A6E">
        <w:rPr>
          <w:b/>
          <w:sz w:val="22"/>
          <w:szCs w:val="22"/>
        </w:rPr>
        <w:t>Политический деятель, с которым связано в</w:t>
      </w:r>
      <w:r w:rsidRPr="009F2A6E">
        <w:rPr>
          <w:b/>
          <w:sz w:val="22"/>
          <w:szCs w:val="22"/>
        </w:rPr>
        <w:t xml:space="preserve"> начале 1990-х гг. проведение приватизации в РФ</w:t>
      </w:r>
      <w:r w:rsidR="00E82744" w:rsidRPr="009F2A6E">
        <w:rPr>
          <w:b/>
          <w:sz w:val="22"/>
          <w:szCs w:val="22"/>
        </w:rPr>
        <w:t>:</w:t>
      </w:r>
    </w:p>
    <w:p w:rsidR="00735606" w:rsidRPr="009F2A6E" w:rsidRDefault="00735606" w:rsidP="00B22D34">
      <w:pPr>
        <w:pStyle w:val="ab"/>
        <w:tabs>
          <w:tab w:val="left" w:pos="360"/>
          <w:tab w:val="left" w:pos="1279"/>
        </w:tabs>
        <w:ind w:left="284"/>
        <w:jc w:val="both"/>
        <w:rPr>
          <w:sz w:val="22"/>
          <w:szCs w:val="22"/>
        </w:rPr>
        <w:sectPr w:rsidR="00735606" w:rsidRPr="009F2A6E" w:rsidSect="00D465AD">
          <w:type w:val="continuous"/>
          <w:pgSz w:w="11906" w:h="16838"/>
          <w:pgMar w:top="1134" w:right="1134" w:bottom="1134" w:left="1134" w:header="708" w:footer="708" w:gutter="0"/>
          <w:cols w:space="708"/>
          <w:docGrid w:linePitch="360"/>
        </w:sectPr>
      </w:pPr>
    </w:p>
    <w:p w:rsidR="00735606" w:rsidRPr="009F2A6E" w:rsidRDefault="00E82744" w:rsidP="00B22D34">
      <w:pPr>
        <w:pStyle w:val="ab"/>
        <w:tabs>
          <w:tab w:val="left" w:pos="360"/>
          <w:tab w:val="left" w:pos="1279"/>
        </w:tabs>
        <w:ind w:left="284"/>
        <w:jc w:val="both"/>
        <w:rPr>
          <w:sz w:val="22"/>
          <w:szCs w:val="22"/>
        </w:rPr>
      </w:pPr>
      <w:r w:rsidRPr="009F2A6E">
        <w:rPr>
          <w:sz w:val="22"/>
          <w:szCs w:val="22"/>
        </w:rPr>
        <w:lastRenderedPageBreak/>
        <w:t>А</w:t>
      </w:r>
      <w:r w:rsidR="00735606" w:rsidRPr="009F2A6E">
        <w:rPr>
          <w:sz w:val="22"/>
          <w:szCs w:val="22"/>
        </w:rPr>
        <w:t xml:space="preserve">) </w:t>
      </w:r>
      <w:proofErr w:type="spellStart"/>
      <w:r w:rsidR="00735606" w:rsidRPr="009F2A6E">
        <w:rPr>
          <w:sz w:val="22"/>
          <w:szCs w:val="22"/>
        </w:rPr>
        <w:t>А.Б.Чубайс</w:t>
      </w:r>
      <w:proofErr w:type="spellEnd"/>
      <w:r w:rsidR="00735606" w:rsidRPr="009F2A6E">
        <w:rPr>
          <w:sz w:val="22"/>
          <w:szCs w:val="22"/>
        </w:rPr>
        <w:t xml:space="preserve">      </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Б</w:t>
      </w:r>
      <w:r w:rsidR="00735606" w:rsidRPr="009F2A6E">
        <w:rPr>
          <w:sz w:val="22"/>
          <w:szCs w:val="22"/>
        </w:rPr>
        <w:t xml:space="preserve">) </w:t>
      </w:r>
      <w:proofErr w:type="spellStart"/>
      <w:r w:rsidR="00735606" w:rsidRPr="009F2A6E">
        <w:rPr>
          <w:sz w:val="22"/>
          <w:szCs w:val="22"/>
        </w:rPr>
        <w:t>А.В.Руцко</w:t>
      </w:r>
      <w:r w:rsidRPr="009F2A6E">
        <w:rPr>
          <w:sz w:val="22"/>
          <w:szCs w:val="22"/>
        </w:rPr>
        <w:t>й</w:t>
      </w:r>
      <w:proofErr w:type="spellEnd"/>
      <w:r w:rsidR="00735606" w:rsidRPr="009F2A6E">
        <w:rPr>
          <w:sz w:val="22"/>
          <w:szCs w:val="22"/>
        </w:rPr>
        <w:t xml:space="preserve">      </w:t>
      </w:r>
    </w:p>
    <w:p w:rsidR="00735606" w:rsidRPr="009F2A6E" w:rsidRDefault="00E82744" w:rsidP="00B22D34">
      <w:pPr>
        <w:pStyle w:val="ab"/>
        <w:tabs>
          <w:tab w:val="left" w:pos="360"/>
          <w:tab w:val="left" w:pos="1279"/>
        </w:tabs>
        <w:ind w:left="284"/>
        <w:jc w:val="both"/>
        <w:rPr>
          <w:sz w:val="22"/>
          <w:szCs w:val="22"/>
        </w:rPr>
      </w:pPr>
      <w:r w:rsidRPr="009F2A6E">
        <w:rPr>
          <w:sz w:val="22"/>
          <w:szCs w:val="22"/>
        </w:rPr>
        <w:t>В</w:t>
      </w:r>
      <w:r w:rsidR="00735606" w:rsidRPr="009F2A6E">
        <w:rPr>
          <w:sz w:val="22"/>
          <w:szCs w:val="22"/>
        </w:rPr>
        <w:t xml:space="preserve">) </w:t>
      </w:r>
      <w:proofErr w:type="spellStart"/>
      <w:r w:rsidR="00735606" w:rsidRPr="009F2A6E">
        <w:rPr>
          <w:sz w:val="22"/>
          <w:szCs w:val="22"/>
        </w:rPr>
        <w:t>С.В.Кириенко</w:t>
      </w:r>
      <w:proofErr w:type="spellEnd"/>
    </w:p>
    <w:p w:rsidR="00735606" w:rsidRPr="009F2A6E" w:rsidRDefault="00E82744" w:rsidP="00B22D34">
      <w:pPr>
        <w:pStyle w:val="ab"/>
        <w:tabs>
          <w:tab w:val="left" w:pos="360"/>
          <w:tab w:val="left" w:pos="1279"/>
        </w:tabs>
        <w:ind w:left="284"/>
        <w:jc w:val="both"/>
        <w:rPr>
          <w:sz w:val="22"/>
          <w:szCs w:val="22"/>
        </w:rPr>
      </w:pPr>
      <w:r w:rsidRPr="009F2A6E">
        <w:rPr>
          <w:sz w:val="22"/>
          <w:szCs w:val="22"/>
        </w:rPr>
        <w:t>Г</w:t>
      </w:r>
      <w:r w:rsidR="00735606" w:rsidRPr="009F2A6E">
        <w:rPr>
          <w:sz w:val="22"/>
          <w:szCs w:val="22"/>
        </w:rPr>
        <w:t>) Г.А. Явлинск</w:t>
      </w:r>
      <w:r w:rsidRPr="009F2A6E">
        <w:rPr>
          <w:sz w:val="22"/>
          <w:szCs w:val="22"/>
        </w:rPr>
        <w:t>ий</w:t>
      </w:r>
    </w:p>
    <w:p w:rsidR="00735606" w:rsidRPr="009F2A6E" w:rsidRDefault="00735606" w:rsidP="00B22D34">
      <w:pPr>
        <w:pStyle w:val="ab"/>
        <w:tabs>
          <w:tab w:val="left" w:pos="360"/>
          <w:tab w:val="left" w:pos="1279"/>
        </w:tabs>
        <w:ind w:left="284"/>
        <w:jc w:val="both"/>
        <w:rPr>
          <w:sz w:val="22"/>
          <w:szCs w:val="22"/>
        </w:rPr>
        <w:sectPr w:rsidR="00735606" w:rsidRPr="009F2A6E" w:rsidSect="00735606">
          <w:type w:val="continuous"/>
          <w:pgSz w:w="11906" w:h="16838"/>
          <w:pgMar w:top="1134" w:right="1134" w:bottom="1134" w:left="1134" w:header="708" w:footer="708" w:gutter="0"/>
          <w:cols w:space="709"/>
          <w:docGrid w:linePitch="360"/>
        </w:sectPr>
      </w:pPr>
    </w:p>
    <w:p w:rsidR="00735606" w:rsidRPr="009F2A6E" w:rsidRDefault="00735606" w:rsidP="00B22D34">
      <w:pPr>
        <w:pStyle w:val="ab"/>
        <w:tabs>
          <w:tab w:val="left" w:pos="360"/>
          <w:tab w:val="left" w:pos="1279"/>
        </w:tabs>
        <w:ind w:left="284"/>
        <w:jc w:val="both"/>
        <w:rPr>
          <w:b/>
          <w:sz w:val="22"/>
          <w:szCs w:val="22"/>
        </w:rPr>
      </w:pPr>
      <w:r w:rsidRPr="009F2A6E">
        <w:rPr>
          <w:b/>
          <w:sz w:val="22"/>
          <w:szCs w:val="22"/>
        </w:rPr>
        <w:lastRenderedPageBreak/>
        <w:t xml:space="preserve">5. </w:t>
      </w:r>
      <w:r w:rsidR="00D465AD" w:rsidRPr="009F2A6E">
        <w:rPr>
          <w:b/>
          <w:sz w:val="22"/>
          <w:szCs w:val="22"/>
        </w:rPr>
        <w:t>Ч</w:t>
      </w:r>
      <w:r w:rsidRPr="009F2A6E">
        <w:rPr>
          <w:b/>
          <w:sz w:val="22"/>
          <w:szCs w:val="22"/>
        </w:rPr>
        <w:t>ерта не характерна</w:t>
      </w:r>
      <w:r w:rsidR="00D465AD" w:rsidRPr="009F2A6E">
        <w:rPr>
          <w:b/>
          <w:sz w:val="22"/>
          <w:szCs w:val="22"/>
        </w:rPr>
        <w:t>я</w:t>
      </w:r>
      <w:r w:rsidRPr="009F2A6E">
        <w:rPr>
          <w:b/>
          <w:sz w:val="22"/>
          <w:szCs w:val="22"/>
        </w:rPr>
        <w:t xml:space="preserve"> для социально-экономической ситуации в стране в начале 1990-х годов</w:t>
      </w:r>
      <w:r w:rsidR="00D465AD" w:rsidRPr="009F2A6E">
        <w:rPr>
          <w:b/>
          <w:sz w:val="22"/>
          <w:szCs w:val="22"/>
        </w:rPr>
        <w:t>:</w:t>
      </w:r>
    </w:p>
    <w:p w:rsidR="00735606" w:rsidRPr="009F2A6E" w:rsidRDefault="00D465AD" w:rsidP="00B22D34">
      <w:pPr>
        <w:pStyle w:val="ab"/>
        <w:tabs>
          <w:tab w:val="left" w:pos="360"/>
          <w:tab w:val="left" w:pos="1279"/>
        </w:tabs>
        <w:ind w:left="284"/>
        <w:jc w:val="both"/>
        <w:rPr>
          <w:sz w:val="22"/>
          <w:szCs w:val="22"/>
        </w:rPr>
      </w:pPr>
      <w:r w:rsidRPr="009F2A6E">
        <w:rPr>
          <w:sz w:val="22"/>
          <w:szCs w:val="22"/>
        </w:rPr>
        <w:t>А</w:t>
      </w:r>
      <w:r w:rsidR="00735606" w:rsidRPr="009F2A6E">
        <w:rPr>
          <w:sz w:val="22"/>
          <w:szCs w:val="22"/>
        </w:rPr>
        <w:t>) снижение уровня жизни основной массы населения</w:t>
      </w:r>
    </w:p>
    <w:p w:rsidR="00735606" w:rsidRPr="009F2A6E" w:rsidRDefault="00D465AD" w:rsidP="00B22D34">
      <w:pPr>
        <w:pStyle w:val="ab"/>
        <w:tabs>
          <w:tab w:val="left" w:pos="360"/>
          <w:tab w:val="left" w:pos="1279"/>
        </w:tabs>
        <w:ind w:left="284"/>
        <w:jc w:val="both"/>
        <w:rPr>
          <w:sz w:val="22"/>
          <w:szCs w:val="22"/>
        </w:rPr>
      </w:pPr>
      <w:r w:rsidRPr="009F2A6E">
        <w:rPr>
          <w:sz w:val="22"/>
          <w:szCs w:val="22"/>
        </w:rPr>
        <w:t>Б</w:t>
      </w:r>
      <w:r w:rsidR="00735606" w:rsidRPr="009F2A6E">
        <w:rPr>
          <w:sz w:val="22"/>
          <w:szCs w:val="22"/>
        </w:rPr>
        <w:t>) спад промышленного производства, рост инфляции</w:t>
      </w:r>
    </w:p>
    <w:p w:rsidR="00735606" w:rsidRPr="009F2A6E" w:rsidRDefault="00D465AD" w:rsidP="00B22D34">
      <w:pPr>
        <w:pStyle w:val="ab"/>
        <w:tabs>
          <w:tab w:val="left" w:pos="360"/>
          <w:tab w:val="left" w:pos="1279"/>
        </w:tabs>
        <w:ind w:left="284"/>
        <w:jc w:val="both"/>
        <w:rPr>
          <w:sz w:val="22"/>
          <w:szCs w:val="22"/>
        </w:rPr>
      </w:pPr>
      <w:r w:rsidRPr="009F2A6E">
        <w:rPr>
          <w:sz w:val="22"/>
          <w:szCs w:val="22"/>
        </w:rPr>
        <w:t>В</w:t>
      </w:r>
      <w:r w:rsidR="00735606" w:rsidRPr="009F2A6E">
        <w:rPr>
          <w:sz w:val="22"/>
          <w:szCs w:val="22"/>
        </w:rPr>
        <w:t>) стабилизация экономической ситуации</w:t>
      </w:r>
    </w:p>
    <w:p w:rsidR="00735606" w:rsidRPr="009F2A6E" w:rsidRDefault="00D465AD" w:rsidP="00B22D34">
      <w:pPr>
        <w:pStyle w:val="ab"/>
        <w:tabs>
          <w:tab w:val="left" w:pos="360"/>
          <w:tab w:val="left" w:pos="1279"/>
        </w:tabs>
        <w:ind w:left="284"/>
        <w:jc w:val="both"/>
        <w:rPr>
          <w:sz w:val="22"/>
          <w:szCs w:val="22"/>
        </w:rPr>
      </w:pPr>
      <w:r w:rsidRPr="009F2A6E">
        <w:rPr>
          <w:sz w:val="22"/>
          <w:szCs w:val="22"/>
        </w:rPr>
        <w:t>Г</w:t>
      </w:r>
      <w:r w:rsidR="00735606" w:rsidRPr="009F2A6E">
        <w:rPr>
          <w:sz w:val="22"/>
          <w:szCs w:val="22"/>
        </w:rPr>
        <w:t>) увеличение импорта</w:t>
      </w:r>
    </w:p>
    <w:p w:rsidR="00735606" w:rsidRPr="009F2A6E" w:rsidRDefault="00735606" w:rsidP="00B22D34">
      <w:pPr>
        <w:pStyle w:val="ab"/>
        <w:tabs>
          <w:tab w:val="left" w:pos="360"/>
          <w:tab w:val="left" w:pos="1279"/>
        </w:tabs>
        <w:ind w:left="284"/>
        <w:jc w:val="both"/>
        <w:rPr>
          <w:b/>
          <w:sz w:val="22"/>
          <w:szCs w:val="22"/>
        </w:rPr>
      </w:pPr>
      <w:r w:rsidRPr="009F2A6E">
        <w:rPr>
          <w:b/>
          <w:sz w:val="22"/>
          <w:szCs w:val="22"/>
        </w:rPr>
        <w:t xml:space="preserve">6. </w:t>
      </w:r>
      <w:r w:rsidR="00D465AD" w:rsidRPr="009F2A6E">
        <w:rPr>
          <w:b/>
          <w:sz w:val="22"/>
          <w:szCs w:val="22"/>
        </w:rPr>
        <w:t>Дата принятия н</w:t>
      </w:r>
      <w:r w:rsidRPr="009F2A6E">
        <w:rPr>
          <w:b/>
          <w:sz w:val="22"/>
          <w:szCs w:val="22"/>
        </w:rPr>
        <w:t>ов</w:t>
      </w:r>
      <w:r w:rsidR="00D465AD" w:rsidRPr="009F2A6E">
        <w:rPr>
          <w:b/>
          <w:sz w:val="22"/>
          <w:szCs w:val="22"/>
        </w:rPr>
        <w:t>ой</w:t>
      </w:r>
      <w:r w:rsidRPr="009F2A6E">
        <w:rPr>
          <w:b/>
          <w:sz w:val="22"/>
          <w:szCs w:val="22"/>
        </w:rPr>
        <w:t xml:space="preserve"> Конституци</w:t>
      </w:r>
      <w:r w:rsidR="00D465AD" w:rsidRPr="009F2A6E">
        <w:rPr>
          <w:b/>
          <w:sz w:val="22"/>
          <w:szCs w:val="22"/>
        </w:rPr>
        <w:t>и</w:t>
      </w:r>
      <w:r w:rsidRPr="009F2A6E">
        <w:rPr>
          <w:b/>
          <w:sz w:val="22"/>
          <w:szCs w:val="22"/>
        </w:rPr>
        <w:t xml:space="preserve"> в России</w:t>
      </w:r>
      <w:r w:rsidR="00D465AD" w:rsidRPr="009F2A6E">
        <w:rPr>
          <w:b/>
          <w:sz w:val="22"/>
          <w:szCs w:val="22"/>
        </w:rPr>
        <w:t>:</w:t>
      </w:r>
    </w:p>
    <w:p w:rsidR="00735606" w:rsidRPr="009F2A6E" w:rsidRDefault="00735606" w:rsidP="00B22D34">
      <w:pPr>
        <w:pStyle w:val="ab"/>
        <w:tabs>
          <w:tab w:val="left" w:pos="360"/>
          <w:tab w:val="left" w:pos="1279"/>
        </w:tabs>
        <w:ind w:left="284"/>
        <w:jc w:val="both"/>
        <w:rPr>
          <w:sz w:val="22"/>
          <w:szCs w:val="22"/>
        </w:rPr>
        <w:sectPr w:rsidR="00735606" w:rsidRPr="009F2A6E" w:rsidSect="00D465AD">
          <w:type w:val="continuous"/>
          <w:pgSz w:w="11906" w:h="16838"/>
          <w:pgMar w:top="1134" w:right="1134" w:bottom="1134" w:left="1134" w:header="708" w:footer="708" w:gutter="0"/>
          <w:cols w:space="708"/>
          <w:docGrid w:linePitch="360"/>
        </w:sectPr>
      </w:pPr>
    </w:p>
    <w:p w:rsidR="00735606" w:rsidRPr="009F2A6E" w:rsidRDefault="00D465AD" w:rsidP="00B22D34">
      <w:pPr>
        <w:pStyle w:val="ab"/>
        <w:tabs>
          <w:tab w:val="left" w:pos="360"/>
          <w:tab w:val="left" w:pos="1279"/>
        </w:tabs>
        <w:ind w:left="284"/>
        <w:jc w:val="both"/>
        <w:rPr>
          <w:sz w:val="22"/>
          <w:szCs w:val="22"/>
        </w:rPr>
      </w:pPr>
      <w:r w:rsidRPr="009F2A6E">
        <w:rPr>
          <w:sz w:val="22"/>
          <w:szCs w:val="22"/>
        </w:rPr>
        <w:lastRenderedPageBreak/>
        <w:t>А</w:t>
      </w:r>
      <w:r w:rsidR="00735606" w:rsidRPr="009F2A6E">
        <w:rPr>
          <w:sz w:val="22"/>
          <w:szCs w:val="22"/>
        </w:rPr>
        <w:t xml:space="preserve">) 12 июня 1991г.      </w:t>
      </w:r>
    </w:p>
    <w:p w:rsidR="00735606" w:rsidRPr="009F2A6E" w:rsidRDefault="00D465AD" w:rsidP="00B22D34">
      <w:pPr>
        <w:pStyle w:val="ab"/>
        <w:tabs>
          <w:tab w:val="left" w:pos="360"/>
          <w:tab w:val="left" w:pos="1279"/>
        </w:tabs>
        <w:ind w:left="284"/>
        <w:jc w:val="both"/>
        <w:rPr>
          <w:sz w:val="22"/>
          <w:szCs w:val="22"/>
        </w:rPr>
      </w:pPr>
      <w:r w:rsidRPr="009F2A6E">
        <w:rPr>
          <w:sz w:val="22"/>
          <w:szCs w:val="22"/>
        </w:rPr>
        <w:t>Б</w:t>
      </w:r>
      <w:r w:rsidR="00735606" w:rsidRPr="009F2A6E">
        <w:rPr>
          <w:sz w:val="22"/>
          <w:szCs w:val="22"/>
        </w:rPr>
        <w:t xml:space="preserve">) 25 апреля 1993г.     </w:t>
      </w:r>
    </w:p>
    <w:p w:rsidR="00735606" w:rsidRPr="009F2A6E" w:rsidRDefault="00D465AD" w:rsidP="00B22D34">
      <w:pPr>
        <w:pStyle w:val="ab"/>
        <w:tabs>
          <w:tab w:val="left" w:pos="360"/>
          <w:tab w:val="left" w:pos="1279"/>
        </w:tabs>
        <w:ind w:left="284"/>
        <w:jc w:val="both"/>
        <w:rPr>
          <w:sz w:val="22"/>
          <w:szCs w:val="22"/>
        </w:rPr>
      </w:pPr>
      <w:r w:rsidRPr="009F2A6E">
        <w:rPr>
          <w:sz w:val="22"/>
          <w:szCs w:val="22"/>
        </w:rPr>
        <w:t>В</w:t>
      </w:r>
      <w:r w:rsidR="00735606" w:rsidRPr="009F2A6E">
        <w:rPr>
          <w:sz w:val="22"/>
          <w:szCs w:val="22"/>
        </w:rPr>
        <w:t>) 12 декабря 1993г.</w:t>
      </w:r>
    </w:p>
    <w:p w:rsidR="00735606" w:rsidRPr="009F2A6E" w:rsidRDefault="00D465AD" w:rsidP="00B22D34">
      <w:pPr>
        <w:pStyle w:val="ab"/>
        <w:tabs>
          <w:tab w:val="left" w:pos="360"/>
          <w:tab w:val="left" w:pos="1279"/>
        </w:tabs>
        <w:ind w:left="284"/>
        <w:jc w:val="both"/>
        <w:rPr>
          <w:sz w:val="22"/>
          <w:szCs w:val="22"/>
        </w:rPr>
      </w:pPr>
      <w:r w:rsidRPr="009F2A6E">
        <w:rPr>
          <w:sz w:val="22"/>
          <w:szCs w:val="22"/>
        </w:rPr>
        <w:t>Г</w:t>
      </w:r>
      <w:r w:rsidR="00735606" w:rsidRPr="009F2A6E">
        <w:rPr>
          <w:sz w:val="22"/>
          <w:szCs w:val="22"/>
        </w:rPr>
        <w:t>) 1 января 1993г.</w:t>
      </w:r>
    </w:p>
    <w:p w:rsidR="00735606" w:rsidRPr="009F2A6E" w:rsidRDefault="00735606" w:rsidP="00B22D34">
      <w:pPr>
        <w:pStyle w:val="ab"/>
        <w:tabs>
          <w:tab w:val="left" w:pos="360"/>
          <w:tab w:val="left" w:pos="1279"/>
        </w:tabs>
        <w:ind w:left="284"/>
        <w:jc w:val="both"/>
        <w:rPr>
          <w:b/>
          <w:sz w:val="22"/>
          <w:szCs w:val="22"/>
        </w:rPr>
        <w:sectPr w:rsidR="00735606" w:rsidRPr="009F2A6E" w:rsidSect="00735606">
          <w:type w:val="continuous"/>
          <w:pgSz w:w="11906" w:h="16838"/>
          <w:pgMar w:top="1134" w:right="1134" w:bottom="1134" w:left="1134" w:header="708" w:footer="708" w:gutter="0"/>
          <w:cols w:space="708"/>
          <w:docGrid w:linePitch="360"/>
        </w:sectPr>
      </w:pPr>
    </w:p>
    <w:p w:rsidR="00735606" w:rsidRPr="009F2A6E" w:rsidRDefault="00735606" w:rsidP="00B22D34">
      <w:pPr>
        <w:tabs>
          <w:tab w:val="left" w:pos="360"/>
        </w:tabs>
        <w:spacing w:after="0" w:line="240" w:lineRule="auto"/>
        <w:ind w:left="284"/>
        <w:jc w:val="both"/>
        <w:rPr>
          <w:rFonts w:ascii="Times New Roman" w:hAnsi="Times New Roman" w:cs="Times New Roman"/>
          <w:b/>
        </w:rPr>
      </w:pPr>
      <w:r w:rsidRPr="009F2A6E">
        <w:rPr>
          <w:rFonts w:ascii="Times New Roman" w:hAnsi="Times New Roman" w:cs="Times New Roman"/>
          <w:b/>
        </w:rPr>
        <w:lastRenderedPageBreak/>
        <w:t xml:space="preserve">7. </w:t>
      </w:r>
      <w:r w:rsidR="00D465AD" w:rsidRPr="009F2A6E">
        <w:rPr>
          <w:rFonts w:ascii="Times New Roman" w:hAnsi="Times New Roman" w:cs="Times New Roman"/>
          <w:b/>
        </w:rPr>
        <w:t>Страны, включённые в п</w:t>
      </w:r>
      <w:r w:rsidRPr="009F2A6E">
        <w:rPr>
          <w:rFonts w:ascii="Times New Roman" w:hAnsi="Times New Roman" w:cs="Times New Roman"/>
          <w:b/>
        </w:rPr>
        <w:t xml:space="preserve">онятие «ближнее зарубежье» для России 1990-х гг. </w:t>
      </w:r>
      <w:r w:rsidR="00D465AD" w:rsidRPr="009F2A6E">
        <w:rPr>
          <w:rFonts w:ascii="Times New Roman" w:hAnsi="Times New Roman" w:cs="Times New Roman"/>
          <w:b/>
        </w:rPr>
        <w:t>:</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А</w:t>
      </w:r>
      <w:r w:rsidR="00735606" w:rsidRPr="009F2A6E">
        <w:rPr>
          <w:rFonts w:ascii="Times New Roman" w:hAnsi="Times New Roman" w:cs="Times New Roman"/>
        </w:rPr>
        <w:t xml:space="preserve">) страны </w:t>
      </w:r>
      <w:r w:rsidRPr="009F2A6E">
        <w:rPr>
          <w:rFonts w:ascii="Times New Roman" w:hAnsi="Times New Roman" w:cs="Times New Roman"/>
        </w:rPr>
        <w:t>Прибалтики</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735606" w:rsidRPr="009F2A6E">
        <w:rPr>
          <w:rFonts w:ascii="Times New Roman" w:hAnsi="Times New Roman" w:cs="Times New Roman"/>
        </w:rPr>
        <w:t>) только Украин</w:t>
      </w:r>
      <w:r w:rsidRPr="009F2A6E">
        <w:rPr>
          <w:rFonts w:ascii="Times New Roman" w:hAnsi="Times New Roman" w:cs="Times New Roman"/>
        </w:rPr>
        <w:t>а</w:t>
      </w:r>
      <w:r w:rsidR="00735606" w:rsidRPr="009F2A6E">
        <w:rPr>
          <w:rFonts w:ascii="Times New Roman" w:hAnsi="Times New Roman" w:cs="Times New Roman"/>
        </w:rPr>
        <w:t xml:space="preserve"> и Белорусси</w:t>
      </w:r>
      <w:r w:rsidRPr="009F2A6E">
        <w:rPr>
          <w:rFonts w:ascii="Times New Roman" w:hAnsi="Times New Roman" w:cs="Times New Roman"/>
        </w:rPr>
        <w:t>я</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В</w:t>
      </w:r>
      <w:r w:rsidR="00735606" w:rsidRPr="009F2A6E">
        <w:rPr>
          <w:rFonts w:ascii="Times New Roman" w:hAnsi="Times New Roman" w:cs="Times New Roman"/>
        </w:rPr>
        <w:t>) бывшие союзные республики СССР</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Г</w:t>
      </w:r>
      <w:r w:rsidR="00735606" w:rsidRPr="009F2A6E">
        <w:rPr>
          <w:rFonts w:ascii="Times New Roman" w:hAnsi="Times New Roman" w:cs="Times New Roman"/>
        </w:rPr>
        <w:t>) Китай и Северная Корея</w:t>
      </w:r>
    </w:p>
    <w:p w:rsidR="00735606" w:rsidRPr="009F2A6E" w:rsidRDefault="00735606" w:rsidP="00B22D34">
      <w:pPr>
        <w:tabs>
          <w:tab w:val="left" w:pos="360"/>
        </w:tabs>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8. </w:t>
      </w:r>
      <w:r w:rsidR="00D465AD" w:rsidRPr="009F2A6E">
        <w:rPr>
          <w:rFonts w:ascii="Times New Roman" w:hAnsi="Times New Roman" w:cs="Times New Roman"/>
          <w:b/>
        </w:rPr>
        <w:t>С</w:t>
      </w:r>
      <w:r w:rsidRPr="009F2A6E">
        <w:rPr>
          <w:rFonts w:ascii="Times New Roman" w:hAnsi="Times New Roman" w:cs="Times New Roman"/>
          <w:b/>
        </w:rPr>
        <w:t>обытие</w:t>
      </w:r>
      <w:r w:rsidR="00D465AD" w:rsidRPr="009F2A6E">
        <w:rPr>
          <w:rFonts w:ascii="Times New Roman" w:hAnsi="Times New Roman" w:cs="Times New Roman"/>
          <w:b/>
        </w:rPr>
        <w:t>,</w:t>
      </w:r>
      <w:r w:rsidRPr="009F2A6E">
        <w:rPr>
          <w:rFonts w:ascii="Times New Roman" w:hAnsi="Times New Roman" w:cs="Times New Roman"/>
          <w:b/>
        </w:rPr>
        <w:t xml:space="preserve"> произош</w:t>
      </w:r>
      <w:r w:rsidR="00D465AD" w:rsidRPr="009F2A6E">
        <w:rPr>
          <w:rFonts w:ascii="Times New Roman" w:hAnsi="Times New Roman" w:cs="Times New Roman"/>
          <w:b/>
        </w:rPr>
        <w:t>едшее</w:t>
      </w:r>
      <w:r w:rsidRPr="009F2A6E">
        <w:rPr>
          <w:rFonts w:ascii="Times New Roman" w:hAnsi="Times New Roman" w:cs="Times New Roman"/>
          <w:b/>
        </w:rPr>
        <w:t xml:space="preserve"> позже других</w:t>
      </w:r>
      <w:r w:rsidR="00D465AD" w:rsidRPr="009F2A6E">
        <w:rPr>
          <w:rFonts w:ascii="Times New Roman" w:hAnsi="Times New Roman" w:cs="Times New Roman"/>
          <w:b/>
        </w:rPr>
        <w:t>:</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А</w:t>
      </w:r>
      <w:r w:rsidR="00735606" w:rsidRPr="009F2A6E">
        <w:rPr>
          <w:rFonts w:ascii="Times New Roman" w:hAnsi="Times New Roman" w:cs="Times New Roman"/>
        </w:rPr>
        <w:t>) присоединение России к программе НАТО «Партнерство во имя мира»</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735606" w:rsidRPr="009F2A6E">
        <w:rPr>
          <w:rFonts w:ascii="Times New Roman" w:hAnsi="Times New Roman" w:cs="Times New Roman"/>
        </w:rPr>
        <w:t>) окончание «холодной войны»</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В</w:t>
      </w:r>
      <w:r w:rsidR="00735606" w:rsidRPr="009F2A6E">
        <w:rPr>
          <w:rFonts w:ascii="Times New Roman" w:hAnsi="Times New Roman" w:cs="Times New Roman"/>
        </w:rPr>
        <w:t>)</w:t>
      </w:r>
      <w:r w:rsidRPr="009F2A6E">
        <w:rPr>
          <w:rFonts w:ascii="Times New Roman" w:hAnsi="Times New Roman" w:cs="Times New Roman"/>
        </w:rPr>
        <w:t xml:space="preserve"> </w:t>
      </w:r>
      <w:r w:rsidR="00735606" w:rsidRPr="009F2A6E">
        <w:rPr>
          <w:rFonts w:ascii="Times New Roman" w:hAnsi="Times New Roman" w:cs="Times New Roman"/>
        </w:rPr>
        <w:t>окончание первой военной операции в Чечне</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Г) вывод советских войск из Афганистана</w:t>
      </w:r>
    </w:p>
    <w:p w:rsidR="00735606" w:rsidRPr="009F2A6E" w:rsidRDefault="00735606" w:rsidP="00B22D34">
      <w:pPr>
        <w:tabs>
          <w:tab w:val="left" w:pos="360"/>
        </w:tabs>
        <w:spacing w:after="0" w:line="240" w:lineRule="auto"/>
        <w:ind w:left="284"/>
        <w:jc w:val="both"/>
        <w:rPr>
          <w:rFonts w:ascii="Times New Roman" w:hAnsi="Times New Roman" w:cs="Times New Roman"/>
          <w:b/>
        </w:rPr>
      </w:pPr>
      <w:r w:rsidRPr="009F2A6E">
        <w:rPr>
          <w:rFonts w:ascii="Times New Roman" w:hAnsi="Times New Roman" w:cs="Times New Roman"/>
          <w:b/>
        </w:rPr>
        <w:t xml:space="preserve">9. </w:t>
      </w:r>
      <w:r w:rsidR="00D465AD" w:rsidRPr="009F2A6E">
        <w:rPr>
          <w:rFonts w:ascii="Times New Roman" w:hAnsi="Times New Roman" w:cs="Times New Roman"/>
          <w:b/>
        </w:rPr>
        <w:t>Город, ставший п</w:t>
      </w:r>
      <w:r w:rsidRPr="009F2A6E">
        <w:rPr>
          <w:rFonts w:ascii="Times New Roman" w:hAnsi="Times New Roman" w:cs="Times New Roman"/>
          <w:b/>
        </w:rPr>
        <w:t>осле подписания Беловежских соглашений 1991 г. официальным центром Содружества Независимых Государств</w:t>
      </w:r>
      <w:r w:rsidR="00D465AD" w:rsidRPr="009F2A6E">
        <w:rPr>
          <w:rFonts w:ascii="Times New Roman" w:hAnsi="Times New Roman" w:cs="Times New Roman"/>
          <w:b/>
        </w:rPr>
        <w:t>:</w:t>
      </w:r>
    </w:p>
    <w:p w:rsidR="00735606" w:rsidRPr="009F2A6E" w:rsidRDefault="00735606" w:rsidP="00B22D34">
      <w:pPr>
        <w:tabs>
          <w:tab w:val="left" w:pos="360"/>
        </w:tabs>
        <w:spacing w:after="0" w:line="240" w:lineRule="auto"/>
        <w:ind w:left="284"/>
        <w:jc w:val="both"/>
        <w:rPr>
          <w:rFonts w:ascii="Times New Roman" w:hAnsi="Times New Roman" w:cs="Times New Roman"/>
        </w:rPr>
        <w:sectPr w:rsidR="00735606" w:rsidRPr="009F2A6E" w:rsidSect="00D465AD">
          <w:type w:val="continuous"/>
          <w:pgSz w:w="11906" w:h="16838"/>
          <w:pgMar w:top="1134" w:right="1134" w:bottom="1134" w:left="1134" w:header="708" w:footer="708" w:gutter="0"/>
          <w:cols w:space="708"/>
          <w:docGrid w:linePitch="360"/>
        </w:sectPr>
      </w:pP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lastRenderedPageBreak/>
        <w:t>А</w:t>
      </w:r>
      <w:r w:rsidR="00735606" w:rsidRPr="009F2A6E">
        <w:rPr>
          <w:rFonts w:ascii="Times New Roman" w:hAnsi="Times New Roman" w:cs="Times New Roman"/>
        </w:rPr>
        <w:t>) Киев</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735606" w:rsidRPr="009F2A6E">
        <w:rPr>
          <w:rFonts w:ascii="Times New Roman" w:hAnsi="Times New Roman" w:cs="Times New Roman"/>
        </w:rPr>
        <w:t>) Минск</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В</w:t>
      </w:r>
      <w:r w:rsidR="00735606" w:rsidRPr="009F2A6E">
        <w:rPr>
          <w:rFonts w:ascii="Times New Roman" w:hAnsi="Times New Roman" w:cs="Times New Roman"/>
        </w:rPr>
        <w:t>) Астана</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Г</w:t>
      </w:r>
      <w:r w:rsidR="00735606" w:rsidRPr="009F2A6E">
        <w:rPr>
          <w:rFonts w:ascii="Times New Roman" w:hAnsi="Times New Roman" w:cs="Times New Roman"/>
        </w:rPr>
        <w:t>) Москва</w:t>
      </w:r>
    </w:p>
    <w:p w:rsidR="00735606" w:rsidRPr="009F2A6E" w:rsidRDefault="00735606" w:rsidP="00B22D34">
      <w:pPr>
        <w:tabs>
          <w:tab w:val="left" w:pos="180"/>
          <w:tab w:val="left" w:pos="360"/>
        </w:tabs>
        <w:spacing w:after="0" w:line="240" w:lineRule="auto"/>
        <w:ind w:left="284"/>
        <w:jc w:val="both"/>
        <w:rPr>
          <w:rFonts w:ascii="Times New Roman" w:hAnsi="Times New Roman" w:cs="Times New Roman"/>
          <w:b/>
        </w:rPr>
      </w:pPr>
      <w:r w:rsidRPr="009F2A6E">
        <w:rPr>
          <w:rFonts w:ascii="Times New Roman" w:hAnsi="Times New Roman" w:cs="Times New Roman"/>
          <w:b/>
        </w:rPr>
        <w:t>10. Расставьте в хронологическом порядке</w:t>
      </w:r>
    </w:p>
    <w:p w:rsidR="00735606" w:rsidRPr="009F2A6E" w:rsidRDefault="00D465AD" w:rsidP="00B22D34">
      <w:pPr>
        <w:tabs>
          <w:tab w:val="left" w:pos="180"/>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А</w:t>
      </w:r>
      <w:r w:rsidR="00735606" w:rsidRPr="009F2A6E">
        <w:rPr>
          <w:rFonts w:ascii="Times New Roman" w:hAnsi="Times New Roman" w:cs="Times New Roman"/>
        </w:rPr>
        <w:t xml:space="preserve">) </w:t>
      </w:r>
      <w:r w:rsidRPr="009F2A6E">
        <w:rPr>
          <w:rFonts w:ascii="Times New Roman" w:hAnsi="Times New Roman" w:cs="Times New Roman"/>
        </w:rPr>
        <w:t>конец второй Чеченской войны</w:t>
      </w:r>
    </w:p>
    <w:p w:rsidR="00735606" w:rsidRPr="009F2A6E" w:rsidRDefault="00D465AD" w:rsidP="00B22D34">
      <w:pPr>
        <w:tabs>
          <w:tab w:val="left" w:pos="180"/>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Б</w:t>
      </w:r>
      <w:r w:rsidR="00735606" w:rsidRPr="009F2A6E">
        <w:rPr>
          <w:rFonts w:ascii="Times New Roman" w:hAnsi="Times New Roman" w:cs="Times New Roman"/>
        </w:rPr>
        <w:t>)</w:t>
      </w:r>
      <w:r w:rsidRPr="009F2A6E">
        <w:rPr>
          <w:rFonts w:ascii="Times New Roman" w:hAnsi="Times New Roman" w:cs="Times New Roman"/>
        </w:rPr>
        <w:t xml:space="preserve"> </w:t>
      </w:r>
      <w:r w:rsidR="00735606" w:rsidRPr="009F2A6E">
        <w:rPr>
          <w:rFonts w:ascii="Times New Roman" w:hAnsi="Times New Roman" w:cs="Times New Roman"/>
        </w:rPr>
        <w:t>избрание президентом России на второй срок Б.Н. Ельцина</w:t>
      </w:r>
    </w:p>
    <w:p w:rsidR="00735606" w:rsidRPr="009F2A6E" w:rsidRDefault="00D465AD" w:rsidP="00B22D34">
      <w:pPr>
        <w:tabs>
          <w:tab w:val="left" w:pos="180"/>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В</w:t>
      </w:r>
      <w:r w:rsidR="00735606" w:rsidRPr="009F2A6E">
        <w:rPr>
          <w:rFonts w:ascii="Times New Roman" w:hAnsi="Times New Roman" w:cs="Times New Roman"/>
        </w:rPr>
        <w:t>)</w:t>
      </w:r>
      <w:r w:rsidRPr="009F2A6E">
        <w:rPr>
          <w:rFonts w:ascii="Times New Roman" w:hAnsi="Times New Roman" w:cs="Times New Roman"/>
        </w:rPr>
        <w:t xml:space="preserve"> </w:t>
      </w:r>
      <w:r w:rsidR="00735606" w:rsidRPr="009F2A6E">
        <w:rPr>
          <w:rFonts w:ascii="Times New Roman" w:hAnsi="Times New Roman" w:cs="Times New Roman"/>
        </w:rPr>
        <w:t>дефолт, финансовый кризис в России</w:t>
      </w:r>
    </w:p>
    <w:p w:rsidR="00735606" w:rsidRPr="009F2A6E" w:rsidRDefault="00D465AD" w:rsidP="00B22D34">
      <w:pPr>
        <w:tabs>
          <w:tab w:val="left" w:pos="360"/>
        </w:tabs>
        <w:spacing w:after="0" w:line="240" w:lineRule="auto"/>
        <w:ind w:left="284"/>
        <w:jc w:val="both"/>
        <w:rPr>
          <w:rFonts w:ascii="Times New Roman" w:hAnsi="Times New Roman" w:cs="Times New Roman"/>
        </w:rPr>
      </w:pPr>
      <w:r w:rsidRPr="009F2A6E">
        <w:rPr>
          <w:rFonts w:ascii="Times New Roman" w:hAnsi="Times New Roman" w:cs="Times New Roman"/>
        </w:rPr>
        <w:t>Г</w:t>
      </w:r>
      <w:r w:rsidR="00735606" w:rsidRPr="009F2A6E">
        <w:rPr>
          <w:rFonts w:ascii="Times New Roman" w:hAnsi="Times New Roman" w:cs="Times New Roman"/>
        </w:rPr>
        <w:t xml:space="preserve">) </w:t>
      </w:r>
      <w:r w:rsidRPr="009F2A6E">
        <w:rPr>
          <w:rFonts w:ascii="Times New Roman" w:hAnsi="Times New Roman" w:cs="Times New Roman"/>
        </w:rPr>
        <w:t xml:space="preserve">избрание президентом России </w:t>
      </w:r>
      <w:proofErr w:type="spellStart"/>
      <w:r w:rsidRPr="009F2A6E">
        <w:rPr>
          <w:rFonts w:ascii="Times New Roman" w:hAnsi="Times New Roman" w:cs="Times New Roman"/>
        </w:rPr>
        <w:t>В.В.Путина</w:t>
      </w:r>
      <w:proofErr w:type="spellEnd"/>
    </w:p>
    <w:p w:rsidR="00735606" w:rsidRPr="009F2A6E" w:rsidRDefault="00735606" w:rsidP="00B22D34">
      <w:pPr>
        <w:shd w:val="clear" w:color="auto" w:fill="FFFFFF"/>
        <w:spacing w:after="0" w:line="240" w:lineRule="auto"/>
        <w:ind w:left="284"/>
        <w:jc w:val="center"/>
        <w:rPr>
          <w:rFonts w:ascii="Times New Roman" w:hAnsi="Times New Roman" w:cs="Times New Roman"/>
          <w:b/>
          <w:bCs/>
          <w:color w:val="FF0000"/>
        </w:rPr>
      </w:pPr>
    </w:p>
    <w:p w:rsidR="00B061AF" w:rsidRPr="009F2A6E" w:rsidRDefault="00B061AF" w:rsidP="00AA5FEC">
      <w:pPr>
        <w:shd w:val="clear" w:color="auto" w:fill="FFFFFF"/>
        <w:spacing w:after="0" w:line="240" w:lineRule="auto"/>
        <w:jc w:val="center"/>
        <w:rPr>
          <w:rFonts w:ascii="Times New Roman" w:hAnsi="Times New Roman" w:cs="Times New Roman"/>
          <w:b/>
          <w:bCs/>
          <w:color w:val="FF0000"/>
        </w:rPr>
      </w:pPr>
    </w:p>
    <w:p w:rsidR="00AA5FEC" w:rsidRPr="009F2A6E" w:rsidRDefault="006228CB" w:rsidP="00AA5FEC">
      <w:pPr>
        <w:shd w:val="clear" w:color="auto" w:fill="FFFFFF"/>
        <w:spacing w:after="0" w:line="240" w:lineRule="auto"/>
        <w:jc w:val="center"/>
        <w:rPr>
          <w:rFonts w:ascii="Times New Roman" w:hAnsi="Times New Roman" w:cs="Times New Roman"/>
          <w:b/>
          <w:bCs/>
        </w:rPr>
      </w:pPr>
      <w:r w:rsidRPr="009F2A6E">
        <w:rPr>
          <w:rFonts w:ascii="Times New Roman" w:hAnsi="Times New Roman" w:cs="Times New Roman"/>
          <w:b/>
          <w:bCs/>
        </w:rPr>
        <w:t>Эталоны ответов на тестовые задания</w:t>
      </w:r>
    </w:p>
    <w:p w:rsidR="006228CB" w:rsidRPr="009F2A6E" w:rsidRDefault="006228CB" w:rsidP="00AA5FEC">
      <w:pPr>
        <w:shd w:val="clear" w:color="auto" w:fill="FFFFFF"/>
        <w:spacing w:after="0" w:line="240" w:lineRule="auto"/>
        <w:jc w:val="center"/>
        <w:rPr>
          <w:rFonts w:ascii="Times New Roman" w:hAnsi="Times New Roman" w:cs="Times New Roman"/>
          <w:b/>
          <w:bCs/>
          <w:color w:val="FF0000"/>
        </w:rPr>
      </w:pPr>
    </w:p>
    <w:tbl>
      <w:tblPr>
        <w:tblStyle w:val="af2"/>
        <w:tblW w:w="0" w:type="auto"/>
        <w:tblLook w:val="04A0" w:firstRow="1" w:lastRow="0" w:firstColumn="1" w:lastColumn="0" w:noHBand="0" w:noVBand="1"/>
      </w:tblPr>
      <w:tblGrid>
        <w:gridCol w:w="675"/>
        <w:gridCol w:w="1465"/>
        <w:gridCol w:w="1102"/>
        <w:gridCol w:w="1102"/>
        <w:gridCol w:w="1102"/>
        <w:gridCol w:w="1102"/>
        <w:gridCol w:w="1102"/>
        <w:gridCol w:w="1102"/>
        <w:gridCol w:w="1102"/>
      </w:tblGrid>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 ?</w:t>
            </w:r>
          </w:p>
        </w:tc>
        <w:tc>
          <w:tcPr>
            <w:tcW w:w="146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Тест № 1</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Тест № 2</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Тест № 3</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Тест № 4</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Тест № 5</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Тест № 6</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Тест № 7</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Тест № 8</w:t>
            </w:r>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1</w:t>
            </w:r>
          </w:p>
        </w:tc>
        <w:tc>
          <w:tcPr>
            <w:tcW w:w="1465"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83766D"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DB4FF1" w:rsidP="00AA5FEC">
            <w:pPr>
              <w:jc w:val="center"/>
              <w:rPr>
                <w:rFonts w:ascii="Times New Roman" w:hAnsi="Times New Roman"/>
                <w:bCs/>
                <w:sz w:val="22"/>
                <w:szCs w:val="22"/>
              </w:rPr>
            </w:pPr>
            <w:r w:rsidRPr="009F2A6E">
              <w:rPr>
                <w:rFonts w:ascii="Times New Roman" w:hAnsi="Times New Roman"/>
                <w:bCs/>
                <w:sz w:val="22"/>
                <w:szCs w:val="22"/>
              </w:rPr>
              <w:t>в</w:t>
            </w:r>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2</w:t>
            </w:r>
          </w:p>
        </w:tc>
        <w:tc>
          <w:tcPr>
            <w:tcW w:w="1465"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г</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г</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DB4FF1" w:rsidP="00AA5FEC">
            <w:pPr>
              <w:jc w:val="center"/>
              <w:rPr>
                <w:rFonts w:ascii="Times New Roman" w:hAnsi="Times New Roman"/>
                <w:bCs/>
                <w:sz w:val="22"/>
                <w:szCs w:val="22"/>
              </w:rPr>
            </w:pPr>
            <w:r w:rsidRPr="009F2A6E">
              <w:rPr>
                <w:rFonts w:ascii="Times New Roman" w:hAnsi="Times New Roman"/>
                <w:bCs/>
                <w:sz w:val="22"/>
                <w:szCs w:val="22"/>
              </w:rPr>
              <w:t>г</w:t>
            </w:r>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3</w:t>
            </w:r>
          </w:p>
        </w:tc>
        <w:tc>
          <w:tcPr>
            <w:tcW w:w="146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33148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4C6530"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г</w:t>
            </w:r>
          </w:p>
        </w:tc>
        <w:tc>
          <w:tcPr>
            <w:tcW w:w="1102" w:type="dxa"/>
          </w:tcPr>
          <w:p w:rsidR="00290398" w:rsidRPr="009F2A6E" w:rsidRDefault="00DB4FF1" w:rsidP="00AA5FEC">
            <w:pPr>
              <w:jc w:val="center"/>
              <w:rPr>
                <w:rFonts w:ascii="Times New Roman" w:hAnsi="Times New Roman"/>
                <w:bCs/>
                <w:sz w:val="22"/>
                <w:szCs w:val="22"/>
              </w:rPr>
            </w:pPr>
            <w:r w:rsidRPr="009F2A6E">
              <w:rPr>
                <w:rFonts w:ascii="Times New Roman" w:hAnsi="Times New Roman"/>
                <w:bCs/>
                <w:sz w:val="22"/>
                <w:szCs w:val="22"/>
              </w:rPr>
              <w:t>в</w:t>
            </w:r>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4</w:t>
            </w:r>
          </w:p>
        </w:tc>
        <w:tc>
          <w:tcPr>
            <w:tcW w:w="1465"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33148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г</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DB4FF1" w:rsidP="00AA5FEC">
            <w:pPr>
              <w:jc w:val="center"/>
              <w:rPr>
                <w:rFonts w:ascii="Times New Roman" w:hAnsi="Times New Roman"/>
                <w:bCs/>
                <w:sz w:val="22"/>
                <w:szCs w:val="22"/>
              </w:rPr>
            </w:pPr>
            <w:r w:rsidRPr="009F2A6E">
              <w:rPr>
                <w:rFonts w:ascii="Times New Roman" w:hAnsi="Times New Roman"/>
                <w:bCs/>
                <w:sz w:val="22"/>
                <w:szCs w:val="22"/>
              </w:rPr>
              <w:t>в</w:t>
            </w:r>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lastRenderedPageBreak/>
              <w:t>5</w:t>
            </w:r>
          </w:p>
        </w:tc>
        <w:tc>
          <w:tcPr>
            <w:tcW w:w="1465"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г</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4C6530"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DB4FF1" w:rsidP="00AA5FEC">
            <w:pPr>
              <w:jc w:val="center"/>
              <w:rPr>
                <w:rFonts w:ascii="Times New Roman" w:hAnsi="Times New Roman"/>
                <w:bCs/>
                <w:sz w:val="22"/>
                <w:szCs w:val="22"/>
              </w:rPr>
            </w:pPr>
            <w:r w:rsidRPr="009F2A6E">
              <w:rPr>
                <w:rFonts w:ascii="Times New Roman" w:hAnsi="Times New Roman"/>
                <w:bCs/>
                <w:sz w:val="22"/>
                <w:szCs w:val="22"/>
              </w:rPr>
              <w:t>а</w:t>
            </w:r>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6</w:t>
            </w:r>
          </w:p>
        </w:tc>
        <w:tc>
          <w:tcPr>
            <w:tcW w:w="1465"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33148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4C6530" w:rsidP="00AA5FEC">
            <w:pPr>
              <w:jc w:val="center"/>
              <w:rPr>
                <w:rFonts w:ascii="Times New Roman" w:hAnsi="Times New Roman"/>
                <w:bCs/>
                <w:sz w:val="22"/>
                <w:szCs w:val="22"/>
              </w:rPr>
            </w:pPr>
            <w:r w:rsidRPr="009F2A6E">
              <w:rPr>
                <w:rFonts w:ascii="Times New Roman" w:hAnsi="Times New Roman"/>
                <w:bCs/>
                <w:sz w:val="22"/>
                <w:szCs w:val="22"/>
              </w:rPr>
              <w:t>г</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г</w:t>
            </w:r>
          </w:p>
        </w:tc>
        <w:tc>
          <w:tcPr>
            <w:tcW w:w="1102" w:type="dxa"/>
          </w:tcPr>
          <w:p w:rsidR="00290398" w:rsidRPr="009F2A6E" w:rsidRDefault="00DB4FF1" w:rsidP="00AA5FEC">
            <w:pPr>
              <w:jc w:val="center"/>
              <w:rPr>
                <w:rFonts w:ascii="Times New Roman" w:hAnsi="Times New Roman"/>
                <w:bCs/>
                <w:sz w:val="22"/>
                <w:szCs w:val="22"/>
              </w:rPr>
            </w:pPr>
            <w:r w:rsidRPr="009F2A6E">
              <w:rPr>
                <w:rFonts w:ascii="Times New Roman" w:hAnsi="Times New Roman"/>
                <w:bCs/>
                <w:sz w:val="22"/>
                <w:szCs w:val="22"/>
              </w:rPr>
              <w:t>б</w:t>
            </w:r>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7</w:t>
            </w:r>
          </w:p>
        </w:tc>
        <w:tc>
          <w:tcPr>
            <w:tcW w:w="1465"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33148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DB4FF1" w:rsidP="00AA5FEC">
            <w:pPr>
              <w:jc w:val="center"/>
              <w:rPr>
                <w:rFonts w:ascii="Times New Roman" w:hAnsi="Times New Roman"/>
                <w:bCs/>
                <w:sz w:val="22"/>
                <w:szCs w:val="22"/>
              </w:rPr>
            </w:pPr>
            <w:proofErr w:type="spellStart"/>
            <w:r w:rsidRPr="009F2A6E">
              <w:rPr>
                <w:rFonts w:ascii="Times New Roman" w:hAnsi="Times New Roman"/>
                <w:bCs/>
                <w:sz w:val="22"/>
                <w:szCs w:val="22"/>
              </w:rPr>
              <w:t>даб</w:t>
            </w:r>
            <w:proofErr w:type="spellEnd"/>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8</w:t>
            </w:r>
          </w:p>
        </w:tc>
        <w:tc>
          <w:tcPr>
            <w:tcW w:w="1465"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2431</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DB4FF1" w:rsidP="00AA5FEC">
            <w:pPr>
              <w:jc w:val="center"/>
              <w:rPr>
                <w:rFonts w:ascii="Times New Roman" w:hAnsi="Times New Roman"/>
                <w:bCs/>
                <w:sz w:val="22"/>
                <w:szCs w:val="22"/>
              </w:rPr>
            </w:pPr>
            <w:proofErr w:type="spellStart"/>
            <w:r w:rsidRPr="009F2A6E">
              <w:rPr>
                <w:rFonts w:ascii="Times New Roman" w:hAnsi="Times New Roman"/>
                <w:bCs/>
                <w:sz w:val="22"/>
                <w:szCs w:val="22"/>
              </w:rPr>
              <w:t>вабг</w:t>
            </w:r>
            <w:proofErr w:type="spellEnd"/>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9</w:t>
            </w:r>
          </w:p>
        </w:tc>
        <w:tc>
          <w:tcPr>
            <w:tcW w:w="1465"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2143</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г</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3E1901" w:rsidP="00AA5FEC">
            <w:pPr>
              <w:jc w:val="center"/>
              <w:rPr>
                <w:rFonts w:ascii="Times New Roman" w:hAnsi="Times New Roman"/>
                <w:bCs/>
                <w:sz w:val="22"/>
                <w:szCs w:val="22"/>
              </w:rPr>
            </w:pPr>
            <w:proofErr w:type="spellStart"/>
            <w:r w:rsidRPr="009F2A6E">
              <w:rPr>
                <w:rFonts w:ascii="Times New Roman" w:hAnsi="Times New Roman"/>
                <w:bCs/>
                <w:sz w:val="22"/>
                <w:szCs w:val="22"/>
              </w:rPr>
              <w:t>б</w:t>
            </w:r>
            <w:r w:rsidR="00DB4FF1" w:rsidRPr="009F2A6E">
              <w:rPr>
                <w:rFonts w:ascii="Times New Roman" w:hAnsi="Times New Roman"/>
                <w:bCs/>
                <w:sz w:val="22"/>
                <w:szCs w:val="22"/>
              </w:rPr>
              <w:t>гд</w:t>
            </w:r>
            <w:proofErr w:type="spellEnd"/>
          </w:p>
        </w:tc>
      </w:tr>
      <w:tr w:rsidR="00290398" w:rsidRPr="009F2A6E" w:rsidTr="00290398">
        <w:tc>
          <w:tcPr>
            <w:tcW w:w="67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10</w:t>
            </w:r>
          </w:p>
        </w:tc>
        <w:tc>
          <w:tcPr>
            <w:tcW w:w="1465" w:type="dxa"/>
          </w:tcPr>
          <w:p w:rsidR="00290398" w:rsidRPr="009F2A6E" w:rsidRDefault="00290398" w:rsidP="00AA5FEC">
            <w:pPr>
              <w:jc w:val="center"/>
              <w:rPr>
                <w:rFonts w:ascii="Times New Roman" w:hAnsi="Times New Roman"/>
                <w:bCs/>
                <w:sz w:val="22"/>
                <w:szCs w:val="22"/>
              </w:rPr>
            </w:pPr>
            <w:r w:rsidRPr="009F2A6E">
              <w:rPr>
                <w:rFonts w:ascii="Times New Roman" w:hAnsi="Times New Roman"/>
                <w:bCs/>
                <w:sz w:val="22"/>
                <w:szCs w:val="22"/>
              </w:rPr>
              <w:t>а</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б</w:t>
            </w:r>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Власть народа</w:t>
            </w:r>
          </w:p>
        </w:tc>
        <w:tc>
          <w:tcPr>
            <w:tcW w:w="1102" w:type="dxa"/>
          </w:tcPr>
          <w:p w:rsidR="00290398" w:rsidRPr="009F2A6E" w:rsidRDefault="00006A11" w:rsidP="00AA5FEC">
            <w:pPr>
              <w:jc w:val="center"/>
              <w:rPr>
                <w:rFonts w:ascii="Times New Roman" w:hAnsi="Times New Roman"/>
                <w:bCs/>
                <w:sz w:val="22"/>
                <w:szCs w:val="22"/>
              </w:rPr>
            </w:pPr>
            <w:proofErr w:type="spellStart"/>
            <w:r w:rsidRPr="009F2A6E">
              <w:rPr>
                <w:rFonts w:ascii="Times New Roman" w:hAnsi="Times New Roman"/>
                <w:bCs/>
                <w:sz w:val="22"/>
                <w:szCs w:val="22"/>
              </w:rPr>
              <w:t>вдб</w:t>
            </w:r>
            <w:proofErr w:type="spellEnd"/>
          </w:p>
        </w:tc>
        <w:tc>
          <w:tcPr>
            <w:tcW w:w="1102" w:type="dxa"/>
          </w:tcPr>
          <w:p w:rsidR="00290398" w:rsidRPr="009F2A6E" w:rsidRDefault="00006A11" w:rsidP="00AA5FEC">
            <w:pPr>
              <w:jc w:val="center"/>
              <w:rPr>
                <w:rFonts w:ascii="Times New Roman" w:hAnsi="Times New Roman"/>
                <w:bCs/>
                <w:sz w:val="22"/>
                <w:szCs w:val="22"/>
              </w:rPr>
            </w:pPr>
            <w:proofErr w:type="spellStart"/>
            <w:r w:rsidRPr="009F2A6E">
              <w:rPr>
                <w:rFonts w:ascii="Times New Roman" w:hAnsi="Times New Roman"/>
                <w:bCs/>
                <w:sz w:val="22"/>
                <w:szCs w:val="22"/>
              </w:rPr>
              <w:t>вгба</w:t>
            </w:r>
            <w:proofErr w:type="spellEnd"/>
            <w:r w:rsidR="004C6530" w:rsidRPr="009F2A6E">
              <w:rPr>
                <w:rFonts w:ascii="Times New Roman" w:hAnsi="Times New Roman"/>
                <w:bCs/>
                <w:sz w:val="22"/>
                <w:szCs w:val="22"/>
              </w:rPr>
              <w:t>,</w:t>
            </w:r>
          </w:p>
        </w:tc>
        <w:tc>
          <w:tcPr>
            <w:tcW w:w="1102" w:type="dxa"/>
          </w:tcPr>
          <w:p w:rsidR="00290398" w:rsidRPr="009F2A6E" w:rsidRDefault="00006A11" w:rsidP="00AA5FEC">
            <w:pPr>
              <w:jc w:val="center"/>
              <w:rPr>
                <w:rFonts w:ascii="Times New Roman" w:hAnsi="Times New Roman"/>
                <w:bCs/>
                <w:sz w:val="22"/>
                <w:szCs w:val="22"/>
              </w:rPr>
            </w:pPr>
            <w:proofErr w:type="spellStart"/>
            <w:r w:rsidRPr="009F2A6E">
              <w:rPr>
                <w:rFonts w:ascii="Times New Roman" w:hAnsi="Times New Roman"/>
                <w:bCs/>
                <w:sz w:val="22"/>
                <w:szCs w:val="22"/>
              </w:rPr>
              <w:t>вга</w:t>
            </w:r>
            <w:proofErr w:type="spellEnd"/>
          </w:p>
        </w:tc>
        <w:tc>
          <w:tcPr>
            <w:tcW w:w="1102" w:type="dxa"/>
          </w:tcPr>
          <w:p w:rsidR="00290398" w:rsidRPr="009F2A6E" w:rsidRDefault="00006A11" w:rsidP="00AA5FEC">
            <w:pPr>
              <w:jc w:val="center"/>
              <w:rPr>
                <w:rFonts w:ascii="Times New Roman" w:hAnsi="Times New Roman"/>
                <w:bCs/>
                <w:sz w:val="22"/>
                <w:szCs w:val="22"/>
              </w:rPr>
            </w:pPr>
            <w:r w:rsidRPr="009F2A6E">
              <w:rPr>
                <w:rFonts w:ascii="Times New Roman" w:hAnsi="Times New Roman"/>
                <w:bCs/>
                <w:sz w:val="22"/>
                <w:szCs w:val="22"/>
              </w:rPr>
              <w:t>в</w:t>
            </w:r>
          </w:p>
        </w:tc>
        <w:tc>
          <w:tcPr>
            <w:tcW w:w="1102" w:type="dxa"/>
          </w:tcPr>
          <w:p w:rsidR="00290398" w:rsidRPr="009F2A6E" w:rsidRDefault="00DB4FF1" w:rsidP="00AA5FEC">
            <w:pPr>
              <w:jc w:val="center"/>
              <w:rPr>
                <w:rFonts w:ascii="Times New Roman" w:hAnsi="Times New Roman"/>
                <w:bCs/>
                <w:sz w:val="22"/>
                <w:szCs w:val="22"/>
              </w:rPr>
            </w:pPr>
            <w:proofErr w:type="spellStart"/>
            <w:r w:rsidRPr="009F2A6E">
              <w:rPr>
                <w:rFonts w:ascii="Times New Roman" w:hAnsi="Times New Roman"/>
                <w:bCs/>
                <w:sz w:val="22"/>
                <w:szCs w:val="22"/>
              </w:rPr>
              <w:t>гда</w:t>
            </w:r>
            <w:proofErr w:type="spellEnd"/>
          </w:p>
        </w:tc>
      </w:tr>
    </w:tbl>
    <w:p w:rsidR="006228CB" w:rsidRPr="009F2A6E" w:rsidRDefault="006228CB" w:rsidP="00AA5FEC">
      <w:pPr>
        <w:shd w:val="clear" w:color="auto" w:fill="FFFFFF"/>
        <w:spacing w:after="0" w:line="240" w:lineRule="auto"/>
        <w:jc w:val="center"/>
        <w:rPr>
          <w:rFonts w:ascii="Times New Roman" w:hAnsi="Times New Roman" w:cs="Times New Roman"/>
          <w:b/>
          <w:bCs/>
        </w:rPr>
      </w:pPr>
    </w:p>
    <w:tbl>
      <w:tblPr>
        <w:tblStyle w:val="af2"/>
        <w:tblW w:w="0" w:type="auto"/>
        <w:tblLook w:val="04A0" w:firstRow="1" w:lastRow="0" w:firstColumn="1" w:lastColumn="0" w:noHBand="0" w:noVBand="1"/>
      </w:tblPr>
      <w:tblGrid>
        <w:gridCol w:w="617"/>
        <w:gridCol w:w="909"/>
        <w:gridCol w:w="1134"/>
        <w:gridCol w:w="1134"/>
        <w:gridCol w:w="992"/>
        <w:gridCol w:w="1162"/>
        <w:gridCol w:w="1000"/>
        <w:gridCol w:w="1000"/>
        <w:gridCol w:w="1000"/>
        <w:gridCol w:w="906"/>
      </w:tblGrid>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 ?</w:t>
            </w:r>
          </w:p>
        </w:tc>
        <w:tc>
          <w:tcPr>
            <w:tcW w:w="909" w:type="dxa"/>
          </w:tcPr>
          <w:p w:rsidR="00DB4FF1" w:rsidRPr="009F2A6E" w:rsidRDefault="00DB4FF1" w:rsidP="00DB4FF1">
            <w:pPr>
              <w:jc w:val="center"/>
              <w:rPr>
                <w:rFonts w:ascii="Times New Roman" w:hAnsi="Times New Roman"/>
                <w:bCs/>
                <w:sz w:val="22"/>
                <w:szCs w:val="22"/>
              </w:rPr>
            </w:pPr>
            <w:r w:rsidRPr="009F2A6E">
              <w:rPr>
                <w:rFonts w:ascii="Times New Roman" w:hAnsi="Times New Roman"/>
                <w:bCs/>
                <w:sz w:val="22"/>
                <w:szCs w:val="22"/>
              </w:rPr>
              <w:t>Тест № 9</w:t>
            </w:r>
          </w:p>
        </w:tc>
        <w:tc>
          <w:tcPr>
            <w:tcW w:w="1134" w:type="dxa"/>
          </w:tcPr>
          <w:p w:rsidR="00DB4FF1" w:rsidRPr="009F2A6E" w:rsidRDefault="00DB4FF1" w:rsidP="00DB4FF1">
            <w:pPr>
              <w:jc w:val="center"/>
              <w:rPr>
                <w:rFonts w:ascii="Times New Roman" w:hAnsi="Times New Roman"/>
                <w:bCs/>
                <w:sz w:val="22"/>
                <w:szCs w:val="22"/>
              </w:rPr>
            </w:pPr>
            <w:r w:rsidRPr="009F2A6E">
              <w:rPr>
                <w:rFonts w:ascii="Times New Roman" w:hAnsi="Times New Roman"/>
                <w:bCs/>
                <w:sz w:val="22"/>
                <w:szCs w:val="22"/>
              </w:rPr>
              <w:t>Тест № 10</w:t>
            </w:r>
          </w:p>
        </w:tc>
        <w:tc>
          <w:tcPr>
            <w:tcW w:w="1134" w:type="dxa"/>
          </w:tcPr>
          <w:p w:rsidR="00DB4FF1" w:rsidRPr="009F2A6E" w:rsidRDefault="00DB4FF1" w:rsidP="00DB4FF1">
            <w:pPr>
              <w:jc w:val="center"/>
              <w:rPr>
                <w:rFonts w:ascii="Times New Roman" w:hAnsi="Times New Roman"/>
                <w:bCs/>
                <w:sz w:val="22"/>
                <w:szCs w:val="22"/>
              </w:rPr>
            </w:pPr>
            <w:r w:rsidRPr="009F2A6E">
              <w:rPr>
                <w:rFonts w:ascii="Times New Roman" w:hAnsi="Times New Roman"/>
                <w:bCs/>
                <w:sz w:val="22"/>
                <w:szCs w:val="22"/>
              </w:rPr>
              <w:t>Тест № 11</w:t>
            </w:r>
          </w:p>
        </w:tc>
        <w:tc>
          <w:tcPr>
            <w:tcW w:w="992" w:type="dxa"/>
          </w:tcPr>
          <w:p w:rsidR="00DB4FF1" w:rsidRPr="009F2A6E" w:rsidRDefault="00DB4FF1" w:rsidP="00DB4FF1">
            <w:pPr>
              <w:jc w:val="center"/>
              <w:rPr>
                <w:rFonts w:ascii="Times New Roman" w:hAnsi="Times New Roman"/>
                <w:bCs/>
                <w:sz w:val="22"/>
                <w:szCs w:val="22"/>
              </w:rPr>
            </w:pPr>
            <w:r w:rsidRPr="009F2A6E">
              <w:rPr>
                <w:rFonts w:ascii="Times New Roman" w:hAnsi="Times New Roman"/>
                <w:bCs/>
                <w:sz w:val="22"/>
                <w:szCs w:val="22"/>
              </w:rPr>
              <w:t>Тест № 12</w:t>
            </w:r>
          </w:p>
        </w:tc>
        <w:tc>
          <w:tcPr>
            <w:tcW w:w="1162" w:type="dxa"/>
          </w:tcPr>
          <w:p w:rsidR="00DB4FF1" w:rsidRPr="009F2A6E" w:rsidRDefault="00DB4FF1" w:rsidP="00DB4FF1">
            <w:pPr>
              <w:jc w:val="center"/>
              <w:rPr>
                <w:rFonts w:ascii="Times New Roman" w:hAnsi="Times New Roman"/>
                <w:bCs/>
                <w:sz w:val="22"/>
                <w:szCs w:val="22"/>
              </w:rPr>
            </w:pPr>
            <w:r w:rsidRPr="009F2A6E">
              <w:rPr>
                <w:rFonts w:ascii="Times New Roman" w:hAnsi="Times New Roman"/>
                <w:bCs/>
                <w:sz w:val="22"/>
                <w:szCs w:val="22"/>
              </w:rPr>
              <w:t>Тест № 13</w:t>
            </w:r>
          </w:p>
        </w:tc>
        <w:tc>
          <w:tcPr>
            <w:tcW w:w="1000" w:type="dxa"/>
          </w:tcPr>
          <w:p w:rsidR="00DB4FF1" w:rsidRPr="009F2A6E" w:rsidRDefault="00DB4FF1" w:rsidP="00DB4FF1">
            <w:pPr>
              <w:jc w:val="center"/>
              <w:rPr>
                <w:rFonts w:ascii="Times New Roman" w:hAnsi="Times New Roman"/>
                <w:bCs/>
                <w:sz w:val="22"/>
                <w:szCs w:val="22"/>
              </w:rPr>
            </w:pPr>
            <w:r w:rsidRPr="009F2A6E">
              <w:rPr>
                <w:rFonts w:ascii="Times New Roman" w:hAnsi="Times New Roman"/>
                <w:bCs/>
                <w:sz w:val="22"/>
                <w:szCs w:val="22"/>
              </w:rPr>
              <w:t>Тест № 14</w:t>
            </w:r>
          </w:p>
        </w:tc>
        <w:tc>
          <w:tcPr>
            <w:tcW w:w="1000" w:type="dxa"/>
          </w:tcPr>
          <w:p w:rsidR="00DB4FF1" w:rsidRPr="009F2A6E" w:rsidRDefault="00DB4FF1" w:rsidP="00DB4FF1">
            <w:pPr>
              <w:jc w:val="center"/>
              <w:rPr>
                <w:rFonts w:ascii="Times New Roman" w:hAnsi="Times New Roman"/>
                <w:bCs/>
                <w:sz w:val="22"/>
                <w:szCs w:val="22"/>
              </w:rPr>
            </w:pPr>
            <w:r w:rsidRPr="009F2A6E">
              <w:rPr>
                <w:rFonts w:ascii="Times New Roman" w:hAnsi="Times New Roman"/>
                <w:bCs/>
                <w:sz w:val="22"/>
                <w:szCs w:val="22"/>
              </w:rPr>
              <w:t>Тест № 15</w:t>
            </w:r>
          </w:p>
        </w:tc>
        <w:tc>
          <w:tcPr>
            <w:tcW w:w="1000" w:type="dxa"/>
          </w:tcPr>
          <w:p w:rsidR="00DB4FF1" w:rsidRPr="009F2A6E" w:rsidRDefault="00DB4FF1" w:rsidP="00DB4FF1">
            <w:pPr>
              <w:jc w:val="center"/>
              <w:rPr>
                <w:rFonts w:ascii="Times New Roman" w:hAnsi="Times New Roman"/>
                <w:bCs/>
                <w:sz w:val="22"/>
                <w:szCs w:val="22"/>
              </w:rPr>
            </w:pPr>
            <w:r w:rsidRPr="009F2A6E">
              <w:rPr>
                <w:rFonts w:ascii="Times New Roman" w:hAnsi="Times New Roman"/>
                <w:bCs/>
                <w:sz w:val="22"/>
                <w:szCs w:val="22"/>
              </w:rPr>
              <w:t>Тест № 16</w:t>
            </w:r>
          </w:p>
        </w:tc>
        <w:tc>
          <w:tcPr>
            <w:tcW w:w="906" w:type="dxa"/>
          </w:tcPr>
          <w:p w:rsidR="00DB4FF1" w:rsidRPr="009F2A6E" w:rsidRDefault="00DB4FF1" w:rsidP="00433E43">
            <w:pPr>
              <w:jc w:val="center"/>
              <w:rPr>
                <w:rFonts w:ascii="Times New Roman" w:hAnsi="Times New Roman"/>
                <w:bCs/>
                <w:sz w:val="22"/>
                <w:szCs w:val="22"/>
              </w:rPr>
            </w:pPr>
            <w:r w:rsidRPr="009F2A6E">
              <w:rPr>
                <w:rFonts w:ascii="Times New Roman" w:hAnsi="Times New Roman"/>
                <w:bCs/>
                <w:sz w:val="22"/>
                <w:szCs w:val="22"/>
              </w:rPr>
              <w:t>Тест № 1</w:t>
            </w:r>
            <w:r w:rsidR="00433E43" w:rsidRPr="009F2A6E">
              <w:rPr>
                <w:rFonts w:ascii="Times New Roman" w:hAnsi="Times New Roman"/>
                <w:bCs/>
                <w:sz w:val="22"/>
                <w:szCs w:val="22"/>
              </w:rPr>
              <w:t>7</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1</w:t>
            </w:r>
          </w:p>
        </w:tc>
        <w:tc>
          <w:tcPr>
            <w:tcW w:w="909"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а</w:t>
            </w:r>
          </w:p>
        </w:tc>
        <w:tc>
          <w:tcPr>
            <w:tcW w:w="1134" w:type="dxa"/>
          </w:tcPr>
          <w:p w:rsidR="00DB4FF1" w:rsidRPr="009F2A6E" w:rsidRDefault="00433E43"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б</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а</w:t>
            </w:r>
          </w:p>
        </w:tc>
        <w:tc>
          <w:tcPr>
            <w:tcW w:w="992"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б</w:t>
            </w:r>
          </w:p>
        </w:tc>
        <w:tc>
          <w:tcPr>
            <w:tcW w:w="1162"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г</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а</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2</w:t>
            </w:r>
          </w:p>
        </w:tc>
        <w:tc>
          <w:tcPr>
            <w:tcW w:w="909" w:type="dxa"/>
          </w:tcPr>
          <w:p w:rsidR="00DB4FF1" w:rsidRPr="009F2A6E" w:rsidRDefault="00433E43" w:rsidP="00C46EB6">
            <w:pPr>
              <w:jc w:val="center"/>
              <w:rPr>
                <w:rFonts w:ascii="Times New Roman" w:hAnsi="Times New Roman"/>
                <w:bCs/>
                <w:sz w:val="22"/>
                <w:szCs w:val="22"/>
              </w:rPr>
            </w:pPr>
            <w:r w:rsidRPr="009F2A6E">
              <w:rPr>
                <w:rFonts w:ascii="Times New Roman" w:hAnsi="Times New Roman"/>
                <w:bCs/>
                <w:sz w:val="22"/>
                <w:szCs w:val="22"/>
              </w:rPr>
              <w:t>а</w:t>
            </w:r>
          </w:p>
        </w:tc>
        <w:tc>
          <w:tcPr>
            <w:tcW w:w="1134" w:type="dxa"/>
          </w:tcPr>
          <w:p w:rsidR="00DB4FF1" w:rsidRPr="009F2A6E" w:rsidRDefault="00433E43"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а</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в</w:t>
            </w:r>
          </w:p>
        </w:tc>
        <w:tc>
          <w:tcPr>
            <w:tcW w:w="992" w:type="dxa"/>
          </w:tcPr>
          <w:p w:rsidR="00DB4FF1" w:rsidRPr="009F2A6E" w:rsidRDefault="004C3DDB" w:rsidP="00C46EB6">
            <w:pPr>
              <w:jc w:val="center"/>
              <w:rPr>
                <w:rFonts w:ascii="Times New Roman" w:hAnsi="Times New Roman"/>
                <w:bCs/>
                <w:sz w:val="22"/>
                <w:szCs w:val="22"/>
              </w:rPr>
            </w:pPr>
            <w:r w:rsidRPr="009F2A6E">
              <w:rPr>
                <w:rFonts w:ascii="Times New Roman" w:hAnsi="Times New Roman"/>
                <w:bCs/>
                <w:sz w:val="22"/>
                <w:szCs w:val="22"/>
              </w:rPr>
              <w:t>в</w:t>
            </w:r>
          </w:p>
        </w:tc>
        <w:tc>
          <w:tcPr>
            <w:tcW w:w="1162"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3</w:t>
            </w:r>
          </w:p>
        </w:tc>
        <w:tc>
          <w:tcPr>
            <w:tcW w:w="909" w:type="dxa"/>
          </w:tcPr>
          <w:p w:rsidR="00DB4FF1" w:rsidRPr="009F2A6E" w:rsidRDefault="0083766D" w:rsidP="00C46EB6">
            <w:pPr>
              <w:jc w:val="center"/>
              <w:rPr>
                <w:rFonts w:ascii="Times New Roman" w:hAnsi="Times New Roman"/>
                <w:bCs/>
                <w:sz w:val="22"/>
                <w:szCs w:val="22"/>
              </w:rPr>
            </w:pPr>
            <w:r w:rsidRPr="009F2A6E">
              <w:rPr>
                <w:rFonts w:ascii="Times New Roman" w:hAnsi="Times New Roman"/>
                <w:bCs/>
                <w:sz w:val="22"/>
                <w:szCs w:val="22"/>
              </w:rPr>
              <w:t>в</w:t>
            </w:r>
          </w:p>
        </w:tc>
        <w:tc>
          <w:tcPr>
            <w:tcW w:w="1134" w:type="dxa"/>
          </w:tcPr>
          <w:p w:rsidR="00DB4FF1" w:rsidRPr="009F2A6E" w:rsidRDefault="00DB4FF1"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в</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б</w:t>
            </w:r>
          </w:p>
        </w:tc>
        <w:tc>
          <w:tcPr>
            <w:tcW w:w="992" w:type="dxa"/>
          </w:tcPr>
          <w:p w:rsidR="00DB4FF1" w:rsidRPr="009F2A6E" w:rsidRDefault="004C3DDB" w:rsidP="00C46EB6">
            <w:pPr>
              <w:jc w:val="center"/>
              <w:rPr>
                <w:rFonts w:ascii="Times New Roman" w:hAnsi="Times New Roman"/>
                <w:bCs/>
                <w:sz w:val="22"/>
                <w:szCs w:val="22"/>
              </w:rPr>
            </w:pPr>
            <w:r w:rsidRPr="009F2A6E">
              <w:rPr>
                <w:rFonts w:ascii="Times New Roman" w:hAnsi="Times New Roman"/>
                <w:bCs/>
                <w:sz w:val="22"/>
                <w:szCs w:val="22"/>
              </w:rPr>
              <w:t>г</w:t>
            </w:r>
          </w:p>
        </w:tc>
        <w:tc>
          <w:tcPr>
            <w:tcW w:w="1162"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а</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а</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а</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4</w:t>
            </w:r>
          </w:p>
        </w:tc>
        <w:tc>
          <w:tcPr>
            <w:tcW w:w="909" w:type="dxa"/>
          </w:tcPr>
          <w:p w:rsidR="00DB4FF1" w:rsidRPr="009F2A6E" w:rsidRDefault="00433E43" w:rsidP="00C46EB6">
            <w:pPr>
              <w:jc w:val="center"/>
              <w:rPr>
                <w:rFonts w:ascii="Times New Roman" w:hAnsi="Times New Roman"/>
                <w:bCs/>
                <w:sz w:val="22"/>
                <w:szCs w:val="22"/>
              </w:rPr>
            </w:pPr>
            <w:r w:rsidRPr="009F2A6E">
              <w:rPr>
                <w:rFonts w:ascii="Times New Roman" w:hAnsi="Times New Roman"/>
                <w:bCs/>
                <w:sz w:val="22"/>
                <w:szCs w:val="22"/>
              </w:rPr>
              <w:t>в</w:t>
            </w:r>
          </w:p>
        </w:tc>
        <w:tc>
          <w:tcPr>
            <w:tcW w:w="1134" w:type="dxa"/>
          </w:tcPr>
          <w:p w:rsidR="00DB4FF1" w:rsidRPr="009F2A6E" w:rsidRDefault="00DB4FF1"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б</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б</w:t>
            </w:r>
          </w:p>
        </w:tc>
        <w:tc>
          <w:tcPr>
            <w:tcW w:w="992" w:type="dxa"/>
          </w:tcPr>
          <w:p w:rsidR="00DB4FF1" w:rsidRPr="009F2A6E" w:rsidRDefault="004C3DDB" w:rsidP="00C46EB6">
            <w:pPr>
              <w:jc w:val="center"/>
              <w:rPr>
                <w:rFonts w:ascii="Times New Roman" w:hAnsi="Times New Roman"/>
                <w:bCs/>
                <w:sz w:val="22"/>
                <w:szCs w:val="22"/>
              </w:rPr>
            </w:pPr>
            <w:r w:rsidRPr="009F2A6E">
              <w:rPr>
                <w:rFonts w:ascii="Times New Roman" w:hAnsi="Times New Roman"/>
                <w:bCs/>
                <w:sz w:val="22"/>
                <w:szCs w:val="22"/>
              </w:rPr>
              <w:t>а</w:t>
            </w:r>
          </w:p>
        </w:tc>
        <w:tc>
          <w:tcPr>
            <w:tcW w:w="1162"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а</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г</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а</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5</w:t>
            </w:r>
          </w:p>
        </w:tc>
        <w:tc>
          <w:tcPr>
            <w:tcW w:w="909" w:type="dxa"/>
          </w:tcPr>
          <w:p w:rsidR="00DB4FF1" w:rsidRPr="009F2A6E" w:rsidRDefault="0083766D" w:rsidP="00C46EB6">
            <w:pPr>
              <w:jc w:val="center"/>
              <w:rPr>
                <w:rFonts w:ascii="Times New Roman" w:hAnsi="Times New Roman"/>
                <w:bCs/>
                <w:sz w:val="22"/>
                <w:szCs w:val="22"/>
              </w:rPr>
            </w:pPr>
            <w:r w:rsidRPr="009F2A6E">
              <w:rPr>
                <w:rFonts w:ascii="Times New Roman" w:hAnsi="Times New Roman"/>
                <w:bCs/>
                <w:sz w:val="22"/>
                <w:szCs w:val="22"/>
              </w:rPr>
              <w:t>а</w:t>
            </w:r>
          </w:p>
        </w:tc>
        <w:tc>
          <w:tcPr>
            <w:tcW w:w="1134" w:type="dxa"/>
          </w:tcPr>
          <w:p w:rsidR="00DB4FF1" w:rsidRPr="009F2A6E" w:rsidRDefault="00433E43"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г</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г</w:t>
            </w:r>
          </w:p>
        </w:tc>
        <w:tc>
          <w:tcPr>
            <w:tcW w:w="992" w:type="dxa"/>
          </w:tcPr>
          <w:p w:rsidR="00DB4FF1" w:rsidRPr="009F2A6E" w:rsidRDefault="004C3DDB" w:rsidP="00C46EB6">
            <w:pPr>
              <w:jc w:val="center"/>
              <w:rPr>
                <w:rFonts w:ascii="Times New Roman" w:hAnsi="Times New Roman"/>
                <w:bCs/>
                <w:sz w:val="22"/>
                <w:szCs w:val="22"/>
              </w:rPr>
            </w:pPr>
            <w:r w:rsidRPr="009F2A6E">
              <w:rPr>
                <w:rFonts w:ascii="Times New Roman" w:hAnsi="Times New Roman"/>
                <w:bCs/>
                <w:sz w:val="22"/>
                <w:szCs w:val="22"/>
              </w:rPr>
              <w:t>б</w:t>
            </w:r>
          </w:p>
        </w:tc>
        <w:tc>
          <w:tcPr>
            <w:tcW w:w="1162"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г</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6</w:t>
            </w:r>
          </w:p>
        </w:tc>
        <w:tc>
          <w:tcPr>
            <w:tcW w:w="909" w:type="dxa"/>
          </w:tcPr>
          <w:p w:rsidR="00DB4FF1" w:rsidRPr="009F2A6E" w:rsidRDefault="0083766D" w:rsidP="00C46EB6">
            <w:pPr>
              <w:jc w:val="center"/>
              <w:rPr>
                <w:rFonts w:ascii="Times New Roman" w:hAnsi="Times New Roman"/>
                <w:bCs/>
                <w:sz w:val="22"/>
                <w:szCs w:val="22"/>
              </w:rPr>
            </w:pPr>
            <w:r w:rsidRPr="009F2A6E">
              <w:rPr>
                <w:rFonts w:ascii="Times New Roman" w:hAnsi="Times New Roman"/>
                <w:bCs/>
                <w:sz w:val="22"/>
                <w:szCs w:val="22"/>
              </w:rPr>
              <w:t>б</w:t>
            </w:r>
          </w:p>
        </w:tc>
        <w:tc>
          <w:tcPr>
            <w:tcW w:w="1134" w:type="dxa"/>
          </w:tcPr>
          <w:p w:rsidR="00DB4FF1" w:rsidRPr="009F2A6E" w:rsidRDefault="00433E43"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г</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в</w:t>
            </w:r>
          </w:p>
        </w:tc>
        <w:tc>
          <w:tcPr>
            <w:tcW w:w="992" w:type="dxa"/>
          </w:tcPr>
          <w:p w:rsidR="00DB4FF1" w:rsidRPr="009F2A6E" w:rsidRDefault="004C3DDB" w:rsidP="00C46EB6">
            <w:pPr>
              <w:jc w:val="center"/>
              <w:rPr>
                <w:rFonts w:ascii="Times New Roman" w:hAnsi="Times New Roman"/>
                <w:bCs/>
                <w:sz w:val="22"/>
                <w:szCs w:val="22"/>
              </w:rPr>
            </w:pPr>
            <w:r w:rsidRPr="009F2A6E">
              <w:rPr>
                <w:rFonts w:ascii="Times New Roman" w:hAnsi="Times New Roman"/>
                <w:bCs/>
                <w:sz w:val="22"/>
                <w:szCs w:val="22"/>
              </w:rPr>
              <w:t>а</w:t>
            </w:r>
          </w:p>
        </w:tc>
        <w:tc>
          <w:tcPr>
            <w:tcW w:w="1162"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г</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а</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7</w:t>
            </w:r>
          </w:p>
        </w:tc>
        <w:tc>
          <w:tcPr>
            <w:tcW w:w="909" w:type="dxa"/>
          </w:tcPr>
          <w:p w:rsidR="00DB4FF1" w:rsidRPr="009F2A6E" w:rsidRDefault="0083766D" w:rsidP="00C46EB6">
            <w:pPr>
              <w:jc w:val="center"/>
              <w:rPr>
                <w:rFonts w:ascii="Times New Roman" w:hAnsi="Times New Roman"/>
                <w:bCs/>
                <w:sz w:val="22"/>
                <w:szCs w:val="22"/>
              </w:rPr>
            </w:pPr>
            <w:r w:rsidRPr="009F2A6E">
              <w:rPr>
                <w:rFonts w:ascii="Times New Roman" w:hAnsi="Times New Roman"/>
                <w:bCs/>
                <w:sz w:val="22"/>
                <w:szCs w:val="22"/>
              </w:rPr>
              <w:t>г</w:t>
            </w:r>
          </w:p>
        </w:tc>
        <w:tc>
          <w:tcPr>
            <w:tcW w:w="1134" w:type="dxa"/>
          </w:tcPr>
          <w:p w:rsidR="00DB4FF1" w:rsidRPr="009F2A6E" w:rsidRDefault="00433E43"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а</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а</w:t>
            </w:r>
          </w:p>
        </w:tc>
        <w:tc>
          <w:tcPr>
            <w:tcW w:w="992" w:type="dxa"/>
          </w:tcPr>
          <w:p w:rsidR="00DB4FF1" w:rsidRPr="009F2A6E" w:rsidRDefault="004C3DDB" w:rsidP="00C46EB6">
            <w:pPr>
              <w:jc w:val="center"/>
              <w:rPr>
                <w:rFonts w:ascii="Times New Roman" w:hAnsi="Times New Roman"/>
                <w:bCs/>
                <w:sz w:val="22"/>
                <w:szCs w:val="22"/>
              </w:rPr>
            </w:pPr>
            <w:r w:rsidRPr="009F2A6E">
              <w:rPr>
                <w:rFonts w:ascii="Times New Roman" w:hAnsi="Times New Roman"/>
                <w:bCs/>
                <w:sz w:val="22"/>
                <w:szCs w:val="22"/>
              </w:rPr>
              <w:t>б</w:t>
            </w:r>
          </w:p>
        </w:tc>
        <w:tc>
          <w:tcPr>
            <w:tcW w:w="1162"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8</w:t>
            </w:r>
          </w:p>
        </w:tc>
        <w:tc>
          <w:tcPr>
            <w:tcW w:w="909" w:type="dxa"/>
          </w:tcPr>
          <w:p w:rsidR="00DB4FF1" w:rsidRPr="009F2A6E" w:rsidRDefault="0083766D" w:rsidP="00C46EB6">
            <w:pPr>
              <w:jc w:val="center"/>
              <w:rPr>
                <w:rFonts w:ascii="Times New Roman" w:hAnsi="Times New Roman"/>
                <w:bCs/>
                <w:sz w:val="22"/>
                <w:szCs w:val="22"/>
              </w:rPr>
            </w:pPr>
            <w:r w:rsidRPr="009F2A6E">
              <w:rPr>
                <w:rFonts w:ascii="Times New Roman" w:hAnsi="Times New Roman"/>
                <w:bCs/>
                <w:sz w:val="22"/>
                <w:szCs w:val="22"/>
              </w:rPr>
              <w:t>а</w:t>
            </w:r>
          </w:p>
        </w:tc>
        <w:tc>
          <w:tcPr>
            <w:tcW w:w="1134" w:type="dxa"/>
          </w:tcPr>
          <w:p w:rsidR="00DB4FF1" w:rsidRPr="009F2A6E" w:rsidRDefault="00DB4FF1"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в</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г</w:t>
            </w:r>
          </w:p>
        </w:tc>
        <w:tc>
          <w:tcPr>
            <w:tcW w:w="992" w:type="dxa"/>
          </w:tcPr>
          <w:p w:rsidR="00DB4FF1" w:rsidRPr="009F2A6E" w:rsidRDefault="004C3DDB" w:rsidP="00C46EB6">
            <w:pPr>
              <w:jc w:val="center"/>
              <w:rPr>
                <w:rFonts w:ascii="Times New Roman" w:hAnsi="Times New Roman"/>
                <w:bCs/>
                <w:sz w:val="22"/>
                <w:szCs w:val="22"/>
              </w:rPr>
            </w:pPr>
            <w:r w:rsidRPr="009F2A6E">
              <w:rPr>
                <w:rFonts w:ascii="Times New Roman" w:hAnsi="Times New Roman"/>
                <w:bCs/>
                <w:sz w:val="22"/>
                <w:szCs w:val="22"/>
              </w:rPr>
              <w:t>г</w:t>
            </w:r>
          </w:p>
        </w:tc>
        <w:tc>
          <w:tcPr>
            <w:tcW w:w="1162"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а</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б</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в</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9</w:t>
            </w:r>
          </w:p>
        </w:tc>
        <w:tc>
          <w:tcPr>
            <w:tcW w:w="909" w:type="dxa"/>
          </w:tcPr>
          <w:p w:rsidR="00DB4FF1" w:rsidRPr="009F2A6E" w:rsidRDefault="0083766D" w:rsidP="00C46EB6">
            <w:pPr>
              <w:jc w:val="center"/>
              <w:rPr>
                <w:rFonts w:ascii="Times New Roman" w:hAnsi="Times New Roman"/>
                <w:bCs/>
                <w:sz w:val="22"/>
                <w:szCs w:val="22"/>
              </w:rPr>
            </w:pPr>
            <w:r w:rsidRPr="009F2A6E">
              <w:rPr>
                <w:rFonts w:ascii="Times New Roman" w:hAnsi="Times New Roman"/>
                <w:bCs/>
                <w:sz w:val="22"/>
                <w:szCs w:val="22"/>
              </w:rPr>
              <w:t>в</w:t>
            </w:r>
          </w:p>
        </w:tc>
        <w:tc>
          <w:tcPr>
            <w:tcW w:w="1134" w:type="dxa"/>
          </w:tcPr>
          <w:p w:rsidR="00DB4FF1" w:rsidRPr="009F2A6E" w:rsidRDefault="00D24467"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г</w:t>
            </w:r>
          </w:p>
        </w:tc>
        <w:tc>
          <w:tcPr>
            <w:tcW w:w="1134"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в</w:t>
            </w:r>
          </w:p>
        </w:tc>
        <w:tc>
          <w:tcPr>
            <w:tcW w:w="992"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г</w:t>
            </w:r>
          </w:p>
        </w:tc>
        <w:tc>
          <w:tcPr>
            <w:tcW w:w="1162"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а</w:t>
            </w:r>
          </w:p>
        </w:tc>
        <w:tc>
          <w:tcPr>
            <w:tcW w:w="1000"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в</w:t>
            </w:r>
          </w:p>
        </w:tc>
        <w:tc>
          <w:tcPr>
            <w:tcW w:w="1000"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г</w:t>
            </w:r>
          </w:p>
        </w:tc>
        <w:tc>
          <w:tcPr>
            <w:tcW w:w="1000" w:type="dxa"/>
          </w:tcPr>
          <w:p w:rsidR="00DB4FF1" w:rsidRPr="009F2A6E" w:rsidRDefault="00DB4FF1" w:rsidP="008E58F0">
            <w:pPr>
              <w:jc w:val="center"/>
              <w:rPr>
                <w:rFonts w:ascii="Times New Roman" w:hAnsi="Times New Roman"/>
                <w:bCs/>
                <w:sz w:val="22"/>
                <w:szCs w:val="22"/>
              </w:rPr>
            </w:pPr>
            <w:r w:rsidRPr="009F2A6E">
              <w:rPr>
                <w:rFonts w:ascii="Times New Roman" w:hAnsi="Times New Roman"/>
                <w:bCs/>
                <w:sz w:val="22"/>
                <w:szCs w:val="22"/>
              </w:rPr>
              <w:t>б</w:t>
            </w:r>
          </w:p>
        </w:tc>
        <w:tc>
          <w:tcPr>
            <w:tcW w:w="906"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г</w:t>
            </w:r>
          </w:p>
        </w:tc>
      </w:tr>
      <w:tr w:rsidR="00DB4FF1" w:rsidRPr="009F2A6E" w:rsidTr="00DB4FF1">
        <w:tc>
          <w:tcPr>
            <w:tcW w:w="617" w:type="dxa"/>
          </w:tcPr>
          <w:p w:rsidR="00DB4FF1" w:rsidRPr="009F2A6E" w:rsidRDefault="00DB4FF1" w:rsidP="00C46EB6">
            <w:pPr>
              <w:jc w:val="center"/>
              <w:rPr>
                <w:rFonts w:ascii="Times New Roman" w:hAnsi="Times New Roman"/>
                <w:bCs/>
                <w:sz w:val="22"/>
                <w:szCs w:val="22"/>
              </w:rPr>
            </w:pPr>
            <w:r w:rsidRPr="009F2A6E">
              <w:rPr>
                <w:rFonts w:ascii="Times New Roman" w:hAnsi="Times New Roman"/>
                <w:bCs/>
                <w:sz w:val="22"/>
                <w:szCs w:val="22"/>
              </w:rPr>
              <w:t>10</w:t>
            </w:r>
          </w:p>
        </w:tc>
        <w:tc>
          <w:tcPr>
            <w:tcW w:w="909" w:type="dxa"/>
          </w:tcPr>
          <w:p w:rsidR="00DB4FF1" w:rsidRPr="009F2A6E" w:rsidRDefault="0083766D" w:rsidP="00C46EB6">
            <w:pPr>
              <w:jc w:val="center"/>
              <w:rPr>
                <w:rFonts w:ascii="Times New Roman" w:hAnsi="Times New Roman"/>
                <w:bCs/>
                <w:sz w:val="22"/>
                <w:szCs w:val="22"/>
              </w:rPr>
            </w:pPr>
            <w:r w:rsidRPr="009F2A6E">
              <w:rPr>
                <w:rFonts w:ascii="Times New Roman" w:hAnsi="Times New Roman"/>
                <w:bCs/>
                <w:sz w:val="22"/>
                <w:szCs w:val="22"/>
              </w:rPr>
              <w:t>в</w:t>
            </w:r>
          </w:p>
        </w:tc>
        <w:tc>
          <w:tcPr>
            <w:tcW w:w="1134" w:type="dxa"/>
          </w:tcPr>
          <w:p w:rsidR="00DB4FF1" w:rsidRPr="009F2A6E" w:rsidRDefault="00DB4FF1" w:rsidP="00C46EB6">
            <w:pPr>
              <w:jc w:val="center"/>
              <w:rPr>
                <w:rFonts w:ascii="Times New Roman" w:hAnsi="Times New Roman"/>
                <w:bCs/>
                <w:color w:val="000000" w:themeColor="text1"/>
                <w:sz w:val="22"/>
                <w:szCs w:val="22"/>
              </w:rPr>
            </w:pPr>
            <w:r w:rsidRPr="009F2A6E">
              <w:rPr>
                <w:rFonts w:ascii="Times New Roman" w:hAnsi="Times New Roman"/>
                <w:bCs/>
                <w:color w:val="000000" w:themeColor="text1"/>
                <w:sz w:val="22"/>
                <w:szCs w:val="22"/>
              </w:rPr>
              <w:t>б</w:t>
            </w:r>
          </w:p>
        </w:tc>
        <w:tc>
          <w:tcPr>
            <w:tcW w:w="1134" w:type="dxa"/>
          </w:tcPr>
          <w:p w:rsidR="00DB4FF1" w:rsidRPr="009F2A6E" w:rsidRDefault="00DB4FF1" w:rsidP="00C46EB6">
            <w:pPr>
              <w:jc w:val="center"/>
              <w:rPr>
                <w:rFonts w:ascii="Times New Roman" w:hAnsi="Times New Roman"/>
                <w:bCs/>
                <w:sz w:val="22"/>
                <w:szCs w:val="22"/>
              </w:rPr>
            </w:pPr>
            <w:proofErr w:type="spellStart"/>
            <w:r w:rsidRPr="009F2A6E">
              <w:rPr>
                <w:rFonts w:ascii="Times New Roman" w:hAnsi="Times New Roman"/>
                <w:bCs/>
                <w:sz w:val="22"/>
                <w:szCs w:val="22"/>
              </w:rPr>
              <w:t>бва</w:t>
            </w:r>
            <w:proofErr w:type="spellEnd"/>
          </w:p>
        </w:tc>
        <w:tc>
          <w:tcPr>
            <w:tcW w:w="992" w:type="dxa"/>
          </w:tcPr>
          <w:p w:rsidR="00DB4FF1" w:rsidRPr="009F2A6E" w:rsidRDefault="004C3DDB" w:rsidP="00C46EB6">
            <w:pPr>
              <w:jc w:val="center"/>
              <w:rPr>
                <w:rFonts w:ascii="Times New Roman" w:hAnsi="Times New Roman"/>
                <w:bCs/>
                <w:sz w:val="22"/>
                <w:szCs w:val="22"/>
              </w:rPr>
            </w:pPr>
            <w:proofErr w:type="spellStart"/>
            <w:r w:rsidRPr="009F2A6E">
              <w:rPr>
                <w:rFonts w:ascii="Times New Roman" w:hAnsi="Times New Roman"/>
                <w:bCs/>
                <w:sz w:val="22"/>
                <w:szCs w:val="22"/>
              </w:rPr>
              <w:t>абд</w:t>
            </w:r>
            <w:proofErr w:type="spellEnd"/>
          </w:p>
        </w:tc>
        <w:tc>
          <w:tcPr>
            <w:tcW w:w="1162" w:type="dxa"/>
          </w:tcPr>
          <w:p w:rsidR="00DB4FF1" w:rsidRPr="009F2A6E" w:rsidRDefault="008E58F0" w:rsidP="00C46EB6">
            <w:pPr>
              <w:jc w:val="center"/>
              <w:rPr>
                <w:rFonts w:ascii="Times New Roman" w:hAnsi="Times New Roman"/>
                <w:bCs/>
                <w:sz w:val="22"/>
                <w:szCs w:val="22"/>
              </w:rPr>
            </w:pPr>
            <w:r w:rsidRPr="009F2A6E">
              <w:rPr>
                <w:rFonts w:ascii="Times New Roman" w:hAnsi="Times New Roman"/>
                <w:bCs/>
                <w:sz w:val="22"/>
                <w:szCs w:val="22"/>
              </w:rPr>
              <w:t>два</w:t>
            </w:r>
          </w:p>
        </w:tc>
        <w:tc>
          <w:tcPr>
            <w:tcW w:w="1000" w:type="dxa"/>
          </w:tcPr>
          <w:p w:rsidR="00DB4FF1" w:rsidRPr="009F2A6E" w:rsidRDefault="008E58F0" w:rsidP="00C46EB6">
            <w:pPr>
              <w:jc w:val="center"/>
              <w:rPr>
                <w:rFonts w:ascii="Times New Roman" w:hAnsi="Times New Roman"/>
                <w:bCs/>
                <w:sz w:val="22"/>
                <w:szCs w:val="22"/>
              </w:rPr>
            </w:pPr>
            <w:proofErr w:type="spellStart"/>
            <w:r w:rsidRPr="009F2A6E">
              <w:rPr>
                <w:rFonts w:ascii="Times New Roman" w:hAnsi="Times New Roman"/>
                <w:bCs/>
                <w:sz w:val="22"/>
                <w:szCs w:val="22"/>
              </w:rPr>
              <w:t>агв</w:t>
            </w:r>
            <w:proofErr w:type="spellEnd"/>
          </w:p>
        </w:tc>
        <w:tc>
          <w:tcPr>
            <w:tcW w:w="1000" w:type="dxa"/>
          </w:tcPr>
          <w:p w:rsidR="00DB4FF1" w:rsidRPr="009F2A6E" w:rsidRDefault="008E58F0" w:rsidP="00C46EB6">
            <w:pPr>
              <w:jc w:val="center"/>
              <w:rPr>
                <w:rFonts w:ascii="Times New Roman" w:hAnsi="Times New Roman"/>
                <w:bCs/>
                <w:sz w:val="22"/>
                <w:szCs w:val="22"/>
              </w:rPr>
            </w:pPr>
            <w:proofErr w:type="spellStart"/>
            <w:r w:rsidRPr="009F2A6E">
              <w:rPr>
                <w:rFonts w:ascii="Times New Roman" w:hAnsi="Times New Roman"/>
                <w:bCs/>
                <w:sz w:val="22"/>
                <w:szCs w:val="22"/>
              </w:rPr>
              <w:t>бав</w:t>
            </w:r>
            <w:proofErr w:type="spellEnd"/>
          </w:p>
        </w:tc>
        <w:tc>
          <w:tcPr>
            <w:tcW w:w="1000" w:type="dxa"/>
          </w:tcPr>
          <w:p w:rsidR="00DB4FF1" w:rsidRPr="009F2A6E" w:rsidRDefault="008E58F0" w:rsidP="00C46EB6">
            <w:pPr>
              <w:jc w:val="center"/>
              <w:rPr>
                <w:rFonts w:ascii="Times New Roman" w:hAnsi="Times New Roman"/>
                <w:bCs/>
                <w:sz w:val="22"/>
                <w:szCs w:val="22"/>
              </w:rPr>
            </w:pPr>
            <w:proofErr w:type="spellStart"/>
            <w:r w:rsidRPr="009F2A6E">
              <w:rPr>
                <w:rFonts w:ascii="Times New Roman" w:hAnsi="Times New Roman"/>
                <w:bCs/>
                <w:sz w:val="22"/>
                <w:szCs w:val="22"/>
              </w:rPr>
              <w:t>вабг</w:t>
            </w:r>
            <w:proofErr w:type="spellEnd"/>
          </w:p>
        </w:tc>
        <w:tc>
          <w:tcPr>
            <w:tcW w:w="906" w:type="dxa"/>
          </w:tcPr>
          <w:p w:rsidR="00DB4FF1" w:rsidRPr="009F2A6E" w:rsidRDefault="008E58F0" w:rsidP="00C46EB6">
            <w:pPr>
              <w:jc w:val="center"/>
              <w:rPr>
                <w:rFonts w:ascii="Times New Roman" w:hAnsi="Times New Roman"/>
                <w:bCs/>
                <w:sz w:val="22"/>
                <w:szCs w:val="22"/>
              </w:rPr>
            </w:pPr>
            <w:proofErr w:type="spellStart"/>
            <w:r w:rsidRPr="009F2A6E">
              <w:rPr>
                <w:rFonts w:ascii="Times New Roman" w:hAnsi="Times New Roman"/>
                <w:bCs/>
                <w:sz w:val="22"/>
                <w:szCs w:val="22"/>
              </w:rPr>
              <w:t>бвга</w:t>
            </w:r>
            <w:proofErr w:type="spellEnd"/>
          </w:p>
        </w:tc>
      </w:tr>
    </w:tbl>
    <w:p w:rsidR="00DB4FF1" w:rsidRPr="009F2A6E" w:rsidRDefault="00DB4FF1" w:rsidP="00DB4FF1">
      <w:pPr>
        <w:shd w:val="clear" w:color="auto" w:fill="FFFFFF"/>
        <w:spacing w:after="0" w:line="240" w:lineRule="auto"/>
        <w:jc w:val="center"/>
        <w:rPr>
          <w:rFonts w:ascii="Times New Roman" w:hAnsi="Times New Roman" w:cs="Times New Roman"/>
          <w:b/>
          <w:bCs/>
        </w:rPr>
      </w:pPr>
    </w:p>
    <w:p w:rsidR="003C50D4" w:rsidRPr="009F2A6E" w:rsidRDefault="003C50D4" w:rsidP="00AA5FEC">
      <w:pPr>
        <w:spacing w:line="240" w:lineRule="auto"/>
        <w:jc w:val="center"/>
        <w:rPr>
          <w:rFonts w:ascii="Times New Roman" w:eastAsia="Calibri" w:hAnsi="Times New Roman" w:cs="Times New Roman"/>
          <w:b/>
          <w:lang w:eastAsia="en-US"/>
        </w:rPr>
      </w:pPr>
      <w:r w:rsidRPr="009F2A6E">
        <w:rPr>
          <w:rFonts w:ascii="Times New Roman" w:eastAsia="Calibri" w:hAnsi="Times New Roman" w:cs="Times New Roman"/>
          <w:b/>
          <w:lang w:eastAsia="en-US"/>
        </w:rPr>
        <w:t>2.1.2.</w:t>
      </w:r>
      <w:r w:rsidR="007F5495">
        <w:rPr>
          <w:rFonts w:ascii="Times New Roman" w:eastAsia="Calibri" w:hAnsi="Times New Roman" w:cs="Times New Roman"/>
          <w:b/>
          <w:lang w:eastAsia="en-US"/>
        </w:rPr>
        <w:t>Т</w:t>
      </w:r>
      <w:r w:rsidRPr="009F2A6E">
        <w:rPr>
          <w:rFonts w:ascii="Times New Roman" w:eastAsia="Calibri" w:hAnsi="Times New Roman" w:cs="Times New Roman"/>
          <w:b/>
          <w:lang w:eastAsia="en-US"/>
        </w:rPr>
        <w:t>иповые задания для оценки</w:t>
      </w:r>
      <w:r w:rsidR="00D465AD" w:rsidRPr="009F2A6E">
        <w:rPr>
          <w:rFonts w:ascii="Times New Roman" w:eastAsia="Calibri" w:hAnsi="Times New Roman" w:cs="Times New Roman"/>
          <w:b/>
          <w:lang w:eastAsia="en-US"/>
        </w:rPr>
        <w:t xml:space="preserve"> </w:t>
      </w:r>
      <w:r w:rsidRPr="009F2A6E">
        <w:rPr>
          <w:rFonts w:ascii="Times New Roman" w:eastAsia="Calibri" w:hAnsi="Times New Roman" w:cs="Times New Roman"/>
          <w:b/>
          <w:lang w:eastAsia="en-US"/>
        </w:rPr>
        <w:t>освоения умений и усвоения знаний</w:t>
      </w:r>
    </w:p>
    <w:p w:rsidR="008A402A" w:rsidRPr="009F2A6E" w:rsidRDefault="008A402A" w:rsidP="00AA5FEC">
      <w:pPr>
        <w:spacing w:line="240" w:lineRule="auto"/>
        <w:rPr>
          <w:rFonts w:ascii="Times New Roman" w:eastAsia="Calibri" w:hAnsi="Times New Roman" w:cs="Times New Roman"/>
          <w:b/>
          <w:lang w:eastAsia="en-US"/>
        </w:rPr>
      </w:pPr>
      <w:r w:rsidRPr="009F2A6E">
        <w:rPr>
          <w:rFonts w:ascii="Times New Roman" w:eastAsia="Calibri" w:hAnsi="Times New Roman" w:cs="Times New Roman"/>
          <w:b/>
          <w:lang w:eastAsia="en-US"/>
        </w:rPr>
        <w:t>Перечень практических работ</w:t>
      </w:r>
      <w:r w:rsidR="003A27C7" w:rsidRPr="009F2A6E">
        <w:rPr>
          <w:rFonts w:ascii="Times New Roman" w:eastAsia="Calibri" w:hAnsi="Times New Roman" w:cs="Times New Roman"/>
          <w:b/>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2"/>
        <w:gridCol w:w="6774"/>
        <w:gridCol w:w="1808"/>
      </w:tblGrid>
      <w:tr w:rsidR="00D465AD" w:rsidRPr="009F2A6E" w:rsidTr="00D465AD">
        <w:tc>
          <w:tcPr>
            <w:tcW w:w="1272" w:type="dxa"/>
            <w:tcBorders>
              <w:top w:val="single" w:sz="4" w:space="0" w:color="auto"/>
              <w:left w:val="single" w:sz="4" w:space="0" w:color="auto"/>
              <w:bottom w:val="single" w:sz="4" w:space="0" w:color="auto"/>
              <w:right w:val="single" w:sz="4" w:space="0" w:color="auto"/>
            </w:tcBorders>
          </w:tcPr>
          <w:p w:rsidR="00D465AD" w:rsidRPr="009F2A6E" w:rsidRDefault="00D465AD" w:rsidP="00D465AD">
            <w:pPr>
              <w:spacing w:after="0" w:line="240" w:lineRule="auto"/>
              <w:ind w:firstLine="142"/>
              <w:jc w:val="center"/>
              <w:rPr>
                <w:rFonts w:ascii="Times New Roman" w:hAnsi="Times New Roman" w:cs="Times New Roman"/>
                <w:b/>
              </w:rPr>
            </w:pPr>
            <w:r w:rsidRPr="009F2A6E">
              <w:rPr>
                <w:rFonts w:ascii="Times New Roman" w:hAnsi="Times New Roman" w:cs="Times New Roman"/>
                <w:b/>
              </w:rPr>
              <w:t>№ работы</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D465AD" w:rsidRPr="009F2A6E" w:rsidRDefault="00D465AD" w:rsidP="00D465AD">
            <w:pPr>
              <w:spacing w:after="0" w:line="240" w:lineRule="auto"/>
              <w:ind w:firstLine="142"/>
              <w:jc w:val="center"/>
              <w:rPr>
                <w:rFonts w:ascii="Times New Roman" w:hAnsi="Times New Roman" w:cs="Times New Roman"/>
                <w:b/>
              </w:rPr>
            </w:pPr>
            <w:r w:rsidRPr="009F2A6E">
              <w:rPr>
                <w:rFonts w:ascii="Times New Roman" w:hAnsi="Times New Roman" w:cs="Times New Roman"/>
                <w:b/>
              </w:rPr>
              <w:t>Тема практической работы.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D465AD" w:rsidRPr="009F2A6E" w:rsidRDefault="00D465AD" w:rsidP="00D465AD">
            <w:pPr>
              <w:jc w:val="center"/>
              <w:rPr>
                <w:b/>
              </w:rPr>
            </w:pPr>
            <w:r w:rsidRPr="009F2A6E">
              <w:rPr>
                <w:b/>
              </w:rPr>
              <w:t>Количество часов.</w:t>
            </w:r>
          </w:p>
        </w:tc>
      </w:tr>
      <w:tr w:rsidR="00942294" w:rsidRPr="009F2A6E" w:rsidTr="00D465AD">
        <w:tc>
          <w:tcPr>
            <w:tcW w:w="1272" w:type="dxa"/>
            <w:tcBorders>
              <w:top w:val="single" w:sz="4" w:space="0" w:color="auto"/>
              <w:left w:val="single" w:sz="4" w:space="0" w:color="auto"/>
              <w:bottom w:val="single" w:sz="4" w:space="0" w:color="auto"/>
              <w:right w:val="single" w:sz="4" w:space="0" w:color="auto"/>
            </w:tcBorders>
          </w:tcPr>
          <w:p w:rsidR="00942294" w:rsidRPr="00942294" w:rsidRDefault="00942294" w:rsidP="00942294">
            <w:pPr>
              <w:spacing w:after="0" w:line="240" w:lineRule="auto"/>
              <w:ind w:firstLine="142"/>
              <w:jc w:val="center"/>
              <w:rPr>
                <w:rFonts w:ascii="Times New Roman" w:hAnsi="Times New Roman" w:cs="Times New Roman"/>
              </w:rPr>
            </w:pPr>
            <w:r w:rsidRPr="00942294">
              <w:rPr>
                <w:rFonts w:ascii="Times New Roman" w:hAnsi="Times New Roman" w:cs="Times New Roman"/>
              </w:rPr>
              <w:t>1.</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942294" w:rsidRPr="00942294" w:rsidRDefault="00942294" w:rsidP="00942294">
            <w:pPr>
              <w:spacing w:after="0" w:line="240" w:lineRule="auto"/>
              <w:jc w:val="both"/>
              <w:rPr>
                <w:rFonts w:ascii="Times New Roman" w:eastAsia="Times New Roman" w:hAnsi="Times New Roman" w:cs="Times New Roman"/>
                <w:b/>
              </w:rPr>
            </w:pPr>
            <w:r w:rsidRPr="00942294">
              <w:rPr>
                <w:rFonts w:ascii="Times New Roman" w:eastAsia="Times New Roman" w:hAnsi="Times New Roman" w:cs="Times New Roman"/>
              </w:rPr>
              <w:t xml:space="preserve"> Практическое занятие №1 «Археологические памятники палеолита на территории России» «Неолитическая революция на территории современной России».</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942294" w:rsidRPr="00942294" w:rsidRDefault="007F5495" w:rsidP="00942294">
            <w:pPr>
              <w:spacing w:after="0" w:line="240" w:lineRule="auto"/>
              <w:ind w:firstLine="142"/>
              <w:jc w:val="center"/>
              <w:rPr>
                <w:rFonts w:ascii="Times New Roman" w:hAnsi="Times New Roman" w:cs="Times New Roman"/>
              </w:rPr>
            </w:pPr>
            <w:r>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spacing w:after="0" w:line="240" w:lineRule="auto"/>
              <w:ind w:firstLine="142"/>
              <w:jc w:val="center"/>
              <w:rPr>
                <w:rFonts w:ascii="Times New Roman" w:hAnsi="Times New Roman" w:cs="Times New Roman"/>
              </w:rPr>
            </w:pPr>
            <w:r w:rsidRPr="00942294">
              <w:rPr>
                <w:rFonts w:ascii="Times New Roman" w:hAnsi="Times New Roman" w:cs="Times New Roman"/>
              </w:rPr>
              <w:t>2.</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b/>
              </w:rPr>
            </w:pPr>
            <w:r w:rsidRPr="00942294">
              <w:rPr>
                <w:rFonts w:ascii="Times New Roman" w:eastAsia="Times New Roman" w:hAnsi="Times New Roman" w:cs="Times New Roman"/>
              </w:rPr>
              <w:t xml:space="preserve"> Практическое занятие №2 «Особенности цивилизаций древнего мира – древневосточной и античной».</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spacing w:after="0" w:line="240" w:lineRule="auto"/>
              <w:ind w:firstLine="142"/>
              <w:jc w:val="center"/>
              <w:rPr>
                <w:rFonts w:ascii="Times New Roman" w:hAnsi="Times New Roman" w:cs="Times New Roman"/>
              </w:rPr>
            </w:pPr>
            <w:r w:rsidRPr="00942294">
              <w:rPr>
                <w:rFonts w:ascii="Times New Roman" w:hAnsi="Times New Roman" w:cs="Times New Roman"/>
              </w:rPr>
              <w:t>3.</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b/>
              </w:rPr>
            </w:pPr>
            <w:r w:rsidRPr="00942294">
              <w:rPr>
                <w:rFonts w:ascii="Times New Roman" w:eastAsia="Times New Roman" w:hAnsi="Times New Roman" w:cs="Times New Roman"/>
              </w:rPr>
              <w:t xml:space="preserve"> Практическое занятие №3 «Великая греческая колонизация и ее последствия».</w:t>
            </w:r>
            <w:r w:rsidRPr="00942294">
              <w:rPr>
                <w:rFonts w:ascii="Times New Roman" w:eastAsia="Calibri" w:hAnsi="Times New Roman" w:cs="Times New Roman"/>
                <w:lang w:eastAsia="en-US"/>
              </w:rPr>
              <w:t xml:space="preserve"> «Великое переселение народов и падение Западной Римской империи».</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sidRPr="00942294">
              <w:rPr>
                <w:rFonts w:ascii="Times New Roman" w:hAnsi="Times New Roman" w:cs="Times New Roman"/>
              </w:rPr>
              <w:t>4.</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b/>
              </w:rPr>
            </w:pPr>
            <w:r w:rsidRPr="00942294">
              <w:rPr>
                <w:rFonts w:ascii="Times New Roman" w:eastAsia="Times New Roman" w:hAnsi="Times New Roman" w:cs="Times New Roman"/>
              </w:rPr>
              <w:t xml:space="preserve"> Практическое занятие №4 </w:t>
            </w:r>
            <w:r w:rsidRPr="00942294">
              <w:rPr>
                <w:rFonts w:ascii="Times New Roman" w:eastAsia="Calibri" w:hAnsi="Times New Roman" w:cs="Times New Roman"/>
                <w:lang w:eastAsia="en-US"/>
              </w:rPr>
              <w:t>«Возникновения христианства». «Особенности христианского вероучения и церковной структуры».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spacing w:after="0" w:line="240" w:lineRule="auto"/>
              <w:ind w:firstLine="142"/>
              <w:jc w:val="center"/>
              <w:rPr>
                <w:rFonts w:ascii="Times New Roman" w:hAnsi="Times New Roman" w:cs="Times New Roman"/>
              </w:rPr>
            </w:pPr>
            <w:r w:rsidRPr="00942294">
              <w:rPr>
                <w:rFonts w:ascii="Times New Roman" w:hAnsi="Times New Roman" w:cs="Times New Roman"/>
              </w:rPr>
              <w:t>5.</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b/>
              </w:rPr>
            </w:pPr>
            <w:r w:rsidRPr="00942294">
              <w:rPr>
                <w:rFonts w:ascii="Times New Roman" w:eastAsia="Times New Roman" w:hAnsi="Times New Roman" w:cs="Times New Roman"/>
              </w:rPr>
              <w:t xml:space="preserve">Практическое занятие №5 </w:t>
            </w:r>
            <w:r w:rsidRPr="00942294">
              <w:rPr>
                <w:rFonts w:ascii="Times New Roman" w:eastAsia="Calibri" w:hAnsi="Times New Roman" w:cs="Times New Roman"/>
                <w:lang w:eastAsia="en-US"/>
              </w:rPr>
              <w:t>«Возникновение ислама». «Основы мусульманского вероучения». «Китайская культура и её влияние на соседние народы».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spacing w:after="0" w:line="240" w:lineRule="auto"/>
              <w:ind w:firstLine="142"/>
              <w:jc w:val="center"/>
              <w:rPr>
                <w:rFonts w:ascii="Times New Roman" w:hAnsi="Times New Roman" w:cs="Times New Roman"/>
              </w:rPr>
            </w:pPr>
            <w:r w:rsidRPr="00942294">
              <w:rPr>
                <w:rFonts w:ascii="Times New Roman" w:hAnsi="Times New Roman" w:cs="Times New Roman"/>
              </w:rPr>
              <w:t>6.</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b/>
              </w:rPr>
            </w:pPr>
            <w:r w:rsidRPr="00942294">
              <w:rPr>
                <w:rFonts w:ascii="Times New Roman" w:eastAsia="Times New Roman" w:hAnsi="Times New Roman" w:cs="Times New Roman"/>
              </w:rPr>
              <w:t xml:space="preserve"> Практическое занятие №6 </w:t>
            </w:r>
            <w:r w:rsidRPr="00942294">
              <w:rPr>
                <w:rFonts w:ascii="Times New Roman" w:eastAsia="Calibri" w:hAnsi="Times New Roman" w:cs="Times New Roman"/>
                <w:lang w:eastAsia="en-US"/>
              </w:rPr>
              <w:t>«</w:t>
            </w:r>
            <w:r w:rsidRPr="00942294">
              <w:rPr>
                <w:rFonts w:ascii="Times New Roman" w:eastAsia="Times New Roman" w:hAnsi="Times New Roman" w:cs="Times New Roman"/>
              </w:rPr>
              <w:t xml:space="preserve">Военная реформа Карла </w:t>
            </w:r>
            <w:proofErr w:type="spellStart"/>
            <w:r w:rsidRPr="00942294">
              <w:rPr>
                <w:rFonts w:ascii="Times New Roman" w:eastAsia="Times New Roman" w:hAnsi="Times New Roman" w:cs="Times New Roman"/>
              </w:rPr>
              <w:t>Мартелла</w:t>
            </w:r>
            <w:proofErr w:type="spellEnd"/>
            <w:r w:rsidRPr="00942294">
              <w:rPr>
                <w:rFonts w:ascii="Times New Roman" w:eastAsia="Times New Roman" w:hAnsi="Times New Roman" w:cs="Times New Roman"/>
              </w:rPr>
              <w:t xml:space="preserve"> и ее значение</w:t>
            </w:r>
            <w:r w:rsidRPr="00942294">
              <w:rPr>
                <w:rFonts w:ascii="Times New Roman" w:eastAsia="Calibri" w:hAnsi="Times New Roman" w:cs="Times New Roman"/>
                <w:lang w:eastAsia="en-US"/>
              </w:rPr>
              <w:t>».</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rPr>
          <w:trHeight w:hRule="exact" w:val="794"/>
        </w:trPr>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spacing w:after="0" w:line="240" w:lineRule="auto"/>
              <w:ind w:firstLine="142"/>
              <w:jc w:val="center"/>
              <w:rPr>
                <w:rFonts w:ascii="Times New Roman" w:hAnsi="Times New Roman" w:cs="Times New Roman"/>
              </w:rPr>
            </w:pPr>
            <w:r w:rsidRPr="00942294">
              <w:rPr>
                <w:rFonts w:ascii="Times New Roman" w:hAnsi="Times New Roman" w:cs="Times New Roman"/>
              </w:rPr>
              <w:t>7.</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b/>
              </w:rPr>
            </w:pPr>
            <w:r w:rsidRPr="00942294">
              <w:rPr>
                <w:rFonts w:ascii="Times New Roman" w:eastAsia="Times New Roman" w:hAnsi="Times New Roman" w:cs="Times New Roman"/>
              </w:rPr>
              <w:t xml:space="preserve">Практическое занятие №7 </w:t>
            </w:r>
            <w:r w:rsidRPr="00942294">
              <w:rPr>
                <w:rFonts w:ascii="Times New Roman" w:eastAsia="Calibri" w:hAnsi="Times New Roman" w:cs="Times New Roman"/>
                <w:lang w:eastAsia="en-US"/>
              </w:rPr>
              <w:t>«</w:t>
            </w:r>
            <w:r w:rsidRPr="00942294">
              <w:rPr>
                <w:rFonts w:ascii="Times New Roman" w:eastAsia="Times New Roman" w:hAnsi="Times New Roman" w:cs="Times New Roman"/>
              </w:rPr>
              <w:t>Политический и культурный подъем в Чехии</w:t>
            </w:r>
            <w:r w:rsidRPr="00942294">
              <w:rPr>
                <w:rFonts w:ascii="Times New Roman" w:eastAsia="Calibri" w:hAnsi="Times New Roman" w:cs="Times New Roman"/>
                <w:lang w:eastAsia="en-US"/>
              </w:rPr>
              <w:t>». «</w:t>
            </w:r>
            <w:r w:rsidRPr="00942294">
              <w:rPr>
                <w:rFonts w:ascii="Times New Roman" w:eastAsia="Times New Roman" w:hAnsi="Times New Roman" w:cs="Times New Roman"/>
              </w:rPr>
              <w:t>Ян Гус. Гуситские войны и их последствия</w:t>
            </w:r>
            <w:r w:rsidRPr="00942294">
              <w:rPr>
                <w:rFonts w:ascii="Times New Roman" w:eastAsia="Calibri" w:hAnsi="Times New Roman" w:cs="Times New Roman"/>
                <w:lang w:eastAsia="en-US"/>
              </w:rPr>
              <w:t>». «</w:t>
            </w:r>
            <w:r w:rsidRPr="00942294">
              <w:rPr>
                <w:rFonts w:ascii="Times New Roman" w:eastAsia="Times New Roman" w:hAnsi="Times New Roman" w:cs="Times New Roman"/>
              </w:rPr>
              <w:t>Культурное наследие европейского Средневековья</w:t>
            </w:r>
            <w:r w:rsidRPr="00942294">
              <w:rPr>
                <w:rFonts w:ascii="Times New Roman" w:eastAsia="Calibri" w:hAnsi="Times New Roman" w:cs="Times New Roman"/>
                <w:lang w:eastAsia="en-US"/>
              </w:rPr>
              <w:t>».</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spacing w:after="0" w:line="240" w:lineRule="auto"/>
              <w:ind w:firstLine="142"/>
              <w:jc w:val="center"/>
              <w:rPr>
                <w:rFonts w:ascii="Times New Roman" w:hAnsi="Times New Roman" w:cs="Times New Roman"/>
              </w:rPr>
            </w:pPr>
            <w:r w:rsidRPr="00942294">
              <w:rPr>
                <w:rFonts w:ascii="Times New Roman" w:hAnsi="Times New Roman" w:cs="Times New Roman"/>
              </w:rPr>
              <w:t>8.</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b/>
              </w:rPr>
            </w:pPr>
            <w:r w:rsidRPr="00942294">
              <w:rPr>
                <w:rFonts w:ascii="Times New Roman" w:eastAsia="Times New Roman" w:hAnsi="Times New Roman" w:cs="Times New Roman"/>
                <w:bCs/>
              </w:rPr>
              <w:t>Практическое занятие №8   «Предпосылки и причины образования Древнерусского государства».</w:t>
            </w:r>
            <w:r w:rsidRPr="00942294">
              <w:rPr>
                <w:rFonts w:ascii="Times New Roman" w:eastAsia="Times New Roman" w:hAnsi="Times New Roman" w:cs="Times New Roman"/>
                <w:b/>
                <w:i/>
              </w:rPr>
              <w:t xml:space="preserve"> </w:t>
            </w:r>
            <w:r w:rsidRPr="00942294">
              <w:rPr>
                <w:rFonts w:ascii="Times New Roman" w:eastAsia="Times New Roman" w:hAnsi="Times New Roman" w:cs="Times New Roman"/>
              </w:rPr>
              <w:t>«Крещение Руси: причины, основные события, значение».</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spacing w:after="0" w:line="240" w:lineRule="auto"/>
              <w:ind w:firstLine="142"/>
              <w:jc w:val="center"/>
              <w:rPr>
                <w:rFonts w:ascii="Times New Roman" w:hAnsi="Times New Roman" w:cs="Times New Roman"/>
              </w:rPr>
            </w:pPr>
            <w:r w:rsidRPr="00942294">
              <w:rPr>
                <w:rFonts w:ascii="Times New Roman" w:hAnsi="Times New Roman" w:cs="Times New Roman"/>
              </w:rPr>
              <w:t>9.</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bCs/>
              </w:rPr>
            </w:pPr>
            <w:r w:rsidRPr="00942294">
              <w:rPr>
                <w:rFonts w:ascii="Times New Roman" w:eastAsia="Times New Roman" w:hAnsi="Times New Roman" w:cs="Times New Roman"/>
                <w:bCs/>
              </w:rPr>
              <w:t xml:space="preserve"> Практическое занятие №9 Владимиро-Суздальское княжество.   </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sidRPr="00942294">
              <w:rPr>
                <w:rFonts w:ascii="Times New Roman" w:hAnsi="Times New Roman" w:cs="Times New Roman"/>
              </w:rPr>
              <w:t>10.</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num" w:pos="-540"/>
              </w:tabs>
              <w:spacing w:after="0" w:line="240" w:lineRule="auto"/>
              <w:ind w:firstLine="4"/>
              <w:jc w:val="both"/>
              <w:rPr>
                <w:rFonts w:ascii="Times New Roman" w:eastAsia="Times New Roman" w:hAnsi="Times New Roman" w:cs="Times New Roman"/>
              </w:rPr>
            </w:pPr>
            <w:r w:rsidRPr="00942294">
              <w:rPr>
                <w:rFonts w:ascii="Times New Roman" w:eastAsia="Times New Roman" w:hAnsi="Times New Roman" w:cs="Times New Roman"/>
                <w:b/>
              </w:rPr>
              <w:t xml:space="preserve"> </w:t>
            </w:r>
            <w:r w:rsidRPr="00942294">
              <w:rPr>
                <w:rFonts w:ascii="Times New Roman" w:eastAsia="Times New Roman" w:hAnsi="Times New Roman" w:cs="Times New Roman"/>
              </w:rPr>
              <w:t>Практическое занятие №10 «Значение противостояния Руси монгольскому завоеванию».</w:t>
            </w:r>
            <w:r w:rsidRPr="00942294">
              <w:rPr>
                <w:rFonts w:ascii="Times New Roman" w:eastAsia="Calibri" w:hAnsi="Times New Roman" w:cs="Times New Roman"/>
                <w:lang w:eastAsia="en-US"/>
              </w:rPr>
              <w:t xml:space="preserve"> «Куликовская битва, ее значение».</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87660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11.</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autoSpaceDE w:val="0"/>
              <w:autoSpaceDN w:val="0"/>
              <w:adjustRightInd w:val="0"/>
              <w:spacing w:after="0" w:line="240" w:lineRule="auto"/>
              <w:jc w:val="both"/>
              <w:rPr>
                <w:rFonts w:ascii="Times New Roman" w:eastAsia="Times New Roman" w:hAnsi="Times New Roman" w:cs="Times New Roman"/>
              </w:rPr>
            </w:pPr>
            <w:r w:rsidRPr="00942294">
              <w:rPr>
                <w:rFonts w:ascii="Times New Roman" w:eastAsia="Calibri" w:hAnsi="Times New Roman" w:cs="Times New Roman"/>
                <w:b/>
                <w:lang w:eastAsia="en-US"/>
              </w:rPr>
              <w:t xml:space="preserve"> </w:t>
            </w:r>
            <w:r w:rsidRPr="00942294">
              <w:rPr>
                <w:rFonts w:ascii="Times New Roman" w:eastAsia="Calibri" w:hAnsi="Times New Roman" w:cs="Times New Roman"/>
                <w:lang w:eastAsia="en-US"/>
              </w:rPr>
              <w:t>Практическое занятие №11  «Образование единого Русского государства и его значение».</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lastRenderedPageBreak/>
              <w:t>12.</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№12 </w:t>
            </w:r>
            <w:r w:rsidRPr="00942294">
              <w:rPr>
                <w:rFonts w:ascii="Times New Roman" w:eastAsia="Times New Roman" w:hAnsi="Times New Roman" w:cs="Times New Roman"/>
                <w:bCs/>
              </w:rPr>
              <w:t>«Опричнина, споры о её смысле</w:t>
            </w:r>
            <w:r w:rsidRPr="00942294">
              <w:rPr>
                <w:rFonts w:ascii="Times New Roman" w:eastAsia="Times New Roman" w:hAnsi="Times New Roman" w:cs="Times New Roman"/>
              </w:rPr>
              <w:t>».</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13.</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№13 </w:t>
            </w:r>
            <w:r w:rsidRPr="00942294">
              <w:rPr>
                <w:rFonts w:ascii="Times New Roman" w:eastAsia="Times New Roman" w:hAnsi="Times New Roman" w:cs="Times New Roman"/>
              </w:rPr>
              <w:t xml:space="preserve"> «Окончание Смуты и возрождение российской государственности».</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14.</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№14 </w:t>
            </w:r>
            <w:r w:rsidRPr="00942294">
              <w:rPr>
                <w:rFonts w:ascii="Times New Roman" w:eastAsia="Times New Roman" w:hAnsi="Times New Roman" w:cs="Times New Roman"/>
              </w:rPr>
              <w:t xml:space="preserve">«Народные движения в </w:t>
            </w:r>
            <w:r w:rsidRPr="00942294">
              <w:rPr>
                <w:rFonts w:ascii="Times New Roman" w:eastAsia="Times New Roman" w:hAnsi="Times New Roman" w:cs="Times New Roman"/>
                <w:lang w:val="en-US"/>
              </w:rPr>
              <w:t>XVII</w:t>
            </w:r>
            <w:r w:rsidRPr="00942294">
              <w:rPr>
                <w:rFonts w:ascii="Times New Roman" w:eastAsia="Times New Roman" w:hAnsi="Times New Roman" w:cs="Times New Roman"/>
              </w:rPr>
              <w:t xml:space="preserve"> веке: причины, формы, участники». «Реформы патриарха Никона».</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15.</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№15 </w:t>
            </w:r>
            <w:r w:rsidRPr="00942294">
              <w:rPr>
                <w:rFonts w:ascii="Times New Roman" w:eastAsia="Times New Roman" w:hAnsi="Times New Roman" w:cs="Times New Roman"/>
              </w:rPr>
              <w:t>«Реформы патриарха Никона». «Церковный раскол».</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16.</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№16 </w:t>
            </w:r>
            <w:r w:rsidRPr="00942294">
              <w:rPr>
                <w:rFonts w:ascii="Times New Roman" w:eastAsia="Times New Roman" w:hAnsi="Times New Roman" w:cs="Times New Roman"/>
              </w:rPr>
              <w:t xml:space="preserve">«Культура России в </w:t>
            </w:r>
            <w:r w:rsidRPr="00942294">
              <w:rPr>
                <w:rFonts w:ascii="Times New Roman" w:eastAsia="Times New Roman" w:hAnsi="Times New Roman" w:cs="Times New Roman"/>
                <w:lang w:val="en-US"/>
              </w:rPr>
              <w:t>XVII</w:t>
            </w:r>
            <w:r w:rsidRPr="00942294">
              <w:rPr>
                <w:rFonts w:ascii="Times New Roman" w:eastAsia="Times New Roman" w:hAnsi="Times New Roman" w:cs="Times New Roman"/>
              </w:rPr>
              <w:t xml:space="preserve">веке». </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17.</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№17 </w:t>
            </w:r>
            <w:r w:rsidRPr="00942294">
              <w:rPr>
                <w:rFonts w:ascii="Times New Roman" w:eastAsia="Times New Roman" w:hAnsi="Times New Roman" w:cs="Times New Roman"/>
              </w:rPr>
              <w:t>«Политические, экономические и культурные последствия  Великих географических открытий».</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18.</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№18 </w:t>
            </w:r>
            <w:r w:rsidRPr="00942294">
              <w:rPr>
                <w:rFonts w:ascii="Times New Roman" w:eastAsia="Times New Roman" w:hAnsi="Times New Roman" w:cs="Times New Roman"/>
              </w:rPr>
              <w:t>«Крестьянская война в Германии».</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19.</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№19 </w:t>
            </w:r>
            <w:r w:rsidRPr="00942294">
              <w:rPr>
                <w:rFonts w:ascii="Times New Roman" w:eastAsia="Times New Roman" w:hAnsi="Times New Roman" w:cs="Times New Roman"/>
              </w:rPr>
              <w:t>«Общие черты и особенности абсолютизма в странах Европы».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20.</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Calibri" w:hAnsi="Times New Roman" w:cs="Times New Roman"/>
                <w:lang w:eastAsia="en-US"/>
              </w:rPr>
              <w:t xml:space="preserve"> Практическое занятие №20 </w:t>
            </w:r>
            <w:r w:rsidRPr="00942294">
              <w:rPr>
                <w:rFonts w:ascii="Times New Roman" w:eastAsia="Times New Roman" w:hAnsi="Times New Roman" w:cs="Times New Roman"/>
              </w:rPr>
              <w:t>«Европейские колонизаторы в Индии».</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21.</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num" w:pos="-540"/>
              </w:tabs>
              <w:spacing w:after="0" w:line="240" w:lineRule="auto"/>
              <w:jc w:val="both"/>
              <w:rPr>
                <w:rFonts w:ascii="Times New Roman" w:eastAsia="Times New Roman" w:hAnsi="Times New Roman" w:cs="Times New Roman"/>
              </w:rPr>
            </w:pPr>
            <w:r w:rsidRPr="00942294">
              <w:rPr>
                <w:rFonts w:ascii="Times New Roman" w:eastAsia="Times New Roman" w:hAnsi="Times New Roman" w:cs="Times New Roman"/>
              </w:rPr>
              <w:t xml:space="preserve"> Практическое занятие № 21  «Итоги и цена преобразований Петра Великого».</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22.</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Times New Roman" w:hAnsi="Times New Roman" w:cs="Times New Roman"/>
              </w:rPr>
              <w:t xml:space="preserve"> Практическое занятие№22  «Восстание под предводительством  </w:t>
            </w:r>
            <w:proofErr w:type="spellStart"/>
            <w:r w:rsidRPr="00942294">
              <w:rPr>
                <w:rFonts w:ascii="Times New Roman" w:eastAsia="Times New Roman" w:hAnsi="Times New Roman" w:cs="Times New Roman"/>
              </w:rPr>
              <w:t>Е.И.Пугачева</w:t>
            </w:r>
            <w:proofErr w:type="spellEnd"/>
            <w:r w:rsidRPr="00942294">
              <w:rPr>
                <w:rFonts w:ascii="Times New Roman" w:eastAsia="Times New Roman" w:hAnsi="Times New Roman" w:cs="Times New Roman"/>
              </w:rPr>
              <w:t xml:space="preserve"> и его значение».</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23.</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Times New Roman" w:hAnsi="Times New Roman" w:cs="Times New Roman"/>
              </w:rPr>
              <w:t xml:space="preserve"> Практическое занятие №23 «Присоединение и освоение Крыма и </w:t>
            </w:r>
            <w:proofErr w:type="spellStart"/>
            <w:r w:rsidRPr="00942294">
              <w:rPr>
                <w:rFonts w:ascii="Times New Roman" w:eastAsia="Times New Roman" w:hAnsi="Times New Roman" w:cs="Times New Roman"/>
              </w:rPr>
              <w:t>Новороссии</w:t>
            </w:r>
            <w:proofErr w:type="spellEnd"/>
            <w:r w:rsidRPr="00942294">
              <w:rPr>
                <w:rFonts w:ascii="Times New Roman" w:eastAsia="Times New Roman" w:hAnsi="Times New Roman" w:cs="Times New Roman"/>
              </w:rPr>
              <w:t>».</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C1B64">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24.</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eastAsia="Times New Roman" w:hAnsi="Times New Roman" w:cs="Times New Roman"/>
              </w:rPr>
            </w:pPr>
            <w:r w:rsidRPr="00942294">
              <w:rPr>
                <w:rFonts w:ascii="Times New Roman" w:eastAsia="Times New Roman" w:hAnsi="Times New Roman" w:cs="Times New Roman"/>
              </w:rPr>
              <w:t xml:space="preserve"> Практическое занятие №24 «Историческая наука в России в XVIII века».</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25.</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ind w:firstLine="4"/>
              <w:jc w:val="both"/>
              <w:rPr>
                <w:rFonts w:ascii="Times New Roman" w:hAnsi="Times New Roman" w:cs="Times New Roman"/>
              </w:rPr>
            </w:pPr>
            <w:r w:rsidRPr="00942294">
              <w:rPr>
                <w:rFonts w:ascii="Times New Roman" w:hAnsi="Times New Roman" w:cs="Times New Roman"/>
              </w:rPr>
              <w:t>4. Практическое занятие №25 «</w:t>
            </w:r>
            <w:r w:rsidRPr="00942294">
              <w:rPr>
                <w:rFonts w:ascii="Times New Roman" w:eastAsia="Calibri" w:hAnsi="Times New Roman" w:cs="Times New Roman"/>
                <w:lang w:eastAsia="en-US"/>
              </w:rPr>
              <w:t>Социальные последствия промышленной революции. Индустриальное общество».</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26.</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ind w:firstLine="4"/>
              <w:jc w:val="both"/>
              <w:rPr>
                <w:rFonts w:ascii="Times New Roman" w:hAnsi="Times New Roman" w:cs="Times New Roman"/>
              </w:rPr>
            </w:pPr>
            <w:r w:rsidRPr="00942294">
              <w:rPr>
                <w:rFonts w:ascii="Times New Roman" w:hAnsi="Times New Roman" w:cs="Times New Roman"/>
              </w:rPr>
              <w:t>5. Практическое занятие №26  «</w:t>
            </w:r>
            <w:r w:rsidRPr="00942294">
              <w:rPr>
                <w:rFonts w:ascii="Times New Roman" w:eastAsia="Calibri" w:hAnsi="Times New Roman" w:cs="Times New Roman"/>
                <w:lang w:eastAsia="en-US"/>
              </w:rPr>
              <w:t>Крымская (Восточная) война и ее последствия».</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27.</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pStyle w:val="a"/>
              <w:ind w:left="0"/>
              <w:rPr>
                <w:sz w:val="22"/>
                <w:szCs w:val="22"/>
              </w:rPr>
            </w:pPr>
            <w:r w:rsidRPr="00942294">
              <w:rPr>
                <w:sz w:val="22"/>
                <w:szCs w:val="22"/>
              </w:rPr>
              <w:t xml:space="preserve">6. Практическое занятие № 27 «Колониальный раздел Азии и Африки». «Революция </w:t>
            </w:r>
            <w:proofErr w:type="spellStart"/>
            <w:r w:rsidRPr="00942294">
              <w:rPr>
                <w:sz w:val="22"/>
                <w:szCs w:val="22"/>
              </w:rPr>
              <w:t>Мэйдзи</w:t>
            </w:r>
            <w:proofErr w:type="spellEnd"/>
            <w:r w:rsidRPr="00942294">
              <w:rPr>
                <w:sz w:val="22"/>
                <w:szCs w:val="22"/>
              </w:rPr>
              <w:t xml:space="preserve"> и ее последствия».</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28.</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widowControl w:val="0"/>
              <w:spacing w:after="0" w:line="240" w:lineRule="auto"/>
              <w:ind w:firstLine="4"/>
              <w:jc w:val="both"/>
              <w:rPr>
                <w:rFonts w:ascii="Times New Roman" w:hAnsi="Times New Roman" w:cs="Times New Roman"/>
              </w:rPr>
            </w:pPr>
            <w:r w:rsidRPr="00942294">
              <w:rPr>
                <w:rFonts w:ascii="Times New Roman" w:hAnsi="Times New Roman" w:cs="Times New Roman"/>
              </w:rPr>
              <w:t xml:space="preserve"> Практическое занятие №28 «Отечественная война 1812 г.» «Значение движения декабристов».</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29.</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widowControl w:val="0"/>
              <w:spacing w:after="0" w:line="240" w:lineRule="auto"/>
              <w:ind w:firstLine="4"/>
              <w:jc w:val="both"/>
              <w:rPr>
                <w:rFonts w:ascii="Times New Roman" w:hAnsi="Times New Roman" w:cs="Times New Roman"/>
              </w:rPr>
            </w:pPr>
            <w:r w:rsidRPr="00942294">
              <w:rPr>
                <w:rFonts w:ascii="Times New Roman" w:hAnsi="Times New Roman" w:cs="Times New Roman"/>
              </w:rPr>
              <w:t xml:space="preserve"> Практическое занятие№29 «Начало промышленного переворота в России, его экономические и социальные последствия». </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30.</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widowControl w:val="0"/>
              <w:spacing w:after="0" w:line="240" w:lineRule="auto"/>
              <w:ind w:firstLine="4"/>
              <w:jc w:val="both"/>
              <w:rPr>
                <w:rFonts w:ascii="Times New Roman" w:hAnsi="Times New Roman" w:cs="Times New Roman"/>
              </w:rPr>
            </w:pPr>
            <w:r w:rsidRPr="00942294">
              <w:rPr>
                <w:rFonts w:ascii="Times New Roman" w:hAnsi="Times New Roman" w:cs="Times New Roman"/>
              </w:rPr>
              <w:t xml:space="preserve"> Практическое занятие№30 «Создание А.И. Герценом теории русского социализма и его издательская  деятельность». «Героическая оборона Севастополя 1854 – 1855 гг. и ее герои».</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31.</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№31 «Значение отмены крепостного права в России».</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32.</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№32«Народническое движение».</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33.</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103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№33 «Русско-турецкая война 1877 – 1878 гг.» «Золотой век русской литературы».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34.</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103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№34  «Золотой век русской литературы».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35.</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103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35   «Становление конституционной монархии и элементов гражданского общества».</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36.</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103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36   «Основное содержание и этапы реализации </w:t>
            </w:r>
            <w:proofErr w:type="spellStart"/>
            <w:r w:rsidRPr="00942294">
              <w:rPr>
                <w:rFonts w:ascii="Times New Roman" w:hAnsi="Times New Roman" w:cs="Times New Roman"/>
              </w:rPr>
              <w:t>столыпинской</w:t>
            </w:r>
            <w:proofErr w:type="spellEnd"/>
            <w:r w:rsidRPr="00942294">
              <w:rPr>
                <w:rFonts w:ascii="Times New Roman" w:hAnsi="Times New Roman" w:cs="Times New Roman"/>
              </w:rPr>
              <w:t xml:space="preserve"> аграрной реформы, её влияние на экономическое и социальное развитие России». «Русская философия: поиски общественного идеала».</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559C9">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37.</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103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37  «Восточный фронт и его роль в Первой мировой войне».</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lastRenderedPageBreak/>
              <w:t>38.</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num" w:pos="-540"/>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38 «Временное правительство и Петроградский совет рабочих и солдатских депутатов в 1917 году». </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39.</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num" w:pos="-540"/>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39 « «</w:t>
            </w:r>
            <w:r w:rsidRPr="00942294">
              <w:rPr>
                <w:rFonts w:ascii="Times New Roman" w:hAnsi="Times New Roman" w:cs="Times New Roman"/>
                <w:lang w:val="en-US"/>
              </w:rPr>
              <w:t>II</w:t>
            </w:r>
            <w:r w:rsidRPr="00942294">
              <w:rPr>
                <w:rFonts w:ascii="Times New Roman" w:hAnsi="Times New Roman" w:cs="Times New Roman"/>
              </w:rPr>
              <w:t xml:space="preserve"> Всероссийский съезд Советов. Декреты о мире и о земле». «Россия в годы Гражданской войны».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40.</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num" w:pos="-540"/>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40  «</w:t>
            </w:r>
            <w:r w:rsidRPr="00942294">
              <w:rPr>
                <w:rStyle w:val="14"/>
                <w:rFonts w:ascii="Times New Roman" w:hAnsi="Times New Roman"/>
              </w:rPr>
              <w:t>Мюнхенский сговор и раздел Чехословакии</w:t>
            </w:r>
            <w:r w:rsidRPr="00942294">
              <w:rPr>
                <w:rFonts w:ascii="Times New Roman" w:hAnsi="Times New Roman" w:cs="Times New Roman"/>
              </w:rPr>
              <w:t>».</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41.</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41  «</w:t>
            </w:r>
            <w:r w:rsidRPr="00942294">
              <w:rPr>
                <w:rFonts w:ascii="Times New Roman" w:hAnsi="Times New Roman" w:cs="Times New Roman"/>
                <w:bCs/>
              </w:rPr>
              <w:t>Сущность Нэпа. Достижения и противоречия Нэпа, причины его свёртывания</w:t>
            </w:r>
            <w:r w:rsidRPr="00942294">
              <w:rPr>
                <w:rFonts w:ascii="Times New Roman" w:hAnsi="Times New Roman" w:cs="Times New Roman"/>
              </w:rPr>
              <w:t>».</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42.</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42  «</w:t>
            </w:r>
            <w:r w:rsidRPr="00942294">
              <w:rPr>
                <w:rFonts w:ascii="Times New Roman" w:hAnsi="Times New Roman" w:cs="Times New Roman"/>
                <w:lang w:eastAsia="en-US"/>
              </w:rPr>
              <w:t>Советская модель модернизации</w:t>
            </w:r>
            <w:r w:rsidRPr="00942294">
              <w:rPr>
                <w:rFonts w:ascii="Times New Roman" w:hAnsi="Times New Roman" w:cs="Times New Roman"/>
              </w:rPr>
              <w:t>».</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43.</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43  «</w:t>
            </w:r>
            <w:r w:rsidRPr="00942294">
              <w:rPr>
                <w:rFonts w:ascii="Times New Roman" w:hAnsi="Times New Roman" w:cs="Times New Roman"/>
                <w:bCs/>
                <w:shd w:val="clear" w:color="auto" w:fill="FFFFFF"/>
                <w:lang w:eastAsia="en-US"/>
              </w:rPr>
              <w:t>Стахановское движение</w:t>
            </w:r>
            <w:r w:rsidRPr="00942294">
              <w:rPr>
                <w:rFonts w:ascii="Times New Roman" w:hAnsi="Times New Roman" w:cs="Times New Roman"/>
              </w:rPr>
              <w:t xml:space="preserve">». </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44.</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44 «</w:t>
            </w:r>
            <w:r w:rsidRPr="00942294">
              <w:rPr>
                <w:rFonts w:ascii="Times New Roman" w:hAnsi="Times New Roman" w:cs="Times New Roman"/>
                <w:bCs/>
                <w:shd w:val="clear" w:color="auto" w:fill="FFFFFF"/>
                <w:lang w:eastAsia="en-US"/>
              </w:rPr>
              <w:t>Культурная революция: задачи и направления».</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45.</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bCs/>
              </w:rPr>
              <w:t xml:space="preserve"> </w:t>
            </w:r>
            <w:r w:rsidRPr="00942294">
              <w:rPr>
                <w:rFonts w:ascii="Times New Roman" w:hAnsi="Times New Roman" w:cs="Times New Roman"/>
              </w:rPr>
              <w:t>Практическое занятие № 45 «</w:t>
            </w:r>
            <w:r w:rsidRPr="00942294">
              <w:rPr>
                <w:rFonts w:ascii="Times New Roman" w:hAnsi="Times New Roman" w:cs="Times New Roman"/>
                <w:bCs/>
              </w:rPr>
              <w:t>Военно-политические планы сторон накануне Второй мировой войны</w:t>
            </w:r>
            <w:r w:rsidRPr="00942294">
              <w:rPr>
                <w:rFonts w:ascii="Times New Roman" w:hAnsi="Times New Roman" w:cs="Times New Roman"/>
              </w:rPr>
              <w:t>».</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46.</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46 «Историческое значение  Московской битвы».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47.</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num" w:pos="-540"/>
                <w:tab w:val="num" w:pos="2520"/>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47 «Сталинградская битва и начало коренного перелома в ходе Великой отечественной войны». «Движение Сопротивления в годы Второй мировой войны».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48.</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48 «Создание ООН и её деятельность».</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49.</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rPr>
                <w:rFonts w:ascii="Times New Roman" w:hAnsi="Times New Roman" w:cs="Times New Roman"/>
              </w:rPr>
            </w:pPr>
            <w:r w:rsidRPr="00942294">
              <w:rPr>
                <w:rFonts w:ascii="Times New Roman" w:hAnsi="Times New Roman" w:cs="Times New Roman"/>
              </w:rPr>
              <w:t xml:space="preserve"> Практическое занятие № 49 «Основные проблемы освободившихся стран во второй половине ХХ века». «Разрядка международной напряженности в 1970-е годы»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BE1CC5">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50.</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50 «Послевоенное советское общество, духовный подъём людей».</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94EEB">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51.</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51 «</w:t>
            </w:r>
            <w:r w:rsidRPr="00942294">
              <w:rPr>
                <w:rFonts w:ascii="Times New Roman" w:hAnsi="Times New Roman" w:cs="Times New Roman"/>
                <w:lang w:val="en-US"/>
              </w:rPr>
              <w:t>XX</w:t>
            </w:r>
            <w:r w:rsidRPr="00942294">
              <w:rPr>
                <w:rFonts w:ascii="Times New Roman" w:hAnsi="Times New Roman" w:cs="Times New Roman"/>
              </w:rPr>
              <w:t xml:space="preserve"> съезд КПСС и его значение».</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94EEB">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52.</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52 «Экономическая реформа 1965 года в СССР: задачи и результаты».</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94EEB">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53.</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53 «Политика гласности в СССР и её последствия». </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94EEB">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54.</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54 «Успехи советской космонавтики».</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94EEB">
              <w:rPr>
                <w:rFonts w:ascii="Times New Roman" w:hAnsi="Times New Roman" w:cs="Times New Roman"/>
              </w:rPr>
              <w:t>1</w:t>
            </w:r>
          </w:p>
        </w:tc>
      </w:tr>
      <w:tr w:rsidR="007F5495" w:rsidRPr="009F2A6E" w:rsidTr="007F5495">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55.</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55 «Экономические реформы 1990 годов в России: основные этапы и результаты». </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94EEB">
              <w:rPr>
                <w:rFonts w:ascii="Times New Roman" w:hAnsi="Times New Roman" w:cs="Times New Roman"/>
              </w:rPr>
              <w:t>1</w:t>
            </w:r>
          </w:p>
        </w:tc>
      </w:tr>
      <w:tr w:rsidR="007F5495" w:rsidRPr="009F2A6E" w:rsidTr="007F5495">
        <w:trPr>
          <w:trHeight w:val="70"/>
        </w:trPr>
        <w:tc>
          <w:tcPr>
            <w:tcW w:w="1272" w:type="dxa"/>
            <w:tcBorders>
              <w:top w:val="single" w:sz="4" w:space="0" w:color="auto"/>
              <w:left w:val="single" w:sz="4" w:space="0" w:color="auto"/>
              <w:bottom w:val="single" w:sz="4" w:space="0" w:color="auto"/>
              <w:right w:val="single" w:sz="4" w:space="0" w:color="auto"/>
            </w:tcBorders>
          </w:tcPr>
          <w:p w:rsidR="007F5495" w:rsidRPr="00942294" w:rsidRDefault="007F5495" w:rsidP="00942294">
            <w:pPr>
              <w:tabs>
                <w:tab w:val="num" w:pos="2520"/>
              </w:tabs>
              <w:spacing w:after="0" w:line="240" w:lineRule="auto"/>
              <w:ind w:firstLine="142"/>
              <w:jc w:val="center"/>
              <w:rPr>
                <w:rFonts w:ascii="Times New Roman" w:hAnsi="Times New Roman" w:cs="Times New Roman"/>
              </w:rPr>
            </w:pPr>
            <w:r>
              <w:rPr>
                <w:rFonts w:ascii="Times New Roman" w:hAnsi="Times New Roman" w:cs="Times New Roman"/>
              </w:rPr>
              <w:t>56.</w:t>
            </w:r>
          </w:p>
        </w:tc>
        <w:tc>
          <w:tcPr>
            <w:tcW w:w="6774" w:type="dxa"/>
            <w:tcBorders>
              <w:top w:val="single" w:sz="4" w:space="0" w:color="auto"/>
              <w:left w:val="single" w:sz="4" w:space="0" w:color="auto"/>
              <w:bottom w:val="single" w:sz="4" w:space="0" w:color="auto"/>
              <w:right w:val="single" w:sz="4" w:space="0" w:color="auto"/>
            </w:tcBorders>
            <w:shd w:val="clear" w:color="auto" w:fill="auto"/>
          </w:tcPr>
          <w:p w:rsidR="007F5495" w:rsidRPr="00942294" w:rsidRDefault="007F5495" w:rsidP="00942294">
            <w:pPr>
              <w:tabs>
                <w:tab w:val="left" w:pos="9355"/>
              </w:tabs>
              <w:spacing w:after="0" w:line="240" w:lineRule="auto"/>
              <w:jc w:val="both"/>
              <w:rPr>
                <w:rFonts w:ascii="Times New Roman" w:hAnsi="Times New Roman" w:cs="Times New Roman"/>
              </w:rPr>
            </w:pPr>
            <w:r w:rsidRPr="00942294">
              <w:rPr>
                <w:rFonts w:ascii="Times New Roman" w:hAnsi="Times New Roman" w:cs="Times New Roman"/>
              </w:rPr>
              <w:t xml:space="preserve"> Практическое занятие №  56 «Политический кризис на Украине и воссоединение Крыма с Россией».</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7F5495" w:rsidRDefault="007F5495" w:rsidP="007F5495">
            <w:pPr>
              <w:jc w:val="center"/>
            </w:pPr>
            <w:r w:rsidRPr="00294EEB">
              <w:rPr>
                <w:rFonts w:ascii="Times New Roman" w:hAnsi="Times New Roman" w:cs="Times New Roman"/>
              </w:rPr>
              <w:t>1</w:t>
            </w:r>
          </w:p>
        </w:tc>
      </w:tr>
    </w:tbl>
    <w:p w:rsidR="00D465AD" w:rsidRPr="009F2A6E" w:rsidRDefault="00D465AD" w:rsidP="00AA5FEC">
      <w:pPr>
        <w:spacing w:line="240" w:lineRule="auto"/>
        <w:rPr>
          <w:rFonts w:ascii="Times New Roman" w:eastAsia="Calibri" w:hAnsi="Times New Roman" w:cs="Times New Roman"/>
          <w:b/>
          <w:lang w:eastAsia="en-US"/>
        </w:rPr>
      </w:pPr>
    </w:p>
    <w:p w:rsidR="008A402A" w:rsidRPr="009F2A6E" w:rsidRDefault="008A402A" w:rsidP="0062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jc w:val="both"/>
        <w:rPr>
          <w:rFonts w:ascii="Times New Roman" w:eastAsia="Calibri" w:hAnsi="Times New Roman" w:cs="Times New Roman"/>
          <w:b/>
          <w:lang w:eastAsia="en-US"/>
        </w:rPr>
      </w:pPr>
      <w:r w:rsidRPr="009F2A6E">
        <w:rPr>
          <w:rFonts w:ascii="Times New Roman" w:hAnsi="Times New Roman" w:cs="Times New Roman"/>
        </w:rPr>
        <w:t>Содержание практических работ содержится в «Методических рекомендациях  по выполнению практичес</w:t>
      </w:r>
      <w:r w:rsidR="006228CB" w:rsidRPr="009F2A6E">
        <w:rPr>
          <w:rFonts w:ascii="Times New Roman" w:hAnsi="Times New Roman" w:cs="Times New Roman"/>
        </w:rPr>
        <w:t xml:space="preserve">ких работ по </w:t>
      </w:r>
      <w:r w:rsidR="00383BBB" w:rsidRPr="009F2A6E">
        <w:rPr>
          <w:rFonts w:ascii="Times New Roman" w:hAnsi="Times New Roman" w:cs="Times New Roman"/>
        </w:rPr>
        <w:t xml:space="preserve">общеобразовательной учебной </w:t>
      </w:r>
      <w:r w:rsidR="006228CB" w:rsidRPr="009F2A6E">
        <w:rPr>
          <w:rFonts w:ascii="Times New Roman" w:hAnsi="Times New Roman" w:cs="Times New Roman"/>
        </w:rPr>
        <w:t>дисциплине «</w:t>
      </w:r>
      <w:r w:rsidR="00361AEB" w:rsidRPr="009F2A6E">
        <w:rPr>
          <w:rFonts w:ascii="Times New Roman" w:hAnsi="Times New Roman" w:cs="Times New Roman"/>
        </w:rPr>
        <w:t>История</w:t>
      </w:r>
      <w:r w:rsidR="006228CB" w:rsidRPr="009F2A6E">
        <w:rPr>
          <w:rFonts w:ascii="Times New Roman" w:hAnsi="Times New Roman" w:cs="Times New Roman"/>
        </w:rPr>
        <w:t xml:space="preserve">» для специальностей технического </w:t>
      </w:r>
      <w:r w:rsidR="00D465AD" w:rsidRPr="009F2A6E">
        <w:rPr>
          <w:rFonts w:ascii="Times New Roman" w:hAnsi="Times New Roman" w:cs="Times New Roman"/>
        </w:rPr>
        <w:t xml:space="preserve">естественнонаучного и социально-экономического </w:t>
      </w:r>
      <w:r w:rsidR="006228CB" w:rsidRPr="009F2A6E">
        <w:rPr>
          <w:rFonts w:ascii="Times New Roman" w:hAnsi="Times New Roman" w:cs="Times New Roman"/>
        </w:rPr>
        <w:t>профил</w:t>
      </w:r>
      <w:r w:rsidR="00D465AD" w:rsidRPr="009F2A6E">
        <w:rPr>
          <w:rFonts w:ascii="Times New Roman" w:hAnsi="Times New Roman" w:cs="Times New Roman"/>
        </w:rPr>
        <w:t>ей</w:t>
      </w:r>
      <w:r w:rsidR="006228CB" w:rsidRPr="009F2A6E">
        <w:rPr>
          <w:rFonts w:ascii="Times New Roman" w:hAnsi="Times New Roman" w:cs="Times New Roman"/>
        </w:rPr>
        <w:t>.</w:t>
      </w:r>
    </w:p>
    <w:p w:rsidR="00B061AF" w:rsidRPr="009F2A6E" w:rsidRDefault="00B061AF" w:rsidP="00AA5FEC">
      <w:pPr>
        <w:spacing w:line="240" w:lineRule="auto"/>
        <w:rPr>
          <w:rFonts w:ascii="Times New Roman" w:eastAsia="Calibri" w:hAnsi="Times New Roman" w:cs="Times New Roman"/>
          <w:b/>
          <w:color w:val="FF0000"/>
          <w:lang w:eastAsia="en-US"/>
        </w:rPr>
      </w:pPr>
    </w:p>
    <w:p w:rsidR="003A27C7" w:rsidRPr="009F2A6E" w:rsidRDefault="003A27C7" w:rsidP="00AA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sidRPr="009F2A6E">
        <w:rPr>
          <w:rFonts w:ascii="Times New Roman" w:hAnsi="Times New Roman"/>
          <w:b/>
        </w:rPr>
        <w:t>2.2 Задания для промежуточной аттестации:</w:t>
      </w:r>
    </w:p>
    <w:p w:rsidR="003A27C7" w:rsidRPr="009F2A6E" w:rsidRDefault="003A27C7" w:rsidP="00AA5FEC">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sz w:val="22"/>
          <w:szCs w:val="22"/>
        </w:rPr>
      </w:pPr>
    </w:p>
    <w:p w:rsidR="007F5495" w:rsidRDefault="009E1A6C" w:rsidP="00B061AF">
      <w:pPr>
        <w:ind w:left="-540" w:right="175" w:firstLine="709"/>
        <w:jc w:val="center"/>
        <w:rPr>
          <w:rFonts w:ascii="Times New Roman" w:hAnsi="Times New Roman" w:cs="Times New Roman"/>
          <w:b/>
        </w:rPr>
      </w:pPr>
      <w:r>
        <w:rPr>
          <w:rFonts w:ascii="Times New Roman" w:hAnsi="Times New Roman" w:cs="Times New Roman"/>
          <w:b/>
        </w:rPr>
        <w:t>Тест для зачёта</w:t>
      </w:r>
    </w:p>
    <w:p w:rsidR="00B061AF" w:rsidRPr="009F2A6E" w:rsidRDefault="00B061AF" w:rsidP="00B061AF">
      <w:pPr>
        <w:ind w:left="-540" w:right="175" w:firstLine="709"/>
        <w:jc w:val="center"/>
        <w:rPr>
          <w:rFonts w:ascii="Times New Roman" w:hAnsi="Times New Roman" w:cs="Times New Roman"/>
          <w:b/>
        </w:rPr>
      </w:pPr>
      <w:r w:rsidRPr="009F2A6E">
        <w:rPr>
          <w:rFonts w:ascii="Times New Roman" w:hAnsi="Times New Roman" w:cs="Times New Roman"/>
          <w:b/>
        </w:rPr>
        <w:t>Вариант 1</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 xml:space="preserve">1. Годы опричнины, введённой  Иваном Грозным: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А.1565-1572;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1650-1657;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1700-1707;</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lastRenderedPageBreak/>
        <w:t>Г. 1462-1469</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 xml:space="preserve">2. Век, связанный с понятием «Смутное время»: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18;</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17;</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16;</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Г. 15</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 xml:space="preserve">3. Год начала царствования династии Романовых: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1605;</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1713;</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1613;</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Г. 1645</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4. Главный признак Соборного Уложения царя Алексея Михайловича 1649 года: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ограничено   право ухода  крестьян от помещика;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увеличен размер пожилого на 2 алтына;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окончательно закрепощены  все крестьяне;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введён  пятилетний  срок розыска беглых крестьян </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5. Главное событие 1881 года: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процесс по делу народницы Веры Засулич, оправданной судом;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отмена крепостного права;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начало осуществления земской реформы;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убийство императора Александра </w:t>
      </w:r>
      <w:r w:rsidRPr="009F2A6E">
        <w:rPr>
          <w:rFonts w:ascii="Times New Roman" w:hAnsi="Times New Roman" w:cs="Times New Roman"/>
          <w:lang w:val="en-US"/>
        </w:rPr>
        <w:t>II</w:t>
      </w:r>
      <w:r w:rsidRPr="009F2A6E">
        <w:rPr>
          <w:rFonts w:ascii="Times New Roman" w:hAnsi="Times New Roman" w:cs="Times New Roman"/>
        </w:rPr>
        <w:t xml:space="preserve"> </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 xml:space="preserve">6. Событие в 1922 году: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заключение Брестского мира;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установление Советской власти;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принятие первой Российской конституции;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Г. образование СССР</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 xml:space="preserve">7. Год провозглашения лозунга о ликвидации кулачества как класса: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1917;</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1937;</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1929;</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Г. 1911</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 xml:space="preserve">8. Век образования единого централизованного государства: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конец 16;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конец 15;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середина 16;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начало 17 </w:t>
      </w:r>
    </w:p>
    <w:p w:rsidR="00B061AF" w:rsidRPr="009F2A6E" w:rsidRDefault="00B061AF" w:rsidP="00B061AF">
      <w:pPr>
        <w:pStyle w:val="af0"/>
        <w:rPr>
          <w:b/>
          <w:sz w:val="22"/>
          <w:szCs w:val="22"/>
        </w:rPr>
      </w:pPr>
      <w:r w:rsidRPr="009F2A6E">
        <w:rPr>
          <w:b/>
          <w:sz w:val="22"/>
          <w:szCs w:val="22"/>
        </w:rPr>
        <w:t>9. Итоги Второго Всероссийского съезда советов:</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утверждение всеобщего избирательного права;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принятие декретов «О земле» и «О мире»;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принятие Первой российской конституции;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начало утверждения демократических основ новой власти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b/>
        </w:rPr>
        <w:t>10</w:t>
      </w:r>
      <w:r w:rsidRPr="009F2A6E">
        <w:rPr>
          <w:rFonts w:ascii="Times New Roman" w:hAnsi="Times New Roman" w:cs="Times New Roman"/>
        </w:rPr>
        <w:t>.</w:t>
      </w:r>
      <w:r w:rsidRPr="009F2A6E">
        <w:rPr>
          <w:rFonts w:ascii="Times New Roman" w:hAnsi="Times New Roman" w:cs="Times New Roman"/>
          <w:b/>
        </w:rPr>
        <w:t xml:space="preserve"> Соответствие понятий  определениям.    </w:t>
      </w:r>
    </w:p>
    <w:tbl>
      <w:tblPr>
        <w:tblW w:w="9468" w:type="dxa"/>
        <w:tblLook w:val="01E0" w:firstRow="1" w:lastRow="1" w:firstColumn="1" w:lastColumn="1" w:noHBand="0" w:noVBand="0"/>
      </w:tblPr>
      <w:tblGrid>
        <w:gridCol w:w="1897"/>
        <w:gridCol w:w="7571"/>
      </w:tblGrid>
      <w:tr w:rsidR="00B061AF" w:rsidRPr="009F2A6E" w:rsidTr="00291338">
        <w:trPr>
          <w:trHeight w:val="473"/>
        </w:trPr>
        <w:tc>
          <w:tcPr>
            <w:tcW w:w="1897" w:type="dxa"/>
          </w:tcPr>
          <w:p w:rsidR="00B061AF" w:rsidRPr="009F2A6E" w:rsidRDefault="00B061AF" w:rsidP="00B061AF">
            <w:pPr>
              <w:spacing w:after="0" w:line="240" w:lineRule="auto"/>
              <w:jc w:val="both"/>
              <w:rPr>
                <w:rFonts w:ascii="Times New Roman" w:hAnsi="Times New Roman" w:cs="Times New Roman"/>
              </w:rPr>
            </w:pPr>
          </w:p>
        </w:tc>
        <w:tc>
          <w:tcPr>
            <w:tcW w:w="7571" w:type="dxa"/>
          </w:tcPr>
          <w:p w:rsidR="00B061AF" w:rsidRPr="009F2A6E" w:rsidRDefault="00B061AF" w:rsidP="00B061AF">
            <w:pPr>
              <w:spacing w:after="0" w:line="240" w:lineRule="auto"/>
              <w:ind w:hanging="5"/>
              <w:jc w:val="both"/>
              <w:rPr>
                <w:rFonts w:ascii="Times New Roman" w:hAnsi="Times New Roman" w:cs="Times New Roman"/>
              </w:rPr>
            </w:pPr>
            <w:r w:rsidRPr="009F2A6E">
              <w:rPr>
                <w:rFonts w:ascii="Times New Roman" w:hAnsi="Times New Roman" w:cs="Times New Roman"/>
              </w:rPr>
              <w:t>А. объезд вассальных земель с целью сбора с них дани.</w:t>
            </w:r>
          </w:p>
        </w:tc>
      </w:tr>
      <w:tr w:rsidR="00B061AF" w:rsidRPr="009F2A6E" w:rsidTr="00291338">
        <w:tc>
          <w:tcPr>
            <w:tcW w:w="1897" w:type="dxa"/>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1. Полюдье</w:t>
            </w:r>
          </w:p>
        </w:tc>
        <w:tc>
          <w:tcPr>
            <w:tcW w:w="7571" w:type="dxa"/>
          </w:tcPr>
          <w:p w:rsidR="00B061AF" w:rsidRPr="009F2A6E" w:rsidRDefault="00B061AF" w:rsidP="00B061AF">
            <w:pPr>
              <w:tabs>
                <w:tab w:val="right" w:pos="7715"/>
              </w:tabs>
              <w:spacing w:after="0" w:line="240" w:lineRule="auto"/>
              <w:ind w:hanging="5"/>
              <w:jc w:val="both"/>
              <w:rPr>
                <w:rFonts w:ascii="Times New Roman" w:hAnsi="Times New Roman" w:cs="Times New Roman"/>
              </w:rPr>
            </w:pPr>
            <w:r w:rsidRPr="009F2A6E">
              <w:rPr>
                <w:rFonts w:ascii="Times New Roman" w:hAnsi="Times New Roman" w:cs="Times New Roman"/>
              </w:rPr>
              <w:t>Б. условное земельное владение</w:t>
            </w:r>
            <w:r w:rsidRPr="009F2A6E">
              <w:rPr>
                <w:rFonts w:ascii="Times New Roman" w:hAnsi="Times New Roman" w:cs="Times New Roman"/>
              </w:rPr>
              <w:tab/>
            </w:r>
          </w:p>
        </w:tc>
      </w:tr>
      <w:tr w:rsidR="00B061AF" w:rsidRPr="009F2A6E" w:rsidTr="00291338">
        <w:tc>
          <w:tcPr>
            <w:tcW w:w="1897" w:type="dxa"/>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2. Погосты</w:t>
            </w:r>
          </w:p>
        </w:tc>
        <w:tc>
          <w:tcPr>
            <w:tcW w:w="7571" w:type="dxa"/>
          </w:tcPr>
          <w:p w:rsidR="00B061AF" w:rsidRPr="009F2A6E" w:rsidRDefault="00B061AF" w:rsidP="00B061AF">
            <w:pPr>
              <w:spacing w:after="0" w:line="240" w:lineRule="auto"/>
              <w:ind w:hanging="5"/>
              <w:jc w:val="both"/>
              <w:rPr>
                <w:rFonts w:ascii="Times New Roman" w:hAnsi="Times New Roman" w:cs="Times New Roman"/>
              </w:rPr>
            </w:pPr>
            <w:r w:rsidRPr="009F2A6E">
              <w:rPr>
                <w:rFonts w:ascii="Times New Roman" w:hAnsi="Times New Roman" w:cs="Times New Roman"/>
              </w:rPr>
              <w:t>В. места сбора дани</w:t>
            </w:r>
          </w:p>
        </w:tc>
      </w:tr>
      <w:tr w:rsidR="00B061AF" w:rsidRPr="009F2A6E" w:rsidTr="00291338">
        <w:tc>
          <w:tcPr>
            <w:tcW w:w="1897" w:type="dxa"/>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З. Вотчина</w:t>
            </w:r>
          </w:p>
        </w:tc>
        <w:tc>
          <w:tcPr>
            <w:tcW w:w="7571" w:type="dxa"/>
          </w:tcPr>
          <w:p w:rsidR="00B061AF" w:rsidRPr="009F2A6E" w:rsidRDefault="00B061AF" w:rsidP="00B061AF">
            <w:pPr>
              <w:spacing w:after="0" w:line="240" w:lineRule="auto"/>
              <w:ind w:hanging="5"/>
              <w:jc w:val="both"/>
              <w:rPr>
                <w:rFonts w:ascii="Times New Roman" w:hAnsi="Times New Roman" w:cs="Times New Roman"/>
              </w:rPr>
            </w:pPr>
            <w:r w:rsidRPr="009F2A6E">
              <w:rPr>
                <w:rFonts w:ascii="Times New Roman" w:hAnsi="Times New Roman" w:cs="Times New Roman"/>
              </w:rPr>
              <w:t>Г. земельное владение, за которое надо нести военную службу</w:t>
            </w:r>
          </w:p>
        </w:tc>
      </w:tr>
      <w:tr w:rsidR="00B061AF" w:rsidRPr="009F2A6E" w:rsidTr="00291338">
        <w:tc>
          <w:tcPr>
            <w:tcW w:w="1897" w:type="dxa"/>
          </w:tcPr>
          <w:p w:rsidR="00B061AF" w:rsidRPr="009F2A6E" w:rsidRDefault="00B061AF" w:rsidP="00B061AF">
            <w:pPr>
              <w:spacing w:after="0" w:line="240" w:lineRule="auto"/>
              <w:jc w:val="both"/>
              <w:rPr>
                <w:rFonts w:ascii="Times New Roman" w:hAnsi="Times New Roman" w:cs="Times New Roman"/>
              </w:rPr>
            </w:pPr>
          </w:p>
        </w:tc>
        <w:tc>
          <w:tcPr>
            <w:tcW w:w="7571" w:type="dxa"/>
          </w:tcPr>
          <w:p w:rsidR="00B061AF" w:rsidRPr="009F2A6E" w:rsidRDefault="00B061AF" w:rsidP="00B061AF">
            <w:pPr>
              <w:spacing w:after="0" w:line="240" w:lineRule="auto"/>
              <w:ind w:hanging="5"/>
              <w:jc w:val="both"/>
              <w:rPr>
                <w:rFonts w:ascii="Times New Roman" w:hAnsi="Times New Roman" w:cs="Times New Roman"/>
              </w:rPr>
            </w:pPr>
            <w:r w:rsidRPr="009F2A6E">
              <w:rPr>
                <w:rFonts w:ascii="Times New Roman" w:hAnsi="Times New Roman" w:cs="Times New Roman"/>
              </w:rPr>
              <w:t>Д. земля, передающаяся по наследству.</w:t>
            </w:r>
          </w:p>
          <w:p w:rsidR="00B061AF" w:rsidRPr="009F2A6E" w:rsidRDefault="00B061AF" w:rsidP="00B061AF">
            <w:pPr>
              <w:spacing w:after="0" w:line="240" w:lineRule="auto"/>
              <w:ind w:hanging="5"/>
              <w:jc w:val="both"/>
              <w:rPr>
                <w:rFonts w:ascii="Times New Roman" w:hAnsi="Times New Roman" w:cs="Times New Roman"/>
              </w:rPr>
            </w:pPr>
          </w:p>
        </w:tc>
      </w:tr>
    </w:tbl>
    <w:p w:rsidR="00B061AF" w:rsidRPr="009F2A6E" w:rsidRDefault="00B061AF" w:rsidP="00B061AF">
      <w:pPr>
        <w:spacing w:after="0" w:line="240" w:lineRule="auto"/>
        <w:jc w:val="both"/>
        <w:rPr>
          <w:rFonts w:ascii="Times New Roman" w:hAnsi="Times New Roman" w:cs="Times New Roman"/>
          <w:b/>
        </w:rPr>
      </w:pPr>
      <w:r w:rsidRPr="009F2A6E">
        <w:rPr>
          <w:rFonts w:ascii="Times New Roman" w:hAnsi="Times New Roman" w:cs="Times New Roman"/>
          <w:b/>
        </w:rPr>
        <w:t xml:space="preserve">11. Год основания Санкт-Петербурга Петром </w:t>
      </w:r>
      <w:r w:rsidRPr="009F2A6E">
        <w:rPr>
          <w:rFonts w:ascii="Times New Roman" w:hAnsi="Times New Roman" w:cs="Times New Roman"/>
          <w:b/>
          <w:lang w:val="en-US"/>
        </w:rPr>
        <w:t>I</w:t>
      </w:r>
      <w:r w:rsidRPr="009F2A6E">
        <w:rPr>
          <w:rFonts w:ascii="Times New Roman" w:hAnsi="Times New Roman" w:cs="Times New Roman"/>
          <w:b/>
        </w:rPr>
        <w:t>.</w:t>
      </w:r>
    </w:p>
    <w:p w:rsidR="00B061AF" w:rsidRPr="009F2A6E" w:rsidRDefault="00B061AF" w:rsidP="00B061AF">
      <w:pPr>
        <w:spacing w:after="0" w:line="240" w:lineRule="auto"/>
        <w:jc w:val="both"/>
        <w:rPr>
          <w:rFonts w:ascii="Times New Roman" w:hAnsi="Times New Roman" w:cs="Times New Roman"/>
          <w:b/>
        </w:rPr>
      </w:pPr>
      <w:r w:rsidRPr="009F2A6E">
        <w:rPr>
          <w:rFonts w:ascii="Times New Roman" w:hAnsi="Times New Roman" w:cs="Times New Roman"/>
          <w:b/>
        </w:rPr>
        <w:t xml:space="preserve">12. Основные признаки коренного перелома в ходе Великой отечественной войны 1941-1945 гг.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переход стратегической инициативы к Вооружённым силам СССР</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перемещение предприятий с Западной части СССР на Восток</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назначение Сталина главой Государственного Комитета Обороной</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консолидация сил стран антигитлеровской коалиции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Д. превосходство социалистической системы над капиталистической</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Е. падение авторитета </w:t>
      </w:r>
      <w:proofErr w:type="spellStart"/>
      <w:r w:rsidRPr="009F2A6E">
        <w:rPr>
          <w:rFonts w:ascii="Times New Roman" w:hAnsi="Times New Roman" w:cs="Times New Roman"/>
        </w:rPr>
        <w:t>А.Гитлера</w:t>
      </w:r>
      <w:proofErr w:type="spellEnd"/>
      <w:r w:rsidRPr="009F2A6E">
        <w:rPr>
          <w:rFonts w:ascii="Times New Roman" w:hAnsi="Times New Roman" w:cs="Times New Roman"/>
        </w:rPr>
        <w:t xml:space="preserve"> В Германии </w:t>
      </w:r>
    </w:p>
    <w:p w:rsidR="00B061AF" w:rsidRPr="009F2A6E" w:rsidRDefault="00B061AF" w:rsidP="00B061AF">
      <w:pPr>
        <w:spacing w:after="0" w:line="240" w:lineRule="auto"/>
        <w:jc w:val="both"/>
        <w:rPr>
          <w:rFonts w:ascii="Times New Roman" w:hAnsi="Times New Roman" w:cs="Times New Roman"/>
        </w:rPr>
      </w:pPr>
    </w:p>
    <w:p w:rsidR="00B061AF" w:rsidRPr="009F2A6E" w:rsidRDefault="00B061AF" w:rsidP="00B061AF">
      <w:pPr>
        <w:spacing w:after="0" w:line="240" w:lineRule="auto"/>
        <w:ind w:firstLine="709"/>
        <w:jc w:val="both"/>
        <w:rPr>
          <w:rFonts w:ascii="Times New Roman" w:hAnsi="Times New Roman" w:cs="Times New Roman"/>
        </w:rPr>
      </w:pPr>
    </w:p>
    <w:p w:rsidR="00B061AF" w:rsidRPr="009F2A6E" w:rsidRDefault="00B061AF" w:rsidP="00B061AF">
      <w:pPr>
        <w:spacing w:after="0" w:line="240" w:lineRule="auto"/>
        <w:ind w:firstLine="709"/>
        <w:jc w:val="both"/>
        <w:rPr>
          <w:rFonts w:ascii="Times New Roman" w:hAnsi="Times New Roman" w:cs="Times New Roman"/>
        </w:rPr>
      </w:pPr>
    </w:p>
    <w:p w:rsidR="00B061AF" w:rsidRPr="009F2A6E" w:rsidRDefault="00B061AF" w:rsidP="00B061AF">
      <w:pPr>
        <w:spacing w:after="0" w:line="240" w:lineRule="auto"/>
        <w:jc w:val="center"/>
        <w:rPr>
          <w:rFonts w:ascii="Times New Roman" w:hAnsi="Times New Roman" w:cs="Times New Roman"/>
          <w:b/>
        </w:rPr>
      </w:pPr>
      <w:r w:rsidRPr="009F2A6E">
        <w:rPr>
          <w:rFonts w:ascii="Times New Roman" w:hAnsi="Times New Roman" w:cs="Times New Roman"/>
          <w:b/>
        </w:rPr>
        <w:t>Вариант 2</w:t>
      </w:r>
    </w:p>
    <w:p w:rsidR="00B061AF" w:rsidRPr="009F2A6E" w:rsidRDefault="00B061AF" w:rsidP="00B061AF">
      <w:pPr>
        <w:pStyle w:val="af0"/>
        <w:rPr>
          <w:b/>
          <w:sz w:val="22"/>
          <w:szCs w:val="22"/>
        </w:rPr>
      </w:pPr>
      <w:r w:rsidRPr="009F2A6E">
        <w:rPr>
          <w:b/>
          <w:sz w:val="22"/>
          <w:szCs w:val="22"/>
        </w:rPr>
        <w:t xml:space="preserve">1. Орган, осуществлявший высшую законодательную власть в России с октября 1917 года: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ВЦИК;</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ВЛКСМ;</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СНК;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Г. ГКО</w:t>
      </w:r>
    </w:p>
    <w:p w:rsidR="00B061AF" w:rsidRPr="009F2A6E" w:rsidRDefault="00B061AF" w:rsidP="00B061AF">
      <w:pPr>
        <w:pStyle w:val="af0"/>
        <w:rPr>
          <w:b/>
          <w:sz w:val="22"/>
          <w:szCs w:val="22"/>
        </w:rPr>
      </w:pPr>
      <w:r w:rsidRPr="009F2A6E">
        <w:rPr>
          <w:b/>
          <w:sz w:val="22"/>
          <w:szCs w:val="22"/>
        </w:rPr>
        <w:t>2. Последствие царского Манифеста 17 октября 1905 года: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утверждение в России формы правления называемой «думская монархия»;</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превращение России в классическую конституционную монархию;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сохранение России как классической самодержавной монархии;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объявление России республикой </w:t>
      </w:r>
    </w:p>
    <w:p w:rsidR="00B061AF" w:rsidRPr="009F2A6E" w:rsidRDefault="00B061AF" w:rsidP="00B061AF">
      <w:pPr>
        <w:pStyle w:val="af0"/>
        <w:rPr>
          <w:sz w:val="22"/>
          <w:szCs w:val="22"/>
        </w:rPr>
      </w:pPr>
      <w:r w:rsidRPr="009F2A6E">
        <w:rPr>
          <w:b/>
          <w:sz w:val="22"/>
          <w:szCs w:val="22"/>
        </w:rPr>
        <w:t>3. Признак коренного перелома в ходе Великой Отечественной войны:</w:t>
      </w:r>
      <w:r w:rsidRPr="009F2A6E">
        <w:rPr>
          <w:sz w:val="22"/>
          <w:szCs w:val="22"/>
        </w:rPr>
        <w:t xml:space="preserve">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Германия начала терять своих союзников в войне;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стратегическая инициатива перешла в руки Красной Армии;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немецкий план «молниеносной войны» был сорван;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продвижение немецких войск в глубь СССР замедлилось </w:t>
      </w:r>
    </w:p>
    <w:p w:rsidR="00B061AF" w:rsidRPr="009F2A6E" w:rsidRDefault="00B061AF" w:rsidP="00B061AF">
      <w:pPr>
        <w:pStyle w:val="af0"/>
        <w:rPr>
          <w:b/>
          <w:sz w:val="22"/>
          <w:szCs w:val="22"/>
        </w:rPr>
      </w:pPr>
      <w:r w:rsidRPr="009F2A6E">
        <w:rPr>
          <w:b/>
          <w:sz w:val="22"/>
          <w:szCs w:val="22"/>
        </w:rPr>
        <w:t xml:space="preserve">4. Явление, связанное с коллективизацией в СССР: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введение продразверстки;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закрытие большевиками всех оппозиционных газет;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w:t>
      </w:r>
      <w:proofErr w:type="spellStart"/>
      <w:r w:rsidRPr="009F2A6E">
        <w:rPr>
          <w:rFonts w:ascii="Times New Roman" w:hAnsi="Times New Roman" w:cs="Times New Roman"/>
        </w:rPr>
        <w:t>коммунизация</w:t>
      </w:r>
      <w:proofErr w:type="spellEnd"/>
      <w:r w:rsidRPr="009F2A6E">
        <w:rPr>
          <w:rFonts w:ascii="Times New Roman" w:hAnsi="Times New Roman" w:cs="Times New Roman"/>
        </w:rPr>
        <w:t xml:space="preserve">  быта;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провозглашение лозунга о ликвидации кулачества как класса </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 xml:space="preserve">5. Годы Первой мировой войны: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1939-1945;</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1904-1905;</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1914-1918;</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Г. 1941-1945</w:t>
      </w:r>
    </w:p>
    <w:p w:rsidR="00B061AF" w:rsidRPr="009F2A6E" w:rsidRDefault="00B061AF" w:rsidP="00B061AF">
      <w:pPr>
        <w:pStyle w:val="af0"/>
        <w:rPr>
          <w:b/>
          <w:sz w:val="22"/>
          <w:szCs w:val="22"/>
        </w:rPr>
      </w:pPr>
      <w:r w:rsidRPr="009F2A6E">
        <w:rPr>
          <w:b/>
          <w:sz w:val="22"/>
          <w:szCs w:val="22"/>
        </w:rPr>
        <w:t xml:space="preserve">6. Последствие  новой экономической политики (НЭП):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оживилась частная торговля;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частная торговля была запрещена;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была введена продразверстка;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сельское хозяйство не достигло уровня 1913 года  </w:t>
      </w:r>
    </w:p>
    <w:p w:rsidR="00B061AF" w:rsidRPr="009F2A6E" w:rsidRDefault="00B061AF" w:rsidP="00B061AF">
      <w:pPr>
        <w:pStyle w:val="af0"/>
        <w:rPr>
          <w:b/>
          <w:sz w:val="22"/>
          <w:szCs w:val="22"/>
        </w:rPr>
      </w:pPr>
      <w:r w:rsidRPr="009F2A6E">
        <w:rPr>
          <w:b/>
          <w:sz w:val="22"/>
          <w:szCs w:val="22"/>
        </w:rPr>
        <w:t xml:space="preserve">7. Событие, в связи с которым СССР был объявлен агрессором: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подписание пакта Молотова – Риббентропа;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советско-финская война;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массовые репрессии в СССР;</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проведение коллективизации </w:t>
      </w:r>
    </w:p>
    <w:p w:rsidR="00B061AF" w:rsidRPr="009F2A6E" w:rsidRDefault="00B061AF" w:rsidP="00B061AF">
      <w:pPr>
        <w:pStyle w:val="af0"/>
        <w:rPr>
          <w:b/>
          <w:sz w:val="22"/>
          <w:szCs w:val="22"/>
        </w:rPr>
      </w:pPr>
      <w:r w:rsidRPr="009F2A6E">
        <w:rPr>
          <w:b/>
          <w:sz w:val="22"/>
          <w:szCs w:val="22"/>
        </w:rPr>
        <w:t>8. Имя варяжского князя, утвердившегося в Новгороде после призвания варягов на Русь:</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w:t>
      </w:r>
      <w:proofErr w:type="spellStart"/>
      <w:r w:rsidRPr="009F2A6E">
        <w:rPr>
          <w:rFonts w:ascii="Times New Roman" w:hAnsi="Times New Roman" w:cs="Times New Roman"/>
        </w:rPr>
        <w:t>Синеус</w:t>
      </w:r>
      <w:proofErr w:type="spellEnd"/>
      <w:r w:rsidRPr="009F2A6E">
        <w:rPr>
          <w:rFonts w:ascii="Times New Roman" w:hAnsi="Times New Roman" w:cs="Times New Roman"/>
        </w:rPr>
        <w:t>;</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Б. Трувор;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Рюрик;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Г. Олег </w:t>
      </w:r>
    </w:p>
    <w:p w:rsidR="00B061AF" w:rsidRPr="009F2A6E" w:rsidRDefault="00B061AF" w:rsidP="00B061AF">
      <w:pPr>
        <w:spacing w:after="0" w:line="240" w:lineRule="auto"/>
        <w:jc w:val="both"/>
        <w:rPr>
          <w:rFonts w:ascii="Times New Roman" w:hAnsi="Times New Roman" w:cs="Times New Roman"/>
          <w:b/>
          <w:bCs/>
        </w:rPr>
      </w:pPr>
      <w:r w:rsidRPr="009F2A6E">
        <w:rPr>
          <w:rFonts w:ascii="Times New Roman" w:hAnsi="Times New Roman" w:cs="Times New Roman"/>
          <w:b/>
          <w:bCs/>
        </w:rPr>
        <w:t>9. Имя князя, в годы правления которого было свергнуто монголо-татарское иго.</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Иван Грозный </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Иван Великий</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Иван Красный</w:t>
      </w:r>
    </w:p>
    <w:p w:rsidR="00B061AF" w:rsidRPr="009F2A6E" w:rsidRDefault="00B061AF" w:rsidP="00B061AF">
      <w:pPr>
        <w:spacing w:after="0" w:line="240" w:lineRule="auto"/>
        <w:jc w:val="both"/>
        <w:rPr>
          <w:rFonts w:ascii="Times New Roman" w:hAnsi="Times New Roman" w:cs="Times New Roman"/>
          <w:bCs/>
        </w:rPr>
      </w:pPr>
      <w:r w:rsidRPr="009F2A6E">
        <w:rPr>
          <w:rFonts w:ascii="Times New Roman" w:hAnsi="Times New Roman" w:cs="Times New Roman"/>
          <w:bCs/>
        </w:rPr>
        <w:t xml:space="preserve">Г. </w:t>
      </w:r>
      <w:proofErr w:type="spellStart"/>
      <w:r w:rsidRPr="009F2A6E">
        <w:rPr>
          <w:rFonts w:ascii="Times New Roman" w:hAnsi="Times New Roman" w:cs="Times New Roman"/>
          <w:bCs/>
        </w:rPr>
        <w:t>Симеон</w:t>
      </w:r>
      <w:proofErr w:type="spellEnd"/>
      <w:r w:rsidRPr="009F2A6E">
        <w:rPr>
          <w:rFonts w:ascii="Times New Roman" w:hAnsi="Times New Roman" w:cs="Times New Roman"/>
          <w:bCs/>
        </w:rPr>
        <w:t xml:space="preserve"> Гордый</w:t>
      </w:r>
    </w:p>
    <w:p w:rsidR="00B061AF" w:rsidRPr="009F2A6E" w:rsidRDefault="00B061AF" w:rsidP="00B061AF">
      <w:pPr>
        <w:spacing w:after="0" w:line="240" w:lineRule="auto"/>
        <w:jc w:val="both"/>
        <w:rPr>
          <w:rFonts w:ascii="Times New Roman" w:hAnsi="Times New Roman" w:cs="Times New Roman"/>
          <w:b/>
        </w:rPr>
      </w:pPr>
      <w:r w:rsidRPr="009F2A6E">
        <w:rPr>
          <w:rFonts w:ascii="Times New Roman" w:hAnsi="Times New Roman" w:cs="Times New Roman"/>
          <w:b/>
        </w:rPr>
        <w:t>10. Соответствие</w:t>
      </w:r>
      <w:r w:rsidRPr="009F2A6E">
        <w:rPr>
          <w:rFonts w:ascii="Times New Roman" w:hAnsi="Times New Roman" w:cs="Times New Roman"/>
        </w:rPr>
        <w:t xml:space="preserve"> </w:t>
      </w:r>
      <w:r w:rsidRPr="009F2A6E">
        <w:rPr>
          <w:rFonts w:ascii="Times New Roman" w:hAnsi="Times New Roman" w:cs="Times New Roman"/>
          <w:b/>
        </w:rPr>
        <w:t>понятий определениям</w:t>
      </w:r>
    </w:p>
    <w:tbl>
      <w:tblPr>
        <w:tblW w:w="0" w:type="auto"/>
        <w:tblLook w:val="01E0" w:firstRow="1" w:lastRow="1" w:firstColumn="1" w:lastColumn="1" w:noHBand="0" w:noVBand="0"/>
      </w:tblPr>
      <w:tblGrid>
        <w:gridCol w:w="2905"/>
        <w:gridCol w:w="6949"/>
      </w:tblGrid>
      <w:tr w:rsidR="00B061AF" w:rsidRPr="009F2A6E" w:rsidTr="00291338">
        <w:tc>
          <w:tcPr>
            <w:tcW w:w="0" w:type="auto"/>
          </w:tcPr>
          <w:p w:rsidR="00B061AF" w:rsidRPr="009F2A6E" w:rsidRDefault="00B061AF" w:rsidP="00B061AF">
            <w:pPr>
              <w:spacing w:after="0" w:line="240" w:lineRule="auto"/>
              <w:jc w:val="both"/>
              <w:rPr>
                <w:rFonts w:ascii="Times New Roman" w:hAnsi="Times New Roman" w:cs="Times New Roman"/>
              </w:rPr>
            </w:pPr>
          </w:p>
        </w:tc>
        <w:tc>
          <w:tcPr>
            <w:tcW w:w="0" w:type="auto"/>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А. переход от аграрного общества к индустриальному. </w:t>
            </w:r>
          </w:p>
        </w:tc>
      </w:tr>
      <w:tr w:rsidR="00B061AF" w:rsidRPr="009F2A6E" w:rsidTr="00291338">
        <w:tc>
          <w:tcPr>
            <w:tcW w:w="0" w:type="auto"/>
          </w:tcPr>
          <w:p w:rsidR="00B061AF" w:rsidRPr="009F2A6E" w:rsidRDefault="00B061AF" w:rsidP="00B061AF">
            <w:pPr>
              <w:tabs>
                <w:tab w:val="left" w:pos="284"/>
              </w:tabs>
              <w:spacing w:after="0" w:line="240" w:lineRule="auto"/>
              <w:jc w:val="both"/>
              <w:rPr>
                <w:rFonts w:ascii="Times New Roman" w:hAnsi="Times New Roman" w:cs="Times New Roman"/>
              </w:rPr>
            </w:pPr>
            <w:r w:rsidRPr="009F2A6E">
              <w:rPr>
                <w:rFonts w:ascii="Times New Roman" w:hAnsi="Times New Roman" w:cs="Times New Roman"/>
              </w:rPr>
              <w:t>1. Промышленный переворот</w:t>
            </w:r>
          </w:p>
        </w:tc>
        <w:tc>
          <w:tcPr>
            <w:tcW w:w="0" w:type="auto"/>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увеличение объема промышленного производства, числа фабрик, заводов</w:t>
            </w:r>
          </w:p>
        </w:tc>
      </w:tr>
      <w:tr w:rsidR="00B061AF" w:rsidRPr="009F2A6E" w:rsidTr="00291338">
        <w:tc>
          <w:tcPr>
            <w:tcW w:w="0" w:type="auto"/>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2. Модернизация</w:t>
            </w:r>
          </w:p>
        </w:tc>
        <w:tc>
          <w:tcPr>
            <w:tcW w:w="0" w:type="auto"/>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 xml:space="preserve">В. преобладание городского населения над сельским </w:t>
            </w:r>
          </w:p>
        </w:tc>
      </w:tr>
      <w:tr w:rsidR="00B061AF" w:rsidRPr="009F2A6E" w:rsidTr="00291338">
        <w:tc>
          <w:tcPr>
            <w:tcW w:w="0" w:type="auto"/>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З. Индустриализация</w:t>
            </w:r>
          </w:p>
        </w:tc>
        <w:tc>
          <w:tcPr>
            <w:tcW w:w="0" w:type="auto"/>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Г. переход с ручного труда на труд машин</w:t>
            </w:r>
          </w:p>
        </w:tc>
      </w:tr>
      <w:tr w:rsidR="00B061AF" w:rsidRPr="009F2A6E" w:rsidTr="00291338">
        <w:tc>
          <w:tcPr>
            <w:tcW w:w="0" w:type="auto"/>
          </w:tcPr>
          <w:p w:rsidR="00B061AF" w:rsidRPr="009F2A6E" w:rsidRDefault="00B061AF" w:rsidP="00B061AF">
            <w:pPr>
              <w:spacing w:after="0" w:line="240" w:lineRule="auto"/>
              <w:jc w:val="both"/>
              <w:rPr>
                <w:rFonts w:ascii="Times New Roman" w:hAnsi="Times New Roman" w:cs="Times New Roman"/>
              </w:rPr>
            </w:pPr>
          </w:p>
        </w:tc>
        <w:tc>
          <w:tcPr>
            <w:tcW w:w="0" w:type="auto"/>
          </w:tcPr>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Д. ослабление влияния церкви</w:t>
            </w:r>
          </w:p>
          <w:p w:rsidR="00B061AF" w:rsidRPr="009F2A6E" w:rsidRDefault="00B061AF" w:rsidP="00B061AF">
            <w:pPr>
              <w:spacing w:after="0" w:line="240" w:lineRule="auto"/>
              <w:jc w:val="both"/>
              <w:rPr>
                <w:rFonts w:ascii="Times New Roman" w:hAnsi="Times New Roman" w:cs="Times New Roman"/>
              </w:rPr>
            </w:pPr>
          </w:p>
        </w:tc>
      </w:tr>
    </w:tbl>
    <w:p w:rsidR="00B061AF" w:rsidRPr="009F2A6E" w:rsidRDefault="00B061AF" w:rsidP="00B061AF">
      <w:pPr>
        <w:pStyle w:val="af0"/>
        <w:rPr>
          <w:b/>
          <w:sz w:val="22"/>
          <w:szCs w:val="22"/>
        </w:rPr>
      </w:pPr>
      <w:r w:rsidRPr="009F2A6E">
        <w:rPr>
          <w:b/>
          <w:sz w:val="22"/>
          <w:szCs w:val="22"/>
        </w:rPr>
        <w:lastRenderedPageBreak/>
        <w:t>11. Имя князя, с которым связывают крещение Руси.</w:t>
      </w:r>
    </w:p>
    <w:p w:rsidR="00B061AF" w:rsidRPr="009F2A6E" w:rsidRDefault="00B061AF" w:rsidP="00B061AF">
      <w:pPr>
        <w:spacing w:after="0" w:line="240" w:lineRule="auto"/>
        <w:jc w:val="both"/>
        <w:rPr>
          <w:rFonts w:ascii="Times New Roman" w:hAnsi="Times New Roman" w:cs="Times New Roman"/>
          <w:b/>
        </w:rPr>
      </w:pPr>
      <w:r w:rsidRPr="009F2A6E">
        <w:rPr>
          <w:rFonts w:ascii="Times New Roman" w:hAnsi="Times New Roman" w:cs="Times New Roman"/>
          <w:b/>
        </w:rPr>
        <w:t>12. Главные сражения и военные операции коренного перелома в ходе Великой отечественной войны 1941-1945 гг.</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А. Сталинградская битва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Б. Московская битва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В.  Берлинская операция</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Г. Курская дуга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Д. прорыв блокады Ленинграда</w:t>
      </w:r>
    </w:p>
    <w:p w:rsidR="00B061AF" w:rsidRPr="009F2A6E" w:rsidRDefault="00B061AF" w:rsidP="00B061AF">
      <w:pPr>
        <w:spacing w:after="0" w:line="240" w:lineRule="auto"/>
        <w:jc w:val="both"/>
        <w:rPr>
          <w:rFonts w:ascii="Times New Roman" w:hAnsi="Times New Roman" w:cs="Times New Roman"/>
        </w:rPr>
      </w:pPr>
      <w:r w:rsidRPr="009F2A6E">
        <w:rPr>
          <w:rFonts w:ascii="Times New Roman" w:hAnsi="Times New Roman" w:cs="Times New Roman"/>
        </w:rPr>
        <w:t>Е. Пражская операция</w:t>
      </w:r>
    </w:p>
    <w:p w:rsidR="00D816F6" w:rsidRPr="009F2A6E" w:rsidRDefault="00D816F6" w:rsidP="00D816F6">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i/>
          <w:color w:val="FF0000"/>
          <w:sz w:val="22"/>
          <w:szCs w:val="22"/>
        </w:rPr>
      </w:pPr>
    </w:p>
    <w:p w:rsidR="006228CB" w:rsidRPr="009F2A6E" w:rsidRDefault="006228C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b/>
          <w:sz w:val="22"/>
          <w:szCs w:val="22"/>
        </w:rPr>
      </w:pPr>
      <w:r w:rsidRPr="009F2A6E">
        <w:rPr>
          <w:b/>
          <w:sz w:val="22"/>
          <w:szCs w:val="22"/>
        </w:rPr>
        <w:t xml:space="preserve">Эталоны ответов на итоговый тест по </w:t>
      </w:r>
      <w:r w:rsidR="007F5495">
        <w:rPr>
          <w:b/>
          <w:sz w:val="22"/>
          <w:szCs w:val="22"/>
        </w:rPr>
        <w:t xml:space="preserve">общеобразовательной учебной </w:t>
      </w:r>
      <w:r w:rsidRPr="009F2A6E">
        <w:rPr>
          <w:b/>
          <w:sz w:val="22"/>
          <w:szCs w:val="22"/>
        </w:rPr>
        <w:t>дисциплине «</w:t>
      </w:r>
      <w:r w:rsidR="00D851AB" w:rsidRPr="009F2A6E">
        <w:rPr>
          <w:b/>
          <w:sz w:val="22"/>
          <w:szCs w:val="22"/>
        </w:rPr>
        <w:t>История</w:t>
      </w:r>
      <w:r w:rsidRPr="009F2A6E">
        <w:rPr>
          <w:b/>
          <w:sz w:val="22"/>
          <w:szCs w:val="22"/>
        </w:rPr>
        <w:t>»</w:t>
      </w:r>
    </w:p>
    <w:p w:rsidR="006228CB" w:rsidRPr="009F2A6E" w:rsidRDefault="006228C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b/>
          <w:sz w:val="22"/>
          <w:szCs w:val="22"/>
        </w:rPr>
      </w:pPr>
    </w:p>
    <w:tbl>
      <w:tblPr>
        <w:tblStyle w:val="af2"/>
        <w:tblW w:w="0" w:type="auto"/>
        <w:tblLook w:val="04A0" w:firstRow="1" w:lastRow="0" w:firstColumn="1" w:lastColumn="0" w:noHBand="0" w:noVBand="1"/>
      </w:tblPr>
      <w:tblGrid>
        <w:gridCol w:w="817"/>
        <w:gridCol w:w="4111"/>
        <w:gridCol w:w="4926"/>
      </w:tblGrid>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w:t>
            </w:r>
          </w:p>
        </w:tc>
        <w:tc>
          <w:tcPr>
            <w:tcW w:w="4111"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Вариант 1</w:t>
            </w:r>
          </w:p>
        </w:tc>
        <w:tc>
          <w:tcPr>
            <w:tcW w:w="4926"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Вариант 2</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1</w:t>
            </w:r>
          </w:p>
        </w:tc>
        <w:tc>
          <w:tcPr>
            <w:tcW w:w="4111" w:type="dxa"/>
          </w:tcPr>
          <w:p w:rsidR="006228CB" w:rsidRPr="009F2A6E" w:rsidRDefault="00AD12B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а</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а</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2</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б</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а</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3</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в</w:t>
            </w:r>
          </w:p>
        </w:tc>
        <w:tc>
          <w:tcPr>
            <w:tcW w:w="4926" w:type="dxa"/>
          </w:tcPr>
          <w:p w:rsidR="006228CB" w:rsidRPr="009F2A6E" w:rsidRDefault="00554E5F"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б</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4</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в</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г</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5</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г</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в</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6</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г</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а</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7</w:t>
            </w:r>
          </w:p>
        </w:tc>
        <w:tc>
          <w:tcPr>
            <w:tcW w:w="4111" w:type="dxa"/>
          </w:tcPr>
          <w:p w:rsidR="006228CB" w:rsidRPr="009F2A6E" w:rsidRDefault="00177866"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в</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б</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8</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б</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в</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9</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б</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б</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10</w:t>
            </w:r>
          </w:p>
        </w:tc>
        <w:tc>
          <w:tcPr>
            <w:tcW w:w="4111" w:type="dxa"/>
          </w:tcPr>
          <w:p w:rsidR="006228CB" w:rsidRPr="009F2A6E" w:rsidRDefault="00980233"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proofErr w:type="spellStart"/>
            <w:r w:rsidRPr="009F2A6E">
              <w:rPr>
                <w:sz w:val="22"/>
                <w:szCs w:val="22"/>
              </w:rPr>
              <w:t>а</w:t>
            </w:r>
            <w:r w:rsidR="00D851AB" w:rsidRPr="009F2A6E">
              <w:rPr>
                <w:sz w:val="22"/>
                <w:szCs w:val="22"/>
              </w:rPr>
              <w:t>вд</w:t>
            </w:r>
            <w:proofErr w:type="spellEnd"/>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proofErr w:type="spellStart"/>
            <w:r w:rsidRPr="009F2A6E">
              <w:rPr>
                <w:sz w:val="22"/>
                <w:szCs w:val="22"/>
              </w:rPr>
              <w:t>габ</w:t>
            </w:r>
            <w:proofErr w:type="spellEnd"/>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11</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1703</w:t>
            </w:r>
          </w:p>
        </w:tc>
        <w:tc>
          <w:tcPr>
            <w:tcW w:w="4926"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Владимир</w:t>
            </w:r>
          </w:p>
        </w:tc>
      </w:tr>
      <w:tr w:rsidR="006228CB" w:rsidRPr="009F2A6E" w:rsidTr="00CF5949">
        <w:tc>
          <w:tcPr>
            <w:tcW w:w="817" w:type="dxa"/>
          </w:tcPr>
          <w:p w:rsidR="006228CB" w:rsidRPr="009F2A6E" w:rsidRDefault="00CF5949"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12</w:t>
            </w:r>
          </w:p>
        </w:tc>
        <w:tc>
          <w:tcPr>
            <w:tcW w:w="4111" w:type="dxa"/>
          </w:tcPr>
          <w:p w:rsidR="006228CB" w:rsidRPr="009F2A6E" w:rsidRDefault="00D851A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proofErr w:type="spellStart"/>
            <w:r w:rsidRPr="009F2A6E">
              <w:rPr>
                <w:sz w:val="22"/>
                <w:szCs w:val="22"/>
              </w:rPr>
              <w:t>а,б,г</w:t>
            </w:r>
            <w:proofErr w:type="spellEnd"/>
          </w:p>
        </w:tc>
        <w:tc>
          <w:tcPr>
            <w:tcW w:w="4926" w:type="dxa"/>
          </w:tcPr>
          <w:p w:rsidR="006228CB" w:rsidRPr="009F2A6E" w:rsidRDefault="001617E3" w:rsidP="00D851A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2"/>
                <w:szCs w:val="22"/>
              </w:rPr>
            </w:pPr>
            <w:r w:rsidRPr="009F2A6E">
              <w:rPr>
                <w:sz w:val="22"/>
                <w:szCs w:val="22"/>
              </w:rPr>
              <w:t xml:space="preserve">а, </w:t>
            </w:r>
            <w:proofErr w:type="spellStart"/>
            <w:r w:rsidR="00D851AB" w:rsidRPr="009F2A6E">
              <w:rPr>
                <w:sz w:val="22"/>
                <w:szCs w:val="22"/>
              </w:rPr>
              <w:t>г.д</w:t>
            </w:r>
            <w:proofErr w:type="spellEnd"/>
          </w:p>
        </w:tc>
      </w:tr>
    </w:tbl>
    <w:p w:rsidR="006228CB" w:rsidRPr="009F2A6E" w:rsidRDefault="006228CB" w:rsidP="006228C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color w:val="FF0000"/>
          <w:sz w:val="22"/>
          <w:szCs w:val="22"/>
        </w:rPr>
      </w:pPr>
    </w:p>
    <w:p w:rsidR="003A27C7" w:rsidRPr="009F2A6E" w:rsidRDefault="003A27C7" w:rsidP="00AA5FEC">
      <w:pPr>
        <w:spacing w:after="0" w:line="240" w:lineRule="auto"/>
        <w:jc w:val="both"/>
        <w:rPr>
          <w:rFonts w:ascii="Times New Roman" w:hAnsi="Times New Roman"/>
          <w:b/>
          <w:color w:val="FF0000"/>
        </w:rPr>
      </w:pPr>
    </w:p>
    <w:p w:rsidR="00647069" w:rsidRPr="009F2A6E" w:rsidRDefault="00647069" w:rsidP="00647069">
      <w:pPr>
        <w:spacing w:line="240" w:lineRule="auto"/>
        <w:rPr>
          <w:rFonts w:ascii="Times New Roman" w:hAnsi="Times New Roman" w:cs="Times New Roman"/>
          <w:color w:val="FF0000"/>
        </w:rPr>
      </w:pPr>
    </w:p>
    <w:p w:rsidR="00FC0F36" w:rsidRPr="009F2A6E" w:rsidRDefault="00FC0F36" w:rsidP="00AA5FEC">
      <w:pPr>
        <w:spacing w:line="240" w:lineRule="auto"/>
        <w:rPr>
          <w:rFonts w:ascii="Times New Roman" w:hAnsi="Times New Roman" w:cs="Times New Roman"/>
        </w:rPr>
      </w:pPr>
    </w:p>
    <w:sectPr w:rsidR="00FC0F36" w:rsidRPr="009F2A6E" w:rsidSect="00433934">
      <w:footerReference w:type="default" r:id="rId14"/>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CCC" w:rsidRDefault="00112CCC" w:rsidP="00F3798F">
      <w:pPr>
        <w:spacing w:after="0" w:line="240" w:lineRule="auto"/>
      </w:pPr>
      <w:r>
        <w:separator/>
      </w:r>
    </w:p>
  </w:endnote>
  <w:endnote w:type="continuationSeparator" w:id="0">
    <w:p w:rsidR="00112CCC" w:rsidRDefault="00112CCC" w:rsidP="00F37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69891"/>
      <w:docPartObj>
        <w:docPartGallery w:val="Page Numbers (Bottom of Page)"/>
        <w:docPartUnique/>
      </w:docPartObj>
    </w:sdtPr>
    <w:sdtEndPr/>
    <w:sdtContent>
      <w:p w:rsidR="007F5495" w:rsidRDefault="00236D0B">
        <w:pPr>
          <w:pStyle w:val="a9"/>
          <w:jc w:val="center"/>
        </w:pPr>
        <w:r>
          <w:fldChar w:fldCharType="begin"/>
        </w:r>
        <w:r>
          <w:instrText xml:space="preserve"> PAGE   \* MERGEFORMAT </w:instrText>
        </w:r>
        <w:r>
          <w:fldChar w:fldCharType="separate"/>
        </w:r>
        <w:r w:rsidR="00B87174">
          <w:rPr>
            <w:noProof/>
          </w:rPr>
          <w:t>2</w:t>
        </w:r>
        <w:r>
          <w:rPr>
            <w:noProof/>
          </w:rPr>
          <w:fldChar w:fldCharType="end"/>
        </w:r>
      </w:p>
    </w:sdtContent>
  </w:sdt>
  <w:p w:rsidR="007F5495" w:rsidRDefault="007F549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495" w:rsidRPr="00195DB7" w:rsidRDefault="007F5495" w:rsidP="00195DB7">
    <w:pPr>
      <w:pStyle w:val="a9"/>
      <w:tabs>
        <w:tab w:val="left" w:pos="4605"/>
        <w:tab w:val="center" w:pos="4819"/>
      </w:tabs>
      <w:rPr>
        <w:rFonts w:ascii="Times New Roman" w:hAnsi="Times New Roman"/>
        <w:sz w:val="24"/>
      </w:rPr>
    </w:pPr>
    <w:r>
      <w:rPr>
        <w:rFonts w:ascii="Times New Roman" w:hAnsi="Times New Roman"/>
      </w:rPr>
      <w:tab/>
    </w:r>
    <w:r w:rsidRPr="00195DB7">
      <w:rPr>
        <w:rFonts w:ascii="Times New Roman" w:hAnsi="Times New Roman"/>
        <w:sz w:val="24"/>
      </w:rPr>
      <w:tab/>
    </w:r>
    <w:r w:rsidRPr="00195DB7">
      <w:rPr>
        <w:rFonts w:ascii="Times New Roman" w:hAnsi="Times New Roman"/>
        <w:sz w:val="24"/>
      </w:rPr>
      <w:tab/>
    </w:r>
    <w:r w:rsidR="00F86ABA" w:rsidRPr="00195DB7">
      <w:rPr>
        <w:rFonts w:ascii="Times New Roman" w:hAnsi="Times New Roman"/>
        <w:sz w:val="24"/>
      </w:rPr>
      <w:fldChar w:fldCharType="begin"/>
    </w:r>
    <w:r w:rsidRPr="00195DB7">
      <w:rPr>
        <w:rFonts w:ascii="Times New Roman" w:hAnsi="Times New Roman"/>
        <w:sz w:val="24"/>
      </w:rPr>
      <w:instrText xml:space="preserve"> PAGE   \* MERGEFORMAT </w:instrText>
    </w:r>
    <w:r w:rsidR="00F86ABA" w:rsidRPr="00195DB7">
      <w:rPr>
        <w:rFonts w:ascii="Times New Roman" w:hAnsi="Times New Roman"/>
        <w:sz w:val="24"/>
      </w:rPr>
      <w:fldChar w:fldCharType="separate"/>
    </w:r>
    <w:r w:rsidR="00B87174">
      <w:rPr>
        <w:rFonts w:ascii="Times New Roman" w:hAnsi="Times New Roman"/>
        <w:noProof/>
        <w:sz w:val="24"/>
      </w:rPr>
      <w:t>45</w:t>
    </w:r>
    <w:r w:rsidR="00F86ABA" w:rsidRPr="00195DB7">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CCC" w:rsidRDefault="00112CCC" w:rsidP="00F3798F">
      <w:pPr>
        <w:spacing w:after="0" w:line="240" w:lineRule="auto"/>
      </w:pPr>
      <w:r>
        <w:separator/>
      </w:r>
    </w:p>
  </w:footnote>
  <w:footnote w:type="continuationSeparator" w:id="0">
    <w:p w:rsidR="00112CCC" w:rsidRDefault="00112CCC" w:rsidP="00F379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4"/>
    <w:multiLevelType w:val="multilevel"/>
    <w:tmpl w:val="00000887"/>
    <w:lvl w:ilvl="0">
      <w:start w:val="1"/>
      <w:numFmt w:val="decimal"/>
      <w:lvlText w:val="%1)"/>
      <w:lvlJc w:val="left"/>
      <w:pPr>
        <w:ind w:left="307" w:hanging="228"/>
      </w:pPr>
      <w:rPr>
        <w:rFonts w:ascii="Bookman Old Style" w:hAnsi="Bookman Old Style" w:cs="Bookman Old Style"/>
        <w:b w:val="0"/>
        <w:bCs w:val="0"/>
        <w:color w:val="231F20"/>
        <w:w w:val="104"/>
        <w:sz w:val="19"/>
        <w:szCs w:val="19"/>
      </w:rPr>
    </w:lvl>
    <w:lvl w:ilvl="1">
      <w:numFmt w:val="bullet"/>
      <w:lvlText w:val="•"/>
      <w:lvlJc w:val="left"/>
      <w:pPr>
        <w:ind w:left="899" w:hanging="228"/>
      </w:pPr>
    </w:lvl>
    <w:lvl w:ilvl="2">
      <w:numFmt w:val="bullet"/>
      <w:lvlText w:val="•"/>
      <w:lvlJc w:val="left"/>
      <w:pPr>
        <w:ind w:left="1491" w:hanging="228"/>
      </w:pPr>
    </w:lvl>
    <w:lvl w:ilvl="3">
      <w:numFmt w:val="bullet"/>
      <w:lvlText w:val="•"/>
      <w:lvlJc w:val="left"/>
      <w:pPr>
        <w:ind w:left="2083" w:hanging="228"/>
      </w:pPr>
    </w:lvl>
    <w:lvl w:ilvl="4">
      <w:numFmt w:val="bullet"/>
      <w:lvlText w:val="•"/>
      <w:lvlJc w:val="left"/>
      <w:pPr>
        <w:ind w:left="2675" w:hanging="228"/>
      </w:pPr>
    </w:lvl>
    <w:lvl w:ilvl="5">
      <w:numFmt w:val="bullet"/>
      <w:lvlText w:val="•"/>
      <w:lvlJc w:val="left"/>
      <w:pPr>
        <w:ind w:left="3267" w:hanging="228"/>
      </w:pPr>
    </w:lvl>
    <w:lvl w:ilvl="6">
      <w:numFmt w:val="bullet"/>
      <w:lvlText w:val="•"/>
      <w:lvlJc w:val="left"/>
      <w:pPr>
        <w:ind w:left="3859" w:hanging="228"/>
      </w:pPr>
    </w:lvl>
    <w:lvl w:ilvl="7">
      <w:numFmt w:val="bullet"/>
      <w:lvlText w:val="•"/>
      <w:lvlJc w:val="left"/>
      <w:pPr>
        <w:ind w:left="4451" w:hanging="228"/>
      </w:pPr>
    </w:lvl>
    <w:lvl w:ilvl="8">
      <w:numFmt w:val="bullet"/>
      <w:lvlText w:val="•"/>
      <w:lvlJc w:val="left"/>
      <w:pPr>
        <w:ind w:left="5042" w:hanging="228"/>
      </w:pPr>
    </w:lvl>
  </w:abstractNum>
  <w:abstractNum w:abstractNumId="1">
    <w:nsid w:val="03F33FB1"/>
    <w:multiLevelType w:val="hybridMultilevel"/>
    <w:tmpl w:val="364A0FF8"/>
    <w:lvl w:ilvl="0" w:tplc="2EA4BE02">
      <w:start w:val="1"/>
      <w:numFmt w:val="russianLower"/>
      <w:lvlText w:val="%1)"/>
      <w:lvlJc w:val="left"/>
      <w:pPr>
        <w:tabs>
          <w:tab w:val="num" w:pos="1080"/>
        </w:tabs>
        <w:ind w:left="1080" w:hanging="360"/>
      </w:pPr>
      <w:rPr>
        <w:rFonts w:hint="default"/>
      </w:rPr>
    </w:lvl>
    <w:lvl w:ilvl="1" w:tplc="2174E258">
      <w:start w:val="1"/>
      <w:numFmt w:val="bullet"/>
      <w:lvlText w:val=""/>
      <w:lvlJc w:val="left"/>
      <w:pPr>
        <w:tabs>
          <w:tab w:val="num" w:pos="1800"/>
        </w:tabs>
        <w:ind w:left="1800" w:hanging="360"/>
      </w:pPr>
      <w:rPr>
        <w:rFonts w:ascii="Symbol" w:hAnsi="Symbol" w:hint="default"/>
        <w:sz w:val="18"/>
        <w:szCs w:val="18"/>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8530F8B"/>
    <w:multiLevelType w:val="hybridMultilevel"/>
    <w:tmpl w:val="F746F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C4D0F2D"/>
    <w:multiLevelType w:val="hybridMultilevel"/>
    <w:tmpl w:val="2862BF6C"/>
    <w:lvl w:ilvl="0" w:tplc="2EA4BE02">
      <w:start w:val="1"/>
      <w:numFmt w:val="russianLower"/>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1A4083"/>
    <w:multiLevelType w:val="hybridMultilevel"/>
    <w:tmpl w:val="5C4C3230"/>
    <w:lvl w:ilvl="0" w:tplc="8804A13A">
      <w:start w:val="1"/>
      <w:numFmt w:val="bullet"/>
      <w:lvlText w:val="−"/>
      <w:lvlJc w:val="left"/>
      <w:pPr>
        <w:ind w:left="862" w:hanging="360"/>
      </w:pPr>
      <w:rPr>
        <w:rFonts w:ascii="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0EFB7246"/>
    <w:multiLevelType w:val="multilevel"/>
    <w:tmpl w:val="8F9A8510"/>
    <w:lvl w:ilvl="0">
      <w:start w:val="1"/>
      <w:numFmt w:val="decimal"/>
      <w:lvlText w:val="%1."/>
      <w:lvlJc w:val="left"/>
      <w:pPr>
        <w:ind w:left="0" w:hanging="975"/>
      </w:pPr>
      <w:rPr>
        <w:rFonts w:hint="default"/>
      </w:rPr>
    </w:lvl>
    <w:lvl w:ilvl="1">
      <w:start w:val="2"/>
      <w:numFmt w:val="decimal"/>
      <w:isLgl/>
      <w:lvlText w:val="%1.%2"/>
      <w:lvlJc w:val="left"/>
      <w:pPr>
        <w:ind w:left="450" w:hanging="45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3030" w:hanging="1080"/>
      </w:pPr>
      <w:rPr>
        <w:rFonts w:hint="default"/>
      </w:rPr>
    </w:lvl>
    <w:lvl w:ilvl="4">
      <w:start w:val="1"/>
      <w:numFmt w:val="decimal"/>
      <w:isLgl/>
      <w:lvlText w:val="%1.%2.%3.%4.%5"/>
      <w:lvlJc w:val="left"/>
      <w:pPr>
        <w:ind w:left="4005" w:hanging="1080"/>
      </w:pPr>
      <w:rPr>
        <w:rFonts w:hint="default"/>
      </w:rPr>
    </w:lvl>
    <w:lvl w:ilvl="5">
      <w:start w:val="1"/>
      <w:numFmt w:val="decimal"/>
      <w:isLgl/>
      <w:lvlText w:val="%1.%2.%3.%4.%5.%6"/>
      <w:lvlJc w:val="left"/>
      <w:pPr>
        <w:ind w:left="5340" w:hanging="1440"/>
      </w:pPr>
      <w:rPr>
        <w:rFonts w:hint="default"/>
      </w:rPr>
    </w:lvl>
    <w:lvl w:ilvl="6">
      <w:start w:val="1"/>
      <w:numFmt w:val="decimal"/>
      <w:isLgl/>
      <w:lvlText w:val="%1.%2.%3.%4.%5.%6.%7"/>
      <w:lvlJc w:val="left"/>
      <w:pPr>
        <w:ind w:left="6315" w:hanging="1440"/>
      </w:pPr>
      <w:rPr>
        <w:rFonts w:hint="default"/>
      </w:rPr>
    </w:lvl>
    <w:lvl w:ilvl="7">
      <w:start w:val="1"/>
      <w:numFmt w:val="decimal"/>
      <w:isLgl/>
      <w:lvlText w:val="%1.%2.%3.%4.%5.%6.%7.%8"/>
      <w:lvlJc w:val="left"/>
      <w:pPr>
        <w:ind w:left="7650" w:hanging="1800"/>
      </w:pPr>
      <w:rPr>
        <w:rFonts w:hint="default"/>
      </w:rPr>
    </w:lvl>
    <w:lvl w:ilvl="8">
      <w:start w:val="1"/>
      <w:numFmt w:val="decimal"/>
      <w:isLgl/>
      <w:lvlText w:val="%1.%2.%3.%4.%5.%6.%7.%8.%9"/>
      <w:lvlJc w:val="left"/>
      <w:pPr>
        <w:ind w:left="8985" w:hanging="2160"/>
      </w:pPr>
      <w:rPr>
        <w:rFonts w:hint="default"/>
      </w:rPr>
    </w:lvl>
  </w:abstractNum>
  <w:abstractNum w:abstractNumId="7">
    <w:nsid w:val="10967478"/>
    <w:multiLevelType w:val="hybridMultilevel"/>
    <w:tmpl w:val="9EE2F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DD1846"/>
    <w:multiLevelType w:val="hybridMultilevel"/>
    <w:tmpl w:val="DF12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483C2F"/>
    <w:multiLevelType w:val="hybridMultilevel"/>
    <w:tmpl w:val="3B9C2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0BE5248"/>
    <w:multiLevelType w:val="hybridMultilevel"/>
    <w:tmpl w:val="923EFD1A"/>
    <w:lvl w:ilvl="0" w:tplc="2EA4BE0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7117A25"/>
    <w:multiLevelType w:val="hybridMultilevel"/>
    <w:tmpl w:val="321EF6CC"/>
    <w:lvl w:ilvl="0" w:tplc="641A950A">
      <w:start w:val="1"/>
      <w:numFmt w:val="bullet"/>
      <w:lvlText w:val=""/>
      <w:lvlJc w:val="left"/>
      <w:pPr>
        <w:ind w:left="502"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0087C"/>
    <w:multiLevelType w:val="hybridMultilevel"/>
    <w:tmpl w:val="CA942C22"/>
    <w:lvl w:ilvl="0" w:tplc="2EA4BE0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37FD2AB6"/>
    <w:multiLevelType w:val="hybridMultilevel"/>
    <w:tmpl w:val="D3309802"/>
    <w:lvl w:ilvl="0" w:tplc="2EA4BE0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CD51BF"/>
    <w:multiLevelType w:val="multilevel"/>
    <w:tmpl w:val="C18A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792AA2"/>
    <w:multiLevelType w:val="hybridMultilevel"/>
    <w:tmpl w:val="832E2244"/>
    <w:lvl w:ilvl="0" w:tplc="2EA4BE02">
      <w:start w:val="1"/>
      <w:numFmt w:val="russianLower"/>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46560CD1"/>
    <w:multiLevelType w:val="hybridMultilevel"/>
    <w:tmpl w:val="CE72613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45A36A9"/>
    <w:multiLevelType w:val="multilevel"/>
    <w:tmpl w:val="3AC28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5BF3844"/>
    <w:multiLevelType w:val="hybridMultilevel"/>
    <w:tmpl w:val="94DAEF82"/>
    <w:lvl w:ilvl="0" w:tplc="2EA4BE0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271C8D"/>
    <w:multiLevelType w:val="hybridMultilevel"/>
    <w:tmpl w:val="73ECC05A"/>
    <w:lvl w:ilvl="0" w:tplc="2EA4BE02">
      <w:start w:val="1"/>
      <w:numFmt w:val="russianLower"/>
      <w:lvlText w:val="%1)"/>
      <w:lvlJc w:val="left"/>
      <w:pPr>
        <w:tabs>
          <w:tab w:val="num" w:pos="1142"/>
        </w:tabs>
        <w:ind w:left="1161" w:hanging="453"/>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3">
    <w:nsid w:val="5CE341B9"/>
    <w:multiLevelType w:val="multilevel"/>
    <w:tmpl w:val="F782D978"/>
    <w:lvl w:ilvl="0">
      <w:start w:val="1"/>
      <w:numFmt w:val="decimal"/>
      <w:lvlText w:val="%1."/>
      <w:lvlJc w:val="left"/>
      <w:pPr>
        <w:tabs>
          <w:tab w:val="num" w:pos="643"/>
        </w:tabs>
        <w:ind w:left="643" w:hanging="360"/>
      </w:pPr>
      <w:rPr>
        <w:rFonts w:hint="default"/>
        <w:b w:val="0"/>
        <w:sz w:val="24"/>
        <w:szCs w:val="24"/>
      </w:rPr>
    </w:lvl>
    <w:lvl w:ilvl="1" w:tentative="1">
      <w:start w:val="1"/>
      <w:numFmt w:val="lowerLetter"/>
      <w:lvlText w:val="%2."/>
      <w:lvlJc w:val="left"/>
      <w:pPr>
        <w:tabs>
          <w:tab w:val="num" w:pos="1363"/>
        </w:tabs>
        <w:ind w:left="1363" w:hanging="360"/>
      </w:pPr>
    </w:lvl>
    <w:lvl w:ilvl="2" w:tentative="1">
      <w:start w:val="1"/>
      <w:numFmt w:val="lowerRoman"/>
      <w:lvlText w:val="%3."/>
      <w:lvlJc w:val="right"/>
      <w:pPr>
        <w:tabs>
          <w:tab w:val="num" w:pos="2083"/>
        </w:tabs>
        <w:ind w:left="2083" w:hanging="180"/>
      </w:pPr>
    </w:lvl>
    <w:lvl w:ilvl="3" w:tentative="1">
      <w:start w:val="1"/>
      <w:numFmt w:val="decimal"/>
      <w:lvlText w:val="%4."/>
      <w:lvlJc w:val="left"/>
      <w:pPr>
        <w:tabs>
          <w:tab w:val="num" w:pos="2803"/>
        </w:tabs>
        <w:ind w:left="2803" w:hanging="360"/>
      </w:pPr>
    </w:lvl>
    <w:lvl w:ilvl="4" w:tentative="1">
      <w:start w:val="1"/>
      <w:numFmt w:val="lowerLetter"/>
      <w:lvlText w:val="%5."/>
      <w:lvlJc w:val="left"/>
      <w:pPr>
        <w:tabs>
          <w:tab w:val="num" w:pos="3523"/>
        </w:tabs>
        <w:ind w:left="3523" w:hanging="360"/>
      </w:pPr>
    </w:lvl>
    <w:lvl w:ilvl="5" w:tentative="1">
      <w:start w:val="1"/>
      <w:numFmt w:val="lowerRoman"/>
      <w:lvlText w:val="%6."/>
      <w:lvlJc w:val="right"/>
      <w:pPr>
        <w:tabs>
          <w:tab w:val="num" w:pos="4243"/>
        </w:tabs>
        <w:ind w:left="4243" w:hanging="180"/>
      </w:pPr>
    </w:lvl>
    <w:lvl w:ilvl="6" w:tentative="1">
      <w:start w:val="1"/>
      <w:numFmt w:val="decimal"/>
      <w:lvlText w:val="%7."/>
      <w:lvlJc w:val="left"/>
      <w:pPr>
        <w:tabs>
          <w:tab w:val="num" w:pos="4963"/>
        </w:tabs>
        <w:ind w:left="4963" w:hanging="360"/>
      </w:pPr>
    </w:lvl>
    <w:lvl w:ilvl="7" w:tentative="1">
      <w:start w:val="1"/>
      <w:numFmt w:val="lowerLetter"/>
      <w:lvlText w:val="%8."/>
      <w:lvlJc w:val="left"/>
      <w:pPr>
        <w:tabs>
          <w:tab w:val="num" w:pos="5683"/>
        </w:tabs>
        <w:ind w:left="5683" w:hanging="360"/>
      </w:pPr>
    </w:lvl>
    <w:lvl w:ilvl="8" w:tentative="1">
      <w:start w:val="1"/>
      <w:numFmt w:val="lowerRoman"/>
      <w:lvlText w:val="%9."/>
      <w:lvlJc w:val="right"/>
      <w:pPr>
        <w:tabs>
          <w:tab w:val="num" w:pos="6403"/>
        </w:tabs>
        <w:ind w:left="6403" w:hanging="180"/>
      </w:pPr>
    </w:lvl>
  </w:abstractNum>
  <w:abstractNum w:abstractNumId="24">
    <w:nsid w:val="60FF73FE"/>
    <w:multiLevelType w:val="hybridMultilevel"/>
    <w:tmpl w:val="88F46480"/>
    <w:lvl w:ilvl="0" w:tplc="13A27676">
      <w:start w:val="5"/>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2F47C5B"/>
    <w:multiLevelType w:val="hybridMultilevel"/>
    <w:tmpl w:val="A390554E"/>
    <w:lvl w:ilvl="0" w:tplc="7A2208E6">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172A5A"/>
    <w:multiLevelType w:val="hybridMultilevel"/>
    <w:tmpl w:val="8FD666F6"/>
    <w:lvl w:ilvl="0" w:tplc="2EA4BE0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4E168DA"/>
    <w:multiLevelType w:val="hybridMultilevel"/>
    <w:tmpl w:val="A32085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BBB4664"/>
    <w:multiLevelType w:val="hybridMultilevel"/>
    <w:tmpl w:val="3ACE425E"/>
    <w:lvl w:ilvl="0" w:tplc="2EA4BE02">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6CDF64C3"/>
    <w:multiLevelType w:val="hybridMultilevel"/>
    <w:tmpl w:val="9528CEEC"/>
    <w:lvl w:ilvl="0" w:tplc="81980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FC64207"/>
    <w:multiLevelType w:val="hybridMultilevel"/>
    <w:tmpl w:val="9C2CE050"/>
    <w:lvl w:ilvl="0" w:tplc="8804A13A">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6FD3414F"/>
    <w:multiLevelType w:val="hybridMultilevel"/>
    <w:tmpl w:val="6C5CA3C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18844CF"/>
    <w:multiLevelType w:val="hybridMultilevel"/>
    <w:tmpl w:val="6D7CA686"/>
    <w:lvl w:ilvl="0" w:tplc="2EA4BE02">
      <w:start w:val="1"/>
      <w:numFmt w:val="russianLower"/>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55758FB"/>
    <w:multiLevelType w:val="hybridMultilevel"/>
    <w:tmpl w:val="1F267CDE"/>
    <w:lvl w:ilvl="0" w:tplc="2EA4BE0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68E7B3E"/>
    <w:multiLevelType w:val="multilevel"/>
    <w:tmpl w:val="9D8EC49A"/>
    <w:lvl w:ilvl="0">
      <w:start w:val="1"/>
      <w:numFmt w:val="decimal"/>
      <w:lvlText w:val="%1."/>
      <w:lvlJc w:val="left"/>
      <w:pPr>
        <w:tabs>
          <w:tab w:val="num" w:pos="360"/>
        </w:tabs>
        <w:ind w:left="360" w:hanging="360"/>
      </w:pPr>
      <w:rPr>
        <w:rFonts w:hint="default"/>
        <w:b w:val="0"/>
        <w:sz w:val="28"/>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5">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6">
    <w:nsid w:val="79033E26"/>
    <w:multiLevelType w:val="hybridMultilevel"/>
    <w:tmpl w:val="30FCAF02"/>
    <w:lvl w:ilvl="0" w:tplc="86E80CB4">
      <w:start w:val="6"/>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E5E31D8"/>
    <w:multiLevelType w:val="hybridMultilevel"/>
    <w:tmpl w:val="D8B4F786"/>
    <w:lvl w:ilvl="0" w:tplc="819801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35"/>
  </w:num>
  <w:num w:numId="4">
    <w:abstractNumId w:val="10"/>
  </w:num>
  <w:num w:numId="5">
    <w:abstractNumId w:val="19"/>
  </w:num>
  <w:num w:numId="6">
    <w:abstractNumId w:val="37"/>
  </w:num>
  <w:num w:numId="7">
    <w:abstractNumId w:val="29"/>
  </w:num>
  <w:num w:numId="8">
    <w:abstractNumId w:val="34"/>
  </w:num>
  <w:num w:numId="9">
    <w:abstractNumId w:val="23"/>
  </w:num>
  <w:num w:numId="10">
    <w:abstractNumId w:val="14"/>
  </w:num>
  <w:num w:numId="11">
    <w:abstractNumId w:val="33"/>
  </w:num>
  <w:num w:numId="12">
    <w:abstractNumId w:val="32"/>
  </w:num>
  <w:num w:numId="13">
    <w:abstractNumId w:val="26"/>
  </w:num>
  <w:num w:numId="14">
    <w:abstractNumId w:val="4"/>
  </w:num>
  <w:num w:numId="15">
    <w:abstractNumId w:val="13"/>
  </w:num>
  <w:num w:numId="16">
    <w:abstractNumId w:val="11"/>
  </w:num>
  <w:num w:numId="17">
    <w:abstractNumId w:val="28"/>
  </w:num>
  <w:num w:numId="18">
    <w:abstractNumId w:val="1"/>
  </w:num>
  <w:num w:numId="19">
    <w:abstractNumId w:val="21"/>
  </w:num>
  <w:num w:numId="20">
    <w:abstractNumId w:val="12"/>
  </w:num>
  <w:num w:numId="21">
    <w:abstractNumId w:val="22"/>
  </w:num>
  <w:num w:numId="22">
    <w:abstractNumId w:val="17"/>
  </w:num>
  <w:num w:numId="23">
    <w:abstractNumId w:val="2"/>
  </w:num>
  <w:num w:numId="24">
    <w:abstractNumId w:val="3"/>
  </w:num>
  <w:num w:numId="25">
    <w:abstractNumId w:val="30"/>
  </w:num>
  <w:num w:numId="26">
    <w:abstractNumId w:val="8"/>
  </w:num>
  <w:num w:numId="27">
    <w:abstractNumId w:val="25"/>
  </w:num>
  <w:num w:numId="28">
    <w:abstractNumId w:val="7"/>
  </w:num>
  <w:num w:numId="29">
    <w:abstractNumId w:val="5"/>
  </w:num>
  <w:num w:numId="30">
    <w:abstractNumId w:val="0"/>
  </w:num>
  <w:num w:numId="31">
    <w:abstractNumId w:val="27"/>
  </w:num>
  <w:num w:numId="32">
    <w:abstractNumId w:val="31"/>
  </w:num>
  <w:num w:numId="33">
    <w:abstractNumId w:val="9"/>
  </w:num>
  <w:num w:numId="34">
    <w:abstractNumId w:val="36"/>
  </w:num>
  <w:num w:numId="35">
    <w:abstractNumId w:val="18"/>
  </w:num>
  <w:num w:numId="36">
    <w:abstractNumId w:val="15"/>
  </w:num>
  <w:num w:numId="37">
    <w:abstractNumId w:val="20"/>
  </w:num>
  <w:num w:numId="38">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C50D4"/>
    <w:rsid w:val="00006A11"/>
    <w:rsid w:val="00011158"/>
    <w:rsid w:val="000153C4"/>
    <w:rsid w:val="00015CCF"/>
    <w:rsid w:val="00027020"/>
    <w:rsid w:val="00027F70"/>
    <w:rsid w:val="00031189"/>
    <w:rsid w:val="00035374"/>
    <w:rsid w:val="000409A9"/>
    <w:rsid w:val="000460DF"/>
    <w:rsid w:val="000510F4"/>
    <w:rsid w:val="00053169"/>
    <w:rsid w:val="00053A4A"/>
    <w:rsid w:val="00056D1A"/>
    <w:rsid w:val="00060B37"/>
    <w:rsid w:val="00060D75"/>
    <w:rsid w:val="00064744"/>
    <w:rsid w:val="00081B4C"/>
    <w:rsid w:val="00086D3F"/>
    <w:rsid w:val="000878F2"/>
    <w:rsid w:val="00091D5C"/>
    <w:rsid w:val="000A12E3"/>
    <w:rsid w:val="000B38AD"/>
    <w:rsid w:val="000B6F75"/>
    <w:rsid w:val="000C2FF3"/>
    <w:rsid w:val="000C3758"/>
    <w:rsid w:val="000D045C"/>
    <w:rsid w:val="000F75D7"/>
    <w:rsid w:val="00101C70"/>
    <w:rsid w:val="00110112"/>
    <w:rsid w:val="00112CCC"/>
    <w:rsid w:val="00125CCA"/>
    <w:rsid w:val="001269A6"/>
    <w:rsid w:val="00126BD0"/>
    <w:rsid w:val="00130652"/>
    <w:rsid w:val="00132F3E"/>
    <w:rsid w:val="0014085F"/>
    <w:rsid w:val="00140A98"/>
    <w:rsid w:val="001469C1"/>
    <w:rsid w:val="00153173"/>
    <w:rsid w:val="001549FF"/>
    <w:rsid w:val="00154FC9"/>
    <w:rsid w:val="0015575F"/>
    <w:rsid w:val="001617E3"/>
    <w:rsid w:val="00164C9E"/>
    <w:rsid w:val="001708FD"/>
    <w:rsid w:val="00177866"/>
    <w:rsid w:val="00187E30"/>
    <w:rsid w:val="0019178F"/>
    <w:rsid w:val="001917B0"/>
    <w:rsid w:val="0019208A"/>
    <w:rsid w:val="001938D1"/>
    <w:rsid w:val="00195DB7"/>
    <w:rsid w:val="00197B03"/>
    <w:rsid w:val="00197B6A"/>
    <w:rsid w:val="001A105F"/>
    <w:rsid w:val="001A71F4"/>
    <w:rsid w:val="001B3CFB"/>
    <w:rsid w:val="001C3E0F"/>
    <w:rsid w:val="001D0817"/>
    <w:rsid w:val="001D0C69"/>
    <w:rsid w:val="001D31BB"/>
    <w:rsid w:val="001E4FCA"/>
    <w:rsid w:val="001F250A"/>
    <w:rsid w:val="001F28D8"/>
    <w:rsid w:val="001F6231"/>
    <w:rsid w:val="002022A1"/>
    <w:rsid w:val="0020268A"/>
    <w:rsid w:val="00217366"/>
    <w:rsid w:val="00222F1A"/>
    <w:rsid w:val="00226FA9"/>
    <w:rsid w:val="0023394F"/>
    <w:rsid w:val="002344F8"/>
    <w:rsid w:val="00236678"/>
    <w:rsid w:val="00236D0B"/>
    <w:rsid w:val="002415AF"/>
    <w:rsid w:val="00241CE6"/>
    <w:rsid w:val="00244444"/>
    <w:rsid w:val="002522B5"/>
    <w:rsid w:val="0026403A"/>
    <w:rsid w:val="00273423"/>
    <w:rsid w:val="0028097F"/>
    <w:rsid w:val="00281547"/>
    <w:rsid w:val="002841F4"/>
    <w:rsid w:val="00285498"/>
    <w:rsid w:val="00286A4D"/>
    <w:rsid w:val="00290057"/>
    <w:rsid w:val="00290398"/>
    <w:rsid w:val="00290974"/>
    <w:rsid w:val="00291338"/>
    <w:rsid w:val="0029336B"/>
    <w:rsid w:val="002950B9"/>
    <w:rsid w:val="0029633F"/>
    <w:rsid w:val="002A0C3A"/>
    <w:rsid w:val="002A207B"/>
    <w:rsid w:val="002A2616"/>
    <w:rsid w:val="002A38D2"/>
    <w:rsid w:val="002B32AC"/>
    <w:rsid w:val="002B4E32"/>
    <w:rsid w:val="002B511D"/>
    <w:rsid w:val="002B6A04"/>
    <w:rsid w:val="002B70E2"/>
    <w:rsid w:val="002C3506"/>
    <w:rsid w:val="002C51A6"/>
    <w:rsid w:val="002D6564"/>
    <w:rsid w:val="002E3D14"/>
    <w:rsid w:val="002E68C4"/>
    <w:rsid w:val="002E7237"/>
    <w:rsid w:val="002F27CE"/>
    <w:rsid w:val="002F5780"/>
    <w:rsid w:val="002F74B5"/>
    <w:rsid w:val="0030120C"/>
    <w:rsid w:val="003050FF"/>
    <w:rsid w:val="00312F68"/>
    <w:rsid w:val="00315589"/>
    <w:rsid w:val="00325B85"/>
    <w:rsid w:val="0033089D"/>
    <w:rsid w:val="00331481"/>
    <w:rsid w:val="00332236"/>
    <w:rsid w:val="003329AA"/>
    <w:rsid w:val="003355D5"/>
    <w:rsid w:val="00337CF9"/>
    <w:rsid w:val="00340AA2"/>
    <w:rsid w:val="00342CC7"/>
    <w:rsid w:val="003479D5"/>
    <w:rsid w:val="0035289C"/>
    <w:rsid w:val="003553DA"/>
    <w:rsid w:val="003608E9"/>
    <w:rsid w:val="00361AEB"/>
    <w:rsid w:val="00363211"/>
    <w:rsid w:val="00367BBF"/>
    <w:rsid w:val="0038028C"/>
    <w:rsid w:val="00383BBB"/>
    <w:rsid w:val="00387486"/>
    <w:rsid w:val="003931D8"/>
    <w:rsid w:val="003956DE"/>
    <w:rsid w:val="003A27C7"/>
    <w:rsid w:val="003A6184"/>
    <w:rsid w:val="003B1CF7"/>
    <w:rsid w:val="003B44AA"/>
    <w:rsid w:val="003B5FA7"/>
    <w:rsid w:val="003C50D4"/>
    <w:rsid w:val="003D7615"/>
    <w:rsid w:val="003E1901"/>
    <w:rsid w:val="003E5792"/>
    <w:rsid w:val="003E7143"/>
    <w:rsid w:val="003F05AC"/>
    <w:rsid w:val="00400ECA"/>
    <w:rsid w:val="004149B7"/>
    <w:rsid w:val="00421912"/>
    <w:rsid w:val="00425172"/>
    <w:rsid w:val="00433934"/>
    <w:rsid w:val="00433E43"/>
    <w:rsid w:val="00436177"/>
    <w:rsid w:val="0043649E"/>
    <w:rsid w:val="004424FA"/>
    <w:rsid w:val="00442B58"/>
    <w:rsid w:val="00445FCD"/>
    <w:rsid w:val="0044636E"/>
    <w:rsid w:val="00454138"/>
    <w:rsid w:val="00463A1E"/>
    <w:rsid w:val="00465932"/>
    <w:rsid w:val="0047460C"/>
    <w:rsid w:val="00474E01"/>
    <w:rsid w:val="004828B3"/>
    <w:rsid w:val="00483698"/>
    <w:rsid w:val="0048694F"/>
    <w:rsid w:val="0049230D"/>
    <w:rsid w:val="004A1CD3"/>
    <w:rsid w:val="004A247F"/>
    <w:rsid w:val="004A614A"/>
    <w:rsid w:val="004A6343"/>
    <w:rsid w:val="004C3761"/>
    <w:rsid w:val="004C3DDB"/>
    <w:rsid w:val="004C5F20"/>
    <w:rsid w:val="004C6530"/>
    <w:rsid w:val="004C6F16"/>
    <w:rsid w:val="004D34DA"/>
    <w:rsid w:val="004D614E"/>
    <w:rsid w:val="004D7C9A"/>
    <w:rsid w:val="004E57CF"/>
    <w:rsid w:val="004F4402"/>
    <w:rsid w:val="004F5358"/>
    <w:rsid w:val="0050367A"/>
    <w:rsid w:val="0050698C"/>
    <w:rsid w:val="005111D6"/>
    <w:rsid w:val="0051237A"/>
    <w:rsid w:val="00513935"/>
    <w:rsid w:val="00516C59"/>
    <w:rsid w:val="00517892"/>
    <w:rsid w:val="00522ACD"/>
    <w:rsid w:val="00523AD9"/>
    <w:rsid w:val="00524A5B"/>
    <w:rsid w:val="00527530"/>
    <w:rsid w:val="0053101B"/>
    <w:rsid w:val="00536C0B"/>
    <w:rsid w:val="005378A8"/>
    <w:rsid w:val="00554E5F"/>
    <w:rsid w:val="00565BAF"/>
    <w:rsid w:val="00572CA1"/>
    <w:rsid w:val="00575F10"/>
    <w:rsid w:val="00582194"/>
    <w:rsid w:val="00584154"/>
    <w:rsid w:val="00586844"/>
    <w:rsid w:val="005A732C"/>
    <w:rsid w:val="005B72E4"/>
    <w:rsid w:val="005C2BB3"/>
    <w:rsid w:val="005C4FEE"/>
    <w:rsid w:val="005C735F"/>
    <w:rsid w:val="005D151A"/>
    <w:rsid w:val="005D6623"/>
    <w:rsid w:val="005E6625"/>
    <w:rsid w:val="005F4E61"/>
    <w:rsid w:val="005F682C"/>
    <w:rsid w:val="00606826"/>
    <w:rsid w:val="00621B08"/>
    <w:rsid w:val="006228CB"/>
    <w:rsid w:val="006239F5"/>
    <w:rsid w:val="0062491B"/>
    <w:rsid w:val="00630B66"/>
    <w:rsid w:val="006337EF"/>
    <w:rsid w:val="006342A7"/>
    <w:rsid w:val="00641F40"/>
    <w:rsid w:val="00642834"/>
    <w:rsid w:val="00647069"/>
    <w:rsid w:val="00652929"/>
    <w:rsid w:val="00652E08"/>
    <w:rsid w:val="006653EF"/>
    <w:rsid w:val="00676626"/>
    <w:rsid w:val="00680BA4"/>
    <w:rsid w:val="00690904"/>
    <w:rsid w:val="0069250C"/>
    <w:rsid w:val="00693165"/>
    <w:rsid w:val="006951C4"/>
    <w:rsid w:val="0069639E"/>
    <w:rsid w:val="00697ECE"/>
    <w:rsid w:val="006A1AB3"/>
    <w:rsid w:val="006A1CEB"/>
    <w:rsid w:val="006B29DC"/>
    <w:rsid w:val="006B5B6E"/>
    <w:rsid w:val="006B632C"/>
    <w:rsid w:val="006B7289"/>
    <w:rsid w:val="006B7678"/>
    <w:rsid w:val="006C22DB"/>
    <w:rsid w:val="006C3748"/>
    <w:rsid w:val="006C5F8D"/>
    <w:rsid w:val="006D07F2"/>
    <w:rsid w:val="006D37AD"/>
    <w:rsid w:val="006D45AD"/>
    <w:rsid w:val="006E1560"/>
    <w:rsid w:val="00700A9F"/>
    <w:rsid w:val="00713F7D"/>
    <w:rsid w:val="0071747D"/>
    <w:rsid w:val="007174D7"/>
    <w:rsid w:val="0072201B"/>
    <w:rsid w:val="00723147"/>
    <w:rsid w:val="00726B9F"/>
    <w:rsid w:val="00726C92"/>
    <w:rsid w:val="007328F3"/>
    <w:rsid w:val="00735606"/>
    <w:rsid w:val="00743A98"/>
    <w:rsid w:val="0074460A"/>
    <w:rsid w:val="00750528"/>
    <w:rsid w:val="00751DE8"/>
    <w:rsid w:val="00766D34"/>
    <w:rsid w:val="007736BC"/>
    <w:rsid w:val="00792D42"/>
    <w:rsid w:val="0079659C"/>
    <w:rsid w:val="00797D41"/>
    <w:rsid w:val="007A06AB"/>
    <w:rsid w:val="007A1324"/>
    <w:rsid w:val="007A3058"/>
    <w:rsid w:val="007B2540"/>
    <w:rsid w:val="007B70D1"/>
    <w:rsid w:val="007C1316"/>
    <w:rsid w:val="007C3185"/>
    <w:rsid w:val="007C3944"/>
    <w:rsid w:val="007D0557"/>
    <w:rsid w:val="007D4378"/>
    <w:rsid w:val="007E0CF5"/>
    <w:rsid w:val="007E536C"/>
    <w:rsid w:val="007F1CDE"/>
    <w:rsid w:val="007F1E6B"/>
    <w:rsid w:val="007F5495"/>
    <w:rsid w:val="00800294"/>
    <w:rsid w:val="00806772"/>
    <w:rsid w:val="008071E9"/>
    <w:rsid w:val="00814C81"/>
    <w:rsid w:val="008237B3"/>
    <w:rsid w:val="00834A3A"/>
    <w:rsid w:val="0083766D"/>
    <w:rsid w:val="00843B01"/>
    <w:rsid w:val="00846247"/>
    <w:rsid w:val="00850139"/>
    <w:rsid w:val="00851879"/>
    <w:rsid w:val="0085236F"/>
    <w:rsid w:val="00853B72"/>
    <w:rsid w:val="00857AEB"/>
    <w:rsid w:val="00860127"/>
    <w:rsid w:val="0086156E"/>
    <w:rsid w:val="0086195F"/>
    <w:rsid w:val="0086335B"/>
    <w:rsid w:val="008727D1"/>
    <w:rsid w:val="00876197"/>
    <w:rsid w:val="008830EE"/>
    <w:rsid w:val="0089152D"/>
    <w:rsid w:val="00895056"/>
    <w:rsid w:val="00895FB4"/>
    <w:rsid w:val="00896B4F"/>
    <w:rsid w:val="008A402A"/>
    <w:rsid w:val="008A6200"/>
    <w:rsid w:val="008A62A4"/>
    <w:rsid w:val="008B3274"/>
    <w:rsid w:val="008C09F9"/>
    <w:rsid w:val="008C6E00"/>
    <w:rsid w:val="008C77D5"/>
    <w:rsid w:val="008D135D"/>
    <w:rsid w:val="008D4190"/>
    <w:rsid w:val="008D5C75"/>
    <w:rsid w:val="008E19C1"/>
    <w:rsid w:val="008E5165"/>
    <w:rsid w:val="008E58F0"/>
    <w:rsid w:val="008E5B55"/>
    <w:rsid w:val="008F70DB"/>
    <w:rsid w:val="008F72CA"/>
    <w:rsid w:val="00905198"/>
    <w:rsid w:val="009061F9"/>
    <w:rsid w:val="009071FC"/>
    <w:rsid w:val="0092176C"/>
    <w:rsid w:val="009267A1"/>
    <w:rsid w:val="00932618"/>
    <w:rsid w:val="00942294"/>
    <w:rsid w:val="009424BB"/>
    <w:rsid w:val="00942F00"/>
    <w:rsid w:val="0094375F"/>
    <w:rsid w:val="009440F3"/>
    <w:rsid w:val="00944284"/>
    <w:rsid w:val="00947423"/>
    <w:rsid w:val="00947916"/>
    <w:rsid w:val="009507AC"/>
    <w:rsid w:val="0095281E"/>
    <w:rsid w:val="00952C3B"/>
    <w:rsid w:val="0095616D"/>
    <w:rsid w:val="009700C9"/>
    <w:rsid w:val="00980233"/>
    <w:rsid w:val="00986BBA"/>
    <w:rsid w:val="009902E8"/>
    <w:rsid w:val="00990F99"/>
    <w:rsid w:val="009934DA"/>
    <w:rsid w:val="009968A0"/>
    <w:rsid w:val="0099747E"/>
    <w:rsid w:val="009A0A4D"/>
    <w:rsid w:val="009B0BB9"/>
    <w:rsid w:val="009B477B"/>
    <w:rsid w:val="009C1C28"/>
    <w:rsid w:val="009C686E"/>
    <w:rsid w:val="009C6B50"/>
    <w:rsid w:val="009E1A6C"/>
    <w:rsid w:val="009E62D7"/>
    <w:rsid w:val="009F2A6E"/>
    <w:rsid w:val="009F2A9F"/>
    <w:rsid w:val="009F2CC2"/>
    <w:rsid w:val="00A0265C"/>
    <w:rsid w:val="00A03B8D"/>
    <w:rsid w:val="00A04DEE"/>
    <w:rsid w:val="00A16CE0"/>
    <w:rsid w:val="00A21407"/>
    <w:rsid w:val="00A2615F"/>
    <w:rsid w:val="00A44C33"/>
    <w:rsid w:val="00A457DE"/>
    <w:rsid w:val="00A45BEB"/>
    <w:rsid w:val="00A60135"/>
    <w:rsid w:val="00A61481"/>
    <w:rsid w:val="00A62362"/>
    <w:rsid w:val="00A644E5"/>
    <w:rsid w:val="00A675DB"/>
    <w:rsid w:val="00A716F8"/>
    <w:rsid w:val="00A72D9A"/>
    <w:rsid w:val="00A74B19"/>
    <w:rsid w:val="00A766A4"/>
    <w:rsid w:val="00A912D6"/>
    <w:rsid w:val="00AA3BCE"/>
    <w:rsid w:val="00AA41CB"/>
    <w:rsid w:val="00AA5FEC"/>
    <w:rsid w:val="00AA78CB"/>
    <w:rsid w:val="00AB500D"/>
    <w:rsid w:val="00AC1856"/>
    <w:rsid w:val="00AD009A"/>
    <w:rsid w:val="00AD12BB"/>
    <w:rsid w:val="00AE276C"/>
    <w:rsid w:val="00AF6DB3"/>
    <w:rsid w:val="00AF76EB"/>
    <w:rsid w:val="00B061AF"/>
    <w:rsid w:val="00B11338"/>
    <w:rsid w:val="00B11C1B"/>
    <w:rsid w:val="00B131BA"/>
    <w:rsid w:val="00B22D34"/>
    <w:rsid w:val="00B23DC7"/>
    <w:rsid w:val="00B2755A"/>
    <w:rsid w:val="00B32172"/>
    <w:rsid w:val="00B4137B"/>
    <w:rsid w:val="00B544FE"/>
    <w:rsid w:val="00B72387"/>
    <w:rsid w:val="00B73316"/>
    <w:rsid w:val="00B813D8"/>
    <w:rsid w:val="00B817CB"/>
    <w:rsid w:val="00B84B35"/>
    <w:rsid w:val="00B87174"/>
    <w:rsid w:val="00B8726F"/>
    <w:rsid w:val="00BA1CF6"/>
    <w:rsid w:val="00BA2E7E"/>
    <w:rsid w:val="00BA52BA"/>
    <w:rsid w:val="00BA75FE"/>
    <w:rsid w:val="00BC7316"/>
    <w:rsid w:val="00BD07F6"/>
    <w:rsid w:val="00BD7DB9"/>
    <w:rsid w:val="00BF1E09"/>
    <w:rsid w:val="00BF4372"/>
    <w:rsid w:val="00C42A83"/>
    <w:rsid w:val="00C45183"/>
    <w:rsid w:val="00C46EB6"/>
    <w:rsid w:val="00C47509"/>
    <w:rsid w:val="00C47A7A"/>
    <w:rsid w:val="00C47B0A"/>
    <w:rsid w:val="00C60E1A"/>
    <w:rsid w:val="00C63454"/>
    <w:rsid w:val="00C72D43"/>
    <w:rsid w:val="00C7607B"/>
    <w:rsid w:val="00C86BD2"/>
    <w:rsid w:val="00C96245"/>
    <w:rsid w:val="00CA3DC1"/>
    <w:rsid w:val="00CB0479"/>
    <w:rsid w:val="00CB668F"/>
    <w:rsid w:val="00CC0A7C"/>
    <w:rsid w:val="00CC1ACB"/>
    <w:rsid w:val="00CC7AD0"/>
    <w:rsid w:val="00CD15B0"/>
    <w:rsid w:val="00CD1D7B"/>
    <w:rsid w:val="00CD23D6"/>
    <w:rsid w:val="00CD46D6"/>
    <w:rsid w:val="00CD7988"/>
    <w:rsid w:val="00CE379E"/>
    <w:rsid w:val="00CE4A4A"/>
    <w:rsid w:val="00CE7783"/>
    <w:rsid w:val="00CF198F"/>
    <w:rsid w:val="00CF5949"/>
    <w:rsid w:val="00CF68CD"/>
    <w:rsid w:val="00D05F1E"/>
    <w:rsid w:val="00D120C9"/>
    <w:rsid w:val="00D2113A"/>
    <w:rsid w:val="00D24467"/>
    <w:rsid w:val="00D25C41"/>
    <w:rsid w:val="00D2754F"/>
    <w:rsid w:val="00D35913"/>
    <w:rsid w:val="00D40C27"/>
    <w:rsid w:val="00D4550F"/>
    <w:rsid w:val="00D465AD"/>
    <w:rsid w:val="00D468B3"/>
    <w:rsid w:val="00D50B98"/>
    <w:rsid w:val="00D53E47"/>
    <w:rsid w:val="00D56F30"/>
    <w:rsid w:val="00D61756"/>
    <w:rsid w:val="00D63A88"/>
    <w:rsid w:val="00D7019B"/>
    <w:rsid w:val="00D73BEF"/>
    <w:rsid w:val="00D80354"/>
    <w:rsid w:val="00D816F6"/>
    <w:rsid w:val="00D84B29"/>
    <w:rsid w:val="00D851AB"/>
    <w:rsid w:val="00D93CC3"/>
    <w:rsid w:val="00D97562"/>
    <w:rsid w:val="00DA0731"/>
    <w:rsid w:val="00DB4B55"/>
    <w:rsid w:val="00DB4D55"/>
    <w:rsid w:val="00DB4FF1"/>
    <w:rsid w:val="00DB5CA2"/>
    <w:rsid w:val="00DC3BAA"/>
    <w:rsid w:val="00DD05FB"/>
    <w:rsid w:val="00DE1F8F"/>
    <w:rsid w:val="00DE5750"/>
    <w:rsid w:val="00DE6A46"/>
    <w:rsid w:val="00DF2C32"/>
    <w:rsid w:val="00DF317A"/>
    <w:rsid w:val="00E01B48"/>
    <w:rsid w:val="00E041B1"/>
    <w:rsid w:val="00E05170"/>
    <w:rsid w:val="00E15307"/>
    <w:rsid w:val="00E44E2E"/>
    <w:rsid w:val="00E5171B"/>
    <w:rsid w:val="00E52330"/>
    <w:rsid w:val="00E53C85"/>
    <w:rsid w:val="00E7156A"/>
    <w:rsid w:val="00E7527F"/>
    <w:rsid w:val="00E75597"/>
    <w:rsid w:val="00E75D91"/>
    <w:rsid w:val="00E82744"/>
    <w:rsid w:val="00E93CE9"/>
    <w:rsid w:val="00E945B2"/>
    <w:rsid w:val="00EC02C1"/>
    <w:rsid w:val="00EC3357"/>
    <w:rsid w:val="00EC5D19"/>
    <w:rsid w:val="00ED0840"/>
    <w:rsid w:val="00ED3784"/>
    <w:rsid w:val="00ED37CA"/>
    <w:rsid w:val="00ED7412"/>
    <w:rsid w:val="00ED7AB9"/>
    <w:rsid w:val="00EF2F3E"/>
    <w:rsid w:val="00EF6DD1"/>
    <w:rsid w:val="00EF7125"/>
    <w:rsid w:val="00F11954"/>
    <w:rsid w:val="00F140F4"/>
    <w:rsid w:val="00F15140"/>
    <w:rsid w:val="00F151F4"/>
    <w:rsid w:val="00F16572"/>
    <w:rsid w:val="00F1666E"/>
    <w:rsid w:val="00F2669A"/>
    <w:rsid w:val="00F279E5"/>
    <w:rsid w:val="00F30FB5"/>
    <w:rsid w:val="00F349C4"/>
    <w:rsid w:val="00F3679F"/>
    <w:rsid w:val="00F3798F"/>
    <w:rsid w:val="00F458E9"/>
    <w:rsid w:val="00F47F81"/>
    <w:rsid w:val="00F503B3"/>
    <w:rsid w:val="00F50972"/>
    <w:rsid w:val="00F613B9"/>
    <w:rsid w:val="00F633BF"/>
    <w:rsid w:val="00F65B5D"/>
    <w:rsid w:val="00F71771"/>
    <w:rsid w:val="00F71B50"/>
    <w:rsid w:val="00F74907"/>
    <w:rsid w:val="00F75D5F"/>
    <w:rsid w:val="00F86ABA"/>
    <w:rsid w:val="00F86B57"/>
    <w:rsid w:val="00F960BB"/>
    <w:rsid w:val="00FA392E"/>
    <w:rsid w:val="00FB6D02"/>
    <w:rsid w:val="00FC0EAC"/>
    <w:rsid w:val="00FC0F36"/>
    <w:rsid w:val="00FD2B58"/>
    <w:rsid w:val="00FD4180"/>
    <w:rsid w:val="00FE72AD"/>
    <w:rsid w:val="00FF4D54"/>
    <w:rsid w:val="00FF640B"/>
    <w:rsid w:val="00FF7E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798F"/>
  </w:style>
  <w:style w:type="paragraph" w:styleId="10">
    <w:name w:val="heading 1"/>
    <w:basedOn w:val="a0"/>
    <w:next w:val="a0"/>
    <w:link w:val="11"/>
    <w:qFormat/>
    <w:rsid w:val="003C50D4"/>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0">
    <w:name w:val="heading 2"/>
    <w:basedOn w:val="a0"/>
    <w:next w:val="a0"/>
    <w:link w:val="21"/>
    <w:qFormat/>
    <w:rsid w:val="003C50D4"/>
    <w:pPr>
      <w:keepNext/>
      <w:spacing w:before="240" w:after="60" w:line="240" w:lineRule="auto"/>
      <w:outlineLvl w:val="1"/>
    </w:pPr>
    <w:rPr>
      <w:rFonts w:ascii="Cambria" w:eastAsia="Times New Roman" w:hAnsi="Cambria" w:cs="Times New Roman"/>
      <w:b/>
      <w:bCs/>
      <w:i/>
      <w:iCs/>
      <w:sz w:val="28"/>
      <w:szCs w:val="28"/>
    </w:rPr>
  </w:style>
  <w:style w:type="paragraph" w:styleId="30">
    <w:name w:val="heading 3"/>
    <w:basedOn w:val="a0"/>
    <w:next w:val="a0"/>
    <w:link w:val="31"/>
    <w:qFormat/>
    <w:rsid w:val="003C50D4"/>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semiHidden/>
    <w:unhideWhenUsed/>
    <w:qFormat/>
    <w:rsid w:val="00814C8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
    <w:unhideWhenUsed/>
    <w:qFormat/>
    <w:rsid w:val="00F503B3"/>
    <w:pPr>
      <w:keepNext/>
      <w:keepLines/>
      <w:widowControl w:val="0"/>
      <w:suppressAutoHyphens/>
      <w:spacing w:before="200" w:after="0" w:line="240" w:lineRule="auto"/>
      <w:outlineLvl w:val="5"/>
    </w:pPr>
    <w:rPr>
      <w:rFonts w:asciiTheme="majorHAnsi" w:eastAsiaTheme="majorEastAsia" w:hAnsiTheme="majorHAnsi" w:cstheme="majorBidi"/>
      <w:i/>
      <w:iCs/>
      <w:color w:val="243F60" w:themeColor="accent1" w:themeShade="7F"/>
      <w:sz w:val="20"/>
      <w:szCs w:val="20"/>
      <w:lang w:eastAsia="ar-SA"/>
    </w:rPr>
  </w:style>
  <w:style w:type="paragraph" w:styleId="7">
    <w:name w:val="heading 7"/>
    <w:basedOn w:val="a0"/>
    <w:next w:val="a0"/>
    <w:link w:val="70"/>
    <w:qFormat/>
    <w:rsid w:val="003C50D4"/>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0"/>
    <w:next w:val="a0"/>
    <w:link w:val="80"/>
    <w:uiPriority w:val="9"/>
    <w:unhideWhenUsed/>
    <w:qFormat/>
    <w:rsid w:val="00C47A7A"/>
    <w:pPr>
      <w:spacing w:before="240" w:after="60" w:line="240" w:lineRule="auto"/>
      <w:outlineLvl w:val="7"/>
    </w:pPr>
    <w:rPr>
      <w:rFonts w:ascii="Calibri" w:eastAsia="Times New Roman" w:hAnsi="Calibri" w:cs="Times New Roman"/>
      <w:i/>
      <w:iCs/>
      <w:sz w:val="24"/>
      <w:szCs w:val="24"/>
      <w:lang w:eastAsia="ar-SA"/>
    </w:rPr>
  </w:style>
  <w:style w:type="paragraph" w:styleId="9">
    <w:name w:val="heading 9"/>
    <w:basedOn w:val="a0"/>
    <w:next w:val="a0"/>
    <w:link w:val="90"/>
    <w:qFormat/>
    <w:rsid w:val="003C50D4"/>
    <w:pPr>
      <w:spacing w:before="240" w:after="60" w:line="240" w:lineRule="auto"/>
      <w:outlineLvl w:val="8"/>
    </w:pPr>
    <w:rPr>
      <w:rFonts w:ascii="Cambria" w:eastAsia="Times New Roman" w:hAnsi="Cambria"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3C50D4"/>
    <w:rPr>
      <w:rFonts w:ascii="Times New Roman" w:eastAsia="Times New Roman" w:hAnsi="Times New Roman" w:cs="Times New Roman"/>
      <w:sz w:val="24"/>
      <w:szCs w:val="24"/>
    </w:rPr>
  </w:style>
  <w:style w:type="character" w:customStyle="1" w:styleId="21">
    <w:name w:val="Заголовок 2 Знак"/>
    <w:basedOn w:val="a1"/>
    <w:link w:val="20"/>
    <w:rsid w:val="003C50D4"/>
    <w:rPr>
      <w:rFonts w:ascii="Cambria" w:eastAsia="Times New Roman" w:hAnsi="Cambria" w:cs="Times New Roman"/>
      <w:b/>
      <w:bCs/>
      <w:i/>
      <w:iCs/>
      <w:sz w:val="28"/>
      <w:szCs w:val="28"/>
    </w:rPr>
  </w:style>
  <w:style w:type="character" w:customStyle="1" w:styleId="31">
    <w:name w:val="Заголовок 3 Знак"/>
    <w:basedOn w:val="a1"/>
    <w:link w:val="30"/>
    <w:rsid w:val="003C50D4"/>
    <w:rPr>
      <w:rFonts w:ascii="Cambria" w:eastAsia="Times New Roman" w:hAnsi="Cambria" w:cs="Times New Roman"/>
      <w:b/>
      <w:bCs/>
      <w:sz w:val="26"/>
      <w:szCs w:val="26"/>
    </w:rPr>
  </w:style>
  <w:style w:type="character" w:customStyle="1" w:styleId="70">
    <w:name w:val="Заголовок 7 Знак"/>
    <w:basedOn w:val="a1"/>
    <w:link w:val="7"/>
    <w:rsid w:val="003C50D4"/>
    <w:rPr>
      <w:rFonts w:ascii="Times New Roman" w:eastAsia="Times New Roman" w:hAnsi="Times New Roman" w:cs="Times New Roman"/>
      <w:sz w:val="24"/>
      <w:szCs w:val="24"/>
    </w:rPr>
  </w:style>
  <w:style w:type="character" w:customStyle="1" w:styleId="90">
    <w:name w:val="Заголовок 9 Знак"/>
    <w:basedOn w:val="a1"/>
    <w:link w:val="9"/>
    <w:rsid w:val="003C50D4"/>
    <w:rPr>
      <w:rFonts w:ascii="Cambria" w:eastAsia="Times New Roman" w:hAnsi="Cambria" w:cs="Times New Roman"/>
    </w:rPr>
  </w:style>
  <w:style w:type="numbering" w:customStyle="1" w:styleId="12">
    <w:name w:val="Нет списка1"/>
    <w:next w:val="a3"/>
    <w:uiPriority w:val="99"/>
    <w:semiHidden/>
    <w:unhideWhenUsed/>
    <w:rsid w:val="003C50D4"/>
  </w:style>
  <w:style w:type="paragraph" w:styleId="a4">
    <w:name w:val="footnote text"/>
    <w:basedOn w:val="a0"/>
    <w:link w:val="a5"/>
    <w:uiPriority w:val="99"/>
    <w:semiHidden/>
    <w:unhideWhenUsed/>
    <w:rsid w:val="003C50D4"/>
    <w:pPr>
      <w:spacing w:after="0" w:line="240" w:lineRule="auto"/>
    </w:pPr>
    <w:rPr>
      <w:rFonts w:ascii="Calibri" w:eastAsia="Calibri" w:hAnsi="Calibri" w:cs="Times New Roman"/>
      <w:sz w:val="20"/>
      <w:szCs w:val="20"/>
    </w:rPr>
  </w:style>
  <w:style w:type="character" w:customStyle="1" w:styleId="a5">
    <w:name w:val="Текст сноски Знак"/>
    <w:basedOn w:val="a1"/>
    <w:link w:val="a4"/>
    <w:uiPriority w:val="99"/>
    <w:semiHidden/>
    <w:rsid w:val="003C50D4"/>
    <w:rPr>
      <w:rFonts w:ascii="Calibri" w:eastAsia="Calibri" w:hAnsi="Calibri" w:cs="Times New Roman"/>
      <w:sz w:val="20"/>
      <w:szCs w:val="20"/>
    </w:rPr>
  </w:style>
  <w:style w:type="character" w:styleId="a6">
    <w:name w:val="footnote reference"/>
    <w:semiHidden/>
    <w:unhideWhenUsed/>
    <w:rsid w:val="003C50D4"/>
    <w:rPr>
      <w:vertAlign w:val="superscript"/>
    </w:rPr>
  </w:style>
  <w:style w:type="paragraph" w:styleId="a7">
    <w:name w:val="header"/>
    <w:basedOn w:val="a0"/>
    <w:link w:val="a8"/>
    <w:unhideWhenUsed/>
    <w:rsid w:val="003C50D4"/>
    <w:pPr>
      <w:tabs>
        <w:tab w:val="center" w:pos="4677"/>
        <w:tab w:val="right" w:pos="9355"/>
      </w:tabs>
    </w:pPr>
    <w:rPr>
      <w:rFonts w:ascii="Calibri" w:eastAsia="Calibri" w:hAnsi="Calibri" w:cs="Times New Roman"/>
      <w:lang w:eastAsia="en-US"/>
    </w:rPr>
  </w:style>
  <w:style w:type="character" w:customStyle="1" w:styleId="a8">
    <w:name w:val="Верхний колонтитул Знак"/>
    <w:basedOn w:val="a1"/>
    <w:link w:val="a7"/>
    <w:rsid w:val="003C50D4"/>
    <w:rPr>
      <w:rFonts w:ascii="Calibri" w:eastAsia="Calibri" w:hAnsi="Calibri" w:cs="Times New Roman"/>
      <w:lang w:eastAsia="en-US"/>
    </w:rPr>
  </w:style>
  <w:style w:type="paragraph" w:styleId="a9">
    <w:name w:val="footer"/>
    <w:basedOn w:val="a0"/>
    <w:link w:val="aa"/>
    <w:uiPriority w:val="99"/>
    <w:unhideWhenUsed/>
    <w:rsid w:val="003C50D4"/>
    <w:pPr>
      <w:tabs>
        <w:tab w:val="center" w:pos="4677"/>
        <w:tab w:val="right" w:pos="9355"/>
      </w:tabs>
    </w:pPr>
    <w:rPr>
      <w:rFonts w:ascii="Calibri" w:eastAsia="Calibri" w:hAnsi="Calibri" w:cs="Times New Roman"/>
      <w:lang w:eastAsia="en-US"/>
    </w:rPr>
  </w:style>
  <w:style w:type="character" w:customStyle="1" w:styleId="aa">
    <w:name w:val="Нижний колонтитул Знак"/>
    <w:basedOn w:val="a1"/>
    <w:link w:val="a9"/>
    <w:uiPriority w:val="99"/>
    <w:rsid w:val="003C50D4"/>
    <w:rPr>
      <w:rFonts w:ascii="Calibri" w:eastAsia="Calibri" w:hAnsi="Calibri" w:cs="Times New Roman"/>
      <w:lang w:eastAsia="en-US"/>
    </w:rPr>
  </w:style>
  <w:style w:type="paragraph" w:styleId="ab">
    <w:name w:val="List Paragraph"/>
    <w:basedOn w:val="a0"/>
    <w:uiPriority w:val="34"/>
    <w:qFormat/>
    <w:rsid w:val="003C50D4"/>
    <w:pPr>
      <w:spacing w:after="0" w:line="240" w:lineRule="auto"/>
      <w:ind w:left="720"/>
      <w:contextualSpacing/>
    </w:pPr>
    <w:rPr>
      <w:rFonts w:ascii="Times New Roman" w:eastAsia="Times New Roman" w:hAnsi="Times New Roman" w:cs="Times New Roman"/>
      <w:sz w:val="24"/>
      <w:szCs w:val="24"/>
    </w:rPr>
  </w:style>
  <w:style w:type="paragraph" w:styleId="ac">
    <w:name w:val="Title"/>
    <w:basedOn w:val="a0"/>
    <w:link w:val="ad"/>
    <w:qFormat/>
    <w:rsid w:val="003C50D4"/>
    <w:pPr>
      <w:spacing w:after="0" w:line="240" w:lineRule="auto"/>
      <w:jc w:val="center"/>
    </w:pPr>
    <w:rPr>
      <w:rFonts w:ascii="Times New Roman" w:eastAsia="Times New Roman" w:hAnsi="Times New Roman" w:cs="Times New Roman"/>
      <w:b/>
      <w:sz w:val="28"/>
      <w:szCs w:val="24"/>
    </w:rPr>
  </w:style>
  <w:style w:type="character" w:customStyle="1" w:styleId="ad">
    <w:name w:val="Название Знак"/>
    <w:basedOn w:val="a1"/>
    <w:link w:val="ac"/>
    <w:rsid w:val="003C50D4"/>
    <w:rPr>
      <w:rFonts w:ascii="Times New Roman" w:eastAsia="Times New Roman" w:hAnsi="Times New Roman" w:cs="Times New Roman"/>
      <w:b/>
      <w:sz w:val="28"/>
      <w:szCs w:val="24"/>
    </w:rPr>
  </w:style>
  <w:style w:type="paragraph" w:styleId="ae">
    <w:name w:val="Subtitle"/>
    <w:basedOn w:val="a0"/>
    <w:next w:val="a0"/>
    <w:link w:val="af"/>
    <w:qFormat/>
    <w:rsid w:val="003C50D4"/>
    <w:pPr>
      <w:spacing w:after="60" w:line="240" w:lineRule="auto"/>
      <w:jc w:val="center"/>
      <w:outlineLvl w:val="1"/>
    </w:pPr>
    <w:rPr>
      <w:rFonts w:ascii="Cambria" w:eastAsia="Times New Roman" w:hAnsi="Cambria" w:cs="Times New Roman"/>
      <w:sz w:val="24"/>
      <w:szCs w:val="24"/>
    </w:rPr>
  </w:style>
  <w:style w:type="character" w:customStyle="1" w:styleId="af">
    <w:name w:val="Подзаголовок Знак"/>
    <w:basedOn w:val="a1"/>
    <w:link w:val="ae"/>
    <w:rsid w:val="003C50D4"/>
    <w:rPr>
      <w:rFonts w:ascii="Cambria" w:eastAsia="Times New Roman" w:hAnsi="Cambria" w:cs="Times New Roman"/>
      <w:sz w:val="24"/>
      <w:szCs w:val="24"/>
    </w:rPr>
  </w:style>
  <w:style w:type="paragraph" w:styleId="af0">
    <w:name w:val="Body Text"/>
    <w:basedOn w:val="a0"/>
    <w:link w:val="af1"/>
    <w:semiHidden/>
    <w:rsid w:val="003C50D4"/>
    <w:pPr>
      <w:spacing w:after="0" w:line="240" w:lineRule="auto"/>
      <w:jc w:val="both"/>
    </w:pPr>
    <w:rPr>
      <w:rFonts w:ascii="Times New Roman" w:eastAsia="Times New Roman" w:hAnsi="Times New Roman" w:cs="Times New Roman"/>
      <w:color w:val="000000"/>
      <w:spacing w:val="-1"/>
      <w:sz w:val="24"/>
      <w:szCs w:val="24"/>
    </w:rPr>
  </w:style>
  <w:style w:type="character" w:customStyle="1" w:styleId="af1">
    <w:name w:val="Основной текст Знак"/>
    <w:basedOn w:val="a1"/>
    <w:link w:val="af0"/>
    <w:semiHidden/>
    <w:rsid w:val="003C50D4"/>
    <w:rPr>
      <w:rFonts w:ascii="Times New Roman" w:eastAsia="Times New Roman" w:hAnsi="Times New Roman" w:cs="Times New Roman"/>
      <w:color w:val="000000"/>
      <w:spacing w:val="-1"/>
      <w:sz w:val="24"/>
      <w:szCs w:val="24"/>
    </w:rPr>
  </w:style>
  <w:style w:type="paragraph" w:styleId="22">
    <w:name w:val="Body Text 2"/>
    <w:basedOn w:val="a0"/>
    <w:link w:val="23"/>
    <w:semiHidden/>
    <w:rsid w:val="003C50D4"/>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1"/>
    <w:link w:val="22"/>
    <w:semiHidden/>
    <w:rsid w:val="003C50D4"/>
    <w:rPr>
      <w:rFonts w:ascii="Times New Roman" w:eastAsia="Times New Roman" w:hAnsi="Times New Roman" w:cs="Times New Roman"/>
      <w:sz w:val="24"/>
      <w:szCs w:val="24"/>
    </w:rPr>
  </w:style>
  <w:style w:type="table" w:styleId="af2">
    <w:name w:val="Table Grid"/>
    <w:basedOn w:val="a2"/>
    <w:uiPriority w:val="59"/>
    <w:rsid w:val="003C50D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basedOn w:val="a0"/>
    <w:uiPriority w:val="99"/>
    <w:rsid w:val="003C50D4"/>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3"/>
    <w:basedOn w:val="a0"/>
    <w:link w:val="33"/>
    <w:unhideWhenUsed/>
    <w:rsid w:val="003C50D4"/>
    <w:pPr>
      <w:spacing w:after="120"/>
    </w:pPr>
    <w:rPr>
      <w:rFonts w:ascii="Calibri" w:eastAsia="Calibri" w:hAnsi="Calibri" w:cs="Times New Roman"/>
      <w:sz w:val="16"/>
      <w:szCs w:val="16"/>
      <w:lang w:eastAsia="en-US"/>
    </w:rPr>
  </w:style>
  <w:style w:type="character" w:customStyle="1" w:styleId="33">
    <w:name w:val="Основной текст 3 Знак"/>
    <w:basedOn w:val="a1"/>
    <w:link w:val="32"/>
    <w:rsid w:val="003C50D4"/>
    <w:rPr>
      <w:rFonts w:ascii="Calibri" w:eastAsia="Calibri" w:hAnsi="Calibri" w:cs="Times New Roman"/>
      <w:sz w:val="16"/>
      <w:szCs w:val="16"/>
      <w:lang w:eastAsia="en-US"/>
    </w:rPr>
  </w:style>
  <w:style w:type="character" w:customStyle="1" w:styleId="apple-converted-space">
    <w:name w:val="apple-converted-space"/>
    <w:basedOn w:val="a1"/>
    <w:rsid w:val="003C50D4"/>
  </w:style>
  <w:style w:type="paragraph" w:styleId="af4">
    <w:name w:val="Body Text Indent"/>
    <w:basedOn w:val="a0"/>
    <w:link w:val="af5"/>
    <w:rsid w:val="003C50D4"/>
    <w:pPr>
      <w:spacing w:after="120" w:line="240" w:lineRule="auto"/>
      <w:ind w:left="283"/>
    </w:pPr>
    <w:rPr>
      <w:rFonts w:ascii="Times New Roman" w:eastAsia="Times New Roman" w:hAnsi="Times New Roman" w:cs="Times New Roman"/>
      <w:sz w:val="24"/>
      <w:szCs w:val="24"/>
    </w:rPr>
  </w:style>
  <w:style w:type="character" w:customStyle="1" w:styleId="af5">
    <w:name w:val="Основной текст с отступом Знак"/>
    <w:basedOn w:val="a1"/>
    <w:link w:val="af4"/>
    <w:rsid w:val="003C50D4"/>
    <w:rPr>
      <w:rFonts w:ascii="Times New Roman" w:eastAsia="Times New Roman" w:hAnsi="Times New Roman" w:cs="Times New Roman"/>
      <w:sz w:val="24"/>
      <w:szCs w:val="24"/>
    </w:rPr>
  </w:style>
  <w:style w:type="paragraph" w:styleId="24">
    <w:name w:val="Body Text Indent 2"/>
    <w:basedOn w:val="a0"/>
    <w:link w:val="25"/>
    <w:uiPriority w:val="99"/>
    <w:semiHidden/>
    <w:unhideWhenUsed/>
    <w:rsid w:val="003C50D4"/>
    <w:pPr>
      <w:spacing w:after="120" w:line="480" w:lineRule="auto"/>
      <w:ind w:left="283"/>
    </w:pPr>
    <w:rPr>
      <w:rFonts w:ascii="Calibri" w:eastAsia="Calibri" w:hAnsi="Calibri" w:cs="Times New Roman"/>
      <w:lang w:eastAsia="en-US"/>
    </w:rPr>
  </w:style>
  <w:style w:type="character" w:customStyle="1" w:styleId="25">
    <w:name w:val="Основной текст с отступом 2 Знак"/>
    <w:basedOn w:val="a1"/>
    <w:link w:val="24"/>
    <w:uiPriority w:val="99"/>
    <w:semiHidden/>
    <w:rsid w:val="003C50D4"/>
    <w:rPr>
      <w:rFonts w:ascii="Calibri" w:eastAsia="Calibri" w:hAnsi="Calibri" w:cs="Times New Roman"/>
      <w:lang w:eastAsia="en-US"/>
    </w:rPr>
  </w:style>
  <w:style w:type="paragraph" w:styleId="af6">
    <w:name w:val="List"/>
    <w:basedOn w:val="a0"/>
    <w:rsid w:val="003C50D4"/>
    <w:pPr>
      <w:spacing w:after="0" w:line="240" w:lineRule="auto"/>
      <w:ind w:left="283" w:hanging="283"/>
    </w:pPr>
    <w:rPr>
      <w:rFonts w:ascii="Arial" w:eastAsia="Times New Roman" w:hAnsi="Arial" w:cs="Wingdings"/>
      <w:sz w:val="24"/>
      <w:szCs w:val="28"/>
      <w:lang w:eastAsia="ar-SA"/>
    </w:rPr>
  </w:style>
  <w:style w:type="character" w:styleId="af7">
    <w:name w:val="Hyperlink"/>
    <w:uiPriority w:val="99"/>
    <w:unhideWhenUsed/>
    <w:rsid w:val="003C50D4"/>
    <w:rPr>
      <w:color w:val="0000FF"/>
      <w:u w:val="single"/>
    </w:rPr>
  </w:style>
  <w:style w:type="paragraph" w:customStyle="1" w:styleId="Default">
    <w:name w:val="Default"/>
    <w:rsid w:val="003C50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rmal">
    <w:name w:val="ConsPlusNormal"/>
    <w:rsid w:val="003C50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8">
    <w:name w:val="Strong"/>
    <w:uiPriority w:val="22"/>
    <w:qFormat/>
    <w:rsid w:val="003C50D4"/>
    <w:rPr>
      <w:b/>
      <w:bCs/>
    </w:rPr>
  </w:style>
  <w:style w:type="character" w:styleId="af9">
    <w:name w:val="Emphasis"/>
    <w:uiPriority w:val="20"/>
    <w:qFormat/>
    <w:rsid w:val="003C50D4"/>
    <w:rPr>
      <w:i/>
      <w:iCs/>
    </w:rPr>
  </w:style>
  <w:style w:type="paragraph" w:styleId="a">
    <w:name w:val="No Spacing"/>
    <w:basedOn w:val="a0"/>
    <w:link w:val="afa"/>
    <w:qFormat/>
    <w:rsid w:val="003C50D4"/>
    <w:pPr>
      <w:numPr>
        <w:numId w:val="2"/>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u">
    <w:name w:val="u"/>
    <w:basedOn w:val="a0"/>
    <w:rsid w:val="003C50D4"/>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0"/>
    <w:link w:val="HTML0"/>
    <w:uiPriority w:val="99"/>
    <w:semiHidden/>
    <w:unhideWhenUsed/>
    <w:rsid w:val="003C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semiHidden/>
    <w:rsid w:val="003C50D4"/>
    <w:rPr>
      <w:rFonts w:ascii="Courier New" w:eastAsia="Times New Roman" w:hAnsi="Courier New" w:cs="Courier New"/>
      <w:sz w:val="20"/>
      <w:szCs w:val="20"/>
    </w:rPr>
  </w:style>
  <w:style w:type="numbering" w:customStyle="1" w:styleId="1">
    <w:name w:val="Стиль1"/>
    <w:uiPriority w:val="99"/>
    <w:rsid w:val="005C2BB3"/>
    <w:pPr>
      <w:numPr>
        <w:numId w:val="3"/>
      </w:numPr>
    </w:pPr>
  </w:style>
  <w:style w:type="numbering" w:customStyle="1" w:styleId="2">
    <w:name w:val="Стиль2"/>
    <w:uiPriority w:val="99"/>
    <w:rsid w:val="005C2BB3"/>
    <w:pPr>
      <w:numPr>
        <w:numId w:val="4"/>
      </w:numPr>
    </w:pPr>
  </w:style>
  <w:style w:type="numbering" w:customStyle="1" w:styleId="3">
    <w:name w:val="Стиль3"/>
    <w:uiPriority w:val="99"/>
    <w:rsid w:val="005C2BB3"/>
    <w:pPr>
      <w:numPr>
        <w:numId w:val="5"/>
      </w:numPr>
    </w:pPr>
  </w:style>
  <w:style w:type="table" w:customStyle="1" w:styleId="13">
    <w:name w:val="Сетка таблицы1"/>
    <w:basedOn w:val="a2"/>
    <w:next w:val="af2"/>
    <w:uiPriority w:val="59"/>
    <w:rsid w:val="005C2BB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0"/>
    <w:link w:val="afc"/>
    <w:uiPriority w:val="99"/>
    <w:semiHidden/>
    <w:unhideWhenUsed/>
    <w:rsid w:val="00B8726F"/>
    <w:pPr>
      <w:spacing w:after="0" w:line="240" w:lineRule="auto"/>
    </w:pPr>
    <w:rPr>
      <w:rFonts w:ascii="Tahoma" w:hAnsi="Tahoma" w:cs="Tahoma"/>
      <w:sz w:val="16"/>
      <w:szCs w:val="16"/>
    </w:rPr>
  </w:style>
  <w:style w:type="character" w:customStyle="1" w:styleId="afc">
    <w:name w:val="Текст выноски Знак"/>
    <w:basedOn w:val="a1"/>
    <w:link w:val="afb"/>
    <w:uiPriority w:val="99"/>
    <w:semiHidden/>
    <w:rsid w:val="00B8726F"/>
    <w:rPr>
      <w:rFonts w:ascii="Tahoma" w:hAnsi="Tahoma" w:cs="Tahoma"/>
      <w:sz w:val="16"/>
      <w:szCs w:val="16"/>
    </w:rPr>
  </w:style>
  <w:style w:type="paragraph" w:customStyle="1" w:styleId="psection">
    <w:name w:val="psection"/>
    <w:basedOn w:val="a0"/>
    <w:rsid w:val="00A457DE"/>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Plain Text"/>
    <w:basedOn w:val="a0"/>
    <w:link w:val="afe"/>
    <w:rsid w:val="008C09F9"/>
    <w:pPr>
      <w:spacing w:after="0" w:line="240" w:lineRule="auto"/>
    </w:pPr>
    <w:rPr>
      <w:rFonts w:ascii="Courier New" w:eastAsia="Times New Roman" w:hAnsi="Courier New" w:cs="Courier New"/>
      <w:sz w:val="20"/>
      <w:szCs w:val="20"/>
    </w:rPr>
  </w:style>
  <w:style w:type="character" w:customStyle="1" w:styleId="afe">
    <w:name w:val="Текст Знак"/>
    <w:basedOn w:val="a1"/>
    <w:link w:val="afd"/>
    <w:rsid w:val="008C09F9"/>
    <w:rPr>
      <w:rFonts w:ascii="Courier New" w:eastAsia="Times New Roman" w:hAnsi="Courier New" w:cs="Courier New"/>
      <w:sz w:val="20"/>
      <w:szCs w:val="20"/>
    </w:rPr>
  </w:style>
  <w:style w:type="character" w:customStyle="1" w:styleId="60">
    <w:name w:val="Заголовок 6 Знак"/>
    <w:basedOn w:val="a1"/>
    <w:link w:val="6"/>
    <w:uiPriority w:val="9"/>
    <w:rsid w:val="00F503B3"/>
    <w:rPr>
      <w:rFonts w:asciiTheme="majorHAnsi" w:eastAsiaTheme="majorEastAsia" w:hAnsiTheme="majorHAnsi" w:cstheme="majorBidi"/>
      <w:i/>
      <w:iCs/>
      <w:color w:val="243F60" w:themeColor="accent1" w:themeShade="7F"/>
      <w:sz w:val="20"/>
      <w:szCs w:val="20"/>
      <w:lang w:eastAsia="ar-SA"/>
    </w:rPr>
  </w:style>
  <w:style w:type="character" w:customStyle="1" w:styleId="40">
    <w:name w:val="Заголовок 4 Знак"/>
    <w:basedOn w:val="a1"/>
    <w:link w:val="4"/>
    <w:rsid w:val="00814C81"/>
    <w:rPr>
      <w:rFonts w:asciiTheme="majorHAnsi" w:eastAsiaTheme="majorEastAsia" w:hAnsiTheme="majorHAnsi" w:cstheme="majorBidi"/>
      <w:b/>
      <w:bCs/>
      <w:i/>
      <w:iCs/>
      <w:color w:val="4F81BD" w:themeColor="accent1"/>
    </w:rPr>
  </w:style>
  <w:style w:type="paragraph" w:customStyle="1" w:styleId="c23">
    <w:name w:val="c23"/>
    <w:basedOn w:val="a0"/>
    <w:rsid w:val="00726B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1"/>
    <w:rsid w:val="00726B9F"/>
  </w:style>
  <w:style w:type="character" w:customStyle="1" w:styleId="c8">
    <w:name w:val="c8"/>
    <w:basedOn w:val="a1"/>
    <w:rsid w:val="00726B9F"/>
  </w:style>
  <w:style w:type="paragraph" w:customStyle="1" w:styleId="aff">
    <w:name w:val="Знак Знак Знак"/>
    <w:basedOn w:val="a0"/>
    <w:rsid w:val="00942F00"/>
    <w:pPr>
      <w:spacing w:after="160" w:line="240" w:lineRule="exact"/>
    </w:pPr>
    <w:rPr>
      <w:rFonts w:ascii="Verdana" w:eastAsia="Times New Roman" w:hAnsi="Verdana" w:cs="Times New Roman"/>
      <w:sz w:val="20"/>
      <w:szCs w:val="20"/>
    </w:rPr>
  </w:style>
  <w:style w:type="paragraph" w:customStyle="1" w:styleId="TableParagraph">
    <w:name w:val="Table Paragraph"/>
    <w:basedOn w:val="a0"/>
    <w:uiPriority w:val="1"/>
    <w:qFormat/>
    <w:rsid w:val="009934DA"/>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0"/>
    <w:rsid w:val="00F2669A"/>
    <w:pPr>
      <w:widowControl w:val="0"/>
      <w:autoSpaceDE w:val="0"/>
      <w:autoSpaceDN w:val="0"/>
      <w:adjustRightInd w:val="0"/>
      <w:spacing w:after="0" w:line="211" w:lineRule="exact"/>
      <w:ind w:hanging="230"/>
    </w:pPr>
    <w:rPr>
      <w:rFonts w:ascii="Times New Roman" w:eastAsia="Times New Roman" w:hAnsi="Times New Roman" w:cs="Times New Roman"/>
      <w:sz w:val="24"/>
      <w:szCs w:val="24"/>
    </w:rPr>
  </w:style>
  <w:style w:type="paragraph" w:customStyle="1" w:styleId="Style7">
    <w:name w:val="Style7"/>
    <w:basedOn w:val="a0"/>
    <w:rsid w:val="00F2669A"/>
    <w:pPr>
      <w:widowControl w:val="0"/>
      <w:autoSpaceDE w:val="0"/>
      <w:autoSpaceDN w:val="0"/>
      <w:adjustRightInd w:val="0"/>
      <w:spacing w:after="0" w:line="216" w:lineRule="exact"/>
      <w:ind w:firstLine="254"/>
    </w:pPr>
    <w:rPr>
      <w:rFonts w:ascii="Times New Roman" w:eastAsia="Times New Roman" w:hAnsi="Times New Roman" w:cs="Times New Roman"/>
      <w:sz w:val="24"/>
      <w:szCs w:val="24"/>
    </w:rPr>
  </w:style>
  <w:style w:type="character" w:customStyle="1" w:styleId="FontStyle11">
    <w:name w:val="Font Style11"/>
    <w:basedOn w:val="a1"/>
    <w:rsid w:val="00F2669A"/>
    <w:rPr>
      <w:rFonts w:ascii="Microsoft Sans Serif" w:hAnsi="Microsoft Sans Serif" w:cs="Microsoft Sans Serif"/>
      <w:sz w:val="18"/>
      <w:szCs w:val="18"/>
    </w:rPr>
  </w:style>
  <w:style w:type="character" w:customStyle="1" w:styleId="FontStyle12">
    <w:name w:val="Font Style12"/>
    <w:basedOn w:val="a1"/>
    <w:rsid w:val="00F2669A"/>
    <w:rPr>
      <w:rFonts w:ascii="Times New Roman" w:hAnsi="Times New Roman" w:cs="Times New Roman"/>
      <w:sz w:val="20"/>
      <w:szCs w:val="20"/>
    </w:rPr>
  </w:style>
  <w:style w:type="paragraph" w:customStyle="1" w:styleId="Style9">
    <w:name w:val="Style9"/>
    <w:basedOn w:val="a0"/>
    <w:rsid w:val="00F2669A"/>
    <w:pPr>
      <w:widowControl w:val="0"/>
      <w:autoSpaceDE w:val="0"/>
      <w:autoSpaceDN w:val="0"/>
      <w:adjustRightInd w:val="0"/>
      <w:spacing w:after="0" w:line="240" w:lineRule="auto"/>
    </w:pPr>
    <w:rPr>
      <w:rFonts w:ascii="Microsoft Sans Serif" w:eastAsia="Times New Roman" w:hAnsi="Microsoft Sans Serif" w:cs="Times New Roman"/>
      <w:sz w:val="24"/>
      <w:szCs w:val="24"/>
    </w:rPr>
  </w:style>
  <w:style w:type="paragraph" w:customStyle="1" w:styleId="Style11">
    <w:name w:val="Style11"/>
    <w:basedOn w:val="a0"/>
    <w:rsid w:val="00F2669A"/>
    <w:pPr>
      <w:widowControl w:val="0"/>
      <w:autoSpaceDE w:val="0"/>
      <w:autoSpaceDN w:val="0"/>
      <w:adjustRightInd w:val="0"/>
      <w:spacing w:after="0" w:line="216" w:lineRule="exact"/>
      <w:ind w:hanging="288"/>
    </w:pPr>
    <w:rPr>
      <w:rFonts w:ascii="Microsoft Sans Serif" w:eastAsia="Times New Roman" w:hAnsi="Microsoft Sans Serif" w:cs="Times New Roman"/>
      <w:sz w:val="24"/>
      <w:szCs w:val="24"/>
    </w:rPr>
  </w:style>
  <w:style w:type="paragraph" w:customStyle="1" w:styleId="Style12">
    <w:name w:val="Style12"/>
    <w:basedOn w:val="a0"/>
    <w:rsid w:val="00F2669A"/>
    <w:pPr>
      <w:widowControl w:val="0"/>
      <w:autoSpaceDE w:val="0"/>
      <w:autoSpaceDN w:val="0"/>
      <w:adjustRightInd w:val="0"/>
      <w:spacing w:after="0" w:line="221" w:lineRule="exact"/>
    </w:pPr>
    <w:rPr>
      <w:rFonts w:ascii="Microsoft Sans Serif" w:eastAsia="Times New Roman" w:hAnsi="Microsoft Sans Serif" w:cs="Times New Roman"/>
      <w:sz w:val="24"/>
      <w:szCs w:val="24"/>
    </w:rPr>
  </w:style>
  <w:style w:type="character" w:customStyle="1" w:styleId="FontStyle14">
    <w:name w:val="Font Style14"/>
    <w:basedOn w:val="a1"/>
    <w:rsid w:val="00F2669A"/>
    <w:rPr>
      <w:rFonts w:ascii="Microsoft Sans Serif" w:hAnsi="Microsoft Sans Serif" w:cs="Microsoft Sans Serif"/>
      <w:sz w:val="18"/>
      <w:szCs w:val="18"/>
    </w:rPr>
  </w:style>
  <w:style w:type="character" w:customStyle="1" w:styleId="FontStyle15">
    <w:name w:val="Font Style15"/>
    <w:basedOn w:val="a1"/>
    <w:rsid w:val="00F2669A"/>
    <w:rPr>
      <w:rFonts w:ascii="Times New Roman" w:hAnsi="Times New Roman" w:cs="Times New Roman"/>
      <w:sz w:val="20"/>
      <w:szCs w:val="20"/>
    </w:rPr>
  </w:style>
  <w:style w:type="paragraph" w:customStyle="1" w:styleId="Style8">
    <w:name w:val="Style8"/>
    <w:basedOn w:val="a0"/>
    <w:rsid w:val="00F2669A"/>
    <w:pPr>
      <w:widowControl w:val="0"/>
      <w:autoSpaceDE w:val="0"/>
      <w:autoSpaceDN w:val="0"/>
      <w:adjustRightInd w:val="0"/>
      <w:spacing w:after="0" w:line="221" w:lineRule="exact"/>
      <w:ind w:firstLine="293"/>
      <w:jc w:val="both"/>
    </w:pPr>
    <w:rPr>
      <w:rFonts w:ascii="Microsoft Sans Serif" w:eastAsia="Times New Roman" w:hAnsi="Microsoft Sans Serif" w:cs="Times New Roman"/>
      <w:sz w:val="24"/>
      <w:szCs w:val="24"/>
    </w:rPr>
  </w:style>
  <w:style w:type="character" w:customStyle="1" w:styleId="FontStyle16">
    <w:name w:val="Font Style16"/>
    <w:basedOn w:val="a1"/>
    <w:rsid w:val="00F2669A"/>
    <w:rPr>
      <w:rFonts w:ascii="Microsoft Sans Serif" w:hAnsi="Microsoft Sans Serif" w:cs="Microsoft Sans Serif"/>
      <w:sz w:val="18"/>
      <w:szCs w:val="18"/>
    </w:rPr>
  </w:style>
  <w:style w:type="character" w:customStyle="1" w:styleId="FontStyle17">
    <w:name w:val="Font Style17"/>
    <w:basedOn w:val="a1"/>
    <w:rsid w:val="00F2669A"/>
    <w:rPr>
      <w:rFonts w:ascii="Times New Roman" w:hAnsi="Times New Roman" w:cs="Times New Roman"/>
      <w:sz w:val="20"/>
      <w:szCs w:val="20"/>
    </w:rPr>
  </w:style>
  <w:style w:type="character" w:customStyle="1" w:styleId="submenu-table">
    <w:name w:val="submenu-table"/>
    <w:basedOn w:val="a1"/>
    <w:rsid w:val="002C51A6"/>
  </w:style>
  <w:style w:type="paragraph" w:customStyle="1" w:styleId="c3">
    <w:name w:val="c3"/>
    <w:basedOn w:val="a0"/>
    <w:rsid w:val="00735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1"/>
    <w:rsid w:val="00735606"/>
  </w:style>
  <w:style w:type="character" w:customStyle="1" w:styleId="c1c2">
    <w:name w:val="c1 c2"/>
    <w:basedOn w:val="a1"/>
    <w:rsid w:val="00735606"/>
  </w:style>
  <w:style w:type="paragraph" w:customStyle="1" w:styleId="c3c5">
    <w:name w:val="c3 c5"/>
    <w:basedOn w:val="a0"/>
    <w:rsid w:val="00735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c4">
    <w:name w:val="c2 c4"/>
    <w:basedOn w:val="a1"/>
    <w:rsid w:val="00735606"/>
  </w:style>
  <w:style w:type="paragraph" w:customStyle="1" w:styleId="c3c10">
    <w:name w:val="c3 c10"/>
    <w:basedOn w:val="a0"/>
    <w:rsid w:val="00735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0">
    <w:name w:val="Заголовок 8 Знак"/>
    <w:basedOn w:val="a1"/>
    <w:link w:val="8"/>
    <w:uiPriority w:val="9"/>
    <w:rsid w:val="00C47A7A"/>
    <w:rPr>
      <w:rFonts w:ascii="Calibri" w:eastAsia="Times New Roman" w:hAnsi="Calibri" w:cs="Times New Roman"/>
      <w:i/>
      <w:iCs/>
      <w:sz w:val="24"/>
      <w:szCs w:val="24"/>
      <w:lang w:eastAsia="ar-SA"/>
    </w:rPr>
  </w:style>
  <w:style w:type="character" w:customStyle="1" w:styleId="afa">
    <w:name w:val="Без интервала Знак"/>
    <w:link w:val="a"/>
    <w:rsid w:val="00942294"/>
    <w:rPr>
      <w:rFonts w:ascii="Times New Roman" w:eastAsia="Calibri" w:hAnsi="Times New Roman" w:cs="Times New Roman"/>
      <w:sz w:val="24"/>
      <w:szCs w:val="24"/>
      <w:lang w:eastAsia="en-US"/>
    </w:rPr>
  </w:style>
  <w:style w:type="character" w:customStyle="1" w:styleId="14">
    <w:name w:val="Основной текст1"/>
    <w:uiPriority w:val="99"/>
    <w:rsid w:val="00942294"/>
    <w:rPr>
      <w:rFonts w:ascii="Century Schoolbook" w:hAnsi="Century Schoolbook" w:cs="Times New Roman"/>
      <w:color w:val="000000"/>
      <w:spacing w:val="0"/>
      <w:w w:val="100"/>
      <w:position w:val="0"/>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2"/>
    <w:pPr>
      <w:numPr>
        <w:numId w:val="4"/>
      </w:numPr>
    </w:pPr>
  </w:style>
  <w:style w:type="numbering" w:customStyle="1" w:styleId="21">
    <w:name w:val="3"/>
    <w:pPr>
      <w:numPr>
        <w:numId w:val="5"/>
      </w:numPr>
    </w:pPr>
  </w:style>
  <w:style w:type="numbering" w:customStyle="1" w:styleId="31">
    <w:name w:val="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8356">
      <w:bodyDiv w:val="1"/>
      <w:marLeft w:val="0"/>
      <w:marRight w:val="0"/>
      <w:marTop w:val="0"/>
      <w:marBottom w:val="0"/>
      <w:divBdr>
        <w:top w:val="none" w:sz="0" w:space="0" w:color="auto"/>
        <w:left w:val="none" w:sz="0" w:space="0" w:color="auto"/>
        <w:bottom w:val="none" w:sz="0" w:space="0" w:color="auto"/>
        <w:right w:val="none" w:sz="0" w:space="0" w:color="auto"/>
      </w:divBdr>
    </w:div>
    <w:div w:id="37243663">
      <w:bodyDiv w:val="1"/>
      <w:marLeft w:val="0"/>
      <w:marRight w:val="0"/>
      <w:marTop w:val="0"/>
      <w:marBottom w:val="0"/>
      <w:divBdr>
        <w:top w:val="none" w:sz="0" w:space="0" w:color="auto"/>
        <w:left w:val="none" w:sz="0" w:space="0" w:color="auto"/>
        <w:bottom w:val="none" w:sz="0" w:space="0" w:color="auto"/>
        <w:right w:val="none" w:sz="0" w:space="0" w:color="auto"/>
      </w:divBdr>
    </w:div>
    <w:div w:id="71239590">
      <w:bodyDiv w:val="1"/>
      <w:marLeft w:val="0"/>
      <w:marRight w:val="0"/>
      <w:marTop w:val="0"/>
      <w:marBottom w:val="0"/>
      <w:divBdr>
        <w:top w:val="none" w:sz="0" w:space="0" w:color="auto"/>
        <w:left w:val="none" w:sz="0" w:space="0" w:color="auto"/>
        <w:bottom w:val="none" w:sz="0" w:space="0" w:color="auto"/>
        <w:right w:val="none" w:sz="0" w:space="0" w:color="auto"/>
      </w:divBdr>
    </w:div>
    <w:div w:id="93399272">
      <w:bodyDiv w:val="1"/>
      <w:marLeft w:val="0"/>
      <w:marRight w:val="0"/>
      <w:marTop w:val="0"/>
      <w:marBottom w:val="0"/>
      <w:divBdr>
        <w:top w:val="none" w:sz="0" w:space="0" w:color="auto"/>
        <w:left w:val="none" w:sz="0" w:space="0" w:color="auto"/>
        <w:bottom w:val="none" w:sz="0" w:space="0" w:color="auto"/>
        <w:right w:val="none" w:sz="0" w:space="0" w:color="auto"/>
      </w:divBdr>
    </w:div>
    <w:div w:id="111631288">
      <w:bodyDiv w:val="1"/>
      <w:marLeft w:val="0"/>
      <w:marRight w:val="0"/>
      <w:marTop w:val="0"/>
      <w:marBottom w:val="0"/>
      <w:divBdr>
        <w:top w:val="none" w:sz="0" w:space="0" w:color="auto"/>
        <w:left w:val="none" w:sz="0" w:space="0" w:color="auto"/>
        <w:bottom w:val="none" w:sz="0" w:space="0" w:color="auto"/>
        <w:right w:val="none" w:sz="0" w:space="0" w:color="auto"/>
      </w:divBdr>
    </w:div>
    <w:div w:id="170222764">
      <w:bodyDiv w:val="1"/>
      <w:marLeft w:val="0"/>
      <w:marRight w:val="0"/>
      <w:marTop w:val="0"/>
      <w:marBottom w:val="0"/>
      <w:divBdr>
        <w:top w:val="none" w:sz="0" w:space="0" w:color="auto"/>
        <w:left w:val="none" w:sz="0" w:space="0" w:color="auto"/>
        <w:bottom w:val="none" w:sz="0" w:space="0" w:color="auto"/>
        <w:right w:val="none" w:sz="0" w:space="0" w:color="auto"/>
      </w:divBdr>
    </w:div>
    <w:div w:id="172116368">
      <w:bodyDiv w:val="1"/>
      <w:marLeft w:val="0"/>
      <w:marRight w:val="0"/>
      <w:marTop w:val="0"/>
      <w:marBottom w:val="0"/>
      <w:divBdr>
        <w:top w:val="none" w:sz="0" w:space="0" w:color="auto"/>
        <w:left w:val="none" w:sz="0" w:space="0" w:color="auto"/>
        <w:bottom w:val="none" w:sz="0" w:space="0" w:color="auto"/>
        <w:right w:val="none" w:sz="0" w:space="0" w:color="auto"/>
      </w:divBdr>
    </w:div>
    <w:div w:id="205872091">
      <w:bodyDiv w:val="1"/>
      <w:marLeft w:val="0"/>
      <w:marRight w:val="0"/>
      <w:marTop w:val="0"/>
      <w:marBottom w:val="0"/>
      <w:divBdr>
        <w:top w:val="none" w:sz="0" w:space="0" w:color="auto"/>
        <w:left w:val="none" w:sz="0" w:space="0" w:color="auto"/>
        <w:bottom w:val="none" w:sz="0" w:space="0" w:color="auto"/>
        <w:right w:val="none" w:sz="0" w:space="0" w:color="auto"/>
      </w:divBdr>
    </w:div>
    <w:div w:id="207029530">
      <w:bodyDiv w:val="1"/>
      <w:marLeft w:val="0"/>
      <w:marRight w:val="0"/>
      <w:marTop w:val="0"/>
      <w:marBottom w:val="0"/>
      <w:divBdr>
        <w:top w:val="none" w:sz="0" w:space="0" w:color="auto"/>
        <w:left w:val="none" w:sz="0" w:space="0" w:color="auto"/>
        <w:bottom w:val="none" w:sz="0" w:space="0" w:color="auto"/>
        <w:right w:val="none" w:sz="0" w:space="0" w:color="auto"/>
      </w:divBdr>
    </w:div>
    <w:div w:id="324942130">
      <w:bodyDiv w:val="1"/>
      <w:marLeft w:val="0"/>
      <w:marRight w:val="0"/>
      <w:marTop w:val="0"/>
      <w:marBottom w:val="0"/>
      <w:divBdr>
        <w:top w:val="none" w:sz="0" w:space="0" w:color="auto"/>
        <w:left w:val="none" w:sz="0" w:space="0" w:color="auto"/>
        <w:bottom w:val="none" w:sz="0" w:space="0" w:color="auto"/>
        <w:right w:val="none" w:sz="0" w:space="0" w:color="auto"/>
      </w:divBdr>
    </w:div>
    <w:div w:id="369035957">
      <w:bodyDiv w:val="1"/>
      <w:marLeft w:val="0"/>
      <w:marRight w:val="0"/>
      <w:marTop w:val="0"/>
      <w:marBottom w:val="0"/>
      <w:divBdr>
        <w:top w:val="none" w:sz="0" w:space="0" w:color="auto"/>
        <w:left w:val="none" w:sz="0" w:space="0" w:color="auto"/>
        <w:bottom w:val="none" w:sz="0" w:space="0" w:color="auto"/>
        <w:right w:val="none" w:sz="0" w:space="0" w:color="auto"/>
      </w:divBdr>
    </w:div>
    <w:div w:id="373312258">
      <w:bodyDiv w:val="1"/>
      <w:marLeft w:val="0"/>
      <w:marRight w:val="0"/>
      <w:marTop w:val="0"/>
      <w:marBottom w:val="0"/>
      <w:divBdr>
        <w:top w:val="none" w:sz="0" w:space="0" w:color="auto"/>
        <w:left w:val="none" w:sz="0" w:space="0" w:color="auto"/>
        <w:bottom w:val="none" w:sz="0" w:space="0" w:color="auto"/>
        <w:right w:val="none" w:sz="0" w:space="0" w:color="auto"/>
      </w:divBdr>
    </w:div>
    <w:div w:id="450172693">
      <w:bodyDiv w:val="1"/>
      <w:marLeft w:val="0"/>
      <w:marRight w:val="0"/>
      <w:marTop w:val="0"/>
      <w:marBottom w:val="0"/>
      <w:divBdr>
        <w:top w:val="none" w:sz="0" w:space="0" w:color="auto"/>
        <w:left w:val="none" w:sz="0" w:space="0" w:color="auto"/>
        <w:bottom w:val="none" w:sz="0" w:space="0" w:color="auto"/>
        <w:right w:val="none" w:sz="0" w:space="0" w:color="auto"/>
      </w:divBdr>
    </w:div>
    <w:div w:id="481115895">
      <w:bodyDiv w:val="1"/>
      <w:marLeft w:val="0"/>
      <w:marRight w:val="0"/>
      <w:marTop w:val="0"/>
      <w:marBottom w:val="0"/>
      <w:divBdr>
        <w:top w:val="none" w:sz="0" w:space="0" w:color="auto"/>
        <w:left w:val="none" w:sz="0" w:space="0" w:color="auto"/>
        <w:bottom w:val="none" w:sz="0" w:space="0" w:color="auto"/>
        <w:right w:val="none" w:sz="0" w:space="0" w:color="auto"/>
      </w:divBdr>
    </w:div>
    <w:div w:id="485972815">
      <w:bodyDiv w:val="1"/>
      <w:marLeft w:val="0"/>
      <w:marRight w:val="0"/>
      <w:marTop w:val="0"/>
      <w:marBottom w:val="0"/>
      <w:divBdr>
        <w:top w:val="none" w:sz="0" w:space="0" w:color="auto"/>
        <w:left w:val="none" w:sz="0" w:space="0" w:color="auto"/>
        <w:bottom w:val="none" w:sz="0" w:space="0" w:color="auto"/>
        <w:right w:val="none" w:sz="0" w:space="0" w:color="auto"/>
      </w:divBdr>
    </w:div>
    <w:div w:id="516968770">
      <w:bodyDiv w:val="1"/>
      <w:marLeft w:val="0"/>
      <w:marRight w:val="0"/>
      <w:marTop w:val="0"/>
      <w:marBottom w:val="0"/>
      <w:divBdr>
        <w:top w:val="none" w:sz="0" w:space="0" w:color="auto"/>
        <w:left w:val="none" w:sz="0" w:space="0" w:color="auto"/>
        <w:bottom w:val="none" w:sz="0" w:space="0" w:color="auto"/>
        <w:right w:val="none" w:sz="0" w:space="0" w:color="auto"/>
      </w:divBdr>
    </w:div>
    <w:div w:id="535393371">
      <w:bodyDiv w:val="1"/>
      <w:marLeft w:val="0"/>
      <w:marRight w:val="0"/>
      <w:marTop w:val="0"/>
      <w:marBottom w:val="0"/>
      <w:divBdr>
        <w:top w:val="none" w:sz="0" w:space="0" w:color="auto"/>
        <w:left w:val="none" w:sz="0" w:space="0" w:color="auto"/>
        <w:bottom w:val="none" w:sz="0" w:space="0" w:color="auto"/>
        <w:right w:val="none" w:sz="0" w:space="0" w:color="auto"/>
      </w:divBdr>
    </w:div>
    <w:div w:id="539514280">
      <w:bodyDiv w:val="1"/>
      <w:marLeft w:val="0"/>
      <w:marRight w:val="0"/>
      <w:marTop w:val="0"/>
      <w:marBottom w:val="0"/>
      <w:divBdr>
        <w:top w:val="none" w:sz="0" w:space="0" w:color="auto"/>
        <w:left w:val="none" w:sz="0" w:space="0" w:color="auto"/>
        <w:bottom w:val="none" w:sz="0" w:space="0" w:color="auto"/>
        <w:right w:val="none" w:sz="0" w:space="0" w:color="auto"/>
      </w:divBdr>
    </w:div>
    <w:div w:id="556629381">
      <w:bodyDiv w:val="1"/>
      <w:marLeft w:val="0"/>
      <w:marRight w:val="0"/>
      <w:marTop w:val="0"/>
      <w:marBottom w:val="0"/>
      <w:divBdr>
        <w:top w:val="none" w:sz="0" w:space="0" w:color="auto"/>
        <w:left w:val="none" w:sz="0" w:space="0" w:color="auto"/>
        <w:bottom w:val="none" w:sz="0" w:space="0" w:color="auto"/>
        <w:right w:val="none" w:sz="0" w:space="0" w:color="auto"/>
      </w:divBdr>
    </w:div>
    <w:div w:id="597254210">
      <w:bodyDiv w:val="1"/>
      <w:marLeft w:val="0"/>
      <w:marRight w:val="0"/>
      <w:marTop w:val="0"/>
      <w:marBottom w:val="0"/>
      <w:divBdr>
        <w:top w:val="none" w:sz="0" w:space="0" w:color="auto"/>
        <w:left w:val="none" w:sz="0" w:space="0" w:color="auto"/>
        <w:bottom w:val="none" w:sz="0" w:space="0" w:color="auto"/>
        <w:right w:val="none" w:sz="0" w:space="0" w:color="auto"/>
      </w:divBdr>
    </w:div>
    <w:div w:id="609313608">
      <w:bodyDiv w:val="1"/>
      <w:marLeft w:val="0"/>
      <w:marRight w:val="0"/>
      <w:marTop w:val="0"/>
      <w:marBottom w:val="0"/>
      <w:divBdr>
        <w:top w:val="none" w:sz="0" w:space="0" w:color="auto"/>
        <w:left w:val="none" w:sz="0" w:space="0" w:color="auto"/>
        <w:bottom w:val="none" w:sz="0" w:space="0" w:color="auto"/>
        <w:right w:val="none" w:sz="0" w:space="0" w:color="auto"/>
      </w:divBdr>
    </w:div>
    <w:div w:id="628434527">
      <w:bodyDiv w:val="1"/>
      <w:marLeft w:val="0"/>
      <w:marRight w:val="0"/>
      <w:marTop w:val="0"/>
      <w:marBottom w:val="0"/>
      <w:divBdr>
        <w:top w:val="none" w:sz="0" w:space="0" w:color="auto"/>
        <w:left w:val="none" w:sz="0" w:space="0" w:color="auto"/>
        <w:bottom w:val="none" w:sz="0" w:space="0" w:color="auto"/>
        <w:right w:val="none" w:sz="0" w:space="0" w:color="auto"/>
      </w:divBdr>
    </w:div>
    <w:div w:id="630983001">
      <w:bodyDiv w:val="1"/>
      <w:marLeft w:val="0"/>
      <w:marRight w:val="0"/>
      <w:marTop w:val="0"/>
      <w:marBottom w:val="0"/>
      <w:divBdr>
        <w:top w:val="none" w:sz="0" w:space="0" w:color="auto"/>
        <w:left w:val="none" w:sz="0" w:space="0" w:color="auto"/>
        <w:bottom w:val="none" w:sz="0" w:space="0" w:color="auto"/>
        <w:right w:val="none" w:sz="0" w:space="0" w:color="auto"/>
      </w:divBdr>
    </w:div>
    <w:div w:id="651833369">
      <w:bodyDiv w:val="1"/>
      <w:marLeft w:val="0"/>
      <w:marRight w:val="0"/>
      <w:marTop w:val="0"/>
      <w:marBottom w:val="0"/>
      <w:divBdr>
        <w:top w:val="none" w:sz="0" w:space="0" w:color="auto"/>
        <w:left w:val="none" w:sz="0" w:space="0" w:color="auto"/>
        <w:bottom w:val="none" w:sz="0" w:space="0" w:color="auto"/>
        <w:right w:val="none" w:sz="0" w:space="0" w:color="auto"/>
      </w:divBdr>
    </w:div>
    <w:div w:id="661350750">
      <w:bodyDiv w:val="1"/>
      <w:marLeft w:val="0"/>
      <w:marRight w:val="0"/>
      <w:marTop w:val="0"/>
      <w:marBottom w:val="0"/>
      <w:divBdr>
        <w:top w:val="none" w:sz="0" w:space="0" w:color="auto"/>
        <w:left w:val="none" w:sz="0" w:space="0" w:color="auto"/>
        <w:bottom w:val="none" w:sz="0" w:space="0" w:color="auto"/>
        <w:right w:val="none" w:sz="0" w:space="0" w:color="auto"/>
      </w:divBdr>
    </w:div>
    <w:div w:id="719128898">
      <w:bodyDiv w:val="1"/>
      <w:marLeft w:val="0"/>
      <w:marRight w:val="0"/>
      <w:marTop w:val="0"/>
      <w:marBottom w:val="0"/>
      <w:divBdr>
        <w:top w:val="none" w:sz="0" w:space="0" w:color="auto"/>
        <w:left w:val="none" w:sz="0" w:space="0" w:color="auto"/>
        <w:bottom w:val="none" w:sz="0" w:space="0" w:color="auto"/>
        <w:right w:val="none" w:sz="0" w:space="0" w:color="auto"/>
      </w:divBdr>
    </w:div>
    <w:div w:id="755906492">
      <w:bodyDiv w:val="1"/>
      <w:marLeft w:val="0"/>
      <w:marRight w:val="0"/>
      <w:marTop w:val="0"/>
      <w:marBottom w:val="0"/>
      <w:divBdr>
        <w:top w:val="none" w:sz="0" w:space="0" w:color="auto"/>
        <w:left w:val="none" w:sz="0" w:space="0" w:color="auto"/>
        <w:bottom w:val="none" w:sz="0" w:space="0" w:color="auto"/>
        <w:right w:val="none" w:sz="0" w:space="0" w:color="auto"/>
      </w:divBdr>
    </w:div>
    <w:div w:id="975182034">
      <w:bodyDiv w:val="1"/>
      <w:marLeft w:val="0"/>
      <w:marRight w:val="0"/>
      <w:marTop w:val="0"/>
      <w:marBottom w:val="0"/>
      <w:divBdr>
        <w:top w:val="none" w:sz="0" w:space="0" w:color="auto"/>
        <w:left w:val="none" w:sz="0" w:space="0" w:color="auto"/>
        <w:bottom w:val="none" w:sz="0" w:space="0" w:color="auto"/>
        <w:right w:val="none" w:sz="0" w:space="0" w:color="auto"/>
      </w:divBdr>
    </w:div>
    <w:div w:id="983777532">
      <w:bodyDiv w:val="1"/>
      <w:marLeft w:val="0"/>
      <w:marRight w:val="0"/>
      <w:marTop w:val="0"/>
      <w:marBottom w:val="0"/>
      <w:divBdr>
        <w:top w:val="none" w:sz="0" w:space="0" w:color="auto"/>
        <w:left w:val="none" w:sz="0" w:space="0" w:color="auto"/>
        <w:bottom w:val="none" w:sz="0" w:space="0" w:color="auto"/>
        <w:right w:val="none" w:sz="0" w:space="0" w:color="auto"/>
      </w:divBdr>
    </w:div>
    <w:div w:id="1035081147">
      <w:bodyDiv w:val="1"/>
      <w:marLeft w:val="0"/>
      <w:marRight w:val="0"/>
      <w:marTop w:val="0"/>
      <w:marBottom w:val="0"/>
      <w:divBdr>
        <w:top w:val="none" w:sz="0" w:space="0" w:color="auto"/>
        <w:left w:val="none" w:sz="0" w:space="0" w:color="auto"/>
        <w:bottom w:val="none" w:sz="0" w:space="0" w:color="auto"/>
        <w:right w:val="none" w:sz="0" w:space="0" w:color="auto"/>
      </w:divBdr>
    </w:div>
    <w:div w:id="1046414803">
      <w:bodyDiv w:val="1"/>
      <w:marLeft w:val="0"/>
      <w:marRight w:val="0"/>
      <w:marTop w:val="0"/>
      <w:marBottom w:val="0"/>
      <w:divBdr>
        <w:top w:val="none" w:sz="0" w:space="0" w:color="auto"/>
        <w:left w:val="none" w:sz="0" w:space="0" w:color="auto"/>
        <w:bottom w:val="none" w:sz="0" w:space="0" w:color="auto"/>
        <w:right w:val="none" w:sz="0" w:space="0" w:color="auto"/>
      </w:divBdr>
    </w:div>
    <w:div w:id="1047022998">
      <w:bodyDiv w:val="1"/>
      <w:marLeft w:val="0"/>
      <w:marRight w:val="0"/>
      <w:marTop w:val="0"/>
      <w:marBottom w:val="0"/>
      <w:divBdr>
        <w:top w:val="none" w:sz="0" w:space="0" w:color="auto"/>
        <w:left w:val="none" w:sz="0" w:space="0" w:color="auto"/>
        <w:bottom w:val="none" w:sz="0" w:space="0" w:color="auto"/>
        <w:right w:val="none" w:sz="0" w:space="0" w:color="auto"/>
      </w:divBdr>
    </w:div>
    <w:div w:id="1077901709">
      <w:bodyDiv w:val="1"/>
      <w:marLeft w:val="0"/>
      <w:marRight w:val="0"/>
      <w:marTop w:val="0"/>
      <w:marBottom w:val="0"/>
      <w:divBdr>
        <w:top w:val="none" w:sz="0" w:space="0" w:color="auto"/>
        <w:left w:val="none" w:sz="0" w:space="0" w:color="auto"/>
        <w:bottom w:val="none" w:sz="0" w:space="0" w:color="auto"/>
        <w:right w:val="none" w:sz="0" w:space="0" w:color="auto"/>
      </w:divBdr>
    </w:div>
    <w:div w:id="1144809030">
      <w:bodyDiv w:val="1"/>
      <w:marLeft w:val="0"/>
      <w:marRight w:val="0"/>
      <w:marTop w:val="0"/>
      <w:marBottom w:val="0"/>
      <w:divBdr>
        <w:top w:val="none" w:sz="0" w:space="0" w:color="auto"/>
        <w:left w:val="none" w:sz="0" w:space="0" w:color="auto"/>
        <w:bottom w:val="none" w:sz="0" w:space="0" w:color="auto"/>
        <w:right w:val="none" w:sz="0" w:space="0" w:color="auto"/>
      </w:divBdr>
    </w:div>
    <w:div w:id="1179468450">
      <w:bodyDiv w:val="1"/>
      <w:marLeft w:val="0"/>
      <w:marRight w:val="0"/>
      <w:marTop w:val="0"/>
      <w:marBottom w:val="0"/>
      <w:divBdr>
        <w:top w:val="none" w:sz="0" w:space="0" w:color="auto"/>
        <w:left w:val="none" w:sz="0" w:space="0" w:color="auto"/>
        <w:bottom w:val="none" w:sz="0" w:space="0" w:color="auto"/>
        <w:right w:val="none" w:sz="0" w:space="0" w:color="auto"/>
      </w:divBdr>
    </w:div>
    <w:div w:id="1210142218">
      <w:bodyDiv w:val="1"/>
      <w:marLeft w:val="0"/>
      <w:marRight w:val="0"/>
      <w:marTop w:val="0"/>
      <w:marBottom w:val="0"/>
      <w:divBdr>
        <w:top w:val="none" w:sz="0" w:space="0" w:color="auto"/>
        <w:left w:val="none" w:sz="0" w:space="0" w:color="auto"/>
        <w:bottom w:val="none" w:sz="0" w:space="0" w:color="auto"/>
        <w:right w:val="none" w:sz="0" w:space="0" w:color="auto"/>
      </w:divBdr>
    </w:div>
    <w:div w:id="1239555807">
      <w:bodyDiv w:val="1"/>
      <w:marLeft w:val="0"/>
      <w:marRight w:val="0"/>
      <w:marTop w:val="0"/>
      <w:marBottom w:val="0"/>
      <w:divBdr>
        <w:top w:val="none" w:sz="0" w:space="0" w:color="auto"/>
        <w:left w:val="none" w:sz="0" w:space="0" w:color="auto"/>
        <w:bottom w:val="none" w:sz="0" w:space="0" w:color="auto"/>
        <w:right w:val="none" w:sz="0" w:space="0" w:color="auto"/>
      </w:divBdr>
    </w:div>
    <w:div w:id="1294167386">
      <w:bodyDiv w:val="1"/>
      <w:marLeft w:val="0"/>
      <w:marRight w:val="0"/>
      <w:marTop w:val="0"/>
      <w:marBottom w:val="0"/>
      <w:divBdr>
        <w:top w:val="none" w:sz="0" w:space="0" w:color="auto"/>
        <w:left w:val="none" w:sz="0" w:space="0" w:color="auto"/>
        <w:bottom w:val="none" w:sz="0" w:space="0" w:color="auto"/>
        <w:right w:val="none" w:sz="0" w:space="0" w:color="auto"/>
      </w:divBdr>
    </w:div>
    <w:div w:id="1317951905">
      <w:bodyDiv w:val="1"/>
      <w:marLeft w:val="0"/>
      <w:marRight w:val="0"/>
      <w:marTop w:val="0"/>
      <w:marBottom w:val="0"/>
      <w:divBdr>
        <w:top w:val="none" w:sz="0" w:space="0" w:color="auto"/>
        <w:left w:val="none" w:sz="0" w:space="0" w:color="auto"/>
        <w:bottom w:val="none" w:sz="0" w:space="0" w:color="auto"/>
        <w:right w:val="none" w:sz="0" w:space="0" w:color="auto"/>
      </w:divBdr>
    </w:div>
    <w:div w:id="1323462277">
      <w:bodyDiv w:val="1"/>
      <w:marLeft w:val="0"/>
      <w:marRight w:val="0"/>
      <w:marTop w:val="0"/>
      <w:marBottom w:val="0"/>
      <w:divBdr>
        <w:top w:val="none" w:sz="0" w:space="0" w:color="auto"/>
        <w:left w:val="none" w:sz="0" w:space="0" w:color="auto"/>
        <w:bottom w:val="none" w:sz="0" w:space="0" w:color="auto"/>
        <w:right w:val="none" w:sz="0" w:space="0" w:color="auto"/>
      </w:divBdr>
    </w:div>
    <w:div w:id="1341851029">
      <w:bodyDiv w:val="1"/>
      <w:marLeft w:val="0"/>
      <w:marRight w:val="0"/>
      <w:marTop w:val="0"/>
      <w:marBottom w:val="0"/>
      <w:divBdr>
        <w:top w:val="none" w:sz="0" w:space="0" w:color="auto"/>
        <w:left w:val="none" w:sz="0" w:space="0" w:color="auto"/>
        <w:bottom w:val="none" w:sz="0" w:space="0" w:color="auto"/>
        <w:right w:val="none" w:sz="0" w:space="0" w:color="auto"/>
      </w:divBdr>
      <w:divsChild>
        <w:div w:id="920606970">
          <w:marLeft w:val="0"/>
          <w:marRight w:val="0"/>
          <w:marTop w:val="0"/>
          <w:marBottom w:val="0"/>
          <w:divBdr>
            <w:top w:val="none" w:sz="0" w:space="0" w:color="auto"/>
            <w:left w:val="none" w:sz="0" w:space="0" w:color="auto"/>
            <w:bottom w:val="none" w:sz="0" w:space="0" w:color="auto"/>
            <w:right w:val="none" w:sz="0" w:space="0" w:color="auto"/>
          </w:divBdr>
          <w:divsChild>
            <w:div w:id="833959203">
              <w:marLeft w:val="0"/>
              <w:marRight w:val="0"/>
              <w:marTop w:val="0"/>
              <w:marBottom w:val="0"/>
              <w:divBdr>
                <w:top w:val="none" w:sz="0" w:space="0" w:color="auto"/>
                <w:left w:val="none" w:sz="0" w:space="0" w:color="auto"/>
                <w:bottom w:val="none" w:sz="0" w:space="0" w:color="auto"/>
                <w:right w:val="none" w:sz="0" w:space="0" w:color="auto"/>
              </w:divBdr>
            </w:div>
            <w:div w:id="413166395">
              <w:marLeft w:val="0"/>
              <w:marRight w:val="0"/>
              <w:marTop w:val="0"/>
              <w:marBottom w:val="0"/>
              <w:divBdr>
                <w:top w:val="none" w:sz="0" w:space="0" w:color="auto"/>
                <w:left w:val="none" w:sz="0" w:space="0" w:color="auto"/>
                <w:bottom w:val="none" w:sz="0" w:space="0" w:color="auto"/>
                <w:right w:val="none" w:sz="0" w:space="0" w:color="auto"/>
              </w:divBdr>
            </w:div>
            <w:div w:id="1354915240">
              <w:marLeft w:val="0"/>
              <w:marRight w:val="0"/>
              <w:marTop w:val="0"/>
              <w:marBottom w:val="0"/>
              <w:divBdr>
                <w:top w:val="none" w:sz="0" w:space="0" w:color="auto"/>
                <w:left w:val="none" w:sz="0" w:space="0" w:color="auto"/>
                <w:bottom w:val="none" w:sz="0" w:space="0" w:color="auto"/>
                <w:right w:val="none" w:sz="0" w:space="0" w:color="auto"/>
              </w:divBdr>
            </w:div>
            <w:div w:id="175995961">
              <w:marLeft w:val="0"/>
              <w:marRight w:val="0"/>
              <w:marTop w:val="0"/>
              <w:marBottom w:val="0"/>
              <w:divBdr>
                <w:top w:val="none" w:sz="0" w:space="0" w:color="auto"/>
                <w:left w:val="none" w:sz="0" w:space="0" w:color="auto"/>
                <w:bottom w:val="none" w:sz="0" w:space="0" w:color="auto"/>
                <w:right w:val="none" w:sz="0" w:space="0" w:color="auto"/>
              </w:divBdr>
            </w:div>
            <w:div w:id="866137326">
              <w:marLeft w:val="0"/>
              <w:marRight w:val="0"/>
              <w:marTop w:val="0"/>
              <w:marBottom w:val="0"/>
              <w:divBdr>
                <w:top w:val="none" w:sz="0" w:space="0" w:color="auto"/>
                <w:left w:val="none" w:sz="0" w:space="0" w:color="auto"/>
                <w:bottom w:val="none" w:sz="0" w:space="0" w:color="auto"/>
                <w:right w:val="none" w:sz="0" w:space="0" w:color="auto"/>
              </w:divBdr>
            </w:div>
          </w:divsChild>
        </w:div>
        <w:div w:id="1662856175">
          <w:marLeft w:val="0"/>
          <w:marRight w:val="0"/>
          <w:marTop w:val="0"/>
          <w:marBottom w:val="0"/>
          <w:divBdr>
            <w:top w:val="none" w:sz="0" w:space="0" w:color="auto"/>
            <w:left w:val="none" w:sz="0" w:space="0" w:color="auto"/>
            <w:bottom w:val="none" w:sz="0" w:space="0" w:color="auto"/>
            <w:right w:val="none" w:sz="0" w:space="0" w:color="auto"/>
          </w:divBdr>
          <w:divsChild>
            <w:div w:id="135530131">
              <w:marLeft w:val="0"/>
              <w:marRight w:val="0"/>
              <w:marTop w:val="0"/>
              <w:marBottom w:val="0"/>
              <w:divBdr>
                <w:top w:val="none" w:sz="0" w:space="0" w:color="auto"/>
                <w:left w:val="none" w:sz="0" w:space="0" w:color="auto"/>
                <w:bottom w:val="none" w:sz="0" w:space="0" w:color="auto"/>
                <w:right w:val="none" w:sz="0" w:space="0" w:color="auto"/>
              </w:divBdr>
            </w:div>
            <w:div w:id="1367868785">
              <w:marLeft w:val="0"/>
              <w:marRight w:val="0"/>
              <w:marTop w:val="0"/>
              <w:marBottom w:val="0"/>
              <w:divBdr>
                <w:top w:val="none" w:sz="0" w:space="0" w:color="auto"/>
                <w:left w:val="none" w:sz="0" w:space="0" w:color="auto"/>
                <w:bottom w:val="none" w:sz="0" w:space="0" w:color="auto"/>
                <w:right w:val="none" w:sz="0" w:space="0" w:color="auto"/>
              </w:divBdr>
            </w:div>
            <w:div w:id="951866426">
              <w:marLeft w:val="0"/>
              <w:marRight w:val="0"/>
              <w:marTop w:val="0"/>
              <w:marBottom w:val="0"/>
              <w:divBdr>
                <w:top w:val="none" w:sz="0" w:space="0" w:color="auto"/>
                <w:left w:val="none" w:sz="0" w:space="0" w:color="auto"/>
                <w:bottom w:val="none" w:sz="0" w:space="0" w:color="auto"/>
                <w:right w:val="none" w:sz="0" w:space="0" w:color="auto"/>
              </w:divBdr>
            </w:div>
            <w:div w:id="1611621526">
              <w:marLeft w:val="0"/>
              <w:marRight w:val="0"/>
              <w:marTop w:val="0"/>
              <w:marBottom w:val="0"/>
              <w:divBdr>
                <w:top w:val="none" w:sz="0" w:space="0" w:color="auto"/>
                <w:left w:val="none" w:sz="0" w:space="0" w:color="auto"/>
                <w:bottom w:val="none" w:sz="0" w:space="0" w:color="auto"/>
                <w:right w:val="none" w:sz="0" w:space="0" w:color="auto"/>
              </w:divBdr>
            </w:div>
            <w:div w:id="1953122285">
              <w:marLeft w:val="0"/>
              <w:marRight w:val="0"/>
              <w:marTop w:val="0"/>
              <w:marBottom w:val="0"/>
              <w:divBdr>
                <w:top w:val="none" w:sz="0" w:space="0" w:color="auto"/>
                <w:left w:val="none" w:sz="0" w:space="0" w:color="auto"/>
                <w:bottom w:val="none" w:sz="0" w:space="0" w:color="auto"/>
                <w:right w:val="none" w:sz="0" w:space="0" w:color="auto"/>
              </w:divBdr>
            </w:div>
          </w:divsChild>
        </w:div>
        <w:div w:id="1550679154">
          <w:marLeft w:val="0"/>
          <w:marRight w:val="0"/>
          <w:marTop w:val="0"/>
          <w:marBottom w:val="0"/>
          <w:divBdr>
            <w:top w:val="none" w:sz="0" w:space="0" w:color="auto"/>
            <w:left w:val="none" w:sz="0" w:space="0" w:color="auto"/>
            <w:bottom w:val="none" w:sz="0" w:space="0" w:color="auto"/>
            <w:right w:val="none" w:sz="0" w:space="0" w:color="auto"/>
          </w:divBdr>
          <w:divsChild>
            <w:div w:id="304971659">
              <w:marLeft w:val="0"/>
              <w:marRight w:val="0"/>
              <w:marTop w:val="0"/>
              <w:marBottom w:val="0"/>
              <w:divBdr>
                <w:top w:val="none" w:sz="0" w:space="0" w:color="auto"/>
                <w:left w:val="none" w:sz="0" w:space="0" w:color="auto"/>
                <w:bottom w:val="none" w:sz="0" w:space="0" w:color="auto"/>
                <w:right w:val="none" w:sz="0" w:space="0" w:color="auto"/>
              </w:divBdr>
            </w:div>
            <w:div w:id="447165296">
              <w:marLeft w:val="0"/>
              <w:marRight w:val="0"/>
              <w:marTop w:val="0"/>
              <w:marBottom w:val="0"/>
              <w:divBdr>
                <w:top w:val="none" w:sz="0" w:space="0" w:color="auto"/>
                <w:left w:val="none" w:sz="0" w:space="0" w:color="auto"/>
                <w:bottom w:val="none" w:sz="0" w:space="0" w:color="auto"/>
                <w:right w:val="none" w:sz="0" w:space="0" w:color="auto"/>
              </w:divBdr>
            </w:div>
            <w:div w:id="1948923076">
              <w:marLeft w:val="0"/>
              <w:marRight w:val="0"/>
              <w:marTop w:val="0"/>
              <w:marBottom w:val="0"/>
              <w:divBdr>
                <w:top w:val="none" w:sz="0" w:space="0" w:color="auto"/>
                <w:left w:val="none" w:sz="0" w:space="0" w:color="auto"/>
                <w:bottom w:val="none" w:sz="0" w:space="0" w:color="auto"/>
                <w:right w:val="none" w:sz="0" w:space="0" w:color="auto"/>
              </w:divBdr>
            </w:div>
            <w:div w:id="1260142902">
              <w:marLeft w:val="0"/>
              <w:marRight w:val="0"/>
              <w:marTop w:val="0"/>
              <w:marBottom w:val="0"/>
              <w:divBdr>
                <w:top w:val="none" w:sz="0" w:space="0" w:color="auto"/>
                <w:left w:val="none" w:sz="0" w:space="0" w:color="auto"/>
                <w:bottom w:val="none" w:sz="0" w:space="0" w:color="auto"/>
                <w:right w:val="none" w:sz="0" w:space="0" w:color="auto"/>
              </w:divBdr>
            </w:div>
            <w:div w:id="1067534357">
              <w:marLeft w:val="0"/>
              <w:marRight w:val="0"/>
              <w:marTop w:val="0"/>
              <w:marBottom w:val="0"/>
              <w:divBdr>
                <w:top w:val="none" w:sz="0" w:space="0" w:color="auto"/>
                <w:left w:val="none" w:sz="0" w:space="0" w:color="auto"/>
                <w:bottom w:val="none" w:sz="0" w:space="0" w:color="auto"/>
                <w:right w:val="none" w:sz="0" w:space="0" w:color="auto"/>
              </w:divBdr>
            </w:div>
          </w:divsChild>
        </w:div>
        <w:div w:id="1566257500">
          <w:marLeft w:val="0"/>
          <w:marRight w:val="0"/>
          <w:marTop w:val="0"/>
          <w:marBottom w:val="0"/>
          <w:divBdr>
            <w:top w:val="none" w:sz="0" w:space="0" w:color="auto"/>
            <w:left w:val="none" w:sz="0" w:space="0" w:color="auto"/>
            <w:bottom w:val="none" w:sz="0" w:space="0" w:color="auto"/>
            <w:right w:val="none" w:sz="0" w:space="0" w:color="auto"/>
          </w:divBdr>
          <w:divsChild>
            <w:div w:id="1258708037">
              <w:marLeft w:val="0"/>
              <w:marRight w:val="0"/>
              <w:marTop w:val="0"/>
              <w:marBottom w:val="0"/>
              <w:divBdr>
                <w:top w:val="none" w:sz="0" w:space="0" w:color="auto"/>
                <w:left w:val="none" w:sz="0" w:space="0" w:color="auto"/>
                <w:bottom w:val="none" w:sz="0" w:space="0" w:color="auto"/>
                <w:right w:val="none" w:sz="0" w:space="0" w:color="auto"/>
              </w:divBdr>
            </w:div>
            <w:div w:id="1622150391">
              <w:marLeft w:val="0"/>
              <w:marRight w:val="0"/>
              <w:marTop w:val="0"/>
              <w:marBottom w:val="0"/>
              <w:divBdr>
                <w:top w:val="none" w:sz="0" w:space="0" w:color="auto"/>
                <w:left w:val="none" w:sz="0" w:space="0" w:color="auto"/>
                <w:bottom w:val="none" w:sz="0" w:space="0" w:color="auto"/>
                <w:right w:val="none" w:sz="0" w:space="0" w:color="auto"/>
              </w:divBdr>
            </w:div>
            <w:div w:id="1599408509">
              <w:marLeft w:val="0"/>
              <w:marRight w:val="0"/>
              <w:marTop w:val="0"/>
              <w:marBottom w:val="0"/>
              <w:divBdr>
                <w:top w:val="none" w:sz="0" w:space="0" w:color="auto"/>
                <w:left w:val="none" w:sz="0" w:space="0" w:color="auto"/>
                <w:bottom w:val="none" w:sz="0" w:space="0" w:color="auto"/>
                <w:right w:val="none" w:sz="0" w:space="0" w:color="auto"/>
              </w:divBdr>
            </w:div>
            <w:div w:id="114644751">
              <w:marLeft w:val="0"/>
              <w:marRight w:val="0"/>
              <w:marTop w:val="0"/>
              <w:marBottom w:val="0"/>
              <w:divBdr>
                <w:top w:val="none" w:sz="0" w:space="0" w:color="auto"/>
                <w:left w:val="none" w:sz="0" w:space="0" w:color="auto"/>
                <w:bottom w:val="none" w:sz="0" w:space="0" w:color="auto"/>
                <w:right w:val="none" w:sz="0" w:space="0" w:color="auto"/>
              </w:divBdr>
            </w:div>
            <w:div w:id="2074965419">
              <w:marLeft w:val="0"/>
              <w:marRight w:val="0"/>
              <w:marTop w:val="0"/>
              <w:marBottom w:val="0"/>
              <w:divBdr>
                <w:top w:val="none" w:sz="0" w:space="0" w:color="auto"/>
                <w:left w:val="none" w:sz="0" w:space="0" w:color="auto"/>
                <w:bottom w:val="none" w:sz="0" w:space="0" w:color="auto"/>
                <w:right w:val="none" w:sz="0" w:space="0" w:color="auto"/>
              </w:divBdr>
            </w:div>
          </w:divsChild>
        </w:div>
        <w:div w:id="237060864">
          <w:marLeft w:val="0"/>
          <w:marRight w:val="0"/>
          <w:marTop w:val="0"/>
          <w:marBottom w:val="0"/>
          <w:divBdr>
            <w:top w:val="none" w:sz="0" w:space="0" w:color="auto"/>
            <w:left w:val="none" w:sz="0" w:space="0" w:color="auto"/>
            <w:bottom w:val="none" w:sz="0" w:space="0" w:color="auto"/>
            <w:right w:val="none" w:sz="0" w:space="0" w:color="auto"/>
          </w:divBdr>
          <w:divsChild>
            <w:div w:id="754127522">
              <w:marLeft w:val="0"/>
              <w:marRight w:val="0"/>
              <w:marTop w:val="0"/>
              <w:marBottom w:val="0"/>
              <w:divBdr>
                <w:top w:val="none" w:sz="0" w:space="0" w:color="auto"/>
                <w:left w:val="none" w:sz="0" w:space="0" w:color="auto"/>
                <w:bottom w:val="none" w:sz="0" w:space="0" w:color="auto"/>
                <w:right w:val="none" w:sz="0" w:space="0" w:color="auto"/>
              </w:divBdr>
            </w:div>
            <w:div w:id="1270963993">
              <w:marLeft w:val="0"/>
              <w:marRight w:val="0"/>
              <w:marTop w:val="0"/>
              <w:marBottom w:val="0"/>
              <w:divBdr>
                <w:top w:val="none" w:sz="0" w:space="0" w:color="auto"/>
                <w:left w:val="none" w:sz="0" w:space="0" w:color="auto"/>
                <w:bottom w:val="none" w:sz="0" w:space="0" w:color="auto"/>
                <w:right w:val="none" w:sz="0" w:space="0" w:color="auto"/>
              </w:divBdr>
            </w:div>
            <w:div w:id="1438601675">
              <w:marLeft w:val="0"/>
              <w:marRight w:val="0"/>
              <w:marTop w:val="0"/>
              <w:marBottom w:val="0"/>
              <w:divBdr>
                <w:top w:val="none" w:sz="0" w:space="0" w:color="auto"/>
                <w:left w:val="none" w:sz="0" w:space="0" w:color="auto"/>
                <w:bottom w:val="none" w:sz="0" w:space="0" w:color="auto"/>
                <w:right w:val="none" w:sz="0" w:space="0" w:color="auto"/>
              </w:divBdr>
            </w:div>
            <w:div w:id="2038890506">
              <w:marLeft w:val="0"/>
              <w:marRight w:val="0"/>
              <w:marTop w:val="0"/>
              <w:marBottom w:val="0"/>
              <w:divBdr>
                <w:top w:val="none" w:sz="0" w:space="0" w:color="auto"/>
                <w:left w:val="none" w:sz="0" w:space="0" w:color="auto"/>
                <w:bottom w:val="none" w:sz="0" w:space="0" w:color="auto"/>
                <w:right w:val="none" w:sz="0" w:space="0" w:color="auto"/>
              </w:divBdr>
            </w:div>
            <w:div w:id="1997101212">
              <w:marLeft w:val="0"/>
              <w:marRight w:val="0"/>
              <w:marTop w:val="0"/>
              <w:marBottom w:val="0"/>
              <w:divBdr>
                <w:top w:val="none" w:sz="0" w:space="0" w:color="auto"/>
                <w:left w:val="none" w:sz="0" w:space="0" w:color="auto"/>
                <w:bottom w:val="none" w:sz="0" w:space="0" w:color="auto"/>
                <w:right w:val="none" w:sz="0" w:space="0" w:color="auto"/>
              </w:divBdr>
            </w:div>
          </w:divsChild>
        </w:div>
        <w:div w:id="590546637">
          <w:marLeft w:val="0"/>
          <w:marRight w:val="0"/>
          <w:marTop w:val="0"/>
          <w:marBottom w:val="0"/>
          <w:divBdr>
            <w:top w:val="none" w:sz="0" w:space="0" w:color="auto"/>
            <w:left w:val="none" w:sz="0" w:space="0" w:color="auto"/>
            <w:bottom w:val="none" w:sz="0" w:space="0" w:color="auto"/>
            <w:right w:val="none" w:sz="0" w:space="0" w:color="auto"/>
          </w:divBdr>
          <w:divsChild>
            <w:div w:id="1718159464">
              <w:marLeft w:val="0"/>
              <w:marRight w:val="0"/>
              <w:marTop w:val="0"/>
              <w:marBottom w:val="0"/>
              <w:divBdr>
                <w:top w:val="none" w:sz="0" w:space="0" w:color="auto"/>
                <w:left w:val="none" w:sz="0" w:space="0" w:color="auto"/>
                <w:bottom w:val="none" w:sz="0" w:space="0" w:color="auto"/>
                <w:right w:val="none" w:sz="0" w:space="0" w:color="auto"/>
              </w:divBdr>
            </w:div>
            <w:div w:id="91442619">
              <w:marLeft w:val="0"/>
              <w:marRight w:val="0"/>
              <w:marTop w:val="0"/>
              <w:marBottom w:val="0"/>
              <w:divBdr>
                <w:top w:val="none" w:sz="0" w:space="0" w:color="auto"/>
                <w:left w:val="none" w:sz="0" w:space="0" w:color="auto"/>
                <w:bottom w:val="none" w:sz="0" w:space="0" w:color="auto"/>
                <w:right w:val="none" w:sz="0" w:space="0" w:color="auto"/>
              </w:divBdr>
            </w:div>
            <w:div w:id="465778934">
              <w:marLeft w:val="0"/>
              <w:marRight w:val="0"/>
              <w:marTop w:val="0"/>
              <w:marBottom w:val="0"/>
              <w:divBdr>
                <w:top w:val="none" w:sz="0" w:space="0" w:color="auto"/>
                <w:left w:val="none" w:sz="0" w:space="0" w:color="auto"/>
                <w:bottom w:val="none" w:sz="0" w:space="0" w:color="auto"/>
                <w:right w:val="none" w:sz="0" w:space="0" w:color="auto"/>
              </w:divBdr>
            </w:div>
            <w:div w:id="1215314602">
              <w:marLeft w:val="0"/>
              <w:marRight w:val="0"/>
              <w:marTop w:val="0"/>
              <w:marBottom w:val="0"/>
              <w:divBdr>
                <w:top w:val="none" w:sz="0" w:space="0" w:color="auto"/>
                <w:left w:val="none" w:sz="0" w:space="0" w:color="auto"/>
                <w:bottom w:val="none" w:sz="0" w:space="0" w:color="auto"/>
                <w:right w:val="none" w:sz="0" w:space="0" w:color="auto"/>
              </w:divBdr>
            </w:div>
            <w:div w:id="625358479">
              <w:marLeft w:val="0"/>
              <w:marRight w:val="0"/>
              <w:marTop w:val="0"/>
              <w:marBottom w:val="0"/>
              <w:divBdr>
                <w:top w:val="none" w:sz="0" w:space="0" w:color="auto"/>
                <w:left w:val="none" w:sz="0" w:space="0" w:color="auto"/>
                <w:bottom w:val="none" w:sz="0" w:space="0" w:color="auto"/>
                <w:right w:val="none" w:sz="0" w:space="0" w:color="auto"/>
              </w:divBdr>
            </w:div>
          </w:divsChild>
        </w:div>
        <w:div w:id="662855649">
          <w:marLeft w:val="0"/>
          <w:marRight w:val="0"/>
          <w:marTop w:val="0"/>
          <w:marBottom w:val="0"/>
          <w:divBdr>
            <w:top w:val="none" w:sz="0" w:space="0" w:color="auto"/>
            <w:left w:val="none" w:sz="0" w:space="0" w:color="auto"/>
            <w:bottom w:val="none" w:sz="0" w:space="0" w:color="auto"/>
            <w:right w:val="none" w:sz="0" w:space="0" w:color="auto"/>
          </w:divBdr>
          <w:divsChild>
            <w:div w:id="42565304">
              <w:marLeft w:val="0"/>
              <w:marRight w:val="0"/>
              <w:marTop w:val="0"/>
              <w:marBottom w:val="0"/>
              <w:divBdr>
                <w:top w:val="none" w:sz="0" w:space="0" w:color="auto"/>
                <w:left w:val="none" w:sz="0" w:space="0" w:color="auto"/>
                <w:bottom w:val="none" w:sz="0" w:space="0" w:color="auto"/>
                <w:right w:val="none" w:sz="0" w:space="0" w:color="auto"/>
              </w:divBdr>
            </w:div>
            <w:div w:id="154033025">
              <w:marLeft w:val="0"/>
              <w:marRight w:val="0"/>
              <w:marTop w:val="0"/>
              <w:marBottom w:val="0"/>
              <w:divBdr>
                <w:top w:val="none" w:sz="0" w:space="0" w:color="auto"/>
                <w:left w:val="none" w:sz="0" w:space="0" w:color="auto"/>
                <w:bottom w:val="none" w:sz="0" w:space="0" w:color="auto"/>
                <w:right w:val="none" w:sz="0" w:space="0" w:color="auto"/>
              </w:divBdr>
            </w:div>
            <w:div w:id="2117018077">
              <w:marLeft w:val="0"/>
              <w:marRight w:val="0"/>
              <w:marTop w:val="0"/>
              <w:marBottom w:val="0"/>
              <w:divBdr>
                <w:top w:val="none" w:sz="0" w:space="0" w:color="auto"/>
                <w:left w:val="none" w:sz="0" w:space="0" w:color="auto"/>
                <w:bottom w:val="none" w:sz="0" w:space="0" w:color="auto"/>
                <w:right w:val="none" w:sz="0" w:space="0" w:color="auto"/>
              </w:divBdr>
            </w:div>
            <w:div w:id="963852818">
              <w:marLeft w:val="0"/>
              <w:marRight w:val="0"/>
              <w:marTop w:val="0"/>
              <w:marBottom w:val="0"/>
              <w:divBdr>
                <w:top w:val="none" w:sz="0" w:space="0" w:color="auto"/>
                <w:left w:val="none" w:sz="0" w:space="0" w:color="auto"/>
                <w:bottom w:val="none" w:sz="0" w:space="0" w:color="auto"/>
                <w:right w:val="none" w:sz="0" w:space="0" w:color="auto"/>
              </w:divBdr>
            </w:div>
            <w:div w:id="1387531729">
              <w:marLeft w:val="0"/>
              <w:marRight w:val="0"/>
              <w:marTop w:val="0"/>
              <w:marBottom w:val="0"/>
              <w:divBdr>
                <w:top w:val="none" w:sz="0" w:space="0" w:color="auto"/>
                <w:left w:val="none" w:sz="0" w:space="0" w:color="auto"/>
                <w:bottom w:val="none" w:sz="0" w:space="0" w:color="auto"/>
                <w:right w:val="none" w:sz="0" w:space="0" w:color="auto"/>
              </w:divBdr>
            </w:div>
          </w:divsChild>
        </w:div>
        <w:div w:id="864244755">
          <w:marLeft w:val="0"/>
          <w:marRight w:val="0"/>
          <w:marTop w:val="0"/>
          <w:marBottom w:val="0"/>
          <w:divBdr>
            <w:top w:val="none" w:sz="0" w:space="0" w:color="auto"/>
            <w:left w:val="none" w:sz="0" w:space="0" w:color="auto"/>
            <w:bottom w:val="none" w:sz="0" w:space="0" w:color="auto"/>
            <w:right w:val="none" w:sz="0" w:space="0" w:color="auto"/>
          </w:divBdr>
          <w:divsChild>
            <w:div w:id="1372267163">
              <w:marLeft w:val="0"/>
              <w:marRight w:val="0"/>
              <w:marTop w:val="0"/>
              <w:marBottom w:val="0"/>
              <w:divBdr>
                <w:top w:val="none" w:sz="0" w:space="0" w:color="auto"/>
                <w:left w:val="none" w:sz="0" w:space="0" w:color="auto"/>
                <w:bottom w:val="none" w:sz="0" w:space="0" w:color="auto"/>
                <w:right w:val="none" w:sz="0" w:space="0" w:color="auto"/>
              </w:divBdr>
            </w:div>
            <w:div w:id="923302520">
              <w:marLeft w:val="0"/>
              <w:marRight w:val="0"/>
              <w:marTop w:val="0"/>
              <w:marBottom w:val="0"/>
              <w:divBdr>
                <w:top w:val="none" w:sz="0" w:space="0" w:color="auto"/>
                <w:left w:val="none" w:sz="0" w:space="0" w:color="auto"/>
                <w:bottom w:val="none" w:sz="0" w:space="0" w:color="auto"/>
                <w:right w:val="none" w:sz="0" w:space="0" w:color="auto"/>
              </w:divBdr>
            </w:div>
            <w:div w:id="1936090408">
              <w:marLeft w:val="0"/>
              <w:marRight w:val="0"/>
              <w:marTop w:val="0"/>
              <w:marBottom w:val="0"/>
              <w:divBdr>
                <w:top w:val="none" w:sz="0" w:space="0" w:color="auto"/>
                <w:left w:val="none" w:sz="0" w:space="0" w:color="auto"/>
                <w:bottom w:val="none" w:sz="0" w:space="0" w:color="auto"/>
                <w:right w:val="none" w:sz="0" w:space="0" w:color="auto"/>
              </w:divBdr>
            </w:div>
            <w:div w:id="1145928385">
              <w:marLeft w:val="0"/>
              <w:marRight w:val="0"/>
              <w:marTop w:val="0"/>
              <w:marBottom w:val="0"/>
              <w:divBdr>
                <w:top w:val="none" w:sz="0" w:space="0" w:color="auto"/>
                <w:left w:val="none" w:sz="0" w:space="0" w:color="auto"/>
                <w:bottom w:val="none" w:sz="0" w:space="0" w:color="auto"/>
                <w:right w:val="none" w:sz="0" w:space="0" w:color="auto"/>
              </w:divBdr>
            </w:div>
            <w:div w:id="1493175758">
              <w:marLeft w:val="0"/>
              <w:marRight w:val="0"/>
              <w:marTop w:val="0"/>
              <w:marBottom w:val="0"/>
              <w:divBdr>
                <w:top w:val="none" w:sz="0" w:space="0" w:color="auto"/>
                <w:left w:val="none" w:sz="0" w:space="0" w:color="auto"/>
                <w:bottom w:val="none" w:sz="0" w:space="0" w:color="auto"/>
                <w:right w:val="none" w:sz="0" w:space="0" w:color="auto"/>
              </w:divBdr>
            </w:div>
          </w:divsChild>
        </w:div>
        <w:div w:id="132068776">
          <w:marLeft w:val="0"/>
          <w:marRight w:val="0"/>
          <w:marTop w:val="0"/>
          <w:marBottom w:val="0"/>
          <w:divBdr>
            <w:top w:val="none" w:sz="0" w:space="0" w:color="auto"/>
            <w:left w:val="none" w:sz="0" w:space="0" w:color="auto"/>
            <w:bottom w:val="none" w:sz="0" w:space="0" w:color="auto"/>
            <w:right w:val="none" w:sz="0" w:space="0" w:color="auto"/>
          </w:divBdr>
          <w:divsChild>
            <w:div w:id="2069841830">
              <w:marLeft w:val="0"/>
              <w:marRight w:val="0"/>
              <w:marTop w:val="0"/>
              <w:marBottom w:val="0"/>
              <w:divBdr>
                <w:top w:val="none" w:sz="0" w:space="0" w:color="auto"/>
                <w:left w:val="none" w:sz="0" w:space="0" w:color="auto"/>
                <w:bottom w:val="none" w:sz="0" w:space="0" w:color="auto"/>
                <w:right w:val="none" w:sz="0" w:space="0" w:color="auto"/>
              </w:divBdr>
            </w:div>
            <w:div w:id="899560182">
              <w:marLeft w:val="0"/>
              <w:marRight w:val="0"/>
              <w:marTop w:val="0"/>
              <w:marBottom w:val="0"/>
              <w:divBdr>
                <w:top w:val="none" w:sz="0" w:space="0" w:color="auto"/>
                <w:left w:val="none" w:sz="0" w:space="0" w:color="auto"/>
                <w:bottom w:val="none" w:sz="0" w:space="0" w:color="auto"/>
                <w:right w:val="none" w:sz="0" w:space="0" w:color="auto"/>
              </w:divBdr>
            </w:div>
            <w:div w:id="825247337">
              <w:marLeft w:val="0"/>
              <w:marRight w:val="0"/>
              <w:marTop w:val="0"/>
              <w:marBottom w:val="0"/>
              <w:divBdr>
                <w:top w:val="none" w:sz="0" w:space="0" w:color="auto"/>
                <w:left w:val="none" w:sz="0" w:space="0" w:color="auto"/>
                <w:bottom w:val="none" w:sz="0" w:space="0" w:color="auto"/>
                <w:right w:val="none" w:sz="0" w:space="0" w:color="auto"/>
              </w:divBdr>
            </w:div>
            <w:div w:id="1227490005">
              <w:marLeft w:val="0"/>
              <w:marRight w:val="0"/>
              <w:marTop w:val="0"/>
              <w:marBottom w:val="0"/>
              <w:divBdr>
                <w:top w:val="none" w:sz="0" w:space="0" w:color="auto"/>
                <w:left w:val="none" w:sz="0" w:space="0" w:color="auto"/>
                <w:bottom w:val="none" w:sz="0" w:space="0" w:color="auto"/>
                <w:right w:val="none" w:sz="0" w:space="0" w:color="auto"/>
              </w:divBdr>
            </w:div>
            <w:div w:id="561795331">
              <w:marLeft w:val="0"/>
              <w:marRight w:val="0"/>
              <w:marTop w:val="0"/>
              <w:marBottom w:val="0"/>
              <w:divBdr>
                <w:top w:val="none" w:sz="0" w:space="0" w:color="auto"/>
                <w:left w:val="none" w:sz="0" w:space="0" w:color="auto"/>
                <w:bottom w:val="none" w:sz="0" w:space="0" w:color="auto"/>
                <w:right w:val="none" w:sz="0" w:space="0" w:color="auto"/>
              </w:divBdr>
            </w:div>
          </w:divsChild>
        </w:div>
        <w:div w:id="804003164">
          <w:marLeft w:val="0"/>
          <w:marRight w:val="0"/>
          <w:marTop w:val="0"/>
          <w:marBottom w:val="0"/>
          <w:divBdr>
            <w:top w:val="none" w:sz="0" w:space="0" w:color="auto"/>
            <w:left w:val="none" w:sz="0" w:space="0" w:color="auto"/>
            <w:bottom w:val="none" w:sz="0" w:space="0" w:color="auto"/>
            <w:right w:val="none" w:sz="0" w:space="0" w:color="auto"/>
          </w:divBdr>
          <w:divsChild>
            <w:div w:id="360086395">
              <w:marLeft w:val="0"/>
              <w:marRight w:val="0"/>
              <w:marTop w:val="0"/>
              <w:marBottom w:val="0"/>
              <w:divBdr>
                <w:top w:val="none" w:sz="0" w:space="0" w:color="auto"/>
                <w:left w:val="none" w:sz="0" w:space="0" w:color="auto"/>
                <w:bottom w:val="none" w:sz="0" w:space="0" w:color="auto"/>
                <w:right w:val="none" w:sz="0" w:space="0" w:color="auto"/>
              </w:divBdr>
            </w:div>
            <w:div w:id="1153567690">
              <w:marLeft w:val="0"/>
              <w:marRight w:val="0"/>
              <w:marTop w:val="0"/>
              <w:marBottom w:val="0"/>
              <w:divBdr>
                <w:top w:val="none" w:sz="0" w:space="0" w:color="auto"/>
                <w:left w:val="none" w:sz="0" w:space="0" w:color="auto"/>
                <w:bottom w:val="none" w:sz="0" w:space="0" w:color="auto"/>
                <w:right w:val="none" w:sz="0" w:space="0" w:color="auto"/>
              </w:divBdr>
            </w:div>
            <w:div w:id="1583638580">
              <w:marLeft w:val="0"/>
              <w:marRight w:val="0"/>
              <w:marTop w:val="0"/>
              <w:marBottom w:val="0"/>
              <w:divBdr>
                <w:top w:val="none" w:sz="0" w:space="0" w:color="auto"/>
                <w:left w:val="none" w:sz="0" w:space="0" w:color="auto"/>
                <w:bottom w:val="none" w:sz="0" w:space="0" w:color="auto"/>
                <w:right w:val="none" w:sz="0" w:space="0" w:color="auto"/>
              </w:divBdr>
            </w:div>
            <w:div w:id="868493352">
              <w:marLeft w:val="0"/>
              <w:marRight w:val="0"/>
              <w:marTop w:val="0"/>
              <w:marBottom w:val="0"/>
              <w:divBdr>
                <w:top w:val="none" w:sz="0" w:space="0" w:color="auto"/>
                <w:left w:val="none" w:sz="0" w:space="0" w:color="auto"/>
                <w:bottom w:val="none" w:sz="0" w:space="0" w:color="auto"/>
                <w:right w:val="none" w:sz="0" w:space="0" w:color="auto"/>
              </w:divBdr>
            </w:div>
            <w:div w:id="4209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292439">
      <w:bodyDiv w:val="1"/>
      <w:marLeft w:val="0"/>
      <w:marRight w:val="0"/>
      <w:marTop w:val="0"/>
      <w:marBottom w:val="0"/>
      <w:divBdr>
        <w:top w:val="none" w:sz="0" w:space="0" w:color="auto"/>
        <w:left w:val="none" w:sz="0" w:space="0" w:color="auto"/>
        <w:bottom w:val="none" w:sz="0" w:space="0" w:color="auto"/>
        <w:right w:val="none" w:sz="0" w:space="0" w:color="auto"/>
      </w:divBdr>
    </w:div>
    <w:div w:id="1370257506">
      <w:bodyDiv w:val="1"/>
      <w:marLeft w:val="0"/>
      <w:marRight w:val="0"/>
      <w:marTop w:val="0"/>
      <w:marBottom w:val="0"/>
      <w:divBdr>
        <w:top w:val="none" w:sz="0" w:space="0" w:color="auto"/>
        <w:left w:val="none" w:sz="0" w:space="0" w:color="auto"/>
        <w:bottom w:val="none" w:sz="0" w:space="0" w:color="auto"/>
        <w:right w:val="none" w:sz="0" w:space="0" w:color="auto"/>
      </w:divBdr>
    </w:div>
    <w:div w:id="1406369375">
      <w:bodyDiv w:val="1"/>
      <w:marLeft w:val="0"/>
      <w:marRight w:val="0"/>
      <w:marTop w:val="0"/>
      <w:marBottom w:val="0"/>
      <w:divBdr>
        <w:top w:val="none" w:sz="0" w:space="0" w:color="auto"/>
        <w:left w:val="none" w:sz="0" w:space="0" w:color="auto"/>
        <w:bottom w:val="none" w:sz="0" w:space="0" w:color="auto"/>
        <w:right w:val="none" w:sz="0" w:space="0" w:color="auto"/>
      </w:divBdr>
    </w:div>
    <w:div w:id="1419715951">
      <w:bodyDiv w:val="1"/>
      <w:marLeft w:val="0"/>
      <w:marRight w:val="0"/>
      <w:marTop w:val="0"/>
      <w:marBottom w:val="0"/>
      <w:divBdr>
        <w:top w:val="none" w:sz="0" w:space="0" w:color="auto"/>
        <w:left w:val="none" w:sz="0" w:space="0" w:color="auto"/>
        <w:bottom w:val="none" w:sz="0" w:space="0" w:color="auto"/>
        <w:right w:val="none" w:sz="0" w:space="0" w:color="auto"/>
      </w:divBdr>
    </w:div>
    <w:div w:id="1425108997">
      <w:bodyDiv w:val="1"/>
      <w:marLeft w:val="0"/>
      <w:marRight w:val="0"/>
      <w:marTop w:val="0"/>
      <w:marBottom w:val="0"/>
      <w:divBdr>
        <w:top w:val="none" w:sz="0" w:space="0" w:color="auto"/>
        <w:left w:val="none" w:sz="0" w:space="0" w:color="auto"/>
        <w:bottom w:val="none" w:sz="0" w:space="0" w:color="auto"/>
        <w:right w:val="none" w:sz="0" w:space="0" w:color="auto"/>
      </w:divBdr>
      <w:divsChild>
        <w:div w:id="515584095">
          <w:marLeft w:val="0"/>
          <w:marRight w:val="0"/>
          <w:marTop w:val="0"/>
          <w:marBottom w:val="0"/>
          <w:divBdr>
            <w:top w:val="none" w:sz="0" w:space="0" w:color="auto"/>
            <w:left w:val="none" w:sz="0" w:space="0" w:color="auto"/>
            <w:bottom w:val="none" w:sz="0" w:space="0" w:color="auto"/>
            <w:right w:val="none" w:sz="0" w:space="0" w:color="auto"/>
          </w:divBdr>
          <w:divsChild>
            <w:div w:id="155492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190570">
      <w:bodyDiv w:val="1"/>
      <w:marLeft w:val="0"/>
      <w:marRight w:val="0"/>
      <w:marTop w:val="0"/>
      <w:marBottom w:val="0"/>
      <w:divBdr>
        <w:top w:val="none" w:sz="0" w:space="0" w:color="auto"/>
        <w:left w:val="none" w:sz="0" w:space="0" w:color="auto"/>
        <w:bottom w:val="none" w:sz="0" w:space="0" w:color="auto"/>
        <w:right w:val="none" w:sz="0" w:space="0" w:color="auto"/>
      </w:divBdr>
    </w:div>
    <w:div w:id="1474564773">
      <w:bodyDiv w:val="1"/>
      <w:marLeft w:val="0"/>
      <w:marRight w:val="0"/>
      <w:marTop w:val="0"/>
      <w:marBottom w:val="0"/>
      <w:divBdr>
        <w:top w:val="none" w:sz="0" w:space="0" w:color="auto"/>
        <w:left w:val="none" w:sz="0" w:space="0" w:color="auto"/>
        <w:bottom w:val="none" w:sz="0" w:space="0" w:color="auto"/>
        <w:right w:val="none" w:sz="0" w:space="0" w:color="auto"/>
      </w:divBdr>
    </w:div>
    <w:div w:id="1508591454">
      <w:bodyDiv w:val="1"/>
      <w:marLeft w:val="0"/>
      <w:marRight w:val="0"/>
      <w:marTop w:val="0"/>
      <w:marBottom w:val="0"/>
      <w:divBdr>
        <w:top w:val="none" w:sz="0" w:space="0" w:color="auto"/>
        <w:left w:val="none" w:sz="0" w:space="0" w:color="auto"/>
        <w:bottom w:val="none" w:sz="0" w:space="0" w:color="auto"/>
        <w:right w:val="none" w:sz="0" w:space="0" w:color="auto"/>
      </w:divBdr>
    </w:div>
    <w:div w:id="1532304210">
      <w:bodyDiv w:val="1"/>
      <w:marLeft w:val="0"/>
      <w:marRight w:val="0"/>
      <w:marTop w:val="0"/>
      <w:marBottom w:val="0"/>
      <w:divBdr>
        <w:top w:val="none" w:sz="0" w:space="0" w:color="auto"/>
        <w:left w:val="none" w:sz="0" w:space="0" w:color="auto"/>
        <w:bottom w:val="none" w:sz="0" w:space="0" w:color="auto"/>
        <w:right w:val="none" w:sz="0" w:space="0" w:color="auto"/>
      </w:divBdr>
    </w:div>
    <w:div w:id="1543127899">
      <w:bodyDiv w:val="1"/>
      <w:marLeft w:val="0"/>
      <w:marRight w:val="0"/>
      <w:marTop w:val="0"/>
      <w:marBottom w:val="0"/>
      <w:divBdr>
        <w:top w:val="none" w:sz="0" w:space="0" w:color="auto"/>
        <w:left w:val="none" w:sz="0" w:space="0" w:color="auto"/>
        <w:bottom w:val="none" w:sz="0" w:space="0" w:color="auto"/>
        <w:right w:val="none" w:sz="0" w:space="0" w:color="auto"/>
      </w:divBdr>
    </w:div>
    <w:div w:id="1557668479">
      <w:bodyDiv w:val="1"/>
      <w:marLeft w:val="0"/>
      <w:marRight w:val="0"/>
      <w:marTop w:val="0"/>
      <w:marBottom w:val="0"/>
      <w:divBdr>
        <w:top w:val="none" w:sz="0" w:space="0" w:color="auto"/>
        <w:left w:val="none" w:sz="0" w:space="0" w:color="auto"/>
        <w:bottom w:val="none" w:sz="0" w:space="0" w:color="auto"/>
        <w:right w:val="none" w:sz="0" w:space="0" w:color="auto"/>
      </w:divBdr>
    </w:div>
    <w:div w:id="1589535217">
      <w:bodyDiv w:val="1"/>
      <w:marLeft w:val="0"/>
      <w:marRight w:val="0"/>
      <w:marTop w:val="0"/>
      <w:marBottom w:val="0"/>
      <w:divBdr>
        <w:top w:val="none" w:sz="0" w:space="0" w:color="auto"/>
        <w:left w:val="none" w:sz="0" w:space="0" w:color="auto"/>
        <w:bottom w:val="none" w:sz="0" w:space="0" w:color="auto"/>
        <w:right w:val="none" w:sz="0" w:space="0" w:color="auto"/>
      </w:divBdr>
    </w:div>
    <w:div w:id="1630629567">
      <w:bodyDiv w:val="1"/>
      <w:marLeft w:val="0"/>
      <w:marRight w:val="0"/>
      <w:marTop w:val="0"/>
      <w:marBottom w:val="0"/>
      <w:divBdr>
        <w:top w:val="none" w:sz="0" w:space="0" w:color="auto"/>
        <w:left w:val="none" w:sz="0" w:space="0" w:color="auto"/>
        <w:bottom w:val="none" w:sz="0" w:space="0" w:color="auto"/>
        <w:right w:val="none" w:sz="0" w:space="0" w:color="auto"/>
      </w:divBdr>
    </w:div>
    <w:div w:id="1664046314">
      <w:bodyDiv w:val="1"/>
      <w:marLeft w:val="0"/>
      <w:marRight w:val="0"/>
      <w:marTop w:val="0"/>
      <w:marBottom w:val="0"/>
      <w:divBdr>
        <w:top w:val="none" w:sz="0" w:space="0" w:color="auto"/>
        <w:left w:val="none" w:sz="0" w:space="0" w:color="auto"/>
        <w:bottom w:val="none" w:sz="0" w:space="0" w:color="auto"/>
        <w:right w:val="none" w:sz="0" w:space="0" w:color="auto"/>
      </w:divBdr>
    </w:div>
    <w:div w:id="1672097563">
      <w:bodyDiv w:val="1"/>
      <w:marLeft w:val="0"/>
      <w:marRight w:val="0"/>
      <w:marTop w:val="0"/>
      <w:marBottom w:val="0"/>
      <w:divBdr>
        <w:top w:val="none" w:sz="0" w:space="0" w:color="auto"/>
        <w:left w:val="none" w:sz="0" w:space="0" w:color="auto"/>
        <w:bottom w:val="none" w:sz="0" w:space="0" w:color="auto"/>
        <w:right w:val="none" w:sz="0" w:space="0" w:color="auto"/>
      </w:divBdr>
    </w:div>
    <w:div w:id="1788425465">
      <w:bodyDiv w:val="1"/>
      <w:marLeft w:val="0"/>
      <w:marRight w:val="0"/>
      <w:marTop w:val="0"/>
      <w:marBottom w:val="0"/>
      <w:divBdr>
        <w:top w:val="none" w:sz="0" w:space="0" w:color="auto"/>
        <w:left w:val="none" w:sz="0" w:space="0" w:color="auto"/>
        <w:bottom w:val="none" w:sz="0" w:space="0" w:color="auto"/>
        <w:right w:val="none" w:sz="0" w:space="0" w:color="auto"/>
      </w:divBdr>
    </w:div>
    <w:div w:id="1796633213">
      <w:bodyDiv w:val="1"/>
      <w:marLeft w:val="0"/>
      <w:marRight w:val="0"/>
      <w:marTop w:val="0"/>
      <w:marBottom w:val="0"/>
      <w:divBdr>
        <w:top w:val="none" w:sz="0" w:space="0" w:color="auto"/>
        <w:left w:val="none" w:sz="0" w:space="0" w:color="auto"/>
        <w:bottom w:val="none" w:sz="0" w:space="0" w:color="auto"/>
        <w:right w:val="none" w:sz="0" w:space="0" w:color="auto"/>
      </w:divBdr>
    </w:div>
    <w:div w:id="1822765669">
      <w:bodyDiv w:val="1"/>
      <w:marLeft w:val="0"/>
      <w:marRight w:val="0"/>
      <w:marTop w:val="0"/>
      <w:marBottom w:val="0"/>
      <w:divBdr>
        <w:top w:val="none" w:sz="0" w:space="0" w:color="auto"/>
        <w:left w:val="none" w:sz="0" w:space="0" w:color="auto"/>
        <w:bottom w:val="none" w:sz="0" w:space="0" w:color="auto"/>
        <w:right w:val="none" w:sz="0" w:space="0" w:color="auto"/>
      </w:divBdr>
    </w:div>
    <w:div w:id="1825468047">
      <w:bodyDiv w:val="1"/>
      <w:marLeft w:val="0"/>
      <w:marRight w:val="0"/>
      <w:marTop w:val="0"/>
      <w:marBottom w:val="0"/>
      <w:divBdr>
        <w:top w:val="none" w:sz="0" w:space="0" w:color="auto"/>
        <w:left w:val="none" w:sz="0" w:space="0" w:color="auto"/>
        <w:bottom w:val="none" w:sz="0" w:space="0" w:color="auto"/>
        <w:right w:val="none" w:sz="0" w:space="0" w:color="auto"/>
      </w:divBdr>
    </w:div>
    <w:div w:id="1827354003">
      <w:bodyDiv w:val="1"/>
      <w:marLeft w:val="0"/>
      <w:marRight w:val="0"/>
      <w:marTop w:val="0"/>
      <w:marBottom w:val="0"/>
      <w:divBdr>
        <w:top w:val="none" w:sz="0" w:space="0" w:color="auto"/>
        <w:left w:val="none" w:sz="0" w:space="0" w:color="auto"/>
        <w:bottom w:val="none" w:sz="0" w:space="0" w:color="auto"/>
        <w:right w:val="none" w:sz="0" w:space="0" w:color="auto"/>
      </w:divBdr>
    </w:div>
    <w:div w:id="1835338793">
      <w:bodyDiv w:val="1"/>
      <w:marLeft w:val="0"/>
      <w:marRight w:val="0"/>
      <w:marTop w:val="0"/>
      <w:marBottom w:val="0"/>
      <w:divBdr>
        <w:top w:val="none" w:sz="0" w:space="0" w:color="auto"/>
        <w:left w:val="none" w:sz="0" w:space="0" w:color="auto"/>
        <w:bottom w:val="none" w:sz="0" w:space="0" w:color="auto"/>
        <w:right w:val="none" w:sz="0" w:space="0" w:color="auto"/>
      </w:divBdr>
    </w:div>
    <w:div w:id="1839029645">
      <w:bodyDiv w:val="1"/>
      <w:marLeft w:val="0"/>
      <w:marRight w:val="0"/>
      <w:marTop w:val="0"/>
      <w:marBottom w:val="0"/>
      <w:divBdr>
        <w:top w:val="none" w:sz="0" w:space="0" w:color="auto"/>
        <w:left w:val="none" w:sz="0" w:space="0" w:color="auto"/>
        <w:bottom w:val="none" w:sz="0" w:space="0" w:color="auto"/>
        <w:right w:val="none" w:sz="0" w:space="0" w:color="auto"/>
      </w:divBdr>
    </w:div>
    <w:div w:id="1879969869">
      <w:bodyDiv w:val="1"/>
      <w:marLeft w:val="0"/>
      <w:marRight w:val="0"/>
      <w:marTop w:val="0"/>
      <w:marBottom w:val="0"/>
      <w:divBdr>
        <w:top w:val="none" w:sz="0" w:space="0" w:color="auto"/>
        <w:left w:val="none" w:sz="0" w:space="0" w:color="auto"/>
        <w:bottom w:val="none" w:sz="0" w:space="0" w:color="auto"/>
        <w:right w:val="none" w:sz="0" w:space="0" w:color="auto"/>
      </w:divBdr>
    </w:div>
    <w:div w:id="1883902866">
      <w:bodyDiv w:val="1"/>
      <w:marLeft w:val="0"/>
      <w:marRight w:val="0"/>
      <w:marTop w:val="0"/>
      <w:marBottom w:val="0"/>
      <w:divBdr>
        <w:top w:val="none" w:sz="0" w:space="0" w:color="auto"/>
        <w:left w:val="none" w:sz="0" w:space="0" w:color="auto"/>
        <w:bottom w:val="none" w:sz="0" w:space="0" w:color="auto"/>
        <w:right w:val="none" w:sz="0" w:space="0" w:color="auto"/>
      </w:divBdr>
    </w:div>
    <w:div w:id="1889566227">
      <w:bodyDiv w:val="1"/>
      <w:marLeft w:val="0"/>
      <w:marRight w:val="0"/>
      <w:marTop w:val="0"/>
      <w:marBottom w:val="0"/>
      <w:divBdr>
        <w:top w:val="none" w:sz="0" w:space="0" w:color="auto"/>
        <w:left w:val="none" w:sz="0" w:space="0" w:color="auto"/>
        <w:bottom w:val="none" w:sz="0" w:space="0" w:color="auto"/>
        <w:right w:val="none" w:sz="0" w:space="0" w:color="auto"/>
      </w:divBdr>
    </w:div>
    <w:div w:id="1909607386">
      <w:bodyDiv w:val="1"/>
      <w:marLeft w:val="0"/>
      <w:marRight w:val="0"/>
      <w:marTop w:val="0"/>
      <w:marBottom w:val="0"/>
      <w:divBdr>
        <w:top w:val="none" w:sz="0" w:space="0" w:color="auto"/>
        <w:left w:val="none" w:sz="0" w:space="0" w:color="auto"/>
        <w:bottom w:val="none" w:sz="0" w:space="0" w:color="auto"/>
        <w:right w:val="none" w:sz="0" w:space="0" w:color="auto"/>
      </w:divBdr>
    </w:div>
    <w:div w:id="1930236009">
      <w:bodyDiv w:val="1"/>
      <w:marLeft w:val="0"/>
      <w:marRight w:val="0"/>
      <w:marTop w:val="0"/>
      <w:marBottom w:val="0"/>
      <w:divBdr>
        <w:top w:val="none" w:sz="0" w:space="0" w:color="auto"/>
        <w:left w:val="none" w:sz="0" w:space="0" w:color="auto"/>
        <w:bottom w:val="none" w:sz="0" w:space="0" w:color="auto"/>
        <w:right w:val="none" w:sz="0" w:space="0" w:color="auto"/>
      </w:divBdr>
    </w:div>
    <w:div w:id="1936983956">
      <w:bodyDiv w:val="1"/>
      <w:marLeft w:val="0"/>
      <w:marRight w:val="0"/>
      <w:marTop w:val="0"/>
      <w:marBottom w:val="0"/>
      <w:divBdr>
        <w:top w:val="none" w:sz="0" w:space="0" w:color="auto"/>
        <w:left w:val="none" w:sz="0" w:space="0" w:color="auto"/>
        <w:bottom w:val="none" w:sz="0" w:space="0" w:color="auto"/>
        <w:right w:val="none" w:sz="0" w:space="0" w:color="auto"/>
      </w:divBdr>
    </w:div>
    <w:div w:id="1957366598">
      <w:bodyDiv w:val="1"/>
      <w:marLeft w:val="0"/>
      <w:marRight w:val="0"/>
      <w:marTop w:val="0"/>
      <w:marBottom w:val="0"/>
      <w:divBdr>
        <w:top w:val="none" w:sz="0" w:space="0" w:color="auto"/>
        <w:left w:val="none" w:sz="0" w:space="0" w:color="auto"/>
        <w:bottom w:val="none" w:sz="0" w:space="0" w:color="auto"/>
        <w:right w:val="none" w:sz="0" w:space="0" w:color="auto"/>
      </w:divBdr>
    </w:div>
    <w:div w:id="1969509903">
      <w:bodyDiv w:val="1"/>
      <w:marLeft w:val="0"/>
      <w:marRight w:val="0"/>
      <w:marTop w:val="0"/>
      <w:marBottom w:val="0"/>
      <w:divBdr>
        <w:top w:val="none" w:sz="0" w:space="0" w:color="auto"/>
        <w:left w:val="none" w:sz="0" w:space="0" w:color="auto"/>
        <w:bottom w:val="none" w:sz="0" w:space="0" w:color="auto"/>
        <w:right w:val="none" w:sz="0" w:space="0" w:color="auto"/>
      </w:divBdr>
    </w:div>
    <w:div w:id="202034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C%D0%BE%D0%BD%D0%B0%D1%80%D1%8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ewikis.com/ru/%D0%9C%D0%BE%D0%BD%D0%B0%D1%80%D1%85.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newikis.com/ru/%D0%9E%D1%85%D1%80%D0%B0%D0%BD%D0%B0.html" TargetMode="External"/><Relationship Id="rId4" Type="http://schemas.microsoft.com/office/2007/relationships/stylesWithEffects" Target="stylesWithEffects.xml"/><Relationship Id="rId9" Type="http://schemas.openxmlformats.org/officeDocument/2006/relationships/hyperlink" Target="http://newikis.com/ru/%D0%92%D0%BE%D0%B8%D0%BD%D1%81%D0%BA%D0%B0%D1%8F_%D1%87%D0%B0%D1%81%D1%82%D1%8C.htm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9025E-213C-4732-9A90-D42097250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45</Pages>
  <Words>12658</Words>
  <Characters>72157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lada</dc:creator>
  <cp:keywords/>
  <dc:description/>
  <cp:lastModifiedBy>user</cp:lastModifiedBy>
  <cp:revision>42</cp:revision>
  <cp:lastPrinted>2016-06-02T03:58:00Z</cp:lastPrinted>
  <dcterms:created xsi:type="dcterms:W3CDTF">2016-03-25T05:51:00Z</dcterms:created>
  <dcterms:modified xsi:type="dcterms:W3CDTF">2022-08-31T21:00:00Z</dcterms:modified>
</cp:coreProperties>
</file>