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860" w:rsidRPr="00846DF2" w:rsidRDefault="00F82860" w:rsidP="00F82860">
      <w:pPr>
        <w:ind w:firstLine="709"/>
        <w:jc w:val="center"/>
        <w:rPr>
          <w:b/>
          <w:i/>
          <w:color w:val="000000"/>
          <w:lang w:eastAsia="ru-RU"/>
        </w:rPr>
      </w:pPr>
      <w:r w:rsidRPr="00846DF2">
        <w:rPr>
          <w:b/>
          <w:i/>
          <w:color w:val="000000"/>
          <w:lang w:eastAsia="ru-RU"/>
        </w:rPr>
        <w:t>Министерство образования и науки Челябинской области</w:t>
      </w:r>
    </w:p>
    <w:p w:rsidR="00F82860" w:rsidRPr="00846DF2" w:rsidRDefault="00F82860" w:rsidP="00F82860">
      <w:pPr>
        <w:ind w:firstLine="709"/>
        <w:jc w:val="center"/>
        <w:rPr>
          <w:b/>
          <w:i/>
          <w:color w:val="000000"/>
          <w:lang w:eastAsia="ru-RU"/>
        </w:rPr>
      </w:pPr>
      <w:r w:rsidRPr="00846DF2">
        <w:rPr>
          <w:b/>
          <w:i/>
          <w:color w:val="000000"/>
          <w:lang w:eastAsia="ru-RU"/>
        </w:rPr>
        <w:t>Государственное бюджетное профессиональное образовательное учреждение</w:t>
      </w:r>
    </w:p>
    <w:p w:rsidR="00F82860" w:rsidRPr="00846DF2" w:rsidRDefault="00F82860" w:rsidP="00F82860">
      <w:pPr>
        <w:ind w:firstLine="709"/>
        <w:jc w:val="center"/>
        <w:rPr>
          <w:b/>
          <w:i/>
          <w:color w:val="000000"/>
          <w:lang w:eastAsia="ru-RU"/>
        </w:rPr>
      </w:pPr>
      <w:r w:rsidRPr="00846DF2">
        <w:rPr>
          <w:b/>
          <w:i/>
          <w:color w:val="000000"/>
          <w:lang w:eastAsia="ru-RU"/>
        </w:rPr>
        <w:t>«Южно-Уральский государственный технический колледж»</w:t>
      </w:r>
    </w:p>
    <w:p w:rsidR="00F82860" w:rsidRPr="00846DF2" w:rsidRDefault="00F82860" w:rsidP="00F82860">
      <w:pPr>
        <w:spacing w:line="360" w:lineRule="auto"/>
        <w:jc w:val="both"/>
        <w:rPr>
          <w:b/>
          <w:color w:val="000000"/>
        </w:rPr>
      </w:pPr>
    </w:p>
    <w:p w:rsidR="00F82860" w:rsidRPr="00846DF2" w:rsidRDefault="00F82860" w:rsidP="00F82860">
      <w:pPr>
        <w:spacing w:line="360" w:lineRule="auto"/>
        <w:jc w:val="both"/>
        <w:rPr>
          <w:b/>
          <w:color w:val="000000"/>
        </w:rPr>
      </w:pPr>
    </w:p>
    <w:p w:rsidR="00F82860" w:rsidRPr="00846DF2" w:rsidRDefault="00F82860" w:rsidP="00F82860">
      <w:pPr>
        <w:jc w:val="center"/>
        <w:rPr>
          <w:b/>
          <w:color w:val="000000"/>
        </w:rPr>
      </w:pPr>
    </w:p>
    <w:p w:rsidR="00F82860" w:rsidRPr="00846DF2" w:rsidRDefault="00F82860" w:rsidP="00F82860">
      <w:pPr>
        <w:jc w:val="center"/>
        <w:rPr>
          <w:b/>
          <w:color w:val="000000"/>
        </w:rPr>
      </w:pPr>
    </w:p>
    <w:p w:rsidR="00F82860" w:rsidRPr="00846DF2" w:rsidRDefault="00F82860" w:rsidP="00F82860">
      <w:pPr>
        <w:jc w:val="center"/>
        <w:rPr>
          <w:b/>
          <w:color w:val="000000"/>
        </w:rPr>
      </w:pPr>
    </w:p>
    <w:p w:rsidR="00F82860" w:rsidRDefault="00F82860" w:rsidP="00F82860">
      <w:pPr>
        <w:jc w:val="center"/>
        <w:rPr>
          <w:b/>
        </w:rPr>
      </w:pPr>
    </w:p>
    <w:p w:rsidR="00F82860" w:rsidRDefault="00F82860" w:rsidP="00F82860">
      <w:pPr>
        <w:jc w:val="center"/>
        <w:rPr>
          <w:b/>
        </w:rPr>
      </w:pPr>
    </w:p>
    <w:p w:rsidR="00791B33" w:rsidRDefault="00791B33" w:rsidP="00F82860">
      <w:pPr>
        <w:jc w:val="center"/>
        <w:rPr>
          <w:b/>
        </w:rPr>
      </w:pPr>
    </w:p>
    <w:p w:rsidR="00791B33" w:rsidRDefault="00791B33" w:rsidP="00F82860">
      <w:pPr>
        <w:jc w:val="center"/>
        <w:rPr>
          <w:b/>
        </w:rPr>
      </w:pPr>
    </w:p>
    <w:p w:rsidR="00791B33" w:rsidRDefault="00791B33" w:rsidP="00F82860">
      <w:pPr>
        <w:jc w:val="center"/>
        <w:rPr>
          <w:b/>
        </w:rPr>
      </w:pPr>
    </w:p>
    <w:p w:rsidR="00791B33" w:rsidRDefault="00791B33" w:rsidP="00F82860">
      <w:pPr>
        <w:jc w:val="center"/>
        <w:rPr>
          <w:b/>
        </w:rPr>
      </w:pPr>
    </w:p>
    <w:p w:rsidR="00F82860" w:rsidRDefault="00F82860" w:rsidP="00F82860">
      <w:pPr>
        <w:jc w:val="center"/>
        <w:rPr>
          <w:b/>
        </w:rPr>
      </w:pPr>
    </w:p>
    <w:p w:rsidR="00F82860" w:rsidRDefault="00F82860" w:rsidP="00F82860">
      <w:pPr>
        <w:jc w:val="center"/>
        <w:rPr>
          <w:b/>
        </w:rPr>
      </w:pPr>
    </w:p>
    <w:p w:rsidR="00F82860" w:rsidRDefault="00F82860" w:rsidP="00F82860">
      <w:pPr>
        <w:jc w:val="center"/>
        <w:rPr>
          <w:b/>
        </w:rPr>
      </w:pPr>
    </w:p>
    <w:p w:rsidR="00F82860" w:rsidRDefault="00F82860" w:rsidP="00791B33">
      <w:pPr>
        <w:spacing w:line="360" w:lineRule="auto"/>
        <w:jc w:val="center"/>
        <w:rPr>
          <w:b/>
          <w:sz w:val="28"/>
          <w:szCs w:val="28"/>
        </w:rPr>
      </w:pPr>
      <w:r w:rsidRPr="00B12EAF">
        <w:rPr>
          <w:b/>
          <w:sz w:val="28"/>
          <w:szCs w:val="28"/>
        </w:rPr>
        <w:t xml:space="preserve">РАБОЧАЯ ПРОГРАММА </w:t>
      </w:r>
    </w:p>
    <w:p w:rsidR="00F82860" w:rsidRPr="00B12EAF" w:rsidRDefault="00F82860" w:rsidP="00791B33">
      <w:pPr>
        <w:spacing w:line="360" w:lineRule="auto"/>
        <w:jc w:val="center"/>
        <w:rPr>
          <w:b/>
          <w:i/>
          <w:sz w:val="28"/>
          <w:szCs w:val="28"/>
          <w:u w:val="single"/>
        </w:rPr>
      </w:pPr>
      <w:r w:rsidRPr="00B12EAF">
        <w:rPr>
          <w:b/>
          <w:sz w:val="28"/>
          <w:szCs w:val="28"/>
        </w:rPr>
        <w:t>ОБЩЕОБРАЗОВАТЕЛЬНОЙ УЧЕБНОЙ ДИСЦИПЛИНЫ</w:t>
      </w:r>
    </w:p>
    <w:p w:rsidR="00F82860" w:rsidRDefault="00F82860" w:rsidP="00791B33">
      <w:pPr>
        <w:spacing w:line="360" w:lineRule="auto"/>
        <w:jc w:val="center"/>
        <w:rPr>
          <w:b/>
          <w:iCs/>
          <w:sz w:val="28"/>
          <w:szCs w:val="28"/>
        </w:rPr>
      </w:pPr>
      <w:r w:rsidRPr="00B12EAF">
        <w:rPr>
          <w:b/>
          <w:iCs/>
          <w:sz w:val="28"/>
          <w:szCs w:val="28"/>
        </w:rPr>
        <w:t>«</w:t>
      </w:r>
      <w:r w:rsidR="00DF5F83">
        <w:rPr>
          <w:b/>
          <w:iCs/>
          <w:sz w:val="28"/>
          <w:szCs w:val="28"/>
        </w:rPr>
        <w:t>ЛИТЕРАТУРА</w:t>
      </w:r>
      <w:r w:rsidRPr="00B12EAF">
        <w:rPr>
          <w:b/>
          <w:iCs/>
          <w:sz w:val="28"/>
          <w:szCs w:val="28"/>
        </w:rPr>
        <w:t>»</w:t>
      </w:r>
    </w:p>
    <w:p w:rsidR="00791B33" w:rsidRPr="00B12EAF" w:rsidRDefault="00791B33" w:rsidP="00791B33">
      <w:pPr>
        <w:spacing w:line="360" w:lineRule="auto"/>
        <w:jc w:val="center"/>
        <w:rPr>
          <w:b/>
          <w:iCs/>
          <w:sz w:val="28"/>
          <w:szCs w:val="28"/>
        </w:rPr>
      </w:pPr>
    </w:p>
    <w:p w:rsidR="00DF5F83" w:rsidRDefault="00DF5F83" w:rsidP="00DF5F83">
      <w:pPr>
        <w:spacing w:line="360" w:lineRule="auto"/>
        <w:ind w:firstLine="567"/>
        <w:jc w:val="center"/>
        <w:rPr>
          <w:sz w:val="28"/>
          <w:szCs w:val="28"/>
        </w:rPr>
      </w:pPr>
      <w:r w:rsidRPr="00B12EAF">
        <w:rPr>
          <w:b/>
          <w:bCs/>
          <w:i/>
          <w:iCs/>
          <w:sz w:val="28"/>
          <w:szCs w:val="28"/>
        </w:rPr>
        <w:t>профиль обучения:</w:t>
      </w:r>
      <w:r w:rsidRPr="00B12EAF">
        <w:rPr>
          <w:sz w:val="28"/>
          <w:szCs w:val="28"/>
        </w:rPr>
        <w:t xml:space="preserve"> технологический</w:t>
      </w:r>
    </w:p>
    <w:p w:rsidR="00FD7D6C" w:rsidRPr="00FD7D6C" w:rsidRDefault="00FD7D6C" w:rsidP="00FD7D6C">
      <w:pPr>
        <w:ind w:firstLine="567"/>
        <w:jc w:val="center"/>
        <w:rPr>
          <w:b/>
          <w:i/>
          <w:sz w:val="28"/>
          <w:szCs w:val="28"/>
        </w:rPr>
      </w:pPr>
      <w:r w:rsidRPr="00FD7D6C">
        <w:rPr>
          <w:b/>
          <w:i/>
          <w:sz w:val="28"/>
          <w:szCs w:val="28"/>
        </w:rPr>
        <w:t>для специальности 22.02.06 Сварочное производство</w:t>
      </w:r>
    </w:p>
    <w:p w:rsidR="00F82860" w:rsidRPr="00B12EAF" w:rsidRDefault="00F82860" w:rsidP="00791B33">
      <w:pPr>
        <w:spacing w:line="360" w:lineRule="auto"/>
        <w:jc w:val="center"/>
        <w:rPr>
          <w:sz w:val="28"/>
          <w:szCs w:val="28"/>
        </w:rPr>
      </w:pPr>
    </w:p>
    <w:p w:rsidR="00F82860" w:rsidRPr="00846DF2" w:rsidRDefault="00F82860" w:rsidP="00791B33">
      <w:pPr>
        <w:spacing w:line="360" w:lineRule="auto"/>
        <w:jc w:val="center"/>
        <w:rPr>
          <w:b/>
          <w:i/>
          <w:color w:val="000000"/>
          <w:sz w:val="28"/>
          <w:szCs w:val="28"/>
        </w:rPr>
      </w:pPr>
      <w:r w:rsidRPr="00846DF2">
        <w:rPr>
          <w:color w:val="000000"/>
          <w:sz w:val="28"/>
          <w:szCs w:val="28"/>
        </w:rPr>
        <w:t>ФП «</w:t>
      </w:r>
      <w:r w:rsidRPr="00846DF2">
        <w:rPr>
          <w:caps/>
          <w:color w:val="000000"/>
          <w:sz w:val="28"/>
          <w:szCs w:val="28"/>
        </w:rPr>
        <w:t>Профессионалитет</w:t>
      </w:r>
      <w:r w:rsidRPr="00846DF2">
        <w:rPr>
          <w:color w:val="000000"/>
          <w:sz w:val="28"/>
          <w:szCs w:val="28"/>
        </w:rPr>
        <w:t>»</w:t>
      </w:r>
    </w:p>
    <w:p w:rsidR="00F82860" w:rsidRPr="00960CCE" w:rsidRDefault="00F82860" w:rsidP="00F82860">
      <w:pPr>
        <w:rPr>
          <w:b/>
          <w:i/>
          <w:sz w:val="28"/>
          <w:szCs w:val="28"/>
        </w:rPr>
      </w:pPr>
    </w:p>
    <w:p w:rsidR="00F82860" w:rsidRPr="00611E42" w:rsidRDefault="00F82860" w:rsidP="00F82860">
      <w:pPr>
        <w:jc w:val="center"/>
        <w:rPr>
          <w:b/>
          <w:iCs/>
        </w:rPr>
      </w:pPr>
    </w:p>
    <w:p w:rsidR="00F82860" w:rsidRPr="00960CCE" w:rsidRDefault="00F82860" w:rsidP="00F82860">
      <w:pPr>
        <w:rPr>
          <w:b/>
          <w:i/>
        </w:rPr>
      </w:pPr>
    </w:p>
    <w:p w:rsidR="00F82860" w:rsidRPr="00611E42" w:rsidRDefault="00F82860" w:rsidP="00F8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center"/>
      </w:pPr>
    </w:p>
    <w:p w:rsidR="00F82860" w:rsidRPr="00611E42" w:rsidRDefault="00F82860" w:rsidP="00F8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center"/>
      </w:pPr>
    </w:p>
    <w:p w:rsidR="00F82860" w:rsidRPr="00611E42" w:rsidRDefault="00F82860" w:rsidP="00F8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center"/>
      </w:pPr>
    </w:p>
    <w:p w:rsidR="00F82860" w:rsidRPr="00611E42" w:rsidRDefault="00F82860" w:rsidP="00F8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center"/>
      </w:pPr>
    </w:p>
    <w:p w:rsidR="00F82860" w:rsidRPr="00611E42" w:rsidRDefault="00F82860" w:rsidP="00F8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center"/>
      </w:pPr>
    </w:p>
    <w:p w:rsidR="00F82860" w:rsidRPr="00611E42" w:rsidRDefault="00F82860" w:rsidP="00F8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center"/>
      </w:pPr>
    </w:p>
    <w:p w:rsidR="00F82860" w:rsidRPr="00611E42" w:rsidRDefault="00F82860" w:rsidP="00F8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center"/>
      </w:pPr>
    </w:p>
    <w:p w:rsidR="00F82860" w:rsidRPr="00611E42" w:rsidRDefault="00F82860" w:rsidP="00F8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center"/>
      </w:pPr>
      <w:bookmarkStart w:id="0" w:name="_GoBack"/>
      <w:bookmarkEnd w:id="0"/>
    </w:p>
    <w:p w:rsidR="00F82860" w:rsidRPr="00611E42" w:rsidRDefault="00F82860" w:rsidP="00F8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center"/>
      </w:pPr>
    </w:p>
    <w:p w:rsidR="00F82860" w:rsidRDefault="00F82860" w:rsidP="00F8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center"/>
      </w:pPr>
    </w:p>
    <w:p w:rsidR="00F82860" w:rsidRDefault="00F82860" w:rsidP="00F8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center"/>
      </w:pPr>
    </w:p>
    <w:p w:rsidR="00F82860" w:rsidRPr="00791B33" w:rsidRDefault="00F82860" w:rsidP="00F82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center"/>
        <w:rPr>
          <w:b/>
          <w:i/>
        </w:rPr>
      </w:pPr>
      <w:r w:rsidRPr="00791B33">
        <w:rPr>
          <w:b/>
          <w:i/>
        </w:rPr>
        <w:t>Челябинск, 2022 г.</w:t>
      </w:r>
    </w:p>
    <w:p w:rsidR="00DF5F83" w:rsidRDefault="00DF5F83" w:rsidP="00DF5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center"/>
        <w:rPr>
          <w:b/>
        </w:rPr>
      </w:pPr>
    </w:p>
    <w:tbl>
      <w:tblPr>
        <w:tblW w:w="9615" w:type="dxa"/>
        <w:tblInd w:w="114" w:type="dxa"/>
        <w:tblLayout w:type="fixed"/>
        <w:tblLook w:val="04A0"/>
      </w:tblPr>
      <w:tblGrid>
        <w:gridCol w:w="3525"/>
        <w:gridCol w:w="3132"/>
        <w:gridCol w:w="2958"/>
      </w:tblGrid>
      <w:tr w:rsidR="00DF5F83" w:rsidTr="00DF5F83">
        <w:tc>
          <w:tcPr>
            <w:tcW w:w="3525" w:type="dxa"/>
          </w:tcPr>
          <w:p w:rsidR="00DF5F83" w:rsidRDefault="00DF5F83">
            <w:pPr>
              <w:rPr>
                <w:sz w:val="23"/>
                <w:szCs w:val="23"/>
              </w:rPr>
            </w:pPr>
            <w:r>
              <w:rPr>
                <w:sz w:val="23"/>
                <w:szCs w:val="23"/>
              </w:rPr>
              <w:t>Рабочая программа составлена в соответствии с ФГОС СОО и примерной основной образовательной программой среднего общего образования, одобренной решением ФУМО по общему образованию (протокол от 28.06.2016 №2/16-з)</w:t>
            </w:r>
          </w:p>
          <w:p w:rsidR="00DF5F83" w:rsidRDefault="00DF5F83">
            <w:pPr>
              <w:autoSpaceDE w:val="0"/>
              <w:autoSpaceDN w:val="0"/>
              <w:adjustRightInd w:val="0"/>
              <w:rPr>
                <w:sz w:val="23"/>
                <w:szCs w:val="23"/>
              </w:rPr>
            </w:pPr>
          </w:p>
        </w:tc>
        <w:tc>
          <w:tcPr>
            <w:tcW w:w="3132" w:type="dxa"/>
          </w:tcPr>
          <w:p w:rsidR="00DF5F83" w:rsidRDefault="00DF5F83">
            <w:pPr>
              <w:rPr>
                <w:sz w:val="23"/>
                <w:szCs w:val="23"/>
              </w:rPr>
            </w:pPr>
            <w:r>
              <w:rPr>
                <w:sz w:val="23"/>
                <w:szCs w:val="23"/>
              </w:rPr>
              <w:t>ОДОБРЕНО</w:t>
            </w:r>
            <w:r>
              <w:rPr>
                <w:sz w:val="23"/>
                <w:szCs w:val="23"/>
              </w:rPr>
              <w:tab/>
            </w:r>
          </w:p>
          <w:p w:rsidR="00DF5F83" w:rsidRDefault="00DF5F83">
            <w:pPr>
              <w:rPr>
                <w:sz w:val="23"/>
                <w:szCs w:val="23"/>
              </w:rPr>
            </w:pPr>
            <w:r>
              <w:rPr>
                <w:sz w:val="23"/>
                <w:szCs w:val="23"/>
              </w:rPr>
              <w:t xml:space="preserve">Предметной (цикловой) комиссией </w:t>
            </w:r>
          </w:p>
          <w:p w:rsidR="00DF5F83" w:rsidRDefault="00DF5F83">
            <w:pPr>
              <w:rPr>
                <w:sz w:val="23"/>
                <w:szCs w:val="23"/>
              </w:rPr>
            </w:pPr>
          </w:p>
          <w:p w:rsidR="00DF5F83" w:rsidRDefault="00DF5F83">
            <w:pPr>
              <w:rPr>
                <w:sz w:val="23"/>
                <w:szCs w:val="23"/>
              </w:rPr>
            </w:pPr>
            <w:r>
              <w:rPr>
                <w:sz w:val="23"/>
                <w:szCs w:val="23"/>
              </w:rPr>
              <w:t xml:space="preserve">Протокол № </w:t>
            </w:r>
          </w:p>
          <w:p w:rsidR="00DF5F83" w:rsidRDefault="00DF5F83">
            <w:pPr>
              <w:rPr>
                <w:sz w:val="23"/>
                <w:szCs w:val="23"/>
              </w:rPr>
            </w:pPr>
            <w:r>
              <w:rPr>
                <w:sz w:val="23"/>
                <w:szCs w:val="23"/>
              </w:rPr>
              <w:t>от «___» __________2022г.</w:t>
            </w:r>
          </w:p>
          <w:p w:rsidR="00DF5F83" w:rsidRDefault="00DF5F83">
            <w:pPr>
              <w:rPr>
                <w:sz w:val="23"/>
                <w:szCs w:val="23"/>
              </w:rPr>
            </w:pPr>
            <w:r>
              <w:rPr>
                <w:sz w:val="23"/>
                <w:szCs w:val="23"/>
              </w:rPr>
              <w:t>Председатель ПЦК</w:t>
            </w:r>
          </w:p>
          <w:p w:rsidR="00DF5F83" w:rsidRDefault="00DF5F83">
            <w:pPr>
              <w:jc w:val="both"/>
              <w:rPr>
                <w:sz w:val="23"/>
                <w:szCs w:val="23"/>
              </w:rPr>
            </w:pPr>
          </w:p>
          <w:p w:rsidR="00DF5F83" w:rsidRDefault="00DF5F83">
            <w:pPr>
              <w:jc w:val="both"/>
              <w:rPr>
                <w:sz w:val="23"/>
                <w:szCs w:val="23"/>
              </w:rPr>
            </w:pPr>
            <w:r>
              <w:rPr>
                <w:sz w:val="23"/>
                <w:szCs w:val="23"/>
              </w:rPr>
              <w:t xml:space="preserve">__________ </w:t>
            </w:r>
            <w:proofErr w:type="spellStart"/>
            <w:r>
              <w:rPr>
                <w:sz w:val="23"/>
                <w:szCs w:val="23"/>
              </w:rPr>
              <w:t>Р.З.Сайфуллина</w:t>
            </w:r>
            <w:proofErr w:type="spellEnd"/>
          </w:p>
          <w:p w:rsidR="00DF5F83" w:rsidRDefault="00DF5F83">
            <w:pPr>
              <w:jc w:val="both"/>
              <w:rPr>
                <w:sz w:val="23"/>
                <w:szCs w:val="23"/>
              </w:rPr>
            </w:pPr>
          </w:p>
        </w:tc>
        <w:tc>
          <w:tcPr>
            <w:tcW w:w="2958" w:type="dxa"/>
          </w:tcPr>
          <w:p w:rsidR="00DF5F83" w:rsidRDefault="00DF5F83">
            <w:pPr>
              <w:pStyle w:val="9"/>
              <w:snapToGrid w:val="0"/>
              <w:spacing w:before="0" w:after="0"/>
              <w:jc w:val="both"/>
              <w:rPr>
                <w:rFonts w:ascii="Times New Roman" w:hAnsi="Times New Roman"/>
                <w:sz w:val="23"/>
                <w:szCs w:val="23"/>
              </w:rPr>
            </w:pPr>
            <w:r>
              <w:rPr>
                <w:rFonts w:ascii="Times New Roman" w:hAnsi="Times New Roman"/>
                <w:sz w:val="23"/>
                <w:szCs w:val="23"/>
              </w:rPr>
              <w:t>УТВЕРЖДАЮ</w:t>
            </w:r>
          </w:p>
          <w:p w:rsidR="00DF5F83" w:rsidRDefault="00DF5F83">
            <w:pPr>
              <w:jc w:val="both"/>
              <w:rPr>
                <w:sz w:val="23"/>
                <w:szCs w:val="23"/>
              </w:rPr>
            </w:pPr>
            <w:r>
              <w:rPr>
                <w:sz w:val="23"/>
                <w:szCs w:val="23"/>
              </w:rPr>
              <w:t xml:space="preserve">Заместитель директора </w:t>
            </w:r>
          </w:p>
          <w:p w:rsidR="00DF5F83" w:rsidRDefault="00DF5F83">
            <w:pPr>
              <w:jc w:val="both"/>
              <w:rPr>
                <w:sz w:val="23"/>
                <w:szCs w:val="23"/>
              </w:rPr>
            </w:pPr>
            <w:r>
              <w:rPr>
                <w:sz w:val="23"/>
                <w:szCs w:val="23"/>
              </w:rPr>
              <w:t>по УМР</w:t>
            </w:r>
          </w:p>
          <w:p w:rsidR="00DF5F83" w:rsidRDefault="00DF5F83">
            <w:pPr>
              <w:jc w:val="both"/>
              <w:rPr>
                <w:sz w:val="23"/>
                <w:szCs w:val="23"/>
              </w:rPr>
            </w:pPr>
          </w:p>
          <w:p w:rsidR="00DF5F83" w:rsidRDefault="00DF5F83">
            <w:pPr>
              <w:jc w:val="both"/>
              <w:rPr>
                <w:sz w:val="23"/>
                <w:szCs w:val="23"/>
              </w:rPr>
            </w:pPr>
            <w:r>
              <w:rPr>
                <w:sz w:val="23"/>
                <w:szCs w:val="23"/>
              </w:rPr>
              <w:t xml:space="preserve">________Т.Ю. </w:t>
            </w:r>
            <w:proofErr w:type="spellStart"/>
            <w:r>
              <w:rPr>
                <w:sz w:val="23"/>
                <w:szCs w:val="23"/>
              </w:rPr>
              <w:t>Крашакова</w:t>
            </w:r>
            <w:proofErr w:type="spellEnd"/>
          </w:p>
          <w:p w:rsidR="00DF5F83" w:rsidRDefault="00DF5F83">
            <w:pPr>
              <w:jc w:val="both"/>
              <w:rPr>
                <w:sz w:val="23"/>
                <w:szCs w:val="23"/>
              </w:rPr>
            </w:pPr>
          </w:p>
          <w:p w:rsidR="00DF5F83" w:rsidRDefault="00DF5F83">
            <w:pPr>
              <w:jc w:val="both"/>
              <w:rPr>
                <w:sz w:val="23"/>
                <w:szCs w:val="23"/>
              </w:rPr>
            </w:pPr>
            <w:r>
              <w:rPr>
                <w:sz w:val="23"/>
                <w:szCs w:val="23"/>
              </w:rPr>
              <w:t>«___»_____________2022г.</w:t>
            </w:r>
          </w:p>
        </w:tc>
      </w:tr>
    </w:tbl>
    <w:p w:rsidR="00DF5F83" w:rsidRDefault="00DF5F83" w:rsidP="00DF5F83">
      <w:pPr>
        <w:pStyle w:val="aa"/>
        <w:ind w:right="-426"/>
      </w:pPr>
    </w:p>
    <w:p w:rsidR="00DF5F83" w:rsidRDefault="00DF5F83" w:rsidP="00DF5F83">
      <w:pPr>
        <w:pStyle w:val="aa"/>
        <w:ind w:right="-426"/>
      </w:pPr>
    </w:p>
    <w:p w:rsidR="00DF5F83" w:rsidRDefault="00DF5F83" w:rsidP="00DF5F83">
      <w:pPr>
        <w:pStyle w:val="aa"/>
        <w:ind w:right="-426"/>
      </w:pPr>
    </w:p>
    <w:p w:rsidR="00DF5F83" w:rsidRDefault="00DF5F83" w:rsidP="00DF5F83">
      <w:pPr>
        <w:pStyle w:val="aa"/>
        <w:ind w:right="-426"/>
      </w:pPr>
    </w:p>
    <w:p w:rsidR="00DF5F83" w:rsidRDefault="00DF5F83" w:rsidP="00DF5F83"/>
    <w:p w:rsidR="00DF5F83" w:rsidRDefault="00DF5F83" w:rsidP="00DF5F83"/>
    <w:p w:rsidR="00DF5F83" w:rsidRDefault="00DF5F83" w:rsidP="00DF5F83"/>
    <w:p w:rsidR="00DF5F83" w:rsidRDefault="00DF5F83" w:rsidP="00DF5F83"/>
    <w:p w:rsidR="00DF5F83" w:rsidRDefault="00DF5F83" w:rsidP="00DF5F83"/>
    <w:p w:rsidR="00DF5F83" w:rsidRDefault="00DF5F83" w:rsidP="00DF5F83"/>
    <w:p w:rsidR="00DF5F83" w:rsidRDefault="00DF5F83" w:rsidP="00DF5F83"/>
    <w:p w:rsidR="00DF5F83" w:rsidRDefault="00DF5F83" w:rsidP="00DF5F83"/>
    <w:p w:rsidR="00DF5F83" w:rsidRDefault="00DF5F83" w:rsidP="00DF5F83"/>
    <w:p w:rsidR="00DF5F83" w:rsidRDefault="00DF5F83" w:rsidP="00DF5F83"/>
    <w:p w:rsidR="00DF5F83" w:rsidRDefault="00DF5F83" w:rsidP="00DF5F83"/>
    <w:p w:rsidR="00DF5F83" w:rsidRDefault="00DF5F83" w:rsidP="00DF5F83"/>
    <w:p w:rsidR="00DF5F83" w:rsidRDefault="00DF5F83" w:rsidP="00DF5F83"/>
    <w:p w:rsidR="00DF5F83" w:rsidRDefault="00DF5F83" w:rsidP="00DF5F83"/>
    <w:p w:rsidR="00DF5F83" w:rsidRPr="00DF5F83" w:rsidRDefault="00DF5F83" w:rsidP="00DF5F83">
      <w:pPr>
        <w:pStyle w:val="2"/>
        <w:tabs>
          <w:tab w:val="left" w:pos="-142"/>
        </w:tabs>
        <w:ind w:left="1701" w:hanging="1701"/>
        <w:jc w:val="both"/>
        <w:rPr>
          <w:rFonts w:ascii="Times New Roman" w:eastAsia="Times New Roman" w:hAnsi="Times New Roman" w:cs="Times New Roman"/>
          <w:b w:val="0"/>
          <w:bCs w:val="0"/>
          <w:color w:val="auto"/>
          <w:sz w:val="24"/>
          <w:szCs w:val="24"/>
        </w:rPr>
      </w:pPr>
      <w:r w:rsidRPr="00DF5F83">
        <w:rPr>
          <w:rFonts w:ascii="Times New Roman" w:eastAsia="Times New Roman" w:hAnsi="Times New Roman" w:cs="Times New Roman"/>
          <w:bCs w:val="0"/>
          <w:color w:val="auto"/>
          <w:sz w:val="24"/>
          <w:szCs w:val="24"/>
        </w:rPr>
        <w:t>Составитель:</w:t>
      </w:r>
      <w:r w:rsidRPr="00DF5F83">
        <w:rPr>
          <w:rFonts w:ascii="Times New Roman" w:eastAsia="Times New Roman" w:hAnsi="Times New Roman" w:cs="Times New Roman"/>
          <w:b w:val="0"/>
          <w:bCs w:val="0"/>
          <w:color w:val="auto"/>
          <w:sz w:val="24"/>
          <w:szCs w:val="24"/>
        </w:rPr>
        <w:t xml:space="preserve"> </w:t>
      </w:r>
      <w:proofErr w:type="spellStart"/>
      <w:r w:rsidRPr="00DF5F83">
        <w:rPr>
          <w:rFonts w:ascii="Times New Roman" w:eastAsia="Times New Roman" w:hAnsi="Times New Roman" w:cs="Times New Roman"/>
          <w:b w:val="0"/>
          <w:bCs w:val="0"/>
          <w:color w:val="auto"/>
          <w:sz w:val="24"/>
          <w:szCs w:val="24"/>
        </w:rPr>
        <w:t>Сайфуллина</w:t>
      </w:r>
      <w:proofErr w:type="spellEnd"/>
      <w:r w:rsidRPr="00DF5F83">
        <w:rPr>
          <w:rFonts w:ascii="Times New Roman" w:eastAsia="Times New Roman" w:hAnsi="Times New Roman" w:cs="Times New Roman"/>
          <w:b w:val="0"/>
          <w:bCs w:val="0"/>
          <w:color w:val="auto"/>
          <w:sz w:val="24"/>
          <w:szCs w:val="24"/>
        </w:rPr>
        <w:t xml:space="preserve"> Р.З. преподаватель ГБПОУ «</w:t>
      </w:r>
      <w:proofErr w:type="spellStart"/>
      <w:r w:rsidRPr="00DF5F83">
        <w:rPr>
          <w:rFonts w:ascii="Times New Roman" w:eastAsia="Times New Roman" w:hAnsi="Times New Roman" w:cs="Times New Roman"/>
          <w:b w:val="0"/>
          <w:bCs w:val="0"/>
          <w:color w:val="auto"/>
          <w:sz w:val="24"/>
          <w:szCs w:val="24"/>
        </w:rPr>
        <w:t>ЮУрГТК</w:t>
      </w:r>
      <w:proofErr w:type="spellEnd"/>
      <w:r w:rsidRPr="00DF5F83">
        <w:rPr>
          <w:rFonts w:ascii="Times New Roman" w:eastAsia="Times New Roman" w:hAnsi="Times New Roman" w:cs="Times New Roman"/>
          <w:b w:val="0"/>
          <w:bCs w:val="0"/>
          <w:color w:val="auto"/>
          <w:sz w:val="24"/>
          <w:szCs w:val="24"/>
        </w:rPr>
        <w:t>»</w:t>
      </w:r>
    </w:p>
    <w:p w:rsidR="00DF5F83" w:rsidRDefault="00DF5F83" w:rsidP="00DF5F83">
      <w:pPr>
        <w:rPr>
          <w:sz w:val="28"/>
          <w:szCs w:val="28"/>
        </w:rPr>
      </w:pPr>
    </w:p>
    <w:p w:rsidR="00DF5F83" w:rsidRDefault="00DF5F83" w:rsidP="00DF5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center"/>
        <w:rPr>
          <w:b/>
        </w:rPr>
      </w:pPr>
    </w:p>
    <w:p w:rsidR="006C0EA7" w:rsidRDefault="006C0EA7">
      <w:pPr>
        <w:spacing w:after="200" w:line="276" w:lineRule="auto"/>
      </w:pPr>
    </w:p>
    <w:p w:rsidR="00DF5F83" w:rsidRDefault="00DF5F83">
      <w:pPr>
        <w:spacing w:after="200" w:line="276" w:lineRule="auto"/>
      </w:pPr>
    </w:p>
    <w:p w:rsidR="00DF5F83" w:rsidRDefault="00DF5F83">
      <w:pPr>
        <w:spacing w:after="200" w:line="276" w:lineRule="auto"/>
      </w:pPr>
    </w:p>
    <w:p w:rsidR="00DF5F83" w:rsidRDefault="00DF5F83">
      <w:pPr>
        <w:spacing w:after="200" w:line="276" w:lineRule="auto"/>
      </w:pPr>
    </w:p>
    <w:p w:rsidR="00DF5F83" w:rsidRDefault="00DF5F83">
      <w:pPr>
        <w:spacing w:after="200" w:line="276" w:lineRule="auto"/>
      </w:pPr>
    </w:p>
    <w:p w:rsidR="00DF5F83" w:rsidRDefault="00DF5F83">
      <w:pPr>
        <w:spacing w:after="200" w:line="276" w:lineRule="auto"/>
      </w:pPr>
    </w:p>
    <w:p w:rsidR="00DF5F83" w:rsidRDefault="00DF5F83">
      <w:pPr>
        <w:spacing w:after="200" w:line="276" w:lineRule="auto"/>
      </w:pPr>
    </w:p>
    <w:p w:rsidR="00DF5F83" w:rsidRDefault="00DF5F83">
      <w:pPr>
        <w:spacing w:after="200" w:line="276" w:lineRule="auto"/>
      </w:pPr>
    </w:p>
    <w:p w:rsidR="00DF5F83" w:rsidRDefault="00DF5F83">
      <w:pPr>
        <w:spacing w:after="200" w:line="276" w:lineRule="auto"/>
      </w:pPr>
    </w:p>
    <w:p w:rsidR="006C0EA7" w:rsidRPr="00611E42" w:rsidRDefault="006C0EA7" w:rsidP="006C0EA7">
      <w:pPr>
        <w:spacing w:after="200" w:line="276" w:lineRule="auto"/>
        <w:jc w:val="center"/>
      </w:pPr>
      <w:r w:rsidRPr="00611E42">
        <w:rPr>
          <w:b/>
        </w:rPr>
        <w:lastRenderedPageBreak/>
        <w:t>СОДЕРЖАНИЕ</w:t>
      </w:r>
    </w:p>
    <w:tbl>
      <w:tblPr>
        <w:tblW w:w="0" w:type="auto"/>
        <w:tblLayout w:type="fixed"/>
        <w:tblLook w:val="0000"/>
      </w:tblPr>
      <w:tblGrid>
        <w:gridCol w:w="8188"/>
        <w:gridCol w:w="1383"/>
      </w:tblGrid>
      <w:tr w:rsidR="006C0EA7" w:rsidRPr="00DF0D9D" w:rsidTr="00676AC0">
        <w:tc>
          <w:tcPr>
            <w:tcW w:w="8188" w:type="dxa"/>
          </w:tcPr>
          <w:p w:rsidR="006C0EA7" w:rsidRPr="00DF0D9D" w:rsidRDefault="006C0EA7" w:rsidP="00676AC0">
            <w:pPr>
              <w:pStyle w:val="1"/>
              <w:snapToGrid w:val="0"/>
              <w:ind w:left="284" w:firstLine="0"/>
              <w:jc w:val="both"/>
              <w:rPr>
                <w:b/>
                <w:caps/>
              </w:rPr>
            </w:pPr>
          </w:p>
        </w:tc>
        <w:tc>
          <w:tcPr>
            <w:tcW w:w="1383" w:type="dxa"/>
            <w:shd w:val="clear" w:color="auto" w:fill="auto"/>
          </w:tcPr>
          <w:p w:rsidR="006C0EA7" w:rsidRPr="00DF0D9D" w:rsidRDefault="006C0EA7" w:rsidP="00676AC0">
            <w:pPr>
              <w:snapToGrid w:val="0"/>
              <w:jc w:val="center"/>
              <w:rPr>
                <w:b/>
              </w:rPr>
            </w:pPr>
            <w:r w:rsidRPr="00DF0D9D">
              <w:rPr>
                <w:b/>
              </w:rPr>
              <w:t>стр.</w:t>
            </w:r>
          </w:p>
        </w:tc>
      </w:tr>
      <w:tr w:rsidR="006C0EA7" w:rsidRPr="00DF0D9D" w:rsidTr="00676AC0">
        <w:tc>
          <w:tcPr>
            <w:tcW w:w="8188" w:type="dxa"/>
          </w:tcPr>
          <w:p w:rsidR="006C0EA7" w:rsidRPr="00DF0D9D" w:rsidRDefault="006C0EA7" w:rsidP="00676AC0">
            <w:pPr>
              <w:pStyle w:val="1"/>
              <w:snapToGrid w:val="0"/>
              <w:ind w:left="644" w:firstLine="0"/>
              <w:jc w:val="both"/>
              <w:rPr>
                <w:b/>
                <w:caps/>
              </w:rPr>
            </w:pPr>
          </w:p>
          <w:p w:rsidR="006C0EA7" w:rsidRPr="00DF0D9D" w:rsidRDefault="006C0EA7" w:rsidP="006C0EA7">
            <w:pPr>
              <w:pStyle w:val="1"/>
              <w:numPr>
                <w:ilvl w:val="0"/>
                <w:numId w:val="32"/>
              </w:numPr>
              <w:rPr>
                <w:b/>
                <w:caps/>
              </w:rPr>
            </w:pPr>
            <w:r w:rsidRPr="00DF0D9D">
              <w:rPr>
                <w:b/>
                <w:caps/>
              </w:rPr>
              <w:t>ОБЩАЯ ХАРАКТЕРИСТИКА РАБОЧЕЙ ПРОГРАММЫ УЧЕБНОЙ ДИСЦИПЛИНЫ</w:t>
            </w:r>
          </w:p>
          <w:p w:rsidR="006C0EA7" w:rsidRPr="00DF0D9D" w:rsidRDefault="006C0EA7" w:rsidP="00676AC0">
            <w:pPr>
              <w:rPr>
                <w:b/>
              </w:rPr>
            </w:pPr>
          </w:p>
        </w:tc>
        <w:tc>
          <w:tcPr>
            <w:tcW w:w="1383" w:type="dxa"/>
            <w:shd w:val="clear" w:color="auto" w:fill="auto"/>
          </w:tcPr>
          <w:p w:rsidR="006C0EA7" w:rsidRPr="00DF0D9D" w:rsidRDefault="006C0EA7" w:rsidP="00676AC0">
            <w:pPr>
              <w:jc w:val="center"/>
              <w:rPr>
                <w:b/>
              </w:rPr>
            </w:pPr>
          </w:p>
          <w:p w:rsidR="006C0EA7" w:rsidRPr="00DF0D9D" w:rsidRDefault="00DF5F83" w:rsidP="00676AC0">
            <w:pPr>
              <w:jc w:val="center"/>
              <w:rPr>
                <w:b/>
              </w:rPr>
            </w:pPr>
            <w:r>
              <w:rPr>
                <w:b/>
              </w:rPr>
              <w:t>4</w:t>
            </w:r>
          </w:p>
        </w:tc>
      </w:tr>
      <w:tr w:rsidR="006C0EA7" w:rsidRPr="00DF0D9D" w:rsidTr="00676AC0">
        <w:tc>
          <w:tcPr>
            <w:tcW w:w="8188" w:type="dxa"/>
          </w:tcPr>
          <w:p w:rsidR="006C0EA7" w:rsidRPr="00DF0D9D" w:rsidRDefault="006C0EA7" w:rsidP="006C0EA7">
            <w:pPr>
              <w:pStyle w:val="1"/>
              <w:numPr>
                <w:ilvl w:val="0"/>
                <w:numId w:val="32"/>
              </w:numPr>
              <w:snapToGrid w:val="0"/>
              <w:rPr>
                <w:b/>
                <w:caps/>
              </w:rPr>
            </w:pPr>
            <w:r w:rsidRPr="00DF0D9D">
              <w:rPr>
                <w:b/>
                <w:caps/>
              </w:rPr>
              <w:t>СТРУКТУРА и содержание УЧЕБНОЙ ДИСЦИПЛИНЫ</w:t>
            </w:r>
          </w:p>
          <w:p w:rsidR="006C0EA7" w:rsidRPr="00DF0D9D" w:rsidRDefault="006C0EA7" w:rsidP="00676AC0">
            <w:pPr>
              <w:pStyle w:val="1"/>
              <w:ind w:left="284" w:firstLine="0"/>
              <w:jc w:val="both"/>
              <w:rPr>
                <w:b/>
                <w:caps/>
              </w:rPr>
            </w:pPr>
          </w:p>
        </w:tc>
        <w:tc>
          <w:tcPr>
            <w:tcW w:w="1383" w:type="dxa"/>
            <w:shd w:val="clear" w:color="auto" w:fill="auto"/>
          </w:tcPr>
          <w:p w:rsidR="006C0EA7" w:rsidRPr="00DF0D9D" w:rsidRDefault="00DF5F83" w:rsidP="00676AC0">
            <w:pPr>
              <w:snapToGrid w:val="0"/>
              <w:jc w:val="center"/>
              <w:rPr>
                <w:b/>
              </w:rPr>
            </w:pPr>
            <w:r>
              <w:rPr>
                <w:b/>
              </w:rPr>
              <w:t>6</w:t>
            </w:r>
          </w:p>
        </w:tc>
      </w:tr>
      <w:tr w:rsidR="006C0EA7" w:rsidRPr="00DF0D9D" w:rsidTr="00676AC0">
        <w:trPr>
          <w:trHeight w:val="670"/>
        </w:trPr>
        <w:tc>
          <w:tcPr>
            <w:tcW w:w="8188" w:type="dxa"/>
          </w:tcPr>
          <w:p w:rsidR="006C0EA7" w:rsidRPr="00DF0D9D" w:rsidRDefault="006C0EA7" w:rsidP="006C0EA7">
            <w:pPr>
              <w:pStyle w:val="1"/>
              <w:numPr>
                <w:ilvl w:val="0"/>
                <w:numId w:val="32"/>
              </w:numPr>
              <w:snapToGrid w:val="0"/>
              <w:jc w:val="both"/>
              <w:rPr>
                <w:b/>
                <w:caps/>
              </w:rPr>
            </w:pPr>
            <w:r w:rsidRPr="00DF0D9D">
              <w:rPr>
                <w:b/>
                <w:caps/>
              </w:rPr>
              <w:t>условия реализации учебной дисциплины</w:t>
            </w:r>
          </w:p>
          <w:p w:rsidR="006C0EA7" w:rsidRPr="00DF0D9D" w:rsidRDefault="006C0EA7" w:rsidP="00676AC0">
            <w:pPr>
              <w:pStyle w:val="1"/>
              <w:tabs>
                <w:tab w:val="left" w:pos="0"/>
              </w:tabs>
              <w:ind w:left="284"/>
              <w:jc w:val="both"/>
              <w:rPr>
                <w:b/>
                <w:caps/>
              </w:rPr>
            </w:pPr>
          </w:p>
        </w:tc>
        <w:tc>
          <w:tcPr>
            <w:tcW w:w="1383" w:type="dxa"/>
            <w:shd w:val="clear" w:color="auto" w:fill="auto"/>
          </w:tcPr>
          <w:p w:rsidR="006C0EA7" w:rsidRPr="00DF0D9D" w:rsidRDefault="00DF5F83" w:rsidP="00DF5F83">
            <w:pPr>
              <w:snapToGrid w:val="0"/>
              <w:jc w:val="center"/>
              <w:rPr>
                <w:b/>
              </w:rPr>
            </w:pPr>
            <w:r>
              <w:rPr>
                <w:b/>
              </w:rPr>
              <w:t>35</w:t>
            </w:r>
          </w:p>
        </w:tc>
      </w:tr>
      <w:tr w:rsidR="006C0EA7" w:rsidRPr="00DF0D9D" w:rsidTr="00676AC0">
        <w:tc>
          <w:tcPr>
            <w:tcW w:w="8188" w:type="dxa"/>
          </w:tcPr>
          <w:p w:rsidR="006C0EA7" w:rsidRDefault="006C0EA7" w:rsidP="006C0EA7">
            <w:pPr>
              <w:pStyle w:val="1"/>
              <w:numPr>
                <w:ilvl w:val="0"/>
                <w:numId w:val="32"/>
              </w:numPr>
              <w:snapToGrid w:val="0"/>
              <w:jc w:val="both"/>
              <w:rPr>
                <w:b/>
                <w:caps/>
              </w:rPr>
            </w:pPr>
            <w:r w:rsidRPr="00DF0D9D">
              <w:rPr>
                <w:b/>
                <w:caps/>
              </w:rPr>
              <w:t>Контроль и оценка результатов ОСВОЕНИЯ УЧЕБНОЙ дисциплины</w:t>
            </w:r>
          </w:p>
          <w:p w:rsidR="00791B33" w:rsidRPr="00791B33" w:rsidRDefault="00791B33" w:rsidP="00791B33"/>
          <w:p w:rsidR="006C0EA7" w:rsidRPr="00791B33" w:rsidRDefault="006C0EA7" w:rsidP="006C0EA7">
            <w:pPr>
              <w:numPr>
                <w:ilvl w:val="0"/>
                <w:numId w:val="32"/>
              </w:numPr>
              <w:rPr>
                <w:b/>
              </w:rPr>
            </w:pPr>
            <w:r w:rsidRPr="00DF0D9D">
              <w:rPr>
                <w:b/>
                <w:caps/>
                <w:color w:val="000000"/>
              </w:rPr>
              <w:t>КОНТРОЛЬ И ОЦЕНКА РЕЗУЛЬТАТОВ ОСВОЕНИЯОБУЧАЮЩИМИСЯ УЧЕБНОЙ ДИСЦИПЛИНЫ В ЧАСТИ ДОСТИЖЕНИЯ ЛИЧНОСТНЫХ РЕЗУЛЬТАТОВ</w:t>
            </w:r>
          </w:p>
          <w:p w:rsidR="00791B33" w:rsidRDefault="00791B33" w:rsidP="00791B33">
            <w:pPr>
              <w:pStyle w:val="ae"/>
              <w:rPr>
                <w:b/>
              </w:rPr>
            </w:pPr>
          </w:p>
          <w:p w:rsidR="00791B33" w:rsidRPr="00DF0D9D" w:rsidRDefault="00791B33" w:rsidP="00791B33">
            <w:pPr>
              <w:ind w:left="644"/>
              <w:rPr>
                <w:b/>
              </w:rPr>
            </w:pPr>
          </w:p>
          <w:p w:rsidR="006C0EA7" w:rsidRPr="00DF0D9D" w:rsidRDefault="006C0EA7" w:rsidP="006C0EA7">
            <w:pPr>
              <w:numPr>
                <w:ilvl w:val="0"/>
                <w:numId w:val="32"/>
              </w:numPr>
              <w:rPr>
                <w:b/>
              </w:rPr>
            </w:pPr>
            <w:r w:rsidRPr="00DF0D9D">
              <w:rPr>
                <w:b/>
              </w:rPr>
              <w:t>МЕРОПРИЯТИЯ, ЗАПЛАНИРОВАННЫЕ НА ПЕРИОД РЕАЛИЗАЦИИ УЧЕБНОЙ ДИСЦИПЛИНЫ СОГЛАСНО КАЛЕНДАРНОМУ ПЛАНУ ВОСПИТАТЕЛЬНОЙ РАБОТЫ</w:t>
            </w:r>
          </w:p>
          <w:p w:rsidR="006C0EA7" w:rsidRPr="00DF0D9D" w:rsidRDefault="006C0EA7" w:rsidP="00676AC0">
            <w:pPr>
              <w:rPr>
                <w:b/>
              </w:rPr>
            </w:pPr>
          </w:p>
          <w:p w:rsidR="006C0EA7" w:rsidRPr="00DF0D9D" w:rsidRDefault="006C0EA7" w:rsidP="00676AC0">
            <w:pPr>
              <w:pStyle w:val="1"/>
              <w:ind w:left="284" w:firstLine="0"/>
              <w:jc w:val="both"/>
              <w:rPr>
                <w:b/>
                <w:caps/>
              </w:rPr>
            </w:pPr>
          </w:p>
        </w:tc>
        <w:tc>
          <w:tcPr>
            <w:tcW w:w="1383" w:type="dxa"/>
            <w:shd w:val="clear" w:color="auto" w:fill="auto"/>
          </w:tcPr>
          <w:p w:rsidR="006C0EA7" w:rsidRPr="00DF0D9D" w:rsidRDefault="00DF5F83" w:rsidP="00676AC0">
            <w:pPr>
              <w:snapToGrid w:val="0"/>
              <w:jc w:val="center"/>
              <w:rPr>
                <w:b/>
              </w:rPr>
            </w:pPr>
            <w:r>
              <w:rPr>
                <w:b/>
              </w:rPr>
              <w:t>36</w:t>
            </w:r>
          </w:p>
          <w:p w:rsidR="006C0EA7" w:rsidRPr="00DF0D9D" w:rsidRDefault="006C0EA7" w:rsidP="00676AC0">
            <w:pPr>
              <w:rPr>
                <w:b/>
              </w:rPr>
            </w:pPr>
          </w:p>
          <w:p w:rsidR="006C0EA7" w:rsidRPr="00DF0D9D" w:rsidRDefault="006C0EA7" w:rsidP="00676AC0">
            <w:pPr>
              <w:rPr>
                <w:b/>
              </w:rPr>
            </w:pPr>
          </w:p>
          <w:p w:rsidR="006C0EA7" w:rsidRPr="00DF0D9D" w:rsidRDefault="00DF5F83" w:rsidP="00676AC0">
            <w:pPr>
              <w:jc w:val="center"/>
              <w:rPr>
                <w:b/>
              </w:rPr>
            </w:pPr>
            <w:r>
              <w:rPr>
                <w:b/>
              </w:rPr>
              <w:t>39</w:t>
            </w:r>
          </w:p>
          <w:p w:rsidR="006C0EA7" w:rsidRDefault="006C0EA7" w:rsidP="00676AC0">
            <w:pPr>
              <w:rPr>
                <w:b/>
              </w:rPr>
            </w:pPr>
          </w:p>
          <w:p w:rsidR="00791B33" w:rsidRDefault="00791B33" w:rsidP="00676AC0">
            <w:pPr>
              <w:rPr>
                <w:b/>
              </w:rPr>
            </w:pPr>
          </w:p>
          <w:p w:rsidR="00791B33" w:rsidRPr="00DF0D9D" w:rsidRDefault="00791B33" w:rsidP="00676AC0">
            <w:pPr>
              <w:rPr>
                <w:b/>
              </w:rPr>
            </w:pPr>
          </w:p>
          <w:p w:rsidR="006C0EA7" w:rsidRPr="00DF0D9D" w:rsidRDefault="006C0EA7" w:rsidP="00676AC0">
            <w:pPr>
              <w:rPr>
                <w:b/>
              </w:rPr>
            </w:pPr>
          </w:p>
          <w:p w:rsidR="006C0EA7" w:rsidRPr="00DF0D9D" w:rsidRDefault="000346F3" w:rsidP="00DF5F83">
            <w:pPr>
              <w:jc w:val="center"/>
              <w:rPr>
                <w:b/>
              </w:rPr>
            </w:pPr>
            <w:r>
              <w:rPr>
                <w:b/>
              </w:rPr>
              <w:t>4</w:t>
            </w:r>
            <w:r w:rsidR="00DF5F83">
              <w:rPr>
                <w:b/>
              </w:rPr>
              <w:t>0</w:t>
            </w:r>
          </w:p>
        </w:tc>
      </w:tr>
    </w:tbl>
    <w:p w:rsidR="006C0EA7" w:rsidRPr="00611E42" w:rsidRDefault="006C0EA7" w:rsidP="00CF3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p w:rsidR="00CF3397" w:rsidRPr="00611E42" w:rsidRDefault="00CF3397" w:rsidP="00CF3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p w:rsidR="00CF3397" w:rsidRPr="00611E42" w:rsidRDefault="00CF3397" w:rsidP="00CF3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p w:rsidR="00CF3397" w:rsidRPr="00611E42" w:rsidRDefault="00CF3397" w:rsidP="00CF3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p w:rsidR="00CF3397" w:rsidRPr="00611E42" w:rsidRDefault="00CF3397" w:rsidP="00CF3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p w:rsidR="00CF3397" w:rsidRPr="00611E42" w:rsidRDefault="00CF3397" w:rsidP="00CF3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p w:rsidR="00CF3397" w:rsidRPr="00611E42" w:rsidRDefault="00CF3397" w:rsidP="00CF3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p w:rsidR="00CF3397" w:rsidRPr="00611E42" w:rsidRDefault="00CF3397" w:rsidP="00CF3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p w:rsidR="00CF3397" w:rsidRPr="00611E42" w:rsidRDefault="00CF3397" w:rsidP="00CF3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p w:rsidR="00CF3397" w:rsidRPr="00611E42" w:rsidRDefault="00CF3397" w:rsidP="00CF3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p w:rsidR="00CF3397" w:rsidRPr="00611E42" w:rsidRDefault="00CF3397" w:rsidP="00CF3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p w:rsidR="00CF3397" w:rsidRDefault="00CF3397" w:rsidP="00CF3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p w:rsidR="00CF3397" w:rsidRDefault="00CF3397" w:rsidP="00CF3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p w:rsidR="00CF3397" w:rsidRDefault="00CF3397" w:rsidP="00CF3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p w:rsidR="00CF3397" w:rsidRDefault="00CF3397" w:rsidP="00CF3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p w:rsidR="00CF3397" w:rsidRDefault="00CF3397" w:rsidP="00CF3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p w:rsidR="00CF3397" w:rsidRDefault="00CF3397" w:rsidP="00CF3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p w:rsidR="00CF3397" w:rsidRDefault="00CF3397" w:rsidP="006C0EA7">
      <w:pPr>
        <w:suppressAutoHyphens/>
        <w:jc w:val="center"/>
        <w:rPr>
          <w:b/>
        </w:rPr>
      </w:pPr>
      <w:r w:rsidRPr="00124A2E">
        <w:rPr>
          <w:b/>
        </w:rPr>
        <w:lastRenderedPageBreak/>
        <w:t xml:space="preserve">1 </w:t>
      </w:r>
      <w:r w:rsidRPr="00315F34">
        <w:rPr>
          <w:b/>
        </w:rPr>
        <w:t xml:space="preserve">ОБЩАЯ ХАРАКТЕРИСТИКА </w:t>
      </w:r>
      <w:r w:rsidRPr="00124A2E">
        <w:rPr>
          <w:b/>
        </w:rPr>
        <w:t>РАБОЧЕЙ ПРОГРАММЫ</w:t>
      </w:r>
      <w:r w:rsidRPr="00315F34">
        <w:rPr>
          <w:b/>
        </w:rPr>
        <w:t xml:space="preserve"> УЧЕБНОЙ ДИСЦИПЛИНЫ</w:t>
      </w:r>
      <w:r>
        <w:rPr>
          <w:b/>
        </w:rPr>
        <w:t xml:space="preserve"> ЛИТЕРАТУРА</w:t>
      </w:r>
    </w:p>
    <w:p w:rsidR="00CF3397" w:rsidRDefault="00CF3397" w:rsidP="00CF3397">
      <w:pPr>
        <w:suppressAutoHyphens/>
        <w:jc w:val="center"/>
        <w:rPr>
          <w:b/>
        </w:rPr>
      </w:pPr>
    </w:p>
    <w:p w:rsidR="00CF3397" w:rsidRPr="00315F34" w:rsidRDefault="00CF3397" w:rsidP="00CF3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r w:rsidRPr="00315F34">
        <w:rPr>
          <w:b/>
        </w:rPr>
        <w:t xml:space="preserve">1.1. Место дисциплины в структуре основной образовательной программы: </w:t>
      </w:r>
    </w:p>
    <w:p w:rsidR="00560CF3" w:rsidRPr="00F378EA" w:rsidRDefault="00CF3397" w:rsidP="00560CF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eastAsia="ru-RU"/>
        </w:rPr>
      </w:pPr>
      <w:r>
        <w:t>Учебная дисциплина «Литература</w:t>
      </w:r>
      <w:proofErr w:type="gramStart"/>
      <w:r w:rsidRPr="00124A2E">
        <w:t>»</w:t>
      </w:r>
      <w:r w:rsidR="006C0EA7" w:rsidRPr="00846DF2">
        <w:rPr>
          <w:color w:val="000000"/>
        </w:rPr>
        <w:t>я</w:t>
      </w:r>
      <w:proofErr w:type="gramEnd"/>
      <w:r w:rsidR="006C0EA7" w:rsidRPr="00846DF2">
        <w:rPr>
          <w:color w:val="000000"/>
        </w:rPr>
        <w:t xml:space="preserve">вляется обязательной частью общеобразовательного цикла </w:t>
      </w:r>
      <w:r w:rsidR="006C0EA7" w:rsidRPr="00846DF2">
        <w:rPr>
          <w:color w:val="000000"/>
          <w:lang w:eastAsia="ru-RU"/>
        </w:rPr>
        <w:t xml:space="preserve">основной образовательной программы в соответствии с ФГОС </w:t>
      </w:r>
      <w:r w:rsidR="00560CF3" w:rsidRPr="00F378EA">
        <w:rPr>
          <w:lang w:eastAsia="ru-RU"/>
        </w:rPr>
        <w:t xml:space="preserve">по </w:t>
      </w:r>
      <w:r w:rsidR="00560CF3" w:rsidRPr="00F378EA">
        <w:rPr>
          <w:i/>
          <w:lang w:eastAsia="ru-RU"/>
        </w:rPr>
        <w:t>специальности 22.02.06 Сварочное производство, участвующей в реализации Федерального проекта «</w:t>
      </w:r>
      <w:proofErr w:type="spellStart"/>
      <w:r w:rsidR="00560CF3" w:rsidRPr="00F378EA">
        <w:rPr>
          <w:i/>
          <w:lang w:eastAsia="ru-RU"/>
        </w:rPr>
        <w:t>Профессионалитет</w:t>
      </w:r>
      <w:proofErr w:type="spellEnd"/>
      <w:r w:rsidR="00560CF3" w:rsidRPr="00F378EA">
        <w:rPr>
          <w:i/>
          <w:lang w:eastAsia="ru-RU"/>
        </w:rPr>
        <w:t>»</w:t>
      </w:r>
      <w:r w:rsidR="00560CF3" w:rsidRPr="00F378EA">
        <w:rPr>
          <w:lang w:eastAsia="ru-RU"/>
        </w:rPr>
        <w:t xml:space="preserve">. </w:t>
      </w:r>
    </w:p>
    <w:p w:rsidR="00CF3397" w:rsidRPr="00447F4A" w:rsidRDefault="00CF3397" w:rsidP="00560CF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p>
    <w:p w:rsidR="00CF3397" w:rsidRDefault="00791B33" w:rsidP="00CF3397">
      <w:pPr>
        <w:autoSpaceDE w:val="0"/>
        <w:spacing w:line="276" w:lineRule="auto"/>
        <w:ind w:firstLine="567"/>
        <w:jc w:val="both"/>
        <w:rPr>
          <w:b/>
        </w:rPr>
      </w:pPr>
      <w:r>
        <w:rPr>
          <w:b/>
        </w:rPr>
        <w:t>1.2 П</w:t>
      </w:r>
      <w:r w:rsidR="00CF3397">
        <w:rPr>
          <w:b/>
        </w:rPr>
        <w:t>ланируемые результаты</w:t>
      </w:r>
      <w:r w:rsidR="00CF3397" w:rsidRPr="00FF70EA">
        <w:rPr>
          <w:b/>
        </w:rPr>
        <w:t xml:space="preserve"> освоения дисциплины:</w:t>
      </w:r>
    </w:p>
    <w:p w:rsidR="00CF3397" w:rsidRDefault="00CF3397" w:rsidP="00CF33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eastAsia="ru-RU"/>
        </w:rPr>
      </w:pPr>
      <w:r w:rsidRPr="000B4E18">
        <w:rPr>
          <w:lang w:eastAsia="ru-RU"/>
        </w:rPr>
        <w:t>Особое значение дисциплина имеет при формировании и развитии общих комп</w:t>
      </w:r>
      <w:r>
        <w:rPr>
          <w:lang w:eastAsia="ru-RU"/>
        </w:rPr>
        <w:t xml:space="preserve">етенций: </w:t>
      </w:r>
    </w:p>
    <w:p w:rsidR="00CF3397" w:rsidRPr="006B65F4" w:rsidRDefault="006B65F4" w:rsidP="006B65F4">
      <w:pPr>
        <w:pStyle w:val="ab"/>
        <w:widowControl w:val="0"/>
        <w:jc w:val="both"/>
        <w:rPr>
          <w:rFonts w:cs="Times New Roman"/>
        </w:rPr>
      </w:pPr>
      <w:r w:rsidRPr="00BC31D5">
        <w:rPr>
          <w:rFonts w:cs="Times New Roman"/>
        </w:rPr>
        <w:t>ОК 5.</w:t>
      </w:r>
      <w:r w:rsidRPr="00BC31D5">
        <w:rPr>
          <w:rFonts w:cs="Times New Roman"/>
          <w:lang w:val="en-US"/>
        </w:rPr>
        <w:t> </w:t>
      </w:r>
      <w:r w:rsidRPr="00BC31D5">
        <w:rPr>
          <w:rFonts w:cs="Times New Roman"/>
        </w:rPr>
        <w:t>Использовать информационно-коммуникационные технологии в профессиональной деятельности.</w:t>
      </w:r>
      <w:r w:rsidRPr="00BC31D5">
        <w:rPr>
          <w:rFonts w:cs="Times New Roman"/>
        </w:rPr>
        <w:br/>
        <w:t>ОК 8.</w:t>
      </w:r>
      <w:r w:rsidRPr="00BC31D5">
        <w:rPr>
          <w:rFonts w:cs="Times New Roman"/>
          <w:lang w:val="en-US"/>
        </w:rPr>
        <w:t> </w:t>
      </w:r>
      <w:r w:rsidRPr="00BC31D5">
        <w:rPr>
          <w:rFonts w:cs="Times New Roman"/>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CF3397" w:rsidRDefault="00CF3397" w:rsidP="00CF3397">
      <w:pPr>
        <w:suppressAutoHyphens/>
        <w:ind w:firstLine="709"/>
        <w:jc w:val="both"/>
        <w:rPr>
          <w:lang w:eastAsia="ru-RU"/>
        </w:rPr>
      </w:pPr>
      <w:r w:rsidRPr="00817E89">
        <w:rPr>
          <w:lang w:eastAsia="ru-RU"/>
        </w:rPr>
        <w:t xml:space="preserve">В рамках программы учебной дисциплины обучающимися осваиваются личностные, </w:t>
      </w:r>
      <w:proofErr w:type="spellStart"/>
      <w:r w:rsidRPr="00817E89">
        <w:rPr>
          <w:lang w:eastAsia="ru-RU"/>
        </w:rPr>
        <w:t>метапредметные</w:t>
      </w:r>
      <w:proofErr w:type="spellEnd"/>
      <w:r w:rsidRPr="00817E89">
        <w:rPr>
          <w:lang w:eastAsia="ru-RU"/>
        </w:rPr>
        <w:t xml:space="preserve"> и предметные результаты в соответствии с требованиями ФГОС среднего общего образования: личностные (ЛР), </w:t>
      </w:r>
      <w:proofErr w:type="spellStart"/>
      <w:r w:rsidRPr="00817E89">
        <w:rPr>
          <w:lang w:eastAsia="ru-RU"/>
        </w:rPr>
        <w:t>метапредметные</w:t>
      </w:r>
      <w:proofErr w:type="spellEnd"/>
      <w:r w:rsidRPr="00817E89">
        <w:rPr>
          <w:lang w:eastAsia="ru-RU"/>
        </w:rPr>
        <w:t xml:space="preserve"> (МР), предметные для базового уровня изучения (</w:t>
      </w:r>
      <w:proofErr w:type="spellStart"/>
      <w:r w:rsidRPr="00817E89">
        <w:rPr>
          <w:lang w:eastAsia="ru-RU"/>
        </w:rPr>
        <w:t>ПРб</w:t>
      </w:r>
      <w:proofErr w:type="spellEnd"/>
      <w:r w:rsidRPr="00817E89">
        <w:rPr>
          <w:lang w:eastAsia="ru-RU"/>
        </w:rPr>
        <w:t>).</w:t>
      </w:r>
    </w:p>
    <w:p w:rsidR="00CF3397" w:rsidRDefault="00CF3397" w:rsidP="00CF3397">
      <w:pPr>
        <w:suppressAutoHyphens/>
        <w:ind w:firstLine="709"/>
        <w:jc w:val="both"/>
        <w:rPr>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1540"/>
        <w:gridCol w:w="7811"/>
      </w:tblGrid>
      <w:tr w:rsidR="00CF3397" w:rsidRPr="00E55D37" w:rsidTr="00580988">
        <w:trPr>
          <w:trHeight w:val="649"/>
        </w:trPr>
        <w:tc>
          <w:tcPr>
            <w:tcW w:w="1540" w:type="dxa"/>
            <w:hideMark/>
          </w:tcPr>
          <w:p w:rsidR="00CF3397" w:rsidRPr="00271267" w:rsidRDefault="00CF3397" w:rsidP="00580988">
            <w:pPr>
              <w:suppressAutoHyphens/>
              <w:jc w:val="center"/>
              <w:rPr>
                <w:b/>
                <w:bCs/>
                <w:lang w:eastAsia="ru-RU"/>
              </w:rPr>
            </w:pPr>
            <w:r w:rsidRPr="00271267">
              <w:rPr>
                <w:b/>
                <w:bCs/>
                <w:lang w:eastAsia="ru-RU"/>
              </w:rPr>
              <w:t>Коды результатов</w:t>
            </w:r>
          </w:p>
        </w:tc>
        <w:tc>
          <w:tcPr>
            <w:tcW w:w="7811" w:type="dxa"/>
            <w:hideMark/>
          </w:tcPr>
          <w:p w:rsidR="00CF3397" w:rsidRPr="00271267" w:rsidRDefault="00CF3397" w:rsidP="00580988">
            <w:pPr>
              <w:suppressAutoHyphens/>
              <w:jc w:val="center"/>
              <w:rPr>
                <w:b/>
                <w:bCs/>
                <w:lang w:eastAsia="ru-RU"/>
              </w:rPr>
            </w:pPr>
            <w:r w:rsidRPr="00271267">
              <w:rPr>
                <w:b/>
                <w:bCs/>
                <w:lang w:eastAsia="ru-RU"/>
              </w:rPr>
              <w:t>Планируемые результаты освоения дисциплины включают:</w:t>
            </w:r>
          </w:p>
          <w:p w:rsidR="00CF3397" w:rsidRPr="00271267" w:rsidRDefault="00CF3397" w:rsidP="00580988">
            <w:pPr>
              <w:suppressAutoHyphens/>
              <w:ind w:firstLine="709"/>
              <w:jc w:val="center"/>
              <w:rPr>
                <w:b/>
                <w:bCs/>
                <w:lang w:eastAsia="ru-RU"/>
              </w:rPr>
            </w:pPr>
          </w:p>
        </w:tc>
      </w:tr>
      <w:tr w:rsidR="006C0EA7" w:rsidRPr="00E55D37" w:rsidTr="00580988">
        <w:trPr>
          <w:trHeight w:val="212"/>
        </w:trPr>
        <w:tc>
          <w:tcPr>
            <w:tcW w:w="1540" w:type="dxa"/>
          </w:tcPr>
          <w:p w:rsidR="006C0EA7" w:rsidRPr="00E55D37" w:rsidRDefault="006C0EA7" w:rsidP="006C0EA7">
            <w:pPr>
              <w:suppressAutoHyphens/>
              <w:jc w:val="both"/>
              <w:rPr>
                <w:i/>
                <w:lang w:eastAsia="ru-RU"/>
              </w:rPr>
            </w:pPr>
            <w:r w:rsidRPr="00E55D37">
              <w:rPr>
                <w:bCs/>
              </w:rPr>
              <w:t>ЛР 01</w:t>
            </w:r>
          </w:p>
        </w:tc>
        <w:tc>
          <w:tcPr>
            <w:tcW w:w="7811" w:type="dxa"/>
          </w:tcPr>
          <w:p w:rsidR="006C0EA7" w:rsidRPr="008B2CF0" w:rsidRDefault="006C0EA7" w:rsidP="006C0EA7">
            <w:pPr>
              <w:autoSpaceDE w:val="0"/>
              <w:autoSpaceDN w:val="0"/>
              <w:adjustRightInd w:val="0"/>
              <w:jc w:val="both"/>
              <w:rPr>
                <w:bCs/>
              </w:rPr>
            </w:pPr>
            <w:r>
              <w:rPr>
                <w:bCs/>
                <w:iCs/>
                <w:color w:val="000000"/>
              </w:rPr>
              <w:t>Проявляет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6C0EA7" w:rsidRPr="00E55D37" w:rsidTr="00580988">
        <w:trPr>
          <w:trHeight w:val="212"/>
        </w:trPr>
        <w:tc>
          <w:tcPr>
            <w:tcW w:w="1540" w:type="dxa"/>
          </w:tcPr>
          <w:p w:rsidR="006C0EA7" w:rsidRPr="00E55D37" w:rsidRDefault="006C0EA7" w:rsidP="006C0EA7">
            <w:pPr>
              <w:suppressAutoHyphens/>
              <w:jc w:val="both"/>
              <w:rPr>
                <w:i/>
                <w:lang w:eastAsia="ru-RU"/>
              </w:rPr>
            </w:pPr>
            <w:r w:rsidRPr="00E55D37">
              <w:rPr>
                <w:lang w:eastAsia="ru-RU"/>
              </w:rPr>
              <w:t>ЛР 04</w:t>
            </w:r>
          </w:p>
        </w:tc>
        <w:tc>
          <w:tcPr>
            <w:tcW w:w="7811" w:type="dxa"/>
          </w:tcPr>
          <w:p w:rsidR="006C0EA7" w:rsidRPr="008B2CF0" w:rsidRDefault="006C0EA7" w:rsidP="006C0EA7">
            <w:pPr>
              <w:autoSpaceDE w:val="0"/>
              <w:autoSpaceDN w:val="0"/>
              <w:adjustRightInd w:val="0"/>
              <w:jc w:val="both"/>
              <w:rPr>
                <w:bCs/>
              </w:rPr>
            </w:pPr>
            <w:r>
              <w:rPr>
                <w:bCs/>
                <w:iCs/>
                <w:color w:val="000000"/>
              </w:rPr>
              <w:t xml:space="preserve">Демонстрирует </w:t>
            </w:r>
            <w:proofErr w:type="spellStart"/>
            <w:r>
              <w:rPr>
                <w:bCs/>
                <w:iCs/>
                <w:color w:val="000000"/>
              </w:rPr>
              <w:t>сформированность</w:t>
            </w:r>
            <w:proofErr w:type="spellEnd"/>
            <w:r>
              <w:rPr>
                <w:bCs/>
                <w:iCs/>
                <w:color w:val="000000"/>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6C0EA7" w:rsidRPr="00E55D37" w:rsidTr="00580988">
        <w:trPr>
          <w:trHeight w:val="212"/>
        </w:trPr>
        <w:tc>
          <w:tcPr>
            <w:tcW w:w="1540" w:type="dxa"/>
          </w:tcPr>
          <w:p w:rsidR="006C0EA7" w:rsidRPr="00E55D37" w:rsidRDefault="006C0EA7" w:rsidP="006C0EA7">
            <w:pPr>
              <w:suppressAutoHyphens/>
              <w:jc w:val="both"/>
              <w:rPr>
                <w:i/>
                <w:lang w:eastAsia="ru-RU"/>
              </w:rPr>
            </w:pPr>
            <w:r w:rsidRPr="00E55D37">
              <w:rPr>
                <w:bCs/>
              </w:rPr>
              <w:t>ЛР 06</w:t>
            </w:r>
          </w:p>
        </w:tc>
        <w:tc>
          <w:tcPr>
            <w:tcW w:w="7811" w:type="dxa"/>
          </w:tcPr>
          <w:p w:rsidR="006C0EA7" w:rsidRPr="00E55D37" w:rsidRDefault="006C0EA7" w:rsidP="006C0EA7">
            <w:pPr>
              <w:suppressAutoHyphens/>
              <w:jc w:val="both"/>
              <w:rPr>
                <w:i/>
                <w:lang w:eastAsia="ru-RU"/>
              </w:rPr>
            </w:pPr>
            <w:r>
              <w:rPr>
                <w:bCs/>
                <w:iCs/>
                <w:color w:val="000000"/>
              </w:rPr>
              <w:t xml:space="preserve">Проявляет </w:t>
            </w:r>
            <w:r w:rsidRPr="00E55D37">
              <w:rPr>
                <w:bCs/>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6C0EA7" w:rsidRPr="00E55D37" w:rsidTr="00580988">
        <w:trPr>
          <w:trHeight w:val="212"/>
        </w:trPr>
        <w:tc>
          <w:tcPr>
            <w:tcW w:w="1540" w:type="dxa"/>
          </w:tcPr>
          <w:p w:rsidR="006C0EA7" w:rsidRPr="00E55D37" w:rsidRDefault="006C0EA7" w:rsidP="006C0EA7">
            <w:pPr>
              <w:suppressAutoHyphens/>
              <w:jc w:val="both"/>
              <w:rPr>
                <w:i/>
                <w:lang w:eastAsia="ru-RU"/>
              </w:rPr>
            </w:pPr>
            <w:r w:rsidRPr="00E55D37">
              <w:rPr>
                <w:bCs/>
              </w:rPr>
              <w:t>ЛР 07</w:t>
            </w:r>
          </w:p>
        </w:tc>
        <w:tc>
          <w:tcPr>
            <w:tcW w:w="7811" w:type="dxa"/>
          </w:tcPr>
          <w:p w:rsidR="006C0EA7" w:rsidRPr="00E55D37" w:rsidRDefault="006C0EA7" w:rsidP="006C0EA7">
            <w:pPr>
              <w:autoSpaceDE w:val="0"/>
              <w:autoSpaceDN w:val="0"/>
              <w:adjustRightInd w:val="0"/>
              <w:jc w:val="both"/>
              <w:rPr>
                <w:i/>
                <w:lang w:eastAsia="ru-RU"/>
              </w:rPr>
            </w:pPr>
            <w:r>
              <w:rPr>
                <w:bCs/>
                <w:iCs/>
                <w:color w:val="000000"/>
              </w:rPr>
              <w:t xml:space="preserve">Демонстрирует </w:t>
            </w:r>
            <w:r w:rsidRPr="00E55D37">
              <w:rPr>
                <w:bCs/>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6C0EA7" w:rsidRPr="00E55D37" w:rsidTr="00580988">
        <w:trPr>
          <w:trHeight w:val="212"/>
        </w:trPr>
        <w:tc>
          <w:tcPr>
            <w:tcW w:w="1540" w:type="dxa"/>
          </w:tcPr>
          <w:p w:rsidR="006C0EA7" w:rsidRPr="00E55D37" w:rsidRDefault="006C0EA7" w:rsidP="006C0EA7">
            <w:pPr>
              <w:suppressAutoHyphens/>
              <w:jc w:val="both"/>
              <w:rPr>
                <w:bCs/>
              </w:rPr>
            </w:pPr>
            <w:r>
              <w:rPr>
                <w:bCs/>
              </w:rPr>
              <w:t>ЛР 09</w:t>
            </w:r>
          </w:p>
        </w:tc>
        <w:tc>
          <w:tcPr>
            <w:tcW w:w="7811" w:type="dxa"/>
          </w:tcPr>
          <w:p w:rsidR="006C0EA7" w:rsidRPr="00E55D37" w:rsidRDefault="006C0EA7" w:rsidP="006C0EA7">
            <w:pPr>
              <w:autoSpaceDE w:val="0"/>
              <w:autoSpaceDN w:val="0"/>
              <w:adjustRightInd w:val="0"/>
              <w:jc w:val="both"/>
              <w:rPr>
                <w:bCs/>
              </w:rPr>
            </w:pPr>
            <w:r>
              <w:rPr>
                <w:bCs/>
                <w:iCs/>
                <w:color w:val="000000"/>
              </w:rPr>
              <w:t xml:space="preserve">Проявляет </w:t>
            </w:r>
            <w:r w:rsidRPr="007032D4">
              <w:rPr>
                <w:rStyle w:val="fontstyle01"/>
                <w:rFonts w:eastAsia="Calibri"/>
                <w:sz w:val="24"/>
                <w:szCs w:val="24"/>
              </w:rPr>
              <w:t xml:space="preserve">готовность и способность к образованию, в том числе </w:t>
            </w:r>
            <w:proofErr w:type="spellStart"/>
            <w:r w:rsidRPr="007032D4">
              <w:rPr>
                <w:rStyle w:val="fontstyle01"/>
                <w:rFonts w:eastAsia="Calibri"/>
                <w:sz w:val="24"/>
                <w:szCs w:val="24"/>
              </w:rPr>
              <w:t>самообразованию,на</w:t>
            </w:r>
            <w:proofErr w:type="spellEnd"/>
            <w:r w:rsidRPr="007032D4">
              <w:rPr>
                <w:rStyle w:val="fontstyle01"/>
                <w:rFonts w:eastAsia="Calibri"/>
                <w:sz w:val="24"/>
                <w:szCs w:val="24"/>
              </w:rPr>
              <w:t xml:space="preserve"> протяжении всей жизни; сознательное отношение к непрерывномуобразованию как условию успешной профессиональной и общественнойдеятельности</w:t>
            </w:r>
          </w:p>
        </w:tc>
      </w:tr>
      <w:tr w:rsidR="006C0EA7" w:rsidRPr="00E55D37" w:rsidTr="00580988">
        <w:trPr>
          <w:trHeight w:val="212"/>
        </w:trPr>
        <w:tc>
          <w:tcPr>
            <w:tcW w:w="1540" w:type="dxa"/>
          </w:tcPr>
          <w:p w:rsidR="006C0EA7" w:rsidRPr="00E55D37" w:rsidRDefault="006C0EA7" w:rsidP="006C0EA7">
            <w:pPr>
              <w:suppressAutoHyphens/>
              <w:jc w:val="both"/>
              <w:rPr>
                <w:bCs/>
              </w:rPr>
            </w:pPr>
            <w:r>
              <w:rPr>
                <w:bCs/>
              </w:rPr>
              <w:t>ЛР 09</w:t>
            </w:r>
          </w:p>
        </w:tc>
        <w:tc>
          <w:tcPr>
            <w:tcW w:w="7811" w:type="dxa"/>
          </w:tcPr>
          <w:p w:rsidR="006C0EA7" w:rsidRPr="00E55D37" w:rsidRDefault="000346F3" w:rsidP="006C0EA7">
            <w:pPr>
              <w:autoSpaceDE w:val="0"/>
              <w:autoSpaceDN w:val="0"/>
              <w:adjustRightInd w:val="0"/>
              <w:jc w:val="both"/>
              <w:rPr>
                <w:bCs/>
              </w:rPr>
            </w:pPr>
            <w:r>
              <w:rPr>
                <w:rFonts w:eastAsia="Calibri"/>
              </w:rPr>
              <w:t xml:space="preserve">Проявляет </w:t>
            </w:r>
            <w:r w:rsidR="006C0EA7" w:rsidRPr="007032D4">
              <w:rPr>
                <w:rFonts w:eastAsia="Calibri"/>
              </w:rPr>
              <w:t xml:space="preserve">готовность и способность к образованию, в том числе </w:t>
            </w:r>
            <w:proofErr w:type="spellStart"/>
            <w:r w:rsidR="006C0EA7" w:rsidRPr="007032D4">
              <w:rPr>
                <w:rFonts w:eastAsia="Calibri"/>
              </w:rPr>
              <w:t>самообразованию,на</w:t>
            </w:r>
            <w:proofErr w:type="spellEnd"/>
            <w:r w:rsidR="006C0EA7" w:rsidRPr="007032D4">
              <w:rPr>
                <w:rFonts w:eastAsia="Calibri"/>
              </w:rPr>
              <w:t xml:space="preserve"> протяжении всей жизни; сознательное отношение к непрерывномуобразованию как условию успешной профессиональной и </w:t>
            </w:r>
            <w:r w:rsidR="006C0EA7" w:rsidRPr="007032D4">
              <w:rPr>
                <w:rFonts w:eastAsia="Calibri"/>
              </w:rPr>
              <w:lastRenderedPageBreak/>
              <w:t>общественнойдеятельности</w:t>
            </w:r>
          </w:p>
        </w:tc>
      </w:tr>
      <w:tr w:rsidR="006C0EA7" w:rsidRPr="00E55D37" w:rsidTr="00580988">
        <w:trPr>
          <w:trHeight w:val="212"/>
        </w:trPr>
        <w:tc>
          <w:tcPr>
            <w:tcW w:w="1540" w:type="dxa"/>
          </w:tcPr>
          <w:p w:rsidR="006C0EA7" w:rsidRPr="00E55D37" w:rsidRDefault="006C0EA7" w:rsidP="006C0EA7">
            <w:pPr>
              <w:suppressAutoHyphens/>
              <w:jc w:val="both"/>
              <w:rPr>
                <w:iCs/>
                <w:lang w:eastAsia="ru-RU"/>
              </w:rPr>
            </w:pPr>
            <w:r w:rsidRPr="00E55D37">
              <w:rPr>
                <w:iCs/>
                <w:lang w:eastAsia="ru-RU"/>
              </w:rPr>
              <w:lastRenderedPageBreak/>
              <w:t>МР 02</w:t>
            </w:r>
          </w:p>
        </w:tc>
        <w:tc>
          <w:tcPr>
            <w:tcW w:w="7811" w:type="dxa"/>
          </w:tcPr>
          <w:p w:rsidR="006C0EA7" w:rsidRPr="00E55D37" w:rsidRDefault="006C0EA7" w:rsidP="006C0EA7">
            <w:pPr>
              <w:autoSpaceDE w:val="0"/>
              <w:autoSpaceDN w:val="0"/>
              <w:adjustRightInd w:val="0"/>
              <w:jc w:val="both"/>
              <w:rPr>
                <w:bCs/>
              </w:rPr>
            </w:pPr>
            <w:r w:rsidRPr="00E55D37">
              <w:rPr>
                <w:bCs/>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6C0EA7" w:rsidRPr="00E55D37" w:rsidTr="00580988">
        <w:trPr>
          <w:trHeight w:val="212"/>
        </w:trPr>
        <w:tc>
          <w:tcPr>
            <w:tcW w:w="1540" w:type="dxa"/>
          </w:tcPr>
          <w:p w:rsidR="006C0EA7" w:rsidRPr="00E55D37" w:rsidRDefault="006C0EA7" w:rsidP="006C0EA7">
            <w:pPr>
              <w:suppressAutoHyphens/>
              <w:jc w:val="both"/>
              <w:rPr>
                <w:i/>
                <w:lang w:eastAsia="ru-RU"/>
              </w:rPr>
            </w:pPr>
            <w:r w:rsidRPr="00E55D37">
              <w:rPr>
                <w:bCs/>
              </w:rPr>
              <w:t>МР 04</w:t>
            </w:r>
          </w:p>
        </w:tc>
        <w:tc>
          <w:tcPr>
            <w:tcW w:w="7811" w:type="dxa"/>
          </w:tcPr>
          <w:p w:rsidR="006C0EA7" w:rsidRPr="00E55D37" w:rsidRDefault="006C0EA7" w:rsidP="006C0EA7">
            <w:pPr>
              <w:autoSpaceDE w:val="0"/>
              <w:autoSpaceDN w:val="0"/>
              <w:adjustRightInd w:val="0"/>
              <w:jc w:val="both"/>
              <w:rPr>
                <w:i/>
                <w:lang w:eastAsia="ru-RU"/>
              </w:rPr>
            </w:pPr>
            <w:r w:rsidRPr="00E55D37">
              <w:rPr>
                <w:bCs/>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6C0EA7" w:rsidRPr="00E55D37" w:rsidTr="00580988">
        <w:trPr>
          <w:trHeight w:val="212"/>
        </w:trPr>
        <w:tc>
          <w:tcPr>
            <w:tcW w:w="1540" w:type="dxa"/>
          </w:tcPr>
          <w:p w:rsidR="006C0EA7" w:rsidRPr="00E55D37" w:rsidRDefault="006C0EA7" w:rsidP="006C0EA7">
            <w:pPr>
              <w:suppressAutoHyphens/>
              <w:ind w:firstLine="22"/>
              <w:rPr>
                <w:i/>
                <w:lang w:eastAsia="ru-RU"/>
              </w:rPr>
            </w:pPr>
            <w:r w:rsidRPr="00E55D37">
              <w:rPr>
                <w:bCs/>
              </w:rPr>
              <w:t>МР 08</w:t>
            </w:r>
          </w:p>
        </w:tc>
        <w:tc>
          <w:tcPr>
            <w:tcW w:w="7811" w:type="dxa"/>
          </w:tcPr>
          <w:p w:rsidR="006C0EA7" w:rsidRPr="00E55D37" w:rsidRDefault="006C0EA7" w:rsidP="006C0EA7">
            <w:pPr>
              <w:autoSpaceDE w:val="0"/>
              <w:autoSpaceDN w:val="0"/>
              <w:adjustRightInd w:val="0"/>
              <w:jc w:val="both"/>
              <w:rPr>
                <w:i/>
                <w:lang w:eastAsia="ru-RU"/>
              </w:rPr>
            </w:pPr>
            <w:r w:rsidRPr="00E55D37">
              <w:rPr>
                <w:bCs/>
              </w:rPr>
              <w:t>владение языковыми средствами - умение ясно, логично и точно излагать свою точку зрения, использовать адекватные языковые средства</w:t>
            </w:r>
          </w:p>
        </w:tc>
      </w:tr>
      <w:tr w:rsidR="006C0EA7" w:rsidRPr="00E55D37" w:rsidTr="00580988">
        <w:trPr>
          <w:trHeight w:val="212"/>
        </w:trPr>
        <w:tc>
          <w:tcPr>
            <w:tcW w:w="1540" w:type="dxa"/>
          </w:tcPr>
          <w:p w:rsidR="006C0EA7" w:rsidRPr="00E55D37" w:rsidRDefault="006C0EA7" w:rsidP="006C0EA7">
            <w:pPr>
              <w:suppressAutoHyphens/>
              <w:ind w:firstLine="22"/>
              <w:rPr>
                <w:bCs/>
              </w:rPr>
            </w:pPr>
            <w:r>
              <w:rPr>
                <w:bCs/>
              </w:rPr>
              <w:t>МР 09</w:t>
            </w:r>
          </w:p>
        </w:tc>
        <w:tc>
          <w:tcPr>
            <w:tcW w:w="7811" w:type="dxa"/>
          </w:tcPr>
          <w:p w:rsidR="006C0EA7" w:rsidRPr="00E55D37" w:rsidRDefault="006C0EA7" w:rsidP="006C0EA7">
            <w:pPr>
              <w:autoSpaceDE w:val="0"/>
              <w:autoSpaceDN w:val="0"/>
              <w:adjustRightInd w:val="0"/>
              <w:jc w:val="both"/>
              <w:rPr>
                <w:bCs/>
              </w:rPr>
            </w:pPr>
            <w:r w:rsidRPr="00B20590">
              <w:rPr>
                <w:bCs/>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6C0EA7" w:rsidRPr="00E55D37" w:rsidTr="00580988">
        <w:trPr>
          <w:trHeight w:val="212"/>
        </w:trPr>
        <w:tc>
          <w:tcPr>
            <w:tcW w:w="1540" w:type="dxa"/>
          </w:tcPr>
          <w:p w:rsidR="006C0EA7" w:rsidRPr="00E55D37" w:rsidRDefault="006C0EA7" w:rsidP="006C0EA7">
            <w:pPr>
              <w:suppressAutoHyphens/>
              <w:ind w:firstLine="22"/>
              <w:rPr>
                <w:i/>
                <w:lang w:eastAsia="ru-RU"/>
              </w:rPr>
            </w:pPr>
            <w:bookmarkStart w:id="1" w:name="_Hlk86243808"/>
            <w:proofErr w:type="spellStart"/>
            <w:r w:rsidRPr="00E55D37">
              <w:rPr>
                <w:bCs/>
              </w:rPr>
              <w:t>ПРб</w:t>
            </w:r>
            <w:proofErr w:type="spellEnd"/>
            <w:r w:rsidRPr="00E55D37">
              <w:rPr>
                <w:bCs/>
              </w:rPr>
              <w:t xml:space="preserve"> 01</w:t>
            </w:r>
            <w:bookmarkEnd w:id="1"/>
          </w:p>
        </w:tc>
        <w:tc>
          <w:tcPr>
            <w:tcW w:w="7811" w:type="dxa"/>
          </w:tcPr>
          <w:p w:rsidR="006C0EA7" w:rsidRPr="00E55D37" w:rsidRDefault="006C0EA7" w:rsidP="006C0EA7">
            <w:pPr>
              <w:autoSpaceDE w:val="0"/>
              <w:autoSpaceDN w:val="0"/>
              <w:adjustRightInd w:val="0"/>
              <w:jc w:val="both"/>
              <w:rPr>
                <w:i/>
                <w:lang w:eastAsia="ru-RU"/>
              </w:rPr>
            </w:pPr>
            <w:proofErr w:type="spellStart"/>
            <w:r w:rsidRPr="00E55D37">
              <w:rPr>
                <w:bCs/>
              </w:rPr>
              <w:t>Сформированность</w:t>
            </w:r>
            <w:proofErr w:type="spellEnd"/>
            <w:r w:rsidRPr="00E55D37">
              <w:rPr>
                <w:bCs/>
              </w:rPr>
              <w:t xml:space="preserve"> понятий о нормах русского литературного языка и применение знаний о них в речевой практике</w:t>
            </w:r>
          </w:p>
        </w:tc>
      </w:tr>
      <w:tr w:rsidR="006C0EA7" w:rsidRPr="00E55D37" w:rsidTr="00580988">
        <w:trPr>
          <w:trHeight w:val="212"/>
        </w:trPr>
        <w:tc>
          <w:tcPr>
            <w:tcW w:w="1540" w:type="dxa"/>
          </w:tcPr>
          <w:p w:rsidR="006C0EA7" w:rsidRPr="00E55D37" w:rsidRDefault="006C0EA7" w:rsidP="006C0EA7">
            <w:pPr>
              <w:suppressAutoHyphens/>
              <w:ind w:firstLine="22"/>
              <w:rPr>
                <w:lang w:eastAsia="ru-RU"/>
              </w:rPr>
            </w:pPr>
            <w:proofErr w:type="spellStart"/>
            <w:r w:rsidRPr="00E55D37">
              <w:rPr>
                <w:bCs/>
              </w:rPr>
              <w:t>ПРб</w:t>
            </w:r>
            <w:proofErr w:type="spellEnd"/>
            <w:r w:rsidRPr="00E55D37">
              <w:rPr>
                <w:bCs/>
              </w:rPr>
              <w:t xml:space="preserve"> 02</w:t>
            </w:r>
          </w:p>
        </w:tc>
        <w:tc>
          <w:tcPr>
            <w:tcW w:w="7811" w:type="dxa"/>
          </w:tcPr>
          <w:p w:rsidR="006C0EA7" w:rsidRPr="00E55D37" w:rsidRDefault="006C0EA7" w:rsidP="006C0EA7">
            <w:pPr>
              <w:autoSpaceDE w:val="0"/>
              <w:autoSpaceDN w:val="0"/>
              <w:adjustRightInd w:val="0"/>
              <w:jc w:val="both"/>
              <w:rPr>
                <w:i/>
                <w:lang w:eastAsia="ru-RU"/>
              </w:rPr>
            </w:pPr>
            <w:r w:rsidRPr="00E55D37">
              <w:rPr>
                <w:bCs/>
              </w:rPr>
              <w:t>Владение навыками самоанализа и самооценки на основе наблюдений за собственной речью</w:t>
            </w:r>
          </w:p>
        </w:tc>
      </w:tr>
      <w:tr w:rsidR="006C0EA7" w:rsidRPr="00E55D37" w:rsidTr="00580988">
        <w:trPr>
          <w:trHeight w:val="212"/>
        </w:trPr>
        <w:tc>
          <w:tcPr>
            <w:tcW w:w="1540" w:type="dxa"/>
          </w:tcPr>
          <w:p w:rsidR="006C0EA7" w:rsidRPr="00E55D37" w:rsidRDefault="006C0EA7" w:rsidP="006C0EA7">
            <w:pPr>
              <w:suppressAutoHyphens/>
              <w:ind w:firstLine="22"/>
              <w:rPr>
                <w:lang w:eastAsia="ru-RU"/>
              </w:rPr>
            </w:pPr>
            <w:proofErr w:type="spellStart"/>
            <w:r w:rsidRPr="00E55D37">
              <w:rPr>
                <w:bCs/>
              </w:rPr>
              <w:t>ПРб</w:t>
            </w:r>
            <w:proofErr w:type="spellEnd"/>
            <w:r w:rsidRPr="00E55D37">
              <w:rPr>
                <w:bCs/>
              </w:rPr>
              <w:t xml:space="preserve"> 03</w:t>
            </w:r>
          </w:p>
        </w:tc>
        <w:tc>
          <w:tcPr>
            <w:tcW w:w="7811" w:type="dxa"/>
          </w:tcPr>
          <w:p w:rsidR="006C0EA7" w:rsidRPr="00E55D37" w:rsidRDefault="006C0EA7" w:rsidP="006C0EA7">
            <w:pPr>
              <w:suppressAutoHyphens/>
              <w:jc w:val="both"/>
              <w:rPr>
                <w:i/>
                <w:lang w:eastAsia="ru-RU"/>
              </w:rPr>
            </w:pPr>
            <w:r w:rsidRPr="00E55D37">
              <w:rPr>
                <w:bCs/>
              </w:rPr>
              <w:t>Владение умением анализировать текст с точки зрения наличия в нем явной и скрытой, основной и второстепенной информации</w:t>
            </w:r>
          </w:p>
        </w:tc>
      </w:tr>
      <w:tr w:rsidR="006C0EA7" w:rsidRPr="00E55D37" w:rsidTr="00580988">
        <w:trPr>
          <w:trHeight w:val="212"/>
        </w:trPr>
        <w:tc>
          <w:tcPr>
            <w:tcW w:w="1540" w:type="dxa"/>
          </w:tcPr>
          <w:p w:rsidR="006C0EA7" w:rsidRPr="00E55D37" w:rsidRDefault="006C0EA7" w:rsidP="006C0EA7">
            <w:pPr>
              <w:suppressAutoHyphens/>
              <w:ind w:firstLine="22"/>
              <w:rPr>
                <w:lang w:eastAsia="ru-RU"/>
              </w:rPr>
            </w:pPr>
            <w:proofErr w:type="spellStart"/>
            <w:r w:rsidRPr="00E55D37">
              <w:rPr>
                <w:bCs/>
              </w:rPr>
              <w:t>ПРб</w:t>
            </w:r>
            <w:proofErr w:type="spellEnd"/>
            <w:r w:rsidRPr="00E55D37">
              <w:rPr>
                <w:bCs/>
              </w:rPr>
              <w:t xml:space="preserve"> 04.</w:t>
            </w:r>
          </w:p>
        </w:tc>
        <w:tc>
          <w:tcPr>
            <w:tcW w:w="7811" w:type="dxa"/>
          </w:tcPr>
          <w:p w:rsidR="006C0EA7" w:rsidRPr="00E55D37" w:rsidRDefault="006C0EA7" w:rsidP="006C0EA7">
            <w:pPr>
              <w:autoSpaceDE w:val="0"/>
              <w:autoSpaceDN w:val="0"/>
              <w:adjustRightInd w:val="0"/>
              <w:jc w:val="both"/>
              <w:rPr>
                <w:i/>
                <w:lang w:eastAsia="ru-RU"/>
              </w:rPr>
            </w:pPr>
            <w:r w:rsidRPr="00E55D37">
              <w:rPr>
                <w:bCs/>
              </w:rPr>
              <w:t>Владение умением представлять тексты в виде тезисов, конспектов, аннотаций, рефератов, сочинений различных жанров</w:t>
            </w:r>
          </w:p>
        </w:tc>
      </w:tr>
      <w:tr w:rsidR="006C0EA7" w:rsidRPr="00E55D37" w:rsidTr="00580988">
        <w:trPr>
          <w:trHeight w:val="212"/>
        </w:trPr>
        <w:tc>
          <w:tcPr>
            <w:tcW w:w="1540" w:type="dxa"/>
          </w:tcPr>
          <w:p w:rsidR="006C0EA7" w:rsidRPr="00E55D37" w:rsidRDefault="006C0EA7" w:rsidP="006C0EA7">
            <w:pPr>
              <w:suppressAutoHyphens/>
              <w:ind w:firstLine="22"/>
              <w:rPr>
                <w:lang w:eastAsia="ru-RU"/>
              </w:rPr>
            </w:pPr>
            <w:proofErr w:type="spellStart"/>
            <w:r w:rsidRPr="00E55D37">
              <w:rPr>
                <w:bCs/>
              </w:rPr>
              <w:t>ПРб</w:t>
            </w:r>
            <w:proofErr w:type="spellEnd"/>
            <w:r w:rsidRPr="00E55D37">
              <w:rPr>
                <w:bCs/>
              </w:rPr>
              <w:t xml:space="preserve"> 05.</w:t>
            </w:r>
          </w:p>
        </w:tc>
        <w:tc>
          <w:tcPr>
            <w:tcW w:w="7811" w:type="dxa"/>
          </w:tcPr>
          <w:p w:rsidR="006C0EA7" w:rsidRPr="00E55D37" w:rsidRDefault="006C0EA7" w:rsidP="006C0EA7">
            <w:pPr>
              <w:suppressAutoHyphens/>
              <w:jc w:val="both"/>
              <w:rPr>
                <w:i/>
                <w:lang w:eastAsia="ru-RU"/>
              </w:rPr>
            </w:pPr>
            <w:r w:rsidRPr="00E55D37">
              <w:rPr>
                <w:bCs/>
              </w:rPr>
              <w:t>Знание содержания произведений русской и мировой классической литературы, их историко-культурного и нравственно-ценностного влияния на формирование национальной и мировой</w:t>
            </w:r>
          </w:p>
        </w:tc>
      </w:tr>
      <w:tr w:rsidR="006C0EA7" w:rsidRPr="00E55D37" w:rsidTr="00580988">
        <w:trPr>
          <w:trHeight w:val="212"/>
        </w:trPr>
        <w:tc>
          <w:tcPr>
            <w:tcW w:w="1540" w:type="dxa"/>
          </w:tcPr>
          <w:p w:rsidR="006C0EA7" w:rsidRPr="00E55D37" w:rsidRDefault="006C0EA7" w:rsidP="006C0EA7">
            <w:pPr>
              <w:suppressAutoHyphens/>
              <w:ind w:firstLine="22"/>
              <w:rPr>
                <w:lang w:eastAsia="ru-RU"/>
              </w:rPr>
            </w:pPr>
            <w:proofErr w:type="spellStart"/>
            <w:r w:rsidRPr="00E55D37">
              <w:rPr>
                <w:bCs/>
              </w:rPr>
              <w:t>ПРб</w:t>
            </w:r>
            <w:proofErr w:type="spellEnd"/>
            <w:r w:rsidRPr="00E55D37">
              <w:rPr>
                <w:bCs/>
              </w:rPr>
              <w:t xml:space="preserve"> 06.</w:t>
            </w:r>
          </w:p>
        </w:tc>
        <w:tc>
          <w:tcPr>
            <w:tcW w:w="7811" w:type="dxa"/>
          </w:tcPr>
          <w:p w:rsidR="006C0EA7" w:rsidRPr="00E55D37" w:rsidRDefault="006C0EA7" w:rsidP="006C0EA7">
            <w:pPr>
              <w:autoSpaceDE w:val="0"/>
              <w:autoSpaceDN w:val="0"/>
              <w:adjustRightInd w:val="0"/>
              <w:jc w:val="both"/>
              <w:rPr>
                <w:i/>
                <w:lang w:eastAsia="ru-RU"/>
              </w:rPr>
            </w:pPr>
            <w:proofErr w:type="spellStart"/>
            <w:r w:rsidRPr="00E55D37">
              <w:rPr>
                <w:bCs/>
              </w:rPr>
              <w:t>Сформированность</w:t>
            </w:r>
            <w:proofErr w:type="spellEnd"/>
            <w:r w:rsidRPr="00E55D37">
              <w:rPr>
                <w:bCs/>
              </w:rPr>
              <w:t xml:space="preserve"> представлений об изобразительно-выразительных возможностях русского языка</w:t>
            </w:r>
          </w:p>
        </w:tc>
      </w:tr>
      <w:tr w:rsidR="006C0EA7" w:rsidRPr="00E55D37" w:rsidTr="00580988">
        <w:trPr>
          <w:trHeight w:val="212"/>
        </w:trPr>
        <w:tc>
          <w:tcPr>
            <w:tcW w:w="1540" w:type="dxa"/>
          </w:tcPr>
          <w:p w:rsidR="006C0EA7" w:rsidRPr="00E55D37" w:rsidRDefault="006C0EA7" w:rsidP="006C0EA7">
            <w:pPr>
              <w:suppressAutoHyphens/>
              <w:ind w:firstLine="22"/>
              <w:rPr>
                <w:lang w:eastAsia="ru-RU"/>
              </w:rPr>
            </w:pPr>
            <w:proofErr w:type="spellStart"/>
            <w:r w:rsidRPr="00E55D37">
              <w:rPr>
                <w:bCs/>
              </w:rPr>
              <w:t>ПРб</w:t>
            </w:r>
            <w:proofErr w:type="spellEnd"/>
            <w:r w:rsidRPr="00E55D37">
              <w:rPr>
                <w:bCs/>
              </w:rPr>
              <w:t xml:space="preserve"> 07</w:t>
            </w:r>
          </w:p>
        </w:tc>
        <w:tc>
          <w:tcPr>
            <w:tcW w:w="7811" w:type="dxa"/>
          </w:tcPr>
          <w:p w:rsidR="006C0EA7" w:rsidRPr="00E55D37" w:rsidRDefault="006C0EA7" w:rsidP="006C0EA7">
            <w:pPr>
              <w:autoSpaceDE w:val="0"/>
              <w:autoSpaceDN w:val="0"/>
              <w:adjustRightInd w:val="0"/>
              <w:jc w:val="both"/>
              <w:rPr>
                <w:i/>
                <w:lang w:eastAsia="ru-RU"/>
              </w:rPr>
            </w:pPr>
            <w:proofErr w:type="spellStart"/>
            <w:r w:rsidRPr="00E55D37">
              <w:rPr>
                <w:bCs/>
              </w:rPr>
              <w:t>Сформированность</w:t>
            </w:r>
            <w:proofErr w:type="spellEnd"/>
            <w:r w:rsidRPr="00E55D37">
              <w:rPr>
                <w:bCs/>
              </w:rPr>
              <w:t xml:space="preserve"> умений учитывать исторический, историко-культурный контекст и контекст творчества писателя в процессе анализа художественного произведения</w:t>
            </w:r>
          </w:p>
        </w:tc>
      </w:tr>
      <w:tr w:rsidR="006C0EA7" w:rsidRPr="00E55D37" w:rsidTr="00580988">
        <w:trPr>
          <w:trHeight w:val="212"/>
        </w:trPr>
        <w:tc>
          <w:tcPr>
            <w:tcW w:w="1540" w:type="dxa"/>
          </w:tcPr>
          <w:p w:rsidR="006C0EA7" w:rsidRPr="00E55D37" w:rsidRDefault="006C0EA7" w:rsidP="006C0EA7">
            <w:pPr>
              <w:suppressAutoHyphens/>
              <w:ind w:firstLine="22"/>
              <w:rPr>
                <w:lang w:eastAsia="ru-RU"/>
              </w:rPr>
            </w:pPr>
            <w:proofErr w:type="spellStart"/>
            <w:r w:rsidRPr="00E55D37">
              <w:rPr>
                <w:lang w:eastAsia="ru-RU"/>
              </w:rPr>
              <w:t>ПРб</w:t>
            </w:r>
            <w:proofErr w:type="spellEnd"/>
            <w:r w:rsidRPr="00E55D37">
              <w:rPr>
                <w:lang w:eastAsia="ru-RU"/>
              </w:rPr>
              <w:t xml:space="preserve"> 08</w:t>
            </w:r>
          </w:p>
        </w:tc>
        <w:tc>
          <w:tcPr>
            <w:tcW w:w="7811" w:type="dxa"/>
          </w:tcPr>
          <w:p w:rsidR="006C0EA7" w:rsidRPr="00E55D37" w:rsidRDefault="006C0EA7" w:rsidP="006C0EA7">
            <w:pPr>
              <w:suppressAutoHyphens/>
              <w:jc w:val="both"/>
              <w:rPr>
                <w:i/>
                <w:lang w:eastAsia="ru-RU"/>
              </w:rPr>
            </w:pPr>
            <w:r w:rsidRPr="00E55D37">
              <w:rPr>
                <w:bCs/>
              </w:rPr>
              <w:t>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tc>
      </w:tr>
      <w:tr w:rsidR="006C0EA7" w:rsidRPr="00E55D37" w:rsidTr="00580988">
        <w:trPr>
          <w:trHeight w:val="212"/>
        </w:trPr>
        <w:tc>
          <w:tcPr>
            <w:tcW w:w="1540" w:type="dxa"/>
          </w:tcPr>
          <w:p w:rsidR="006C0EA7" w:rsidRPr="00E55D37" w:rsidRDefault="006C0EA7" w:rsidP="006C0EA7">
            <w:pPr>
              <w:suppressAutoHyphens/>
              <w:ind w:firstLine="22"/>
              <w:rPr>
                <w:i/>
                <w:lang w:eastAsia="ru-RU"/>
              </w:rPr>
            </w:pPr>
            <w:proofErr w:type="spellStart"/>
            <w:r w:rsidRPr="00E55D37">
              <w:rPr>
                <w:bCs/>
              </w:rPr>
              <w:t>ПРб</w:t>
            </w:r>
            <w:proofErr w:type="spellEnd"/>
            <w:r w:rsidRPr="00E55D37">
              <w:rPr>
                <w:bCs/>
              </w:rPr>
              <w:t xml:space="preserve"> 09</w:t>
            </w:r>
          </w:p>
        </w:tc>
        <w:tc>
          <w:tcPr>
            <w:tcW w:w="7811" w:type="dxa"/>
          </w:tcPr>
          <w:p w:rsidR="006C0EA7" w:rsidRPr="00E55D37" w:rsidRDefault="006C0EA7" w:rsidP="006C0EA7">
            <w:pPr>
              <w:autoSpaceDE w:val="0"/>
              <w:autoSpaceDN w:val="0"/>
              <w:adjustRightInd w:val="0"/>
              <w:jc w:val="both"/>
              <w:rPr>
                <w:i/>
                <w:lang w:eastAsia="ru-RU"/>
              </w:rPr>
            </w:pPr>
            <w:r w:rsidRPr="00E55D37">
              <w:rPr>
                <w:bCs/>
              </w:rPr>
              <w:t>Овладение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tc>
      </w:tr>
      <w:tr w:rsidR="006C0EA7" w:rsidRPr="00E55D37" w:rsidTr="00580988">
        <w:trPr>
          <w:trHeight w:val="212"/>
        </w:trPr>
        <w:tc>
          <w:tcPr>
            <w:tcW w:w="1540" w:type="dxa"/>
          </w:tcPr>
          <w:p w:rsidR="006C0EA7" w:rsidRPr="00E55D37" w:rsidRDefault="006C0EA7" w:rsidP="006C0EA7">
            <w:pPr>
              <w:suppressAutoHyphens/>
              <w:ind w:firstLine="22"/>
              <w:rPr>
                <w:lang w:eastAsia="ru-RU"/>
              </w:rPr>
            </w:pPr>
            <w:proofErr w:type="spellStart"/>
            <w:r w:rsidRPr="00E55D37">
              <w:rPr>
                <w:lang w:eastAsia="ru-RU"/>
              </w:rPr>
              <w:t>ПРб</w:t>
            </w:r>
            <w:proofErr w:type="spellEnd"/>
            <w:r w:rsidRPr="00E55D37">
              <w:rPr>
                <w:lang w:eastAsia="ru-RU"/>
              </w:rPr>
              <w:t xml:space="preserve"> 10</w:t>
            </w:r>
          </w:p>
        </w:tc>
        <w:tc>
          <w:tcPr>
            <w:tcW w:w="7811" w:type="dxa"/>
          </w:tcPr>
          <w:p w:rsidR="006C0EA7" w:rsidRPr="00E55D37" w:rsidRDefault="006C0EA7" w:rsidP="006C0EA7">
            <w:pPr>
              <w:autoSpaceDE w:val="0"/>
              <w:autoSpaceDN w:val="0"/>
              <w:adjustRightInd w:val="0"/>
              <w:jc w:val="both"/>
              <w:rPr>
                <w:i/>
                <w:lang w:eastAsia="ru-RU"/>
              </w:rPr>
            </w:pPr>
            <w:proofErr w:type="spellStart"/>
            <w:r w:rsidRPr="00E55D37">
              <w:rPr>
                <w:bCs/>
              </w:rPr>
              <w:t>Сформированность</w:t>
            </w:r>
            <w:proofErr w:type="spellEnd"/>
            <w:r w:rsidRPr="00E55D37">
              <w:rPr>
                <w:bCs/>
              </w:rPr>
              <w:t xml:space="preserve"> представлений о системе стилей языка художественной литературы</w:t>
            </w:r>
          </w:p>
        </w:tc>
      </w:tr>
    </w:tbl>
    <w:p w:rsidR="00CF3397" w:rsidRDefault="00CF3397" w:rsidP="00CF3397">
      <w:pPr>
        <w:suppressAutoHyphens/>
        <w:ind w:firstLine="709"/>
        <w:jc w:val="both"/>
        <w:rPr>
          <w:lang w:eastAsia="ru-RU"/>
        </w:rPr>
      </w:pPr>
    </w:p>
    <w:p w:rsidR="00CF3397" w:rsidRDefault="00CF3397" w:rsidP="00CF3397">
      <w:pPr>
        <w:suppressAutoHyphens/>
        <w:jc w:val="both"/>
      </w:pPr>
    </w:p>
    <w:p w:rsidR="00CF3397" w:rsidRDefault="00CF3397" w:rsidP="00CF3397">
      <w:pPr>
        <w:suppressAutoHyphens/>
        <w:ind w:left="360" w:firstLine="348"/>
        <w:jc w:val="both"/>
      </w:pPr>
      <w:r w:rsidRPr="00315F34">
        <w:t xml:space="preserve">В рамках программы учебной дисциплины обучающимися осваиваются </w:t>
      </w:r>
      <w:r>
        <w:t>предметные результаты</w:t>
      </w:r>
    </w:p>
    <w:p w:rsidR="00CF3397" w:rsidRPr="00315F34" w:rsidRDefault="00CF3397" w:rsidP="00CF3397">
      <w:pPr>
        <w:suppressAutoHyphens/>
        <w:ind w:left="360" w:firstLine="348"/>
        <w:jc w:val="both"/>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93"/>
        <w:gridCol w:w="8161"/>
      </w:tblGrid>
      <w:tr w:rsidR="00CF3397" w:rsidRPr="00315F34" w:rsidTr="00580988">
        <w:trPr>
          <w:trHeight w:val="649"/>
        </w:trPr>
        <w:tc>
          <w:tcPr>
            <w:tcW w:w="859" w:type="pct"/>
            <w:hideMark/>
          </w:tcPr>
          <w:p w:rsidR="00CF3397" w:rsidRPr="00315F34" w:rsidRDefault="00CF3397" w:rsidP="00580988">
            <w:pPr>
              <w:suppressAutoHyphens/>
              <w:jc w:val="center"/>
            </w:pPr>
            <w:r w:rsidRPr="00315F34">
              <w:t xml:space="preserve">Код </w:t>
            </w:r>
          </w:p>
          <w:p w:rsidR="00CF3397" w:rsidRPr="00315F34" w:rsidRDefault="00CF3397" w:rsidP="00580988">
            <w:pPr>
              <w:suppressAutoHyphens/>
              <w:jc w:val="center"/>
            </w:pPr>
            <w:r w:rsidRPr="00315F34">
              <w:t>ПК, ОК</w:t>
            </w:r>
          </w:p>
        </w:tc>
        <w:tc>
          <w:tcPr>
            <w:tcW w:w="4141" w:type="pct"/>
            <w:hideMark/>
          </w:tcPr>
          <w:p w:rsidR="00CF3397" w:rsidRPr="00315F34" w:rsidRDefault="00CF3397" w:rsidP="00580988">
            <w:pPr>
              <w:suppressAutoHyphens/>
              <w:jc w:val="center"/>
            </w:pPr>
            <w:r>
              <w:t>Предметные результаты</w:t>
            </w:r>
          </w:p>
        </w:tc>
      </w:tr>
      <w:tr w:rsidR="00CF3397" w:rsidRPr="00124A2E" w:rsidTr="00580988">
        <w:trPr>
          <w:trHeight w:val="212"/>
        </w:trPr>
        <w:tc>
          <w:tcPr>
            <w:tcW w:w="859" w:type="pct"/>
          </w:tcPr>
          <w:p w:rsidR="00CF3397" w:rsidRPr="00124A2E" w:rsidRDefault="00CF3397" w:rsidP="00580988">
            <w:pPr>
              <w:suppressAutoHyphens/>
              <w:jc w:val="center"/>
              <w:rPr>
                <w:iCs/>
              </w:rPr>
            </w:pPr>
            <w:r w:rsidRPr="00124A2E">
              <w:rPr>
                <w:iCs/>
              </w:rPr>
              <w:t>ОК</w:t>
            </w:r>
            <w:r>
              <w:rPr>
                <w:iCs/>
              </w:rPr>
              <w:t xml:space="preserve"> 05</w:t>
            </w:r>
          </w:p>
        </w:tc>
        <w:tc>
          <w:tcPr>
            <w:tcW w:w="4141" w:type="pct"/>
          </w:tcPr>
          <w:p w:rsidR="00CF3397" w:rsidRDefault="00CF3397" w:rsidP="00580988">
            <w:pPr>
              <w:suppressAutoHyphens/>
              <w:jc w:val="both"/>
              <w:rPr>
                <w:iCs/>
              </w:rPr>
            </w:pPr>
            <w:r>
              <w:rPr>
                <w:iCs/>
              </w:rPr>
              <w:t>ПРб03. В</w:t>
            </w:r>
            <w:r w:rsidRPr="00124A2E">
              <w:rPr>
                <w:iCs/>
              </w:rPr>
              <w:t>ладение умением анализировать текст с точки зрения наличия в нем явной и скрытой, основной и второстепенной информации;</w:t>
            </w:r>
          </w:p>
          <w:p w:rsidR="00CF3397" w:rsidRDefault="00CF3397" w:rsidP="00580988">
            <w:pPr>
              <w:suppressAutoHyphens/>
              <w:jc w:val="both"/>
              <w:rPr>
                <w:bCs/>
              </w:rPr>
            </w:pPr>
            <w:r>
              <w:rPr>
                <w:bCs/>
              </w:rPr>
              <w:lastRenderedPageBreak/>
              <w:t xml:space="preserve">ПРб08. </w:t>
            </w:r>
            <w:r w:rsidRPr="00E55D37">
              <w:rPr>
                <w:bCs/>
              </w:rPr>
              <w:t>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r>
              <w:rPr>
                <w:bCs/>
              </w:rPr>
              <w:t>;</w:t>
            </w:r>
          </w:p>
          <w:p w:rsidR="00CF3397" w:rsidRPr="00180481" w:rsidRDefault="00CF3397" w:rsidP="00580988">
            <w:pPr>
              <w:suppressAutoHyphens/>
              <w:jc w:val="both"/>
              <w:rPr>
                <w:bCs/>
              </w:rPr>
            </w:pPr>
            <w:r>
              <w:rPr>
                <w:bCs/>
              </w:rPr>
              <w:t xml:space="preserve">ПРб10. </w:t>
            </w:r>
            <w:proofErr w:type="spellStart"/>
            <w:r w:rsidRPr="00E55D37">
              <w:rPr>
                <w:bCs/>
              </w:rPr>
              <w:t>Сформированность</w:t>
            </w:r>
            <w:proofErr w:type="spellEnd"/>
            <w:r w:rsidRPr="00E55D37">
              <w:rPr>
                <w:bCs/>
              </w:rPr>
              <w:t xml:space="preserve"> представлений о системе стилей языка художественной литературы</w:t>
            </w:r>
            <w:r>
              <w:rPr>
                <w:bCs/>
              </w:rPr>
              <w:t>;</w:t>
            </w:r>
          </w:p>
        </w:tc>
      </w:tr>
      <w:tr w:rsidR="008104EE" w:rsidRPr="00124A2E" w:rsidTr="00580988">
        <w:trPr>
          <w:trHeight w:val="212"/>
        </w:trPr>
        <w:tc>
          <w:tcPr>
            <w:tcW w:w="859" w:type="pct"/>
          </w:tcPr>
          <w:p w:rsidR="008104EE" w:rsidRPr="00124A2E" w:rsidRDefault="008104EE" w:rsidP="00580988">
            <w:pPr>
              <w:suppressAutoHyphens/>
              <w:jc w:val="center"/>
              <w:rPr>
                <w:iCs/>
              </w:rPr>
            </w:pPr>
            <w:r w:rsidRPr="00124A2E">
              <w:rPr>
                <w:iCs/>
              </w:rPr>
              <w:lastRenderedPageBreak/>
              <w:t>ОК</w:t>
            </w:r>
            <w:r>
              <w:rPr>
                <w:iCs/>
              </w:rPr>
              <w:t xml:space="preserve"> 08</w:t>
            </w:r>
          </w:p>
        </w:tc>
        <w:tc>
          <w:tcPr>
            <w:tcW w:w="4141" w:type="pct"/>
          </w:tcPr>
          <w:p w:rsidR="008104EE" w:rsidRDefault="008104EE" w:rsidP="008104EE">
            <w:pPr>
              <w:suppressAutoHyphens/>
              <w:jc w:val="both"/>
              <w:rPr>
                <w:bCs/>
              </w:rPr>
            </w:pPr>
            <w:r w:rsidRPr="00124A2E">
              <w:rPr>
                <w:iCs/>
              </w:rPr>
              <w:t>ПРб</w:t>
            </w:r>
            <w:r>
              <w:rPr>
                <w:iCs/>
              </w:rPr>
              <w:t xml:space="preserve">05. </w:t>
            </w:r>
            <w:r w:rsidRPr="00E55D37">
              <w:rPr>
                <w:bCs/>
              </w:rPr>
              <w:t>Знание содержания произведений русской и мировой классической литературы, их историко-культурного и нравственно-ценностного влияния на формирование национальной и мировой</w:t>
            </w:r>
            <w:r>
              <w:rPr>
                <w:bCs/>
              </w:rPr>
              <w:t>;</w:t>
            </w:r>
          </w:p>
          <w:p w:rsidR="008104EE" w:rsidRDefault="008104EE" w:rsidP="008104EE">
            <w:pPr>
              <w:suppressAutoHyphens/>
              <w:jc w:val="both"/>
              <w:rPr>
                <w:bCs/>
              </w:rPr>
            </w:pPr>
            <w:r>
              <w:rPr>
                <w:bCs/>
              </w:rPr>
              <w:t xml:space="preserve">ПРб06. </w:t>
            </w:r>
            <w:proofErr w:type="spellStart"/>
            <w:r w:rsidRPr="00E55D37">
              <w:rPr>
                <w:bCs/>
              </w:rPr>
              <w:t>Сформированность</w:t>
            </w:r>
            <w:proofErr w:type="spellEnd"/>
            <w:r w:rsidRPr="00E55D37">
              <w:rPr>
                <w:bCs/>
              </w:rPr>
              <w:t xml:space="preserve"> представлений об изобразительно-выразительных возможностях русского языка</w:t>
            </w:r>
            <w:r>
              <w:rPr>
                <w:bCs/>
              </w:rPr>
              <w:t>;</w:t>
            </w:r>
          </w:p>
          <w:p w:rsidR="008104EE" w:rsidRDefault="008104EE" w:rsidP="008104EE">
            <w:pPr>
              <w:suppressAutoHyphens/>
              <w:jc w:val="both"/>
              <w:rPr>
                <w:bCs/>
              </w:rPr>
            </w:pPr>
            <w:r>
              <w:rPr>
                <w:bCs/>
              </w:rPr>
              <w:t xml:space="preserve">ПРб07. </w:t>
            </w:r>
            <w:proofErr w:type="spellStart"/>
            <w:r w:rsidRPr="00E55D37">
              <w:rPr>
                <w:bCs/>
              </w:rPr>
              <w:t>Сформированность</w:t>
            </w:r>
            <w:proofErr w:type="spellEnd"/>
            <w:r w:rsidRPr="00E55D37">
              <w:rPr>
                <w:bCs/>
              </w:rPr>
              <w:t xml:space="preserve"> умений учитывать исторический, историко-культурный контекст и контекст творчества писателя в процессе анализа художественного произведения</w:t>
            </w:r>
            <w:r>
              <w:rPr>
                <w:bCs/>
              </w:rPr>
              <w:t>;</w:t>
            </w:r>
          </w:p>
          <w:p w:rsidR="008104EE" w:rsidRDefault="008104EE" w:rsidP="008104EE">
            <w:pPr>
              <w:suppressAutoHyphens/>
              <w:jc w:val="both"/>
              <w:rPr>
                <w:iCs/>
              </w:rPr>
            </w:pPr>
            <w:r>
              <w:rPr>
                <w:bCs/>
              </w:rPr>
              <w:t xml:space="preserve">ПРб09. </w:t>
            </w:r>
            <w:r w:rsidRPr="00E55D37">
              <w:rPr>
                <w:bCs/>
              </w:rPr>
              <w:t>Овладение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r>
              <w:rPr>
                <w:bCs/>
              </w:rPr>
              <w:t>;</w:t>
            </w:r>
          </w:p>
        </w:tc>
      </w:tr>
    </w:tbl>
    <w:p w:rsidR="00CF3397" w:rsidRDefault="00CF3397" w:rsidP="00CF3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rPr>
      </w:pPr>
    </w:p>
    <w:p w:rsidR="00CF3397" w:rsidRDefault="00CF3397" w:rsidP="00CF3397"/>
    <w:p w:rsidR="00676AC0" w:rsidRPr="00611E42" w:rsidRDefault="00676AC0" w:rsidP="00676A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caps/>
        </w:rPr>
      </w:pPr>
      <w:r w:rsidRPr="00611E42">
        <w:rPr>
          <w:b/>
        </w:rPr>
        <w:t>2. СТРУКТУРА И СОДЕРЖАНИЕ</w:t>
      </w:r>
    </w:p>
    <w:p w:rsidR="00676AC0" w:rsidRPr="00611E42" w:rsidRDefault="00676AC0" w:rsidP="00676A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r w:rsidRPr="00611E42">
        <w:rPr>
          <w:b/>
          <w:caps/>
        </w:rPr>
        <w:t xml:space="preserve">ОБЩЕОБРАЗОВАТЕЛЬНОЙ </w:t>
      </w:r>
      <w:r w:rsidRPr="00611E42">
        <w:rPr>
          <w:b/>
        </w:rPr>
        <w:t xml:space="preserve">УЧЕБНОЙ ДИСЦИПЛИНЫ </w:t>
      </w:r>
    </w:p>
    <w:p w:rsidR="00676AC0" w:rsidRPr="00611E42" w:rsidRDefault="00676AC0" w:rsidP="00676A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rPr>
      </w:pPr>
    </w:p>
    <w:p w:rsidR="00676AC0" w:rsidRDefault="00676AC0" w:rsidP="00676A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20"/>
        <w:jc w:val="both"/>
        <w:rPr>
          <w:b/>
        </w:rPr>
      </w:pPr>
      <w:r w:rsidRPr="00611E42">
        <w:rPr>
          <w:b/>
        </w:rPr>
        <w:t>2.1. Объем общеобразовательной учебной дисциплины и виды учебной нагрузки</w:t>
      </w:r>
    </w:p>
    <w:p w:rsidR="00676AC0" w:rsidRDefault="00676AC0" w:rsidP="00676A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20"/>
        <w:jc w:val="both"/>
        <w:rPr>
          <w:b/>
        </w:rPr>
      </w:pPr>
    </w:p>
    <w:tbl>
      <w:tblPr>
        <w:tblW w:w="9894" w:type="dxa"/>
        <w:tblInd w:w="-51" w:type="dxa"/>
        <w:tblLayout w:type="fixed"/>
        <w:tblLook w:val="04A0"/>
      </w:tblPr>
      <w:tblGrid>
        <w:gridCol w:w="7819"/>
        <w:gridCol w:w="2075"/>
      </w:tblGrid>
      <w:tr w:rsidR="00676AC0" w:rsidRPr="00C824A1" w:rsidTr="00676AC0">
        <w:trPr>
          <w:trHeight w:val="460"/>
        </w:trPr>
        <w:tc>
          <w:tcPr>
            <w:tcW w:w="7819" w:type="dxa"/>
            <w:tcBorders>
              <w:top w:val="single" w:sz="4" w:space="0" w:color="000000"/>
              <w:left w:val="single" w:sz="4" w:space="0" w:color="000000"/>
              <w:bottom w:val="single" w:sz="4" w:space="0" w:color="000000"/>
              <w:right w:val="nil"/>
            </w:tcBorders>
            <w:hideMark/>
          </w:tcPr>
          <w:p w:rsidR="00676AC0" w:rsidRDefault="00676AC0" w:rsidP="00676AC0">
            <w:pPr>
              <w:snapToGrid w:val="0"/>
              <w:spacing w:line="276" w:lineRule="auto"/>
              <w:jc w:val="center"/>
              <w:rPr>
                <w:b/>
                <w:i/>
                <w:iCs/>
              </w:rPr>
            </w:pPr>
            <w:r>
              <w:rPr>
                <w:b/>
              </w:rPr>
              <w:t>Вид учебной работы</w:t>
            </w:r>
          </w:p>
        </w:tc>
        <w:tc>
          <w:tcPr>
            <w:tcW w:w="2075" w:type="dxa"/>
            <w:tcBorders>
              <w:top w:val="single" w:sz="4" w:space="0" w:color="000000"/>
              <w:left w:val="single" w:sz="4" w:space="0" w:color="000000"/>
              <w:bottom w:val="single" w:sz="4" w:space="0" w:color="000000"/>
              <w:right w:val="single" w:sz="4" w:space="0" w:color="000000"/>
            </w:tcBorders>
            <w:hideMark/>
          </w:tcPr>
          <w:p w:rsidR="00676AC0" w:rsidRDefault="00676AC0" w:rsidP="00676AC0">
            <w:pPr>
              <w:snapToGrid w:val="0"/>
              <w:spacing w:line="276" w:lineRule="auto"/>
              <w:jc w:val="center"/>
            </w:pPr>
            <w:r>
              <w:rPr>
                <w:b/>
                <w:i/>
                <w:iCs/>
              </w:rPr>
              <w:t>Объем часов</w:t>
            </w:r>
          </w:p>
        </w:tc>
      </w:tr>
      <w:tr w:rsidR="00676AC0" w:rsidRPr="00C824A1" w:rsidTr="00676AC0">
        <w:trPr>
          <w:trHeight w:val="285"/>
        </w:trPr>
        <w:tc>
          <w:tcPr>
            <w:tcW w:w="7819" w:type="dxa"/>
            <w:tcBorders>
              <w:top w:val="single" w:sz="4" w:space="0" w:color="000000"/>
              <w:left w:val="single" w:sz="4" w:space="0" w:color="000000"/>
              <w:bottom w:val="single" w:sz="4" w:space="0" w:color="000000"/>
              <w:right w:val="nil"/>
            </w:tcBorders>
            <w:hideMark/>
          </w:tcPr>
          <w:p w:rsidR="00676AC0" w:rsidRDefault="00676AC0" w:rsidP="00676AC0">
            <w:pPr>
              <w:snapToGrid w:val="0"/>
              <w:spacing w:line="276" w:lineRule="auto"/>
              <w:rPr>
                <w:b/>
                <w:i/>
                <w:iCs/>
              </w:rPr>
            </w:pPr>
            <w:r>
              <w:rPr>
                <w:b/>
              </w:rPr>
              <w:t>Образовательная нагрузка (всего)</w:t>
            </w:r>
          </w:p>
        </w:tc>
        <w:tc>
          <w:tcPr>
            <w:tcW w:w="2075" w:type="dxa"/>
            <w:tcBorders>
              <w:top w:val="single" w:sz="4" w:space="0" w:color="000000"/>
              <w:left w:val="single" w:sz="4" w:space="0" w:color="000000"/>
              <w:bottom w:val="single" w:sz="4" w:space="0" w:color="000000"/>
              <w:right w:val="single" w:sz="4" w:space="0" w:color="000000"/>
            </w:tcBorders>
            <w:hideMark/>
          </w:tcPr>
          <w:p w:rsidR="00676AC0" w:rsidRDefault="00676AC0" w:rsidP="00676AC0">
            <w:pPr>
              <w:snapToGrid w:val="0"/>
              <w:spacing w:line="276" w:lineRule="auto"/>
              <w:jc w:val="center"/>
              <w:rPr>
                <w:lang w:val="en-US"/>
              </w:rPr>
            </w:pPr>
            <w:r>
              <w:rPr>
                <w:b/>
                <w:i/>
                <w:iCs/>
              </w:rPr>
              <w:t xml:space="preserve"> 175</w:t>
            </w:r>
          </w:p>
        </w:tc>
      </w:tr>
      <w:tr w:rsidR="00676AC0" w:rsidRPr="00C824A1" w:rsidTr="00676AC0">
        <w:tc>
          <w:tcPr>
            <w:tcW w:w="7819" w:type="dxa"/>
            <w:tcBorders>
              <w:top w:val="single" w:sz="4" w:space="0" w:color="000000"/>
              <w:left w:val="single" w:sz="4" w:space="0" w:color="000000"/>
              <w:bottom w:val="single" w:sz="4" w:space="0" w:color="000000"/>
              <w:right w:val="nil"/>
            </w:tcBorders>
            <w:hideMark/>
          </w:tcPr>
          <w:p w:rsidR="00676AC0" w:rsidRDefault="00676AC0" w:rsidP="00676AC0">
            <w:pPr>
              <w:snapToGrid w:val="0"/>
              <w:spacing w:line="276" w:lineRule="auto"/>
              <w:jc w:val="both"/>
              <w:rPr>
                <w:b/>
                <w:i/>
                <w:iCs/>
              </w:rPr>
            </w:pPr>
            <w:r>
              <w:rPr>
                <w:b/>
              </w:rPr>
              <w:t xml:space="preserve">Учебная нагрузка во взаимодействии с преподавателем (всего) </w:t>
            </w:r>
          </w:p>
        </w:tc>
        <w:tc>
          <w:tcPr>
            <w:tcW w:w="2075" w:type="dxa"/>
            <w:tcBorders>
              <w:top w:val="single" w:sz="4" w:space="0" w:color="000000"/>
              <w:left w:val="single" w:sz="4" w:space="0" w:color="000000"/>
              <w:bottom w:val="single" w:sz="4" w:space="0" w:color="000000"/>
              <w:right w:val="single" w:sz="4" w:space="0" w:color="000000"/>
            </w:tcBorders>
            <w:hideMark/>
          </w:tcPr>
          <w:p w:rsidR="00676AC0" w:rsidRDefault="00676AC0" w:rsidP="00676AC0">
            <w:pPr>
              <w:snapToGrid w:val="0"/>
              <w:spacing w:line="276" w:lineRule="auto"/>
              <w:jc w:val="center"/>
            </w:pPr>
            <w:r>
              <w:rPr>
                <w:b/>
                <w:i/>
                <w:iCs/>
              </w:rPr>
              <w:t>117</w:t>
            </w:r>
          </w:p>
        </w:tc>
      </w:tr>
      <w:tr w:rsidR="00676AC0" w:rsidRPr="00C824A1" w:rsidTr="00676AC0">
        <w:tc>
          <w:tcPr>
            <w:tcW w:w="7819" w:type="dxa"/>
            <w:tcBorders>
              <w:top w:val="single" w:sz="4" w:space="0" w:color="000000"/>
              <w:left w:val="single" w:sz="4" w:space="0" w:color="000000"/>
              <w:bottom w:val="single" w:sz="4" w:space="0" w:color="000000"/>
              <w:right w:val="nil"/>
            </w:tcBorders>
            <w:hideMark/>
          </w:tcPr>
          <w:p w:rsidR="00676AC0" w:rsidRDefault="00676AC0" w:rsidP="00676AC0">
            <w:pPr>
              <w:snapToGrid w:val="0"/>
              <w:spacing w:line="276" w:lineRule="auto"/>
              <w:jc w:val="both"/>
              <w:rPr>
                <w:i/>
                <w:iCs/>
              </w:rPr>
            </w:pPr>
            <w:r>
              <w:t>в том числе:</w:t>
            </w:r>
          </w:p>
        </w:tc>
        <w:tc>
          <w:tcPr>
            <w:tcW w:w="2075" w:type="dxa"/>
            <w:tcBorders>
              <w:top w:val="single" w:sz="4" w:space="0" w:color="000000"/>
              <w:left w:val="single" w:sz="4" w:space="0" w:color="000000"/>
              <w:bottom w:val="single" w:sz="4" w:space="0" w:color="000000"/>
              <w:right w:val="single" w:sz="4" w:space="0" w:color="000000"/>
            </w:tcBorders>
          </w:tcPr>
          <w:p w:rsidR="00676AC0" w:rsidRDefault="00676AC0" w:rsidP="00676AC0">
            <w:pPr>
              <w:snapToGrid w:val="0"/>
              <w:spacing w:line="276" w:lineRule="auto"/>
              <w:jc w:val="center"/>
              <w:rPr>
                <w:i/>
                <w:iCs/>
              </w:rPr>
            </w:pPr>
          </w:p>
        </w:tc>
      </w:tr>
      <w:tr w:rsidR="00676AC0" w:rsidRPr="00C824A1" w:rsidTr="00676AC0">
        <w:tc>
          <w:tcPr>
            <w:tcW w:w="7819" w:type="dxa"/>
            <w:tcBorders>
              <w:top w:val="single" w:sz="4" w:space="0" w:color="000000"/>
              <w:left w:val="single" w:sz="4" w:space="0" w:color="000000"/>
              <w:bottom w:val="single" w:sz="4" w:space="0" w:color="000000"/>
              <w:right w:val="nil"/>
            </w:tcBorders>
            <w:hideMark/>
          </w:tcPr>
          <w:p w:rsidR="00676AC0" w:rsidRDefault="00676AC0" w:rsidP="00676AC0">
            <w:pPr>
              <w:snapToGrid w:val="0"/>
              <w:spacing w:line="276" w:lineRule="auto"/>
              <w:jc w:val="both"/>
            </w:pPr>
            <w:r>
              <w:t>практической подготовки</w:t>
            </w:r>
          </w:p>
        </w:tc>
        <w:tc>
          <w:tcPr>
            <w:tcW w:w="2075" w:type="dxa"/>
            <w:tcBorders>
              <w:top w:val="single" w:sz="4" w:space="0" w:color="000000"/>
              <w:left w:val="single" w:sz="4" w:space="0" w:color="000000"/>
              <w:bottom w:val="single" w:sz="4" w:space="0" w:color="000000"/>
              <w:right w:val="single" w:sz="4" w:space="0" w:color="000000"/>
            </w:tcBorders>
            <w:hideMark/>
          </w:tcPr>
          <w:p w:rsidR="00676AC0" w:rsidRDefault="00676AC0" w:rsidP="00676AC0">
            <w:pPr>
              <w:snapToGrid w:val="0"/>
              <w:spacing w:line="276" w:lineRule="auto"/>
              <w:jc w:val="center"/>
              <w:rPr>
                <w:i/>
              </w:rPr>
            </w:pPr>
            <w:r>
              <w:rPr>
                <w:i/>
              </w:rPr>
              <w:t>0</w:t>
            </w:r>
          </w:p>
        </w:tc>
      </w:tr>
      <w:tr w:rsidR="00676AC0" w:rsidRPr="00C824A1" w:rsidTr="00676AC0">
        <w:tc>
          <w:tcPr>
            <w:tcW w:w="7819" w:type="dxa"/>
            <w:tcBorders>
              <w:top w:val="single" w:sz="4" w:space="0" w:color="000000"/>
              <w:left w:val="single" w:sz="4" w:space="0" w:color="000000"/>
              <w:bottom w:val="single" w:sz="4" w:space="0" w:color="000000"/>
              <w:right w:val="nil"/>
            </w:tcBorders>
            <w:hideMark/>
          </w:tcPr>
          <w:p w:rsidR="00676AC0" w:rsidRDefault="00676AC0" w:rsidP="00676AC0">
            <w:pPr>
              <w:snapToGrid w:val="0"/>
              <w:spacing w:line="276" w:lineRule="auto"/>
              <w:jc w:val="both"/>
            </w:pPr>
            <w:r>
              <w:t>лабораторные занятия</w:t>
            </w:r>
          </w:p>
        </w:tc>
        <w:tc>
          <w:tcPr>
            <w:tcW w:w="2075" w:type="dxa"/>
            <w:tcBorders>
              <w:top w:val="single" w:sz="4" w:space="0" w:color="000000"/>
              <w:left w:val="single" w:sz="4" w:space="0" w:color="000000"/>
              <w:bottom w:val="single" w:sz="4" w:space="0" w:color="000000"/>
              <w:right w:val="single" w:sz="4" w:space="0" w:color="000000"/>
            </w:tcBorders>
            <w:hideMark/>
          </w:tcPr>
          <w:p w:rsidR="00676AC0" w:rsidRDefault="00676AC0" w:rsidP="00676AC0">
            <w:pPr>
              <w:snapToGrid w:val="0"/>
              <w:spacing w:line="276" w:lineRule="auto"/>
              <w:jc w:val="center"/>
            </w:pPr>
            <w:r>
              <w:t>-</w:t>
            </w:r>
          </w:p>
        </w:tc>
      </w:tr>
      <w:tr w:rsidR="00676AC0" w:rsidRPr="00C824A1" w:rsidTr="00676AC0">
        <w:tc>
          <w:tcPr>
            <w:tcW w:w="7819" w:type="dxa"/>
            <w:tcBorders>
              <w:top w:val="single" w:sz="4" w:space="0" w:color="000000"/>
              <w:left w:val="single" w:sz="4" w:space="0" w:color="000000"/>
              <w:bottom w:val="single" w:sz="4" w:space="0" w:color="000000"/>
              <w:right w:val="nil"/>
            </w:tcBorders>
            <w:hideMark/>
          </w:tcPr>
          <w:p w:rsidR="00676AC0" w:rsidRDefault="00676AC0" w:rsidP="00676AC0">
            <w:pPr>
              <w:spacing w:line="276" w:lineRule="auto"/>
              <w:jc w:val="both"/>
              <w:rPr>
                <w:b/>
                <w:bCs/>
                <w:i/>
                <w:iCs/>
              </w:rPr>
            </w:pPr>
            <w:r>
              <w:t>практические занятия</w:t>
            </w:r>
          </w:p>
        </w:tc>
        <w:tc>
          <w:tcPr>
            <w:tcW w:w="2075" w:type="dxa"/>
            <w:tcBorders>
              <w:top w:val="single" w:sz="4" w:space="0" w:color="000000"/>
              <w:left w:val="single" w:sz="4" w:space="0" w:color="000000"/>
              <w:bottom w:val="single" w:sz="4" w:space="0" w:color="000000"/>
              <w:right w:val="single" w:sz="4" w:space="0" w:color="000000"/>
            </w:tcBorders>
            <w:hideMark/>
          </w:tcPr>
          <w:p w:rsidR="00676AC0" w:rsidRDefault="00676AC0" w:rsidP="00676AC0">
            <w:pPr>
              <w:snapToGrid w:val="0"/>
              <w:spacing w:line="276" w:lineRule="auto"/>
              <w:jc w:val="center"/>
            </w:pPr>
            <w:r>
              <w:rPr>
                <w:b/>
                <w:bCs/>
                <w:i/>
                <w:iCs/>
              </w:rPr>
              <w:t>20</w:t>
            </w:r>
          </w:p>
        </w:tc>
      </w:tr>
      <w:tr w:rsidR="00676AC0" w:rsidRPr="00C824A1" w:rsidTr="00676AC0">
        <w:tc>
          <w:tcPr>
            <w:tcW w:w="7819" w:type="dxa"/>
            <w:tcBorders>
              <w:top w:val="single" w:sz="4" w:space="0" w:color="000000"/>
              <w:left w:val="single" w:sz="4" w:space="0" w:color="000000"/>
              <w:bottom w:val="single" w:sz="4" w:space="0" w:color="000000"/>
              <w:right w:val="nil"/>
            </w:tcBorders>
            <w:hideMark/>
          </w:tcPr>
          <w:p w:rsidR="00676AC0" w:rsidRDefault="00676AC0" w:rsidP="00676AC0">
            <w:pPr>
              <w:spacing w:line="276" w:lineRule="auto"/>
              <w:jc w:val="both"/>
              <w:rPr>
                <w:b/>
                <w:bCs/>
                <w:i/>
                <w:iCs/>
              </w:rPr>
            </w:pPr>
            <w:r>
              <w:t>контрольные работы</w:t>
            </w:r>
          </w:p>
        </w:tc>
        <w:tc>
          <w:tcPr>
            <w:tcW w:w="2075" w:type="dxa"/>
            <w:tcBorders>
              <w:top w:val="single" w:sz="4" w:space="0" w:color="000000"/>
              <w:left w:val="single" w:sz="4" w:space="0" w:color="000000"/>
              <w:bottom w:val="single" w:sz="4" w:space="0" w:color="000000"/>
              <w:right w:val="single" w:sz="4" w:space="0" w:color="000000"/>
            </w:tcBorders>
            <w:hideMark/>
          </w:tcPr>
          <w:p w:rsidR="00676AC0" w:rsidRDefault="00676AC0" w:rsidP="00676AC0">
            <w:pPr>
              <w:snapToGrid w:val="0"/>
              <w:spacing w:line="276" w:lineRule="auto"/>
              <w:jc w:val="center"/>
            </w:pPr>
            <w:r>
              <w:rPr>
                <w:b/>
                <w:bCs/>
                <w:i/>
                <w:iCs/>
              </w:rPr>
              <w:t>–</w:t>
            </w:r>
          </w:p>
        </w:tc>
      </w:tr>
      <w:tr w:rsidR="00676AC0" w:rsidRPr="00C824A1" w:rsidTr="00676AC0">
        <w:tc>
          <w:tcPr>
            <w:tcW w:w="7819" w:type="dxa"/>
            <w:tcBorders>
              <w:top w:val="single" w:sz="4" w:space="0" w:color="000000"/>
              <w:left w:val="single" w:sz="4" w:space="0" w:color="000000"/>
              <w:bottom w:val="single" w:sz="4" w:space="0" w:color="000000"/>
              <w:right w:val="nil"/>
            </w:tcBorders>
            <w:hideMark/>
          </w:tcPr>
          <w:p w:rsidR="00676AC0" w:rsidRDefault="00676AC0" w:rsidP="00676AC0">
            <w:pPr>
              <w:snapToGrid w:val="0"/>
              <w:spacing w:line="276" w:lineRule="auto"/>
              <w:jc w:val="both"/>
              <w:rPr>
                <w:b/>
                <w:i/>
                <w:iCs/>
              </w:rPr>
            </w:pPr>
            <w:r>
              <w:rPr>
                <w:b/>
              </w:rPr>
              <w:t>Самостоятельная учебная работа обучающегося (всего)</w:t>
            </w:r>
          </w:p>
        </w:tc>
        <w:tc>
          <w:tcPr>
            <w:tcW w:w="2075" w:type="dxa"/>
            <w:tcBorders>
              <w:top w:val="single" w:sz="4" w:space="0" w:color="000000"/>
              <w:left w:val="single" w:sz="4" w:space="0" w:color="000000"/>
              <w:bottom w:val="single" w:sz="4" w:space="0" w:color="000000"/>
              <w:right w:val="single" w:sz="4" w:space="0" w:color="000000"/>
            </w:tcBorders>
            <w:hideMark/>
          </w:tcPr>
          <w:p w:rsidR="00676AC0" w:rsidRPr="00C824A1" w:rsidRDefault="00791B33" w:rsidP="00676AC0">
            <w:pPr>
              <w:snapToGrid w:val="0"/>
              <w:spacing w:line="276" w:lineRule="auto"/>
              <w:jc w:val="center"/>
            </w:pPr>
            <w:r>
              <w:rPr>
                <w:b/>
                <w:i/>
                <w:iCs/>
              </w:rPr>
              <w:t>59</w:t>
            </w:r>
          </w:p>
        </w:tc>
      </w:tr>
      <w:tr w:rsidR="000346F3" w:rsidRPr="00C824A1" w:rsidTr="00F630F5">
        <w:tc>
          <w:tcPr>
            <w:tcW w:w="9894" w:type="dxa"/>
            <w:gridSpan w:val="2"/>
            <w:tcBorders>
              <w:top w:val="single" w:sz="4" w:space="0" w:color="000000"/>
              <w:left w:val="single" w:sz="4" w:space="0" w:color="000000"/>
              <w:bottom w:val="single" w:sz="4" w:space="0" w:color="000000"/>
              <w:right w:val="single" w:sz="4" w:space="0" w:color="000000"/>
            </w:tcBorders>
          </w:tcPr>
          <w:p w:rsidR="000346F3" w:rsidRDefault="000346F3" w:rsidP="000346F3">
            <w:pPr>
              <w:snapToGrid w:val="0"/>
              <w:spacing w:line="276" w:lineRule="auto"/>
              <w:rPr>
                <w:b/>
                <w:i/>
                <w:iCs/>
              </w:rPr>
            </w:pPr>
            <w:r>
              <w:rPr>
                <w:i/>
                <w:iCs/>
              </w:rPr>
              <w:t xml:space="preserve">Итоговая аттестация в форме </w:t>
            </w:r>
            <w:r w:rsidRPr="00AE2343">
              <w:rPr>
                <w:b/>
                <w:i/>
                <w:iCs/>
              </w:rPr>
              <w:t>дифференцированного</w:t>
            </w:r>
            <w:r w:rsidR="00DF5F83">
              <w:rPr>
                <w:b/>
                <w:i/>
                <w:iCs/>
              </w:rPr>
              <w:t xml:space="preserve"> </w:t>
            </w:r>
            <w:r>
              <w:rPr>
                <w:b/>
                <w:i/>
                <w:iCs/>
              </w:rPr>
              <w:t>зачета</w:t>
            </w:r>
          </w:p>
        </w:tc>
      </w:tr>
    </w:tbl>
    <w:p w:rsidR="00676AC0" w:rsidRDefault="00676AC0" w:rsidP="00676A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20"/>
        <w:jc w:val="both"/>
        <w:rPr>
          <w:b/>
        </w:rPr>
      </w:pPr>
    </w:p>
    <w:p w:rsidR="00676AC0" w:rsidRDefault="00676AC0" w:rsidP="00676A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20"/>
        <w:jc w:val="both"/>
        <w:rPr>
          <w:b/>
        </w:rPr>
      </w:pPr>
    </w:p>
    <w:p w:rsidR="00676AC0" w:rsidRDefault="00676AC0" w:rsidP="00676A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20"/>
        <w:jc w:val="both"/>
        <w:rPr>
          <w:b/>
        </w:rPr>
      </w:pPr>
    </w:p>
    <w:p w:rsidR="00CF3397" w:rsidRDefault="00CF3397" w:rsidP="00CF3397"/>
    <w:p w:rsidR="00CF3397" w:rsidRDefault="00CF3397" w:rsidP="00CF3397"/>
    <w:p w:rsidR="00CF3397" w:rsidRPr="00611E42" w:rsidRDefault="00CF3397" w:rsidP="00CF3397">
      <w:pPr>
        <w:sectPr w:rsidR="00CF3397" w:rsidRPr="00611E42" w:rsidSect="00580988">
          <w:footerReference w:type="default" r:id="rId7"/>
          <w:pgSz w:w="11906" w:h="16838"/>
          <w:pgMar w:top="1134" w:right="1134" w:bottom="1134" w:left="1134" w:header="720" w:footer="709" w:gutter="0"/>
          <w:cols w:space="720"/>
          <w:titlePg/>
          <w:docGrid w:linePitch="600" w:charSpace="32768"/>
        </w:sectPr>
      </w:pPr>
    </w:p>
    <w:p w:rsidR="00CF3397" w:rsidRPr="00486F01" w:rsidRDefault="00CF3397" w:rsidP="00CF3397">
      <w:pPr>
        <w:jc w:val="center"/>
        <w:rPr>
          <w:b/>
        </w:rPr>
      </w:pPr>
      <w:r w:rsidRPr="00486F01">
        <w:rPr>
          <w:b/>
        </w:rPr>
        <w:lastRenderedPageBreak/>
        <w:t>2.2 Тематический план и содержание учебной дисциплины</w:t>
      </w:r>
    </w:p>
    <w:p w:rsidR="00CF3397" w:rsidRDefault="00CF3397" w:rsidP="00CF3397"/>
    <w:p w:rsidR="00CF3397" w:rsidRDefault="00CF3397" w:rsidP="00CF3397"/>
    <w:tbl>
      <w:tblPr>
        <w:tblStyle w:val="af7"/>
        <w:tblW w:w="0" w:type="auto"/>
        <w:tblLook w:val="04A0"/>
      </w:tblPr>
      <w:tblGrid>
        <w:gridCol w:w="3369"/>
        <w:gridCol w:w="5670"/>
        <w:gridCol w:w="1984"/>
        <w:gridCol w:w="1701"/>
        <w:gridCol w:w="2062"/>
      </w:tblGrid>
      <w:tr w:rsidR="00CF3397" w:rsidRPr="000B0DDD" w:rsidTr="00580988">
        <w:tc>
          <w:tcPr>
            <w:tcW w:w="3369" w:type="dxa"/>
          </w:tcPr>
          <w:p w:rsidR="00CF3397" w:rsidRPr="000B0DDD" w:rsidRDefault="00CF3397" w:rsidP="00580988">
            <w:pPr>
              <w:jc w:val="center"/>
              <w:rPr>
                <w:b/>
              </w:rPr>
            </w:pPr>
            <w:r w:rsidRPr="000B0DDD">
              <w:rPr>
                <w:b/>
              </w:rPr>
              <w:t>Наименование разделов и тем</w:t>
            </w:r>
          </w:p>
        </w:tc>
        <w:tc>
          <w:tcPr>
            <w:tcW w:w="5670" w:type="dxa"/>
          </w:tcPr>
          <w:p w:rsidR="00CF3397" w:rsidRPr="000B0DDD" w:rsidRDefault="00CF3397" w:rsidP="00580988">
            <w:pPr>
              <w:jc w:val="center"/>
              <w:rPr>
                <w:b/>
              </w:rPr>
            </w:pPr>
            <w:r w:rsidRPr="000B0DDD">
              <w:rPr>
                <w:b/>
              </w:rPr>
              <w:t>Содержание учебного материала и формы организации  деятельности обучающихся</w:t>
            </w:r>
          </w:p>
        </w:tc>
        <w:tc>
          <w:tcPr>
            <w:tcW w:w="1984" w:type="dxa"/>
          </w:tcPr>
          <w:p w:rsidR="00CF3397" w:rsidRPr="000B0DDD" w:rsidRDefault="00CF3397" w:rsidP="00580988">
            <w:pPr>
              <w:jc w:val="center"/>
            </w:pPr>
            <w:r w:rsidRPr="000B0DDD">
              <w:rPr>
                <w:b/>
                <w:bCs/>
                <w:color w:val="000000"/>
              </w:rPr>
              <w:t xml:space="preserve">Объем, акад. ч / в том числе в форме практической подготовки, </w:t>
            </w:r>
            <w:proofErr w:type="spellStart"/>
            <w:r w:rsidRPr="000B0DDD">
              <w:rPr>
                <w:b/>
                <w:bCs/>
                <w:color w:val="000000"/>
              </w:rPr>
              <w:t>акад</w:t>
            </w:r>
            <w:proofErr w:type="spellEnd"/>
            <w:r w:rsidRPr="000B0DDD">
              <w:rPr>
                <w:b/>
                <w:bCs/>
                <w:color w:val="000000"/>
              </w:rPr>
              <w:t xml:space="preserve"> ч</w:t>
            </w:r>
          </w:p>
        </w:tc>
        <w:tc>
          <w:tcPr>
            <w:tcW w:w="1701" w:type="dxa"/>
          </w:tcPr>
          <w:p w:rsidR="00CF3397" w:rsidRPr="00791B33" w:rsidRDefault="00791B33" w:rsidP="00791B33">
            <w:pPr>
              <w:jc w:val="center"/>
              <w:rPr>
                <w:b/>
              </w:rPr>
            </w:pPr>
            <w:r w:rsidRPr="00791B33">
              <w:rPr>
                <w:b/>
                <w:bCs/>
                <w:lang w:eastAsia="ru-RU"/>
              </w:rPr>
              <w:t xml:space="preserve">Коды </w:t>
            </w:r>
            <w:r w:rsidR="00DF5F83">
              <w:rPr>
                <w:b/>
                <w:bCs/>
                <w:lang w:eastAsia="ru-RU"/>
              </w:rPr>
              <w:t xml:space="preserve">формируемых </w:t>
            </w:r>
            <w:r w:rsidRPr="00791B33">
              <w:rPr>
                <w:b/>
                <w:bCs/>
                <w:lang w:eastAsia="ru-RU"/>
              </w:rPr>
              <w:t>общих компетенций</w:t>
            </w:r>
          </w:p>
        </w:tc>
        <w:tc>
          <w:tcPr>
            <w:tcW w:w="2062" w:type="dxa"/>
          </w:tcPr>
          <w:p w:rsidR="00CF3397" w:rsidRPr="000B0DDD" w:rsidRDefault="00791B33" w:rsidP="00791B33">
            <w:pPr>
              <w:jc w:val="center"/>
              <w:rPr>
                <w:b/>
              </w:rPr>
            </w:pPr>
            <w:r w:rsidRPr="00791B33">
              <w:rPr>
                <w:b/>
                <w:bCs/>
                <w:lang w:eastAsia="ru-RU"/>
              </w:rPr>
              <w:t>Коды</w:t>
            </w:r>
            <w:r w:rsidR="00DF5F83">
              <w:rPr>
                <w:b/>
                <w:bCs/>
                <w:lang w:eastAsia="ru-RU"/>
              </w:rPr>
              <w:t xml:space="preserve"> </w:t>
            </w:r>
            <w:r w:rsidRPr="00791B33">
              <w:rPr>
                <w:b/>
                <w:bCs/>
                <w:lang w:eastAsia="ru-RU"/>
              </w:rPr>
              <w:t xml:space="preserve">личностных </w:t>
            </w:r>
            <w:proofErr w:type="spellStart"/>
            <w:r w:rsidRPr="00791B33">
              <w:rPr>
                <w:b/>
                <w:bCs/>
                <w:lang w:eastAsia="ru-RU"/>
              </w:rPr>
              <w:t>метапредметных</w:t>
            </w:r>
            <w:proofErr w:type="spellEnd"/>
            <w:r w:rsidRPr="00791B33">
              <w:rPr>
                <w:b/>
                <w:bCs/>
                <w:lang w:eastAsia="ru-RU"/>
              </w:rPr>
              <w:t>, предметных результатов</w:t>
            </w:r>
          </w:p>
        </w:tc>
      </w:tr>
      <w:tr w:rsidR="00CF3397" w:rsidRPr="000B0DDD" w:rsidTr="00580988">
        <w:tc>
          <w:tcPr>
            <w:tcW w:w="3369" w:type="dxa"/>
          </w:tcPr>
          <w:p w:rsidR="00CF3397" w:rsidRPr="000B0DDD" w:rsidRDefault="00CF3397" w:rsidP="00580988">
            <w:pPr>
              <w:jc w:val="center"/>
            </w:pPr>
            <w:r w:rsidRPr="000B0DDD">
              <w:t>1</w:t>
            </w:r>
          </w:p>
        </w:tc>
        <w:tc>
          <w:tcPr>
            <w:tcW w:w="5670" w:type="dxa"/>
          </w:tcPr>
          <w:p w:rsidR="00CF3397" w:rsidRPr="000B0DDD" w:rsidRDefault="00CF3397" w:rsidP="00580988">
            <w:pPr>
              <w:jc w:val="center"/>
            </w:pPr>
            <w:r w:rsidRPr="000B0DDD">
              <w:t>2</w:t>
            </w:r>
          </w:p>
        </w:tc>
        <w:tc>
          <w:tcPr>
            <w:tcW w:w="1984" w:type="dxa"/>
          </w:tcPr>
          <w:p w:rsidR="00CF3397" w:rsidRPr="000B0DDD" w:rsidRDefault="00CF3397" w:rsidP="00580988">
            <w:pPr>
              <w:jc w:val="center"/>
            </w:pPr>
            <w:r w:rsidRPr="000B0DDD">
              <w:t>3</w:t>
            </w:r>
          </w:p>
        </w:tc>
        <w:tc>
          <w:tcPr>
            <w:tcW w:w="1701" w:type="dxa"/>
          </w:tcPr>
          <w:p w:rsidR="00CF3397" w:rsidRPr="000B0DDD" w:rsidRDefault="00CF3397" w:rsidP="00580988">
            <w:pPr>
              <w:jc w:val="center"/>
            </w:pPr>
            <w:r w:rsidRPr="000B0DDD">
              <w:t>4</w:t>
            </w:r>
          </w:p>
        </w:tc>
        <w:tc>
          <w:tcPr>
            <w:tcW w:w="2062" w:type="dxa"/>
          </w:tcPr>
          <w:p w:rsidR="00CF3397" w:rsidRPr="000B0DDD" w:rsidRDefault="00CF3397" w:rsidP="00580988">
            <w:pPr>
              <w:jc w:val="center"/>
            </w:pPr>
            <w:r w:rsidRPr="000B0DDD">
              <w:t>5</w:t>
            </w:r>
          </w:p>
        </w:tc>
      </w:tr>
      <w:tr w:rsidR="00CF3397" w:rsidRPr="000B0DDD" w:rsidTr="00580988">
        <w:tc>
          <w:tcPr>
            <w:tcW w:w="3369" w:type="dxa"/>
          </w:tcPr>
          <w:p w:rsidR="00CF3397" w:rsidRPr="000B0DDD" w:rsidRDefault="00CF339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B0DDD">
              <w:rPr>
                <w:b/>
                <w:bCs/>
              </w:rPr>
              <w:t>Раздел 1.</w:t>
            </w:r>
          </w:p>
          <w:p w:rsidR="00CF3397" w:rsidRPr="000B0DDD" w:rsidRDefault="00CF3397" w:rsidP="00580988">
            <w:r w:rsidRPr="000B0DDD">
              <w:rPr>
                <w:b/>
                <w:bCs/>
              </w:rPr>
              <w:t>Литература Х</w:t>
            </w:r>
            <w:r w:rsidRPr="000B0DDD">
              <w:rPr>
                <w:b/>
                <w:bCs/>
                <w:lang w:val="en-US"/>
              </w:rPr>
              <w:t>I</w:t>
            </w:r>
            <w:r w:rsidRPr="000B0DDD">
              <w:rPr>
                <w:b/>
                <w:bCs/>
              </w:rPr>
              <w:t>Х века</w:t>
            </w:r>
          </w:p>
        </w:tc>
        <w:tc>
          <w:tcPr>
            <w:tcW w:w="5670" w:type="dxa"/>
          </w:tcPr>
          <w:p w:rsidR="00CF3397" w:rsidRPr="000B0DDD" w:rsidRDefault="00CF3397" w:rsidP="00580988"/>
        </w:tc>
        <w:tc>
          <w:tcPr>
            <w:tcW w:w="1984" w:type="dxa"/>
          </w:tcPr>
          <w:p w:rsidR="00CF3397" w:rsidRPr="000B0DDD" w:rsidRDefault="00CF3397" w:rsidP="00580988">
            <w:pPr>
              <w:jc w:val="center"/>
            </w:pPr>
            <w:r w:rsidRPr="000B0DDD">
              <w:t>51</w:t>
            </w:r>
          </w:p>
        </w:tc>
        <w:tc>
          <w:tcPr>
            <w:tcW w:w="1701" w:type="dxa"/>
          </w:tcPr>
          <w:p w:rsidR="00CF3397" w:rsidRPr="000B0DDD" w:rsidRDefault="00CF3397" w:rsidP="00580988">
            <w:r>
              <w:t>ОК 05</w:t>
            </w:r>
            <w:r w:rsidR="00580988">
              <w:t>, ОК 08</w:t>
            </w:r>
          </w:p>
        </w:tc>
        <w:tc>
          <w:tcPr>
            <w:tcW w:w="2062" w:type="dxa"/>
          </w:tcPr>
          <w:p w:rsidR="00CF3397" w:rsidRPr="000B0DDD" w:rsidRDefault="00CF3397" w:rsidP="00580988">
            <w:r>
              <w:t xml:space="preserve">ЛР 01, ЛР 04, ЛР 06, ЛР 07, ЛР 09, МР 04, МР 08, МР 09, </w:t>
            </w:r>
            <w:r w:rsidRPr="006F431D">
              <w:rPr>
                <w:iCs/>
              </w:rPr>
              <w:t>ПРб03, ПРб05, ПРб06, ПРб07, ПРб08, ПРб09, ПРб10</w:t>
            </w:r>
          </w:p>
        </w:tc>
      </w:tr>
      <w:tr w:rsidR="00CF3397" w:rsidRPr="000B0DDD" w:rsidTr="00580988">
        <w:tc>
          <w:tcPr>
            <w:tcW w:w="3369" w:type="dxa"/>
          </w:tcPr>
          <w:p w:rsidR="00CF3397" w:rsidRPr="000B0DDD" w:rsidRDefault="00CF339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B0DDD">
              <w:rPr>
                <w:b/>
                <w:bCs/>
              </w:rPr>
              <w:t>Тема 1.</w:t>
            </w:r>
          </w:p>
          <w:p w:rsidR="00CF3397" w:rsidRPr="000B0DDD" w:rsidRDefault="00CF3397" w:rsidP="00580988">
            <w:r w:rsidRPr="000B0DDD">
              <w:rPr>
                <w:b/>
                <w:bCs/>
              </w:rPr>
              <w:t>Русская литература первой половины  Х</w:t>
            </w:r>
            <w:r w:rsidRPr="000B0DDD">
              <w:rPr>
                <w:b/>
                <w:bCs/>
                <w:lang w:val="en-US"/>
              </w:rPr>
              <w:t>I</w:t>
            </w:r>
            <w:r w:rsidRPr="000B0DDD">
              <w:rPr>
                <w:b/>
                <w:bCs/>
              </w:rPr>
              <w:t>Х века</w:t>
            </w:r>
          </w:p>
        </w:tc>
        <w:tc>
          <w:tcPr>
            <w:tcW w:w="5670" w:type="dxa"/>
          </w:tcPr>
          <w:p w:rsidR="00CF3397" w:rsidRPr="000B0DDD" w:rsidRDefault="00CF3397" w:rsidP="00580988"/>
        </w:tc>
        <w:tc>
          <w:tcPr>
            <w:tcW w:w="1984" w:type="dxa"/>
          </w:tcPr>
          <w:p w:rsidR="00CF3397" w:rsidRPr="000B0DDD" w:rsidRDefault="00CF3397" w:rsidP="00580988">
            <w:pPr>
              <w:jc w:val="center"/>
            </w:pPr>
            <w:r w:rsidRPr="000B0DDD">
              <w:t>6</w:t>
            </w:r>
          </w:p>
        </w:tc>
        <w:tc>
          <w:tcPr>
            <w:tcW w:w="1701" w:type="dxa"/>
          </w:tcPr>
          <w:p w:rsidR="00CF3397" w:rsidRPr="000B0DDD" w:rsidRDefault="00580988" w:rsidP="00580988">
            <w:r>
              <w:t>ОК 05, ОК 08</w:t>
            </w:r>
          </w:p>
        </w:tc>
        <w:tc>
          <w:tcPr>
            <w:tcW w:w="2062" w:type="dxa"/>
          </w:tcPr>
          <w:p w:rsidR="00CF3397" w:rsidRPr="000B0DDD" w:rsidRDefault="00CF3397" w:rsidP="00580988">
            <w:r>
              <w:t>ЛР 01, ЛР 04, ЛР 09</w:t>
            </w:r>
            <w:r w:rsidRPr="006F431D">
              <w:t xml:space="preserve">, </w:t>
            </w:r>
            <w:r w:rsidRPr="006F431D">
              <w:rPr>
                <w:iCs/>
              </w:rPr>
              <w:t>ПРб03, ПРб05, ПРб06, ПРб07, ПРб08, ПРб09, ПРб10</w:t>
            </w:r>
          </w:p>
        </w:tc>
      </w:tr>
      <w:tr w:rsidR="00D01B34" w:rsidRPr="000B0DDD" w:rsidTr="00580988">
        <w:trPr>
          <w:trHeight w:val="79"/>
        </w:trPr>
        <w:tc>
          <w:tcPr>
            <w:tcW w:w="3369" w:type="dxa"/>
            <w:vMerge w:val="restart"/>
          </w:tcPr>
          <w:p w:rsidR="00D01B34" w:rsidRDefault="00D01B3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B0DDD">
              <w:rPr>
                <w:b/>
                <w:bCs/>
              </w:rPr>
              <w:t>Тема 1.1. Введение</w:t>
            </w:r>
          </w:p>
          <w:p w:rsidR="00D01B34" w:rsidRDefault="00D01B3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D01B34" w:rsidRDefault="00D01B3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D01B34" w:rsidRDefault="00D01B3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D01B34" w:rsidRDefault="00D01B3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D01B34" w:rsidRDefault="00D01B3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D01B34" w:rsidRDefault="00D01B3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D01B34" w:rsidRDefault="00D01B3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D01B34" w:rsidRDefault="00D01B3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D01B34" w:rsidRDefault="00D01B3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D01B34" w:rsidRDefault="00D01B3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D01B34" w:rsidRDefault="00D01B3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D01B34" w:rsidRPr="000B0DDD" w:rsidRDefault="00D01B3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D01B34" w:rsidRPr="000B0DDD" w:rsidRDefault="00D01B34" w:rsidP="00580988">
            <w:r w:rsidRPr="000B0DDD">
              <w:rPr>
                <w:b/>
                <w:bCs/>
                <w:color w:val="000000"/>
              </w:rPr>
              <w:t>Дидактические единицы, содержание</w:t>
            </w:r>
          </w:p>
        </w:tc>
        <w:tc>
          <w:tcPr>
            <w:tcW w:w="1984" w:type="dxa"/>
            <w:vMerge w:val="restart"/>
          </w:tcPr>
          <w:p w:rsidR="00D01B34" w:rsidRPr="000B0DDD" w:rsidRDefault="00D01B34" w:rsidP="00580988">
            <w:pPr>
              <w:jc w:val="center"/>
            </w:pPr>
            <w:r w:rsidRPr="000B0DDD">
              <w:t>2</w:t>
            </w:r>
          </w:p>
        </w:tc>
        <w:tc>
          <w:tcPr>
            <w:tcW w:w="1701" w:type="dxa"/>
            <w:vMerge w:val="restart"/>
          </w:tcPr>
          <w:p w:rsidR="00D01B34" w:rsidRDefault="00D01B34" w:rsidP="00580988">
            <w:r>
              <w:t>ОК 05, ОК 08</w:t>
            </w:r>
          </w:p>
          <w:p w:rsidR="00D01B34" w:rsidRDefault="00D01B34" w:rsidP="00580988"/>
          <w:p w:rsidR="00D01B34" w:rsidRDefault="00D01B34" w:rsidP="00580988"/>
          <w:p w:rsidR="00D01B34" w:rsidRDefault="00D01B34" w:rsidP="00580988"/>
          <w:p w:rsidR="00D01B34" w:rsidRDefault="00D01B34" w:rsidP="00580988"/>
          <w:p w:rsidR="00D01B34" w:rsidRDefault="00D01B34" w:rsidP="00580988"/>
          <w:p w:rsidR="00D01B34" w:rsidRDefault="00D01B34" w:rsidP="00580988"/>
          <w:p w:rsidR="00D01B34" w:rsidRDefault="00D01B34" w:rsidP="00580988"/>
          <w:p w:rsidR="00D01B34" w:rsidRDefault="00D01B34" w:rsidP="00580988"/>
          <w:p w:rsidR="00D01B34" w:rsidRDefault="00D01B34" w:rsidP="00580988"/>
          <w:p w:rsidR="00D01B34" w:rsidRDefault="00D01B34" w:rsidP="00580988"/>
          <w:p w:rsidR="00D01B34" w:rsidRDefault="00D01B34" w:rsidP="00580988"/>
          <w:p w:rsidR="00D01B34" w:rsidRPr="000B0DDD" w:rsidRDefault="00D01B34" w:rsidP="00580988"/>
        </w:tc>
        <w:tc>
          <w:tcPr>
            <w:tcW w:w="2062" w:type="dxa"/>
            <w:vMerge w:val="restart"/>
          </w:tcPr>
          <w:p w:rsidR="00D01B34" w:rsidRDefault="00D01B34" w:rsidP="00580988">
            <w:r>
              <w:t>ЛР 01, МР 09,</w:t>
            </w:r>
            <w:r w:rsidRPr="006F431D">
              <w:rPr>
                <w:iCs/>
              </w:rPr>
              <w:t>ПРб10</w:t>
            </w:r>
          </w:p>
          <w:p w:rsidR="00D01B34" w:rsidRDefault="00D01B34" w:rsidP="00580988"/>
          <w:p w:rsidR="00D01B34" w:rsidRDefault="00D01B34" w:rsidP="00580988"/>
          <w:p w:rsidR="00D01B34" w:rsidRDefault="00D01B34" w:rsidP="00580988"/>
          <w:p w:rsidR="00D01B34" w:rsidRDefault="00D01B34" w:rsidP="00580988"/>
          <w:p w:rsidR="00D01B34" w:rsidRDefault="00D01B34" w:rsidP="00580988"/>
          <w:p w:rsidR="00D01B34" w:rsidRDefault="00D01B34" w:rsidP="00580988"/>
          <w:p w:rsidR="00D01B34" w:rsidRDefault="00D01B34" w:rsidP="00580988"/>
          <w:p w:rsidR="00D01B34" w:rsidRDefault="00D01B34" w:rsidP="00580988"/>
          <w:p w:rsidR="00D01B34" w:rsidRDefault="00D01B34" w:rsidP="00580988"/>
          <w:p w:rsidR="00D01B34" w:rsidRDefault="00D01B34" w:rsidP="00580988"/>
          <w:p w:rsidR="00D01B34" w:rsidRDefault="00D01B34" w:rsidP="00580988"/>
          <w:p w:rsidR="00D01B34" w:rsidRPr="000B0DDD" w:rsidRDefault="00D01B34" w:rsidP="00580988"/>
        </w:tc>
      </w:tr>
      <w:tr w:rsidR="00D01B34" w:rsidRPr="000B0DDD" w:rsidTr="00580988">
        <w:trPr>
          <w:trHeight w:val="77"/>
        </w:trPr>
        <w:tc>
          <w:tcPr>
            <w:tcW w:w="3369" w:type="dxa"/>
            <w:vMerge/>
          </w:tcPr>
          <w:p w:rsidR="00D01B34" w:rsidRPr="000B0DDD" w:rsidRDefault="00D01B3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D01B34" w:rsidRPr="000B0DDD" w:rsidRDefault="00D01B3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0B0DDD">
              <w:t xml:space="preserve"> Историко-культурный процесс и периодизация русской литературы. Специфика литературы как вида искусства. Взаимодействие русской и западноевропейской литературы в </w:t>
            </w:r>
            <w:r w:rsidRPr="000B0DDD">
              <w:rPr>
                <w:lang w:val="en-US"/>
              </w:rPr>
              <w:t>XIX</w:t>
            </w:r>
            <w:r w:rsidRPr="000B0DDD">
              <w:t xml:space="preserve"> веке. Самобытность русской литературы (с обобщением ранее изученного материала).</w:t>
            </w:r>
          </w:p>
          <w:p w:rsidR="00D01B34" w:rsidRPr="000B0DDD" w:rsidRDefault="00D01B34" w:rsidP="00580988">
            <w:r w:rsidRPr="000B0DDD">
              <w:t xml:space="preserve">Обзор культуры. Литературная борьба. Романтизм – ведущее направление русской литературы 1-й половины </w:t>
            </w:r>
            <w:r w:rsidRPr="000B0DDD">
              <w:rPr>
                <w:lang w:val="en-US"/>
              </w:rPr>
              <w:t>XIX</w:t>
            </w:r>
            <w:r w:rsidRPr="000B0DDD">
              <w:t xml:space="preserve"> века. Самобытность русского романтизма.</w:t>
            </w:r>
          </w:p>
        </w:tc>
        <w:tc>
          <w:tcPr>
            <w:tcW w:w="1984" w:type="dxa"/>
            <w:vMerge/>
          </w:tcPr>
          <w:p w:rsidR="00D01B34" w:rsidRPr="000B0DDD" w:rsidRDefault="00D01B34" w:rsidP="00580988">
            <w:pPr>
              <w:jc w:val="center"/>
            </w:pPr>
          </w:p>
        </w:tc>
        <w:tc>
          <w:tcPr>
            <w:tcW w:w="1701" w:type="dxa"/>
            <w:vMerge/>
          </w:tcPr>
          <w:p w:rsidR="00D01B34" w:rsidRPr="000B0DDD" w:rsidRDefault="00D01B34" w:rsidP="00580988"/>
        </w:tc>
        <w:tc>
          <w:tcPr>
            <w:tcW w:w="2062" w:type="dxa"/>
            <w:vMerge/>
          </w:tcPr>
          <w:p w:rsidR="00D01B34" w:rsidRPr="000B0DDD" w:rsidRDefault="00D01B34" w:rsidP="00580988"/>
        </w:tc>
      </w:tr>
      <w:tr w:rsidR="00D01B34" w:rsidRPr="000B0DDD" w:rsidTr="00580988">
        <w:trPr>
          <w:trHeight w:val="77"/>
        </w:trPr>
        <w:tc>
          <w:tcPr>
            <w:tcW w:w="3369" w:type="dxa"/>
            <w:vMerge/>
          </w:tcPr>
          <w:p w:rsidR="00D01B34" w:rsidRPr="000B0DDD" w:rsidRDefault="00D01B3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D01B34" w:rsidRPr="000B0DDD" w:rsidRDefault="00D01B34" w:rsidP="00580988">
            <w:r w:rsidRPr="000B0DDD">
              <w:rPr>
                <w:b/>
                <w:bCs/>
                <w:i/>
              </w:rPr>
              <w:t>Тематика практических занятий</w:t>
            </w:r>
          </w:p>
        </w:tc>
        <w:tc>
          <w:tcPr>
            <w:tcW w:w="1984" w:type="dxa"/>
          </w:tcPr>
          <w:p w:rsidR="00D01B34" w:rsidRPr="000B0DDD" w:rsidRDefault="00D01B34" w:rsidP="00580988">
            <w:pPr>
              <w:jc w:val="center"/>
            </w:pPr>
            <w:r w:rsidRPr="000B0DDD">
              <w:t>-</w:t>
            </w:r>
          </w:p>
        </w:tc>
        <w:tc>
          <w:tcPr>
            <w:tcW w:w="1701" w:type="dxa"/>
            <w:vMerge/>
          </w:tcPr>
          <w:p w:rsidR="00D01B34" w:rsidRPr="000B0DDD" w:rsidRDefault="00D01B34" w:rsidP="00580988"/>
        </w:tc>
        <w:tc>
          <w:tcPr>
            <w:tcW w:w="2062" w:type="dxa"/>
            <w:vMerge/>
          </w:tcPr>
          <w:p w:rsidR="00D01B34" w:rsidRPr="000B0DDD" w:rsidRDefault="00D01B34" w:rsidP="00580988"/>
        </w:tc>
      </w:tr>
      <w:tr w:rsidR="00D01B34" w:rsidRPr="000B0DDD" w:rsidTr="00580988">
        <w:trPr>
          <w:trHeight w:val="77"/>
        </w:trPr>
        <w:tc>
          <w:tcPr>
            <w:tcW w:w="3369" w:type="dxa"/>
            <w:vMerge/>
          </w:tcPr>
          <w:p w:rsidR="00D01B34" w:rsidRPr="000B0DDD" w:rsidRDefault="00D01B3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D01B34" w:rsidRPr="000B0DDD" w:rsidRDefault="00D01B34" w:rsidP="00580988">
            <w:r w:rsidRPr="000B0DDD">
              <w:rPr>
                <w:b/>
                <w:bCs/>
                <w:i/>
              </w:rPr>
              <w:t>Самостоятельная работа обучающихся</w:t>
            </w:r>
          </w:p>
        </w:tc>
        <w:tc>
          <w:tcPr>
            <w:tcW w:w="1984" w:type="dxa"/>
            <w:vMerge w:val="restart"/>
          </w:tcPr>
          <w:p w:rsidR="00D01B34" w:rsidRPr="000B0DDD" w:rsidRDefault="00D01B34" w:rsidP="00580988">
            <w:pPr>
              <w:jc w:val="center"/>
            </w:pPr>
            <w:r>
              <w:t>1</w:t>
            </w:r>
          </w:p>
        </w:tc>
        <w:tc>
          <w:tcPr>
            <w:tcW w:w="1701" w:type="dxa"/>
            <w:vMerge/>
          </w:tcPr>
          <w:p w:rsidR="00D01B34" w:rsidRPr="000B0DDD" w:rsidRDefault="00D01B34" w:rsidP="00580988"/>
        </w:tc>
        <w:tc>
          <w:tcPr>
            <w:tcW w:w="2062" w:type="dxa"/>
            <w:vMerge/>
          </w:tcPr>
          <w:p w:rsidR="00D01B34" w:rsidRPr="000B0DDD" w:rsidRDefault="00D01B34" w:rsidP="00580988"/>
        </w:tc>
      </w:tr>
      <w:tr w:rsidR="00D01B34" w:rsidRPr="000B0DDD" w:rsidTr="00580988">
        <w:trPr>
          <w:trHeight w:val="77"/>
        </w:trPr>
        <w:tc>
          <w:tcPr>
            <w:tcW w:w="3369" w:type="dxa"/>
            <w:vMerge/>
          </w:tcPr>
          <w:p w:rsidR="00D01B34" w:rsidRPr="000B0DDD" w:rsidRDefault="00D01B3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D01B34" w:rsidRPr="005D64B5" w:rsidRDefault="005D64B5" w:rsidP="00580988">
            <w:pPr>
              <w:rPr>
                <w:b/>
                <w:bCs/>
                <w:i/>
              </w:rPr>
            </w:pPr>
            <w:r w:rsidRPr="005D64B5">
              <w:rPr>
                <w:bCs/>
              </w:rPr>
              <w:t>подготовка групповых сообщений: «</w:t>
            </w:r>
            <w:r w:rsidRPr="005D64B5">
              <w:t xml:space="preserve">Социально-политическая обстановка в России в начале ХIХ века. Влияние идей Великой французской революции на </w:t>
            </w:r>
            <w:r w:rsidRPr="005D64B5">
              <w:lastRenderedPageBreak/>
              <w:t xml:space="preserve">формирование общественного сознания и литературного движения», «Романтизм. Социальные и философские основы его возникновения», «Творчество поэтов-декабристов. Особенности гражданско-героического романтизма декабристов, ведущие темы и идеи их творчества (К.Ф. Рылеев, В.Ф. Раевский и др.)», «Место и значение поэтов пушкинской «плеяды» в русской поэзии. Своеобразие поэзии Д.В. Давыдова, П.А. Вяземского, Е.А. Баратынского, А.А. </w:t>
            </w:r>
            <w:proofErr w:type="spellStart"/>
            <w:r w:rsidRPr="005D64B5">
              <w:t>Дельвига</w:t>
            </w:r>
            <w:proofErr w:type="spellEnd"/>
            <w:r w:rsidRPr="005D64B5">
              <w:t>, Н.М. Языкова, Д.В. Веневитинова», «Основные эстетические принципы реализма. Этапы развития реализма в XIX в.</w:t>
            </w:r>
            <w:r w:rsidRPr="005D64B5">
              <w:rPr>
                <w:bCs/>
                <w:i/>
              </w:rPr>
              <w:t>»</w:t>
            </w:r>
          </w:p>
        </w:tc>
        <w:tc>
          <w:tcPr>
            <w:tcW w:w="1984" w:type="dxa"/>
            <w:vMerge/>
          </w:tcPr>
          <w:p w:rsidR="00D01B34" w:rsidRDefault="00D01B34" w:rsidP="00580988">
            <w:pPr>
              <w:jc w:val="center"/>
            </w:pPr>
          </w:p>
        </w:tc>
        <w:tc>
          <w:tcPr>
            <w:tcW w:w="1701" w:type="dxa"/>
            <w:vMerge/>
          </w:tcPr>
          <w:p w:rsidR="00D01B34" w:rsidRPr="000B0DDD" w:rsidRDefault="00D01B34" w:rsidP="00580988"/>
        </w:tc>
        <w:tc>
          <w:tcPr>
            <w:tcW w:w="2062" w:type="dxa"/>
            <w:vMerge/>
          </w:tcPr>
          <w:p w:rsidR="00D01B34" w:rsidRPr="000B0DDD" w:rsidRDefault="00D01B34" w:rsidP="00580988"/>
        </w:tc>
      </w:tr>
      <w:tr w:rsidR="00952A57" w:rsidRPr="000B0DDD" w:rsidTr="00580988">
        <w:trPr>
          <w:trHeight w:val="125"/>
        </w:trPr>
        <w:tc>
          <w:tcPr>
            <w:tcW w:w="3369" w:type="dxa"/>
            <w:vMerge w:val="restart"/>
          </w:tcPr>
          <w:p w:rsidR="00952A57"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B0DDD">
              <w:rPr>
                <w:b/>
                <w:bCs/>
              </w:rPr>
              <w:lastRenderedPageBreak/>
              <w:t>Тема 1.2. Пушкин Александр Сергеевич</w:t>
            </w:r>
          </w:p>
          <w:p w:rsidR="00952A57"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52A57"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52A57"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52A57"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52A57"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52A57"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52A57"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52A57"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52A57"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52A57"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52A57"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52A57"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52A57"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52A57"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52A57"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52A57"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52A57"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52A57"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52A57"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52A57"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52A57"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52A57"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52A57"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52A57"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52A57"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52A57"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52A57"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52A57"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52A57"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52A57"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52A57"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52A57"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52A57"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52A57"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52A57"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52A57"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52A57"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52A57"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52A57" w:rsidRPr="000B0DDD"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952A57" w:rsidRPr="00486F01" w:rsidRDefault="00952A57" w:rsidP="00580988">
            <w:pPr>
              <w:jc w:val="both"/>
              <w:rPr>
                <w:color w:val="000000"/>
              </w:rPr>
            </w:pPr>
            <w:r w:rsidRPr="00486F01">
              <w:rPr>
                <w:b/>
                <w:bCs/>
                <w:color w:val="000000"/>
              </w:rPr>
              <w:lastRenderedPageBreak/>
              <w:t>Дидактические единицы, содержание</w:t>
            </w:r>
          </w:p>
        </w:tc>
        <w:tc>
          <w:tcPr>
            <w:tcW w:w="1984" w:type="dxa"/>
            <w:vMerge w:val="restart"/>
          </w:tcPr>
          <w:p w:rsidR="00952A57" w:rsidRPr="000B0DDD" w:rsidRDefault="00952A57" w:rsidP="00580988">
            <w:pPr>
              <w:jc w:val="center"/>
            </w:pPr>
            <w:r w:rsidRPr="000B0DDD">
              <w:t>2</w:t>
            </w:r>
          </w:p>
        </w:tc>
        <w:tc>
          <w:tcPr>
            <w:tcW w:w="1701" w:type="dxa"/>
            <w:vMerge w:val="restart"/>
          </w:tcPr>
          <w:p w:rsidR="00952A57" w:rsidRDefault="00952A57" w:rsidP="00580988">
            <w:r>
              <w:t>ОК 05, ОК 08</w:t>
            </w:r>
          </w:p>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Pr="000B0DDD" w:rsidRDefault="00952A57" w:rsidP="00580988"/>
        </w:tc>
        <w:tc>
          <w:tcPr>
            <w:tcW w:w="2062" w:type="dxa"/>
            <w:vMerge w:val="restart"/>
          </w:tcPr>
          <w:p w:rsidR="00952A57" w:rsidRDefault="00952A57" w:rsidP="00580988">
            <w:r>
              <w:lastRenderedPageBreak/>
              <w:t>ЛР 09, МР 08, ПРб03, ПРб07, ПРб08, ПРб09, ПРб10</w:t>
            </w:r>
          </w:p>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Pr="000B0DDD" w:rsidRDefault="00952A57" w:rsidP="00580988"/>
        </w:tc>
      </w:tr>
      <w:tr w:rsidR="00952A57" w:rsidRPr="000B0DDD" w:rsidTr="00580988">
        <w:trPr>
          <w:trHeight w:val="121"/>
        </w:trPr>
        <w:tc>
          <w:tcPr>
            <w:tcW w:w="3369" w:type="dxa"/>
            <w:vMerge/>
          </w:tcPr>
          <w:p w:rsidR="00952A57" w:rsidRPr="000B0DDD"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952A57" w:rsidRPr="00486F01" w:rsidRDefault="00952A57" w:rsidP="00580988">
            <w:pPr>
              <w:jc w:val="both"/>
            </w:pPr>
            <w:r w:rsidRPr="00486F01">
              <w:t>Жизненный и творческий путь.Основные темы и мотивы лирики А.С. Пушкина.</w:t>
            </w:r>
          </w:p>
          <w:p w:rsidR="00952A57" w:rsidRPr="00486F01" w:rsidRDefault="00952A57" w:rsidP="00580988">
            <w:pPr>
              <w:jc w:val="both"/>
            </w:pPr>
            <w:r w:rsidRPr="00486F01">
              <w:t xml:space="preserve">Стихотворения: «Погасло дневное светило», </w:t>
            </w:r>
            <w:r w:rsidRPr="00486F01">
              <w:rPr>
                <w:shd w:val="clear" w:color="auto" w:fill="FFFFFF"/>
              </w:rPr>
              <w:t xml:space="preserve">«Свободы сеятель пустынный…», </w:t>
            </w:r>
            <w:r w:rsidRPr="00486F01">
              <w:t>«Подражания Корану» («И путник усталый на Бога роптал…»),</w:t>
            </w:r>
            <w:r w:rsidRPr="00486F01">
              <w:rPr>
                <w:shd w:val="clear" w:color="auto" w:fill="FFFFFF"/>
              </w:rPr>
              <w:t xml:space="preserve"> «Элегия» («Безумных лет угасшее веселье...»), «...Вновь я посетил...», </w:t>
            </w:r>
            <w:r w:rsidRPr="00486F01">
              <w:t xml:space="preserve">«К морю», «Редеет облаков летучая гряда», «Вольность», «Деревня», «Пророк», «Из </w:t>
            </w:r>
            <w:proofErr w:type="spellStart"/>
            <w:r w:rsidRPr="00486F01">
              <w:t>Пиндемонти</w:t>
            </w:r>
            <w:proofErr w:type="spellEnd"/>
            <w:r w:rsidRPr="00486F01">
              <w:t>», «Поэту», «Пора, мой друг, пора! покоя сердце просит…», «Сожженное письмо», «Я Вас любил», «На холмах Грузии лежит ночная мгла», «Безумных лет угасшее веселье», «Зима. Что делать мне в деревне?», «Все в жертву памяти твоей...», «Желание славы», «Друзья мои, прекрасен наш союз!», «Стихи, сочиненные ночью во время бессонницы», «Осень», «Бесы», «Когда по улицам задумчив я брожу…».</w:t>
            </w:r>
          </w:p>
          <w:p w:rsidR="00952A57" w:rsidRPr="00486F01" w:rsidRDefault="00952A57" w:rsidP="00580988">
            <w:pPr>
              <w:jc w:val="both"/>
            </w:pPr>
            <w:r w:rsidRPr="00486F01">
              <w:t>Философское начало в ранней лирике. Мотивы свободы, неволи, обманутой любви, неразрешимые противоречия героев южных поэм Пушкина. Эволюция романтического героя. Автор и герой.</w:t>
            </w:r>
          </w:p>
          <w:p w:rsidR="00952A57" w:rsidRPr="00486F01" w:rsidRDefault="00952A57" w:rsidP="00580988">
            <w:pPr>
              <w:jc w:val="both"/>
            </w:pPr>
            <w:r w:rsidRPr="00486F01">
              <w:t>Гражданские, политические и патриотические мотивы лирики Пушкина: вера в закон, отвержение ханжества, мистики, стремление к подвигу.</w:t>
            </w:r>
          </w:p>
          <w:p w:rsidR="00952A57" w:rsidRPr="00486F01" w:rsidRDefault="00952A57" w:rsidP="00580988">
            <w:pPr>
              <w:jc w:val="both"/>
              <w:rPr>
                <w:spacing w:val="-6"/>
              </w:rPr>
            </w:pPr>
            <w:r w:rsidRPr="00486F01">
              <w:t xml:space="preserve">Соотнесение вольнолюбивых настроений с мироощущением самого поэта, с его призванием. </w:t>
            </w:r>
            <w:r w:rsidRPr="00486F01">
              <w:lastRenderedPageBreak/>
              <w:t>Философское осмысление личной свободы.</w:t>
            </w:r>
          </w:p>
          <w:p w:rsidR="00952A57" w:rsidRPr="00486F01" w:rsidRDefault="00952A57" w:rsidP="00580988">
            <w:pPr>
              <w:jc w:val="both"/>
            </w:pPr>
            <w:r w:rsidRPr="00486F01">
              <w:rPr>
                <w:spacing w:val="-6"/>
              </w:rPr>
              <w:t xml:space="preserve"> Понимание Пушкиным России как могущественной, великой державы</w:t>
            </w:r>
            <w:r w:rsidRPr="00486F01">
              <w:t>.</w:t>
            </w:r>
          </w:p>
          <w:p w:rsidR="00952A57" w:rsidRPr="00486F01" w:rsidRDefault="00952A57" w:rsidP="00580988">
            <w:pPr>
              <w:jc w:val="both"/>
            </w:pPr>
            <w:r w:rsidRPr="00486F01">
              <w:t>Тема поэта и поэзии. Новаторство Пушкина в соединении темы высшего предназначения поэзии и личного переживания.</w:t>
            </w:r>
          </w:p>
          <w:p w:rsidR="00952A57" w:rsidRPr="00486F01" w:rsidRDefault="00952A57" w:rsidP="00580988">
            <w:pPr>
              <w:jc w:val="both"/>
            </w:pPr>
            <w:r w:rsidRPr="00486F01">
              <w:t>Лирика любви и дружбы. Средоточие внимания поэта на внутреннем мире личности.   Гармония человеческих чувств в лирике Пушкина.</w:t>
            </w:r>
          </w:p>
          <w:p w:rsidR="00952A57" w:rsidRPr="00486F01" w:rsidRDefault="00952A57" w:rsidP="00580988">
            <w:pPr>
              <w:jc w:val="both"/>
              <w:rPr>
                <w:color w:val="000000"/>
              </w:rPr>
            </w:pPr>
            <w:r w:rsidRPr="00486F01">
              <w:t>Философская лирика. Размышления поэта о вечных вопросах бытия, постижение тайны мироздания.</w:t>
            </w:r>
          </w:p>
        </w:tc>
        <w:tc>
          <w:tcPr>
            <w:tcW w:w="1984" w:type="dxa"/>
            <w:vMerge/>
          </w:tcPr>
          <w:p w:rsidR="00952A57" w:rsidRPr="000B0DDD" w:rsidRDefault="00952A57" w:rsidP="00580988">
            <w:pPr>
              <w:jc w:val="center"/>
            </w:pPr>
          </w:p>
        </w:tc>
        <w:tc>
          <w:tcPr>
            <w:tcW w:w="1701" w:type="dxa"/>
            <w:vMerge/>
          </w:tcPr>
          <w:p w:rsidR="00952A57" w:rsidRPr="000B0DDD" w:rsidRDefault="00952A57" w:rsidP="00580988"/>
        </w:tc>
        <w:tc>
          <w:tcPr>
            <w:tcW w:w="2062" w:type="dxa"/>
            <w:vMerge/>
          </w:tcPr>
          <w:p w:rsidR="00952A57" w:rsidRPr="000B0DDD" w:rsidRDefault="00952A57" w:rsidP="00580988"/>
        </w:tc>
      </w:tr>
      <w:tr w:rsidR="00952A57" w:rsidRPr="000B0DDD" w:rsidTr="00580988">
        <w:trPr>
          <w:trHeight w:val="121"/>
        </w:trPr>
        <w:tc>
          <w:tcPr>
            <w:tcW w:w="3369" w:type="dxa"/>
            <w:vMerge/>
          </w:tcPr>
          <w:p w:rsidR="00952A57" w:rsidRPr="000B0DDD"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952A57" w:rsidRPr="000B0DDD" w:rsidRDefault="00952A57" w:rsidP="00580988">
            <w:pPr>
              <w:jc w:val="both"/>
              <w:rPr>
                <w:color w:val="000000"/>
              </w:rPr>
            </w:pPr>
            <w:r w:rsidRPr="000B0DDD">
              <w:rPr>
                <w:b/>
                <w:bCs/>
                <w:i/>
              </w:rPr>
              <w:t>Тематика практических занятий</w:t>
            </w:r>
          </w:p>
        </w:tc>
        <w:tc>
          <w:tcPr>
            <w:tcW w:w="1984" w:type="dxa"/>
            <w:vMerge w:val="restart"/>
          </w:tcPr>
          <w:p w:rsidR="00952A57" w:rsidRPr="000B0DDD" w:rsidRDefault="00952A57" w:rsidP="00580988">
            <w:pPr>
              <w:jc w:val="center"/>
            </w:pPr>
            <w:r w:rsidRPr="000B0DDD">
              <w:t>2</w:t>
            </w:r>
          </w:p>
        </w:tc>
        <w:tc>
          <w:tcPr>
            <w:tcW w:w="1701" w:type="dxa"/>
            <w:vMerge/>
          </w:tcPr>
          <w:p w:rsidR="00952A57" w:rsidRPr="000B0DDD" w:rsidRDefault="00952A57" w:rsidP="00580988"/>
        </w:tc>
        <w:tc>
          <w:tcPr>
            <w:tcW w:w="2062" w:type="dxa"/>
            <w:vMerge/>
          </w:tcPr>
          <w:p w:rsidR="00952A57" w:rsidRPr="000B0DDD" w:rsidRDefault="00952A57" w:rsidP="00580988"/>
        </w:tc>
      </w:tr>
      <w:tr w:rsidR="00952A57" w:rsidRPr="000B0DDD" w:rsidTr="00580988">
        <w:trPr>
          <w:trHeight w:val="121"/>
        </w:trPr>
        <w:tc>
          <w:tcPr>
            <w:tcW w:w="3369" w:type="dxa"/>
            <w:vMerge/>
          </w:tcPr>
          <w:p w:rsidR="00952A57" w:rsidRPr="000B0DDD"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952A57" w:rsidRPr="000B0DDD" w:rsidRDefault="00952A57" w:rsidP="00580988">
            <w:pPr>
              <w:jc w:val="both"/>
              <w:rPr>
                <w:color w:val="000000"/>
              </w:rPr>
            </w:pPr>
            <w:r>
              <w:t>Практическое занятие</w:t>
            </w:r>
            <w:r w:rsidRPr="000B0DDD">
              <w:t xml:space="preserve"> №1. Анализ стихотворения А.С.Пушкина (по выбору).</w:t>
            </w:r>
          </w:p>
        </w:tc>
        <w:tc>
          <w:tcPr>
            <w:tcW w:w="1984" w:type="dxa"/>
            <w:vMerge/>
          </w:tcPr>
          <w:p w:rsidR="00952A57" w:rsidRPr="000B0DDD" w:rsidRDefault="00952A57" w:rsidP="00580988">
            <w:pPr>
              <w:jc w:val="center"/>
            </w:pPr>
          </w:p>
        </w:tc>
        <w:tc>
          <w:tcPr>
            <w:tcW w:w="1701" w:type="dxa"/>
            <w:vMerge/>
          </w:tcPr>
          <w:p w:rsidR="00952A57" w:rsidRPr="000B0DDD" w:rsidRDefault="00952A57" w:rsidP="00580988"/>
        </w:tc>
        <w:tc>
          <w:tcPr>
            <w:tcW w:w="2062" w:type="dxa"/>
            <w:vMerge/>
          </w:tcPr>
          <w:p w:rsidR="00952A57" w:rsidRPr="000B0DDD" w:rsidRDefault="00952A57" w:rsidP="00580988"/>
        </w:tc>
      </w:tr>
      <w:tr w:rsidR="00952A57" w:rsidRPr="000B0DDD" w:rsidTr="00580988">
        <w:trPr>
          <w:trHeight w:val="121"/>
        </w:trPr>
        <w:tc>
          <w:tcPr>
            <w:tcW w:w="3369" w:type="dxa"/>
            <w:vMerge/>
          </w:tcPr>
          <w:p w:rsidR="00952A57" w:rsidRPr="000B0DDD"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952A57" w:rsidRPr="000B0DDD" w:rsidRDefault="00952A57" w:rsidP="00580988">
            <w:pPr>
              <w:jc w:val="both"/>
              <w:rPr>
                <w:color w:val="000000"/>
              </w:rPr>
            </w:pPr>
            <w:r w:rsidRPr="000B0DDD">
              <w:rPr>
                <w:b/>
                <w:bCs/>
                <w:i/>
              </w:rPr>
              <w:t>Самостоятельная работа обучающихся</w:t>
            </w:r>
          </w:p>
        </w:tc>
        <w:tc>
          <w:tcPr>
            <w:tcW w:w="1984" w:type="dxa"/>
            <w:vMerge w:val="restart"/>
          </w:tcPr>
          <w:p w:rsidR="00952A57" w:rsidRPr="000B0DDD" w:rsidRDefault="005D64B5" w:rsidP="00580988">
            <w:pPr>
              <w:jc w:val="center"/>
            </w:pPr>
            <w:r>
              <w:t>1</w:t>
            </w:r>
          </w:p>
        </w:tc>
        <w:tc>
          <w:tcPr>
            <w:tcW w:w="1701" w:type="dxa"/>
            <w:vMerge/>
          </w:tcPr>
          <w:p w:rsidR="00952A57" w:rsidRPr="000B0DDD" w:rsidRDefault="00952A57" w:rsidP="00580988"/>
        </w:tc>
        <w:tc>
          <w:tcPr>
            <w:tcW w:w="2062" w:type="dxa"/>
            <w:vMerge/>
          </w:tcPr>
          <w:p w:rsidR="00952A57" w:rsidRPr="000B0DDD" w:rsidRDefault="00952A57" w:rsidP="00580988"/>
        </w:tc>
      </w:tr>
      <w:tr w:rsidR="00952A57" w:rsidRPr="000B0DDD" w:rsidTr="00580988">
        <w:trPr>
          <w:trHeight w:val="121"/>
        </w:trPr>
        <w:tc>
          <w:tcPr>
            <w:tcW w:w="3369" w:type="dxa"/>
            <w:vMerge/>
          </w:tcPr>
          <w:p w:rsidR="00952A57" w:rsidRPr="000B0DDD"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952A57" w:rsidRPr="005D64B5" w:rsidRDefault="005D64B5" w:rsidP="00580988">
            <w:pPr>
              <w:jc w:val="both"/>
              <w:rPr>
                <w:b/>
                <w:bCs/>
                <w:i/>
              </w:rPr>
            </w:pPr>
            <w:r w:rsidRPr="005D64B5">
              <w:t>Заучивание наизусть стихотворений (по выбору)</w:t>
            </w:r>
            <w:r>
              <w:t>.</w:t>
            </w:r>
          </w:p>
        </w:tc>
        <w:tc>
          <w:tcPr>
            <w:tcW w:w="1984" w:type="dxa"/>
            <w:vMerge/>
          </w:tcPr>
          <w:p w:rsidR="00952A57" w:rsidRPr="000B0DDD" w:rsidRDefault="00952A57" w:rsidP="00580988">
            <w:pPr>
              <w:jc w:val="center"/>
            </w:pPr>
          </w:p>
        </w:tc>
        <w:tc>
          <w:tcPr>
            <w:tcW w:w="1701" w:type="dxa"/>
            <w:vMerge/>
          </w:tcPr>
          <w:p w:rsidR="00952A57" w:rsidRPr="000B0DDD" w:rsidRDefault="00952A57" w:rsidP="00580988"/>
        </w:tc>
        <w:tc>
          <w:tcPr>
            <w:tcW w:w="2062" w:type="dxa"/>
            <w:vMerge/>
          </w:tcPr>
          <w:p w:rsidR="00952A57" w:rsidRPr="000B0DDD" w:rsidRDefault="00952A57" w:rsidP="00580988"/>
        </w:tc>
      </w:tr>
      <w:tr w:rsidR="00952A57" w:rsidRPr="000B0DDD" w:rsidTr="00580988">
        <w:trPr>
          <w:trHeight w:val="383"/>
        </w:trPr>
        <w:tc>
          <w:tcPr>
            <w:tcW w:w="3369" w:type="dxa"/>
            <w:vMerge w:val="restart"/>
          </w:tcPr>
          <w:p w:rsidR="00952A57" w:rsidRPr="000B0DDD"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B0DDD">
              <w:rPr>
                <w:b/>
                <w:bCs/>
              </w:rPr>
              <w:t xml:space="preserve">Тема 1.3. </w:t>
            </w:r>
          </w:p>
          <w:p w:rsidR="00952A57" w:rsidRPr="000B0DDD"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B0DDD">
              <w:rPr>
                <w:b/>
                <w:bCs/>
              </w:rPr>
              <w:t xml:space="preserve">Лермонтов Михаил Юрьевич. </w:t>
            </w:r>
          </w:p>
          <w:p w:rsidR="00952A57"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B0DDD">
              <w:rPr>
                <w:b/>
                <w:bCs/>
              </w:rPr>
              <w:t>Гоголь Николай Васильевич</w:t>
            </w:r>
          </w:p>
          <w:p w:rsidR="00952A57"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52A57"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52A57"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52A57"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52A57"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52A57"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52A57"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52A57"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52A57"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52A57"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52A57"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52A57"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52A57"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52A57"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52A57"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52A57"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52A57"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52A57" w:rsidRPr="000B0DDD"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952A57" w:rsidRPr="000B0DDD" w:rsidRDefault="00952A57" w:rsidP="00580988">
            <w:pPr>
              <w:rPr>
                <w:b/>
                <w:bCs/>
                <w:i/>
              </w:rPr>
            </w:pPr>
            <w:r w:rsidRPr="000B0DDD">
              <w:rPr>
                <w:b/>
                <w:bCs/>
                <w:color w:val="000000"/>
              </w:rPr>
              <w:lastRenderedPageBreak/>
              <w:t>Дидактические единицы, содержание</w:t>
            </w:r>
          </w:p>
        </w:tc>
        <w:tc>
          <w:tcPr>
            <w:tcW w:w="1984" w:type="dxa"/>
            <w:vMerge w:val="restart"/>
          </w:tcPr>
          <w:p w:rsidR="00952A57" w:rsidRPr="000B0DDD" w:rsidRDefault="00952A57" w:rsidP="00580988">
            <w:pPr>
              <w:jc w:val="center"/>
            </w:pPr>
            <w:r w:rsidRPr="000B0DDD">
              <w:t>2</w:t>
            </w:r>
          </w:p>
        </w:tc>
        <w:tc>
          <w:tcPr>
            <w:tcW w:w="1701" w:type="dxa"/>
            <w:vMerge w:val="restart"/>
          </w:tcPr>
          <w:p w:rsidR="00952A57" w:rsidRDefault="00952A57" w:rsidP="00580988">
            <w:r>
              <w:t>ОК 05, ОК 08</w:t>
            </w:r>
          </w:p>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Pr="000B0DDD" w:rsidRDefault="00952A57" w:rsidP="00580988"/>
        </w:tc>
        <w:tc>
          <w:tcPr>
            <w:tcW w:w="2062" w:type="dxa"/>
            <w:vMerge w:val="restart"/>
          </w:tcPr>
          <w:p w:rsidR="00952A57" w:rsidRDefault="00952A57" w:rsidP="00580988">
            <w:r>
              <w:lastRenderedPageBreak/>
              <w:t>ЛР 01, ЛР 04, МР 09, ПРб05, ПРб07, ПРб09</w:t>
            </w:r>
          </w:p>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Default="00952A57" w:rsidP="00580988"/>
          <w:p w:rsidR="00952A57" w:rsidRPr="000B0DDD" w:rsidRDefault="00952A57" w:rsidP="00580988"/>
        </w:tc>
      </w:tr>
      <w:tr w:rsidR="00952A57" w:rsidRPr="000B0DDD" w:rsidTr="00580988">
        <w:trPr>
          <w:trHeight w:val="382"/>
        </w:trPr>
        <w:tc>
          <w:tcPr>
            <w:tcW w:w="3369" w:type="dxa"/>
            <w:vMerge/>
          </w:tcPr>
          <w:p w:rsidR="00952A57" w:rsidRPr="000B0DDD"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952A57" w:rsidRPr="000B0DDD" w:rsidRDefault="00952A57" w:rsidP="00580988">
            <w:r w:rsidRPr="000B0DDD">
              <w:t>Сведения из биографии М.Ю. Лермонтова. Характеристика творчества. Этапы творчества. Основные мотивы лирики.  Мотивы одиночества. Высокое предназначение личности и ее реальное бессилие. Обреченность человека. Утверждение героического типа личности. Любовь к Родине, народу, природе. Интимная лирика. Поэт и общество.  В.Г. Белинский о Лермонтове.</w:t>
            </w:r>
          </w:p>
          <w:p w:rsidR="00952A57" w:rsidRPr="000B0DDD" w:rsidRDefault="00952A57" w:rsidP="00580988">
            <w:pPr>
              <w:jc w:val="both"/>
            </w:pPr>
            <w:r w:rsidRPr="000B0DDD">
              <w:t>Сведения из биографии Н.В. Гоголя. «Петербургские повести»: «Портрет». Композиция. Сюжет. Герои. Идейный замысел. Мотивы личного и социального разочарования. Приемы комического в повести. Авторская позиция.</w:t>
            </w:r>
          </w:p>
          <w:p w:rsidR="00952A57" w:rsidRPr="000B0DDD" w:rsidRDefault="00952A57" w:rsidP="00580988">
            <w:pPr>
              <w:jc w:val="both"/>
              <w:rPr>
                <w:bCs/>
              </w:rPr>
            </w:pPr>
            <w:r w:rsidRPr="000B0DDD">
              <w:t>Значение творчества Н.В. Гоголя в русской литературе.Критика о Гоголе (В. Белинский, А. Григорьев).</w:t>
            </w:r>
          </w:p>
          <w:p w:rsidR="00952A57" w:rsidRPr="000B0DDD" w:rsidRDefault="00952A57" w:rsidP="00580988">
            <w:pPr>
              <w:rPr>
                <w:b/>
                <w:bCs/>
                <w:i/>
              </w:rPr>
            </w:pPr>
            <w:r w:rsidRPr="000B0DDD">
              <w:rPr>
                <w:bCs/>
              </w:rPr>
              <w:t>Теория литературы:</w:t>
            </w:r>
            <w:r w:rsidRPr="000B0DDD">
              <w:t xml:space="preserve"> развитие понятия о романтизме. Романтизм и реализм.</w:t>
            </w:r>
          </w:p>
        </w:tc>
        <w:tc>
          <w:tcPr>
            <w:tcW w:w="1984" w:type="dxa"/>
            <w:vMerge/>
          </w:tcPr>
          <w:p w:rsidR="00952A57" w:rsidRPr="000B0DDD" w:rsidRDefault="00952A57" w:rsidP="00580988">
            <w:pPr>
              <w:jc w:val="center"/>
            </w:pPr>
          </w:p>
        </w:tc>
        <w:tc>
          <w:tcPr>
            <w:tcW w:w="1701" w:type="dxa"/>
            <w:vMerge/>
          </w:tcPr>
          <w:p w:rsidR="00952A57" w:rsidRPr="000B0DDD" w:rsidRDefault="00952A57" w:rsidP="00580988"/>
        </w:tc>
        <w:tc>
          <w:tcPr>
            <w:tcW w:w="2062" w:type="dxa"/>
            <w:vMerge/>
          </w:tcPr>
          <w:p w:rsidR="00952A57" w:rsidRPr="000B0DDD" w:rsidRDefault="00952A57" w:rsidP="00580988"/>
        </w:tc>
      </w:tr>
      <w:tr w:rsidR="00952A57" w:rsidRPr="000B0DDD" w:rsidTr="00580988">
        <w:trPr>
          <w:trHeight w:val="382"/>
        </w:trPr>
        <w:tc>
          <w:tcPr>
            <w:tcW w:w="3369" w:type="dxa"/>
            <w:vMerge/>
          </w:tcPr>
          <w:p w:rsidR="00952A57" w:rsidRPr="000B0DDD" w:rsidRDefault="00952A5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952A57" w:rsidRPr="000B0DDD" w:rsidRDefault="00952A57" w:rsidP="00580988">
            <w:pPr>
              <w:rPr>
                <w:b/>
                <w:bCs/>
                <w:i/>
              </w:rPr>
            </w:pPr>
            <w:r w:rsidRPr="000B0DDD">
              <w:rPr>
                <w:b/>
                <w:bCs/>
                <w:i/>
              </w:rPr>
              <w:t>Тематика практических занятий</w:t>
            </w:r>
          </w:p>
        </w:tc>
        <w:tc>
          <w:tcPr>
            <w:tcW w:w="1984" w:type="dxa"/>
          </w:tcPr>
          <w:p w:rsidR="00952A57" w:rsidRPr="000B0DDD" w:rsidRDefault="00952A57" w:rsidP="00580988">
            <w:pPr>
              <w:jc w:val="center"/>
            </w:pPr>
            <w:r w:rsidRPr="000B0DDD">
              <w:t>-</w:t>
            </w:r>
          </w:p>
        </w:tc>
        <w:tc>
          <w:tcPr>
            <w:tcW w:w="1701" w:type="dxa"/>
            <w:vMerge/>
          </w:tcPr>
          <w:p w:rsidR="00952A57" w:rsidRPr="000B0DDD" w:rsidRDefault="00952A57" w:rsidP="00580988"/>
        </w:tc>
        <w:tc>
          <w:tcPr>
            <w:tcW w:w="2062" w:type="dxa"/>
            <w:vMerge/>
          </w:tcPr>
          <w:p w:rsidR="00952A57" w:rsidRPr="000B0DDD" w:rsidRDefault="00952A57" w:rsidP="00580988"/>
        </w:tc>
      </w:tr>
      <w:tr w:rsidR="005D64B5" w:rsidRPr="000B0DDD" w:rsidTr="00F76750">
        <w:trPr>
          <w:trHeight w:val="666"/>
        </w:trPr>
        <w:tc>
          <w:tcPr>
            <w:tcW w:w="3369" w:type="dxa"/>
            <w:vMerge/>
          </w:tcPr>
          <w:p w:rsidR="005D64B5" w:rsidRPr="000B0DDD" w:rsidRDefault="005D64B5"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5D64B5" w:rsidRDefault="005D64B5" w:rsidP="00580988">
            <w:pPr>
              <w:rPr>
                <w:b/>
                <w:bCs/>
                <w:i/>
              </w:rPr>
            </w:pPr>
            <w:r w:rsidRPr="000B0DDD">
              <w:rPr>
                <w:b/>
                <w:bCs/>
                <w:i/>
              </w:rPr>
              <w:t>Самостоятельная работа обучающихся</w:t>
            </w:r>
          </w:p>
          <w:p w:rsidR="005D64B5" w:rsidRPr="005D64B5" w:rsidRDefault="005D64B5" w:rsidP="00580988">
            <w:pPr>
              <w:rPr>
                <w:b/>
                <w:bCs/>
                <w:i/>
              </w:rPr>
            </w:pPr>
            <w:r w:rsidRPr="005D64B5">
              <w:t>Заучивание наизусть стихотворений (по выбору).</w:t>
            </w:r>
          </w:p>
        </w:tc>
        <w:tc>
          <w:tcPr>
            <w:tcW w:w="1984" w:type="dxa"/>
          </w:tcPr>
          <w:p w:rsidR="005D64B5" w:rsidRPr="000B0DDD" w:rsidRDefault="005D64B5" w:rsidP="00580988">
            <w:pPr>
              <w:jc w:val="center"/>
            </w:pPr>
            <w:r>
              <w:t>1</w:t>
            </w:r>
          </w:p>
        </w:tc>
        <w:tc>
          <w:tcPr>
            <w:tcW w:w="1701" w:type="dxa"/>
            <w:vMerge/>
          </w:tcPr>
          <w:p w:rsidR="005D64B5" w:rsidRPr="000B0DDD" w:rsidRDefault="005D64B5" w:rsidP="00580988"/>
        </w:tc>
        <w:tc>
          <w:tcPr>
            <w:tcW w:w="2062" w:type="dxa"/>
            <w:vMerge/>
          </w:tcPr>
          <w:p w:rsidR="005D64B5" w:rsidRPr="000B0DDD" w:rsidRDefault="005D64B5" w:rsidP="00580988"/>
        </w:tc>
      </w:tr>
      <w:tr w:rsidR="00CF3397" w:rsidRPr="000B0DDD" w:rsidTr="00580988">
        <w:trPr>
          <w:trHeight w:val="77"/>
        </w:trPr>
        <w:tc>
          <w:tcPr>
            <w:tcW w:w="3369" w:type="dxa"/>
          </w:tcPr>
          <w:p w:rsidR="00CF3397" w:rsidRPr="000B0DDD" w:rsidRDefault="00CF339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rPr>
            </w:pPr>
            <w:r w:rsidRPr="000B0DDD">
              <w:rPr>
                <w:b/>
                <w:bCs/>
                <w:color w:val="000000"/>
              </w:rPr>
              <w:lastRenderedPageBreak/>
              <w:t>Тема 2.</w:t>
            </w:r>
          </w:p>
          <w:p w:rsidR="00CF3397" w:rsidRPr="000B0DDD" w:rsidRDefault="00CF339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B0DDD">
              <w:rPr>
                <w:b/>
                <w:bCs/>
                <w:color w:val="000000"/>
              </w:rPr>
              <w:t>Русская литература второй половины  Х</w:t>
            </w:r>
            <w:r w:rsidRPr="000B0DDD">
              <w:rPr>
                <w:b/>
                <w:bCs/>
                <w:color w:val="000000"/>
                <w:lang w:val="en-US"/>
              </w:rPr>
              <w:t>I</w:t>
            </w:r>
            <w:r w:rsidRPr="000B0DDD">
              <w:rPr>
                <w:b/>
                <w:bCs/>
                <w:color w:val="000000"/>
              </w:rPr>
              <w:t>Х века</w:t>
            </w:r>
          </w:p>
        </w:tc>
        <w:tc>
          <w:tcPr>
            <w:tcW w:w="5670" w:type="dxa"/>
          </w:tcPr>
          <w:p w:rsidR="00CF3397" w:rsidRPr="000B0DDD" w:rsidRDefault="00CF3397" w:rsidP="00580988">
            <w:pPr>
              <w:rPr>
                <w:b/>
                <w:bCs/>
                <w:i/>
              </w:rPr>
            </w:pPr>
          </w:p>
        </w:tc>
        <w:tc>
          <w:tcPr>
            <w:tcW w:w="1984" w:type="dxa"/>
          </w:tcPr>
          <w:p w:rsidR="00CF3397" w:rsidRPr="000B0DDD" w:rsidRDefault="00CF3397" w:rsidP="00580988">
            <w:pPr>
              <w:jc w:val="center"/>
            </w:pPr>
            <w:r w:rsidRPr="000B0DDD">
              <w:t>44</w:t>
            </w:r>
          </w:p>
        </w:tc>
        <w:tc>
          <w:tcPr>
            <w:tcW w:w="1701" w:type="dxa"/>
          </w:tcPr>
          <w:p w:rsidR="00CF3397" w:rsidRPr="000B0DDD" w:rsidRDefault="00580988" w:rsidP="00580988">
            <w:r>
              <w:t>ОК 05, ОК 08</w:t>
            </w:r>
          </w:p>
        </w:tc>
        <w:tc>
          <w:tcPr>
            <w:tcW w:w="2062" w:type="dxa"/>
          </w:tcPr>
          <w:p w:rsidR="00CF3397" w:rsidRPr="000B0DDD" w:rsidRDefault="00CF3397" w:rsidP="00580988">
            <w:r>
              <w:t xml:space="preserve">ЛР 01, ЛР 04, ЛР 06,  ЛР 09, МР 04, МР 08, МР 09, </w:t>
            </w:r>
            <w:r>
              <w:rPr>
                <w:iCs/>
              </w:rPr>
              <w:t>ПРб03, ПРб05, ПРб06, ПРб07, ПРб08, ПРб09, ПРб10</w:t>
            </w:r>
          </w:p>
        </w:tc>
      </w:tr>
      <w:tr w:rsidR="005D64B5" w:rsidRPr="000B0DDD" w:rsidTr="00580988">
        <w:trPr>
          <w:trHeight w:val="232"/>
        </w:trPr>
        <w:tc>
          <w:tcPr>
            <w:tcW w:w="3369" w:type="dxa"/>
            <w:vMerge w:val="restart"/>
          </w:tcPr>
          <w:p w:rsidR="005D64B5" w:rsidRPr="000B0DDD" w:rsidRDefault="005D64B5"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B0DDD">
              <w:rPr>
                <w:b/>
                <w:bCs/>
              </w:rPr>
              <w:t>Тема 2.1.</w:t>
            </w:r>
          </w:p>
          <w:p w:rsidR="005D64B5" w:rsidRDefault="005D64B5"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B0DDD">
              <w:rPr>
                <w:b/>
                <w:bCs/>
              </w:rPr>
              <w:t>Русская литература второй половины Х</w:t>
            </w:r>
            <w:r w:rsidRPr="000B0DDD">
              <w:rPr>
                <w:b/>
                <w:bCs/>
                <w:lang w:val="en-US"/>
              </w:rPr>
              <w:t>I</w:t>
            </w:r>
            <w:r w:rsidRPr="000B0DDD">
              <w:rPr>
                <w:b/>
                <w:bCs/>
              </w:rPr>
              <w:t>Х века</w:t>
            </w:r>
          </w:p>
          <w:p w:rsidR="005D64B5" w:rsidRDefault="005D64B5"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5D64B5" w:rsidRDefault="005D64B5"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5D64B5" w:rsidRDefault="005D64B5"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5D64B5" w:rsidRPr="000B0DDD" w:rsidRDefault="005D64B5"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5670" w:type="dxa"/>
          </w:tcPr>
          <w:p w:rsidR="005D64B5" w:rsidRPr="000B0DDD" w:rsidRDefault="005D64B5" w:rsidP="00580988">
            <w:pPr>
              <w:rPr>
                <w:b/>
                <w:bCs/>
                <w:i/>
              </w:rPr>
            </w:pPr>
            <w:r w:rsidRPr="000B0DDD">
              <w:rPr>
                <w:b/>
                <w:bCs/>
                <w:color w:val="000000"/>
              </w:rPr>
              <w:t>Дидактические единицы, содержание</w:t>
            </w:r>
          </w:p>
        </w:tc>
        <w:tc>
          <w:tcPr>
            <w:tcW w:w="1984" w:type="dxa"/>
            <w:vMerge w:val="restart"/>
          </w:tcPr>
          <w:p w:rsidR="005D64B5" w:rsidRPr="000B0DDD" w:rsidRDefault="005D64B5" w:rsidP="00580988">
            <w:pPr>
              <w:jc w:val="center"/>
            </w:pPr>
            <w:r w:rsidRPr="000B0DDD">
              <w:t>2</w:t>
            </w:r>
          </w:p>
        </w:tc>
        <w:tc>
          <w:tcPr>
            <w:tcW w:w="1701" w:type="dxa"/>
            <w:vMerge w:val="restart"/>
          </w:tcPr>
          <w:p w:rsidR="005D64B5" w:rsidRDefault="005D64B5" w:rsidP="00580988">
            <w:r>
              <w:t>ОК 05, ОК 08</w:t>
            </w:r>
          </w:p>
          <w:p w:rsidR="005D64B5" w:rsidRDefault="005D64B5" w:rsidP="00580988"/>
          <w:p w:rsidR="005D64B5" w:rsidRDefault="005D64B5" w:rsidP="00580988"/>
          <w:p w:rsidR="005D64B5" w:rsidRDefault="005D64B5" w:rsidP="00580988"/>
          <w:p w:rsidR="005D64B5" w:rsidRPr="000B0DDD" w:rsidRDefault="005D64B5" w:rsidP="00580988"/>
        </w:tc>
        <w:tc>
          <w:tcPr>
            <w:tcW w:w="2062" w:type="dxa"/>
            <w:vMerge w:val="restart"/>
          </w:tcPr>
          <w:p w:rsidR="005D64B5" w:rsidRDefault="005D64B5" w:rsidP="00580988">
            <w:r>
              <w:t>ЛР 01,  ЛР 09, МР 04, ПРб09, ПРб10</w:t>
            </w:r>
          </w:p>
          <w:p w:rsidR="005D64B5" w:rsidRDefault="005D64B5" w:rsidP="00580988"/>
          <w:p w:rsidR="005D64B5" w:rsidRDefault="005D64B5" w:rsidP="00580988"/>
          <w:p w:rsidR="005D64B5" w:rsidRPr="000B0DDD" w:rsidRDefault="005D64B5" w:rsidP="00580988"/>
        </w:tc>
      </w:tr>
      <w:tr w:rsidR="005D64B5" w:rsidRPr="000B0DDD" w:rsidTr="00580988">
        <w:trPr>
          <w:trHeight w:val="229"/>
        </w:trPr>
        <w:tc>
          <w:tcPr>
            <w:tcW w:w="3369" w:type="dxa"/>
            <w:vMerge/>
          </w:tcPr>
          <w:p w:rsidR="005D64B5" w:rsidRPr="000B0DDD" w:rsidRDefault="005D64B5"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5D64B5" w:rsidRPr="000B0DDD" w:rsidRDefault="005D64B5" w:rsidP="00580988">
            <w:pPr>
              <w:jc w:val="both"/>
              <w:rPr>
                <w:b/>
                <w:bCs/>
                <w:i/>
              </w:rPr>
            </w:pPr>
            <w:r w:rsidRPr="000B0DDD">
              <w:t xml:space="preserve">Культурно-историческое развитие России середины </w:t>
            </w:r>
            <w:r w:rsidRPr="000B0DDD">
              <w:rPr>
                <w:lang w:val="en-US"/>
              </w:rPr>
              <w:t>XIX</w:t>
            </w:r>
            <w:r w:rsidRPr="000B0DDD">
              <w:t xml:space="preserve"> века, отражение его в литературном процессе. Феномен русской литературы. Взаимодействие разных стилей и направлений. Жизнеутверждающий и критический реализм. Нравственные поиски героев.</w:t>
            </w:r>
            <w:r w:rsidRPr="000B0DDD">
              <w:rPr>
                <w:spacing w:val="-4"/>
              </w:rPr>
              <w:t xml:space="preserve"> Литературная критика. Эстетическая полемика. Журнальная полемика.</w:t>
            </w:r>
          </w:p>
        </w:tc>
        <w:tc>
          <w:tcPr>
            <w:tcW w:w="1984" w:type="dxa"/>
            <w:vMerge/>
          </w:tcPr>
          <w:p w:rsidR="005D64B5" w:rsidRPr="000B0DDD" w:rsidRDefault="005D64B5" w:rsidP="00580988">
            <w:pPr>
              <w:jc w:val="center"/>
            </w:pPr>
          </w:p>
        </w:tc>
        <w:tc>
          <w:tcPr>
            <w:tcW w:w="1701" w:type="dxa"/>
            <w:vMerge/>
          </w:tcPr>
          <w:p w:rsidR="005D64B5" w:rsidRPr="000B0DDD" w:rsidRDefault="005D64B5" w:rsidP="00580988"/>
        </w:tc>
        <w:tc>
          <w:tcPr>
            <w:tcW w:w="2062" w:type="dxa"/>
            <w:vMerge/>
          </w:tcPr>
          <w:p w:rsidR="005D64B5" w:rsidRPr="000B0DDD" w:rsidRDefault="005D64B5" w:rsidP="00580988"/>
        </w:tc>
      </w:tr>
      <w:tr w:rsidR="005D64B5" w:rsidRPr="000B0DDD" w:rsidTr="00580988">
        <w:trPr>
          <w:trHeight w:val="229"/>
        </w:trPr>
        <w:tc>
          <w:tcPr>
            <w:tcW w:w="3369" w:type="dxa"/>
            <w:vMerge/>
          </w:tcPr>
          <w:p w:rsidR="005D64B5" w:rsidRPr="000B0DDD" w:rsidRDefault="005D64B5"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5D64B5" w:rsidRPr="000B0DDD" w:rsidRDefault="005D64B5" w:rsidP="00580988">
            <w:pPr>
              <w:rPr>
                <w:b/>
                <w:bCs/>
                <w:i/>
              </w:rPr>
            </w:pPr>
            <w:r w:rsidRPr="000B0DDD">
              <w:rPr>
                <w:b/>
                <w:bCs/>
                <w:i/>
              </w:rPr>
              <w:t>Тематика практических занятий</w:t>
            </w:r>
          </w:p>
        </w:tc>
        <w:tc>
          <w:tcPr>
            <w:tcW w:w="1984" w:type="dxa"/>
          </w:tcPr>
          <w:p w:rsidR="005D64B5" w:rsidRPr="000B0DDD" w:rsidRDefault="005D64B5" w:rsidP="00580988">
            <w:pPr>
              <w:jc w:val="center"/>
            </w:pPr>
            <w:r w:rsidRPr="000B0DDD">
              <w:t>-</w:t>
            </w:r>
          </w:p>
        </w:tc>
        <w:tc>
          <w:tcPr>
            <w:tcW w:w="1701" w:type="dxa"/>
            <w:vMerge/>
          </w:tcPr>
          <w:p w:rsidR="005D64B5" w:rsidRPr="000B0DDD" w:rsidRDefault="005D64B5" w:rsidP="00580988"/>
        </w:tc>
        <w:tc>
          <w:tcPr>
            <w:tcW w:w="2062" w:type="dxa"/>
            <w:vMerge/>
          </w:tcPr>
          <w:p w:rsidR="005D64B5" w:rsidRPr="000B0DDD" w:rsidRDefault="005D64B5" w:rsidP="00580988"/>
        </w:tc>
      </w:tr>
      <w:tr w:rsidR="005D64B5" w:rsidRPr="000B0DDD" w:rsidTr="00580988">
        <w:trPr>
          <w:trHeight w:val="229"/>
        </w:trPr>
        <w:tc>
          <w:tcPr>
            <w:tcW w:w="3369" w:type="dxa"/>
            <w:vMerge/>
          </w:tcPr>
          <w:p w:rsidR="005D64B5" w:rsidRPr="000B0DDD" w:rsidRDefault="005D64B5"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5D64B5" w:rsidRPr="000B0DDD" w:rsidRDefault="005D64B5" w:rsidP="00580988">
            <w:pPr>
              <w:rPr>
                <w:b/>
                <w:bCs/>
                <w:i/>
              </w:rPr>
            </w:pPr>
            <w:r w:rsidRPr="000B0DDD">
              <w:rPr>
                <w:b/>
                <w:bCs/>
                <w:i/>
              </w:rPr>
              <w:t>Самостоятельная работа обучающихся</w:t>
            </w:r>
          </w:p>
        </w:tc>
        <w:tc>
          <w:tcPr>
            <w:tcW w:w="1984" w:type="dxa"/>
            <w:vMerge w:val="restart"/>
          </w:tcPr>
          <w:p w:rsidR="005D64B5" w:rsidRPr="000B0DDD" w:rsidRDefault="005D64B5" w:rsidP="00580988">
            <w:pPr>
              <w:jc w:val="center"/>
            </w:pPr>
            <w:r>
              <w:t>1</w:t>
            </w:r>
          </w:p>
        </w:tc>
        <w:tc>
          <w:tcPr>
            <w:tcW w:w="1701" w:type="dxa"/>
            <w:vMerge/>
          </w:tcPr>
          <w:p w:rsidR="005D64B5" w:rsidRPr="000B0DDD" w:rsidRDefault="005D64B5" w:rsidP="00580988"/>
        </w:tc>
        <w:tc>
          <w:tcPr>
            <w:tcW w:w="2062" w:type="dxa"/>
            <w:vMerge/>
          </w:tcPr>
          <w:p w:rsidR="005D64B5" w:rsidRPr="000B0DDD" w:rsidRDefault="005D64B5" w:rsidP="00580988"/>
        </w:tc>
      </w:tr>
      <w:tr w:rsidR="005D64B5" w:rsidRPr="000B0DDD" w:rsidTr="00580988">
        <w:trPr>
          <w:trHeight w:val="229"/>
        </w:trPr>
        <w:tc>
          <w:tcPr>
            <w:tcW w:w="3369" w:type="dxa"/>
            <w:vMerge/>
          </w:tcPr>
          <w:p w:rsidR="005D64B5" w:rsidRPr="000B0DDD" w:rsidRDefault="005D64B5"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5D64B5" w:rsidRPr="005D64B5" w:rsidRDefault="005D64B5" w:rsidP="00580988">
            <w:pPr>
              <w:rPr>
                <w:b/>
                <w:bCs/>
                <w:i/>
              </w:rPr>
            </w:pPr>
            <w:r>
              <w:t>П</w:t>
            </w:r>
            <w:r w:rsidRPr="005D64B5">
              <w:t>одготовка сообщений: «Основные черты русской классической литературы XIX в: национальная самобытность, гуманизм, жизнеутверждающий пафос, демократизм и народность», «Познавательная, нравственно-воспитательная и эстетическая роль русской литературы XIX в., ее мировое значение и актуальное звучание для современности», «Размежевание общественно-политических сил в 1860-е гг., полемика на страницах периодической печати. Журналы «Современник» и «Русское слово» и их роль в общественном движении».</w:t>
            </w:r>
          </w:p>
        </w:tc>
        <w:tc>
          <w:tcPr>
            <w:tcW w:w="1984" w:type="dxa"/>
            <w:vMerge/>
          </w:tcPr>
          <w:p w:rsidR="005D64B5" w:rsidRPr="000B0DDD" w:rsidRDefault="005D64B5" w:rsidP="00580988">
            <w:pPr>
              <w:jc w:val="center"/>
            </w:pPr>
          </w:p>
        </w:tc>
        <w:tc>
          <w:tcPr>
            <w:tcW w:w="1701" w:type="dxa"/>
            <w:vMerge/>
          </w:tcPr>
          <w:p w:rsidR="005D64B5" w:rsidRPr="000B0DDD" w:rsidRDefault="005D64B5" w:rsidP="00580988"/>
        </w:tc>
        <w:tc>
          <w:tcPr>
            <w:tcW w:w="2062" w:type="dxa"/>
            <w:vMerge/>
          </w:tcPr>
          <w:p w:rsidR="005D64B5" w:rsidRPr="000B0DDD" w:rsidRDefault="005D64B5" w:rsidP="00580988"/>
        </w:tc>
      </w:tr>
      <w:tr w:rsidR="00A90CC4" w:rsidRPr="000B0DDD" w:rsidTr="00580988">
        <w:trPr>
          <w:trHeight w:val="232"/>
        </w:trPr>
        <w:tc>
          <w:tcPr>
            <w:tcW w:w="3369" w:type="dxa"/>
            <w:vMerge w:val="restart"/>
          </w:tcPr>
          <w:p w:rsidR="00A90CC4" w:rsidRPr="000B0DDD"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B0DDD">
              <w:rPr>
                <w:b/>
                <w:bCs/>
              </w:rPr>
              <w:t>Тема 2.2.</w:t>
            </w: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rPr>
            </w:pPr>
            <w:r w:rsidRPr="000B0DDD">
              <w:rPr>
                <w:b/>
                <w:bCs/>
                <w:color w:val="000000"/>
              </w:rPr>
              <w:t>Островский Александр Николаевич</w:t>
            </w: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rPr>
            </w:pPr>
          </w:p>
          <w:p w:rsidR="00A90CC4" w:rsidRPr="000B0DDD"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A90CC4" w:rsidRPr="000B0DDD" w:rsidRDefault="00A90CC4" w:rsidP="00580988">
            <w:pPr>
              <w:rPr>
                <w:b/>
                <w:bCs/>
                <w:i/>
              </w:rPr>
            </w:pPr>
            <w:r w:rsidRPr="000B0DDD">
              <w:rPr>
                <w:b/>
                <w:bCs/>
                <w:color w:val="000000"/>
              </w:rPr>
              <w:lastRenderedPageBreak/>
              <w:t>Дидактические единицы, содержание</w:t>
            </w:r>
          </w:p>
        </w:tc>
        <w:tc>
          <w:tcPr>
            <w:tcW w:w="1984" w:type="dxa"/>
            <w:vMerge w:val="restart"/>
          </w:tcPr>
          <w:p w:rsidR="00A90CC4" w:rsidRPr="000B0DDD" w:rsidRDefault="00A90CC4" w:rsidP="00580988">
            <w:pPr>
              <w:jc w:val="center"/>
            </w:pPr>
            <w:r w:rsidRPr="000B0DDD">
              <w:t>4</w:t>
            </w:r>
          </w:p>
        </w:tc>
        <w:tc>
          <w:tcPr>
            <w:tcW w:w="1701" w:type="dxa"/>
            <w:vMerge w:val="restart"/>
          </w:tcPr>
          <w:p w:rsidR="00A90CC4" w:rsidRDefault="00A90CC4" w:rsidP="00580988">
            <w:r>
              <w:t>ОК 05, ОК 08</w:t>
            </w:r>
          </w:p>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Pr="000B0DDD" w:rsidRDefault="00A90CC4" w:rsidP="00580988"/>
        </w:tc>
        <w:tc>
          <w:tcPr>
            <w:tcW w:w="2062" w:type="dxa"/>
            <w:vMerge w:val="restart"/>
          </w:tcPr>
          <w:p w:rsidR="00A90CC4" w:rsidRDefault="00A90CC4" w:rsidP="00580988">
            <w:r>
              <w:lastRenderedPageBreak/>
              <w:t>ЛР 04, ЛР 09, МР 08, МР 09, ПРБ03, ПРб05, ПРб09</w:t>
            </w:r>
          </w:p>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Pr="000B0DDD" w:rsidRDefault="00A90CC4" w:rsidP="00580988"/>
        </w:tc>
      </w:tr>
      <w:tr w:rsidR="00A90CC4" w:rsidRPr="000B0DDD" w:rsidTr="00580988">
        <w:trPr>
          <w:trHeight w:val="229"/>
        </w:trPr>
        <w:tc>
          <w:tcPr>
            <w:tcW w:w="3369" w:type="dxa"/>
            <w:vMerge/>
          </w:tcPr>
          <w:p w:rsidR="00A90CC4" w:rsidRPr="000B0DDD"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A90CC4" w:rsidRPr="000B0DDD" w:rsidRDefault="00A90CC4" w:rsidP="00580988">
            <w:pPr>
              <w:jc w:val="both"/>
            </w:pPr>
            <w:r w:rsidRPr="000B0DDD">
              <w:t>Социально-культурная новизна драматургии А.Н. Островского. «Гроза»</w:t>
            </w:r>
            <w:r w:rsidRPr="000B0DDD">
              <w:rPr>
                <w:i/>
              </w:rPr>
              <w:t>.</w:t>
            </w:r>
            <w:r w:rsidRPr="000B0DDD">
              <w:t xml:space="preserve"> Самобытность замысла, оригинальность основного характера, сила трагической развязки в судьбе героев драмы.</w:t>
            </w:r>
          </w:p>
          <w:p w:rsidR="00A90CC4" w:rsidRPr="000B0DDD" w:rsidRDefault="00A90CC4" w:rsidP="00580988">
            <w:pPr>
              <w:jc w:val="both"/>
            </w:pPr>
            <w:r w:rsidRPr="000B0DDD">
              <w:t xml:space="preserve">Образ Катерины — воплощение лучших качеств женской </w:t>
            </w:r>
            <w:r w:rsidRPr="000B0DDD">
              <w:lastRenderedPageBreak/>
              <w:t xml:space="preserve">натуры. Конфликт романтической личности с укладом жизни, лишенной народных нравственных основ. Мотивы искушений, мотив своеволия и свободы в драме. Позиция автора и его идеал. Роль персонажей второго ряда в пьесе. Символика грозы. </w:t>
            </w:r>
          </w:p>
          <w:p w:rsidR="00A90CC4" w:rsidRPr="000B0DDD" w:rsidRDefault="00A90CC4" w:rsidP="00580988">
            <w:pPr>
              <w:jc w:val="both"/>
            </w:pPr>
            <w:r w:rsidRPr="000B0DDD">
              <w:t>Н.А. Добролюбов, Д.И. Писарев, А.П. Григорьев о драме «Гроза».</w:t>
            </w:r>
          </w:p>
          <w:p w:rsidR="00A90CC4" w:rsidRPr="000B0DDD" w:rsidRDefault="00A90CC4" w:rsidP="00580988">
            <w:pPr>
              <w:jc w:val="both"/>
            </w:pPr>
            <w:r w:rsidRPr="000B0DDD">
              <w:t xml:space="preserve">Театрально-сценическое открытие А. Н. Островского. А. Н. Островский – создатель русского театра </w:t>
            </w:r>
            <w:r w:rsidRPr="000B0DDD">
              <w:rPr>
                <w:lang w:val="en-US"/>
              </w:rPr>
              <w:t>XIX</w:t>
            </w:r>
            <w:r w:rsidRPr="000B0DDD">
              <w:t xml:space="preserve"> века. Новизна поэтики Островского. Типы деловых людей в пьесах А. Н. Островского. Природа комического. Особенности языка. Авторское отношение к героям. Непреходящее значение созданных драматургом характеров.</w:t>
            </w:r>
            <w:r w:rsidRPr="000B0DDD">
              <w:rPr>
                <w:bCs/>
              </w:rPr>
              <w:t xml:space="preserve"> Теория литературы:</w:t>
            </w:r>
            <w:r w:rsidRPr="000B0DDD">
              <w:t xml:space="preserve"> понятие о драме.</w:t>
            </w:r>
          </w:p>
          <w:p w:rsidR="00A90CC4" w:rsidRPr="000B0DDD" w:rsidRDefault="00A90CC4" w:rsidP="00580988">
            <w:pPr>
              <w:jc w:val="both"/>
            </w:pPr>
            <w:r w:rsidRPr="000B0DDD">
              <w:t xml:space="preserve">Театрально-сценическое открытие А. Н. Островского. А. Н. Островский – создатель русского театра </w:t>
            </w:r>
            <w:r w:rsidRPr="000B0DDD">
              <w:rPr>
                <w:lang w:val="en-US"/>
              </w:rPr>
              <w:t>XIX</w:t>
            </w:r>
            <w:r w:rsidRPr="000B0DDD">
              <w:t xml:space="preserve"> века. Новизна поэтики Островского. Типы деловых людей в пьесах А. Н. Островского. Природа комического. Особенности языка. Авторское отношение к героям. Непреходящее значение созданных драматургом характеров. </w:t>
            </w:r>
          </w:p>
          <w:p w:rsidR="00A90CC4" w:rsidRPr="000B0DDD" w:rsidRDefault="00A90CC4" w:rsidP="00580988">
            <w:pPr>
              <w:rPr>
                <w:b/>
                <w:bCs/>
                <w:i/>
              </w:rPr>
            </w:pPr>
            <w:r w:rsidRPr="000B0DDD">
              <w:rPr>
                <w:bCs/>
              </w:rPr>
              <w:t>Теория литературы:</w:t>
            </w:r>
            <w:r w:rsidRPr="000B0DDD">
              <w:t xml:space="preserve"> понятие о драме.</w:t>
            </w:r>
          </w:p>
        </w:tc>
        <w:tc>
          <w:tcPr>
            <w:tcW w:w="1984" w:type="dxa"/>
            <w:vMerge/>
          </w:tcPr>
          <w:p w:rsidR="00A90CC4" w:rsidRPr="000B0DDD" w:rsidRDefault="00A90CC4" w:rsidP="00580988">
            <w:pPr>
              <w:jc w:val="center"/>
            </w:pPr>
          </w:p>
        </w:tc>
        <w:tc>
          <w:tcPr>
            <w:tcW w:w="1701" w:type="dxa"/>
            <w:vMerge/>
          </w:tcPr>
          <w:p w:rsidR="00A90CC4" w:rsidRPr="000B0DDD" w:rsidRDefault="00A90CC4" w:rsidP="00580988"/>
        </w:tc>
        <w:tc>
          <w:tcPr>
            <w:tcW w:w="2062" w:type="dxa"/>
            <w:vMerge/>
          </w:tcPr>
          <w:p w:rsidR="00A90CC4" w:rsidRPr="000B0DDD" w:rsidRDefault="00A90CC4" w:rsidP="00580988"/>
        </w:tc>
      </w:tr>
      <w:tr w:rsidR="00A90CC4" w:rsidRPr="000B0DDD" w:rsidTr="00580988">
        <w:trPr>
          <w:trHeight w:val="229"/>
        </w:trPr>
        <w:tc>
          <w:tcPr>
            <w:tcW w:w="3369" w:type="dxa"/>
            <w:vMerge/>
          </w:tcPr>
          <w:p w:rsidR="00A90CC4" w:rsidRPr="000B0DDD"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A90CC4" w:rsidRPr="000B0DDD" w:rsidRDefault="00A90CC4" w:rsidP="00580988">
            <w:pPr>
              <w:rPr>
                <w:b/>
                <w:bCs/>
                <w:i/>
              </w:rPr>
            </w:pPr>
            <w:r w:rsidRPr="000B0DDD">
              <w:rPr>
                <w:b/>
                <w:bCs/>
                <w:i/>
              </w:rPr>
              <w:t>Тематика практических занятий</w:t>
            </w:r>
          </w:p>
        </w:tc>
        <w:tc>
          <w:tcPr>
            <w:tcW w:w="1984" w:type="dxa"/>
          </w:tcPr>
          <w:p w:rsidR="00A90CC4" w:rsidRPr="000B0DDD" w:rsidRDefault="00A90CC4" w:rsidP="00580988">
            <w:pPr>
              <w:jc w:val="center"/>
            </w:pPr>
            <w:r w:rsidRPr="000B0DDD">
              <w:t>-</w:t>
            </w:r>
          </w:p>
        </w:tc>
        <w:tc>
          <w:tcPr>
            <w:tcW w:w="1701" w:type="dxa"/>
            <w:vMerge/>
          </w:tcPr>
          <w:p w:rsidR="00A90CC4" w:rsidRPr="000B0DDD" w:rsidRDefault="00A90CC4" w:rsidP="00580988"/>
        </w:tc>
        <w:tc>
          <w:tcPr>
            <w:tcW w:w="2062" w:type="dxa"/>
            <w:vMerge/>
          </w:tcPr>
          <w:p w:rsidR="00A90CC4" w:rsidRPr="000B0DDD" w:rsidRDefault="00A90CC4" w:rsidP="00580988"/>
        </w:tc>
      </w:tr>
      <w:tr w:rsidR="00A90CC4" w:rsidRPr="000B0DDD" w:rsidTr="00580988">
        <w:trPr>
          <w:trHeight w:val="229"/>
        </w:trPr>
        <w:tc>
          <w:tcPr>
            <w:tcW w:w="3369" w:type="dxa"/>
            <w:vMerge/>
          </w:tcPr>
          <w:p w:rsidR="00A90CC4" w:rsidRPr="000B0DDD"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A90CC4" w:rsidRPr="000B0DDD" w:rsidRDefault="00A90CC4" w:rsidP="00580988">
            <w:pPr>
              <w:rPr>
                <w:b/>
                <w:bCs/>
                <w:i/>
              </w:rPr>
            </w:pPr>
            <w:r w:rsidRPr="000B0DDD">
              <w:rPr>
                <w:b/>
                <w:bCs/>
                <w:i/>
              </w:rPr>
              <w:t>Самостоятельная работа обучающихся</w:t>
            </w:r>
          </w:p>
        </w:tc>
        <w:tc>
          <w:tcPr>
            <w:tcW w:w="1984" w:type="dxa"/>
            <w:vMerge w:val="restart"/>
          </w:tcPr>
          <w:p w:rsidR="00A90CC4" w:rsidRPr="000B0DDD" w:rsidRDefault="00CE0245" w:rsidP="00580988">
            <w:pPr>
              <w:jc w:val="center"/>
            </w:pPr>
            <w:r>
              <w:t>1</w:t>
            </w:r>
          </w:p>
        </w:tc>
        <w:tc>
          <w:tcPr>
            <w:tcW w:w="1701" w:type="dxa"/>
            <w:vMerge/>
          </w:tcPr>
          <w:p w:rsidR="00A90CC4" w:rsidRPr="000B0DDD" w:rsidRDefault="00A90CC4" w:rsidP="00580988"/>
        </w:tc>
        <w:tc>
          <w:tcPr>
            <w:tcW w:w="2062" w:type="dxa"/>
            <w:vMerge/>
          </w:tcPr>
          <w:p w:rsidR="00A90CC4" w:rsidRPr="000B0DDD" w:rsidRDefault="00A90CC4" w:rsidP="00580988"/>
        </w:tc>
      </w:tr>
      <w:tr w:rsidR="00A90CC4" w:rsidRPr="000B0DDD" w:rsidTr="00580988">
        <w:trPr>
          <w:trHeight w:val="229"/>
        </w:trPr>
        <w:tc>
          <w:tcPr>
            <w:tcW w:w="3369" w:type="dxa"/>
            <w:vMerge/>
          </w:tcPr>
          <w:p w:rsidR="00A90CC4" w:rsidRPr="000B0DDD"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A90CC4" w:rsidRPr="000B0DDD" w:rsidRDefault="00CE0245" w:rsidP="00580988">
            <w:pPr>
              <w:rPr>
                <w:b/>
                <w:bCs/>
                <w:i/>
              </w:rPr>
            </w:pPr>
            <w:r>
              <w:rPr>
                <w:color w:val="000000"/>
              </w:rPr>
              <w:t>Ч</w:t>
            </w:r>
            <w:r w:rsidRPr="00DB46C9">
              <w:rPr>
                <w:color w:val="000000"/>
              </w:rPr>
              <w:t>тение драмы «Гроза», конспектирование критической статьи Н.А. Добролюбова «Луч света в темном царстве»</w:t>
            </w:r>
            <w:r>
              <w:rPr>
                <w:color w:val="000000"/>
              </w:rPr>
              <w:t>.</w:t>
            </w:r>
          </w:p>
        </w:tc>
        <w:tc>
          <w:tcPr>
            <w:tcW w:w="1984" w:type="dxa"/>
            <w:vMerge/>
          </w:tcPr>
          <w:p w:rsidR="00A90CC4" w:rsidRPr="000B0DDD" w:rsidRDefault="00A90CC4" w:rsidP="00580988">
            <w:pPr>
              <w:jc w:val="center"/>
            </w:pPr>
          </w:p>
        </w:tc>
        <w:tc>
          <w:tcPr>
            <w:tcW w:w="1701" w:type="dxa"/>
            <w:vMerge/>
          </w:tcPr>
          <w:p w:rsidR="00A90CC4" w:rsidRPr="000B0DDD" w:rsidRDefault="00A90CC4" w:rsidP="00580988"/>
        </w:tc>
        <w:tc>
          <w:tcPr>
            <w:tcW w:w="2062" w:type="dxa"/>
            <w:vMerge/>
          </w:tcPr>
          <w:p w:rsidR="00A90CC4" w:rsidRPr="000B0DDD" w:rsidRDefault="00A90CC4" w:rsidP="00580988"/>
        </w:tc>
      </w:tr>
      <w:tr w:rsidR="00A90CC4" w:rsidRPr="000B0DDD" w:rsidTr="00580988">
        <w:trPr>
          <w:trHeight w:val="232"/>
        </w:trPr>
        <w:tc>
          <w:tcPr>
            <w:tcW w:w="3369" w:type="dxa"/>
            <w:vMerge w:val="restart"/>
          </w:tcPr>
          <w:p w:rsidR="00A90CC4" w:rsidRPr="000B0DDD"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B0DDD">
              <w:rPr>
                <w:b/>
                <w:bCs/>
              </w:rPr>
              <w:t>Тема 2.3.</w:t>
            </w: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B0DDD">
              <w:rPr>
                <w:b/>
                <w:bCs/>
              </w:rPr>
              <w:t>Гончаров Иван Александрович</w:t>
            </w: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90CC4" w:rsidRPr="000B0DDD"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A90CC4" w:rsidRPr="000B0DDD" w:rsidRDefault="00A90CC4" w:rsidP="00580988">
            <w:pPr>
              <w:rPr>
                <w:b/>
                <w:bCs/>
                <w:i/>
              </w:rPr>
            </w:pPr>
            <w:r w:rsidRPr="000B0DDD">
              <w:rPr>
                <w:b/>
                <w:bCs/>
                <w:color w:val="000000"/>
              </w:rPr>
              <w:lastRenderedPageBreak/>
              <w:t>Дидактические единицы, содержание</w:t>
            </w:r>
          </w:p>
        </w:tc>
        <w:tc>
          <w:tcPr>
            <w:tcW w:w="1984" w:type="dxa"/>
            <w:vMerge w:val="restart"/>
          </w:tcPr>
          <w:p w:rsidR="00A90CC4" w:rsidRPr="000B0DDD" w:rsidRDefault="00A90CC4" w:rsidP="00580988">
            <w:pPr>
              <w:jc w:val="center"/>
            </w:pPr>
            <w:r w:rsidRPr="000B0DDD">
              <w:t>2</w:t>
            </w:r>
          </w:p>
        </w:tc>
        <w:tc>
          <w:tcPr>
            <w:tcW w:w="1701" w:type="dxa"/>
            <w:vMerge w:val="restart"/>
          </w:tcPr>
          <w:p w:rsidR="00A90CC4" w:rsidRDefault="00A90CC4" w:rsidP="00580988">
            <w:r>
              <w:t>ОК 05, ОК 08</w:t>
            </w:r>
          </w:p>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Pr="000B0DDD" w:rsidRDefault="00A90CC4" w:rsidP="00580988"/>
        </w:tc>
        <w:tc>
          <w:tcPr>
            <w:tcW w:w="2062" w:type="dxa"/>
            <w:vMerge w:val="restart"/>
          </w:tcPr>
          <w:p w:rsidR="00A90CC4" w:rsidRDefault="00A90CC4" w:rsidP="00580988">
            <w:r>
              <w:lastRenderedPageBreak/>
              <w:t>ЛР 04, ЛР 06, МР 07, ПРб09</w:t>
            </w:r>
          </w:p>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Pr="000B0DDD" w:rsidRDefault="00A90CC4" w:rsidP="00580988"/>
        </w:tc>
      </w:tr>
      <w:tr w:rsidR="00A90CC4" w:rsidRPr="000B0DDD" w:rsidTr="00580988">
        <w:trPr>
          <w:trHeight w:val="229"/>
        </w:trPr>
        <w:tc>
          <w:tcPr>
            <w:tcW w:w="3369" w:type="dxa"/>
            <w:vMerge/>
          </w:tcPr>
          <w:p w:rsidR="00A90CC4" w:rsidRPr="000B0DDD"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A90CC4" w:rsidRPr="000B0DDD" w:rsidRDefault="00A90CC4" w:rsidP="00580988">
            <w:r w:rsidRPr="000B0DDD">
              <w:t xml:space="preserve">Сведения из биографии. </w:t>
            </w:r>
            <w:r w:rsidRPr="000B0DDD">
              <w:rPr>
                <w:color w:val="000000"/>
              </w:rPr>
              <w:t>Романы Гончарова как своеобразная трилогия о судьбах Родины и русского человека.</w:t>
            </w:r>
          </w:p>
          <w:p w:rsidR="00A90CC4" w:rsidRPr="000B0DDD" w:rsidRDefault="00A90CC4" w:rsidP="00580988">
            <w:r w:rsidRPr="000B0DDD">
              <w:t xml:space="preserve">Роман «Обломов». Творческая история романа. Сон Ильи Ильича как художественно- философский центр романа. Обломов. Противоречивость характера. </w:t>
            </w:r>
            <w:proofErr w:type="spellStart"/>
            <w:r w:rsidRPr="000B0DDD">
              <w:t>Штольц</w:t>
            </w:r>
            <w:proofErr w:type="spellEnd"/>
            <w:r w:rsidRPr="000B0DDD">
              <w:t xml:space="preserve"> и Обломов. Прошлое и будущее России. Решение автором проблемы любви в романе. Любовь как лад человеческих отношений. (Ольга Ильинская – Агафья Пшеницына). Постижение авторского идеала человека, живущего в </w:t>
            </w:r>
            <w:r w:rsidRPr="000B0DDD">
              <w:lastRenderedPageBreak/>
              <w:t>переходную эпоху.Роман «Обломов» в оценке критиков (Н. Добролюбова, Д. Писарева, И. Анненского и др.).</w:t>
            </w:r>
          </w:p>
          <w:p w:rsidR="00A90CC4" w:rsidRPr="000B0DDD" w:rsidRDefault="00A90CC4" w:rsidP="00580988">
            <w:pPr>
              <w:jc w:val="both"/>
              <w:rPr>
                <w:b/>
                <w:bCs/>
                <w:i/>
              </w:rPr>
            </w:pPr>
            <w:r w:rsidRPr="000B0DDD">
              <w:rPr>
                <w:bCs/>
              </w:rPr>
              <w:t>Теория литературы:</w:t>
            </w:r>
            <w:r w:rsidRPr="000B0DDD">
              <w:t xml:space="preserve"> социально-психологический роман, антитеза.</w:t>
            </w:r>
          </w:p>
        </w:tc>
        <w:tc>
          <w:tcPr>
            <w:tcW w:w="1984" w:type="dxa"/>
            <w:vMerge/>
          </w:tcPr>
          <w:p w:rsidR="00A90CC4" w:rsidRPr="000B0DDD" w:rsidRDefault="00A90CC4" w:rsidP="00580988">
            <w:pPr>
              <w:jc w:val="center"/>
            </w:pPr>
          </w:p>
        </w:tc>
        <w:tc>
          <w:tcPr>
            <w:tcW w:w="1701" w:type="dxa"/>
            <w:vMerge/>
          </w:tcPr>
          <w:p w:rsidR="00A90CC4" w:rsidRPr="000B0DDD" w:rsidRDefault="00A90CC4" w:rsidP="00580988"/>
        </w:tc>
        <w:tc>
          <w:tcPr>
            <w:tcW w:w="2062" w:type="dxa"/>
            <w:vMerge/>
          </w:tcPr>
          <w:p w:rsidR="00A90CC4" w:rsidRPr="000B0DDD" w:rsidRDefault="00A90CC4" w:rsidP="00580988"/>
        </w:tc>
      </w:tr>
      <w:tr w:rsidR="00A90CC4" w:rsidRPr="000B0DDD" w:rsidTr="00580988">
        <w:trPr>
          <w:trHeight w:val="229"/>
        </w:trPr>
        <w:tc>
          <w:tcPr>
            <w:tcW w:w="3369" w:type="dxa"/>
            <w:vMerge/>
          </w:tcPr>
          <w:p w:rsidR="00A90CC4" w:rsidRPr="000B0DDD"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A90CC4" w:rsidRPr="000B0DDD" w:rsidRDefault="00A90CC4" w:rsidP="00580988">
            <w:pPr>
              <w:rPr>
                <w:b/>
                <w:bCs/>
                <w:i/>
              </w:rPr>
            </w:pPr>
            <w:r w:rsidRPr="000B0DDD">
              <w:rPr>
                <w:b/>
                <w:bCs/>
                <w:i/>
              </w:rPr>
              <w:t>Тематика практических занятий</w:t>
            </w:r>
          </w:p>
        </w:tc>
        <w:tc>
          <w:tcPr>
            <w:tcW w:w="1984" w:type="dxa"/>
          </w:tcPr>
          <w:p w:rsidR="00A90CC4" w:rsidRPr="000B0DDD" w:rsidRDefault="00A90CC4" w:rsidP="00580988">
            <w:pPr>
              <w:jc w:val="center"/>
            </w:pPr>
            <w:r w:rsidRPr="000B0DDD">
              <w:t>-</w:t>
            </w:r>
          </w:p>
        </w:tc>
        <w:tc>
          <w:tcPr>
            <w:tcW w:w="1701" w:type="dxa"/>
            <w:vMerge/>
          </w:tcPr>
          <w:p w:rsidR="00A90CC4" w:rsidRPr="000B0DDD" w:rsidRDefault="00A90CC4" w:rsidP="00580988"/>
        </w:tc>
        <w:tc>
          <w:tcPr>
            <w:tcW w:w="2062" w:type="dxa"/>
            <w:vMerge/>
          </w:tcPr>
          <w:p w:rsidR="00A90CC4" w:rsidRPr="000B0DDD" w:rsidRDefault="00A90CC4" w:rsidP="00580988"/>
        </w:tc>
      </w:tr>
      <w:tr w:rsidR="00A90CC4" w:rsidRPr="000B0DDD" w:rsidTr="00580988">
        <w:trPr>
          <w:trHeight w:val="229"/>
        </w:trPr>
        <w:tc>
          <w:tcPr>
            <w:tcW w:w="3369" w:type="dxa"/>
            <w:vMerge/>
          </w:tcPr>
          <w:p w:rsidR="00A90CC4" w:rsidRPr="000B0DDD"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A90CC4" w:rsidRPr="000B0DDD" w:rsidRDefault="00A90CC4" w:rsidP="00580988">
            <w:pPr>
              <w:rPr>
                <w:b/>
                <w:bCs/>
                <w:i/>
              </w:rPr>
            </w:pPr>
            <w:r w:rsidRPr="000B0DDD">
              <w:rPr>
                <w:b/>
                <w:bCs/>
                <w:i/>
              </w:rPr>
              <w:t>Самостоятельная работа обучающихся</w:t>
            </w:r>
          </w:p>
        </w:tc>
        <w:tc>
          <w:tcPr>
            <w:tcW w:w="1984" w:type="dxa"/>
            <w:vMerge w:val="restart"/>
          </w:tcPr>
          <w:p w:rsidR="00A90CC4" w:rsidRPr="000B0DDD" w:rsidRDefault="00CE0245" w:rsidP="00580988">
            <w:pPr>
              <w:jc w:val="center"/>
            </w:pPr>
            <w:r>
              <w:t>1</w:t>
            </w:r>
          </w:p>
        </w:tc>
        <w:tc>
          <w:tcPr>
            <w:tcW w:w="1701" w:type="dxa"/>
            <w:vMerge/>
          </w:tcPr>
          <w:p w:rsidR="00A90CC4" w:rsidRPr="000B0DDD" w:rsidRDefault="00A90CC4" w:rsidP="00580988"/>
        </w:tc>
        <w:tc>
          <w:tcPr>
            <w:tcW w:w="2062" w:type="dxa"/>
            <w:vMerge/>
          </w:tcPr>
          <w:p w:rsidR="00A90CC4" w:rsidRPr="000B0DDD" w:rsidRDefault="00A90CC4" w:rsidP="00580988"/>
        </w:tc>
      </w:tr>
      <w:tr w:rsidR="00A90CC4" w:rsidRPr="000B0DDD" w:rsidTr="00580988">
        <w:trPr>
          <w:trHeight w:val="229"/>
        </w:trPr>
        <w:tc>
          <w:tcPr>
            <w:tcW w:w="3369" w:type="dxa"/>
            <w:vMerge/>
          </w:tcPr>
          <w:p w:rsidR="00A90CC4" w:rsidRPr="000B0DDD"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A90CC4" w:rsidRPr="000B0DDD" w:rsidRDefault="00CE0245" w:rsidP="00580988">
            <w:pPr>
              <w:rPr>
                <w:b/>
                <w:bCs/>
                <w:i/>
              </w:rPr>
            </w:pPr>
            <w:r>
              <w:rPr>
                <w:color w:val="000000"/>
              </w:rPr>
              <w:t>Выборочное чтение глав романа «Обломов».</w:t>
            </w:r>
          </w:p>
        </w:tc>
        <w:tc>
          <w:tcPr>
            <w:tcW w:w="1984" w:type="dxa"/>
            <w:vMerge/>
          </w:tcPr>
          <w:p w:rsidR="00A90CC4" w:rsidRPr="000B0DDD" w:rsidRDefault="00A90CC4" w:rsidP="00580988">
            <w:pPr>
              <w:jc w:val="center"/>
            </w:pPr>
          </w:p>
        </w:tc>
        <w:tc>
          <w:tcPr>
            <w:tcW w:w="1701" w:type="dxa"/>
            <w:vMerge/>
          </w:tcPr>
          <w:p w:rsidR="00A90CC4" w:rsidRPr="000B0DDD" w:rsidRDefault="00A90CC4" w:rsidP="00580988"/>
        </w:tc>
        <w:tc>
          <w:tcPr>
            <w:tcW w:w="2062" w:type="dxa"/>
            <w:vMerge/>
          </w:tcPr>
          <w:p w:rsidR="00A90CC4" w:rsidRPr="000B0DDD" w:rsidRDefault="00A90CC4" w:rsidP="00580988"/>
        </w:tc>
      </w:tr>
      <w:tr w:rsidR="00A90CC4" w:rsidRPr="000B0DDD" w:rsidTr="00580988">
        <w:trPr>
          <w:trHeight w:val="125"/>
        </w:trPr>
        <w:tc>
          <w:tcPr>
            <w:tcW w:w="3369" w:type="dxa"/>
            <w:vMerge w:val="restart"/>
          </w:tcPr>
          <w:p w:rsidR="00A90CC4" w:rsidRPr="000B0DDD"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B0DDD">
              <w:rPr>
                <w:b/>
                <w:bCs/>
              </w:rPr>
              <w:t xml:space="preserve">Тема 2.4. </w:t>
            </w: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B0DDD">
              <w:rPr>
                <w:b/>
                <w:bCs/>
              </w:rPr>
              <w:t>Тургенев Иван Сергеевич</w:t>
            </w: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90CC4"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90CC4" w:rsidRPr="000B0DDD"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A90CC4" w:rsidRPr="000B0DDD" w:rsidRDefault="00A90CC4" w:rsidP="00580988">
            <w:pPr>
              <w:rPr>
                <w:b/>
                <w:bCs/>
                <w:i/>
              </w:rPr>
            </w:pPr>
            <w:r w:rsidRPr="000B0DDD">
              <w:rPr>
                <w:b/>
                <w:bCs/>
                <w:color w:val="000000"/>
              </w:rPr>
              <w:t>Дидактические единицы, содержание</w:t>
            </w:r>
          </w:p>
        </w:tc>
        <w:tc>
          <w:tcPr>
            <w:tcW w:w="1984" w:type="dxa"/>
            <w:vMerge w:val="restart"/>
          </w:tcPr>
          <w:p w:rsidR="00A90CC4" w:rsidRPr="000B0DDD" w:rsidRDefault="00A90CC4" w:rsidP="00580988">
            <w:pPr>
              <w:jc w:val="center"/>
            </w:pPr>
            <w:r w:rsidRPr="000B0DDD">
              <w:t>6</w:t>
            </w:r>
          </w:p>
          <w:p w:rsidR="00A90CC4" w:rsidRPr="000B0DDD" w:rsidRDefault="00A90CC4" w:rsidP="00580988">
            <w:pPr>
              <w:jc w:val="center"/>
            </w:pPr>
          </w:p>
        </w:tc>
        <w:tc>
          <w:tcPr>
            <w:tcW w:w="1701" w:type="dxa"/>
            <w:vMerge w:val="restart"/>
          </w:tcPr>
          <w:p w:rsidR="00A90CC4" w:rsidRDefault="00A90CC4" w:rsidP="00580988">
            <w:r>
              <w:t>ОК 05, ОК 08</w:t>
            </w:r>
          </w:p>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Pr="000B0DDD" w:rsidRDefault="00A90CC4" w:rsidP="00580988"/>
        </w:tc>
        <w:tc>
          <w:tcPr>
            <w:tcW w:w="2062" w:type="dxa"/>
            <w:vMerge w:val="restart"/>
          </w:tcPr>
          <w:p w:rsidR="00A90CC4" w:rsidRDefault="00A90CC4" w:rsidP="00580988">
            <w:r>
              <w:t>ЛР 04, ЛР 09, МР 08, МР 09, ПРБ03, ПРб07, ПРб09</w:t>
            </w:r>
          </w:p>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Default="00A90CC4" w:rsidP="00580988"/>
          <w:p w:rsidR="00A90CC4" w:rsidRPr="000B0DDD" w:rsidRDefault="00A90CC4" w:rsidP="00580988"/>
        </w:tc>
      </w:tr>
      <w:tr w:rsidR="00A90CC4" w:rsidRPr="000B0DDD" w:rsidTr="00580988">
        <w:trPr>
          <w:trHeight w:val="121"/>
        </w:trPr>
        <w:tc>
          <w:tcPr>
            <w:tcW w:w="3369" w:type="dxa"/>
            <w:vMerge/>
          </w:tcPr>
          <w:p w:rsidR="00A90CC4" w:rsidRPr="000B0DDD"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A90CC4" w:rsidRPr="000B0DDD"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0B0DDD">
              <w:t xml:space="preserve">Сведения из биографии. </w:t>
            </w:r>
            <w:r w:rsidRPr="000B0DDD">
              <w:rPr>
                <w:color w:val="000000"/>
              </w:rPr>
              <w:t>Жанровое многообразие</w:t>
            </w:r>
            <w:r w:rsidRPr="000B0DDD">
              <w:rPr>
                <w:color w:val="000000"/>
              </w:rPr>
              <w:br/>
              <w:t>творчества. Русский роман XIX века и романы И. С. Тургенева.</w:t>
            </w:r>
          </w:p>
          <w:p w:rsidR="00A90CC4" w:rsidRPr="000B0DDD"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0B0DDD">
              <w:t xml:space="preserve">Роман «Отцы и дети». Временной и всечеловеческий смысл названия и основной конфликт романа. Особенности композиции романа. Базаров в системе образов. Нигилизм Базарова и пародия на нигилизм в романе (Ситников и </w:t>
            </w:r>
            <w:proofErr w:type="spellStart"/>
            <w:r w:rsidRPr="000B0DDD">
              <w:t>Кукшина</w:t>
            </w:r>
            <w:proofErr w:type="spellEnd"/>
            <w:r w:rsidRPr="000B0DDD">
              <w:t>).</w:t>
            </w:r>
          </w:p>
          <w:p w:rsidR="00A90CC4" w:rsidRPr="000B0DDD" w:rsidRDefault="00A90CC4" w:rsidP="00580988">
            <w:pPr>
              <w:jc w:val="both"/>
              <w:rPr>
                <w:bCs/>
              </w:rPr>
            </w:pPr>
            <w:r w:rsidRPr="000B0DDD">
              <w:t>Нравственная проблематика романа и ее общечеловеческое значение. Тема любви в романе. Образ Базарова. Особенности поэтики Тургенева. Роль пейзажа в раскрытии идейно-художественного замысла писателя. Значение заключительных сцен романа. Своеобразие художественной манеры Тургенева-романиста. Авторская позиция в романе.Полемика вокруг романа. (Д. Писарев, Н. Страхов, М. Антонович).</w:t>
            </w:r>
          </w:p>
          <w:p w:rsidR="00A90CC4" w:rsidRPr="000B0DDD" w:rsidRDefault="00A90CC4" w:rsidP="00580988">
            <w:pPr>
              <w:rPr>
                <w:b/>
                <w:bCs/>
                <w:i/>
              </w:rPr>
            </w:pPr>
            <w:r w:rsidRPr="000B0DDD">
              <w:rPr>
                <w:bCs/>
              </w:rPr>
              <w:t>Теория литературы:</w:t>
            </w:r>
            <w:r w:rsidRPr="000B0DDD">
              <w:t xml:space="preserve"> Развитие понятия о родах и жанрах литературы (роман). Замысел писателя и объективное значение художественного произведения.</w:t>
            </w:r>
          </w:p>
        </w:tc>
        <w:tc>
          <w:tcPr>
            <w:tcW w:w="1984" w:type="dxa"/>
            <w:vMerge/>
          </w:tcPr>
          <w:p w:rsidR="00A90CC4" w:rsidRPr="000B0DDD" w:rsidRDefault="00A90CC4" w:rsidP="00580988">
            <w:pPr>
              <w:jc w:val="center"/>
            </w:pPr>
          </w:p>
        </w:tc>
        <w:tc>
          <w:tcPr>
            <w:tcW w:w="1701" w:type="dxa"/>
            <w:vMerge/>
          </w:tcPr>
          <w:p w:rsidR="00A90CC4" w:rsidRPr="000B0DDD" w:rsidRDefault="00A90CC4" w:rsidP="00580988"/>
        </w:tc>
        <w:tc>
          <w:tcPr>
            <w:tcW w:w="2062" w:type="dxa"/>
            <w:vMerge/>
          </w:tcPr>
          <w:p w:rsidR="00A90CC4" w:rsidRPr="000B0DDD" w:rsidRDefault="00A90CC4" w:rsidP="00580988"/>
        </w:tc>
      </w:tr>
      <w:tr w:rsidR="00A90CC4" w:rsidRPr="000B0DDD" w:rsidTr="00580988">
        <w:trPr>
          <w:trHeight w:val="121"/>
        </w:trPr>
        <w:tc>
          <w:tcPr>
            <w:tcW w:w="3369" w:type="dxa"/>
            <w:vMerge/>
          </w:tcPr>
          <w:p w:rsidR="00A90CC4" w:rsidRPr="000B0DDD"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A90CC4" w:rsidRPr="000B0DDD" w:rsidRDefault="00A90CC4" w:rsidP="00580988">
            <w:pPr>
              <w:rPr>
                <w:b/>
                <w:bCs/>
                <w:i/>
              </w:rPr>
            </w:pPr>
            <w:r w:rsidRPr="000B0DDD">
              <w:rPr>
                <w:b/>
                <w:bCs/>
                <w:i/>
              </w:rPr>
              <w:t>Тематика практических занятий</w:t>
            </w:r>
          </w:p>
        </w:tc>
        <w:tc>
          <w:tcPr>
            <w:tcW w:w="1984" w:type="dxa"/>
            <w:vMerge w:val="restart"/>
          </w:tcPr>
          <w:p w:rsidR="00A90CC4" w:rsidRPr="000B0DDD" w:rsidRDefault="00A90CC4" w:rsidP="00580988">
            <w:pPr>
              <w:jc w:val="center"/>
            </w:pPr>
            <w:r w:rsidRPr="000B0DDD">
              <w:t>2</w:t>
            </w:r>
          </w:p>
        </w:tc>
        <w:tc>
          <w:tcPr>
            <w:tcW w:w="1701" w:type="dxa"/>
            <w:vMerge/>
          </w:tcPr>
          <w:p w:rsidR="00A90CC4" w:rsidRPr="000B0DDD" w:rsidRDefault="00A90CC4" w:rsidP="00580988"/>
        </w:tc>
        <w:tc>
          <w:tcPr>
            <w:tcW w:w="2062" w:type="dxa"/>
            <w:vMerge/>
          </w:tcPr>
          <w:p w:rsidR="00A90CC4" w:rsidRPr="000B0DDD" w:rsidRDefault="00A90CC4" w:rsidP="00580988"/>
        </w:tc>
      </w:tr>
      <w:tr w:rsidR="00A90CC4" w:rsidRPr="000B0DDD" w:rsidTr="00580988">
        <w:trPr>
          <w:trHeight w:val="121"/>
        </w:trPr>
        <w:tc>
          <w:tcPr>
            <w:tcW w:w="3369" w:type="dxa"/>
            <w:vMerge/>
          </w:tcPr>
          <w:p w:rsidR="00A90CC4" w:rsidRPr="000B0DDD"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A90CC4" w:rsidRPr="000B0DDD" w:rsidRDefault="00A90CC4" w:rsidP="00580988">
            <w:pPr>
              <w:rPr>
                <w:b/>
                <w:bCs/>
                <w:i/>
              </w:rPr>
            </w:pPr>
            <w:r>
              <w:t>Практическое занятие</w:t>
            </w:r>
            <w:r w:rsidRPr="000B0DDD">
              <w:t xml:space="preserve"> №2. Сочинение-миниатюра по роману «Отцы и дети».</w:t>
            </w:r>
          </w:p>
        </w:tc>
        <w:tc>
          <w:tcPr>
            <w:tcW w:w="1984" w:type="dxa"/>
            <w:vMerge/>
          </w:tcPr>
          <w:p w:rsidR="00A90CC4" w:rsidRPr="000B0DDD" w:rsidRDefault="00A90CC4" w:rsidP="00580988">
            <w:pPr>
              <w:jc w:val="center"/>
            </w:pPr>
          </w:p>
        </w:tc>
        <w:tc>
          <w:tcPr>
            <w:tcW w:w="1701" w:type="dxa"/>
            <w:vMerge/>
          </w:tcPr>
          <w:p w:rsidR="00A90CC4" w:rsidRPr="000B0DDD" w:rsidRDefault="00A90CC4" w:rsidP="00580988"/>
        </w:tc>
        <w:tc>
          <w:tcPr>
            <w:tcW w:w="2062" w:type="dxa"/>
            <w:vMerge/>
          </w:tcPr>
          <w:p w:rsidR="00A90CC4" w:rsidRPr="000B0DDD" w:rsidRDefault="00A90CC4" w:rsidP="00580988"/>
        </w:tc>
      </w:tr>
      <w:tr w:rsidR="00A90CC4" w:rsidRPr="000B0DDD" w:rsidTr="00580988">
        <w:trPr>
          <w:trHeight w:val="121"/>
        </w:trPr>
        <w:tc>
          <w:tcPr>
            <w:tcW w:w="3369" w:type="dxa"/>
            <w:vMerge/>
          </w:tcPr>
          <w:p w:rsidR="00A90CC4" w:rsidRPr="000B0DDD"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A90CC4" w:rsidRPr="000B0DDD" w:rsidRDefault="00A90CC4" w:rsidP="00580988">
            <w:pPr>
              <w:rPr>
                <w:b/>
                <w:bCs/>
                <w:i/>
              </w:rPr>
            </w:pPr>
            <w:r w:rsidRPr="000B0DDD">
              <w:rPr>
                <w:b/>
                <w:bCs/>
                <w:i/>
              </w:rPr>
              <w:t>Самостоятельная работа обучающихся</w:t>
            </w:r>
          </w:p>
        </w:tc>
        <w:tc>
          <w:tcPr>
            <w:tcW w:w="1984" w:type="dxa"/>
            <w:vMerge w:val="restart"/>
          </w:tcPr>
          <w:p w:rsidR="00A90CC4" w:rsidRPr="000B0DDD" w:rsidRDefault="00CE0245" w:rsidP="00580988">
            <w:pPr>
              <w:jc w:val="center"/>
            </w:pPr>
            <w:r>
              <w:t>3</w:t>
            </w:r>
          </w:p>
        </w:tc>
        <w:tc>
          <w:tcPr>
            <w:tcW w:w="1701" w:type="dxa"/>
            <w:vMerge/>
          </w:tcPr>
          <w:p w:rsidR="00A90CC4" w:rsidRPr="000B0DDD" w:rsidRDefault="00A90CC4" w:rsidP="00580988"/>
        </w:tc>
        <w:tc>
          <w:tcPr>
            <w:tcW w:w="2062" w:type="dxa"/>
            <w:vMerge/>
          </w:tcPr>
          <w:p w:rsidR="00A90CC4" w:rsidRPr="000B0DDD" w:rsidRDefault="00A90CC4" w:rsidP="00580988"/>
        </w:tc>
      </w:tr>
      <w:tr w:rsidR="00A90CC4" w:rsidRPr="000B0DDD" w:rsidTr="00580988">
        <w:trPr>
          <w:trHeight w:val="121"/>
        </w:trPr>
        <w:tc>
          <w:tcPr>
            <w:tcW w:w="3369" w:type="dxa"/>
            <w:vMerge/>
          </w:tcPr>
          <w:p w:rsidR="00A90CC4" w:rsidRPr="000B0DDD" w:rsidRDefault="00A90CC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A90CC4" w:rsidRPr="000B0DDD" w:rsidRDefault="00CE0245" w:rsidP="00580988">
            <w:pPr>
              <w:rPr>
                <w:b/>
                <w:bCs/>
                <w:i/>
              </w:rPr>
            </w:pPr>
            <w:r>
              <w:rPr>
                <w:color w:val="000000"/>
              </w:rPr>
              <w:t>Чтение романа «Отцы и дети». К</w:t>
            </w:r>
            <w:r w:rsidRPr="00DB46C9">
              <w:rPr>
                <w:color w:val="000000"/>
              </w:rPr>
              <w:t>онспекти</w:t>
            </w:r>
            <w:r>
              <w:rPr>
                <w:color w:val="000000"/>
              </w:rPr>
              <w:t>рование критической статьи Д. Писарева «Базаров».</w:t>
            </w:r>
          </w:p>
        </w:tc>
        <w:tc>
          <w:tcPr>
            <w:tcW w:w="1984" w:type="dxa"/>
            <w:vMerge/>
          </w:tcPr>
          <w:p w:rsidR="00A90CC4" w:rsidRPr="000B0DDD" w:rsidRDefault="00A90CC4" w:rsidP="00580988">
            <w:pPr>
              <w:jc w:val="center"/>
            </w:pPr>
          </w:p>
        </w:tc>
        <w:tc>
          <w:tcPr>
            <w:tcW w:w="1701" w:type="dxa"/>
            <w:vMerge/>
          </w:tcPr>
          <w:p w:rsidR="00A90CC4" w:rsidRPr="000B0DDD" w:rsidRDefault="00A90CC4" w:rsidP="00580988"/>
        </w:tc>
        <w:tc>
          <w:tcPr>
            <w:tcW w:w="2062" w:type="dxa"/>
            <w:vMerge/>
          </w:tcPr>
          <w:p w:rsidR="00A90CC4" w:rsidRPr="000B0DDD" w:rsidRDefault="00A90CC4" w:rsidP="00580988"/>
        </w:tc>
      </w:tr>
      <w:tr w:rsidR="00930027" w:rsidRPr="000B0DDD" w:rsidTr="00580988">
        <w:trPr>
          <w:trHeight w:val="297"/>
        </w:trPr>
        <w:tc>
          <w:tcPr>
            <w:tcW w:w="3369" w:type="dxa"/>
            <w:vMerge w:val="restart"/>
          </w:tcPr>
          <w:p w:rsidR="00930027" w:rsidRPr="000B0DDD"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0B0DDD">
              <w:rPr>
                <w:b/>
                <w:bCs/>
              </w:rPr>
              <w:t>Тема 2.5</w:t>
            </w:r>
          </w:p>
          <w:p w:rsidR="00930027" w:rsidRPr="000B0DDD"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0B0DDD">
              <w:rPr>
                <w:b/>
                <w:bCs/>
              </w:rPr>
              <w:t>Поэты «чистого искусства» - Ф.И.Тютчев,</w:t>
            </w: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B0DDD">
              <w:rPr>
                <w:b/>
                <w:bCs/>
              </w:rPr>
              <w:lastRenderedPageBreak/>
              <w:t>А.А.Фет, А.К.Толстой</w:t>
            </w: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Pr="000B0DDD"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930027" w:rsidRPr="000B0DDD" w:rsidRDefault="00930027" w:rsidP="00580988">
            <w:pPr>
              <w:rPr>
                <w:b/>
                <w:bCs/>
                <w:i/>
              </w:rPr>
            </w:pPr>
            <w:r w:rsidRPr="000B0DDD">
              <w:rPr>
                <w:b/>
                <w:bCs/>
                <w:color w:val="000000"/>
              </w:rPr>
              <w:lastRenderedPageBreak/>
              <w:t>Дидактические единицы, содержание</w:t>
            </w:r>
          </w:p>
        </w:tc>
        <w:tc>
          <w:tcPr>
            <w:tcW w:w="1984" w:type="dxa"/>
            <w:vMerge w:val="restart"/>
          </w:tcPr>
          <w:p w:rsidR="00930027" w:rsidRPr="000B0DDD" w:rsidRDefault="00930027" w:rsidP="00580988">
            <w:pPr>
              <w:jc w:val="center"/>
            </w:pPr>
            <w:r w:rsidRPr="000B0DDD">
              <w:t>2</w:t>
            </w:r>
          </w:p>
        </w:tc>
        <w:tc>
          <w:tcPr>
            <w:tcW w:w="1701" w:type="dxa"/>
            <w:vMerge w:val="restart"/>
          </w:tcPr>
          <w:p w:rsidR="00930027" w:rsidRDefault="00930027" w:rsidP="00580988">
            <w:r>
              <w:t>ОК 05, ОК 08</w:t>
            </w:r>
          </w:p>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Pr="000B0DDD" w:rsidRDefault="00930027" w:rsidP="00580988"/>
        </w:tc>
        <w:tc>
          <w:tcPr>
            <w:tcW w:w="2062" w:type="dxa"/>
            <w:vMerge w:val="restart"/>
          </w:tcPr>
          <w:p w:rsidR="00930027" w:rsidRDefault="00930027" w:rsidP="00580988">
            <w:r>
              <w:lastRenderedPageBreak/>
              <w:t>ЛР 01, ЛР 04, МР 01, МР 09, ПРб06, ПРб07, ПРб08</w:t>
            </w:r>
          </w:p>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Pr="000B0DDD" w:rsidRDefault="00930027" w:rsidP="00580988"/>
        </w:tc>
      </w:tr>
      <w:tr w:rsidR="00930027" w:rsidRPr="000B0DDD" w:rsidTr="00580988">
        <w:trPr>
          <w:trHeight w:val="296"/>
        </w:trPr>
        <w:tc>
          <w:tcPr>
            <w:tcW w:w="3369" w:type="dxa"/>
            <w:vMerge/>
          </w:tcPr>
          <w:p w:rsidR="00930027" w:rsidRPr="000B0DDD"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930027" w:rsidRPr="000B0DDD" w:rsidRDefault="00930027" w:rsidP="00580988">
            <w:pPr>
              <w:jc w:val="both"/>
            </w:pPr>
            <w:r w:rsidRPr="000B0DDD">
              <w:t>Ф.И. Тютчев. Сведения из биографии. Стихотворения: «С поляны коршун поднялся…», «Полдень», «</w:t>
            </w:r>
            <w:proofErr w:type="spellStart"/>
            <w:r w:rsidRPr="000B0DDD">
              <w:rPr>
                <w:lang w:val="en-US"/>
              </w:rPr>
              <w:t>Silentium</w:t>
            </w:r>
            <w:proofErr w:type="spellEnd"/>
            <w:r w:rsidRPr="000B0DDD">
              <w:t xml:space="preserve">», </w:t>
            </w:r>
            <w:r w:rsidRPr="000B0DDD">
              <w:lastRenderedPageBreak/>
              <w:t>«Видение», «Тени сизые смесились…», «Не то, что мните вы, природа…», «29-е января 1837», «Я лютеран люблю богослуженье», «Умом Россию не понять…», «О, как убийственно мы любим», «Последняя любовь», «Я очи знал, – о, эти очи», «Природа – сфинкс. И тем она верней…», «Нам не дано предугадать…», «К. Б.» («Я встретил Вас – и все былое…»), «День и ночь», «Эти бедные селенья…» и др. Философичность – основа лирики поэта. Символичность образов поэзии Тютчева. Общественно-политическая лирика. Ф. И. Тютчев, его видение России и ее будущего. Лирика любви. Раскрытие в ней драматических переживаний поэта.</w:t>
            </w:r>
          </w:p>
          <w:p w:rsidR="00930027" w:rsidRPr="000B0DDD" w:rsidRDefault="00930027" w:rsidP="00580988">
            <w:pPr>
              <w:jc w:val="both"/>
            </w:pPr>
            <w:r w:rsidRPr="000B0DDD">
              <w:t>А.А. Фет. Сведения из биографии. Стихотворения: «Облаком волнистым…», «Осень», «Прости – и все забудь», «Шепот, робкое дыханье…», «Какое счастье – ночь, и мы одни...», «Сияла ночь. Луной был полон сад...», «Еще майская ночь...», «Одним толчком согнать ладью живую…», «На заре ты ее не буди...», «Это утро, радость эта…», «Еще одно забывчивое слово», «Вечер» и др.</w:t>
            </w:r>
          </w:p>
          <w:p w:rsidR="00930027" w:rsidRPr="000B0DDD" w:rsidRDefault="00930027" w:rsidP="00580988">
            <w:pPr>
              <w:jc w:val="both"/>
            </w:pPr>
            <w:r w:rsidRPr="000B0DDD">
              <w:t>Связь творчества Фета с традициями немецкой школы поэтов. Поэзия как выражение идеала и красоты. Слияние внешнего и внутреннего мира в его поэзии. Гармоничность и мелодичность лирики Фета. Лирический герой в поэзии А.А. Фета.</w:t>
            </w:r>
          </w:p>
          <w:p w:rsidR="00930027" w:rsidRPr="000B0DDD" w:rsidRDefault="00930027" w:rsidP="00580988">
            <w:pPr>
              <w:rPr>
                <w:b/>
                <w:bCs/>
                <w:i/>
              </w:rPr>
            </w:pPr>
            <w:r w:rsidRPr="000B0DDD">
              <w:t>А.К. Толстой. Сведения из биографии. Стихотворения: «Меня во мраке и в пыли…», «Двух станов не боец, но только гость случайный...», «Слеза дрожит в твоем ревнивом взоре…», «Против течения», «Не верь мне, друг, когда в избытке горя…», «Колокольчики мои…», «Когда природа вся трепещет и сияет...», «Тебя так любят все; один твой тихий вид...», «Минула страсть, и пыл ее тревожный…», «Ты не спрашивай, не распытывай...».</w:t>
            </w:r>
          </w:p>
        </w:tc>
        <w:tc>
          <w:tcPr>
            <w:tcW w:w="1984" w:type="dxa"/>
            <w:vMerge/>
          </w:tcPr>
          <w:p w:rsidR="00930027" w:rsidRPr="000B0DDD" w:rsidRDefault="00930027" w:rsidP="00580988">
            <w:pPr>
              <w:jc w:val="center"/>
            </w:pPr>
          </w:p>
        </w:tc>
        <w:tc>
          <w:tcPr>
            <w:tcW w:w="1701" w:type="dxa"/>
            <w:vMerge/>
          </w:tcPr>
          <w:p w:rsidR="00930027" w:rsidRPr="000B0DDD" w:rsidRDefault="00930027" w:rsidP="00580988"/>
        </w:tc>
        <w:tc>
          <w:tcPr>
            <w:tcW w:w="2062" w:type="dxa"/>
            <w:vMerge/>
          </w:tcPr>
          <w:p w:rsidR="00930027" w:rsidRPr="000B0DDD" w:rsidRDefault="00930027" w:rsidP="00580988"/>
        </w:tc>
      </w:tr>
      <w:tr w:rsidR="00930027" w:rsidRPr="000B0DDD" w:rsidTr="00580988">
        <w:trPr>
          <w:trHeight w:val="296"/>
        </w:trPr>
        <w:tc>
          <w:tcPr>
            <w:tcW w:w="3369" w:type="dxa"/>
            <w:vMerge/>
          </w:tcPr>
          <w:p w:rsidR="00930027" w:rsidRPr="000B0DDD"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930027" w:rsidRPr="000B0DDD" w:rsidRDefault="00930027" w:rsidP="00580988">
            <w:pPr>
              <w:rPr>
                <w:b/>
                <w:bCs/>
                <w:i/>
              </w:rPr>
            </w:pPr>
            <w:r w:rsidRPr="000B0DDD">
              <w:rPr>
                <w:b/>
                <w:bCs/>
                <w:i/>
              </w:rPr>
              <w:t>Тематика практических занятий</w:t>
            </w:r>
          </w:p>
        </w:tc>
        <w:tc>
          <w:tcPr>
            <w:tcW w:w="1984" w:type="dxa"/>
          </w:tcPr>
          <w:p w:rsidR="00930027" w:rsidRPr="000B0DDD" w:rsidRDefault="00930027" w:rsidP="00580988">
            <w:pPr>
              <w:jc w:val="center"/>
            </w:pPr>
            <w:r w:rsidRPr="000B0DDD">
              <w:t>-</w:t>
            </w:r>
          </w:p>
        </w:tc>
        <w:tc>
          <w:tcPr>
            <w:tcW w:w="1701" w:type="dxa"/>
            <w:vMerge/>
          </w:tcPr>
          <w:p w:rsidR="00930027" w:rsidRPr="000B0DDD" w:rsidRDefault="00930027" w:rsidP="00580988"/>
        </w:tc>
        <w:tc>
          <w:tcPr>
            <w:tcW w:w="2062" w:type="dxa"/>
            <w:vMerge/>
          </w:tcPr>
          <w:p w:rsidR="00930027" w:rsidRPr="000B0DDD" w:rsidRDefault="00930027" w:rsidP="00580988"/>
        </w:tc>
      </w:tr>
      <w:tr w:rsidR="00930027" w:rsidRPr="000B0DDD" w:rsidTr="00580988">
        <w:trPr>
          <w:trHeight w:val="296"/>
        </w:trPr>
        <w:tc>
          <w:tcPr>
            <w:tcW w:w="3369" w:type="dxa"/>
            <w:vMerge/>
          </w:tcPr>
          <w:p w:rsidR="00930027" w:rsidRPr="000B0DDD"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930027" w:rsidRPr="000B0DDD" w:rsidRDefault="00930027" w:rsidP="00580988">
            <w:pPr>
              <w:rPr>
                <w:b/>
                <w:bCs/>
                <w:i/>
              </w:rPr>
            </w:pPr>
            <w:r w:rsidRPr="000B0DDD">
              <w:rPr>
                <w:b/>
                <w:bCs/>
                <w:i/>
              </w:rPr>
              <w:t>Самостоятельная работа обучающихся</w:t>
            </w:r>
          </w:p>
        </w:tc>
        <w:tc>
          <w:tcPr>
            <w:tcW w:w="1984" w:type="dxa"/>
            <w:vMerge w:val="restart"/>
          </w:tcPr>
          <w:p w:rsidR="00930027" w:rsidRPr="000B0DDD" w:rsidRDefault="00CE0245" w:rsidP="00580988">
            <w:pPr>
              <w:jc w:val="center"/>
            </w:pPr>
            <w:r>
              <w:t>1</w:t>
            </w:r>
          </w:p>
        </w:tc>
        <w:tc>
          <w:tcPr>
            <w:tcW w:w="1701" w:type="dxa"/>
            <w:vMerge/>
          </w:tcPr>
          <w:p w:rsidR="00930027" w:rsidRPr="000B0DDD" w:rsidRDefault="00930027" w:rsidP="00580988"/>
        </w:tc>
        <w:tc>
          <w:tcPr>
            <w:tcW w:w="2062" w:type="dxa"/>
            <w:vMerge/>
          </w:tcPr>
          <w:p w:rsidR="00930027" w:rsidRPr="000B0DDD" w:rsidRDefault="00930027" w:rsidP="00580988"/>
        </w:tc>
      </w:tr>
      <w:tr w:rsidR="00930027" w:rsidRPr="000B0DDD" w:rsidTr="00580988">
        <w:trPr>
          <w:trHeight w:val="296"/>
        </w:trPr>
        <w:tc>
          <w:tcPr>
            <w:tcW w:w="3369" w:type="dxa"/>
            <w:vMerge/>
          </w:tcPr>
          <w:p w:rsidR="00930027" w:rsidRPr="000B0DDD"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930027" w:rsidRPr="00CE0245" w:rsidRDefault="00CE0245" w:rsidP="00580988">
            <w:pPr>
              <w:rPr>
                <w:bCs/>
              </w:rPr>
            </w:pPr>
            <w:r>
              <w:rPr>
                <w:bCs/>
              </w:rPr>
              <w:t>Заучивание стихотворений (по выбору).</w:t>
            </w:r>
          </w:p>
        </w:tc>
        <w:tc>
          <w:tcPr>
            <w:tcW w:w="1984" w:type="dxa"/>
            <w:vMerge/>
          </w:tcPr>
          <w:p w:rsidR="00930027" w:rsidRPr="000B0DDD" w:rsidRDefault="00930027" w:rsidP="00580988">
            <w:pPr>
              <w:jc w:val="center"/>
            </w:pPr>
          </w:p>
        </w:tc>
        <w:tc>
          <w:tcPr>
            <w:tcW w:w="1701" w:type="dxa"/>
            <w:vMerge/>
          </w:tcPr>
          <w:p w:rsidR="00930027" w:rsidRPr="000B0DDD" w:rsidRDefault="00930027" w:rsidP="00580988"/>
        </w:tc>
        <w:tc>
          <w:tcPr>
            <w:tcW w:w="2062" w:type="dxa"/>
            <w:vMerge/>
          </w:tcPr>
          <w:p w:rsidR="00930027" w:rsidRPr="000B0DDD" w:rsidRDefault="00930027" w:rsidP="00580988"/>
        </w:tc>
      </w:tr>
      <w:tr w:rsidR="00930027" w:rsidRPr="000B0DDD" w:rsidTr="00580988">
        <w:trPr>
          <w:trHeight w:val="151"/>
        </w:trPr>
        <w:tc>
          <w:tcPr>
            <w:tcW w:w="3369" w:type="dxa"/>
            <w:vMerge w:val="restart"/>
          </w:tcPr>
          <w:p w:rsidR="00930027" w:rsidRPr="000B0DDD"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0B0DDD">
              <w:rPr>
                <w:b/>
                <w:bCs/>
              </w:rPr>
              <w:lastRenderedPageBreak/>
              <w:t>Тема 2.6.</w:t>
            </w: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0B0DDD">
              <w:rPr>
                <w:b/>
              </w:rPr>
              <w:t>Некрасов Николай Алексеевич</w:t>
            </w: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930027" w:rsidRPr="000B0DDD"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930027" w:rsidRPr="000B0DDD" w:rsidRDefault="00930027" w:rsidP="00580988">
            <w:pPr>
              <w:rPr>
                <w:b/>
                <w:bCs/>
                <w:i/>
              </w:rPr>
            </w:pPr>
            <w:r w:rsidRPr="000B0DDD">
              <w:rPr>
                <w:b/>
                <w:bCs/>
                <w:color w:val="000000"/>
              </w:rPr>
              <w:t>Дидактические единицы, содержание</w:t>
            </w:r>
          </w:p>
        </w:tc>
        <w:tc>
          <w:tcPr>
            <w:tcW w:w="1984" w:type="dxa"/>
            <w:vMerge w:val="restart"/>
          </w:tcPr>
          <w:p w:rsidR="00930027" w:rsidRPr="000B0DDD" w:rsidRDefault="00930027" w:rsidP="00580988">
            <w:pPr>
              <w:jc w:val="center"/>
            </w:pPr>
            <w:r w:rsidRPr="000B0DDD">
              <w:t>4</w:t>
            </w:r>
          </w:p>
        </w:tc>
        <w:tc>
          <w:tcPr>
            <w:tcW w:w="1701" w:type="dxa"/>
            <w:vMerge w:val="restart"/>
          </w:tcPr>
          <w:p w:rsidR="00930027" w:rsidRDefault="00930027" w:rsidP="00580988">
            <w:r>
              <w:t>ОК 05, ОК 08</w:t>
            </w:r>
          </w:p>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Pr="000B0DDD" w:rsidRDefault="00930027" w:rsidP="00580988"/>
        </w:tc>
        <w:tc>
          <w:tcPr>
            <w:tcW w:w="2062" w:type="dxa"/>
            <w:vMerge w:val="restart"/>
          </w:tcPr>
          <w:p w:rsidR="00930027" w:rsidRDefault="00930027" w:rsidP="00580988">
            <w:r>
              <w:t>ЛР 01, ЛР 09, МР 09, ПРб06, ПРб07, ПРб08</w:t>
            </w:r>
          </w:p>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Pr="000B0DDD" w:rsidRDefault="00930027" w:rsidP="00580988"/>
        </w:tc>
      </w:tr>
      <w:tr w:rsidR="00930027" w:rsidRPr="000B0DDD" w:rsidTr="00580988">
        <w:trPr>
          <w:trHeight w:val="149"/>
        </w:trPr>
        <w:tc>
          <w:tcPr>
            <w:tcW w:w="3369" w:type="dxa"/>
            <w:vMerge/>
          </w:tcPr>
          <w:p w:rsidR="00930027" w:rsidRPr="000B0DDD"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930027" w:rsidRPr="000B0DDD" w:rsidRDefault="00930027" w:rsidP="00580988">
            <w:pPr>
              <w:jc w:val="both"/>
            </w:pPr>
            <w:r w:rsidRPr="000B0DDD">
              <w:t>Сведения из биографии. Стихотворения: «Родина», «Памяти Добролюбова», «Элегия» («Пускай нам говорит изменчивая мода…»), «Вчерашний день, часу в шестом…», «В дороге», «Мы с тобой бестолковые люди», «Тройка», «Поэт и гражданин», «Плач детей», «О Муза, я у двери гроба...», «Я не люблю иронии твоей…», «Блажен незлобивый поэт…», «Внимая ужасам войны…». Поэма «Кому на Руси жить хорошо».</w:t>
            </w:r>
          </w:p>
          <w:p w:rsidR="00930027" w:rsidRPr="000B0DDD" w:rsidRDefault="00930027" w:rsidP="00580988">
            <w:pPr>
              <w:jc w:val="both"/>
            </w:pPr>
            <w:r w:rsidRPr="000B0DDD">
              <w:t>Гражданский пафос лирики. Своеобразие лирического героя 40-х–50-х и 60-х–70-х годов. Жанровое своеобразие лирики Некрасова. Народная поэзия как источник своеобразия поэзии Некрасова. Разнообразие интонаций. Поэтичность языка. Интимная лирика.</w:t>
            </w:r>
          </w:p>
          <w:p w:rsidR="00930027" w:rsidRPr="000B0DDD" w:rsidRDefault="00930027" w:rsidP="00580988">
            <w:pPr>
              <w:jc w:val="both"/>
              <w:rPr>
                <w:bCs/>
              </w:rPr>
            </w:pPr>
            <w:r w:rsidRPr="000B0DDD">
              <w:t xml:space="preserve">Поэма «Кому на Руси жить хорошо».Замысел поэмы. Жанр. Композиция. Сюжет. Нравственная проблематика поэмы, авторская позиция. Многообразие крестьянских типов. Проблема счастья. Сатирическое изображение «хозяев» жизни. Образ женщины в поэме. Нравственная проблематика поэмы, авторская позиция. Образ «народного заступника» Гриши </w:t>
            </w:r>
            <w:proofErr w:type="spellStart"/>
            <w:r w:rsidRPr="000B0DDD">
              <w:t>Добросклонова</w:t>
            </w:r>
            <w:proofErr w:type="spellEnd"/>
            <w:r w:rsidRPr="000B0DDD">
              <w:t xml:space="preserve"> в раскрытии идейного замысла поэмы. Особенности стиля. Сочетание фольклорных сюжетов с реалистическими образами. Своеобразие языка. Поэма Некрасова – энциклопедия крестьянской жизни середины </w:t>
            </w:r>
            <w:r w:rsidRPr="000B0DDD">
              <w:rPr>
                <w:lang w:val="en-US"/>
              </w:rPr>
              <w:t>XIX</w:t>
            </w:r>
            <w:r w:rsidRPr="000B0DDD">
              <w:t xml:space="preserve"> века.Критики о Некрасове (Ю. </w:t>
            </w:r>
            <w:proofErr w:type="spellStart"/>
            <w:r w:rsidRPr="000B0DDD">
              <w:t>Айхенвальд</w:t>
            </w:r>
            <w:proofErr w:type="spellEnd"/>
            <w:r w:rsidRPr="000B0DDD">
              <w:t>, К. Чуковский, Ю. Лотман).</w:t>
            </w:r>
          </w:p>
          <w:p w:rsidR="00930027" w:rsidRPr="000B0DDD" w:rsidRDefault="00930027" w:rsidP="00580988">
            <w:pPr>
              <w:jc w:val="both"/>
              <w:rPr>
                <w:b/>
                <w:bCs/>
                <w:i/>
              </w:rPr>
            </w:pPr>
            <w:r w:rsidRPr="000B0DDD">
              <w:rPr>
                <w:bCs/>
              </w:rPr>
              <w:t>Теория литературы:</w:t>
            </w:r>
            <w:r w:rsidRPr="000B0DDD">
              <w:t xml:space="preserve"> развитие понятия о народности литературы. Понятие о стиле.</w:t>
            </w:r>
          </w:p>
        </w:tc>
        <w:tc>
          <w:tcPr>
            <w:tcW w:w="1984" w:type="dxa"/>
            <w:vMerge/>
          </w:tcPr>
          <w:p w:rsidR="00930027" w:rsidRPr="000B0DDD" w:rsidRDefault="00930027" w:rsidP="00580988">
            <w:pPr>
              <w:jc w:val="center"/>
            </w:pPr>
          </w:p>
        </w:tc>
        <w:tc>
          <w:tcPr>
            <w:tcW w:w="1701" w:type="dxa"/>
            <w:vMerge/>
          </w:tcPr>
          <w:p w:rsidR="00930027" w:rsidRPr="000B0DDD" w:rsidRDefault="00930027" w:rsidP="00580988"/>
        </w:tc>
        <w:tc>
          <w:tcPr>
            <w:tcW w:w="2062" w:type="dxa"/>
            <w:vMerge/>
          </w:tcPr>
          <w:p w:rsidR="00930027" w:rsidRPr="000B0DDD" w:rsidRDefault="00930027" w:rsidP="00580988"/>
        </w:tc>
      </w:tr>
      <w:tr w:rsidR="00930027" w:rsidRPr="000B0DDD" w:rsidTr="00580988">
        <w:trPr>
          <w:trHeight w:val="149"/>
        </w:trPr>
        <w:tc>
          <w:tcPr>
            <w:tcW w:w="3369" w:type="dxa"/>
            <w:vMerge/>
          </w:tcPr>
          <w:p w:rsidR="00930027" w:rsidRPr="000B0DDD"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930027" w:rsidRPr="000B0DDD" w:rsidRDefault="00930027" w:rsidP="00580988">
            <w:pPr>
              <w:rPr>
                <w:b/>
                <w:bCs/>
                <w:i/>
              </w:rPr>
            </w:pPr>
            <w:r w:rsidRPr="000B0DDD">
              <w:rPr>
                <w:b/>
                <w:bCs/>
                <w:i/>
              </w:rPr>
              <w:t>Тематика практических занятий</w:t>
            </w:r>
          </w:p>
        </w:tc>
        <w:tc>
          <w:tcPr>
            <w:tcW w:w="1984" w:type="dxa"/>
          </w:tcPr>
          <w:p w:rsidR="00930027" w:rsidRPr="000B0DDD" w:rsidRDefault="00930027" w:rsidP="00580988">
            <w:pPr>
              <w:jc w:val="center"/>
            </w:pPr>
            <w:r w:rsidRPr="000B0DDD">
              <w:t>-</w:t>
            </w:r>
          </w:p>
        </w:tc>
        <w:tc>
          <w:tcPr>
            <w:tcW w:w="1701" w:type="dxa"/>
            <w:vMerge/>
          </w:tcPr>
          <w:p w:rsidR="00930027" w:rsidRPr="000B0DDD" w:rsidRDefault="00930027" w:rsidP="00580988"/>
        </w:tc>
        <w:tc>
          <w:tcPr>
            <w:tcW w:w="2062" w:type="dxa"/>
            <w:vMerge/>
          </w:tcPr>
          <w:p w:rsidR="00930027" w:rsidRPr="000B0DDD" w:rsidRDefault="00930027" w:rsidP="00580988"/>
        </w:tc>
      </w:tr>
      <w:tr w:rsidR="00930027" w:rsidRPr="000B0DDD" w:rsidTr="00580988">
        <w:trPr>
          <w:trHeight w:val="149"/>
        </w:trPr>
        <w:tc>
          <w:tcPr>
            <w:tcW w:w="3369" w:type="dxa"/>
            <w:vMerge/>
          </w:tcPr>
          <w:p w:rsidR="00930027" w:rsidRPr="000B0DDD"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930027" w:rsidRPr="000B0DDD" w:rsidRDefault="00930027" w:rsidP="00580988">
            <w:pPr>
              <w:rPr>
                <w:b/>
                <w:bCs/>
                <w:i/>
              </w:rPr>
            </w:pPr>
            <w:r w:rsidRPr="000B0DDD">
              <w:rPr>
                <w:b/>
                <w:bCs/>
                <w:i/>
              </w:rPr>
              <w:t>Самостоятельная работа обучающихся</w:t>
            </w:r>
          </w:p>
        </w:tc>
        <w:tc>
          <w:tcPr>
            <w:tcW w:w="1984" w:type="dxa"/>
            <w:vMerge w:val="restart"/>
          </w:tcPr>
          <w:p w:rsidR="00930027" w:rsidRPr="000B0DDD" w:rsidRDefault="00CE0245" w:rsidP="00580988">
            <w:pPr>
              <w:jc w:val="center"/>
            </w:pPr>
            <w:r>
              <w:t>2</w:t>
            </w:r>
          </w:p>
        </w:tc>
        <w:tc>
          <w:tcPr>
            <w:tcW w:w="1701" w:type="dxa"/>
            <w:vMerge/>
          </w:tcPr>
          <w:p w:rsidR="00930027" w:rsidRPr="000B0DDD" w:rsidRDefault="00930027" w:rsidP="00580988"/>
        </w:tc>
        <w:tc>
          <w:tcPr>
            <w:tcW w:w="2062" w:type="dxa"/>
            <w:vMerge/>
          </w:tcPr>
          <w:p w:rsidR="00930027" w:rsidRPr="000B0DDD" w:rsidRDefault="00930027" w:rsidP="00580988"/>
        </w:tc>
      </w:tr>
      <w:tr w:rsidR="00930027" w:rsidRPr="000B0DDD" w:rsidTr="00580988">
        <w:trPr>
          <w:trHeight w:val="149"/>
        </w:trPr>
        <w:tc>
          <w:tcPr>
            <w:tcW w:w="3369" w:type="dxa"/>
            <w:vMerge/>
          </w:tcPr>
          <w:p w:rsidR="00930027" w:rsidRPr="000B0DDD"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930027" w:rsidRPr="000B0DDD" w:rsidRDefault="00CE0245" w:rsidP="00580988">
            <w:pPr>
              <w:rPr>
                <w:b/>
                <w:bCs/>
                <w:i/>
              </w:rPr>
            </w:pPr>
            <w:r>
              <w:rPr>
                <w:bCs/>
              </w:rPr>
              <w:t>Заучивание стихотворений (по выбору). Выборочное чтение поэмы «Кому на Руси жить хорошо».</w:t>
            </w:r>
          </w:p>
        </w:tc>
        <w:tc>
          <w:tcPr>
            <w:tcW w:w="1984" w:type="dxa"/>
            <w:vMerge/>
          </w:tcPr>
          <w:p w:rsidR="00930027" w:rsidRPr="000B0DDD" w:rsidRDefault="00930027" w:rsidP="00580988">
            <w:pPr>
              <w:jc w:val="center"/>
            </w:pPr>
          </w:p>
        </w:tc>
        <w:tc>
          <w:tcPr>
            <w:tcW w:w="1701" w:type="dxa"/>
            <w:vMerge/>
          </w:tcPr>
          <w:p w:rsidR="00930027" w:rsidRPr="000B0DDD" w:rsidRDefault="00930027" w:rsidP="00580988"/>
        </w:tc>
        <w:tc>
          <w:tcPr>
            <w:tcW w:w="2062" w:type="dxa"/>
            <w:vMerge/>
          </w:tcPr>
          <w:p w:rsidR="00930027" w:rsidRPr="000B0DDD" w:rsidRDefault="00930027" w:rsidP="00580988"/>
        </w:tc>
      </w:tr>
      <w:tr w:rsidR="00BF5346" w:rsidRPr="000B0DDD" w:rsidTr="00580988">
        <w:trPr>
          <w:trHeight w:val="151"/>
        </w:trPr>
        <w:tc>
          <w:tcPr>
            <w:tcW w:w="3369" w:type="dxa"/>
            <w:vMerge w:val="restart"/>
          </w:tcPr>
          <w:p w:rsidR="00BF5346" w:rsidRPr="000B0DDD" w:rsidRDefault="00BF5346"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0B0DDD">
              <w:rPr>
                <w:b/>
                <w:bCs/>
              </w:rPr>
              <w:t>Тема 2.7.</w:t>
            </w:r>
          </w:p>
          <w:p w:rsidR="00BF5346" w:rsidRPr="000B0DDD" w:rsidRDefault="00BF5346"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B0DDD">
              <w:rPr>
                <w:b/>
                <w:bCs/>
              </w:rPr>
              <w:lastRenderedPageBreak/>
              <w:t>Лесков Николай Семенович</w:t>
            </w:r>
          </w:p>
        </w:tc>
        <w:tc>
          <w:tcPr>
            <w:tcW w:w="5670" w:type="dxa"/>
          </w:tcPr>
          <w:p w:rsidR="00BF5346" w:rsidRPr="000B0DDD" w:rsidRDefault="00BF5346" w:rsidP="00580988">
            <w:pPr>
              <w:rPr>
                <w:b/>
                <w:bCs/>
                <w:i/>
              </w:rPr>
            </w:pPr>
            <w:r w:rsidRPr="000B0DDD">
              <w:rPr>
                <w:b/>
                <w:bCs/>
                <w:color w:val="000000"/>
              </w:rPr>
              <w:lastRenderedPageBreak/>
              <w:t>Дидактические единицы, содержание</w:t>
            </w:r>
          </w:p>
        </w:tc>
        <w:tc>
          <w:tcPr>
            <w:tcW w:w="1984" w:type="dxa"/>
            <w:vMerge w:val="restart"/>
          </w:tcPr>
          <w:p w:rsidR="00BF5346" w:rsidRPr="000B0DDD" w:rsidRDefault="00BF5346" w:rsidP="00580988">
            <w:pPr>
              <w:jc w:val="center"/>
            </w:pPr>
            <w:r w:rsidRPr="000B0DDD">
              <w:t>2</w:t>
            </w:r>
          </w:p>
        </w:tc>
        <w:tc>
          <w:tcPr>
            <w:tcW w:w="1701" w:type="dxa"/>
            <w:vMerge w:val="restart"/>
          </w:tcPr>
          <w:p w:rsidR="00BF5346" w:rsidRPr="000B0DDD" w:rsidRDefault="00BF5346" w:rsidP="00580988">
            <w:r>
              <w:t>ОК 05, ОК 08</w:t>
            </w:r>
          </w:p>
        </w:tc>
        <w:tc>
          <w:tcPr>
            <w:tcW w:w="2062" w:type="dxa"/>
            <w:vMerge w:val="restart"/>
          </w:tcPr>
          <w:p w:rsidR="00BF5346" w:rsidRPr="000B0DDD" w:rsidRDefault="00BF5346" w:rsidP="00580988">
            <w:r>
              <w:t xml:space="preserve">ЛР 01, ЛР 09, МР </w:t>
            </w:r>
            <w:r>
              <w:lastRenderedPageBreak/>
              <w:t>09, ПРб05, ПРб07, ПРб09</w:t>
            </w:r>
          </w:p>
        </w:tc>
      </w:tr>
      <w:tr w:rsidR="00BF5346" w:rsidRPr="000B0DDD" w:rsidTr="00580988">
        <w:trPr>
          <w:trHeight w:val="149"/>
        </w:trPr>
        <w:tc>
          <w:tcPr>
            <w:tcW w:w="3369" w:type="dxa"/>
            <w:vMerge/>
          </w:tcPr>
          <w:p w:rsidR="00BF5346" w:rsidRPr="000B0DDD" w:rsidRDefault="00BF5346"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BF5346" w:rsidRPr="000B0DDD" w:rsidRDefault="00BF5346" w:rsidP="00580988">
            <w:pPr>
              <w:jc w:val="both"/>
            </w:pPr>
            <w:r w:rsidRPr="000B0DDD">
              <w:t>Сведения из биографии</w:t>
            </w:r>
            <w:r w:rsidRPr="000B0DDD">
              <w:rPr>
                <w:i/>
              </w:rPr>
              <w:t>.</w:t>
            </w:r>
          </w:p>
          <w:p w:rsidR="00BF5346" w:rsidRPr="000B0DDD" w:rsidRDefault="00BF5346" w:rsidP="00580988">
            <w:pPr>
              <w:rPr>
                <w:b/>
                <w:bCs/>
                <w:i/>
              </w:rPr>
            </w:pPr>
            <w:r w:rsidRPr="000B0DDD">
              <w:t>Повесть «Очарованный странник</w:t>
            </w:r>
            <w:r w:rsidRPr="000B0DDD">
              <w:rPr>
                <w:shd w:val="clear" w:color="auto" w:fill="FFFFFF"/>
              </w:rPr>
              <w:t>». О</w:t>
            </w:r>
            <w:r w:rsidRPr="000B0DDD">
              <w:t>собенности сюжета повести. Тема дороги и изображение этапов духовного пути личности (смы</w:t>
            </w:r>
            <w:proofErr w:type="gramStart"/>
            <w:r w:rsidRPr="000B0DDD">
              <w:t>сл стр</w:t>
            </w:r>
            <w:proofErr w:type="gramEnd"/>
            <w:r w:rsidRPr="000B0DDD">
              <w:t xml:space="preserve">анствий главного героя). Концепция народного характера. Образ Ивана </w:t>
            </w:r>
            <w:proofErr w:type="spellStart"/>
            <w:r w:rsidRPr="000B0DDD">
              <w:t>Флягина</w:t>
            </w:r>
            <w:proofErr w:type="spellEnd"/>
            <w:r w:rsidRPr="000B0DDD">
              <w:t>. Тема трагической судьбы талантливого русского человека. Смысл названия повести. Особенности повествовательной манеры Н.С. Лескова.</w:t>
            </w:r>
          </w:p>
        </w:tc>
        <w:tc>
          <w:tcPr>
            <w:tcW w:w="1984" w:type="dxa"/>
            <w:vMerge/>
          </w:tcPr>
          <w:p w:rsidR="00BF5346" w:rsidRPr="000B0DDD" w:rsidRDefault="00BF5346" w:rsidP="00580988">
            <w:pPr>
              <w:jc w:val="center"/>
            </w:pPr>
          </w:p>
        </w:tc>
        <w:tc>
          <w:tcPr>
            <w:tcW w:w="1701" w:type="dxa"/>
            <w:vMerge/>
          </w:tcPr>
          <w:p w:rsidR="00BF5346" w:rsidRPr="000B0DDD" w:rsidRDefault="00BF5346" w:rsidP="00580988"/>
        </w:tc>
        <w:tc>
          <w:tcPr>
            <w:tcW w:w="2062" w:type="dxa"/>
            <w:vMerge/>
          </w:tcPr>
          <w:p w:rsidR="00BF5346" w:rsidRPr="000B0DDD" w:rsidRDefault="00BF5346" w:rsidP="00580988"/>
        </w:tc>
      </w:tr>
      <w:tr w:rsidR="00BF5346" w:rsidRPr="000B0DDD" w:rsidTr="00580988">
        <w:trPr>
          <w:trHeight w:val="149"/>
        </w:trPr>
        <w:tc>
          <w:tcPr>
            <w:tcW w:w="3369" w:type="dxa"/>
            <w:vMerge/>
          </w:tcPr>
          <w:p w:rsidR="00BF5346" w:rsidRPr="000B0DDD" w:rsidRDefault="00BF5346"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BF5346" w:rsidRPr="000B0DDD" w:rsidRDefault="00BF5346" w:rsidP="00580988">
            <w:pPr>
              <w:rPr>
                <w:b/>
                <w:bCs/>
                <w:i/>
              </w:rPr>
            </w:pPr>
            <w:r w:rsidRPr="000B0DDD">
              <w:rPr>
                <w:b/>
                <w:bCs/>
                <w:i/>
              </w:rPr>
              <w:t>Тематика практических занятий</w:t>
            </w:r>
          </w:p>
        </w:tc>
        <w:tc>
          <w:tcPr>
            <w:tcW w:w="1984" w:type="dxa"/>
          </w:tcPr>
          <w:p w:rsidR="00BF5346" w:rsidRPr="000B0DDD" w:rsidRDefault="00BF5346" w:rsidP="00580988">
            <w:pPr>
              <w:jc w:val="center"/>
            </w:pPr>
            <w:r w:rsidRPr="000B0DDD">
              <w:t>-</w:t>
            </w:r>
          </w:p>
        </w:tc>
        <w:tc>
          <w:tcPr>
            <w:tcW w:w="1701" w:type="dxa"/>
            <w:vMerge/>
          </w:tcPr>
          <w:p w:rsidR="00BF5346" w:rsidRPr="000B0DDD" w:rsidRDefault="00BF5346" w:rsidP="00580988"/>
        </w:tc>
        <w:tc>
          <w:tcPr>
            <w:tcW w:w="2062" w:type="dxa"/>
            <w:vMerge/>
          </w:tcPr>
          <w:p w:rsidR="00BF5346" w:rsidRPr="000B0DDD" w:rsidRDefault="00BF5346" w:rsidP="00580988"/>
        </w:tc>
      </w:tr>
      <w:tr w:rsidR="00BF5346" w:rsidRPr="000B0DDD" w:rsidTr="00580988">
        <w:trPr>
          <w:trHeight w:val="149"/>
        </w:trPr>
        <w:tc>
          <w:tcPr>
            <w:tcW w:w="3369" w:type="dxa"/>
            <w:vMerge/>
          </w:tcPr>
          <w:p w:rsidR="00BF5346" w:rsidRPr="000B0DDD" w:rsidRDefault="00BF5346"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BF5346" w:rsidRPr="000B0DDD" w:rsidRDefault="00BF5346" w:rsidP="00580988">
            <w:pPr>
              <w:rPr>
                <w:b/>
                <w:bCs/>
                <w:i/>
              </w:rPr>
            </w:pPr>
            <w:r w:rsidRPr="000B0DDD">
              <w:rPr>
                <w:b/>
                <w:bCs/>
                <w:i/>
              </w:rPr>
              <w:t>Самостоятельная работа обучающихся</w:t>
            </w:r>
          </w:p>
        </w:tc>
        <w:tc>
          <w:tcPr>
            <w:tcW w:w="1984" w:type="dxa"/>
            <w:vMerge w:val="restart"/>
          </w:tcPr>
          <w:p w:rsidR="00BF5346" w:rsidRPr="000B0DDD" w:rsidRDefault="00BF5346" w:rsidP="00580988">
            <w:pPr>
              <w:jc w:val="center"/>
            </w:pPr>
            <w:r>
              <w:t>1</w:t>
            </w:r>
          </w:p>
        </w:tc>
        <w:tc>
          <w:tcPr>
            <w:tcW w:w="1701" w:type="dxa"/>
            <w:vMerge/>
          </w:tcPr>
          <w:p w:rsidR="00BF5346" w:rsidRPr="000B0DDD" w:rsidRDefault="00BF5346" w:rsidP="00580988"/>
        </w:tc>
        <w:tc>
          <w:tcPr>
            <w:tcW w:w="2062" w:type="dxa"/>
            <w:vMerge/>
          </w:tcPr>
          <w:p w:rsidR="00BF5346" w:rsidRPr="000B0DDD" w:rsidRDefault="00BF5346" w:rsidP="00580988"/>
        </w:tc>
      </w:tr>
      <w:tr w:rsidR="00BF5346" w:rsidRPr="000B0DDD" w:rsidTr="00580988">
        <w:trPr>
          <w:trHeight w:val="149"/>
        </w:trPr>
        <w:tc>
          <w:tcPr>
            <w:tcW w:w="3369" w:type="dxa"/>
            <w:vMerge/>
          </w:tcPr>
          <w:p w:rsidR="00BF5346" w:rsidRPr="000B0DDD" w:rsidRDefault="00BF5346"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BF5346" w:rsidRPr="00BF5346" w:rsidRDefault="00BF5346" w:rsidP="00580988">
            <w:pPr>
              <w:rPr>
                <w:b/>
                <w:bCs/>
                <w:i/>
              </w:rPr>
            </w:pPr>
            <w:r>
              <w:t xml:space="preserve"> Ч</w:t>
            </w:r>
            <w:r w:rsidRPr="00BF5346">
              <w:t>тение повести</w:t>
            </w:r>
            <w:r>
              <w:t xml:space="preserve"> «Очарованный странник».</w:t>
            </w:r>
          </w:p>
        </w:tc>
        <w:tc>
          <w:tcPr>
            <w:tcW w:w="1984" w:type="dxa"/>
            <w:vMerge/>
          </w:tcPr>
          <w:p w:rsidR="00BF5346" w:rsidRPr="000B0DDD" w:rsidRDefault="00BF5346" w:rsidP="00580988">
            <w:pPr>
              <w:jc w:val="center"/>
            </w:pPr>
          </w:p>
        </w:tc>
        <w:tc>
          <w:tcPr>
            <w:tcW w:w="1701" w:type="dxa"/>
          </w:tcPr>
          <w:p w:rsidR="00BF5346" w:rsidRPr="000B0DDD" w:rsidRDefault="00BF5346" w:rsidP="00580988"/>
        </w:tc>
        <w:tc>
          <w:tcPr>
            <w:tcW w:w="2062" w:type="dxa"/>
          </w:tcPr>
          <w:p w:rsidR="00BF5346" w:rsidRPr="000B0DDD" w:rsidRDefault="00BF5346" w:rsidP="00580988"/>
        </w:tc>
      </w:tr>
      <w:tr w:rsidR="00930027" w:rsidRPr="000B0DDD" w:rsidTr="00580988">
        <w:trPr>
          <w:trHeight w:val="225"/>
        </w:trPr>
        <w:tc>
          <w:tcPr>
            <w:tcW w:w="3369" w:type="dxa"/>
            <w:vMerge w:val="restart"/>
          </w:tcPr>
          <w:p w:rsidR="00930027" w:rsidRPr="000B0DDD"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0B0DDD">
              <w:rPr>
                <w:b/>
                <w:bCs/>
              </w:rPr>
              <w:t>Тема 2.8.</w:t>
            </w:r>
          </w:p>
          <w:p w:rsidR="00930027" w:rsidRPr="000B0DDD" w:rsidRDefault="00930027" w:rsidP="00580988">
            <w:pPr>
              <w:jc w:val="both"/>
              <w:rPr>
                <w:b/>
                <w:bCs/>
              </w:rPr>
            </w:pPr>
            <w:r w:rsidRPr="000B0DDD">
              <w:rPr>
                <w:b/>
                <w:bCs/>
              </w:rPr>
              <w:t>Салтыков-Щедрин</w:t>
            </w: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B0DDD">
              <w:rPr>
                <w:b/>
                <w:bCs/>
              </w:rPr>
              <w:t xml:space="preserve">Михаил </w:t>
            </w:r>
            <w:proofErr w:type="spellStart"/>
            <w:r w:rsidRPr="000B0DDD">
              <w:rPr>
                <w:b/>
                <w:bCs/>
              </w:rPr>
              <w:t>Евграфович</w:t>
            </w:r>
            <w:proofErr w:type="spellEnd"/>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Pr="000B0DDD"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930027" w:rsidRPr="000B0DDD" w:rsidRDefault="00930027" w:rsidP="00580988">
            <w:pPr>
              <w:rPr>
                <w:b/>
                <w:bCs/>
                <w:i/>
              </w:rPr>
            </w:pPr>
            <w:r w:rsidRPr="000B0DDD">
              <w:rPr>
                <w:b/>
                <w:bCs/>
                <w:color w:val="000000"/>
              </w:rPr>
              <w:t>Дидактические единицы, содержание</w:t>
            </w:r>
          </w:p>
        </w:tc>
        <w:tc>
          <w:tcPr>
            <w:tcW w:w="1984" w:type="dxa"/>
            <w:vMerge w:val="restart"/>
          </w:tcPr>
          <w:p w:rsidR="00930027" w:rsidRPr="000B0DDD" w:rsidRDefault="00930027" w:rsidP="00580988">
            <w:pPr>
              <w:jc w:val="center"/>
            </w:pPr>
            <w:r w:rsidRPr="000B0DDD">
              <w:t>2</w:t>
            </w:r>
          </w:p>
        </w:tc>
        <w:tc>
          <w:tcPr>
            <w:tcW w:w="1701" w:type="dxa"/>
            <w:vMerge w:val="restart"/>
          </w:tcPr>
          <w:p w:rsidR="00930027" w:rsidRDefault="00930027" w:rsidP="00580988">
            <w:r>
              <w:t>ОК 05, ОК 08</w:t>
            </w:r>
          </w:p>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Pr="000B0DDD" w:rsidRDefault="00930027" w:rsidP="00580988"/>
        </w:tc>
        <w:tc>
          <w:tcPr>
            <w:tcW w:w="2062" w:type="dxa"/>
            <w:vMerge w:val="restart"/>
          </w:tcPr>
          <w:p w:rsidR="00930027" w:rsidRDefault="00930027" w:rsidP="00580988">
            <w:r>
              <w:t>ЛР 01, ЛР 04, МР 09, ПРб03, ПРб08</w:t>
            </w:r>
          </w:p>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Pr="000B0DDD" w:rsidRDefault="00930027" w:rsidP="00580988"/>
        </w:tc>
      </w:tr>
      <w:tr w:rsidR="00930027" w:rsidRPr="000B0DDD" w:rsidTr="00580988">
        <w:trPr>
          <w:trHeight w:val="224"/>
        </w:trPr>
        <w:tc>
          <w:tcPr>
            <w:tcW w:w="3369" w:type="dxa"/>
            <w:vMerge/>
          </w:tcPr>
          <w:p w:rsidR="00930027" w:rsidRPr="000B0DDD"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930027" w:rsidRPr="000B0DDD" w:rsidRDefault="00930027" w:rsidP="00580988">
            <w:pPr>
              <w:jc w:val="both"/>
            </w:pPr>
            <w:r w:rsidRPr="000B0DDD">
              <w:t>Сведения из биографии. Роман «История одного города» (обзор). Тематика и проблематика произведения. Проблема совести и нравственного возрождения человека.</w:t>
            </w:r>
          </w:p>
          <w:p w:rsidR="00930027" w:rsidRPr="000B0DDD" w:rsidRDefault="00930027" w:rsidP="00580988">
            <w:pPr>
              <w:jc w:val="both"/>
              <w:rPr>
                <w:bCs/>
              </w:rPr>
            </w:pPr>
            <w:r w:rsidRPr="000B0DDD">
              <w:t>Своеобразие типизации Салтыкова-Щедрина. Объекты сатиры и сатирические приемы. Гипербола и гротеск как способы изображения действительности. Своеобразие писательской манеры. Роль Салтыкова-Щедрина в истории русской литературы.</w:t>
            </w:r>
          </w:p>
          <w:p w:rsidR="00930027" w:rsidRPr="000B0DDD" w:rsidRDefault="00930027" w:rsidP="00580988">
            <w:pPr>
              <w:rPr>
                <w:b/>
                <w:bCs/>
                <w:i/>
              </w:rPr>
            </w:pPr>
            <w:r w:rsidRPr="000B0DDD">
              <w:rPr>
                <w:bCs/>
              </w:rPr>
              <w:t>Теория литературы:</w:t>
            </w:r>
            <w:r w:rsidRPr="000B0DDD">
              <w:t xml:space="preserve"> развитие понятия сатиры, понятие условности в искусстве (гротеск, «эзопов язык»).</w:t>
            </w:r>
          </w:p>
        </w:tc>
        <w:tc>
          <w:tcPr>
            <w:tcW w:w="1984" w:type="dxa"/>
            <w:vMerge/>
          </w:tcPr>
          <w:p w:rsidR="00930027" w:rsidRPr="000B0DDD" w:rsidRDefault="00930027" w:rsidP="00580988">
            <w:pPr>
              <w:jc w:val="center"/>
            </w:pPr>
          </w:p>
        </w:tc>
        <w:tc>
          <w:tcPr>
            <w:tcW w:w="1701" w:type="dxa"/>
            <w:vMerge/>
          </w:tcPr>
          <w:p w:rsidR="00930027" w:rsidRPr="000B0DDD" w:rsidRDefault="00930027" w:rsidP="00580988"/>
        </w:tc>
        <w:tc>
          <w:tcPr>
            <w:tcW w:w="2062" w:type="dxa"/>
            <w:vMerge/>
          </w:tcPr>
          <w:p w:rsidR="00930027" w:rsidRPr="000B0DDD" w:rsidRDefault="00930027" w:rsidP="00580988"/>
        </w:tc>
      </w:tr>
      <w:tr w:rsidR="00930027" w:rsidRPr="000B0DDD" w:rsidTr="00580988">
        <w:trPr>
          <w:trHeight w:val="224"/>
        </w:trPr>
        <w:tc>
          <w:tcPr>
            <w:tcW w:w="3369" w:type="dxa"/>
            <w:vMerge/>
          </w:tcPr>
          <w:p w:rsidR="00930027" w:rsidRPr="000B0DDD"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930027" w:rsidRPr="000B0DDD" w:rsidRDefault="00930027" w:rsidP="00580988">
            <w:pPr>
              <w:rPr>
                <w:b/>
                <w:bCs/>
                <w:i/>
              </w:rPr>
            </w:pPr>
            <w:r w:rsidRPr="000B0DDD">
              <w:rPr>
                <w:b/>
                <w:bCs/>
                <w:i/>
              </w:rPr>
              <w:t>Тематика практических занятий</w:t>
            </w:r>
          </w:p>
        </w:tc>
        <w:tc>
          <w:tcPr>
            <w:tcW w:w="1984" w:type="dxa"/>
          </w:tcPr>
          <w:p w:rsidR="00930027" w:rsidRPr="000B0DDD" w:rsidRDefault="00930027" w:rsidP="00580988">
            <w:pPr>
              <w:jc w:val="center"/>
            </w:pPr>
            <w:r w:rsidRPr="000B0DDD">
              <w:t>-</w:t>
            </w:r>
          </w:p>
        </w:tc>
        <w:tc>
          <w:tcPr>
            <w:tcW w:w="1701" w:type="dxa"/>
            <w:vMerge/>
          </w:tcPr>
          <w:p w:rsidR="00930027" w:rsidRPr="000B0DDD" w:rsidRDefault="00930027" w:rsidP="00580988"/>
        </w:tc>
        <w:tc>
          <w:tcPr>
            <w:tcW w:w="2062" w:type="dxa"/>
            <w:vMerge/>
          </w:tcPr>
          <w:p w:rsidR="00930027" w:rsidRPr="000B0DDD" w:rsidRDefault="00930027" w:rsidP="00580988"/>
        </w:tc>
      </w:tr>
      <w:tr w:rsidR="00930027" w:rsidRPr="000B0DDD" w:rsidTr="00580988">
        <w:trPr>
          <w:trHeight w:val="224"/>
        </w:trPr>
        <w:tc>
          <w:tcPr>
            <w:tcW w:w="3369" w:type="dxa"/>
            <w:vMerge/>
          </w:tcPr>
          <w:p w:rsidR="00930027" w:rsidRPr="000B0DDD"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930027" w:rsidRPr="000B0DDD" w:rsidRDefault="00930027" w:rsidP="00580988">
            <w:pPr>
              <w:rPr>
                <w:b/>
                <w:bCs/>
                <w:i/>
              </w:rPr>
            </w:pPr>
            <w:r w:rsidRPr="000B0DDD">
              <w:rPr>
                <w:b/>
                <w:bCs/>
                <w:i/>
              </w:rPr>
              <w:t>Самостоятельная работа обучающихся</w:t>
            </w:r>
          </w:p>
        </w:tc>
        <w:tc>
          <w:tcPr>
            <w:tcW w:w="1984" w:type="dxa"/>
            <w:vMerge w:val="restart"/>
          </w:tcPr>
          <w:p w:rsidR="00930027" w:rsidRPr="000B0DDD" w:rsidRDefault="00CA4970" w:rsidP="00580988">
            <w:pPr>
              <w:jc w:val="center"/>
            </w:pPr>
            <w:r>
              <w:t>1</w:t>
            </w:r>
          </w:p>
        </w:tc>
        <w:tc>
          <w:tcPr>
            <w:tcW w:w="1701" w:type="dxa"/>
            <w:vMerge/>
          </w:tcPr>
          <w:p w:rsidR="00930027" w:rsidRPr="000B0DDD" w:rsidRDefault="00930027" w:rsidP="00580988"/>
        </w:tc>
        <w:tc>
          <w:tcPr>
            <w:tcW w:w="2062" w:type="dxa"/>
            <w:vMerge/>
          </w:tcPr>
          <w:p w:rsidR="00930027" w:rsidRPr="000B0DDD" w:rsidRDefault="00930027" w:rsidP="00580988"/>
        </w:tc>
      </w:tr>
      <w:tr w:rsidR="00930027" w:rsidRPr="000B0DDD" w:rsidTr="00580988">
        <w:trPr>
          <w:trHeight w:val="224"/>
        </w:trPr>
        <w:tc>
          <w:tcPr>
            <w:tcW w:w="3369" w:type="dxa"/>
            <w:vMerge/>
          </w:tcPr>
          <w:p w:rsidR="00930027" w:rsidRPr="000B0DDD"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930027" w:rsidRPr="00CA4970" w:rsidRDefault="00CA4970" w:rsidP="00580988">
            <w:pPr>
              <w:rPr>
                <w:bCs/>
              </w:rPr>
            </w:pPr>
            <w:r w:rsidRPr="00CA4970">
              <w:rPr>
                <w:bCs/>
              </w:rPr>
              <w:t>Выборочное чтение романа «</w:t>
            </w:r>
            <w:r>
              <w:rPr>
                <w:bCs/>
              </w:rPr>
              <w:t>История одного города».</w:t>
            </w:r>
          </w:p>
        </w:tc>
        <w:tc>
          <w:tcPr>
            <w:tcW w:w="1984" w:type="dxa"/>
            <w:vMerge/>
          </w:tcPr>
          <w:p w:rsidR="00930027" w:rsidRPr="000B0DDD" w:rsidRDefault="00930027" w:rsidP="00580988">
            <w:pPr>
              <w:jc w:val="center"/>
            </w:pPr>
          </w:p>
        </w:tc>
        <w:tc>
          <w:tcPr>
            <w:tcW w:w="1701" w:type="dxa"/>
            <w:vMerge/>
          </w:tcPr>
          <w:p w:rsidR="00930027" w:rsidRPr="000B0DDD" w:rsidRDefault="00930027" w:rsidP="00580988"/>
        </w:tc>
        <w:tc>
          <w:tcPr>
            <w:tcW w:w="2062" w:type="dxa"/>
            <w:vMerge/>
          </w:tcPr>
          <w:p w:rsidR="00930027" w:rsidRPr="000B0DDD" w:rsidRDefault="00930027" w:rsidP="00580988"/>
        </w:tc>
      </w:tr>
      <w:tr w:rsidR="00930027" w:rsidRPr="000B0DDD" w:rsidTr="00580988">
        <w:trPr>
          <w:trHeight w:val="181"/>
        </w:trPr>
        <w:tc>
          <w:tcPr>
            <w:tcW w:w="3369" w:type="dxa"/>
            <w:vMerge w:val="restart"/>
          </w:tcPr>
          <w:p w:rsidR="00930027" w:rsidRPr="000B0DDD"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0B0DDD">
              <w:rPr>
                <w:b/>
                <w:bCs/>
              </w:rPr>
              <w:t>Тема 2.9.</w:t>
            </w:r>
          </w:p>
          <w:p w:rsidR="00930027" w:rsidRPr="000B0DDD"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0B0DDD">
              <w:rPr>
                <w:b/>
                <w:bCs/>
              </w:rPr>
              <w:t xml:space="preserve">Достоевский </w:t>
            </w: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B0DDD">
              <w:rPr>
                <w:b/>
                <w:bCs/>
              </w:rPr>
              <w:t>Федор Михайлович</w:t>
            </w: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Pr="000B0DDD"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930027" w:rsidRPr="000B0DDD" w:rsidRDefault="00930027" w:rsidP="00580988">
            <w:pPr>
              <w:rPr>
                <w:b/>
                <w:bCs/>
                <w:i/>
              </w:rPr>
            </w:pPr>
            <w:r w:rsidRPr="000B0DDD">
              <w:rPr>
                <w:b/>
                <w:bCs/>
                <w:color w:val="000000"/>
              </w:rPr>
              <w:lastRenderedPageBreak/>
              <w:t>Дидактические единицы, содержание</w:t>
            </w:r>
          </w:p>
        </w:tc>
        <w:tc>
          <w:tcPr>
            <w:tcW w:w="1984" w:type="dxa"/>
            <w:vMerge w:val="restart"/>
          </w:tcPr>
          <w:p w:rsidR="00930027" w:rsidRPr="000B0DDD" w:rsidRDefault="00930027" w:rsidP="00580988">
            <w:pPr>
              <w:jc w:val="center"/>
            </w:pPr>
            <w:r w:rsidRPr="000B0DDD">
              <w:t>6</w:t>
            </w:r>
          </w:p>
        </w:tc>
        <w:tc>
          <w:tcPr>
            <w:tcW w:w="1701" w:type="dxa"/>
            <w:vMerge w:val="restart"/>
          </w:tcPr>
          <w:p w:rsidR="00930027" w:rsidRDefault="00930027" w:rsidP="00580988">
            <w:r>
              <w:t>ОК 05, ОК 08</w:t>
            </w:r>
          </w:p>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Pr="000B0DDD" w:rsidRDefault="00930027" w:rsidP="00580988"/>
        </w:tc>
        <w:tc>
          <w:tcPr>
            <w:tcW w:w="2062" w:type="dxa"/>
            <w:vMerge w:val="restart"/>
          </w:tcPr>
          <w:p w:rsidR="00930027" w:rsidRPr="000B0DDD" w:rsidRDefault="00930027" w:rsidP="00580988">
            <w:r>
              <w:lastRenderedPageBreak/>
              <w:t>ЛР 06, ЛР 09, МП 01, МП 08, ПРб03, ПРб05, ПРб08</w:t>
            </w:r>
          </w:p>
        </w:tc>
      </w:tr>
      <w:tr w:rsidR="00930027" w:rsidRPr="000B0DDD" w:rsidTr="00580988">
        <w:trPr>
          <w:trHeight w:val="179"/>
        </w:trPr>
        <w:tc>
          <w:tcPr>
            <w:tcW w:w="3369" w:type="dxa"/>
            <w:vMerge/>
          </w:tcPr>
          <w:p w:rsidR="00930027" w:rsidRPr="000B0DDD"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930027" w:rsidRPr="000B0DDD" w:rsidRDefault="00930027" w:rsidP="00580988">
            <w:pPr>
              <w:jc w:val="both"/>
            </w:pPr>
            <w:r w:rsidRPr="000B0DDD">
              <w:t>Сведения из биографии.</w:t>
            </w:r>
          </w:p>
          <w:p w:rsidR="00930027" w:rsidRPr="000B0DDD" w:rsidRDefault="00930027" w:rsidP="00580988">
            <w:pPr>
              <w:jc w:val="both"/>
              <w:rPr>
                <w:bCs/>
              </w:rPr>
            </w:pPr>
            <w:r w:rsidRPr="000B0DDD">
              <w:t xml:space="preserve">«Преступление и наказание» Своеобразие жанра. Отображение русской действительности в романе. Социальная и нравственно-философская проблематика романа. Теория «сильной личности» и ее опровержение в романе. Тайны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Сны Раскольникова в раскрытии его характера и в общей композиции романа. Эволюция идеи </w:t>
            </w:r>
            <w:r w:rsidRPr="000B0DDD">
              <w:lastRenderedPageBreak/>
              <w:t>«</w:t>
            </w:r>
            <w:proofErr w:type="spellStart"/>
            <w:r w:rsidRPr="000B0DDD">
              <w:t>двойничества</w:t>
            </w:r>
            <w:proofErr w:type="spellEnd"/>
            <w:r w:rsidRPr="000B0DDD">
              <w:t>». Страдание и очищение в романе. Символические образы в романе. Роль пейзажа. Своеобразие воплощения авторской позиции в романе.Критика вокруг романов Достоевского.</w:t>
            </w:r>
          </w:p>
          <w:p w:rsidR="00930027" w:rsidRPr="000B0DDD" w:rsidRDefault="00930027" w:rsidP="00580988">
            <w:pPr>
              <w:rPr>
                <w:b/>
                <w:bCs/>
                <w:i/>
              </w:rPr>
            </w:pPr>
            <w:r w:rsidRPr="000B0DDD">
              <w:rPr>
                <w:bCs/>
              </w:rPr>
              <w:t>Теория литературы:</w:t>
            </w:r>
            <w:r w:rsidRPr="000B0DDD">
              <w:t xml:space="preserve"> проблемы противоречий в мировоззрении и творчестве писателя. Полифонизм романов Ф.М. Достоевского.</w:t>
            </w:r>
          </w:p>
        </w:tc>
        <w:tc>
          <w:tcPr>
            <w:tcW w:w="1984" w:type="dxa"/>
            <w:vMerge/>
          </w:tcPr>
          <w:p w:rsidR="00930027" w:rsidRPr="000B0DDD" w:rsidRDefault="00930027" w:rsidP="00580988">
            <w:pPr>
              <w:jc w:val="center"/>
            </w:pPr>
          </w:p>
        </w:tc>
        <w:tc>
          <w:tcPr>
            <w:tcW w:w="1701" w:type="dxa"/>
            <w:vMerge/>
          </w:tcPr>
          <w:p w:rsidR="00930027" w:rsidRPr="000B0DDD" w:rsidRDefault="00930027" w:rsidP="00580988"/>
        </w:tc>
        <w:tc>
          <w:tcPr>
            <w:tcW w:w="2062" w:type="dxa"/>
            <w:vMerge/>
          </w:tcPr>
          <w:p w:rsidR="00930027" w:rsidRPr="000B0DDD" w:rsidRDefault="00930027" w:rsidP="00580988"/>
        </w:tc>
      </w:tr>
      <w:tr w:rsidR="00930027" w:rsidRPr="000B0DDD" w:rsidTr="00580988">
        <w:trPr>
          <w:trHeight w:val="179"/>
        </w:trPr>
        <w:tc>
          <w:tcPr>
            <w:tcW w:w="3369" w:type="dxa"/>
            <w:vMerge/>
          </w:tcPr>
          <w:p w:rsidR="00930027" w:rsidRPr="000B0DDD"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930027" w:rsidRPr="000B0DDD" w:rsidRDefault="00930027" w:rsidP="00580988">
            <w:pPr>
              <w:rPr>
                <w:b/>
                <w:bCs/>
                <w:i/>
              </w:rPr>
            </w:pPr>
            <w:r w:rsidRPr="000B0DDD">
              <w:rPr>
                <w:b/>
                <w:bCs/>
                <w:i/>
              </w:rPr>
              <w:t>Тематика практических занятий</w:t>
            </w:r>
          </w:p>
        </w:tc>
        <w:tc>
          <w:tcPr>
            <w:tcW w:w="1984" w:type="dxa"/>
            <w:vMerge w:val="restart"/>
          </w:tcPr>
          <w:p w:rsidR="00930027" w:rsidRPr="000B0DDD" w:rsidRDefault="00930027" w:rsidP="00580988">
            <w:pPr>
              <w:jc w:val="center"/>
            </w:pPr>
            <w:r w:rsidRPr="000B0DDD">
              <w:t>2</w:t>
            </w:r>
          </w:p>
        </w:tc>
        <w:tc>
          <w:tcPr>
            <w:tcW w:w="1701" w:type="dxa"/>
            <w:vMerge/>
          </w:tcPr>
          <w:p w:rsidR="00930027" w:rsidRPr="000B0DDD" w:rsidRDefault="00930027" w:rsidP="00580988"/>
        </w:tc>
        <w:tc>
          <w:tcPr>
            <w:tcW w:w="2062" w:type="dxa"/>
            <w:vMerge/>
          </w:tcPr>
          <w:p w:rsidR="00930027" w:rsidRPr="000B0DDD" w:rsidRDefault="00930027" w:rsidP="00580988"/>
        </w:tc>
      </w:tr>
      <w:tr w:rsidR="00930027" w:rsidRPr="000B0DDD" w:rsidTr="00580988">
        <w:trPr>
          <w:trHeight w:val="179"/>
        </w:trPr>
        <w:tc>
          <w:tcPr>
            <w:tcW w:w="3369" w:type="dxa"/>
            <w:vMerge/>
          </w:tcPr>
          <w:p w:rsidR="00930027" w:rsidRPr="000B0DDD"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930027" w:rsidRPr="000B0DDD" w:rsidRDefault="00930027" w:rsidP="00580988">
            <w:pPr>
              <w:rPr>
                <w:b/>
                <w:bCs/>
                <w:i/>
              </w:rPr>
            </w:pPr>
            <w:r>
              <w:t xml:space="preserve">Практическое занятие </w:t>
            </w:r>
            <w:r w:rsidRPr="000B0DDD">
              <w:t>№3. Анализ эпизода  из романа «Преступление и наказание».</w:t>
            </w:r>
          </w:p>
        </w:tc>
        <w:tc>
          <w:tcPr>
            <w:tcW w:w="1984" w:type="dxa"/>
            <w:vMerge/>
          </w:tcPr>
          <w:p w:rsidR="00930027" w:rsidRPr="000B0DDD" w:rsidRDefault="00930027" w:rsidP="00580988">
            <w:pPr>
              <w:jc w:val="center"/>
            </w:pPr>
          </w:p>
        </w:tc>
        <w:tc>
          <w:tcPr>
            <w:tcW w:w="1701" w:type="dxa"/>
            <w:vMerge/>
          </w:tcPr>
          <w:p w:rsidR="00930027" w:rsidRPr="000B0DDD" w:rsidRDefault="00930027" w:rsidP="00580988"/>
        </w:tc>
        <w:tc>
          <w:tcPr>
            <w:tcW w:w="2062" w:type="dxa"/>
            <w:vMerge/>
          </w:tcPr>
          <w:p w:rsidR="00930027" w:rsidRPr="000B0DDD" w:rsidRDefault="00930027" w:rsidP="00580988"/>
        </w:tc>
      </w:tr>
      <w:tr w:rsidR="00930027" w:rsidRPr="000B0DDD" w:rsidTr="00580988">
        <w:trPr>
          <w:trHeight w:val="179"/>
        </w:trPr>
        <w:tc>
          <w:tcPr>
            <w:tcW w:w="3369" w:type="dxa"/>
            <w:vMerge/>
          </w:tcPr>
          <w:p w:rsidR="00930027" w:rsidRPr="000B0DDD"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930027" w:rsidRPr="000B0DDD" w:rsidRDefault="00930027" w:rsidP="00580988">
            <w:pPr>
              <w:rPr>
                <w:b/>
                <w:bCs/>
                <w:i/>
              </w:rPr>
            </w:pPr>
            <w:r w:rsidRPr="000B0DDD">
              <w:rPr>
                <w:b/>
                <w:bCs/>
                <w:i/>
              </w:rPr>
              <w:t>Самостоятельная работа обучающихся</w:t>
            </w:r>
          </w:p>
        </w:tc>
        <w:tc>
          <w:tcPr>
            <w:tcW w:w="1984" w:type="dxa"/>
            <w:vMerge w:val="restart"/>
          </w:tcPr>
          <w:p w:rsidR="00930027" w:rsidRPr="000B0DDD" w:rsidRDefault="00CA4970" w:rsidP="00580988">
            <w:pPr>
              <w:jc w:val="center"/>
            </w:pPr>
            <w:r>
              <w:t>3</w:t>
            </w:r>
          </w:p>
        </w:tc>
        <w:tc>
          <w:tcPr>
            <w:tcW w:w="1701" w:type="dxa"/>
            <w:vMerge/>
          </w:tcPr>
          <w:p w:rsidR="00930027" w:rsidRPr="000B0DDD" w:rsidRDefault="00930027" w:rsidP="00580988"/>
        </w:tc>
        <w:tc>
          <w:tcPr>
            <w:tcW w:w="2062" w:type="dxa"/>
            <w:vMerge/>
          </w:tcPr>
          <w:p w:rsidR="00930027" w:rsidRPr="000B0DDD" w:rsidRDefault="00930027" w:rsidP="00580988"/>
        </w:tc>
      </w:tr>
      <w:tr w:rsidR="00930027" w:rsidRPr="000B0DDD" w:rsidTr="00580988">
        <w:trPr>
          <w:trHeight w:val="179"/>
        </w:trPr>
        <w:tc>
          <w:tcPr>
            <w:tcW w:w="3369" w:type="dxa"/>
            <w:vMerge/>
          </w:tcPr>
          <w:p w:rsidR="00930027" w:rsidRPr="000B0DDD"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930027" w:rsidRPr="00CA4970" w:rsidRDefault="00CA4970" w:rsidP="00580988">
            <w:pPr>
              <w:rPr>
                <w:bCs/>
              </w:rPr>
            </w:pPr>
            <w:r>
              <w:rPr>
                <w:bCs/>
              </w:rPr>
              <w:t xml:space="preserve">Аналитическое чтение романа «Преступление и </w:t>
            </w:r>
            <w:proofErr w:type="spellStart"/>
            <w:r>
              <w:rPr>
                <w:bCs/>
              </w:rPr>
              <w:t>нпкпзание</w:t>
            </w:r>
            <w:proofErr w:type="spellEnd"/>
            <w:r>
              <w:rPr>
                <w:bCs/>
              </w:rPr>
              <w:t>».</w:t>
            </w:r>
          </w:p>
        </w:tc>
        <w:tc>
          <w:tcPr>
            <w:tcW w:w="1984" w:type="dxa"/>
            <w:vMerge/>
          </w:tcPr>
          <w:p w:rsidR="00930027" w:rsidRPr="000B0DDD" w:rsidRDefault="00930027" w:rsidP="00580988">
            <w:pPr>
              <w:jc w:val="center"/>
            </w:pPr>
          </w:p>
        </w:tc>
        <w:tc>
          <w:tcPr>
            <w:tcW w:w="1701" w:type="dxa"/>
            <w:vMerge/>
          </w:tcPr>
          <w:p w:rsidR="00930027" w:rsidRPr="000B0DDD" w:rsidRDefault="00930027" w:rsidP="00580988"/>
        </w:tc>
        <w:tc>
          <w:tcPr>
            <w:tcW w:w="2062" w:type="dxa"/>
            <w:vMerge/>
          </w:tcPr>
          <w:p w:rsidR="00930027" w:rsidRPr="000B0DDD" w:rsidRDefault="00930027" w:rsidP="00580988"/>
        </w:tc>
      </w:tr>
      <w:tr w:rsidR="00930027" w:rsidRPr="000B0DDD" w:rsidTr="00580988">
        <w:trPr>
          <w:trHeight w:val="181"/>
        </w:trPr>
        <w:tc>
          <w:tcPr>
            <w:tcW w:w="3369" w:type="dxa"/>
            <w:vMerge w:val="restart"/>
          </w:tcPr>
          <w:p w:rsidR="00930027" w:rsidRPr="000B0DDD"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0B0DDD">
              <w:rPr>
                <w:b/>
                <w:bCs/>
              </w:rPr>
              <w:t>Тема 2.10</w:t>
            </w:r>
          </w:p>
          <w:p w:rsidR="00930027" w:rsidRPr="000B0DDD"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0B0DDD">
              <w:rPr>
                <w:b/>
                <w:bCs/>
              </w:rPr>
              <w:t xml:space="preserve">Толстой Лев </w:t>
            </w: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B0DDD">
              <w:rPr>
                <w:b/>
                <w:bCs/>
              </w:rPr>
              <w:t>Николаевич</w:t>
            </w: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930027" w:rsidRPr="000B0DDD"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930027" w:rsidRPr="000B0DDD" w:rsidRDefault="00930027" w:rsidP="00580988">
            <w:pPr>
              <w:rPr>
                <w:b/>
                <w:bCs/>
                <w:i/>
              </w:rPr>
            </w:pPr>
            <w:r w:rsidRPr="000B0DDD">
              <w:rPr>
                <w:b/>
                <w:bCs/>
                <w:color w:val="000000"/>
              </w:rPr>
              <w:t>Дидактические единицы, содержание</w:t>
            </w:r>
          </w:p>
        </w:tc>
        <w:tc>
          <w:tcPr>
            <w:tcW w:w="1984" w:type="dxa"/>
            <w:vMerge w:val="restart"/>
          </w:tcPr>
          <w:p w:rsidR="00930027" w:rsidRPr="000B0DDD" w:rsidRDefault="00930027" w:rsidP="00580988">
            <w:pPr>
              <w:jc w:val="center"/>
            </w:pPr>
            <w:r w:rsidRPr="000B0DDD">
              <w:t>8</w:t>
            </w:r>
          </w:p>
        </w:tc>
        <w:tc>
          <w:tcPr>
            <w:tcW w:w="1701" w:type="dxa"/>
            <w:vMerge w:val="restart"/>
          </w:tcPr>
          <w:p w:rsidR="00930027" w:rsidRDefault="00930027" w:rsidP="00580988">
            <w:r>
              <w:t>ОК 05, ОК 08</w:t>
            </w:r>
          </w:p>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Pr="000B0DDD" w:rsidRDefault="00930027" w:rsidP="00580988"/>
        </w:tc>
        <w:tc>
          <w:tcPr>
            <w:tcW w:w="2062" w:type="dxa"/>
            <w:vMerge w:val="restart"/>
          </w:tcPr>
          <w:p w:rsidR="00930027" w:rsidRDefault="00930027" w:rsidP="00580988">
            <w:r>
              <w:t>ЛР 01, ЛР 06,  ЛР 09, МР 08, МР 09,  ПРб03, ПРб05, ПРб08</w:t>
            </w:r>
          </w:p>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Default="00930027" w:rsidP="00580988"/>
          <w:p w:rsidR="00930027" w:rsidRPr="000B0DDD" w:rsidRDefault="00930027" w:rsidP="00580988"/>
        </w:tc>
      </w:tr>
      <w:tr w:rsidR="00930027" w:rsidRPr="000B0DDD" w:rsidTr="00580988">
        <w:trPr>
          <w:trHeight w:val="179"/>
        </w:trPr>
        <w:tc>
          <w:tcPr>
            <w:tcW w:w="3369" w:type="dxa"/>
            <w:vMerge/>
          </w:tcPr>
          <w:p w:rsidR="00930027" w:rsidRPr="000B0DDD"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930027" w:rsidRPr="000B0DDD" w:rsidRDefault="00930027" w:rsidP="00580988">
            <w:pPr>
              <w:jc w:val="both"/>
            </w:pPr>
            <w:r w:rsidRPr="000B0DDD">
              <w:t>Жизненный и творческий путь. Духовные искания писателя. Идейные искания Толстого.</w:t>
            </w:r>
          </w:p>
          <w:p w:rsidR="00930027" w:rsidRPr="000B0DDD"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0B0DDD">
              <w:t>Обзор творчества позднего периода: «Анна Каренина», «</w:t>
            </w:r>
            <w:proofErr w:type="spellStart"/>
            <w:r w:rsidRPr="000B0DDD">
              <w:t>Крейцерова</w:t>
            </w:r>
            <w:proofErr w:type="spellEnd"/>
            <w:r w:rsidRPr="000B0DDD">
              <w:t xml:space="preserve"> соната», «Хаджи-Мурат». Мировое значение творчества Л. Толстого. Л. Толстой и культура </w:t>
            </w:r>
            <w:r w:rsidRPr="000B0DDD">
              <w:rPr>
                <w:lang w:val="en-US"/>
              </w:rPr>
              <w:t>XX</w:t>
            </w:r>
            <w:r w:rsidRPr="000B0DDD">
              <w:t xml:space="preserve"> века.</w:t>
            </w:r>
          </w:p>
          <w:p w:rsidR="00930027" w:rsidRPr="000B0DDD" w:rsidRDefault="00930027" w:rsidP="00580988">
            <w:pPr>
              <w:jc w:val="both"/>
            </w:pPr>
            <w:r w:rsidRPr="000B0DDD">
              <w:t>Роман-эпопея «Война и мир». Жанровое своеобразие романа. Особенности композиционной структуры романа. Художественные принципы Толстого в изображении русской действительности: следование правде, психологизм, «диалектика души».</w:t>
            </w:r>
          </w:p>
          <w:p w:rsidR="00930027" w:rsidRPr="000B0DDD"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0B0DDD">
              <w:t>Соединение в романе идеи личного и всеобщего. Символическое значение «войны» и «мира». Духовные искания Андрея Болконского, Пьера Безухова, Наташи Ростовой. Авторский идеал семьи.</w:t>
            </w:r>
          </w:p>
          <w:p w:rsidR="00930027" w:rsidRPr="000B0DDD" w:rsidRDefault="00930027" w:rsidP="00580988">
            <w:pPr>
              <w:jc w:val="both"/>
            </w:pPr>
            <w:r w:rsidRPr="000B0DDD">
              <w:t>Значение образа Платона Каратаева. «Мысль народная» в романе. Проблема народа и личности. Картины войны 1812 года. Кутузов и Наполеон. Осуждение жестокости войны в романе.</w:t>
            </w:r>
          </w:p>
          <w:p w:rsidR="00930027" w:rsidRPr="000B0DDD" w:rsidRDefault="00930027" w:rsidP="00580988">
            <w:pPr>
              <w:jc w:val="both"/>
              <w:rPr>
                <w:bCs/>
              </w:rPr>
            </w:pPr>
            <w:r w:rsidRPr="000B0DDD">
              <w:t>Развенчание идеи «</w:t>
            </w:r>
            <w:proofErr w:type="spellStart"/>
            <w:r w:rsidRPr="000B0DDD">
              <w:t>наполеонизма</w:t>
            </w:r>
            <w:proofErr w:type="spellEnd"/>
            <w:r w:rsidRPr="000B0DDD">
              <w:t xml:space="preserve">». Патриотизм в понимании писателя. Светское общество в изображении Толстого. Осуждение его </w:t>
            </w:r>
            <w:proofErr w:type="spellStart"/>
            <w:r w:rsidRPr="000B0DDD">
              <w:t>бездуховности</w:t>
            </w:r>
            <w:proofErr w:type="spellEnd"/>
            <w:r w:rsidRPr="000B0DDD">
              <w:t xml:space="preserve"> и </w:t>
            </w:r>
            <w:proofErr w:type="spellStart"/>
            <w:r w:rsidRPr="000B0DDD">
              <w:t>лжепатриотизма</w:t>
            </w:r>
            <w:proofErr w:type="spellEnd"/>
            <w:r w:rsidRPr="000B0DDD">
              <w:t>.</w:t>
            </w:r>
          </w:p>
          <w:p w:rsidR="00930027" w:rsidRPr="000B0DDD" w:rsidRDefault="00930027" w:rsidP="00580988">
            <w:pPr>
              <w:rPr>
                <w:b/>
                <w:bCs/>
                <w:i/>
              </w:rPr>
            </w:pPr>
            <w:r w:rsidRPr="000B0DDD">
              <w:rPr>
                <w:bCs/>
              </w:rPr>
              <w:lastRenderedPageBreak/>
              <w:t>Теория литературы:</w:t>
            </w:r>
            <w:r w:rsidRPr="000B0DDD">
              <w:t xml:space="preserve"> понятие о романе-эпопее.</w:t>
            </w:r>
          </w:p>
        </w:tc>
        <w:tc>
          <w:tcPr>
            <w:tcW w:w="1984" w:type="dxa"/>
            <w:vMerge/>
          </w:tcPr>
          <w:p w:rsidR="00930027" w:rsidRPr="000B0DDD" w:rsidRDefault="00930027" w:rsidP="00580988">
            <w:pPr>
              <w:jc w:val="center"/>
            </w:pPr>
          </w:p>
        </w:tc>
        <w:tc>
          <w:tcPr>
            <w:tcW w:w="1701" w:type="dxa"/>
            <w:vMerge/>
          </w:tcPr>
          <w:p w:rsidR="00930027" w:rsidRPr="000B0DDD" w:rsidRDefault="00930027" w:rsidP="00580988"/>
        </w:tc>
        <w:tc>
          <w:tcPr>
            <w:tcW w:w="2062" w:type="dxa"/>
            <w:vMerge/>
          </w:tcPr>
          <w:p w:rsidR="00930027" w:rsidRPr="000B0DDD" w:rsidRDefault="00930027" w:rsidP="00580988"/>
        </w:tc>
      </w:tr>
      <w:tr w:rsidR="00930027" w:rsidRPr="000B0DDD" w:rsidTr="00580988">
        <w:trPr>
          <w:trHeight w:val="179"/>
        </w:trPr>
        <w:tc>
          <w:tcPr>
            <w:tcW w:w="3369" w:type="dxa"/>
            <w:vMerge/>
          </w:tcPr>
          <w:p w:rsidR="00930027" w:rsidRPr="000B0DDD"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930027" w:rsidRPr="000B0DDD" w:rsidRDefault="00930027" w:rsidP="00580988">
            <w:pPr>
              <w:rPr>
                <w:b/>
                <w:bCs/>
                <w:i/>
              </w:rPr>
            </w:pPr>
            <w:r w:rsidRPr="000B0DDD">
              <w:rPr>
                <w:b/>
                <w:bCs/>
                <w:i/>
              </w:rPr>
              <w:t>Тематика практических занятий</w:t>
            </w:r>
          </w:p>
        </w:tc>
        <w:tc>
          <w:tcPr>
            <w:tcW w:w="1984" w:type="dxa"/>
            <w:vMerge w:val="restart"/>
          </w:tcPr>
          <w:p w:rsidR="00930027" w:rsidRPr="000B0DDD" w:rsidRDefault="00930027" w:rsidP="00580988">
            <w:pPr>
              <w:jc w:val="center"/>
            </w:pPr>
            <w:r w:rsidRPr="000B0DDD">
              <w:t>2</w:t>
            </w:r>
          </w:p>
        </w:tc>
        <w:tc>
          <w:tcPr>
            <w:tcW w:w="1701" w:type="dxa"/>
            <w:vMerge/>
          </w:tcPr>
          <w:p w:rsidR="00930027" w:rsidRPr="000B0DDD" w:rsidRDefault="00930027" w:rsidP="00580988"/>
        </w:tc>
        <w:tc>
          <w:tcPr>
            <w:tcW w:w="2062" w:type="dxa"/>
            <w:vMerge/>
          </w:tcPr>
          <w:p w:rsidR="00930027" w:rsidRPr="000B0DDD" w:rsidRDefault="00930027" w:rsidP="00580988"/>
        </w:tc>
      </w:tr>
      <w:tr w:rsidR="00930027" w:rsidRPr="000B0DDD" w:rsidTr="00580988">
        <w:trPr>
          <w:trHeight w:val="179"/>
        </w:trPr>
        <w:tc>
          <w:tcPr>
            <w:tcW w:w="3369" w:type="dxa"/>
            <w:vMerge/>
          </w:tcPr>
          <w:p w:rsidR="00930027" w:rsidRPr="000B0DDD"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930027" w:rsidRPr="000B0DDD" w:rsidRDefault="00930027" w:rsidP="00580988">
            <w:pPr>
              <w:rPr>
                <w:b/>
                <w:bCs/>
                <w:i/>
              </w:rPr>
            </w:pPr>
            <w:r>
              <w:t xml:space="preserve">Практическое занятие </w:t>
            </w:r>
            <w:r w:rsidRPr="000B0DDD">
              <w:t>№4. Сочинение-миниатюра  по роману-эпопее «Война и мир».</w:t>
            </w:r>
          </w:p>
        </w:tc>
        <w:tc>
          <w:tcPr>
            <w:tcW w:w="1984" w:type="dxa"/>
            <w:vMerge/>
          </w:tcPr>
          <w:p w:rsidR="00930027" w:rsidRPr="000B0DDD" w:rsidRDefault="00930027" w:rsidP="00580988">
            <w:pPr>
              <w:jc w:val="center"/>
            </w:pPr>
          </w:p>
        </w:tc>
        <w:tc>
          <w:tcPr>
            <w:tcW w:w="1701" w:type="dxa"/>
            <w:vMerge/>
          </w:tcPr>
          <w:p w:rsidR="00930027" w:rsidRPr="000B0DDD" w:rsidRDefault="00930027" w:rsidP="00580988"/>
        </w:tc>
        <w:tc>
          <w:tcPr>
            <w:tcW w:w="2062" w:type="dxa"/>
            <w:vMerge/>
          </w:tcPr>
          <w:p w:rsidR="00930027" w:rsidRPr="000B0DDD" w:rsidRDefault="00930027" w:rsidP="00580988"/>
        </w:tc>
      </w:tr>
      <w:tr w:rsidR="00930027" w:rsidRPr="000B0DDD" w:rsidTr="00580988">
        <w:trPr>
          <w:trHeight w:val="179"/>
        </w:trPr>
        <w:tc>
          <w:tcPr>
            <w:tcW w:w="3369" w:type="dxa"/>
            <w:vMerge/>
          </w:tcPr>
          <w:p w:rsidR="00930027" w:rsidRPr="000B0DDD"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930027" w:rsidRPr="000B0DDD" w:rsidRDefault="00930027" w:rsidP="00580988">
            <w:pPr>
              <w:rPr>
                <w:b/>
                <w:bCs/>
                <w:i/>
              </w:rPr>
            </w:pPr>
            <w:r w:rsidRPr="000B0DDD">
              <w:rPr>
                <w:b/>
                <w:bCs/>
                <w:i/>
              </w:rPr>
              <w:t>Самостоятельная работа обучающихся</w:t>
            </w:r>
          </w:p>
        </w:tc>
        <w:tc>
          <w:tcPr>
            <w:tcW w:w="1984" w:type="dxa"/>
            <w:vMerge w:val="restart"/>
          </w:tcPr>
          <w:p w:rsidR="00930027" w:rsidRPr="000B0DDD" w:rsidRDefault="00CA4970" w:rsidP="00580988">
            <w:pPr>
              <w:jc w:val="center"/>
            </w:pPr>
            <w:r>
              <w:t>4</w:t>
            </w:r>
          </w:p>
        </w:tc>
        <w:tc>
          <w:tcPr>
            <w:tcW w:w="1701" w:type="dxa"/>
            <w:vMerge/>
          </w:tcPr>
          <w:p w:rsidR="00930027" w:rsidRPr="000B0DDD" w:rsidRDefault="00930027" w:rsidP="00580988"/>
        </w:tc>
        <w:tc>
          <w:tcPr>
            <w:tcW w:w="2062" w:type="dxa"/>
            <w:vMerge/>
          </w:tcPr>
          <w:p w:rsidR="00930027" w:rsidRPr="000B0DDD" w:rsidRDefault="00930027" w:rsidP="00580988"/>
        </w:tc>
      </w:tr>
      <w:tr w:rsidR="00930027" w:rsidRPr="000B0DDD" w:rsidTr="00580988">
        <w:trPr>
          <w:trHeight w:val="179"/>
        </w:trPr>
        <w:tc>
          <w:tcPr>
            <w:tcW w:w="3369" w:type="dxa"/>
            <w:vMerge/>
          </w:tcPr>
          <w:p w:rsidR="00930027" w:rsidRPr="000B0DDD" w:rsidRDefault="0093002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930027" w:rsidRPr="00CA4970" w:rsidRDefault="00CA4970" w:rsidP="00580988">
            <w:pPr>
              <w:rPr>
                <w:bCs/>
              </w:rPr>
            </w:pPr>
            <w:r w:rsidRPr="00CA4970">
              <w:rPr>
                <w:bCs/>
              </w:rPr>
              <w:t>Аналитическое чтение глав романа-эпопеи «Война и мир».</w:t>
            </w:r>
          </w:p>
        </w:tc>
        <w:tc>
          <w:tcPr>
            <w:tcW w:w="1984" w:type="dxa"/>
            <w:vMerge/>
          </w:tcPr>
          <w:p w:rsidR="00930027" w:rsidRPr="000B0DDD" w:rsidRDefault="00930027" w:rsidP="00580988">
            <w:pPr>
              <w:jc w:val="center"/>
            </w:pPr>
          </w:p>
        </w:tc>
        <w:tc>
          <w:tcPr>
            <w:tcW w:w="1701" w:type="dxa"/>
            <w:vMerge/>
          </w:tcPr>
          <w:p w:rsidR="00930027" w:rsidRPr="000B0DDD" w:rsidRDefault="00930027" w:rsidP="00580988"/>
        </w:tc>
        <w:tc>
          <w:tcPr>
            <w:tcW w:w="2062" w:type="dxa"/>
            <w:vMerge/>
          </w:tcPr>
          <w:p w:rsidR="00930027" w:rsidRPr="000B0DDD" w:rsidRDefault="00930027" w:rsidP="00580988"/>
        </w:tc>
      </w:tr>
      <w:tr w:rsidR="00B31956" w:rsidRPr="000B0DDD" w:rsidTr="00580988">
        <w:trPr>
          <w:trHeight w:val="181"/>
        </w:trPr>
        <w:tc>
          <w:tcPr>
            <w:tcW w:w="3369" w:type="dxa"/>
            <w:vMerge w:val="restart"/>
          </w:tcPr>
          <w:p w:rsidR="00B31956" w:rsidRPr="000B0DDD" w:rsidRDefault="00B31956"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0B0DDD">
              <w:rPr>
                <w:b/>
                <w:bCs/>
              </w:rPr>
              <w:t>Тема 2.11.</w:t>
            </w:r>
          </w:p>
          <w:p w:rsidR="00B31956" w:rsidRPr="000B0DDD" w:rsidRDefault="00B31956"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0B0DDD">
              <w:rPr>
                <w:b/>
                <w:bCs/>
              </w:rPr>
              <w:t xml:space="preserve">Чехов Антон </w:t>
            </w:r>
          </w:p>
          <w:p w:rsidR="00B31956" w:rsidRDefault="00B31956"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B0DDD">
              <w:rPr>
                <w:b/>
                <w:bCs/>
              </w:rPr>
              <w:t>Павлович</w:t>
            </w:r>
          </w:p>
          <w:p w:rsidR="00B31956" w:rsidRDefault="00B31956"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31956" w:rsidRDefault="00B31956"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31956" w:rsidRDefault="00B31956"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31956" w:rsidRDefault="00B31956"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31956" w:rsidRDefault="00B31956"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31956" w:rsidRDefault="00B31956"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31956" w:rsidRDefault="00B31956"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31956" w:rsidRDefault="00B31956"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31956" w:rsidRDefault="00B31956"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31956" w:rsidRDefault="00B31956"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31956" w:rsidRDefault="00B31956"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31956" w:rsidRDefault="00B31956"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31956" w:rsidRPr="000B0DDD" w:rsidRDefault="00B31956"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B31956" w:rsidRPr="000B0DDD" w:rsidRDefault="00B31956" w:rsidP="00580988">
            <w:pPr>
              <w:rPr>
                <w:b/>
                <w:bCs/>
                <w:i/>
              </w:rPr>
            </w:pPr>
            <w:r w:rsidRPr="000B0DDD">
              <w:rPr>
                <w:b/>
                <w:bCs/>
                <w:color w:val="000000"/>
              </w:rPr>
              <w:t>Дидактические единицы, содержание</w:t>
            </w:r>
          </w:p>
        </w:tc>
        <w:tc>
          <w:tcPr>
            <w:tcW w:w="1984" w:type="dxa"/>
            <w:vMerge w:val="restart"/>
          </w:tcPr>
          <w:p w:rsidR="00B31956" w:rsidRPr="000B0DDD" w:rsidRDefault="00B31956" w:rsidP="00580988">
            <w:pPr>
              <w:jc w:val="center"/>
            </w:pPr>
            <w:r w:rsidRPr="000B0DDD">
              <w:t>4</w:t>
            </w:r>
          </w:p>
        </w:tc>
        <w:tc>
          <w:tcPr>
            <w:tcW w:w="1701" w:type="dxa"/>
            <w:vMerge w:val="restart"/>
          </w:tcPr>
          <w:p w:rsidR="00B31956" w:rsidRDefault="00B31956" w:rsidP="00580988">
            <w:r>
              <w:t>ОК 05, ОК 08</w:t>
            </w:r>
          </w:p>
          <w:p w:rsidR="00B31956" w:rsidRDefault="00B31956" w:rsidP="00580988"/>
          <w:p w:rsidR="00B31956" w:rsidRDefault="00B31956" w:rsidP="00580988"/>
          <w:p w:rsidR="00B31956" w:rsidRDefault="00B31956" w:rsidP="00580988"/>
          <w:p w:rsidR="00B31956" w:rsidRDefault="00B31956" w:rsidP="00580988"/>
          <w:p w:rsidR="00B31956" w:rsidRDefault="00B31956" w:rsidP="00580988"/>
          <w:p w:rsidR="00B31956" w:rsidRDefault="00B31956" w:rsidP="00580988"/>
          <w:p w:rsidR="00B31956" w:rsidRDefault="00B31956" w:rsidP="00580988"/>
          <w:p w:rsidR="00B31956" w:rsidRDefault="00B31956" w:rsidP="00580988"/>
          <w:p w:rsidR="00B31956" w:rsidRDefault="00B31956" w:rsidP="00580988"/>
          <w:p w:rsidR="00B31956" w:rsidRDefault="00B31956" w:rsidP="00580988"/>
          <w:p w:rsidR="00B31956" w:rsidRDefault="00B31956" w:rsidP="00580988"/>
          <w:p w:rsidR="00B31956" w:rsidRDefault="00B31956" w:rsidP="00580988"/>
          <w:p w:rsidR="00B31956" w:rsidRDefault="00B31956" w:rsidP="00580988"/>
          <w:p w:rsidR="00B31956" w:rsidRPr="000B0DDD" w:rsidRDefault="00B31956" w:rsidP="00580988"/>
        </w:tc>
        <w:tc>
          <w:tcPr>
            <w:tcW w:w="2062" w:type="dxa"/>
            <w:vMerge w:val="restart"/>
          </w:tcPr>
          <w:p w:rsidR="00B31956" w:rsidRDefault="00B31956" w:rsidP="00580988">
            <w:r>
              <w:t>ЛР 06, ЛР 09, МР 08, МР 09, ПРб03, ПРб05, ПРб08</w:t>
            </w:r>
          </w:p>
          <w:p w:rsidR="00B31956" w:rsidRDefault="00B31956" w:rsidP="00580988"/>
          <w:p w:rsidR="00B31956" w:rsidRDefault="00B31956" w:rsidP="00580988"/>
          <w:p w:rsidR="00B31956" w:rsidRDefault="00B31956" w:rsidP="00580988"/>
          <w:p w:rsidR="00B31956" w:rsidRDefault="00B31956" w:rsidP="00580988"/>
          <w:p w:rsidR="00B31956" w:rsidRDefault="00B31956" w:rsidP="00580988"/>
          <w:p w:rsidR="00B31956" w:rsidRDefault="00B31956" w:rsidP="00580988"/>
          <w:p w:rsidR="00B31956" w:rsidRDefault="00B31956" w:rsidP="00580988"/>
          <w:p w:rsidR="00B31956" w:rsidRDefault="00B31956" w:rsidP="00580988"/>
          <w:p w:rsidR="00B31956" w:rsidRDefault="00B31956" w:rsidP="00580988"/>
          <w:p w:rsidR="00B31956" w:rsidRDefault="00B31956" w:rsidP="00580988"/>
          <w:p w:rsidR="00B31956" w:rsidRPr="000B0DDD" w:rsidRDefault="00B31956" w:rsidP="00580988"/>
        </w:tc>
      </w:tr>
      <w:tr w:rsidR="00B31956" w:rsidRPr="000B0DDD" w:rsidTr="00580988">
        <w:trPr>
          <w:trHeight w:val="179"/>
        </w:trPr>
        <w:tc>
          <w:tcPr>
            <w:tcW w:w="3369" w:type="dxa"/>
            <w:vMerge/>
          </w:tcPr>
          <w:p w:rsidR="00B31956" w:rsidRPr="000B0DDD" w:rsidRDefault="00B31956"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B31956" w:rsidRPr="000B0DDD" w:rsidRDefault="00B31956"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0B0DDD">
              <w:t>Сведения из биографии. Рассказы: «Студент», «</w:t>
            </w:r>
            <w:proofErr w:type="spellStart"/>
            <w:r w:rsidRPr="000B0DDD">
              <w:t>Ионыч</w:t>
            </w:r>
            <w:proofErr w:type="spellEnd"/>
            <w:r w:rsidRPr="000B0DDD">
              <w:t>», «Человек в футляре», «Крыжовник», «О любви», «Палата № 6», «Дом с мезонином». Комедия «Вишневый сад». Своеобразие и всепроникающая сила чеховского творчества. Художественное совершенство рассказов А. П. Чехова. Новаторство Чехова. Периодизация творчества Чехова. Работа в журналах. Чехов – репортер. Юмористические рассказы. Пародийность ранних рассказов. Новаторство Чехова в поисках жанровых форм. Новый тип рассказа. Герои рассказов Чехова.</w:t>
            </w:r>
          </w:p>
          <w:p w:rsidR="00B31956" w:rsidRPr="000B0DDD" w:rsidRDefault="00B31956" w:rsidP="00580988">
            <w:pPr>
              <w:jc w:val="both"/>
              <w:rPr>
                <w:bCs/>
              </w:rPr>
            </w:pPr>
            <w:r w:rsidRPr="000B0DDD">
              <w:t xml:space="preserve">Комедия «Вишневый сад». Драматургия Чехова. Театр Чехова – воплощение кризиса современного общества. «Вишневый сад» – вершина драматургии Чехова. Своеобразие жанра. Жизненная беспомощность героев пьесы. Расширение границ исторического времени в пьесе. Символичность пьесы. Чехов и МХАТ. Роль А. П. Чехова в мировой драматургии театра.Критика о Чехове (И. Анненский, В. </w:t>
            </w:r>
            <w:proofErr w:type="spellStart"/>
            <w:r w:rsidRPr="000B0DDD">
              <w:t>Пьецух</w:t>
            </w:r>
            <w:proofErr w:type="spellEnd"/>
            <w:r w:rsidRPr="000B0DDD">
              <w:t>).</w:t>
            </w:r>
          </w:p>
          <w:p w:rsidR="00B31956" w:rsidRPr="000B0DDD" w:rsidRDefault="00B31956" w:rsidP="00580988">
            <w:pPr>
              <w:jc w:val="both"/>
            </w:pPr>
            <w:r w:rsidRPr="000B0DDD">
              <w:rPr>
                <w:bCs/>
              </w:rPr>
              <w:t>Теория литературы:</w:t>
            </w:r>
            <w:r w:rsidRPr="000B0DDD">
              <w:t xml:space="preserve"> развитие понятия о драматургии (внутреннее и внешнее действие; подтекст; роль авторских ремарок; пауз, переклички реплик и т.д.). </w:t>
            </w:r>
          </w:p>
          <w:p w:rsidR="00B31956" w:rsidRPr="000B0DDD" w:rsidRDefault="00B31956" w:rsidP="00580988">
            <w:pPr>
              <w:rPr>
                <w:b/>
                <w:bCs/>
                <w:i/>
              </w:rPr>
            </w:pPr>
            <w:r w:rsidRPr="000B0DDD">
              <w:t>Своеобразие Чехова-драматурга.</w:t>
            </w:r>
          </w:p>
        </w:tc>
        <w:tc>
          <w:tcPr>
            <w:tcW w:w="1984" w:type="dxa"/>
            <w:vMerge/>
          </w:tcPr>
          <w:p w:rsidR="00B31956" w:rsidRPr="000B0DDD" w:rsidRDefault="00B31956" w:rsidP="00580988">
            <w:pPr>
              <w:jc w:val="center"/>
            </w:pPr>
          </w:p>
        </w:tc>
        <w:tc>
          <w:tcPr>
            <w:tcW w:w="1701" w:type="dxa"/>
            <w:vMerge/>
          </w:tcPr>
          <w:p w:rsidR="00B31956" w:rsidRPr="000B0DDD" w:rsidRDefault="00B31956" w:rsidP="00580988"/>
        </w:tc>
        <w:tc>
          <w:tcPr>
            <w:tcW w:w="2062" w:type="dxa"/>
            <w:vMerge/>
          </w:tcPr>
          <w:p w:rsidR="00B31956" w:rsidRPr="000B0DDD" w:rsidRDefault="00B31956" w:rsidP="00580988"/>
        </w:tc>
      </w:tr>
      <w:tr w:rsidR="00B31956" w:rsidRPr="000B0DDD" w:rsidTr="00580988">
        <w:trPr>
          <w:trHeight w:val="179"/>
        </w:trPr>
        <w:tc>
          <w:tcPr>
            <w:tcW w:w="3369" w:type="dxa"/>
            <w:vMerge/>
          </w:tcPr>
          <w:p w:rsidR="00B31956" w:rsidRPr="000B0DDD" w:rsidRDefault="00B31956"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B31956" w:rsidRPr="000B0DDD" w:rsidRDefault="00B31956" w:rsidP="00580988">
            <w:pPr>
              <w:rPr>
                <w:b/>
                <w:bCs/>
                <w:i/>
              </w:rPr>
            </w:pPr>
            <w:r w:rsidRPr="000B0DDD">
              <w:rPr>
                <w:b/>
                <w:bCs/>
                <w:i/>
              </w:rPr>
              <w:t>Тематика практических занятий</w:t>
            </w:r>
          </w:p>
        </w:tc>
        <w:tc>
          <w:tcPr>
            <w:tcW w:w="1984" w:type="dxa"/>
            <w:vMerge w:val="restart"/>
          </w:tcPr>
          <w:p w:rsidR="00B31956" w:rsidRPr="000B0DDD" w:rsidRDefault="00B31956" w:rsidP="00580988">
            <w:pPr>
              <w:jc w:val="center"/>
            </w:pPr>
            <w:r w:rsidRPr="000B0DDD">
              <w:t>2</w:t>
            </w:r>
          </w:p>
        </w:tc>
        <w:tc>
          <w:tcPr>
            <w:tcW w:w="1701" w:type="dxa"/>
            <w:vMerge/>
          </w:tcPr>
          <w:p w:rsidR="00B31956" w:rsidRPr="000B0DDD" w:rsidRDefault="00B31956" w:rsidP="00580988"/>
        </w:tc>
        <w:tc>
          <w:tcPr>
            <w:tcW w:w="2062" w:type="dxa"/>
            <w:vMerge/>
          </w:tcPr>
          <w:p w:rsidR="00B31956" w:rsidRPr="000B0DDD" w:rsidRDefault="00B31956" w:rsidP="00580988"/>
        </w:tc>
      </w:tr>
      <w:tr w:rsidR="00B31956" w:rsidRPr="000B0DDD" w:rsidTr="00580988">
        <w:trPr>
          <w:trHeight w:val="179"/>
        </w:trPr>
        <w:tc>
          <w:tcPr>
            <w:tcW w:w="3369" w:type="dxa"/>
            <w:vMerge/>
          </w:tcPr>
          <w:p w:rsidR="00B31956" w:rsidRPr="000B0DDD" w:rsidRDefault="00B31956"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B31956" w:rsidRPr="000B0DDD" w:rsidRDefault="00B31956" w:rsidP="00580988">
            <w:pPr>
              <w:rPr>
                <w:b/>
                <w:bCs/>
                <w:i/>
              </w:rPr>
            </w:pPr>
            <w:r w:rsidRPr="000B0DDD">
              <w:t>Практи</w:t>
            </w:r>
            <w:r>
              <w:t xml:space="preserve">ческое занятие </w:t>
            </w:r>
            <w:r w:rsidRPr="000B0DDD">
              <w:t>№5. Анализ рассказа А.П.Чехова</w:t>
            </w:r>
          </w:p>
        </w:tc>
        <w:tc>
          <w:tcPr>
            <w:tcW w:w="1984" w:type="dxa"/>
            <w:vMerge/>
          </w:tcPr>
          <w:p w:rsidR="00B31956" w:rsidRPr="000B0DDD" w:rsidRDefault="00B31956" w:rsidP="00580988">
            <w:pPr>
              <w:jc w:val="center"/>
            </w:pPr>
          </w:p>
        </w:tc>
        <w:tc>
          <w:tcPr>
            <w:tcW w:w="1701" w:type="dxa"/>
            <w:vMerge/>
          </w:tcPr>
          <w:p w:rsidR="00B31956" w:rsidRPr="000B0DDD" w:rsidRDefault="00B31956" w:rsidP="00580988"/>
        </w:tc>
        <w:tc>
          <w:tcPr>
            <w:tcW w:w="2062" w:type="dxa"/>
            <w:vMerge/>
          </w:tcPr>
          <w:p w:rsidR="00B31956" w:rsidRPr="000B0DDD" w:rsidRDefault="00B31956" w:rsidP="00580988"/>
        </w:tc>
      </w:tr>
      <w:tr w:rsidR="00B31956" w:rsidRPr="000B0DDD" w:rsidTr="00580988">
        <w:trPr>
          <w:trHeight w:val="179"/>
        </w:trPr>
        <w:tc>
          <w:tcPr>
            <w:tcW w:w="3369" w:type="dxa"/>
            <w:vMerge/>
          </w:tcPr>
          <w:p w:rsidR="00B31956" w:rsidRPr="000B0DDD" w:rsidRDefault="00B31956"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B31956" w:rsidRPr="000B0DDD" w:rsidRDefault="00B31956" w:rsidP="00580988">
            <w:pPr>
              <w:rPr>
                <w:b/>
                <w:bCs/>
                <w:i/>
              </w:rPr>
            </w:pPr>
            <w:r w:rsidRPr="000B0DDD">
              <w:rPr>
                <w:b/>
                <w:bCs/>
                <w:i/>
              </w:rPr>
              <w:t>Самостоятельная работа обучающихся</w:t>
            </w:r>
          </w:p>
        </w:tc>
        <w:tc>
          <w:tcPr>
            <w:tcW w:w="1984" w:type="dxa"/>
            <w:vMerge w:val="restart"/>
          </w:tcPr>
          <w:p w:rsidR="00B31956" w:rsidRPr="000B0DDD" w:rsidRDefault="00CA4970" w:rsidP="00580988">
            <w:pPr>
              <w:jc w:val="center"/>
            </w:pPr>
            <w:r>
              <w:t>2</w:t>
            </w:r>
          </w:p>
        </w:tc>
        <w:tc>
          <w:tcPr>
            <w:tcW w:w="1701" w:type="dxa"/>
            <w:vMerge/>
          </w:tcPr>
          <w:p w:rsidR="00B31956" w:rsidRPr="000B0DDD" w:rsidRDefault="00B31956" w:rsidP="00580988"/>
        </w:tc>
        <w:tc>
          <w:tcPr>
            <w:tcW w:w="2062" w:type="dxa"/>
            <w:vMerge/>
          </w:tcPr>
          <w:p w:rsidR="00B31956" w:rsidRPr="000B0DDD" w:rsidRDefault="00B31956" w:rsidP="00580988"/>
        </w:tc>
      </w:tr>
      <w:tr w:rsidR="00B31956" w:rsidRPr="000B0DDD" w:rsidTr="00580988">
        <w:trPr>
          <w:trHeight w:val="179"/>
        </w:trPr>
        <w:tc>
          <w:tcPr>
            <w:tcW w:w="3369" w:type="dxa"/>
            <w:vMerge/>
          </w:tcPr>
          <w:p w:rsidR="00B31956" w:rsidRPr="000B0DDD" w:rsidRDefault="00B31956"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B31956" w:rsidRPr="00CA4970" w:rsidRDefault="00CA4970" w:rsidP="00580988">
            <w:pPr>
              <w:rPr>
                <w:b/>
                <w:bCs/>
                <w:i/>
              </w:rPr>
            </w:pPr>
            <w:r>
              <w:t>П</w:t>
            </w:r>
            <w:r w:rsidRPr="00CA4970">
              <w:t xml:space="preserve">одготовка индивидуальных сообщений «Поиски положительного героя и идеалов А.П. Чехова в рассказах («Моя жизнь», «Дом с мезонином», «Попрыгунья»)», «Новаторство чеховской драматургии», аналитическое </w:t>
            </w:r>
            <w:r w:rsidRPr="00CA4970">
              <w:lastRenderedPageBreak/>
              <w:t>чтение рассказа «</w:t>
            </w:r>
            <w:proofErr w:type="spellStart"/>
            <w:r w:rsidRPr="00CA4970">
              <w:t>Ионыч</w:t>
            </w:r>
            <w:proofErr w:type="spellEnd"/>
            <w:r w:rsidRPr="00CA4970">
              <w:t>», пьесы «Вишневый сад»</w:t>
            </w:r>
            <w:r>
              <w:t>.</w:t>
            </w:r>
          </w:p>
        </w:tc>
        <w:tc>
          <w:tcPr>
            <w:tcW w:w="1984" w:type="dxa"/>
            <w:vMerge/>
          </w:tcPr>
          <w:p w:rsidR="00B31956" w:rsidRPr="000B0DDD" w:rsidRDefault="00B31956" w:rsidP="00580988">
            <w:pPr>
              <w:jc w:val="center"/>
            </w:pPr>
          </w:p>
        </w:tc>
        <w:tc>
          <w:tcPr>
            <w:tcW w:w="1701" w:type="dxa"/>
            <w:vMerge/>
          </w:tcPr>
          <w:p w:rsidR="00B31956" w:rsidRPr="000B0DDD" w:rsidRDefault="00B31956" w:rsidP="00580988"/>
        </w:tc>
        <w:tc>
          <w:tcPr>
            <w:tcW w:w="2062" w:type="dxa"/>
            <w:vMerge/>
          </w:tcPr>
          <w:p w:rsidR="00B31956" w:rsidRPr="000B0DDD" w:rsidRDefault="00B31956" w:rsidP="00580988"/>
        </w:tc>
      </w:tr>
      <w:tr w:rsidR="00CF3397" w:rsidRPr="000B0DDD" w:rsidTr="00580988">
        <w:trPr>
          <w:trHeight w:val="77"/>
        </w:trPr>
        <w:tc>
          <w:tcPr>
            <w:tcW w:w="3369" w:type="dxa"/>
          </w:tcPr>
          <w:p w:rsidR="00CF3397" w:rsidRPr="000B0DDD" w:rsidRDefault="00CF339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0B0DDD">
              <w:rPr>
                <w:b/>
                <w:bCs/>
              </w:rPr>
              <w:lastRenderedPageBreak/>
              <w:t>Тема 3.</w:t>
            </w:r>
          </w:p>
          <w:p w:rsidR="00CF3397" w:rsidRPr="000B0DDD" w:rsidRDefault="00CF339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B0DDD">
              <w:rPr>
                <w:b/>
                <w:bCs/>
              </w:rPr>
              <w:t>Зарубежная литература</w:t>
            </w:r>
          </w:p>
        </w:tc>
        <w:tc>
          <w:tcPr>
            <w:tcW w:w="5670" w:type="dxa"/>
          </w:tcPr>
          <w:p w:rsidR="00CF3397" w:rsidRPr="000B0DDD" w:rsidRDefault="00CF3397" w:rsidP="00580988">
            <w:pPr>
              <w:rPr>
                <w:b/>
                <w:bCs/>
                <w:i/>
              </w:rPr>
            </w:pPr>
          </w:p>
        </w:tc>
        <w:tc>
          <w:tcPr>
            <w:tcW w:w="1984" w:type="dxa"/>
          </w:tcPr>
          <w:p w:rsidR="00CF3397" w:rsidRPr="000B0DDD" w:rsidRDefault="00CF3397" w:rsidP="00580988">
            <w:pPr>
              <w:jc w:val="center"/>
            </w:pPr>
            <w:r w:rsidRPr="000B0DDD">
              <w:t>1</w:t>
            </w:r>
          </w:p>
        </w:tc>
        <w:tc>
          <w:tcPr>
            <w:tcW w:w="1701" w:type="dxa"/>
          </w:tcPr>
          <w:p w:rsidR="00CF3397" w:rsidRPr="000B0DDD" w:rsidRDefault="00EB091B" w:rsidP="00580988">
            <w:r>
              <w:t>ОК 05, ОК 08</w:t>
            </w:r>
          </w:p>
        </w:tc>
        <w:tc>
          <w:tcPr>
            <w:tcW w:w="2062" w:type="dxa"/>
          </w:tcPr>
          <w:p w:rsidR="00CF3397" w:rsidRPr="000B0DDD" w:rsidRDefault="00CF3397" w:rsidP="00580988">
            <w:r>
              <w:t>ЛР 07, ЛР 09, МР 01, МР 09, ПРб05, ПРб07</w:t>
            </w:r>
          </w:p>
        </w:tc>
      </w:tr>
      <w:tr w:rsidR="00B31956" w:rsidRPr="000B0DDD" w:rsidTr="00580988">
        <w:trPr>
          <w:trHeight w:val="225"/>
        </w:trPr>
        <w:tc>
          <w:tcPr>
            <w:tcW w:w="3369" w:type="dxa"/>
            <w:vMerge w:val="restart"/>
          </w:tcPr>
          <w:p w:rsidR="00B31956" w:rsidRPr="000B0DDD" w:rsidRDefault="00B31956"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0B0DDD">
              <w:rPr>
                <w:b/>
                <w:bCs/>
              </w:rPr>
              <w:t>Тема 3.1.</w:t>
            </w:r>
          </w:p>
          <w:p w:rsidR="00B31956" w:rsidRPr="000B0DDD" w:rsidRDefault="00B31956"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0B0DDD">
              <w:rPr>
                <w:b/>
              </w:rPr>
              <w:t xml:space="preserve">Зарубежная литература  </w:t>
            </w:r>
          </w:p>
          <w:p w:rsidR="00B31956" w:rsidRDefault="00B31956"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0B0DDD">
              <w:rPr>
                <w:b/>
              </w:rPr>
              <w:t>(обзор)</w:t>
            </w:r>
          </w:p>
          <w:p w:rsidR="00B31956" w:rsidRDefault="00B31956"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B31956" w:rsidRDefault="00B31956"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B31956" w:rsidRDefault="00B31956"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B31956" w:rsidRDefault="00B31956"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B31956" w:rsidRDefault="00B31956"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B31956" w:rsidRPr="000B0DDD" w:rsidRDefault="00B31956"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B31956" w:rsidRPr="000B0DDD" w:rsidRDefault="00B31956" w:rsidP="00580988">
            <w:pPr>
              <w:rPr>
                <w:b/>
                <w:bCs/>
                <w:i/>
              </w:rPr>
            </w:pPr>
            <w:r w:rsidRPr="000B0DDD">
              <w:rPr>
                <w:b/>
                <w:bCs/>
                <w:color w:val="000000"/>
              </w:rPr>
              <w:t>Дидактические единицы, содержание</w:t>
            </w:r>
          </w:p>
        </w:tc>
        <w:tc>
          <w:tcPr>
            <w:tcW w:w="1984" w:type="dxa"/>
            <w:vMerge w:val="restart"/>
          </w:tcPr>
          <w:p w:rsidR="00B31956" w:rsidRPr="000B0DDD" w:rsidRDefault="00B31956" w:rsidP="00580988">
            <w:pPr>
              <w:jc w:val="center"/>
            </w:pPr>
            <w:r w:rsidRPr="000B0DDD">
              <w:t>1</w:t>
            </w:r>
          </w:p>
        </w:tc>
        <w:tc>
          <w:tcPr>
            <w:tcW w:w="1701" w:type="dxa"/>
            <w:vMerge w:val="restart"/>
          </w:tcPr>
          <w:p w:rsidR="00B31956" w:rsidRDefault="00B31956" w:rsidP="00580988">
            <w:r>
              <w:t>ОК 05, ОК 08</w:t>
            </w:r>
          </w:p>
          <w:p w:rsidR="00B31956" w:rsidRDefault="00B31956" w:rsidP="00580988"/>
          <w:p w:rsidR="00B31956" w:rsidRDefault="00B31956" w:rsidP="00580988"/>
          <w:p w:rsidR="00B31956" w:rsidRDefault="00B31956" w:rsidP="00580988"/>
          <w:p w:rsidR="00B31956" w:rsidRDefault="00B31956" w:rsidP="00580988"/>
          <w:p w:rsidR="00B31956" w:rsidRDefault="00B31956" w:rsidP="00580988"/>
          <w:p w:rsidR="00B31956" w:rsidRDefault="00B31956" w:rsidP="00580988"/>
          <w:p w:rsidR="00B31956" w:rsidRDefault="00B31956" w:rsidP="00580988"/>
          <w:p w:rsidR="00B31956" w:rsidRDefault="00B31956" w:rsidP="00580988"/>
          <w:p w:rsidR="00B31956" w:rsidRPr="000B0DDD" w:rsidRDefault="00B31956" w:rsidP="00580988"/>
        </w:tc>
        <w:tc>
          <w:tcPr>
            <w:tcW w:w="2062" w:type="dxa"/>
            <w:vMerge w:val="restart"/>
          </w:tcPr>
          <w:p w:rsidR="00B31956" w:rsidRDefault="00B31956" w:rsidP="00580988">
            <w:r>
              <w:t>ЛР 07, ЛР 09, МР 01, МР 09, ПРб05, ПРб07</w:t>
            </w:r>
          </w:p>
          <w:p w:rsidR="00B31956" w:rsidRDefault="00B31956" w:rsidP="00580988"/>
          <w:p w:rsidR="00B31956" w:rsidRDefault="00B31956" w:rsidP="00580988"/>
          <w:p w:rsidR="00B31956" w:rsidRDefault="00B31956" w:rsidP="00580988"/>
          <w:p w:rsidR="00B31956" w:rsidRDefault="00B31956" w:rsidP="00580988"/>
          <w:p w:rsidR="00B31956" w:rsidRDefault="00B31956" w:rsidP="00580988"/>
          <w:p w:rsidR="00B31956" w:rsidRDefault="00B31956" w:rsidP="00580988"/>
          <w:p w:rsidR="00B31956" w:rsidRPr="000B0DDD" w:rsidRDefault="00B31956" w:rsidP="00580988"/>
        </w:tc>
      </w:tr>
      <w:tr w:rsidR="00B31956" w:rsidRPr="000B0DDD" w:rsidTr="00580988">
        <w:trPr>
          <w:trHeight w:val="224"/>
        </w:trPr>
        <w:tc>
          <w:tcPr>
            <w:tcW w:w="3369" w:type="dxa"/>
            <w:vMerge/>
          </w:tcPr>
          <w:p w:rsidR="00B31956" w:rsidRPr="000B0DDD" w:rsidRDefault="00B31956"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B31956" w:rsidRPr="000B0DDD" w:rsidRDefault="00B31956" w:rsidP="00580988">
            <w:r w:rsidRPr="000B0DDD">
              <w:t>В. Шекспир «Гамлет», О. Бальзак «Гобсек», Г. Флобер «</w:t>
            </w:r>
            <w:proofErr w:type="spellStart"/>
            <w:r w:rsidRPr="000B0DDD">
              <w:t>Саламбо</w:t>
            </w:r>
            <w:proofErr w:type="spellEnd"/>
            <w:r w:rsidRPr="000B0DDD">
              <w:t xml:space="preserve">», Поэты-импрессионисты (Ш. </w:t>
            </w:r>
            <w:proofErr w:type="spellStart"/>
            <w:r w:rsidRPr="000B0DDD">
              <w:t>Бодлер</w:t>
            </w:r>
            <w:proofErr w:type="spellEnd"/>
            <w:r w:rsidRPr="000B0DDD">
              <w:t xml:space="preserve">, А. Рембо О. Ренуар, П. </w:t>
            </w:r>
            <w:proofErr w:type="spellStart"/>
            <w:r w:rsidRPr="000B0DDD">
              <w:t>Малларме</w:t>
            </w:r>
            <w:proofErr w:type="spellEnd"/>
            <w:r w:rsidRPr="000B0DDD">
              <w:t xml:space="preserve"> и др.).   И.-В.Гете. «Фауст», Э. Хемингуэй. «Старик и море», Э.- М. Ремарк. «Три товарища», Г. Маркес. «Сто лет одиночества», Г. Ибсен</w:t>
            </w:r>
          </w:p>
          <w:p w:rsidR="00B31956" w:rsidRPr="000B0DDD" w:rsidRDefault="00B31956" w:rsidP="00580988">
            <w:r w:rsidRPr="000B0DDD">
              <w:t>Пьеса «Нора», П. Коэльо. «Алхимик».</w:t>
            </w:r>
          </w:p>
          <w:p w:rsidR="00B31956" w:rsidRPr="000B0DDD" w:rsidRDefault="00B31956" w:rsidP="00580988">
            <w:pPr>
              <w:rPr>
                <w:b/>
                <w:bCs/>
                <w:i/>
              </w:rPr>
            </w:pPr>
          </w:p>
        </w:tc>
        <w:tc>
          <w:tcPr>
            <w:tcW w:w="1984" w:type="dxa"/>
            <w:vMerge/>
          </w:tcPr>
          <w:p w:rsidR="00B31956" w:rsidRPr="000B0DDD" w:rsidRDefault="00B31956" w:rsidP="00580988">
            <w:pPr>
              <w:jc w:val="center"/>
            </w:pPr>
          </w:p>
        </w:tc>
        <w:tc>
          <w:tcPr>
            <w:tcW w:w="1701" w:type="dxa"/>
            <w:vMerge/>
          </w:tcPr>
          <w:p w:rsidR="00B31956" w:rsidRPr="000B0DDD" w:rsidRDefault="00B31956" w:rsidP="00580988"/>
        </w:tc>
        <w:tc>
          <w:tcPr>
            <w:tcW w:w="2062" w:type="dxa"/>
            <w:vMerge/>
          </w:tcPr>
          <w:p w:rsidR="00B31956" w:rsidRPr="000B0DDD" w:rsidRDefault="00B31956" w:rsidP="00580988"/>
        </w:tc>
      </w:tr>
      <w:tr w:rsidR="00B31956" w:rsidRPr="000B0DDD" w:rsidTr="00580988">
        <w:trPr>
          <w:trHeight w:val="224"/>
        </w:trPr>
        <w:tc>
          <w:tcPr>
            <w:tcW w:w="3369" w:type="dxa"/>
            <w:vMerge/>
          </w:tcPr>
          <w:p w:rsidR="00B31956" w:rsidRPr="000B0DDD" w:rsidRDefault="00B31956"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B31956" w:rsidRPr="000B0DDD" w:rsidRDefault="00B31956" w:rsidP="00580988">
            <w:pPr>
              <w:rPr>
                <w:b/>
                <w:bCs/>
                <w:i/>
              </w:rPr>
            </w:pPr>
            <w:r w:rsidRPr="000B0DDD">
              <w:rPr>
                <w:b/>
                <w:bCs/>
                <w:i/>
              </w:rPr>
              <w:t>Тематика практических занятий</w:t>
            </w:r>
          </w:p>
        </w:tc>
        <w:tc>
          <w:tcPr>
            <w:tcW w:w="1984" w:type="dxa"/>
          </w:tcPr>
          <w:p w:rsidR="00B31956" w:rsidRPr="000B0DDD" w:rsidRDefault="00B31956" w:rsidP="00580988">
            <w:pPr>
              <w:jc w:val="center"/>
            </w:pPr>
            <w:r w:rsidRPr="000B0DDD">
              <w:t>-</w:t>
            </w:r>
          </w:p>
        </w:tc>
        <w:tc>
          <w:tcPr>
            <w:tcW w:w="1701" w:type="dxa"/>
            <w:vMerge/>
          </w:tcPr>
          <w:p w:rsidR="00B31956" w:rsidRPr="000B0DDD" w:rsidRDefault="00B31956" w:rsidP="00580988"/>
        </w:tc>
        <w:tc>
          <w:tcPr>
            <w:tcW w:w="2062" w:type="dxa"/>
            <w:vMerge/>
          </w:tcPr>
          <w:p w:rsidR="00B31956" w:rsidRPr="000B0DDD" w:rsidRDefault="00B31956" w:rsidP="00580988"/>
        </w:tc>
      </w:tr>
      <w:tr w:rsidR="00B31956" w:rsidRPr="000B0DDD" w:rsidTr="00580988">
        <w:trPr>
          <w:trHeight w:val="224"/>
        </w:trPr>
        <w:tc>
          <w:tcPr>
            <w:tcW w:w="3369" w:type="dxa"/>
            <w:vMerge/>
          </w:tcPr>
          <w:p w:rsidR="00B31956" w:rsidRPr="000B0DDD" w:rsidRDefault="00B31956"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B31956" w:rsidRPr="000B0DDD" w:rsidRDefault="00B31956" w:rsidP="00580988">
            <w:pPr>
              <w:rPr>
                <w:b/>
                <w:bCs/>
                <w:i/>
              </w:rPr>
            </w:pPr>
            <w:r w:rsidRPr="000B0DDD">
              <w:rPr>
                <w:b/>
                <w:bCs/>
                <w:i/>
              </w:rPr>
              <w:t>Самостоятельная работа обучающихся</w:t>
            </w:r>
          </w:p>
        </w:tc>
        <w:tc>
          <w:tcPr>
            <w:tcW w:w="1984" w:type="dxa"/>
            <w:vMerge w:val="restart"/>
          </w:tcPr>
          <w:p w:rsidR="00B31956" w:rsidRPr="000B0DDD" w:rsidRDefault="008B1F74" w:rsidP="00580988">
            <w:pPr>
              <w:jc w:val="center"/>
            </w:pPr>
            <w:r>
              <w:t>2</w:t>
            </w:r>
          </w:p>
        </w:tc>
        <w:tc>
          <w:tcPr>
            <w:tcW w:w="1701" w:type="dxa"/>
            <w:vMerge/>
          </w:tcPr>
          <w:p w:rsidR="00B31956" w:rsidRPr="000B0DDD" w:rsidRDefault="00B31956" w:rsidP="00580988"/>
        </w:tc>
        <w:tc>
          <w:tcPr>
            <w:tcW w:w="2062" w:type="dxa"/>
            <w:vMerge/>
          </w:tcPr>
          <w:p w:rsidR="00B31956" w:rsidRPr="000B0DDD" w:rsidRDefault="00B31956" w:rsidP="00580988"/>
        </w:tc>
      </w:tr>
      <w:tr w:rsidR="00B31956" w:rsidRPr="000B0DDD" w:rsidTr="00580988">
        <w:trPr>
          <w:trHeight w:val="224"/>
        </w:trPr>
        <w:tc>
          <w:tcPr>
            <w:tcW w:w="3369" w:type="dxa"/>
            <w:vMerge/>
          </w:tcPr>
          <w:p w:rsidR="00B31956" w:rsidRPr="000B0DDD" w:rsidRDefault="00B31956"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B31956" w:rsidRPr="008B1F74" w:rsidRDefault="008B1F74" w:rsidP="00580988">
            <w:pPr>
              <w:rPr>
                <w:b/>
                <w:bCs/>
                <w:i/>
              </w:rPr>
            </w:pPr>
            <w:r>
              <w:rPr>
                <w:bCs/>
              </w:rPr>
              <w:t>Р</w:t>
            </w:r>
            <w:r w:rsidRPr="008B1F74">
              <w:rPr>
                <w:bCs/>
              </w:rPr>
              <w:t xml:space="preserve">абота с учебной и дополнительной литературой по жизни и творчеству </w:t>
            </w:r>
            <w:r w:rsidRPr="008B1F74">
              <w:t>зарубежных писателей (по выбору).</w:t>
            </w:r>
          </w:p>
        </w:tc>
        <w:tc>
          <w:tcPr>
            <w:tcW w:w="1984" w:type="dxa"/>
            <w:vMerge/>
          </w:tcPr>
          <w:p w:rsidR="00B31956" w:rsidRPr="000B0DDD" w:rsidRDefault="00B31956" w:rsidP="00580988">
            <w:pPr>
              <w:jc w:val="center"/>
            </w:pPr>
          </w:p>
        </w:tc>
        <w:tc>
          <w:tcPr>
            <w:tcW w:w="1701" w:type="dxa"/>
            <w:vMerge/>
          </w:tcPr>
          <w:p w:rsidR="00B31956" w:rsidRPr="000B0DDD" w:rsidRDefault="00B31956" w:rsidP="00580988"/>
        </w:tc>
        <w:tc>
          <w:tcPr>
            <w:tcW w:w="2062" w:type="dxa"/>
            <w:vMerge/>
          </w:tcPr>
          <w:p w:rsidR="00B31956" w:rsidRPr="000B0DDD" w:rsidRDefault="00B31956" w:rsidP="00580988"/>
        </w:tc>
      </w:tr>
      <w:tr w:rsidR="00CF3397" w:rsidRPr="000B0DDD" w:rsidTr="00580988">
        <w:trPr>
          <w:trHeight w:val="77"/>
        </w:trPr>
        <w:tc>
          <w:tcPr>
            <w:tcW w:w="3369" w:type="dxa"/>
          </w:tcPr>
          <w:p w:rsidR="00CF3397" w:rsidRPr="000B0DDD" w:rsidRDefault="00CF3397" w:rsidP="00580988">
            <w:pPr>
              <w:jc w:val="both"/>
              <w:rPr>
                <w:b/>
                <w:bCs/>
              </w:rPr>
            </w:pPr>
            <w:r w:rsidRPr="000B0DDD">
              <w:rPr>
                <w:b/>
                <w:bCs/>
              </w:rPr>
              <w:t>Раздел 2.</w:t>
            </w:r>
          </w:p>
          <w:p w:rsidR="00CF3397" w:rsidRPr="000B0DDD" w:rsidRDefault="00CF3397" w:rsidP="00580988">
            <w:pPr>
              <w:jc w:val="both"/>
              <w:rPr>
                <w:b/>
                <w:bCs/>
              </w:rPr>
            </w:pPr>
            <w:r w:rsidRPr="000B0DDD">
              <w:rPr>
                <w:b/>
                <w:bCs/>
              </w:rPr>
              <w:t xml:space="preserve">Литература </w:t>
            </w:r>
          </w:p>
          <w:p w:rsidR="00CF3397" w:rsidRPr="000B0DDD" w:rsidRDefault="00CF339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B0DDD">
              <w:rPr>
                <w:b/>
                <w:bCs/>
              </w:rPr>
              <w:t>ХХ века</w:t>
            </w:r>
          </w:p>
        </w:tc>
        <w:tc>
          <w:tcPr>
            <w:tcW w:w="5670" w:type="dxa"/>
          </w:tcPr>
          <w:p w:rsidR="00CF3397" w:rsidRPr="000B0DDD" w:rsidRDefault="00CF3397" w:rsidP="00580988">
            <w:pPr>
              <w:rPr>
                <w:b/>
                <w:bCs/>
                <w:i/>
              </w:rPr>
            </w:pPr>
          </w:p>
        </w:tc>
        <w:tc>
          <w:tcPr>
            <w:tcW w:w="1984" w:type="dxa"/>
          </w:tcPr>
          <w:p w:rsidR="00CF3397" w:rsidRPr="000B0DDD" w:rsidRDefault="00CF3397" w:rsidP="00580988">
            <w:pPr>
              <w:jc w:val="center"/>
            </w:pPr>
            <w:r w:rsidRPr="000B0DDD">
              <w:t>66</w:t>
            </w:r>
          </w:p>
        </w:tc>
        <w:tc>
          <w:tcPr>
            <w:tcW w:w="1701" w:type="dxa"/>
          </w:tcPr>
          <w:p w:rsidR="00CF3397" w:rsidRPr="000B0DDD" w:rsidRDefault="00EB091B" w:rsidP="00580988">
            <w:r>
              <w:t>ОК 05, ОК 08</w:t>
            </w:r>
          </w:p>
        </w:tc>
        <w:tc>
          <w:tcPr>
            <w:tcW w:w="2062" w:type="dxa"/>
          </w:tcPr>
          <w:p w:rsidR="00CF3397" w:rsidRPr="000B0DDD" w:rsidRDefault="00CF3397" w:rsidP="00580988">
            <w:r>
              <w:t xml:space="preserve">ЛР 01, ЛР 04, ЛР 06, ЛР 07, ЛР 09, МР 01, МР 08, МР 09, </w:t>
            </w:r>
            <w:r>
              <w:rPr>
                <w:iCs/>
              </w:rPr>
              <w:t>ПРб03, ПРб05, ПРб06, ПРб07, ПРб08, ПРб09, ПРб10</w:t>
            </w:r>
          </w:p>
        </w:tc>
      </w:tr>
      <w:tr w:rsidR="00C469B4" w:rsidRPr="000B0DDD" w:rsidTr="00580988">
        <w:trPr>
          <w:trHeight w:val="225"/>
        </w:trPr>
        <w:tc>
          <w:tcPr>
            <w:tcW w:w="3369" w:type="dxa"/>
            <w:vMerge w:val="restart"/>
          </w:tcPr>
          <w:p w:rsidR="00C469B4" w:rsidRPr="000B0DDD" w:rsidRDefault="00C469B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B0DDD">
              <w:rPr>
                <w:b/>
                <w:bCs/>
              </w:rPr>
              <w:t>Введение.</w:t>
            </w:r>
          </w:p>
          <w:p w:rsidR="00C469B4" w:rsidRPr="000B0DDD" w:rsidRDefault="00C469B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B0DDD">
              <w:rPr>
                <w:b/>
                <w:bCs/>
              </w:rPr>
              <w:t xml:space="preserve">Литература и искусство </w:t>
            </w:r>
            <w:r w:rsidRPr="000B0DDD">
              <w:rPr>
                <w:b/>
              </w:rPr>
              <w:t xml:space="preserve">рубежа </w:t>
            </w:r>
            <w:r w:rsidRPr="000B0DDD">
              <w:rPr>
                <w:b/>
                <w:lang w:val="en-US"/>
              </w:rPr>
              <w:t>XIX</w:t>
            </w:r>
            <w:r w:rsidRPr="000B0DDD">
              <w:rPr>
                <w:b/>
              </w:rPr>
              <w:t xml:space="preserve"> и </w:t>
            </w:r>
            <w:r w:rsidRPr="000B0DDD">
              <w:rPr>
                <w:b/>
                <w:lang w:val="en-US"/>
              </w:rPr>
              <w:t>XX</w:t>
            </w:r>
            <w:r w:rsidRPr="000B0DDD">
              <w:rPr>
                <w:b/>
              </w:rPr>
              <w:t xml:space="preserve"> веков</w:t>
            </w:r>
          </w:p>
        </w:tc>
        <w:tc>
          <w:tcPr>
            <w:tcW w:w="5670" w:type="dxa"/>
          </w:tcPr>
          <w:p w:rsidR="00C469B4" w:rsidRPr="000B0DDD" w:rsidRDefault="00C469B4" w:rsidP="00580988">
            <w:pPr>
              <w:rPr>
                <w:b/>
                <w:bCs/>
                <w:i/>
              </w:rPr>
            </w:pPr>
            <w:r w:rsidRPr="000B0DDD">
              <w:rPr>
                <w:b/>
                <w:bCs/>
                <w:color w:val="000000"/>
              </w:rPr>
              <w:t>Дидактические единицы, содержание</w:t>
            </w:r>
          </w:p>
        </w:tc>
        <w:tc>
          <w:tcPr>
            <w:tcW w:w="1984" w:type="dxa"/>
            <w:vMerge w:val="restart"/>
          </w:tcPr>
          <w:p w:rsidR="00C469B4" w:rsidRPr="000B0DDD" w:rsidRDefault="00C469B4" w:rsidP="00580988">
            <w:pPr>
              <w:jc w:val="center"/>
            </w:pPr>
            <w:r>
              <w:t>2</w:t>
            </w:r>
          </w:p>
        </w:tc>
        <w:tc>
          <w:tcPr>
            <w:tcW w:w="1701" w:type="dxa"/>
            <w:vMerge w:val="restart"/>
          </w:tcPr>
          <w:p w:rsidR="00C469B4" w:rsidRPr="000B0DDD" w:rsidRDefault="00C469B4" w:rsidP="00580988">
            <w:r>
              <w:t>ОК 05, ОК 08</w:t>
            </w:r>
          </w:p>
        </w:tc>
        <w:tc>
          <w:tcPr>
            <w:tcW w:w="2062" w:type="dxa"/>
            <w:vMerge w:val="restart"/>
          </w:tcPr>
          <w:p w:rsidR="00C469B4" w:rsidRPr="000B0DDD" w:rsidRDefault="00C469B4" w:rsidP="00580988">
            <w:r>
              <w:t>ЛР 01, ЛР 04, МР 01, МР 09, ПРб07</w:t>
            </w:r>
          </w:p>
        </w:tc>
      </w:tr>
      <w:tr w:rsidR="00C469B4" w:rsidRPr="000B0DDD" w:rsidTr="00580988">
        <w:trPr>
          <w:trHeight w:val="224"/>
        </w:trPr>
        <w:tc>
          <w:tcPr>
            <w:tcW w:w="3369" w:type="dxa"/>
            <w:vMerge/>
          </w:tcPr>
          <w:p w:rsidR="00C469B4" w:rsidRPr="000B0DDD" w:rsidRDefault="00C469B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C469B4" w:rsidRPr="000B0DDD" w:rsidRDefault="00C469B4" w:rsidP="00580988">
            <w:pPr>
              <w:rPr>
                <w:b/>
                <w:bCs/>
                <w:i/>
              </w:rPr>
            </w:pPr>
            <w:r w:rsidRPr="000B0DDD">
              <w:t xml:space="preserve">Общая характеристика культурно-исторического процесса рубежа </w:t>
            </w:r>
            <w:r w:rsidRPr="000B0DDD">
              <w:rPr>
                <w:lang w:val="en-US"/>
              </w:rPr>
              <w:t>XIX</w:t>
            </w:r>
            <w:r w:rsidRPr="000B0DDD">
              <w:t xml:space="preserve"> и </w:t>
            </w:r>
            <w:r w:rsidRPr="000B0DDD">
              <w:rPr>
                <w:lang w:val="en-US"/>
              </w:rPr>
              <w:t>XX</w:t>
            </w:r>
            <w:r w:rsidRPr="000B0DDD">
              <w:t xml:space="preserve"> веков и его отражение в литературе. Неповторимость развития русской культуры. Живопись. Музыка. Театр. Хореография. Феномен русского меценатства. Традиции русской классической литературы </w:t>
            </w:r>
            <w:r w:rsidRPr="000B0DDD">
              <w:rPr>
                <w:lang w:val="en-US"/>
              </w:rPr>
              <w:t>XIX</w:t>
            </w:r>
            <w:r w:rsidRPr="000B0DDD">
              <w:t xml:space="preserve"> века и их развитие в литературе </w:t>
            </w:r>
            <w:r w:rsidRPr="000B0DDD">
              <w:rPr>
                <w:lang w:val="en-US"/>
              </w:rPr>
              <w:t>XX</w:t>
            </w:r>
            <w:r w:rsidRPr="000B0DDD">
              <w:t xml:space="preserve"> века. Общечеловеческие проблемы начала </w:t>
            </w:r>
            <w:r w:rsidRPr="000B0DDD">
              <w:rPr>
                <w:lang w:val="en-US"/>
              </w:rPr>
              <w:t>XX</w:t>
            </w:r>
            <w:r w:rsidRPr="000B0DDD">
              <w:t xml:space="preserve"> века в прозе и поэзии. Новаторство литературы начала </w:t>
            </w:r>
            <w:r w:rsidRPr="000B0DDD">
              <w:rPr>
                <w:lang w:val="en-US"/>
              </w:rPr>
              <w:t>XX</w:t>
            </w:r>
            <w:r w:rsidRPr="000B0DDD">
              <w:t xml:space="preserve"> века. Многообразие литературных течений (символизм, акмеизм, футуризм), отражение в них идейно-политической борьбы первых послереволюционных лет. </w:t>
            </w:r>
            <w:r w:rsidRPr="000B0DDD">
              <w:rPr>
                <w:spacing w:val="-4"/>
              </w:rPr>
              <w:t xml:space="preserve">Роль искусства в жизни общества. Полемика по вопросам </w:t>
            </w:r>
            <w:r w:rsidRPr="000B0DDD">
              <w:rPr>
                <w:spacing w:val="-4"/>
              </w:rPr>
              <w:lastRenderedPageBreak/>
              <w:t xml:space="preserve">литературы. </w:t>
            </w:r>
            <w:r w:rsidRPr="000B0DDD">
              <w:t>Д. Мережковский «О причинах упадка и дальнейших путях развития русской литературы», В. Ленин «Партийная организация и партийная литература», В. Брюсов. «Свобода слова», А. Блок «Интеллигенция и революция».</w:t>
            </w:r>
          </w:p>
        </w:tc>
        <w:tc>
          <w:tcPr>
            <w:tcW w:w="1984" w:type="dxa"/>
            <w:vMerge/>
          </w:tcPr>
          <w:p w:rsidR="00C469B4" w:rsidRPr="000B0DDD" w:rsidRDefault="00C469B4" w:rsidP="00580988">
            <w:pPr>
              <w:jc w:val="center"/>
            </w:pPr>
          </w:p>
        </w:tc>
        <w:tc>
          <w:tcPr>
            <w:tcW w:w="1701" w:type="dxa"/>
            <w:vMerge/>
          </w:tcPr>
          <w:p w:rsidR="00C469B4" w:rsidRPr="000B0DDD" w:rsidRDefault="00C469B4" w:rsidP="00580988"/>
        </w:tc>
        <w:tc>
          <w:tcPr>
            <w:tcW w:w="2062" w:type="dxa"/>
            <w:vMerge/>
          </w:tcPr>
          <w:p w:rsidR="00C469B4" w:rsidRPr="000B0DDD" w:rsidRDefault="00C469B4" w:rsidP="00580988"/>
        </w:tc>
      </w:tr>
      <w:tr w:rsidR="00C469B4" w:rsidRPr="000B0DDD" w:rsidTr="00580988">
        <w:trPr>
          <w:trHeight w:val="224"/>
        </w:trPr>
        <w:tc>
          <w:tcPr>
            <w:tcW w:w="3369" w:type="dxa"/>
            <w:vMerge/>
          </w:tcPr>
          <w:p w:rsidR="00C469B4" w:rsidRPr="000B0DDD" w:rsidRDefault="00C469B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C469B4" w:rsidRPr="000B0DDD" w:rsidRDefault="00C469B4" w:rsidP="00580988">
            <w:pPr>
              <w:rPr>
                <w:b/>
                <w:bCs/>
                <w:i/>
              </w:rPr>
            </w:pPr>
            <w:r w:rsidRPr="000B0DDD">
              <w:rPr>
                <w:b/>
                <w:bCs/>
                <w:i/>
              </w:rPr>
              <w:t>Тематика практических занятий</w:t>
            </w:r>
          </w:p>
        </w:tc>
        <w:tc>
          <w:tcPr>
            <w:tcW w:w="1984" w:type="dxa"/>
          </w:tcPr>
          <w:p w:rsidR="00C469B4" w:rsidRPr="000B0DDD" w:rsidRDefault="00C469B4" w:rsidP="00580988">
            <w:pPr>
              <w:jc w:val="center"/>
            </w:pPr>
            <w:r w:rsidRPr="000B0DDD">
              <w:t>-</w:t>
            </w:r>
          </w:p>
        </w:tc>
        <w:tc>
          <w:tcPr>
            <w:tcW w:w="1701" w:type="dxa"/>
            <w:vMerge/>
          </w:tcPr>
          <w:p w:rsidR="00C469B4" w:rsidRPr="000B0DDD" w:rsidRDefault="00C469B4" w:rsidP="00580988"/>
        </w:tc>
        <w:tc>
          <w:tcPr>
            <w:tcW w:w="2062" w:type="dxa"/>
            <w:vMerge/>
          </w:tcPr>
          <w:p w:rsidR="00C469B4" w:rsidRPr="000B0DDD" w:rsidRDefault="00C469B4" w:rsidP="00580988"/>
        </w:tc>
      </w:tr>
      <w:tr w:rsidR="00C469B4" w:rsidRPr="000B0DDD" w:rsidTr="00580988">
        <w:trPr>
          <w:trHeight w:val="224"/>
        </w:trPr>
        <w:tc>
          <w:tcPr>
            <w:tcW w:w="3369" w:type="dxa"/>
            <w:vMerge/>
          </w:tcPr>
          <w:p w:rsidR="00C469B4" w:rsidRPr="000B0DDD" w:rsidRDefault="00C469B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C469B4" w:rsidRPr="000B0DDD" w:rsidRDefault="00C469B4" w:rsidP="00580988">
            <w:pPr>
              <w:rPr>
                <w:b/>
                <w:bCs/>
                <w:i/>
              </w:rPr>
            </w:pPr>
            <w:r w:rsidRPr="000B0DDD">
              <w:rPr>
                <w:b/>
                <w:bCs/>
                <w:i/>
              </w:rPr>
              <w:t>Самостоятельная работа обучающихся</w:t>
            </w:r>
          </w:p>
        </w:tc>
        <w:tc>
          <w:tcPr>
            <w:tcW w:w="1984" w:type="dxa"/>
            <w:vMerge w:val="restart"/>
          </w:tcPr>
          <w:p w:rsidR="00C469B4" w:rsidRPr="000B0DDD" w:rsidRDefault="004F56E2" w:rsidP="00580988">
            <w:pPr>
              <w:jc w:val="center"/>
            </w:pPr>
            <w:r>
              <w:t>1</w:t>
            </w:r>
          </w:p>
        </w:tc>
        <w:tc>
          <w:tcPr>
            <w:tcW w:w="1701" w:type="dxa"/>
            <w:vMerge/>
          </w:tcPr>
          <w:p w:rsidR="00C469B4" w:rsidRPr="000B0DDD" w:rsidRDefault="00C469B4" w:rsidP="00580988"/>
        </w:tc>
        <w:tc>
          <w:tcPr>
            <w:tcW w:w="2062" w:type="dxa"/>
            <w:vMerge/>
          </w:tcPr>
          <w:p w:rsidR="00C469B4" w:rsidRPr="000B0DDD" w:rsidRDefault="00C469B4" w:rsidP="00580988"/>
        </w:tc>
      </w:tr>
      <w:tr w:rsidR="00C469B4" w:rsidRPr="000B0DDD" w:rsidTr="00580988">
        <w:trPr>
          <w:trHeight w:val="224"/>
        </w:trPr>
        <w:tc>
          <w:tcPr>
            <w:tcW w:w="3369" w:type="dxa"/>
            <w:vMerge/>
          </w:tcPr>
          <w:p w:rsidR="00C469B4" w:rsidRPr="000B0DDD" w:rsidRDefault="00C469B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C469B4" w:rsidRPr="000B0DDD" w:rsidRDefault="00C469B4" w:rsidP="00580988">
            <w:pPr>
              <w:rPr>
                <w:b/>
                <w:bCs/>
                <w:i/>
              </w:rPr>
            </w:pPr>
          </w:p>
        </w:tc>
        <w:tc>
          <w:tcPr>
            <w:tcW w:w="1984" w:type="dxa"/>
            <w:vMerge/>
          </w:tcPr>
          <w:p w:rsidR="00C469B4" w:rsidRPr="000B0DDD" w:rsidRDefault="00C469B4" w:rsidP="00580988">
            <w:pPr>
              <w:jc w:val="center"/>
            </w:pPr>
          </w:p>
        </w:tc>
        <w:tc>
          <w:tcPr>
            <w:tcW w:w="1701" w:type="dxa"/>
            <w:vMerge/>
          </w:tcPr>
          <w:p w:rsidR="00C469B4" w:rsidRPr="000B0DDD" w:rsidRDefault="00C469B4" w:rsidP="00580988"/>
        </w:tc>
        <w:tc>
          <w:tcPr>
            <w:tcW w:w="2062" w:type="dxa"/>
            <w:vMerge/>
          </w:tcPr>
          <w:p w:rsidR="00C469B4" w:rsidRPr="000B0DDD" w:rsidRDefault="00C469B4" w:rsidP="00580988"/>
        </w:tc>
      </w:tr>
      <w:tr w:rsidR="00CF3397" w:rsidRPr="000B0DDD" w:rsidTr="00580988">
        <w:trPr>
          <w:trHeight w:val="77"/>
        </w:trPr>
        <w:tc>
          <w:tcPr>
            <w:tcW w:w="3369" w:type="dxa"/>
          </w:tcPr>
          <w:p w:rsidR="00CF3397" w:rsidRPr="000B0DDD" w:rsidRDefault="00CF339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B0DDD">
              <w:rPr>
                <w:b/>
                <w:bCs/>
              </w:rPr>
              <w:t xml:space="preserve">Тема 1. </w:t>
            </w:r>
            <w:r w:rsidRPr="000B0DDD">
              <w:rPr>
                <w:b/>
              </w:rPr>
              <w:t>Русская литература на рубеже веков</w:t>
            </w:r>
          </w:p>
        </w:tc>
        <w:tc>
          <w:tcPr>
            <w:tcW w:w="5670" w:type="dxa"/>
          </w:tcPr>
          <w:p w:rsidR="00CF3397" w:rsidRPr="000B0DDD" w:rsidRDefault="00CF3397" w:rsidP="00580988">
            <w:pPr>
              <w:rPr>
                <w:b/>
                <w:bCs/>
                <w:i/>
              </w:rPr>
            </w:pPr>
          </w:p>
        </w:tc>
        <w:tc>
          <w:tcPr>
            <w:tcW w:w="1984" w:type="dxa"/>
          </w:tcPr>
          <w:p w:rsidR="00CF3397" w:rsidRPr="000B0DDD" w:rsidRDefault="00CF3397" w:rsidP="00580988">
            <w:pPr>
              <w:jc w:val="center"/>
            </w:pPr>
            <w:r w:rsidRPr="000B0DDD">
              <w:t>12</w:t>
            </w:r>
          </w:p>
        </w:tc>
        <w:tc>
          <w:tcPr>
            <w:tcW w:w="1701" w:type="dxa"/>
          </w:tcPr>
          <w:p w:rsidR="00CF3397" w:rsidRPr="000B0DDD" w:rsidRDefault="00EB091B" w:rsidP="00580988">
            <w:r>
              <w:t>ОК 05, ОК 08</w:t>
            </w:r>
          </w:p>
        </w:tc>
        <w:tc>
          <w:tcPr>
            <w:tcW w:w="2062" w:type="dxa"/>
          </w:tcPr>
          <w:p w:rsidR="00CF3397" w:rsidRPr="000B0DDD" w:rsidRDefault="00CF3397" w:rsidP="00580988">
            <w:r>
              <w:t xml:space="preserve">ЛР 01, ЛР 04, ЛР 06, ЛР 07, ЛР 09, МР 01, МР 08, МР 09, </w:t>
            </w:r>
            <w:r>
              <w:rPr>
                <w:iCs/>
              </w:rPr>
              <w:t>ПРб03, ПРб05, ПРб06, ПРб07, ПРб08, ПРб09, ПРб10</w:t>
            </w:r>
          </w:p>
        </w:tc>
      </w:tr>
      <w:tr w:rsidR="00C469B4" w:rsidRPr="000B0DDD" w:rsidTr="00580988">
        <w:trPr>
          <w:trHeight w:val="122"/>
        </w:trPr>
        <w:tc>
          <w:tcPr>
            <w:tcW w:w="3369" w:type="dxa"/>
            <w:vMerge w:val="restart"/>
          </w:tcPr>
          <w:p w:rsidR="00C469B4" w:rsidRPr="000B0DDD" w:rsidRDefault="00C469B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B0DDD">
              <w:rPr>
                <w:b/>
                <w:bCs/>
              </w:rPr>
              <w:t>Тема 1.1.</w:t>
            </w:r>
          </w:p>
          <w:p w:rsidR="00C469B4" w:rsidRPr="000B0DDD" w:rsidRDefault="00C469B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B0DDD">
              <w:rPr>
                <w:b/>
                <w:bCs/>
              </w:rPr>
              <w:t>Бунин Иван Алексеевич</w:t>
            </w:r>
          </w:p>
        </w:tc>
        <w:tc>
          <w:tcPr>
            <w:tcW w:w="5670" w:type="dxa"/>
          </w:tcPr>
          <w:p w:rsidR="00C469B4" w:rsidRPr="000B0DDD" w:rsidRDefault="00C469B4" w:rsidP="00580988">
            <w:pPr>
              <w:rPr>
                <w:b/>
                <w:bCs/>
                <w:i/>
              </w:rPr>
            </w:pPr>
            <w:r w:rsidRPr="000B0DDD">
              <w:rPr>
                <w:b/>
                <w:bCs/>
                <w:color w:val="000000"/>
              </w:rPr>
              <w:t>Дидактические единицы, содержание</w:t>
            </w:r>
          </w:p>
        </w:tc>
        <w:tc>
          <w:tcPr>
            <w:tcW w:w="1984" w:type="dxa"/>
            <w:vMerge w:val="restart"/>
          </w:tcPr>
          <w:p w:rsidR="00C469B4" w:rsidRPr="000B0DDD" w:rsidRDefault="00C469B4" w:rsidP="00580988">
            <w:pPr>
              <w:jc w:val="center"/>
            </w:pPr>
            <w:r w:rsidRPr="000B0DDD">
              <w:t>4</w:t>
            </w:r>
          </w:p>
        </w:tc>
        <w:tc>
          <w:tcPr>
            <w:tcW w:w="1701" w:type="dxa"/>
            <w:vMerge w:val="restart"/>
          </w:tcPr>
          <w:p w:rsidR="00C469B4" w:rsidRPr="000B0DDD" w:rsidRDefault="00C469B4" w:rsidP="00580988">
            <w:r>
              <w:t>ОК 05, ОК 08</w:t>
            </w:r>
          </w:p>
        </w:tc>
        <w:tc>
          <w:tcPr>
            <w:tcW w:w="2062" w:type="dxa"/>
            <w:vMerge w:val="restart"/>
          </w:tcPr>
          <w:p w:rsidR="00C469B4" w:rsidRPr="000B0DDD" w:rsidRDefault="00C469B4" w:rsidP="00580988">
            <w:r>
              <w:t>ЛР 01,  ЛР 09, МР 08, МР 09, Прб05, ПРб08, ПРб08</w:t>
            </w:r>
          </w:p>
        </w:tc>
      </w:tr>
      <w:tr w:rsidR="00C469B4" w:rsidRPr="000B0DDD" w:rsidTr="00580988">
        <w:trPr>
          <w:trHeight w:val="119"/>
        </w:trPr>
        <w:tc>
          <w:tcPr>
            <w:tcW w:w="3369" w:type="dxa"/>
            <w:vMerge/>
          </w:tcPr>
          <w:p w:rsidR="00C469B4" w:rsidRPr="000B0DDD" w:rsidRDefault="00C469B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C469B4" w:rsidRPr="000B0DDD" w:rsidRDefault="00C469B4" w:rsidP="00580988">
            <w:pPr>
              <w:rPr>
                <w:b/>
                <w:bCs/>
                <w:i/>
              </w:rPr>
            </w:pPr>
            <w:r w:rsidRPr="000B0DDD">
              <w:t xml:space="preserve">Сведения из биографии. Философичность лирики Бунина.Тонкость восприятия психологии человека и мира природы; поэтизация исторического прошлого. Рассказы: «Деревня», «Антоновские яблоки», «Чаша жизни», «Легкое дыхание», «Грамматика любви», «Чистый понедельник», «Митина любовь», «Господин из Сан-Франциско», «Темные аллеи». Осуждение </w:t>
            </w:r>
            <w:proofErr w:type="spellStart"/>
            <w:r w:rsidRPr="000B0DDD">
              <w:t>бездуховности</w:t>
            </w:r>
            <w:proofErr w:type="spellEnd"/>
            <w:r w:rsidRPr="000B0DDD">
              <w:t xml:space="preserve"> существования. Изображение «мгновения» жизни. Реалистическое и символическое в прозе и поэзии. Слово, подробность, деталь в поэзии и прозе. Поэтика И. А. Бунина.</w:t>
            </w:r>
          </w:p>
        </w:tc>
        <w:tc>
          <w:tcPr>
            <w:tcW w:w="1984" w:type="dxa"/>
            <w:vMerge/>
          </w:tcPr>
          <w:p w:rsidR="00C469B4" w:rsidRPr="000B0DDD" w:rsidRDefault="00C469B4" w:rsidP="00580988">
            <w:pPr>
              <w:jc w:val="center"/>
            </w:pPr>
          </w:p>
        </w:tc>
        <w:tc>
          <w:tcPr>
            <w:tcW w:w="1701" w:type="dxa"/>
            <w:vMerge/>
          </w:tcPr>
          <w:p w:rsidR="00C469B4" w:rsidRPr="000B0DDD" w:rsidRDefault="00C469B4" w:rsidP="00580988"/>
        </w:tc>
        <w:tc>
          <w:tcPr>
            <w:tcW w:w="2062" w:type="dxa"/>
            <w:vMerge/>
          </w:tcPr>
          <w:p w:rsidR="00C469B4" w:rsidRPr="000B0DDD" w:rsidRDefault="00C469B4" w:rsidP="00580988"/>
        </w:tc>
      </w:tr>
      <w:tr w:rsidR="00C469B4" w:rsidRPr="000B0DDD" w:rsidTr="00580988">
        <w:trPr>
          <w:trHeight w:val="119"/>
        </w:trPr>
        <w:tc>
          <w:tcPr>
            <w:tcW w:w="3369" w:type="dxa"/>
            <w:vMerge/>
          </w:tcPr>
          <w:p w:rsidR="00C469B4" w:rsidRPr="000B0DDD" w:rsidRDefault="00C469B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C469B4" w:rsidRPr="000B0DDD" w:rsidRDefault="00C469B4" w:rsidP="00580988">
            <w:pPr>
              <w:rPr>
                <w:b/>
                <w:bCs/>
                <w:i/>
              </w:rPr>
            </w:pPr>
            <w:r w:rsidRPr="000B0DDD">
              <w:rPr>
                <w:b/>
                <w:bCs/>
                <w:i/>
              </w:rPr>
              <w:t>Тематика практических занятий</w:t>
            </w:r>
          </w:p>
        </w:tc>
        <w:tc>
          <w:tcPr>
            <w:tcW w:w="1984" w:type="dxa"/>
            <w:vMerge w:val="restart"/>
          </w:tcPr>
          <w:p w:rsidR="00C469B4" w:rsidRPr="000B0DDD" w:rsidRDefault="00C469B4" w:rsidP="00580988">
            <w:pPr>
              <w:jc w:val="center"/>
            </w:pPr>
            <w:r w:rsidRPr="000B0DDD">
              <w:t>2</w:t>
            </w:r>
          </w:p>
        </w:tc>
        <w:tc>
          <w:tcPr>
            <w:tcW w:w="1701" w:type="dxa"/>
            <w:vMerge/>
          </w:tcPr>
          <w:p w:rsidR="00C469B4" w:rsidRPr="000B0DDD" w:rsidRDefault="00C469B4" w:rsidP="00580988"/>
        </w:tc>
        <w:tc>
          <w:tcPr>
            <w:tcW w:w="2062" w:type="dxa"/>
            <w:vMerge/>
          </w:tcPr>
          <w:p w:rsidR="00C469B4" w:rsidRPr="000B0DDD" w:rsidRDefault="00C469B4" w:rsidP="00580988"/>
        </w:tc>
      </w:tr>
      <w:tr w:rsidR="00C469B4" w:rsidRPr="000B0DDD" w:rsidTr="00580988">
        <w:trPr>
          <w:trHeight w:val="119"/>
        </w:trPr>
        <w:tc>
          <w:tcPr>
            <w:tcW w:w="3369" w:type="dxa"/>
            <w:vMerge/>
          </w:tcPr>
          <w:p w:rsidR="00C469B4" w:rsidRPr="000B0DDD" w:rsidRDefault="00C469B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C469B4" w:rsidRPr="000B0DDD" w:rsidRDefault="00C469B4" w:rsidP="00580988">
            <w:pPr>
              <w:rPr>
                <w:b/>
                <w:bCs/>
                <w:i/>
              </w:rPr>
            </w:pPr>
            <w:r>
              <w:t xml:space="preserve">Практическое занятие </w:t>
            </w:r>
            <w:r w:rsidRPr="000B0DDD">
              <w:t xml:space="preserve"> №6. Анализ рассказа И.А. Бунина.</w:t>
            </w:r>
          </w:p>
        </w:tc>
        <w:tc>
          <w:tcPr>
            <w:tcW w:w="1984" w:type="dxa"/>
            <w:vMerge/>
          </w:tcPr>
          <w:p w:rsidR="00C469B4" w:rsidRPr="000B0DDD" w:rsidRDefault="00C469B4" w:rsidP="00580988">
            <w:pPr>
              <w:jc w:val="center"/>
            </w:pPr>
          </w:p>
        </w:tc>
        <w:tc>
          <w:tcPr>
            <w:tcW w:w="1701" w:type="dxa"/>
            <w:vMerge/>
          </w:tcPr>
          <w:p w:rsidR="00C469B4" w:rsidRPr="000B0DDD" w:rsidRDefault="00C469B4" w:rsidP="00580988"/>
        </w:tc>
        <w:tc>
          <w:tcPr>
            <w:tcW w:w="2062" w:type="dxa"/>
            <w:vMerge/>
          </w:tcPr>
          <w:p w:rsidR="00C469B4" w:rsidRPr="000B0DDD" w:rsidRDefault="00C469B4" w:rsidP="00580988"/>
        </w:tc>
      </w:tr>
      <w:tr w:rsidR="00C469B4" w:rsidRPr="000B0DDD" w:rsidTr="00580988">
        <w:trPr>
          <w:trHeight w:val="119"/>
        </w:trPr>
        <w:tc>
          <w:tcPr>
            <w:tcW w:w="3369" w:type="dxa"/>
            <w:vMerge/>
          </w:tcPr>
          <w:p w:rsidR="00C469B4" w:rsidRPr="000B0DDD" w:rsidRDefault="00C469B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C469B4" w:rsidRPr="000B0DDD" w:rsidRDefault="00C469B4" w:rsidP="00580988">
            <w:pPr>
              <w:rPr>
                <w:b/>
                <w:bCs/>
                <w:i/>
              </w:rPr>
            </w:pPr>
            <w:r w:rsidRPr="000B0DDD">
              <w:rPr>
                <w:b/>
                <w:bCs/>
                <w:i/>
              </w:rPr>
              <w:t>Самостоятельная работа обучающихся</w:t>
            </w:r>
          </w:p>
        </w:tc>
        <w:tc>
          <w:tcPr>
            <w:tcW w:w="1984" w:type="dxa"/>
            <w:vMerge w:val="restart"/>
          </w:tcPr>
          <w:p w:rsidR="00C469B4" w:rsidRPr="000B0DDD" w:rsidRDefault="00E245AA" w:rsidP="00580988">
            <w:pPr>
              <w:jc w:val="center"/>
            </w:pPr>
            <w:r>
              <w:t>1</w:t>
            </w:r>
          </w:p>
        </w:tc>
        <w:tc>
          <w:tcPr>
            <w:tcW w:w="1701" w:type="dxa"/>
            <w:vMerge/>
          </w:tcPr>
          <w:p w:rsidR="00C469B4" w:rsidRPr="000B0DDD" w:rsidRDefault="00C469B4" w:rsidP="00580988"/>
        </w:tc>
        <w:tc>
          <w:tcPr>
            <w:tcW w:w="2062" w:type="dxa"/>
            <w:vMerge/>
          </w:tcPr>
          <w:p w:rsidR="00C469B4" w:rsidRPr="000B0DDD" w:rsidRDefault="00C469B4" w:rsidP="00580988"/>
        </w:tc>
      </w:tr>
      <w:tr w:rsidR="00C469B4" w:rsidRPr="000B0DDD" w:rsidTr="00580988">
        <w:trPr>
          <w:trHeight w:val="119"/>
        </w:trPr>
        <w:tc>
          <w:tcPr>
            <w:tcW w:w="3369" w:type="dxa"/>
            <w:vMerge/>
          </w:tcPr>
          <w:p w:rsidR="00C469B4" w:rsidRPr="000B0DDD" w:rsidRDefault="00C469B4"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C469B4" w:rsidRPr="00E245AA" w:rsidRDefault="00E245AA" w:rsidP="00580988">
            <w:pPr>
              <w:rPr>
                <w:b/>
                <w:bCs/>
                <w:i/>
              </w:rPr>
            </w:pPr>
            <w:r>
              <w:rPr>
                <w:bCs/>
              </w:rPr>
              <w:t>А</w:t>
            </w:r>
            <w:r w:rsidRPr="00E245AA">
              <w:rPr>
                <w:bCs/>
              </w:rPr>
              <w:t xml:space="preserve">налитическое </w:t>
            </w:r>
            <w:r w:rsidRPr="00E245AA">
              <w:t>чтение рассказов</w:t>
            </w:r>
            <w:r>
              <w:t xml:space="preserve"> И.А. Бунина.</w:t>
            </w:r>
          </w:p>
        </w:tc>
        <w:tc>
          <w:tcPr>
            <w:tcW w:w="1984" w:type="dxa"/>
            <w:vMerge/>
          </w:tcPr>
          <w:p w:rsidR="00C469B4" w:rsidRPr="000B0DDD" w:rsidRDefault="00C469B4" w:rsidP="00580988">
            <w:pPr>
              <w:jc w:val="center"/>
            </w:pPr>
          </w:p>
        </w:tc>
        <w:tc>
          <w:tcPr>
            <w:tcW w:w="1701" w:type="dxa"/>
            <w:vMerge/>
          </w:tcPr>
          <w:p w:rsidR="00C469B4" w:rsidRPr="000B0DDD" w:rsidRDefault="00C469B4" w:rsidP="00580988"/>
        </w:tc>
        <w:tc>
          <w:tcPr>
            <w:tcW w:w="2062" w:type="dxa"/>
            <w:vMerge/>
          </w:tcPr>
          <w:p w:rsidR="00C469B4" w:rsidRPr="000B0DDD" w:rsidRDefault="00C469B4" w:rsidP="00580988"/>
        </w:tc>
      </w:tr>
      <w:tr w:rsidR="00027330" w:rsidRPr="000B0DDD" w:rsidTr="00580988">
        <w:trPr>
          <w:trHeight w:val="151"/>
        </w:trPr>
        <w:tc>
          <w:tcPr>
            <w:tcW w:w="3369" w:type="dxa"/>
            <w:vMerge w:val="restart"/>
          </w:tcPr>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B0DDD">
              <w:rPr>
                <w:b/>
                <w:bCs/>
              </w:rPr>
              <w:t>Тема 1.2. Куприн Александр Иванович</w:t>
            </w: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027330" w:rsidRPr="000B0DDD"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027330" w:rsidRPr="000B0DDD" w:rsidRDefault="00027330" w:rsidP="00580988">
            <w:pPr>
              <w:rPr>
                <w:b/>
                <w:bCs/>
                <w:i/>
              </w:rPr>
            </w:pPr>
            <w:r w:rsidRPr="000B0DDD">
              <w:rPr>
                <w:b/>
                <w:bCs/>
                <w:color w:val="000000"/>
              </w:rPr>
              <w:lastRenderedPageBreak/>
              <w:t>Дидактические единицы, содержание</w:t>
            </w:r>
          </w:p>
        </w:tc>
        <w:tc>
          <w:tcPr>
            <w:tcW w:w="1984" w:type="dxa"/>
            <w:vMerge w:val="restart"/>
          </w:tcPr>
          <w:p w:rsidR="00027330" w:rsidRPr="000B0DDD" w:rsidRDefault="00027330" w:rsidP="00580988">
            <w:pPr>
              <w:jc w:val="center"/>
            </w:pPr>
            <w:r w:rsidRPr="000B0DDD">
              <w:t>4</w:t>
            </w:r>
          </w:p>
        </w:tc>
        <w:tc>
          <w:tcPr>
            <w:tcW w:w="1701" w:type="dxa"/>
            <w:vMerge w:val="restart"/>
          </w:tcPr>
          <w:p w:rsidR="00027330" w:rsidRDefault="00027330" w:rsidP="00580988">
            <w:r>
              <w:t>ОК 05, ОК 08</w:t>
            </w:r>
          </w:p>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Pr="000B0DDD" w:rsidRDefault="00027330" w:rsidP="00580988"/>
        </w:tc>
        <w:tc>
          <w:tcPr>
            <w:tcW w:w="2062" w:type="dxa"/>
            <w:vMerge w:val="restart"/>
          </w:tcPr>
          <w:p w:rsidR="00027330" w:rsidRDefault="00027330" w:rsidP="00580988">
            <w:r>
              <w:lastRenderedPageBreak/>
              <w:t>ЛР 09, МР 09, ПРб09</w:t>
            </w:r>
          </w:p>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Pr="000B0DDD" w:rsidRDefault="00027330" w:rsidP="00580988"/>
        </w:tc>
      </w:tr>
      <w:tr w:rsidR="00027330" w:rsidRPr="000B0DDD" w:rsidTr="00580988">
        <w:trPr>
          <w:trHeight w:val="149"/>
        </w:trPr>
        <w:tc>
          <w:tcPr>
            <w:tcW w:w="3369" w:type="dxa"/>
            <w:vMerge/>
          </w:tcPr>
          <w:p w:rsidR="00027330" w:rsidRPr="000B0DDD"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027330" w:rsidRPr="000B0DDD" w:rsidRDefault="00027330" w:rsidP="00580988">
            <w:pPr>
              <w:rPr>
                <w:b/>
                <w:bCs/>
                <w:i/>
              </w:rPr>
            </w:pPr>
            <w:r w:rsidRPr="000B0DDD">
              <w:t xml:space="preserve">Сведения из биографии. Рассказ«Гранатовый браслет». Поэтическое изображение природы, богатство духовного мира героев. Нравственные и социальные проблемы в рассказах Куприна. Осуждение пороков современного </w:t>
            </w:r>
            <w:r w:rsidRPr="000B0DDD">
              <w:lastRenderedPageBreak/>
              <w:t>общества. Повесть «Гранатовый браслет». Смысл названия повести, спор о сильной, бескорыстной любви, тема неравенства в повести. Трагический смысл произведения. Символическое и реалистическое в творчестве Куприна.</w:t>
            </w:r>
          </w:p>
        </w:tc>
        <w:tc>
          <w:tcPr>
            <w:tcW w:w="1984" w:type="dxa"/>
            <w:vMerge/>
          </w:tcPr>
          <w:p w:rsidR="00027330" w:rsidRPr="000B0DDD" w:rsidRDefault="00027330" w:rsidP="00580988">
            <w:pPr>
              <w:jc w:val="center"/>
            </w:pPr>
          </w:p>
        </w:tc>
        <w:tc>
          <w:tcPr>
            <w:tcW w:w="1701" w:type="dxa"/>
            <w:vMerge/>
          </w:tcPr>
          <w:p w:rsidR="00027330" w:rsidRPr="000B0DDD" w:rsidRDefault="00027330" w:rsidP="00580988"/>
        </w:tc>
        <w:tc>
          <w:tcPr>
            <w:tcW w:w="2062" w:type="dxa"/>
            <w:vMerge/>
          </w:tcPr>
          <w:p w:rsidR="00027330" w:rsidRPr="000B0DDD" w:rsidRDefault="00027330" w:rsidP="00580988"/>
        </w:tc>
      </w:tr>
      <w:tr w:rsidR="00027330" w:rsidRPr="000B0DDD" w:rsidTr="00580988">
        <w:trPr>
          <w:trHeight w:val="149"/>
        </w:trPr>
        <w:tc>
          <w:tcPr>
            <w:tcW w:w="3369" w:type="dxa"/>
            <w:vMerge/>
          </w:tcPr>
          <w:p w:rsidR="00027330" w:rsidRPr="000B0DDD"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027330" w:rsidRPr="000B0DDD" w:rsidRDefault="00027330" w:rsidP="00580988">
            <w:pPr>
              <w:rPr>
                <w:b/>
                <w:bCs/>
                <w:i/>
              </w:rPr>
            </w:pPr>
            <w:r w:rsidRPr="000B0DDD">
              <w:rPr>
                <w:b/>
                <w:bCs/>
                <w:i/>
              </w:rPr>
              <w:t>Тематика практических занятий</w:t>
            </w:r>
          </w:p>
        </w:tc>
        <w:tc>
          <w:tcPr>
            <w:tcW w:w="1984" w:type="dxa"/>
          </w:tcPr>
          <w:p w:rsidR="00027330" w:rsidRPr="000B0DDD" w:rsidRDefault="00027330" w:rsidP="00580988">
            <w:pPr>
              <w:jc w:val="center"/>
            </w:pPr>
            <w:r w:rsidRPr="000B0DDD">
              <w:t>-</w:t>
            </w:r>
          </w:p>
        </w:tc>
        <w:tc>
          <w:tcPr>
            <w:tcW w:w="1701" w:type="dxa"/>
            <w:vMerge/>
          </w:tcPr>
          <w:p w:rsidR="00027330" w:rsidRPr="000B0DDD" w:rsidRDefault="00027330" w:rsidP="00580988"/>
        </w:tc>
        <w:tc>
          <w:tcPr>
            <w:tcW w:w="2062" w:type="dxa"/>
            <w:vMerge/>
          </w:tcPr>
          <w:p w:rsidR="00027330" w:rsidRPr="000B0DDD" w:rsidRDefault="00027330" w:rsidP="00580988"/>
        </w:tc>
      </w:tr>
      <w:tr w:rsidR="00027330" w:rsidRPr="000B0DDD" w:rsidTr="00580988">
        <w:trPr>
          <w:trHeight w:val="149"/>
        </w:trPr>
        <w:tc>
          <w:tcPr>
            <w:tcW w:w="3369" w:type="dxa"/>
            <w:vMerge/>
          </w:tcPr>
          <w:p w:rsidR="00027330" w:rsidRPr="000B0DDD"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027330" w:rsidRPr="000B0DDD" w:rsidRDefault="00027330" w:rsidP="00580988">
            <w:pPr>
              <w:rPr>
                <w:b/>
                <w:bCs/>
                <w:i/>
              </w:rPr>
            </w:pPr>
            <w:r w:rsidRPr="000B0DDD">
              <w:rPr>
                <w:b/>
                <w:bCs/>
                <w:i/>
              </w:rPr>
              <w:t>Самостоятельная работа обучающихся</w:t>
            </w:r>
          </w:p>
        </w:tc>
        <w:tc>
          <w:tcPr>
            <w:tcW w:w="1984" w:type="dxa"/>
            <w:vMerge w:val="restart"/>
          </w:tcPr>
          <w:p w:rsidR="00027330" w:rsidRPr="000B0DDD" w:rsidRDefault="009D71CB" w:rsidP="00580988">
            <w:pPr>
              <w:jc w:val="center"/>
            </w:pPr>
            <w:r>
              <w:t>1</w:t>
            </w:r>
          </w:p>
        </w:tc>
        <w:tc>
          <w:tcPr>
            <w:tcW w:w="1701" w:type="dxa"/>
            <w:vMerge/>
          </w:tcPr>
          <w:p w:rsidR="00027330" w:rsidRPr="000B0DDD" w:rsidRDefault="00027330" w:rsidP="00580988"/>
        </w:tc>
        <w:tc>
          <w:tcPr>
            <w:tcW w:w="2062" w:type="dxa"/>
            <w:vMerge/>
          </w:tcPr>
          <w:p w:rsidR="00027330" w:rsidRPr="000B0DDD" w:rsidRDefault="00027330" w:rsidP="00580988"/>
        </w:tc>
      </w:tr>
      <w:tr w:rsidR="00027330" w:rsidRPr="000B0DDD" w:rsidTr="00580988">
        <w:trPr>
          <w:trHeight w:val="149"/>
        </w:trPr>
        <w:tc>
          <w:tcPr>
            <w:tcW w:w="3369" w:type="dxa"/>
            <w:vMerge/>
          </w:tcPr>
          <w:p w:rsidR="00027330" w:rsidRPr="000B0DDD"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027330" w:rsidRPr="009D71CB" w:rsidRDefault="009D71CB" w:rsidP="00580988">
            <w:pPr>
              <w:rPr>
                <w:b/>
                <w:bCs/>
                <w:i/>
              </w:rPr>
            </w:pPr>
            <w:r>
              <w:t>А</w:t>
            </w:r>
            <w:r w:rsidRPr="009D71CB">
              <w:t>налитическое чтен</w:t>
            </w:r>
            <w:r>
              <w:t>ие повести</w:t>
            </w:r>
            <w:r w:rsidRPr="009D71CB">
              <w:t xml:space="preserve"> «Гранатовый браслет».</w:t>
            </w:r>
          </w:p>
        </w:tc>
        <w:tc>
          <w:tcPr>
            <w:tcW w:w="1984" w:type="dxa"/>
            <w:vMerge/>
          </w:tcPr>
          <w:p w:rsidR="00027330" w:rsidRPr="000B0DDD" w:rsidRDefault="00027330" w:rsidP="00580988">
            <w:pPr>
              <w:jc w:val="center"/>
            </w:pPr>
          </w:p>
        </w:tc>
        <w:tc>
          <w:tcPr>
            <w:tcW w:w="1701" w:type="dxa"/>
            <w:vMerge/>
          </w:tcPr>
          <w:p w:rsidR="00027330" w:rsidRPr="000B0DDD" w:rsidRDefault="00027330" w:rsidP="00580988"/>
        </w:tc>
        <w:tc>
          <w:tcPr>
            <w:tcW w:w="2062" w:type="dxa"/>
            <w:vMerge/>
          </w:tcPr>
          <w:p w:rsidR="00027330" w:rsidRPr="000B0DDD" w:rsidRDefault="00027330" w:rsidP="00580988"/>
        </w:tc>
      </w:tr>
      <w:tr w:rsidR="00027330" w:rsidRPr="000B0DDD" w:rsidTr="00580988">
        <w:trPr>
          <w:trHeight w:val="122"/>
        </w:trPr>
        <w:tc>
          <w:tcPr>
            <w:tcW w:w="3369" w:type="dxa"/>
            <w:vMerge w:val="restart"/>
          </w:tcPr>
          <w:p w:rsidR="00027330" w:rsidRPr="000B0DDD"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B0DDD">
              <w:rPr>
                <w:b/>
                <w:bCs/>
              </w:rPr>
              <w:t>Тема 1.3.</w:t>
            </w:r>
            <w:r w:rsidRPr="000B0DDD">
              <w:rPr>
                <w:b/>
              </w:rPr>
              <w:t xml:space="preserve"> Горький Алексей Максимович</w:t>
            </w:r>
          </w:p>
        </w:tc>
        <w:tc>
          <w:tcPr>
            <w:tcW w:w="5670" w:type="dxa"/>
          </w:tcPr>
          <w:p w:rsidR="00027330" w:rsidRPr="000B0DDD" w:rsidRDefault="00027330" w:rsidP="00580988">
            <w:pPr>
              <w:rPr>
                <w:b/>
                <w:bCs/>
                <w:i/>
              </w:rPr>
            </w:pPr>
            <w:r w:rsidRPr="000B0DDD">
              <w:rPr>
                <w:b/>
                <w:bCs/>
                <w:color w:val="000000"/>
              </w:rPr>
              <w:t>Дидактические единицы, содержание</w:t>
            </w:r>
          </w:p>
        </w:tc>
        <w:tc>
          <w:tcPr>
            <w:tcW w:w="1984" w:type="dxa"/>
            <w:vMerge w:val="restart"/>
          </w:tcPr>
          <w:p w:rsidR="00027330" w:rsidRPr="000B0DDD" w:rsidRDefault="00027330" w:rsidP="00580988">
            <w:pPr>
              <w:jc w:val="center"/>
            </w:pPr>
            <w:r w:rsidRPr="000B0DDD">
              <w:t>6</w:t>
            </w:r>
          </w:p>
        </w:tc>
        <w:tc>
          <w:tcPr>
            <w:tcW w:w="1701" w:type="dxa"/>
            <w:vMerge w:val="restart"/>
          </w:tcPr>
          <w:p w:rsidR="00027330" w:rsidRPr="000B0DDD" w:rsidRDefault="00027330" w:rsidP="00580988">
            <w:r>
              <w:t>ОК 05, ОК 08</w:t>
            </w:r>
          </w:p>
        </w:tc>
        <w:tc>
          <w:tcPr>
            <w:tcW w:w="2062" w:type="dxa"/>
            <w:vMerge w:val="restart"/>
          </w:tcPr>
          <w:p w:rsidR="00027330" w:rsidRPr="000B0DDD" w:rsidRDefault="00027330" w:rsidP="00580988">
            <w:r>
              <w:t>ЛР 06,  ЛР 09, МР 08, МР 09, ПРб07, ПРб08, ПРб09</w:t>
            </w:r>
          </w:p>
        </w:tc>
      </w:tr>
      <w:tr w:rsidR="00027330" w:rsidRPr="000B0DDD" w:rsidTr="00580988">
        <w:trPr>
          <w:trHeight w:val="119"/>
        </w:trPr>
        <w:tc>
          <w:tcPr>
            <w:tcW w:w="3369" w:type="dxa"/>
            <w:vMerge/>
          </w:tcPr>
          <w:p w:rsidR="00027330" w:rsidRPr="000B0DDD"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027330" w:rsidRPr="000B0DDD"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0B0DDD">
              <w:t>Сведения из биографии. Пьеса «На дне». Правда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Авторская позиция и способ ее воплощения.</w:t>
            </w:r>
          </w:p>
          <w:p w:rsidR="00027330" w:rsidRPr="000B0DDD" w:rsidRDefault="00027330" w:rsidP="00580988">
            <w:pPr>
              <w:jc w:val="both"/>
            </w:pPr>
            <w:r w:rsidRPr="000B0DDD">
              <w:t>«На дне». Изображение правды жизни в пьесе и ее философский смысл. Герои пьесы. Спор о назначении человека. Авторская позиция и способы ее выражения. Новаторство Горького – драматурга. Горький и МХАТ. Горький – романист.</w:t>
            </w:r>
          </w:p>
          <w:p w:rsidR="00027330" w:rsidRPr="000B0DDD" w:rsidRDefault="00027330" w:rsidP="00580988">
            <w:pPr>
              <w:rPr>
                <w:b/>
                <w:bCs/>
                <w:i/>
              </w:rPr>
            </w:pPr>
            <w:r w:rsidRPr="000B0DDD">
              <w:t>Теория литературы: развитие понятия о драме.</w:t>
            </w:r>
          </w:p>
        </w:tc>
        <w:tc>
          <w:tcPr>
            <w:tcW w:w="1984" w:type="dxa"/>
            <w:vMerge/>
          </w:tcPr>
          <w:p w:rsidR="00027330" w:rsidRPr="000B0DDD" w:rsidRDefault="00027330" w:rsidP="00580988">
            <w:pPr>
              <w:jc w:val="center"/>
            </w:pPr>
          </w:p>
        </w:tc>
        <w:tc>
          <w:tcPr>
            <w:tcW w:w="1701" w:type="dxa"/>
            <w:vMerge/>
          </w:tcPr>
          <w:p w:rsidR="00027330" w:rsidRPr="000B0DDD" w:rsidRDefault="00027330" w:rsidP="00580988"/>
        </w:tc>
        <w:tc>
          <w:tcPr>
            <w:tcW w:w="2062" w:type="dxa"/>
            <w:vMerge/>
          </w:tcPr>
          <w:p w:rsidR="00027330" w:rsidRPr="000B0DDD" w:rsidRDefault="00027330" w:rsidP="00580988"/>
        </w:tc>
      </w:tr>
      <w:tr w:rsidR="00027330" w:rsidRPr="000B0DDD" w:rsidTr="00580988">
        <w:trPr>
          <w:trHeight w:val="119"/>
        </w:trPr>
        <w:tc>
          <w:tcPr>
            <w:tcW w:w="3369" w:type="dxa"/>
            <w:vMerge/>
          </w:tcPr>
          <w:p w:rsidR="00027330" w:rsidRPr="000B0DDD"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027330" w:rsidRPr="000B0DDD" w:rsidRDefault="00027330" w:rsidP="00580988">
            <w:pPr>
              <w:rPr>
                <w:b/>
                <w:bCs/>
                <w:i/>
              </w:rPr>
            </w:pPr>
            <w:r w:rsidRPr="000B0DDD">
              <w:rPr>
                <w:b/>
                <w:bCs/>
                <w:i/>
              </w:rPr>
              <w:t>Тематика практических занятий</w:t>
            </w:r>
          </w:p>
        </w:tc>
        <w:tc>
          <w:tcPr>
            <w:tcW w:w="1984" w:type="dxa"/>
          </w:tcPr>
          <w:p w:rsidR="00027330" w:rsidRPr="000B0DDD" w:rsidRDefault="00027330" w:rsidP="00580988">
            <w:pPr>
              <w:jc w:val="center"/>
            </w:pPr>
            <w:r w:rsidRPr="000B0DDD">
              <w:t>2</w:t>
            </w:r>
          </w:p>
        </w:tc>
        <w:tc>
          <w:tcPr>
            <w:tcW w:w="1701" w:type="dxa"/>
            <w:vMerge/>
          </w:tcPr>
          <w:p w:rsidR="00027330" w:rsidRPr="000B0DDD" w:rsidRDefault="00027330" w:rsidP="00580988"/>
        </w:tc>
        <w:tc>
          <w:tcPr>
            <w:tcW w:w="2062" w:type="dxa"/>
            <w:vMerge/>
          </w:tcPr>
          <w:p w:rsidR="00027330" w:rsidRPr="000B0DDD" w:rsidRDefault="00027330" w:rsidP="00580988"/>
        </w:tc>
      </w:tr>
      <w:tr w:rsidR="00027330" w:rsidRPr="000B0DDD" w:rsidTr="00580988">
        <w:trPr>
          <w:trHeight w:val="119"/>
        </w:trPr>
        <w:tc>
          <w:tcPr>
            <w:tcW w:w="3369" w:type="dxa"/>
            <w:vMerge/>
          </w:tcPr>
          <w:p w:rsidR="00027330" w:rsidRPr="000B0DDD"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027330" w:rsidRPr="000B0DDD" w:rsidRDefault="00027330" w:rsidP="00580988">
            <w:pPr>
              <w:rPr>
                <w:b/>
                <w:bCs/>
                <w:i/>
              </w:rPr>
            </w:pPr>
            <w:r>
              <w:t xml:space="preserve">Практическое занятие </w:t>
            </w:r>
            <w:r w:rsidRPr="000B0DDD">
              <w:t xml:space="preserve">№7. </w:t>
            </w:r>
            <w:r w:rsidRPr="000B0DDD">
              <w:rPr>
                <w:bCs/>
              </w:rPr>
              <w:t>Характеристика героев пьесы «На дне».</w:t>
            </w:r>
          </w:p>
        </w:tc>
        <w:tc>
          <w:tcPr>
            <w:tcW w:w="1984" w:type="dxa"/>
          </w:tcPr>
          <w:p w:rsidR="00027330" w:rsidRPr="000B0DDD" w:rsidRDefault="00027330" w:rsidP="00580988">
            <w:pPr>
              <w:jc w:val="center"/>
            </w:pPr>
          </w:p>
        </w:tc>
        <w:tc>
          <w:tcPr>
            <w:tcW w:w="1701" w:type="dxa"/>
            <w:vMerge/>
          </w:tcPr>
          <w:p w:rsidR="00027330" w:rsidRPr="000B0DDD" w:rsidRDefault="00027330" w:rsidP="00580988"/>
        </w:tc>
        <w:tc>
          <w:tcPr>
            <w:tcW w:w="2062" w:type="dxa"/>
            <w:vMerge/>
          </w:tcPr>
          <w:p w:rsidR="00027330" w:rsidRPr="000B0DDD" w:rsidRDefault="00027330" w:rsidP="00580988"/>
        </w:tc>
      </w:tr>
      <w:tr w:rsidR="00027330" w:rsidRPr="000B0DDD" w:rsidTr="00580988">
        <w:trPr>
          <w:trHeight w:val="119"/>
        </w:trPr>
        <w:tc>
          <w:tcPr>
            <w:tcW w:w="3369" w:type="dxa"/>
            <w:vMerge/>
          </w:tcPr>
          <w:p w:rsidR="00027330" w:rsidRPr="000B0DDD"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027330" w:rsidRPr="000B0DDD" w:rsidRDefault="00027330" w:rsidP="00580988">
            <w:pPr>
              <w:rPr>
                <w:b/>
                <w:bCs/>
                <w:i/>
              </w:rPr>
            </w:pPr>
            <w:r w:rsidRPr="000B0DDD">
              <w:rPr>
                <w:b/>
                <w:bCs/>
                <w:i/>
              </w:rPr>
              <w:t>Самостоятельная работа обучающихся</w:t>
            </w:r>
          </w:p>
        </w:tc>
        <w:tc>
          <w:tcPr>
            <w:tcW w:w="1984" w:type="dxa"/>
            <w:vMerge w:val="restart"/>
          </w:tcPr>
          <w:p w:rsidR="00027330" w:rsidRPr="000B0DDD" w:rsidRDefault="00E15AA6" w:rsidP="00580988">
            <w:pPr>
              <w:jc w:val="center"/>
            </w:pPr>
            <w:r>
              <w:t>3</w:t>
            </w:r>
          </w:p>
        </w:tc>
        <w:tc>
          <w:tcPr>
            <w:tcW w:w="1701" w:type="dxa"/>
            <w:vMerge/>
          </w:tcPr>
          <w:p w:rsidR="00027330" w:rsidRPr="000B0DDD" w:rsidRDefault="00027330" w:rsidP="00580988"/>
        </w:tc>
        <w:tc>
          <w:tcPr>
            <w:tcW w:w="2062" w:type="dxa"/>
            <w:vMerge/>
          </w:tcPr>
          <w:p w:rsidR="00027330" w:rsidRPr="000B0DDD" w:rsidRDefault="00027330" w:rsidP="00580988"/>
        </w:tc>
      </w:tr>
      <w:tr w:rsidR="00027330" w:rsidRPr="000B0DDD" w:rsidTr="00580988">
        <w:trPr>
          <w:trHeight w:val="119"/>
        </w:trPr>
        <w:tc>
          <w:tcPr>
            <w:tcW w:w="3369" w:type="dxa"/>
            <w:vMerge/>
          </w:tcPr>
          <w:p w:rsidR="00027330" w:rsidRPr="000B0DDD"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027330" w:rsidRPr="00E15AA6" w:rsidRDefault="00E15AA6" w:rsidP="00580988">
            <w:pPr>
              <w:rPr>
                <w:b/>
                <w:bCs/>
                <w:i/>
              </w:rPr>
            </w:pPr>
            <w:r w:rsidRPr="00E15AA6">
              <w:t>Чтение ранних рассказов А.М. Горького, аналитическое чтение пьесы «На дне».</w:t>
            </w:r>
          </w:p>
        </w:tc>
        <w:tc>
          <w:tcPr>
            <w:tcW w:w="1984" w:type="dxa"/>
            <w:vMerge/>
          </w:tcPr>
          <w:p w:rsidR="00027330" w:rsidRPr="000B0DDD" w:rsidRDefault="00027330" w:rsidP="00580988">
            <w:pPr>
              <w:jc w:val="center"/>
            </w:pPr>
          </w:p>
        </w:tc>
        <w:tc>
          <w:tcPr>
            <w:tcW w:w="1701" w:type="dxa"/>
            <w:vMerge/>
          </w:tcPr>
          <w:p w:rsidR="00027330" w:rsidRPr="000B0DDD" w:rsidRDefault="00027330" w:rsidP="00580988"/>
        </w:tc>
        <w:tc>
          <w:tcPr>
            <w:tcW w:w="2062" w:type="dxa"/>
            <w:vMerge/>
          </w:tcPr>
          <w:p w:rsidR="00027330" w:rsidRPr="000B0DDD" w:rsidRDefault="00027330" w:rsidP="00580988"/>
        </w:tc>
      </w:tr>
      <w:tr w:rsidR="00CF3397" w:rsidRPr="000B0DDD" w:rsidTr="00580988">
        <w:trPr>
          <w:trHeight w:val="77"/>
        </w:trPr>
        <w:tc>
          <w:tcPr>
            <w:tcW w:w="3369" w:type="dxa"/>
          </w:tcPr>
          <w:p w:rsidR="00CF3397" w:rsidRPr="000B0DDD" w:rsidRDefault="00CF3397" w:rsidP="00580988">
            <w:pPr>
              <w:jc w:val="both"/>
              <w:rPr>
                <w:b/>
              </w:rPr>
            </w:pPr>
            <w:r w:rsidRPr="000B0DDD">
              <w:rPr>
                <w:b/>
                <w:bCs/>
              </w:rPr>
              <w:t>Тема 2.</w:t>
            </w:r>
          </w:p>
          <w:p w:rsidR="00CF3397" w:rsidRPr="000B0DDD" w:rsidRDefault="00CF339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B0DDD">
              <w:rPr>
                <w:b/>
              </w:rPr>
              <w:t>Поэзия начала ХХ века</w:t>
            </w:r>
          </w:p>
        </w:tc>
        <w:tc>
          <w:tcPr>
            <w:tcW w:w="5670" w:type="dxa"/>
          </w:tcPr>
          <w:p w:rsidR="00CF3397" w:rsidRPr="000B0DDD" w:rsidRDefault="00CF3397" w:rsidP="00580988">
            <w:pPr>
              <w:rPr>
                <w:b/>
                <w:bCs/>
                <w:i/>
              </w:rPr>
            </w:pPr>
          </w:p>
        </w:tc>
        <w:tc>
          <w:tcPr>
            <w:tcW w:w="1984" w:type="dxa"/>
          </w:tcPr>
          <w:p w:rsidR="00CF3397" w:rsidRPr="000B0DDD" w:rsidRDefault="00CF3397" w:rsidP="00580988">
            <w:pPr>
              <w:jc w:val="center"/>
            </w:pPr>
            <w:r w:rsidRPr="000B0DDD">
              <w:t>6</w:t>
            </w:r>
          </w:p>
        </w:tc>
        <w:tc>
          <w:tcPr>
            <w:tcW w:w="1701" w:type="dxa"/>
          </w:tcPr>
          <w:p w:rsidR="00CF3397" w:rsidRPr="000B0DDD" w:rsidRDefault="00CF3397" w:rsidP="00580988"/>
        </w:tc>
        <w:tc>
          <w:tcPr>
            <w:tcW w:w="2062" w:type="dxa"/>
          </w:tcPr>
          <w:p w:rsidR="00CF3397" w:rsidRPr="000B0DDD" w:rsidRDefault="00CF3397" w:rsidP="00580988">
            <w:r>
              <w:t>ЛР 01, ЛР 04, ЛР 06, ЛР 09, МР 01, МР 09, ПРб06, ПРб09</w:t>
            </w:r>
          </w:p>
        </w:tc>
      </w:tr>
      <w:tr w:rsidR="00027330" w:rsidRPr="000B0DDD" w:rsidTr="00580988">
        <w:trPr>
          <w:trHeight w:val="225"/>
        </w:trPr>
        <w:tc>
          <w:tcPr>
            <w:tcW w:w="3369" w:type="dxa"/>
            <w:vMerge w:val="restart"/>
          </w:tcPr>
          <w:p w:rsidR="00027330" w:rsidRPr="000B0DDD" w:rsidRDefault="00027330" w:rsidP="00580988">
            <w:pPr>
              <w:jc w:val="both"/>
              <w:rPr>
                <w:b/>
              </w:rPr>
            </w:pPr>
            <w:r w:rsidRPr="000B0DDD">
              <w:rPr>
                <w:b/>
                <w:bCs/>
              </w:rPr>
              <w:t>Тема 2.1.</w:t>
            </w: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B0DDD">
              <w:rPr>
                <w:b/>
              </w:rPr>
              <w:t xml:space="preserve">Поэзия начала ХХ века. </w:t>
            </w:r>
            <w:r w:rsidRPr="000B0DDD">
              <w:rPr>
                <w:b/>
                <w:bCs/>
              </w:rPr>
              <w:t>Символизм</w:t>
            </w: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027330" w:rsidRPr="000B0DDD"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027330" w:rsidRPr="000B0DDD" w:rsidRDefault="00027330" w:rsidP="00580988">
            <w:pPr>
              <w:rPr>
                <w:b/>
                <w:bCs/>
                <w:i/>
              </w:rPr>
            </w:pPr>
            <w:r w:rsidRPr="000B0DDD">
              <w:rPr>
                <w:b/>
                <w:bCs/>
                <w:color w:val="000000"/>
              </w:rPr>
              <w:lastRenderedPageBreak/>
              <w:t>Дидактические единицы, содержание</w:t>
            </w:r>
          </w:p>
        </w:tc>
        <w:tc>
          <w:tcPr>
            <w:tcW w:w="1984" w:type="dxa"/>
            <w:vMerge w:val="restart"/>
          </w:tcPr>
          <w:p w:rsidR="00027330" w:rsidRPr="000B0DDD" w:rsidRDefault="00027330" w:rsidP="00580988">
            <w:pPr>
              <w:jc w:val="center"/>
            </w:pPr>
            <w:r w:rsidRPr="000B0DDD">
              <w:t>2</w:t>
            </w:r>
          </w:p>
        </w:tc>
        <w:tc>
          <w:tcPr>
            <w:tcW w:w="1701" w:type="dxa"/>
            <w:vMerge w:val="restart"/>
          </w:tcPr>
          <w:p w:rsidR="00027330" w:rsidRDefault="00027330" w:rsidP="00580988">
            <w:r>
              <w:t>ОК 05, ОК 08</w:t>
            </w:r>
          </w:p>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Pr="000B0DDD" w:rsidRDefault="00027330" w:rsidP="00580988"/>
        </w:tc>
        <w:tc>
          <w:tcPr>
            <w:tcW w:w="2062" w:type="dxa"/>
            <w:vMerge w:val="restart"/>
          </w:tcPr>
          <w:p w:rsidR="00027330" w:rsidRDefault="00027330" w:rsidP="00580988">
            <w:r>
              <w:lastRenderedPageBreak/>
              <w:t>ЛР 01, ЛР 04, МР 01, МР 09, ПРб06, ПРб09</w:t>
            </w:r>
          </w:p>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Pr="000B0DDD" w:rsidRDefault="00027330" w:rsidP="00580988"/>
        </w:tc>
      </w:tr>
      <w:tr w:rsidR="00027330" w:rsidRPr="000B0DDD" w:rsidTr="00580988">
        <w:trPr>
          <w:trHeight w:val="224"/>
        </w:trPr>
        <w:tc>
          <w:tcPr>
            <w:tcW w:w="3369" w:type="dxa"/>
            <w:vMerge/>
          </w:tcPr>
          <w:p w:rsidR="00027330" w:rsidRPr="000B0DDD" w:rsidRDefault="00027330" w:rsidP="00580988">
            <w:pPr>
              <w:jc w:val="both"/>
              <w:rPr>
                <w:b/>
                <w:bCs/>
              </w:rPr>
            </w:pPr>
          </w:p>
        </w:tc>
        <w:tc>
          <w:tcPr>
            <w:tcW w:w="5670" w:type="dxa"/>
          </w:tcPr>
          <w:p w:rsidR="00027330" w:rsidRPr="000B0DDD" w:rsidRDefault="00027330" w:rsidP="00580988">
            <w:pPr>
              <w:jc w:val="both"/>
            </w:pPr>
            <w:r w:rsidRPr="000B0DDD">
              <w:t xml:space="preserve">Обзор русской поэзии и поэзии народов России конца XIX – начала XX в. Константин Бальмонт, Валерий Брюсов, Николай Гумилев, Осип Мандельштам, Марина Цветаева, Георгий Иванов, Владислав Ходасевич, Игорь </w:t>
            </w:r>
            <w:r w:rsidRPr="000B0DDD">
              <w:lastRenderedPageBreak/>
              <w:t xml:space="preserve">Северянин, Михаил Кузмин, </w:t>
            </w:r>
            <w:proofErr w:type="spellStart"/>
            <w:r w:rsidRPr="000B0DDD">
              <w:t>Габдулла</w:t>
            </w:r>
            <w:proofErr w:type="spellEnd"/>
            <w:r w:rsidRPr="000B0DDD">
              <w:t xml:space="preserve"> Тукай и др.; общая характеристика творчества</w:t>
            </w:r>
            <w:r w:rsidRPr="000B0DDD">
              <w:rPr>
                <w:shd w:val="clear" w:color="auto" w:fill="FFFFFF"/>
              </w:rPr>
              <w:t>(не менее трех авторов по выбору).</w:t>
            </w:r>
          </w:p>
          <w:p w:rsidR="00027330" w:rsidRPr="000B0DDD" w:rsidRDefault="00027330" w:rsidP="00580988">
            <w:pPr>
              <w:jc w:val="both"/>
            </w:pPr>
            <w:r w:rsidRPr="000B0DDD">
              <w:t>Проблема традиций и новаторства в литературе начала ХХ века; формы ее разрешения в творчестве реалистов, символистов, акмеистов, футуристов.</w:t>
            </w:r>
          </w:p>
          <w:p w:rsidR="00027330" w:rsidRPr="000B0DDD"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0B0DDD">
              <w:t>Серебряный век как своеобразный «русский ренессанс». Литературные течения поэзии русского модернизма: символизм, акмеизм, футуризм. Поэты, творившие вне литературных течений: И.Ф. Анненский, М.И. Цветаева.</w:t>
            </w:r>
          </w:p>
          <w:p w:rsidR="00027330" w:rsidRPr="000B0DDD" w:rsidRDefault="00027330" w:rsidP="00580988">
            <w:pPr>
              <w:rPr>
                <w:b/>
                <w:bCs/>
                <w:i/>
              </w:rPr>
            </w:pPr>
            <w:r w:rsidRPr="000B0DDD">
              <w:t>Истоки русского символизма. Влияние западноевропейской философии и поэзии на творчество русских символистов. Связь с романтизмом. Понимание символа символистами (задача предельного расширения значения слова, открытие тайн как цель нового искусства). Конструирование мира в процессе творчества, идея «творимой легенды». Музыкальность стиха. «Старшие символисты» (В.Я. Брюсов, К.Д. Бальмонт, Ф.К. Сологуб) и «</w:t>
            </w:r>
            <w:proofErr w:type="spellStart"/>
            <w:r w:rsidRPr="000B0DDD">
              <w:t>младосимволисты</w:t>
            </w:r>
            <w:proofErr w:type="spellEnd"/>
            <w:r w:rsidRPr="000B0DDD">
              <w:t>» (А. Белый, А. А. Блок).</w:t>
            </w:r>
          </w:p>
        </w:tc>
        <w:tc>
          <w:tcPr>
            <w:tcW w:w="1984" w:type="dxa"/>
            <w:vMerge/>
          </w:tcPr>
          <w:p w:rsidR="00027330" w:rsidRPr="000B0DDD" w:rsidRDefault="00027330" w:rsidP="00580988">
            <w:pPr>
              <w:jc w:val="center"/>
            </w:pPr>
          </w:p>
        </w:tc>
        <w:tc>
          <w:tcPr>
            <w:tcW w:w="1701" w:type="dxa"/>
            <w:vMerge/>
          </w:tcPr>
          <w:p w:rsidR="00027330" w:rsidRPr="000B0DDD" w:rsidRDefault="00027330" w:rsidP="00580988"/>
        </w:tc>
        <w:tc>
          <w:tcPr>
            <w:tcW w:w="2062" w:type="dxa"/>
            <w:vMerge/>
          </w:tcPr>
          <w:p w:rsidR="00027330" w:rsidRPr="000B0DDD" w:rsidRDefault="00027330" w:rsidP="00580988"/>
        </w:tc>
      </w:tr>
      <w:tr w:rsidR="00027330" w:rsidRPr="000B0DDD" w:rsidTr="00580988">
        <w:trPr>
          <w:trHeight w:val="224"/>
        </w:trPr>
        <w:tc>
          <w:tcPr>
            <w:tcW w:w="3369" w:type="dxa"/>
            <w:vMerge/>
          </w:tcPr>
          <w:p w:rsidR="00027330" w:rsidRPr="000B0DDD" w:rsidRDefault="00027330" w:rsidP="00580988">
            <w:pPr>
              <w:jc w:val="both"/>
              <w:rPr>
                <w:b/>
                <w:bCs/>
              </w:rPr>
            </w:pPr>
          </w:p>
        </w:tc>
        <w:tc>
          <w:tcPr>
            <w:tcW w:w="5670" w:type="dxa"/>
          </w:tcPr>
          <w:p w:rsidR="00027330" w:rsidRPr="000B0DDD" w:rsidRDefault="00027330" w:rsidP="00580988">
            <w:pPr>
              <w:rPr>
                <w:b/>
                <w:bCs/>
                <w:i/>
              </w:rPr>
            </w:pPr>
            <w:r w:rsidRPr="000B0DDD">
              <w:rPr>
                <w:b/>
                <w:bCs/>
                <w:i/>
              </w:rPr>
              <w:t>Тематика практических занятий</w:t>
            </w:r>
          </w:p>
        </w:tc>
        <w:tc>
          <w:tcPr>
            <w:tcW w:w="1984" w:type="dxa"/>
          </w:tcPr>
          <w:p w:rsidR="00027330" w:rsidRPr="000B0DDD" w:rsidRDefault="00027330" w:rsidP="00580988">
            <w:pPr>
              <w:jc w:val="center"/>
            </w:pPr>
            <w:r w:rsidRPr="000B0DDD">
              <w:t>-</w:t>
            </w:r>
          </w:p>
        </w:tc>
        <w:tc>
          <w:tcPr>
            <w:tcW w:w="1701" w:type="dxa"/>
            <w:vMerge/>
          </w:tcPr>
          <w:p w:rsidR="00027330" w:rsidRPr="000B0DDD" w:rsidRDefault="00027330" w:rsidP="00580988"/>
        </w:tc>
        <w:tc>
          <w:tcPr>
            <w:tcW w:w="2062" w:type="dxa"/>
            <w:vMerge/>
          </w:tcPr>
          <w:p w:rsidR="00027330" w:rsidRPr="000B0DDD" w:rsidRDefault="00027330" w:rsidP="00580988"/>
        </w:tc>
      </w:tr>
      <w:tr w:rsidR="00027330" w:rsidRPr="000B0DDD" w:rsidTr="00580988">
        <w:trPr>
          <w:trHeight w:val="224"/>
        </w:trPr>
        <w:tc>
          <w:tcPr>
            <w:tcW w:w="3369" w:type="dxa"/>
            <w:vMerge/>
          </w:tcPr>
          <w:p w:rsidR="00027330" w:rsidRPr="000B0DDD" w:rsidRDefault="00027330" w:rsidP="00580988">
            <w:pPr>
              <w:jc w:val="both"/>
              <w:rPr>
                <w:b/>
                <w:bCs/>
              </w:rPr>
            </w:pPr>
          </w:p>
        </w:tc>
        <w:tc>
          <w:tcPr>
            <w:tcW w:w="5670" w:type="dxa"/>
          </w:tcPr>
          <w:p w:rsidR="00027330" w:rsidRPr="000B0DDD" w:rsidRDefault="00027330" w:rsidP="00580988">
            <w:pPr>
              <w:rPr>
                <w:b/>
                <w:bCs/>
                <w:i/>
              </w:rPr>
            </w:pPr>
            <w:r w:rsidRPr="000B0DDD">
              <w:rPr>
                <w:b/>
                <w:bCs/>
                <w:i/>
              </w:rPr>
              <w:t>Самостоятельная работа обучающихся</w:t>
            </w:r>
          </w:p>
        </w:tc>
        <w:tc>
          <w:tcPr>
            <w:tcW w:w="1984" w:type="dxa"/>
            <w:vMerge w:val="restart"/>
          </w:tcPr>
          <w:p w:rsidR="00027330" w:rsidRPr="000B0DDD" w:rsidRDefault="00566A1E" w:rsidP="00580988">
            <w:pPr>
              <w:jc w:val="center"/>
            </w:pPr>
            <w:r>
              <w:t>1</w:t>
            </w:r>
          </w:p>
        </w:tc>
        <w:tc>
          <w:tcPr>
            <w:tcW w:w="1701" w:type="dxa"/>
            <w:vMerge/>
          </w:tcPr>
          <w:p w:rsidR="00027330" w:rsidRPr="000B0DDD" w:rsidRDefault="00027330" w:rsidP="00580988"/>
        </w:tc>
        <w:tc>
          <w:tcPr>
            <w:tcW w:w="2062" w:type="dxa"/>
            <w:vMerge/>
          </w:tcPr>
          <w:p w:rsidR="00027330" w:rsidRPr="000B0DDD" w:rsidRDefault="00027330" w:rsidP="00580988"/>
        </w:tc>
      </w:tr>
      <w:tr w:rsidR="00027330" w:rsidRPr="000B0DDD" w:rsidTr="00580988">
        <w:trPr>
          <w:trHeight w:val="224"/>
        </w:trPr>
        <w:tc>
          <w:tcPr>
            <w:tcW w:w="3369" w:type="dxa"/>
            <w:vMerge/>
          </w:tcPr>
          <w:p w:rsidR="00027330" w:rsidRPr="000B0DDD" w:rsidRDefault="00027330" w:rsidP="00580988">
            <w:pPr>
              <w:jc w:val="both"/>
              <w:rPr>
                <w:b/>
                <w:bCs/>
              </w:rPr>
            </w:pPr>
          </w:p>
        </w:tc>
        <w:tc>
          <w:tcPr>
            <w:tcW w:w="5670" w:type="dxa"/>
          </w:tcPr>
          <w:p w:rsidR="00027330" w:rsidRPr="00566A1E" w:rsidRDefault="00566A1E" w:rsidP="00580988">
            <w:pPr>
              <w:rPr>
                <w:b/>
                <w:bCs/>
                <w:i/>
              </w:rPr>
            </w:pPr>
            <w:r>
              <w:rPr>
                <w:bCs/>
              </w:rPr>
              <w:t>Подготовка</w:t>
            </w:r>
            <w:r w:rsidRPr="00566A1E">
              <w:rPr>
                <w:bCs/>
              </w:rPr>
              <w:t xml:space="preserve"> сообщений «</w:t>
            </w:r>
            <w:r w:rsidRPr="00566A1E">
              <w:t>Модернистские течения</w:t>
            </w:r>
            <w:r>
              <w:t>», «</w:t>
            </w:r>
            <w:r w:rsidRPr="00566A1E">
              <w:t xml:space="preserve">Символизм и </w:t>
            </w:r>
            <w:proofErr w:type="spellStart"/>
            <w:r w:rsidRPr="00566A1E">
              <w:t>младосимволизм</w:t>
            </w:r>
            <w:proofErr w:type="spellEnd"/>
            <w:proofErr w:type="gramStart"/>
            <w:r>
              <w:t>».</w:t>
            </w:r>
            <w:r w:rsidRPr="00566A1E">
              <w:t xml:space="preserve">. </w:t>
            </w:r>
            <w:r>
              <w:t>«</w:t>
            </w:r>
            <w:proofErr w:type="gramEnd"/>
            <w:r w:rsidRPr="00566A1E">
              <w:t>Футуризм», «А</w:t>
            </w:r>
            <w:r>
              <w:t>кмеизм как течение в литературе</w:t>
            </w:r>
            <w:r w:rsidR="00C66874">
              <w:t>,</w:t>
            </w:r>
            <w:r w:rsidRPr="00566A1E">
              <w:t xml:space="preserve"> представители акмеизма»,</w:t>
            </w:r>
          </w:p>
        </w:tc>
        <w:tc>
          <w:tcPr>
            <w:tcW w:w="1984" w:type="dxa"/>
            <w:vMerge/>
          </w:tcPr>
          <w:p w:rsidR="00027330" w:rsidRPr="000B0DDD" w:rsidRDefault="00027330" w:rsidP="00580988">
            <w:pPr>
              <w:jc w:val="center"/>
            </w:pPr>
          </w:p>
        </w:tc>
        <w:tc>
          <w:tcPr>
            <w:tcW w:w="1701" w:type="dxa"/>
            <w:vMerge/>
          </w:tcPr>
          <w:p w:rsidR="00027330" w:rsidRPr="000B0DDD" w:rsidRDefault="00027330" w:rsidP="00580988"/>
        </w:tc>
        <w:tc>
          <w:tcPr>
            <w:tcW w:w="2062" w:type="dxa"/>
            <w:vMerge/>
          </w:tcPr>
          <w:p w:rsidR="00027330" w:rsidRPr="000B0DDD" w:rsidRDefault="00027330" w:rsidP="00580988"/>
        </w:tc>
      </w:tr>
      <w:tr w:rsidR="00027330" w:rsidRPr="000B0DDD" w:rsidTr="00580988">
        <w:trPr>
          <w:trHeight w:val="151"/>
        </w:trPr>
        <w:tc>
          <w:tcPr>
            <w:tcW w:w="3369" w:type="dxa"/>
            <w:vMerge w:val="restart"/>
          </w:tcPr>
          <w:p w:rsidR="00027330" w:rsidRPr="000B0DDD"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B0DDD">
              <w:rPr>
                <w:b/>
                <w:bCs/>
              </w:rPr>
              <w:t>Тема 2.2.</w:t>
            </w: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B0DDD">
              <w:rPr>
                <w:b/>
                <w:bCs/>
              </w:rPr>
              <w:t>Блок Александр Александрович</w:t>
            </w: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027330" w:rsidRPr="000B0DDD"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027330" w:rsidRPr="000B0DDD" w:rsidRDefault="00027330" w:rsidP="00580988">
            <w:pPr>
              <w:rPr>
                <w:b/>
                <w:bCs/>
                <w:i/>
              </w:rPr>
            </w:pPr>
            <w:r w:rsidRPr="000B0DDD">
              <w:rPr>
                <w:b/>
                <w:bCs/>
                <w:color w:val="000000"/>
              </w:rPr>
              <w:lastRenderedPageBreak/>
              <w:t>Дидактические единицы, содержание</w:t>
            </w:r>
          </w:p>
        </w:tc>
        <w:tc>
          <w:tcPr>
            <w:tcW w:w="1984" w:type="dxa"/>
            <w:vMerge w:val="restart"/>
          </w:tcPr>
          <w:p w:rsidR="00027330" w:rsidRPr="000B0DDD" w:rsidRDefault="00027330" w:rsidP="00580988">
            <w:pPr>
              <w:jc w:val="center"/>
            </w:pPr>
            <w:r w:rsidRPr="000B0DDD">
              <w:t>4</w:t>
            </w:r>
          </w:p>
        </w:tc>
        <w:tc>
          <w:tcPr>
            <w:tcW w:w="1701" w:type="dxa"/>
            <w:vMerge w:val="restart"/>
          </w:tcPr>
          <w:p w:rsidR="00027330" w:rsidRDefault="00027330" w:rsidP="00580988">
            <w:r>
              <w:t>ОК 05, ОК 08</w:t>
            </w:r>
          </w:p>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Pr="000B0DDD" w:rsidRDefault="00027330" w:rsidP="00580988"/>
        </w:tc>
        <w:tc>
          <w:tcPr>
            <w:tcW w:w="2062" w:type="dxa"/>
            <w:vMerge w:val="restart"/>
          </w:tcPr>
          <w:p w:rsidR="00027330" w:rsidRDefault="00027330" w:rsidP="00580988">
            <w:r>
              <w:lastRenderedPageBreak/>
              <w:t xml:space="preserve"> ЛР 04, ЛР 09, МР 09, ПРб06, ПРб09</w:t>
            </w:r>
          </w:p>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Pr="000B0DDD" w:rsidRDefault="00027330" w:rsidP="00580988"/>
        </w:tc>
      </w:tr>
      <w:tr w:rsidR="00027330" w:rsidRPr="000B0DDD" w:rsidTr="00580988">
        <w:trPr>
          <w:trHeight w:val="149"/>
        </w:trPr>
        <w:tc>
          <w:tcPr>
            <w:tcW w:w="3369" w:type="dxa"/>
            <w:vMerge/>
          </w:tcPr>
          <w:p w:rsidR="00027330" w:rsidRPr="000B0DDD"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027330" w:rsidRPr="000B0DDD" w:rsidRDefault="00027330" w:rsidP="00580988">
            <w:pPr>
              <w:jc w:val="both"/>
              <w:rPr>
                <w:color w:val="000000"/>
              </w:rPr>
            </w:pPr>
            <w:r w:rsidRPr="000B0DDD">
              <w:rPr>
                <w:color w:val="000000"/>
              </w:rPr>
              <w:t>Стихотворения: «Вхожу я в темные храмы», «Незнакомка», «Коршун», «Россия», «В ресторане», «Ночь, улица, фонарь, аптека…», «На железной дороге», «Река раскинулась. Течет…», «О, я хочу безумно жить…», цикл «Кармен» «Скифы». Поэма «Двенадцать».</w:t>
            </w:r>
          </w:p>
          <w:p w:rsidR="00027330" w:rsidRPr="000B0DDD"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0B0DDD">
              <w:rPr>
                <w:color w:val="000000"/>
              </w:rPr>
              <w:t>Природа социальных противоречий в изображении поэта. Тема исторического прошлого в лирике Блока. Тема</w:t>
            </w:r>
            <w:r w:rsidRPr="000B0DDD">
              <w:t xml:space="preserve"> родины, тревога за судьбу России.</w:t>
            </w:r>
          </w:p>
          <w:p w:rsidR="00027330" w:rsidRPr="000B0DDD" w:rsidRDefault="00027330" w:rsidP="00580988">
            <w:pPr>
              <w:jc w:val="both"/>
              <w:rPr>
                <w:bCs/>
              </w:rPr>
            </w:pPr>
            <w:r w:rsidRPr="000B0DDD">
              <w:t xml:space="preserve">Поэма «Двенадцать»: Сложность восприятия Блоком социального характера революции. Сюжет поэмы и ее </w:t>
            </w:r>
            <w:r w:rsidRPr="000B0DDD">
              <w:lastRenderedPageBreak/>
              <w:t>герои. Борьба миров. Изображение «мирового пожара», неоднозначность финала, образ Христа в поэме. Композиция, лексика, ритмика, интонационное разнообразие поэмы.</w:t>
            </w:r>
          </w:p>
          <w:p w:rsidR="00027330" w:rsidRPr="000B0DDD" w:rsidRDefault="00027330" w:rsidP="00580988">
            <w:pPr>
              <w:rPr>
                <w:b/>
                <w:bCs/>
                <w:i/>
              </w:rPr>
            </w:pPr>
            <w:r w:rsidRPr="000B0DDD">
              <w:rPr>
                <w:bCs/>
              </w:rPr>
              <w:t>Теория литературы:</w:t>
            </w:r>
            <w:r w:rsidRPr="000B0DDD">
              <w:t xml:space="preserve"> развитие понятия о художественной образности (образ-символ), развитие понятия о поэме.</w:t>
            </w:r>
          </w:p>
        </w:tc>
        <w:tc>
          <w:tcPr>
            <w:tcW w:w="1984" w:type="dxa"/>
            <w:vMerge/>
          </w:tcPr>
          <w:p w:rsidR="00027330" w:rsidRPr="000B0DDD" w:rsidRDefault="00027330" w:rsidP="00580988">
            <w:pPr>
              <w:jc w:val="center"/>
            </w:pPr>
          </w:p>
        </w:tc>
        <w:tc>
          <w:tcPr>
            <w:tcW w:w="1701" w:type="dxa"/>
            <w:vMerge/>
          </w:tcPr>
          <w:p w:rsidR="00027330" w:rsidRPr="000B0DDD" w:rsidRDefault="00027330" w:rsidP="00580988"/>
        </w:tc>
        <w:tc>
          <w:tcPr>
            <w:tcW w:w="2062" w:type="dxa"/>
            <w:vMerge/>
          </w:tcPr>
          <w:p w:rsidR="00027330" w:rsidRPr="000B0DDD" w:rsidRDefault="00027330" w:rsidP="00580988"/>
        </w:tc>
      </w:tr>
      <w:tr w:rsidR="00027330" w:rsidRPr="000B0DDD" w:rsidTr="00580988">
        <w:trPr>
          <w:trHeight w:val="149"/>
        </w:trPr>
        <w:tc>
          <w:tcPr>
            <w:tcW w:w="3369" w:type="dxa"/>
            <w:vMerge/>
          </w:tcPr>
          <w:p w:rsidR="00027330" w:rsidRPr="000B0DDD"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027330" w:rsidRPr="000B0DDD" w:rsidRDefault="00027330" w:rsidP="00580988">
            <w:pPr>
              <w:rPr>
                <w:b/>
                <w:bCs/>
                <w:i/>
              </w:rPr>
            </w:pPr>
            <w:r w:rsidRPr="000B0DDD">
              <w:rPr>
                <w:b/>
                <w:bCs/>
                <w:i/>
              </w:rPr>
              <w:t>Тематика практических занятий</w:t>
            </w:r>
          </w:p>
        </w:tc>
        <w:tc>
          <w:tcPr>
            <w:tcW w:w="1984" w:type="dxa"/>
          </w:tcPr>
          <w:p w:rsidR="00027330" w:rsidRPr="000B0DDD" w:rsidRDefault="00027330" w:rsidP="00580988">
            <w:pPr>
              <w:jc w:val="center"/>
            </w:pPr>
            <w:r w:rsidRPr="000B0DDD">
              <w:t>-</w:t>
            </w:r>
          </w:p>
        </w:tc>
        <w:tc>
          <w:tcPr>
            <w:tcW w:w="1701" w:type="dxa"/>
            <w:vMerge/>
          </w:tcPr>
          <w:p w:rsidR="00027330" w:rsidRPr="000B0DDD" w:rsidRDefault="00027330" w:rsidP="00580988"/>
        </w:tc>
        <w:tc>
          <w:tcPr>
            <w:tcW w:w="2062" w:type="dxa"/>
            <w:vMerge/>
          </w:tcPr>
          <w:p w:rsidR="00027330" w:rsidRPr="000B0DDD" w:rsidRDefault="00027330" w:rsidP="00580988"/>
        </w:tc>
      </w:tr>
      <w:tr w:rsidR="00027330" w:rsidRPr="000B0DDD" w:rsidTr="00580988">
        <w:trPr>
          <w:trHeight w:val="149"/>
        </w:trPr>
        <w:tc>
          <w:tcPr>
            <w:tcW w:w="3369" w:type="dxa"/>
            <w:vMerge/>
          </w:tcPr>
          <w:p w:rsidR="00027330" w:rsidRPr="000B0DDD"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027330" w:rsidRPr="000B0DDD" w:rsidRDefault="00027330" w:rsidP="00580988">
            <w:pPr>
              <w:rPr>
                <w:b/>
                <w:bCs/>
                <w:i/>
              </w:rPr>
            </w:pPr>
            <w:r w:rsidRPr="000B0DDD">
              <w:rPr>
                <w:b/>
                <w:bCs/>
                <w:i/>
              </w:rPr>
              <w:t>Самостоятельная работа обучающихся</w:t>
            </w:r>
          </w:p>
        </w:tc>
        <w:tc>
          <w:tcPr>
            <w:tcW w:w="1984" w:type="dxa"/>
            <w:vMerge w:val="restart"/>
          </w:tcPr>
          <w:p w:rsidR="00027330" w:rsidRPr="000B0DDD" w:rsidRDefault="00810004" w:rsidP="00580988">
            <w:pPr>
              <w:jc w:val="center"/>
            </w:pPr>
            <w:r>
              <w:t>2</w:t>
            </w:r>
          </w:p>
        </w:tc>
        <w:tc>
          <w:tcPr>
            <w:tcW w:w="1701" w:type="dxa"/>
            <w:vMerge/>
          </w:tcPr>
          <w:p w:rsidR="00027330" w:rsidRPr="000B0DDD" w:rsidRDefault="00027330" w:rsidP="00580988"/>
        </w:tc>
        <w:tc>
          <w:tcPr>
            <w:tcW w:w="2062" w:type="dxa"/>
            <w:vMerge/>
          </w:tcPr>
          <w:p w:rsidR="00027330" w:rsidRPr="000B0DDD" w:rsidRDefault="00027330" w:rsidP="00580988"/>
        </w:tc>
      </w:tr>
      <w:tr w:rsidR="00027330" w:rsidRPr="000B0DDD" w:rsidTr="00580988">
        <w:trPr>
          <w:trHeight w:val="149"/>
        </w:trPr>
        <w:tc>
          <w:tcPr>
            <w:tcW w:w="3369" w:type="dxa"/>
            <w:vMerge/>
          </w:tcPr>
          <w:p w:rsidR="00027330" w:rsidRPr="000B0DDD"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027330" w:rsidRPr="00810004" w:rsidRDefault="00810004" w:rsidP="00580988">
            <w:pPr>
              <w:rPr>
                <w:b/>
                <w:bCs/>
                <w:i/>
              </w:rPr>
            </w:pPr>
            <w:r>
              <w:t>Ч</w:t>
            </w:r>
            <w:r w:rsidRPr="00810004">
              <w:t>тение поэмы</w:t>
            </w:r>
            <w:r>
              <w:t xml:space="preserve"> «Двенадцать»</w:t>
            </w:r>
            <w:r w:rsidRPr="00810004">
              <w:t>, заучивание наизусть стихотворения (по выбору), отрывков из поэмы.</w:t>
            </w:r>
          </w:p>
        </w:tc>
        <w:tc>
          <w:tcPr>
            <w:tcW w:w="1984" w:type="dxa"/>
            <w:vMerge/>
          </w:tcPr>
          <w:p w:rsidR="00027330" w:rsidRPr="000B0DDD" w:rsidRDefault="00027330" w:rsidP="00580988">
            <w:pPr>
              <w:jc w:val="center"/>
            </w:pPr>
          </w:p>
        </w:tc>
        <w:tc>
          <w:tcPr>
            <w:tcW w:w="1701" w:type="dxa"/>
            <w:vMerge/>
          </w:tcPr>
          <w:p w:rsidR="00027330" w:rsidRPr="000B0DDD" w:rsidRDefault="00027330" w:rsidP="00580988"/>
        </w:tc>
        <w:tc>
          <w:tcPr>
            <w:tcW w:w="2062" w:type="dxa"/>
            <w:vMerge/>
          </w:tcPr>
          <w:p w:rsidR="00027330" w:rsidRPr="000B0DDD" w:rsidRDefault="00027330" w:rsidP="00580988"/>
        </w:tc>
      </w:tr>
      <w:tr w:rsidR="00CF3397" w:rsidRPr="000B0DDD" w:rsidTr="00580988">
        <w:trPr>
          <w:trHeight w:val="77"/>
        </w:trPr>
        <w:tc>
          <w:tcPr>
            <w:tcW w:w="3369" w:type="dxa"/>
          </w:tcPr>
          <w:p w:rsidR="00CF3397" w:rsidRPr="000B0DDD" w:rsidRDefault="00CF3397" w:rsidP="00580988">
            <w:pPr>
              <w:jc w:val="both"/>
              <w:rPr>
                <w:b/>
              </w:rPr>
            </w:pPr>
            <w:r w:rsidRPr="000B0DDD">
              <w:rPr>
                <w:b/>
                <w:bCs/>
              </w:rPr>
              <w:t>Тема 3.</w:t>
            </w:r>
          </w:p>
          <w:p w:rsidR="00CF3397" w:rsidRPr="000B0DDD" w:rsidRDefault="00CF3397" w:rsidP="00580988">
            <w:pPr>
              <w:jc w:val="both"/>
              <w:rPr>
                <w:b/>
              </w:rPr>
            </w:pPr>
            <w:r w:rsidRPr="000B0DDD">
              <w:rPr>
                <w:b/>
              </w:rPr>
              <w:t xml:space="preserve">Литература </w:t>
            </w:r>
          </w:p>
          <w:p w:rsidR="00CF3397" w:rsidRPr="000B0DDD" w:rsidRDefault="00CF339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B0DDD">
              <w:rPr>
                <w:b/>
              </w:rPr>
              <w:t>20-х годов</w:t>
            </w:r>
          </w:p>
        </w:tc>
        <w:tc>
          <w:tcPr>
            <w:tcW w:w="5670" w:type="dxa"/>
          </w:tcPr>
          <w:p w:rsidR="00CF3397" w:rsidRPr="000B0DDD" w:rsidRDefault="00CF3397" w:rsidP="00580988">
            <w:pPr>
              <w:rPr>
                <w:b/>
                <w:bCs/>
                <w:i/>
              </w:rPr>
            </w:pPr>
          </w:p>
        </w:tc>
        <w:tc>
          <w:tcPr>
            <w:tcW w:w="1984" w:type="dxa"/>
          </w:tcPr>
          <w:p w:rsidR="00CF3397" w:rsidRPr="000B0DDD" w:rsidRDefault="00CF3397" w:rsidP="00580988">
            <w:pPr>
              <w:jc w:val="center"/>
            </w:pPr>
            <w:r w:rsidRPr="000B0DDD">
              <w:t>8</w:t>
            </w:r>
          </w:p>
        </w:tc>
        <w:tc>
          <w:tcPr>
            <w:tcW w:w="1701" w:type="dxa"/>
          </w:tcPr>
          <w:p w:rsidR="00CF3397" w:rsidRPr="000B0DDD" w:rsidRDefault="00EB091B" w:rsidP="00580988">
            <w:pPr>
              <w:jc w:val="center"/>
            </w:pPr>
            <w:r>
              <w:t>ОК 05, ОК 08</w:t>
            </w:r>
          </w:p>
        </w:tc>
        <w:tc>
          <w:tcPr>
            <w:tcW w:w="2062" w:type="dxa"/>
          </w:tcPr>
          <w:p w:rsidR="00CF3397" w:rsidRPr="000B0DDD" w:rsidRDefault="00CF3397" w:rsidP="00580988">
            <w:r>
              <w:t>ЛР 01, ЛР 06, ЛР 09, МР 01, МР 08, МР 09, ПРб03, ПРб05, ПРБ06, ПРб07</w:t>
            </w:r>
          </w:p>
        </w:tc>
      </w:tr>
      <w:tr w:rsidR="00027330" w:rsidRPr="000B0DDD" w:rsidTr="00580988">
        <w:trPr>
          <w:trHeight w:val="225"/>
        </w:trPr>
        <w:tc>
          <w:tcPr>
            <w:tcW w:w="3369" w:type="dxa"/>
            <w:vMerge w:val="restart"/>
          </w:tcPr>
          <w:p w:rsidR="00027330" w:rsidRPr="000B0DDD" w:rsidRDefault="00027330" w:rsidP="00580988">
            <w:pPr>
              <w:jc w:val="both"/>
              <w:rPr>
                <w:b/>
              </w:rPr>
            </w:pPr>
            <w:r w:rsidRPr="000B0DDD">
              <w:rPr>
                <w:b/>
              </w:rPr>
              <w:t>Тема 3.1.</w:t>
            </w:r>
          </w:p>
          <w:p w:rsidR="00027330" w:rsidRPr="000B0DDD" w:rsidRDefault="00027330" w:rsidP="00580988">
            <w:pPr>
              <w:jc w:val="both"/>
              <w:rPr>
                <w:b/>
              </w:rPr>
            </w:pPr>
            <w:r w:rsidRPr="000B0DDD">
              <w:rPr>
                <w:b/>
              </w:rPr>
              <w:t xml:space="preserve">Литература </w:t>
            </w: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0B0DDD">
              <w:rPr>
                <w:b/>
              </w:rPr>
              <w:t>20-х годов (обзор)</w:t>
            </w: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Pr="000B0DDD"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027330" w:rsidRPr="000B0DDD" w:rsidRDefault="00027330" w:rsidP="00580988">
            <w:pPr>
              <w:rPr>
                <w:b/>
                <w:bCs/>
                <w:i/>
              </w:rPr>
            </w:pPr>
            <w:r w:rsidRPr="000B0DDD">
              <w:rPr>
                <w:b/>
                <w:bCs/>
                <w:color w:val="000000"/>
              </w:rPr>
              <w:lastRenderedPageBreak/>
              <w:t>Дидактические единицы, содержание</w:t>
            </w:r>
          </w:p>
        </w:tc>
        <w:tc>
          <w:tcPr>
            <w:tcW w:w="1984" w:type="dxa"/>
            <w:vMerge w:val="restart"/>
          </w:tcPr>
          <w:p w:rsidR="00027330" w:rsidRPr="000B0DDD" w:rsidRDefault="00027330" w:rsidP="00580988">
            <w:pPr>
              <w:jc w:val="center"/>
            </w:pPr>
            <w:r w:rsidRPr="000B0DDD">
              <w:t>2</w:t>
            </w:r>
          </w:p>
        </w:tc>
        <w:tc>
          <w:tcPr>
            <w:tcW w:w="1701" w:type="dxa"/>
            <w:vMerge w:val="restart"/>
          </w:tcPr>
          <w:p w:rsidR="00027330" w:rsidRDefault="00027330" w:rsidP="00580988">
            <w:pPr>
              <w:jc w:val="center"/>
            </w:pPr>
            <w:r>
              <w:t>ОК 05, ОК 08</w:t>
            </w:r>
          </w:p>
          <w:p w:rsidR="00027330" w:rsidRDefault="00027330" w:rsidP="00580988">
            <w:pPr>
              <w:jc w:val="center"/>
            </w:pPr>
          </w:p>
          <w:p w:rsidR="00027330" w:rsidRDefault="00027330" w:rsidP="00580988">
            <w:pPr>
              <w:jc w:val="center"/>
            </w:pPr>
          </w:p>
          <w:p w:rsidR="00027330" w:rsidRDefault="00027330" w:rsidP="00580988">
            <w:pPr>
              <w:jc w:val="center"/>
            </w:pPr>
          </w:p>
          <w:p w:rsidR="00027330" w:rsidRDefault="00027330" w:rsidP="00580988">
            <w:pPr>
              <w:jc w:val="center"/>
            </w:pPr>
          </w:p>
          <w:p w:rsidR="00027330" w:rsidRDefault="00027330" w:rsidP="00580988">
            <w:pPr>
              <w:jc w:val="center"/>
            </w:pPr>
          </w:p>
          <w:p w:rsidR="00027330" w:rsidRDefault="00027330" w:rsidP="00580988">
            <w:pPr>
              <w:jc w:val="center"/>
            </w:pPr>
          </w:p>
          <w:p w:rsidR="00027330" w:rsidRDefault="00027330" w:rsidP="00580988">
            <w:pPr>
              <w:jc w:val="center"/>
            </w:pPr>
          </w:p>
          <w:p w:rsidR="00027330" w:rsidRDefault="00027330" w:rsidP="00580988">
            <w:pPr>
              <w:jc w:val="center"/>
            </w:pPr>
          </w:p>
          <w:p w:rsidR="00027330" w:rsidRDefault="00027330" w:rsidP="00580988">
            <w:pPr>
              <w:jc w:val="center"/>
            </w:pPr>
          </w:p>
          <w:p w:rsidR="00027330" w:rsidRDefault="00027330" w:rsidP="00580988">
            <w:pPr>
              <w:jc w:val="center"/>
            </w:pPr>
          </w:p>
          <w:p w:rsidR="00027330" w:rsidRDefault="00027330" w:rsidP="00580988">
            <w:pPr>
              <w:jc w:val="center"/>
            </w:pPr>
          </w:p>
          <w:p w:rsidR="00027330" w:rsidRDefault="00027330" w:rsidP="00580988">
            <w:pPr>
              <w:jc w:val="center"/>
            </w:pPr>
          </w:p>
          <w:p w:rsidR="00027330" w:rsidRDefault="00027330" w:rsidP="00580988">
            <w:pPr>
              <w:jc w:val="center"/>
            </w:pPr>
          </w:p>
          <w:p w:rsidR="00027330" w:rsidRDefault="00027330" w:rsidP="00580988">
            <w:pPr>
              <w:jc w:val="center"/>
            </w:pPr>
          </w:p>
          <w:p w:rsidR="00027330" w:rsidRDefault="00027330" w:rsidP="00580988">
            <w:pPr>
              <w:jc w:val="center"/>
            </w:pPr>
          </w:p>
          <w:p w:rsidR="00027330" w:rsidRDefault="00027330" w:rsidP="00580988">
            <w:pPr>
              <w:jc w:val="center"/>
            </w:pPr>
          </w:p>
          <w:p w:rsidR="00027330" w:rsidRDefault="00027330" w:rsidP="00580988">
            <w:pPr>
              <w:jc w:val="center"/>
            </w:pPr>
          </w:p>
          <w:p w:rsidR="00027330" w:rsidRDefault="00027330" w:rsidP="00580988">
            <w:pPr>
              <w:jc w:val="center"/>
            </w:pPr>
          </w:p>
          <w:p w:rsidR="00027330" w:rsidRDefault="00027330" w:rsidP="00580988">
            <w:pPr>
              <w:jc w:val="center"/>
            </w:pPr>
          </w:p>
          <w:p w:rsidR="00027330" w:rsidRDefault="00027330" w:rsidP="00580988">
            <w:pPr>
              <w:jc w:val="center"/>
            </w:pPr>
          </w:p>
          <w:p w:rsidR="00027330" w:rsidRDefault="00027330" w:rsidP="00580988">
            <w:pPr>
              <w:jc w:val="center"/>
            </w:pPr>
          </w:p>
          <w:p w:rsidR="00027330" w:rsidRDefault="00027330" w:rsidP="00580988">
            <w:pPr>
              <w:jc w:val="center"/>
            </w:pPr>
          </w:p>
          <w:p w:rsidR="00027330" w:rsidRDefault="00027330" w:rsidP="00580988">
            <w:pPr>
              <w:jc w:val="center"/>
            </w:pPr>
          </w:p>
          <w:p w:rsidR="00027330" w:rsidRDefault="00027330" w:rsidP="00580988">
            <w:pPr>
              <w:jc w:val="center"/>
            </w:pPr>
          </w:p>
          <w:p w:rsidR="00027330" w:rsidRDefault="00027330" w:rsidP="00580988">
            <w:pPr>
              <w:jc w:val="center"/>
            </w:pPr>
          </w:p>
          <w:p w:rsidR="00027330" w:rsidRDefault="00027330" w:rsidP="00580988">
            <w:pPr>
              <w:jc w:val="center"/>
            </w:pPr>
          </w:p>
          <w:p w:rsidR="00027330" w:rsidRDefault="00027330" w:rsidP="00580988">
            <w:pPr>
              <w:jc w:val="center"/>
            </w:pPr>
          </w:p>
          <w:p w:rsidR="00027330" w:rsidRDefault="00027330" w:rsidP="00580988">
            <w:pPr>
              <w:jc w:val="center"/>
            </w:pPr>
          </w:p>
          <w:p w:rsidR="00027330" w:rsidRDefault="00027330" w:rsidP="00580988">
            <w:pPr>
              <w:jc w:val="center"/>
            </w:pPr>
          </w:p>
          <w:p w:rsidR="00027330" w:rsidRPr="000B0DDD" w:rsidRDefault="00027330" w:rsidP="00580988">
            <w:pPr>
              <w:jc w:val="center"/>
            </w:pPr>
          </w:p>
        </w:tc>
        <w:tc>
          <w:tcPr>
            <w:tcW w:w="2062" w:type="dxa"/>
            <w:vMerge w:val="restart"/>
          </w:tcPr>
          <w:p w:rsidR="00027330" w:rsidRDefault="00027330" w:rsidP="00580988">
            <w:r>
              <w:lastRenderedPageBreak/>
              <w:t>ЛР 06, МР 01, ПРб07</w:t>
            </w:r>
          </w:p>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Pr="000B0DDD" w:rsidRDefault="00027330" w:rsidP="00580988"/>
        </w:tc>
      </w:tr>
      <w:tr w:rsidR="00027330" w:rsidRPr="000B0DDD" w:rsidTr="00580988">
        <w:trPr>
          <w:trHeight w:val="224"/>
        </w:trPr>
        <w:tc>
          <w:tcPr>
            <w:tcW w:w="3369" w:type="dxa"/>
            <w:vMerge/>
          </w:tcPr>
          <w:p w:rsidR="00027330" w:rsidRPr="000B0DDD" w:rsidRDefault="00027330" w:rsidP="00580988">
            <w:pPr>
              <w:jc w:val="both"/>
              <w:rPr>
                <w:b/>
              </w:rPr>
            </w:pPr>
          </w:p>
        </w:tc>
        <w:tc>
          <w:tcPr>
            <w:tcW w:w="5670" w:type="dxa"/>
          </w:tcPr>
          <w:p w:rsidR="00027330" w:rsidRPr="000B0DDD" w:rsidRDefault="00027330" w:rsidP="00580988">
            <w:pPr>
              <w:jc w:val="both"/>
            </w:pPr>
            <w:r w:rsidRPr="000B0DDD">
              <w:t>Противоречивость развития культуры в 20-е годы. Литературный процесс 20-х годов. Литературные группировки и журналы (РАПП, Перевал, Конструктивизм; «На посту», «Красная новь», «Новый мир» и др.). Политика партии в области литературы в 20-е г.</w:t>
            </w:r>
          </w:p>
          <w:p w:rsidR="00027330" w:rsidRPr="000B0DDD" w:rsidRDefault="00027330" w:rsidP="00580988">
            <w:pPr>
              <w:jc w:val="both"/>
            </w:pPr>
            <w:r w:rsidRPr="000B0DDD">
              <w:t xml:space="preserve">Тема России и революции в творчестве поэтов разных поколений и мировоззрений (А. Блок, А. Белый, М. Волошин, А. Ахматова, М. Цветаева, О. Мандельштам, В. Ходасевич, В. </w:t>
            </w:r>
            <w:proofErr w:type="spellStart"/>
            <w:r w:rsidRPr="000B0DDD">
              <w:t>Луговской</w:t>
            </w:r>
            <w:proofErr w:type="spellEnd"/>
            <w:r w:rsidRPr="000B0DDD">
              <w:t>, Н. Тихонов, Э. Багрицкий, М. Светлов и др.).</w:t>
            </w:r>
          </w:p>
          <w:p w:rsidR="00027330" w:rsidRPr="000B0DDD" w:rsidRDefault="00027330" w:rsidP="00580988">
            <w:pPr>
              <w:jc w:val="both"/>
            </w:pPr>
            <w:r w:rsidRPr="000B0DDD">
              <w:t xml:space="preserve">Крестьянская поэзия 20-х годов. Беспокойство за судьбу родной земли человека, живущего на ней, в творчестве С. Есенина, Н. Клюева, С. </w:t>
            </w:r>
            <w:proofErr w:type="spellStart"/>
            <w:r w:rsidRPr="000B0DDD">
              <w:t>Клычкова</w:t>
            </w:r>
            <w:proofErr w:type="spellEnd"/>
            <w:r w:rsidRPr="000B0DDD">
              <w:t>, П. Васильева.</w:t>
            </w:r>
          </w:p>
          <w:p w:rsidR="00027330" w:rsidRPr="000B0DDD" w:rsidRDefault="00027330" w:rsidP="00580988">
            <w:pPr>
              <w:jc w:val="both"/>
            </w:pPr>
            <w:r w:rsidRPr="000B0DDD">
              <w:t xml:space="preserve">Эксперименты со словом в поисках поэтического языка новой эпохи (В. Хлебников, А. Крученых, </w:t>
            </w:r>
            <w:proofErr w:type="spellStart"/>
            <w:r w:rsidRPr="000B0DDD">
              <w:t>поэты-обериуты</w:t>
            </w:r>
            <w:proofErr w:type="spellEnd"/>
            <w:r w:rsidRPr="000B0DDD">
              <w:t>).</w:t>
            </w:r>
          </w:p>
          <w:p w:rsidR="00027330" w:rsidRPr="000B0DDD" w:rsidRDefault="00027330" w:rsidP="00580988">
            <w:pPr>
              <w:jc w:val="both"/>
            </w:pPr>
            <w:r w:rsidRPr="000B0DDD">
              <w:t xml:space="preserve">Разнообразие идейно-художественных позиций советских писателей в освещении темы революции и гражданской войны («Железный поток» А. Серафимовича, «Бронепоезд 14–69» Вс. Иванова, «Тихий </w:t>
            </w:r>
            <w:r w:rsidRPr="000B0DDD">
              <w:lastRenderedPageBreak/>
              <w:t>Дон» М. Шолохова, «Конармия» И. Бабеля, «Голый год» Б. Пильняка, «Россия, кровью умытая» А. Веселого и др.). Гражданская война в литературе русского Зарубежья (Р. Гуль, П. Краснов, А Деникин).</w:t>
            </w:r>
          </w:p>
          <w:p w:rsidR="00027330" w:rsidRPr="000B0DDD" w:rsidRDefault="00027330" w:rsidP="00580988">
            <w:pPr>
              <w:jc w:val="both"/>
            </w:pPr>
            <w:r w:rsidRPr="000B0DDD">
              <w:t>Поиски нового героя эпохи («Чапаев» Д. Фурманова, «Разгром» А. Фадеева, «Повесть непогашенной луны» Б. Пильняка, «Аэлита» А. Толстого).</w:t>
            </w:r>
          </w:p>
          <w:p w:rsidR="00027330" w:rsidRPr="000B0DDD" w:rsidRDefault="00027330" w:rsidP="00580988">
            <w:pPr>
              <w:jc w:val="both"/>
            </w:pPr>
            <w:r w:rsidRPr="000B0DDD">
              <w:t>Интеллигенция и революция в литературе 20-х годов («Города и годы» К. Федина, «Хождение по мукам» А. Толстого, «В тупике» В. Вересаева, поэма «1905 год» Б. Пастернака).</w:t>
            </w:r>
          </w:p>
          <w:p w:rsidR="00027330" w:rsidRPr="000B0DDD" w:rsidRDefault="00027330" w:rsidP="00580988">
            <w:pPr>
              <w:jc w:val="both"/>
            </w:pPr>
            <w:r w:rsidRPr="000B0DDD">
              <w:t>Объекты сатирического изображения в прозе 20-х годов (творчество М. Зощенко, И. Ильфа и Е. Петрова, М. Булгакова, А. Аверченко и др.).</w:t>
            </w:r>
          </w:p>
          <w:p w:rsidR="00027330" w:rsidRPr="000B0DDD" w:rsidRDefault="00027330" w:rsidP="00580988">
            <w:pPr>
              <w:jc w:val="both"/>
            </w:pPr>
            <w:r w:rsidRPr="000B0DDD">
              <w:t>Становление жанра романа-антиутопии в 20-е годы – становление нарастающей тревоги за будущее («Мы» Е. Замятина, «</w:t>
            </w:r>
            <w:proofErr w:type="spellStart"/>
            <w:r w:rsidRPr="000B0DDD">
              <w:t>Чевенгур</w:t>
            </w:r>
            <w:proofErr w:type="spellEnd"/>
            <w:r w:rsidRPr="000B0DDD">
              <w:t>» А. Платонова).</w:t>
            </w:r>
          </w:p>
          <w:p w:rsidR="00027330" w:rsidRPr="000B0DDD" w:rsidRDefault="00027330" w:rsidP="00580988">
            <w:pPr>
              <w:rPr>
                <w:b/>
                <w:bCs/>
                <w:i/>
              </w:rPr>
            </w:pPr>
            <w:r w:rsidRPr="000B0DDD">
              <w:t>Альтернативная публицистика 20-х годов («Грядущие перспективы» М. Булгакова, «Несвоевременные мысли» М. Горького, «Письма Луначарскому» В. Короленко, «Окаянные дни» И. Бунина и др.).</w:t>
            </w:r>
          </w:p>
        </w:tc>
        <w:tc>
          <w:tcPr>
            <w:tcW w:w="1984" w:type="dxa"/>
            <w:vMerge/>
          </w:tcPr>
          <w:p w:rsidR="00027330" w:rsidRPr="000B0DDD" w:rsidRDefault="00027330" w:rsidP="00580988">
            <w:pPr>
              <w:jc w:val="center"/>
            </w:pPr>
          </w:p>
        </w:tc>
        <w:tc>
          <w:tcPr>
            <w:tcW w:w="1701" w:type="dxa"/>
            <w:vMerge/>
          </w:tcPr>
          <w:p w:rsidR="00027330" w:rsidRPr="000B0DDD" w:rsidRDefault="00027330" w:rsidP="00580988">
            <w:pPr>
              <w:jc w:val="center"/>
            </w:pPr>
          </w:p>
        </w:tc>
        <w:tc>
          <w:tcPr>
            <w:tcW w:w="2062" w:type="dxa"/>
            <w:vMerge/>
          </w:tcPr>
          <w:p w:rsidR="00027330" w:rsidRPr="000B0DDD" w:rsidRDefault="00027330" w:rsidP="00580988"/>
        </w:tc>
      </w:tr>
      <w:tr w:rsidR="00027330" w:rsidRPr="000B0DDD" w:rsidTr="00580988">
        <w:trPr>
          <w:trHeight w:val="224"/>
        </w:trPr>
        <w:tc>
          <w:tcPr>
            <w:tcW w:w="3369" w:type="dxa"/>
            <w:vMerge/>
          </w:tcPr>
          <w:p w:rsidR="00027330" w:rsidRPr="000B0DDD" w:rsidRDefault="00027330" w:rsidP="00580988">
            <w:pPr>
              <w:jc w:val="both"/>
              <w:rPr>
                <w:b/>
              </w:rPr>
            </w:pPr>
          </w:p>
        </w:tc>
        <w:tc>
          <w:tcPr>
            <w:tcW w:w="5670" w:type="dxa"/>
          </w:tcPr>
          <w:p w:rsidR="00027330" w:rsidRPr="000B0DDD" w:rsidRDefault="00027330" w:rsidP="00580988">
            <w:pPr>
              <w:rPr>
                <w:b/>
                <w:bCs/>
                <w:i/>
              </w:rPr>
            </w:pPr>
            <w:r w:rsidRPr="000B0DDD">
              <w:rPr>
                <w:b/>
                <w:bCs/>
                <w:i/>
              </w:rPr>
              <w:t>Тематика практических занятий</w:t>
            </w:r>
          </w:p>
        </w:tc>
        <w:tc>
          <w:tcPr>
            <w:tcW w:w="1984" w:type="dxa"/>
          </w:tcPr>
          <w:p w:rsidR="00027330" w:rsidRPr="000B0DDD" w:rsidRDefault="00027330" w:rsidP="00580988">
            <w:pPr>
              <w:jc w:val="center"/>
            </w:pPr>
            <w:r w:rsidRPr="000B0DDD">
              <w:t>-</w:t>
            </w:r>
          </w:p>
        </w:tc>
        <w:tc>
          <w:tcPr>
            <w:tcW w:w="1701" w:type="dxa"/>
            <w:vMerge/>
          </w:tcPr>
          <w:p w:rsidR="00027330" w:rsidRPr="000B0DDD" w:rsidRDefault="00027330" w:rsidP="00580988">
            <w:pPr>
              <w:jc w:val="center"/>
            </w:pPr>
          </w:p>
        </w:tc>
        <w:tc>
          <w:tcPr>
            <w:tcW w:w="2062" w:type="dxa"/>
            <w:vMerge/>
          </w:tcPr>
          <w:p w:rsidR="00027330" w:rsidRPr="000B0DDD" w:rsidRDefault="00027330" w:rsidP="00580988"/>
        </w:tc>
      </w:tr>
      <w:tr w:rsidR="00027330" w:rsidRPr="000B0DDD" w:rsidTr="00580988">
        <w:trPr>
          <w:trHeight w:val="224"/>
        </w:trPr>
        <w:tc>
          <w:tcPr>
            <w:tcW w:w="3369" w:type="dxa"/>
            <w:vMerge/>
          </w:tcPr>
          <w:p w:rsidR="00027330" w:rsidRPr="000B0DDD" w:rsidRDefault="00027330" w:rsidP="00580988">
            <w:pPr>
              <w:jc w:val="both"/>
              <w:rPr>
                <w:b/>
              </w:rPr>
            </w:pPr>
          </w:p>
        </w:tc>
        <w:tc>
          <w:tcPr>
            <w:tcW w:w="5670" w:type="dxa"/>
          </w:tcPr>
          <w:p w:rsidR="00027330" w:rsidRPr="000B0DDD" w:rsidRDefault="00027330" w:rsidP="00580988">
            <w:pPr>
              <w:rPr>
                <w:b/>
                <w:bCs/>
                <w:i/>
              </w:rPr>
            </w:pPr>
            <w:r w:rsidRPr="000B0DDD">
              <w:rPr>
                <w:b/>
                <w:bCs/>
                <w:i/>
              </w:rPr>
              <w:t>Самостоятельная работа обучающихся</w:t>
            </w:r>
          </w:p>
        </w:tc>
        <w:tc>
          <w:tcPr>
            <w:tcW w:w="1984" w:type="dxa"/>
            <w:vMerge w:val="restart"/>
          </w:tcPr>
          <w:p w:rsidR="00027330" w:rsidRPr="000B0DDD" w:rsidRDefault="00AB7A97" w:rsidP="00580988">
            <w:pPr>
              <w:jc w:val="center"/>
            </w:pPr>
            <w:r>
              <w:t>1</w:t>
            </w:r>
          </w:p>
        </w:tc>
        <w:tc>
          <w:tcPr>
            <w:tcW w:w="1701" w:type="dxa"/>
            <w:vMerge/>
          </w:tcPr>
          <w:p w:rsidR="00027330" w:rsidRPr="000B0DDD" w:rsidRDefault="00027330" w:rsidP="00580988">
            <w:pPr>
              <w:jc w:val="center"/>
            </w:pPr>
          </w:p>
        </w:tc>
        <w:tc>
          <w:tcPr>
            <w:tcW w:w="2062" w:type="dxa"/>
            <w:vMerge/>
          </w:tcPr>
          <w:p w:rsidR="00027330" w:rsidRPr="000B0DDD" w:rsidRDefault="00027330" w:rsidP="00580988"/>
        </w:tc>
      </w:tr>
      <w:tr w:rsidR="00027330" w:rsidRPr="000B0DDD" w:rsidTr="00580988">
        <w:trPr>
          <w:trHeight w:val="224"/>
        </w:trPr>
        <w:tc>
          <w:tcPr>
            <w:tcW w:w="3369" w:type="dxa"/>
            <w:vMerge/>
          </w:tcPr>
          <w:p w:rsidR="00027330" w:rsidRPr="000B0DDD" w:rsidRDefault="00027330" w:rsidP="00580988">
            <w:pPr>
              <w:jc w:val="both"/>
              <w:rPr>
                <w:b/>
              </w:rPr>
            </w:pPr>
          </w:p>
        </w:tc>
        <w:tc>
          <w:tcPr>
            <w:tcW w:w="5670" w:type="dxa"/>
          </w:tcPr>
          <w:p w:rsidR="00027330" w:rsidRPr="005F1FB0" w:rsidRDefault="00AB7A97" w:rsidP="00580988">
            <w:pPr>
              <w:rPr>
                <w:b/>
                <w:bCs/>
                <w:i/>
              </w:rPr>
            </w:pPr>
            <w:r>
              <w:rPr>
                <w:bCs/>
              </w:rPr>
              <w:t>О</w:t>
            </w:r>
            <w:r w:rsidR="005F1FB0" w:rsidRPr="005F1FB0">
              <w:rPr>
                <w:bCs/>
              </w:rPr>
              <w:t>тбор материала для индивидуальных проектов.</w:t>
            </w:r>
          </w:p>
        </w:tc>
        <w:tc>
          <w:tcPr>
            <w:tcW w:w="1984" w:type="dxa"/>
            <w:vMerge/>
          </w:tcPr>
          <w:p w:rsidR="00027330" w:rsidRPr="000B0DDD" w:rsidRDefault="00027330" w:rsidP="00580988">
            <w:pPr>
              <w:jc w:val="center"/>
            </w:pPr>
          </w:p>
        </w:tc>
        <w:tc>
          <w:tcPr>
            <w:tcW w:w="1701" w:type="dxa"/>
            <w:vMerge/>
          </w:tcPr>
          <w:p w:rsidR="00027330" w:rsidRPr="000B0DDD" w:rsidRDefault="00027330" w:rsidP="00580988">
            <w:pPr>
              <w:jc w:val="center"/>
            </w:pPr>
          </w:p>
        </w:tc>
        <w:tc>
          <w:tcPr>
            <w:tcW w:w="2062" w:type="dxa"/>
            <w:vMerge/>
          </w:tcPr>
          <w:p w:rsidR="00027330" w:rsidRPr="000B0DDD" w:rsidRDefault="00027330" w:rsidP="00580988"/>
        </w:tc>
      </w:tr>
      <w:tr w:rsidR="00027330" w:rsidRPr="000B0DDD" w:rsidTr="00580988">
        <w:trPr>
          <w:trHeight w:val="225"/>
        </w:trPr>
        <w:tc>
          <w:tcPr>
            <w:tcW w:w="3369" w:type="dxa"/>
            <w:vMerge w:val="restart"/>
          </w:tcPr>
          <w:p w:rsidR="00027330" w:rsidRPr="000B0DDD"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0B0DDD">
              <w:rPr>
                <w:b/>
                <w:bCs/>
              </w:rPr>
              <w:t>Тема 3.2.</w:t>
            </w: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0B0DDD">
              <w:rPr>
                <w:b/>
              </w:rPr>
              <w:t>Маяковский Владимир Владимирович</w:t>
            </w: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7330" w:rsidRPr="000B0DDD"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027330" w:rsidRPr="000B0DDD" w:rsidRDefault="00027330" w:rsidP="00580988">
            <w:pPr>
              <w:rPr>
                <w:b/>
                <w:bCs/>
                <w:i/>
              </w:rPr>
            </w:pPr>
            <w:r w:rsidRPr="000B0DDD">
              <w:rPr>
                <w:b/>
                <w:bCs/>
                <w:color w:val="000000"/>
              </w:rPr>
              <w:lastRenderedPageBreak/>
              <w:t>Дидактические единицы, содержание</w:t>
            </w:r>
          </w:p>
        </w:tc>
        <w:tc>
          <w:tcPr>
            <w:tcW w:w="1984" w:type="dxa"/>
            <w:vMerge w:val="restart"/>
          </w:tcPr>
          <w:p w:rsidR="00027330" w:rsidRPr="000B0DDD" w:rsidRDefault="00027330" w:rsidP="00580988">
            <w:pPr>
              <w:jc w:val="center"/>
            </w:pPr>
            <w:r w:rsidRPr="000B0DDD">
              <w:t>2</w:t>
            </w:r>
          </w:p>
        </w:tc>
        <w:tc>
          <w:tcPr>
            <w:tcW w:w="1701" w:type="dxa"/>
            <w:vMerge w:val="restart"/>
          </w:tcPr>
          <w:p w:rsidR="00027330" w:rsidRDefault="00027330" w:rsidP="00580988">
            <w:pPr>
              <w:jc w:val="center"/>
            </w:pPr>
            <w:r>
              <w:t>ОК 05, ОК 08</w:t>
            </w:r>
          </w:p>
          <w:p w:rsidR="00027330" w:rsidRDefault="00027330" w:rsidP="00580988">
            <w:pPr>
              <w:jc w:val="center"/>
            </w:pPr>
          </w:p>
          <w:p w:rsidR="00027330" w:rsidRDefault="00027330" w:rsidP="00580988">
            <w:pPr>
              <w:jc w:val="center"/>
            </w:pPr>
          </w:p>
          <w:p w:rsidR="00027330" w:rsidRDefault="00027330" w:rsidP="00580988">
            <w:pPr>
              <w:jc w:val="center"/>
            </w:pPr>
          </w:p>
          <w:p w:rsidR="00027330" w:rsidRDefault="00027330" w:rsidP="00580988">
            <w:pPr>
              <w:jc w:val="center"/>
            </w:pPr>
          </w:p>
          <w:p w:rsidR="00027330" w:rsidRDefault="00027330" w:rsidP="00580988">
            <w:pPr>
              <w:jc w:val="center"/>
            </w:pPr>
          </w:p>
          <w:p w:rsidR="00027330" w:rsidRDefault="00027330" w:rsidP="00580988">
            <w:pPr>
              <w:jc w:val="center"/>
            </w:pPr>
          </w:p>
          <w:p w:rsidR="00027330" w:rsidRDefault="00027330" w:rsidP="00580988">
            <w:pPr>
              <w:jc w:val="center"/>
            </w:pPr>
          </w:p>
          <w:p w:rsidR="00027330" w:rsidRDefault="00027330" w:rsidP="00580988">
            <w:pPr>
              <w:jc w:val="center"/>
            </w:pPr>
          </w:p>
          <w:p w:rsidR="00027330" w:rsidRDefault="00027330" w:rsidP="00580988">
            <w:pPr>
              <w:jc w:val="center"/>
            </w:pPr>
          </w:p>
          <w:p w:rsidR="00027330" w:rsidRDefault="00027330" w:rsidP="00580988">
            <w:pPr>
              <w:jc w:val="center"/>
            </w:pPr>
          </w:p>
          <w:p w:rsidR="00027330" w:rsidRPr="000B0DDD" w:rsidRDefault="00027330" w:rsidP="00580988">
            <w:pPr>
              <w:jc w:val="center"/>
            </w:pPr>
          </w:p>
        </w:tc>
        <w:tc>
          <w:tcPr>
            <w:tcW w:w="2062" w:type="dxa"/>
            <w:vMerge w:val="restart"/>
          </w:tcPr>
          <w:p w:rsidR="00027330" w:rsidRDefault="00027330" w:rsidP="00580988">
            <w:r>
              <w:lastRenderedPageBreak/>
              <w:t>ЛР 09, МР 09, ПРб03, ПРБ06, ПРб07</w:t>
            </w:r>
          </w:p>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Default="00027330" w:rsidP="00580988"/>
          <w:p w:rsidR="00027330" w:rsidRPr="000B0DDD" w:rsidRDefault="00027330" w:rsidP="00580988"/>
        </w:tc>
      </w:tr>
      <w:tr w:rsidR="00027330" w:rsidRPr="000B0DDD" w:rsidTr="00580988">
        <w:trPr>
          <w:trHeight w:val="224"/>
        </w:trPr>
        <w:tc>
          <w:tcPr>
            <w:tcW w:w="3369" w:type="dxa"/>
            <w:vMerge/>
          </w:tcPr>
          <w:p w:rsidR="00027330" w:rsidRPr="000B0DDD"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027330" w:rsidRPr="000B0DDD"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0B0DDD">
              <w:t>Сведения из биографии.</w:t>
            </w:r>
          </w:p>
          <w:p w:rsidR="00027330" w:rsidRPr="000B0DDD" w:rsidRDefault="00027330" w:rsidP="00580988">
            <w:pPr>
              <w:jc w:val="both"/>
            </w:pPr>
            <w:r w:rsidRPr="000B0DDD">
              <w:t xml:space="preserve">Стихотворения: «А вы могли бы?», «Нате!», «Послушайте!», «Скрипка и немножко нервно…», «Разговор с фининспектором о поэзии», «Юбилейное», «Письмо товарищу </w:t>
            </w:r>
            <w:proofErr w:type="spellStart"/>
            <w:r w:rsidRPr="000B0DDD">
              <w:t>Кострову</w:t>
            </w:r>
            <w:proofErr w:type="spellEnd"/>
            <w:r w:rsidRPr="000B0DDD">
              <w:t xml:space="preserve"> из Парижа о сущности любви», «Прозаседавшиеся», поэма «Во весь голос», «Облако в штанах», «Флейта-позвоночник», «</w:t>
            </w:r>
            <w:proofErr w:type="spellStart"/>
            <w:r w:rsidRPr="000B0DDD">
              <w:t>Лиличка</w:t>
            </w:r>
            <w:proofErr w:type="spellEnd"/>
            <w:r w:rsidRPr="000B0DDD">
              <w:t>!», «Люблю», «Письмо Татьяне Яковлевой», «Про это». Пьесы «Клоп», «Баня».</w:t>
            </w:r>
          </w:p>
          <w:p w:rsidR="00027330" w:rsidRPr="000B0DDD" w:rsidRDefault="00027330" w:rsidP="00580988">
            <w:pPr>
              <w:jc w:val="both"/>
              <w:rPr>
                <w:bCs/>
              </w:rPr>
            </w:pPr>
            <w:r w:rsidRPr="000B0DDD">
              <w:t xml:space="preserve">Поэтическая новизна ранней лирики: необычное </w:t>
            </w:r>
            <w:r w:rsidRPr="000B0DDD">
              <w:lastRenderedPageBreak/>
              <w:t>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Сатира Маяковского. Обличение мещанства и «новообращенных».</w:t>
            </w:r>
          </w:p>
          <w:p w:rsidR="00027330" w:rsidRPr="000B0DDD" w:rsidRDefault="00027330" w:rsidP="00580988">
            <w:pPr>
              <w:rPr>
                <w:b/>
                <w:bCs/>
                <w:i/>
              </w:rPr>
            </w:pPr>
            <w:r w:rsidRPr="000B0DDD">
              <w:rPr>
                <w:bCs/>
              </w:rPr>
              <w:t>Теория литературы:</w:t>
            </w:r>
            <w:r w:rsidRPr="000B0DDD">
              <w:t xml:space="preserve"> традиции и новаторство в литературе. Новая система стихосложения. Тоническое стихосложение.</w:t>
            </w:r>
          </w:p>
        </w:tc>
        <w:tc>
          <w:tcPr>
            <w:tcW w:w="1984" w:type="dxa"/>
            <w:vMerge/>
          </w:tcPr>
          <w:p w:rsidR="00027330" w:rsidRPr="000B0DDD" w:rsidRDefault="00027330" w:rsidP="00580988">
            <w:pPr>
              <w:jc w:val="center"/>
            </w:pPr>
          </w:p>
        </w:tc>
        <w:tc>
          <w:tcPr>
            <w:tcW w:w="1701" w:type="dxa"/>
            <w:vMerge/>
          </w:tcPr>
          <w:p w:rsidR="00027330" w:rsidRPr="000B0DDD" w:rsidRDefault="00027330" w:rsidP="00580988">
            <w:pPr>
              <w:jc w:val="center"/>
            </w:pPr>
          </w:p>
        </w:tc>
        <w:tc>
          <w:tcPr>
            <w:tcW w:w="2062" w:type="dxa"/>
            <w:vMerge/>
          </w:tcPr>
          <w:p w:rsidR="00027330" w:rsidRPr="000B0DDD" w:rsidRDefault="00027330" w:rsidP="00580988"/>
        </w:tc>
      </w:tr>
      <w:tr w:rsidR="00027330" w:rsidRPr="000B0DDD" w:rsidTr="00580988">
        <w:trPr>
          <w:trHeight w:val="224"/>
        </w:trPr>
        <w:tc>
          <w:tcPr>
            <w:tcW w:w="3369" w:type="dxa"/>
            <w:vMerge/>
          </w:tcPr>
          <w:p w:rsidR="00027330" w:rsidRPr="000B0DDD"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027330" w:rsidRPr="000B0DDD" w:rsidRDefault="00027330" w:rsidP="00580988">
            <w:pPr>
              <w:rPr>
                <w:b/>
                <w:bCs/>
                <w:i/>
              </w:rPr>
            </w:pPr>
            <w:r w:rsidRPr="000B0DDD">
              <w:rPr>
                <w:b/>
                <w:bCs/>
                <w:i/>
              </w:rPr>
              <w:t>Тематика практических занятий</w:t>
            </w:r>
          </w:p>
        </w:tc>
        <w:tc>
          <w:tcPr>
            <w:tcW w:w="1984" w:type="dxa"/>
          </w:tcPr>
          <w:p w:rsidR="00027330" w:rsidRPr="000B0DDD" w:rsidRDefault="00027330" w:rsidP="00580988">
            <w:pPr>
              <w:jc w:val="center"/>
            </w:pPr>
            <w:r w:rsidRPr="000B0DDD">
              <w:t>-</w:t>
            </w:r>
          </w:p>
        </w:tc>
        <w:tc>
          <w:tcPr>
            <w:tcW w:w="1701" w:type="dxa"/>
            <w:vMerge/>
          </w:tcPr>
          <w:p w:rsidR="00027330" w:rsidRPr="000B0DDD" w:rsidRDefault="00027330" w:rsidP="00580988">
            <w:pPr>
              <w:jc w:val="center"/>
            </w:pPr>
          </w:p>
        </w:tc>
        <w:tc>
          <w:tcPr>
            <w:tcW w:w="2062" w:type="dxa"/>
            <w:vMerge/>
          </w:tcPr>
          <w:p w:rsidR="00027330" w:rsidRPr="000B0DDD" w:rsidRDefault="00027330" w:rsidP="00580988"/>
        </w:tc>
      </w:tr>
      <w:tr w:rsidR="00027330" w:rsidRPr="000B0DDD" w:rsidTr="00580988">
        <w:trPr>
          <w:trHeight w:val="224"/>
        </w:trPr>
        <w:tc>
          <w:tcPr>
            <w:tcW w:w="3369" w:type="dxa"/>
            <w:vMerge/>
          </w:tcPr>
          <w:p w:rsidR="00027330" w:rsidRPr="000B0DDD"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027330" w:rsidRPr="000B0DDD" w:rsidRDefault="00027330" w:rsidP="00580988">
            <w:pPr>
              <w:rPr>
                <w:b/>
                <w:bCs/>
                <w:i/>
              </w:rPr>
            </w:pPr>
            <w:r w:rsidRPr="000B0DDD">
              <w:rPr>
                <w:b/>
                <w:bCs/>
                <w:i/>
              </w:rPr>
              <w:t>Самостоятельная работа обучающихся</w:t>
            </w:r>
          </w:p>
        </w:tc>
        <w:tc>
          <w:tcPr>
            <w:tcW w:w="1984" w:type="dxa"/>
            <w:vMerge w:val="restart"/>
          </w:tcPr>
          <w:p w:rsidR="00027330" w:rsidRPr="000B0DDD" w:rsidRDefault="00AB7A97" w:rsidP="00580988">
            <w:pPr>
              <w:jc w:val="center"/>
            </w:pPr>
            <w:r>
              <w:t>1</w:t>
            </w:r>
          </w:p>
        </w:tc>
        <w:tc>
          <w:tcPr>
            <w:tcW w:w="1701" w:type="dxa"/>
            <w:vMerge/>
          </w:tcPr>
          <w:p w:rsidR="00027330" w:rsidRPr="000B0DDD" w:rsidRDefault="00027330" w:rsidP="00580988">
            <w:pPr>
              <w:jc w:val="center"/>
            </w:pPr>
          </w:p>
        </w:tc>
        <w:tc>
          <w:tcPr>
            <w:tcW w:w="2062" w:type="dxa"/>
            <w:vMerge/>
          </w:tcPr>
          <w:p w:rsidR="00027330" w:rsidRPr="000B0DDD" w:rsidRDefault="00027330" w:rsidP="00580988"/>
        </w:tc>
      </w:tr>
      <w:tr w:rsidR="00027330" w:rsidRPr="000B0DDD" w:rsidTr="00580988">
        <w:trPr>
          <w:trHeight w:val="224"/>
        </w:trPr>
        <w:tc>
          <w:tcPr>
            <w:tcW w:w="3369" w:type="dxa"/>
            <w:vMerge/>
          </w:tcPr>
          <w:p w:rsidR="00027330" w:rsidRPr="000B0DDD" w:rsidRDefault="0002733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027330" w:rsidRPr="00AB7A97" w:rsidRDefault="00AB7A97" w:rsidP="00580988">
            <w:pPr>
              <w:rPr>
                <w:b/>
                <w:bCs/>
                <w:i/>
              </w:rPr>
            </w:pPr>
            <w:r>
              <w:t>З</w:t>
            </w:r>
            <w:r w:rsidRPr="00AB7A97">
              <w:t>аучивание наизусть стихотворения (по выбору).</w:t>
            </w:r>
          </w:p>
        </w:tc>
        <w:tc>
          <w:tcPr>
            <w:tcW w:w="1984" w:type="dxa"/>
            <w:vMerge/>
          </w:tcPr>
          <w:p w:rsidR="00027330" w:rsidRPr="000B0DDD" w:rsidRDefault="00027330" w:rsidP="00580988">
            <w:pPr>
              <w:jc w:val="center"/>
            </w:pPr>
          </w:p>
        </w:tc>
        <w:tc>
          <w:tcPr>
            <w:tcW w:w="1701" w:type="dxa"/>
            <w:vMerge/>
          </w:tcPr>
          <w:p w:rsidR="00027330" w:rsidRPr="000B0DDD" w:rsidRDefault="00027330" w:rsidP="00580988">
            <w:pPr>
              <w:jc w:val="center"/>
            </w:pPr>
          </w:p>
        </w:tc>
        <w:tc>
          <w:tcPr>
            <w:tcW w:w="2062" w:type="dxa"/>
            <w:vMerge/>
          </w:tcPr>
          <w:p w:rsidR="00027330" w:rsidRPr="000B0DDD" w:rsidRDefault="00027330" w:rsidP="00580988"/>
        </w:tc>
      </w:tr>
      <w:tr w:rsidR="00676533" w:rsidRPr="000B0DDD" w:rsidTr="00580988">
        <w:trPr>
          <w:trHeight w:val="122"/>
        </w:trPr>
        <w:tc>
          <w:tcPr>
            <w:tcW w:w="3369" w:type="dxa"/>
            <w:vMerge w:val="restart"/>
          </w:tcPr>
          <w:p w:rsidR="00676533" w:rsidRPr="000B0DDD" w:rsidRDefault="00676533"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0B0DDD">
              <w:rPr>
                <w:b/>
                <w:bCs/>
              </w:rPr>
              <w:t>Тема 3.3.</w:t>
            </w:r>
          </w:p>
          <w:p w:rsidR="00676533" w:rsidRDefault="00676533"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B0DDD">
              <w:rPr>
                <w:b/>
                <w:bCs/>
              </w:rPr>
              <w:t>Есенин Сергей Александрович</w:t>
            </w:r>
          </w:p>
          <w:p w:rsidR="00676533" w:rsidRDefault="00676533"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76533" w:rsidRDefault="00676533"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76533" w:rsidRDefault="00676533"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76533" w:rsidRDefault="00676533"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76533" w:rsidRDefault="00676533"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76533" w:rsidRDefault="00676533"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76533" w:rsidRDefault="00676533"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76533" w:rsidRDefault="00676533"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76533" w:rsidRDefault="00676533"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76533" w:rsidRDefault="00676533"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76533" w:rsidRDefault="00676533"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76533" w:rsidRDefault="00676533"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76533" w:rsidRDefault="00676533"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76533" w:rsidRDefault="00676533"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76533" w:rsidRDefault="00676533"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76533" w:rsidRPr="000B0DDD" w:rsidRDefault="00676533"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676533" w:rsidRPr="000B0DDD" w:rsidRDefault="00676533" w:rsidP="00580988">
            <w:pPr>
              <w:rPr>
                <w:b/>
                <w:bCs/>
                <w:i/>
              </w:rPr>
            </w:pPr>
            <w:r w:rsidRPr="000B0DDD">
              <w:rPr>
                <w:b/>
                <w:bCs/>
                <w:color w:val="000000"/>
              </w:rPr>
              <w:t>Дидактические единицы, содержание</w:t>
            </w:r>
          </w:p>
        </w:tc>
        <w:tc>
          <w:tcPr>
            <w:tcW w:w="1984" w:type="dxa"/>
            <w:vMerge w:val="restart"/>
          </w:tcPr>
          <w:p w:rsidR="00676533" w:rsidRPr="000B0DDD" w:rsidRDefault="00676533" w:rsidP="00580988">
            <w:pPr>
              <w:jc w:val="center"/>
            </w:pPr>
            <w:r w:rsidRPr="000B0DDD">
              <w:t>4</w:t>
            </w:r>
          </w:p>
        </w:tc>
        <w:tc>
          <w:tcPr>
            <w:tcW w:w="1701" w:type="dxa"/>
            <w:vMerge w:val="restart"/>
          </w:tcPr>
          <w:p w:rsidR="00676533" w:rsidRDefault="00676533" w:rsidP="00580988">
            <w:pPr>
              <w:jc w:val="center"/>
            </w:pPr>
            <w:r>
              <w:t>ОК 05, ОК 08</w:t>
            </w:r>
          </w:p>
          <w:p w:rsidR="00676533" w:rsidRDefault="00676533" w:rsidP="00580988">
            <w:pPr>
              <w:jc w:val="center"/>
            </w:pPr>
          </w:p>
          <w:p w:rsidR="00676533" w:rsidRDefault="00676533" w:rsidP="00580988">
            <w:pPr>
              <w:jc w:val="center"/>
            </w:pPr>
          </w:p>
          <w:p w:rsidR="00676533" w:rsidRDefault="00676533" w:rsidP="00580988">
            <w:pPr>
              <w:jc w:val="center"/>
            </w:pPr>
          </w:p>
          <w:p w:rsidR="00676533" w:rsidRDefault="00676533" w:rsidP="00580988">
            <w:pPr>
              <w:jc w:val="center"/>
            </w:pPr>
          </w:p>
          <w:p w:rsidR="00676533" w:rsidRDefault="00676533" w:rsidP="00580988">
            <w:pPr>
              <w:jc w:val="center"/>
            </w:pPr>
          </w:p>
          <w:p w:rsidR="00676533" w:rsidRDefault="00676533" w:rsidP="00580988">
            <w:pPr>
              <w:jc w:val="center"/>
            </w:pPr>
          </w:p>
          <w:p w:rsidR="00676533" w:rsidRDefault="00676533" w:rsidP="00580988">
            <w:pPr>
              <w:jc w:val="center"/>
            </w:pPr>
          </w:p>
          <w:p w:rsidR="00676533" w:rsidRDefault="00676533" w:rsidP="00580988">
            <w:pPr>
              <w:jc w:val="center"/>
            </w:pPr>
          </w:p>
          <w:p w:rsidR="00676533" w:rsidRDefault="00676533" w:rsidP="00580988">
            <w:pPr>
              <w:jc w:val="center"/>
            </w:pPr>
          </w:p>
          <w:p w:rsidR="00676533" w:rsidRDefault="00676533" w:rsidP="00580988">
            <w:pPr>
              <w:jc w:val="center"/>
            </w:pPr>
          </w:p>
          <w:p w:rsidR="00676533" w:rsidRDefault="00676533" w:rsidP="00580988">
            <w:pPr>
              <w:jc w:val="center"/>
            </w:pPr>
          </w:p>
          <w:p w:rsidR="00676533" w:rsidRDefault="00676533" w:rsidP="00580988">
            <w:pPr>
              <w:jc w:val="center"/>
            </w:pPr>
          </w:p>
          <w:p w:rsidR="00676533" w:rsidRDefault="00676533" w:rsidP="00580988">
            <w:pPr>
              <w:jc w:val="center"/>
            </w:pPr>
          </w:p>
          <w:p w:rsidR="00676533" w:rsidRDefault="00676533" w:rsidP="00580988">
            <w:pPr>
              <w:jc w:val="center"/>
            </w:pPr>
          </w:p>
          <w:p w:rsidR="00676533" w:rsidRDefault="00676533" w:rsidP="00580988">
            <w:pPr>
              <w:jc w:val="center"/>
            </w:pPr>
          </w:p>
          <w:p w:rsidR="00676533" w:rsidRDefault="00676533" w:rsidP="00580988">
            <w:pPr>
              <w:jc w:val="center"/>
            </w:pPr>
          </w:p>
          <w:p w:rsidR="00676533" w:rsidRDefault="00676533" w:rsidP="00580988">
            <w:pPr>
              <w:jc w:val="center"/>
            </w:pPr>
          </w:p>
          <w:p w:rsidR="00676533" w:rsidRPr="000B0DDD" w:rsidRDefault="00676533" w:rsidP="00580988">
            <w:pPr>
              <w:jc w:val="center"/>
            </w:pPr>
          </w:p>
        </w:tc>
        <w:tc>
          <w:tcPr>
            <w:tcW w:w="2062" w:type="dxa"/>
            <w:vMerge w:val="restart"/>
          </w:tcPr>
          <w:p w:rsidR="00676533" w:rsidRDefault="00676533" w:rsidP="00580988">
            <w:r>
              <w:t>ЛР 01, ЛР 09, МР 08, МР 09, ПРб06, ПРБ08</w:t>
            </w:r>
          </w:p>
          <w:p w:rsidR="00676533" w:rsidRDefault="00676533" w:rsidP="00580988"/>
          <w:p w:rsidR="00676533" w:rsidRDefault="00676533" w:rsidP="00580988"/>
          <w:p w:rsidR="00676533" w:rsidRDefault="00676533" w:rsidP="00580988"/>
          <w:p w:rsidR="00676533" w:rsidRDefault="00676533" w:rsidP="00580988"/>
          <w:p w:rsidR="00676533" w:rsidRDefault="00676533" w:rsidP="00580988"/>
          <w:p w:rsidR="00676533" w:rsidRDefault="00676533" w:rsidP="00580988"/>
          <w:p w:rsidR="00676533" w:rsidRDefault="00676533" w:rsidP="00580988"/>
          <w:p w:rsidR="00676533" w:rsidRDefault="00676533" w:rsidP="00580988"/>
          <w:p w:rsidR="00676533" w:rsidRDefault="00676533" w:rsidP="00580988"/>
          <w:p w:rsidR="00676533" w:rsidRDefault="00676533" w:rsidP="00580988"/>
          <w:p w:rsidR="00676533" w:rsidRDefault="00676533" w:rsidP="00580988"/>
          <w:p w:rsidR="00676533" w:rsidRPr="000B0DDD" w:rsidRDefault="00676533" w:rsidP="00580988"/>
        </w:tc>
      </w:tr>
      <w:tr w:rsidR="00676533" w:rsidRPr="000B0DDD" w:rsidTr="00580988">
        <w:trPr>
          <w:trHeight w:val="119"/>
        </w:trPr>
        <w:tc>
          <w:tcPr>
            <w:tcW w:w="3369" w:type="dxa"/>
            <w:vMerge/>
          </w:tcPr>
          <w:p w:rsidR="00676533" w:rsidRPr="000B0DDD" w:rsidRDefault="00676533"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676533" w:rsidRPr="000B0DDD" w:rsidRDefault="00676533"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0B0DDD">
              <w:t>Сведения из биографии.</w:t>
            </w:r>
          </w:p>
          <w:p w:rsidR="00676533" w:rsidRPr="000B0DDD" w:rsidRDefault="00676533" w:rsidP="00580988">
            <w:pPr>
              <w:jc w:val="both"/>
              <w:rPr>
                <w:bCs/>
              </w:rPr>
            </w:pPr>
            <w:r w:rsidRPr="000B0DDD">
              <w:t xml:space="preserve">Стихотворения: «Гой ты, Русь моя родная!», «Русь», «Письмо матери», «Не бродить, не мять в кустах багряных…», «Спит ковыль. Равнина дорогая…», «Письмо к женщине», «Собаке Качалова», «Я покинул         родимый дом…», «Неуютная, жидкая </w:t>
            </w:r>
            <w:proofErr w:type="spellStart"/>
            <w:r w:rsidRPr="000B0DDD">
              <w:t>лунность</w:t>
            </w:r>
            <w:proofErr w:type="spellEnd"/>
            <w:r w:rsidRPr="000B0DDD">
              <w:t xml:space="preserve">…», «Не жалею, не зову, не плачу…», «Мы теперь уходим понемногу…», «Сорокоуст», «Русь Советская», «Шаганэ, ты моя, Шаганэ…». Поэма «Анна </w:t>
            </w:r>
            <w:proofErr w:type="spellStart"/>
            <w:r w:rsidRPr="000B0DDD">
              <w:t>Снегина</w:t>
            </w:r>
            <w:proofErr w:type="spellEnd"/>
            <w:r w:rsidRPr="000B0DDD">
              <w:t xml:space="preserve">». Поэтизация русской природы, русской деревни, развитие темы родины как выражение любви к России. Художественное своеобразие творчества Есенина: глубокий лиризм, необычайная образность, </w:t>
            </w:r>
            <w:proofErr w:type="spellStart"/>
            <w:r w:rsidRPr="000B0DDD">
              <w:t>зрительность</w:t>
            </w:r>
            <w:proofErr w:type="spellEnd"/>
            <w:r w:rsidRPr="000B0DDD">
              <w:t xml:space="preserve"> впечатлений, </w:t>
            </w:r>
            <w:proofErr w:type="spellStart"/>
            <w:r w:rsidRPr="000B0DDD">
              <w:t>цветопись</w:t>
            </w:r>
            <w:proofErr w:type="spellEnd"/>
            <w:r w:rsidRPr="000B0DDD">
              <w:t>, принцип пейзажной живописи, народно-песенная основа стихов.</w:t>
            </w:r>
          </w:p>
          <w:p w:rsidR="00676533" w:rsidRPr="000B0DDD" w:rsidRDefault="00676533" w:rsidP="00580988">
            <w:pPr>
              <w:rPr>
                <w:b/>
                <w:bCs/>
                <w:i/>
              </w:rPr>
            </w:pPr>
            <w:r w:rsidRPr="000B0DDD">
              <w:rPr>
                <w:bCs/>
              </w:rPr>
              <w:t>Теория литературы:</w:t>
            </w:r>
            <w:r w:rsidRPr="000B0DDD">
              <w:t>развитие понятия о поэтических средствах художественной выразительности.</w:t>
            </w:r>
          </w:p>
        </w:tc>
        <w:tc>
          <w:tcPr>
            <w:tcW w:w="1984" w:type="dxa"/>
            <w:vMerge/>
          </w:tcPr>
          <w:p w:rsidR="00676533" w:rsidRPr="000B0DDD" w:rsidRDefault="00676533" w:rsidP="00580988">
            <w:pPr>
              <w:jc w:val="center"/>
            </w:pPr>
          </w:p>
        </w:tc>
        <w:tc>
          <w:tcPr>
            <w:tcW w:w="1701" w:type="dxa"/>
            <w:vMerge/>
          </w:tcPr>
          <w:p w:rsidR="00676533" w:rsidRPr="000B0DDD" w:rsidRDefault="00676533" w:rsidP="00580988">
            <w:pPr>
              <w:jc w:val="center"/>
            </w:pPr>
          </w:p>
        </w:tc>
        <w:tc>
          <w:tcPr>
            <w:tcW w:w="2062" w:type="dxa"/>
            <w:vMerge/>
          </w:tcPr>
          <w:p w:rsidR="00676533" w:rsidRPr="000B0DDD" w:rsidRDefault="00676533" w:rsidP="00580988"/>
        </w:tc>
      </w:tr>
      <w:tr w:rsidR="00676533" w:rsidRPr="000B0DDD" w:rsidTr="00580988">
        <w:trPr>
          <w:trHeight w:val="119"/>
        </w:trPr>
        <w:tc>
          <w:tcPr>
            <w:tcW w:w="3369" w:type="dxa"/>
            <w:vMerge/>
          </w:tcPr>
          <w:p w:rsidR="00676533" w:rsidRPr="000B0DDD" w:rsidRDefault="00676533"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676533" w:rsidRPr="000B0DDD" w:rsidRDefault="00676533" w:rsidP="00580988">
            <w:pPr>
              <w:rPr>
                <w:b/>
                <w:bCs/>
                <w:i/>
              </w:rPr>
            </w:pPr>
            <w:r w:rsidRPr="000B0DDD">
              <w:rPr>
                <w:b/>
                <w:bCs/>
                <w:i/>
              </w:rPr>
              <w:t>Тематика практических занятий</w:t>
            </w:r>
          </w:p>
        </w:tc>
        <w:tc>
          <w:tcPr>
            <w:tcW w:w="1984" w:type="dxa"/>
            <w:vMerge w:val="restart"/>
          </w:tcPr>
          <w:p w:rsidR="00676533" w:rsidRPr="000B0DDD" w:rsidRDefault="00676533" w:rsidP="00580988">
            <w:pPr>
              <w:jc w:val="center"/>
            </w:pPr>
            <w:r w:rsidRPr="000B0DDD">
              <w:t>2</w:t>
            </w:r>
          </w:p>
        </w:tc>
        <w:tc>
          <w:tcPr>
            <w:tcW w:w="1701" w:type="dxa"/>
            <w:vMerge/>
          </w:tcPr>
          <w:p w:rsidR="00676533" w:rsidRPr="000B0DDD" w:rsidRDefault="00676533" w:rsidP="00580988">
            <w:pPr>
              <w:jc w:val="center"/>
            </w:pPr>
          </w:p>
        </w:tc>
        <w:tc>
          <w:tcPr>
            <w:tcW w:w="2062" w:type="dxa"/>
            <w:vMerge/>
          </w:tcPr>
          <w:p w:rsidR="00676533" w:rsidRPr="000B0DDD" w:rsidRDefault="00676533" w:rsidP="00580988"/>
        </w:tc>
      </w:tr>
      <w:tr w:rsidR="00676533" w:rsidRPr="000B0DDD" w:rsidTr="00580988">
        <w:trPr>
          <w:trHeight w:val="119"/>
        </w:trPr>
        <w:tc>
          <w:tcPr>
            <w:tcW w:w="3369" w:type="dxa"/>
            <w:vMerge/>
          </w:tcPr>
          <w:p w:rsidR="00676533" w:rsidRPr="000B0DDD" w:rsidRDefault="00676533"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676533" w:rsidRPr="000B0DDD" w:rsidRDefault="00676533" w:rsidP="00580988">
            <w:pPr>
              <w:rPr>
                <w:b/>
                <w:bCs/>
                <w:i/>
              </w:rPr>
            </w:pPr>
            <w:r>
              <w:t>Практическое занятие</w:t>
            </w:r>
            <w:r w:rsidRPr="000B0DDD">
              <w:t xml:space="preserve"> №8. Анализ стихотворения Есенина.</w:t>
            </w:r>
          </w:p>
        </w:tc>
        <w:tc>
          <w:tcPr>
            <w:tcW w:w="1984" w:type="dxa"/>
            <w:vMerge/>
          </w:tcPr>
          <w:p w:rsidR="00676533" w:rsidRPr="000B0DDD" w:rsidRDefault="00676533" w:rsidP="00580988">
            <w:pPr>
              <w:jc w:val="center"/>
            </w:pPr>
          </w:p>
        </w:tc>
        <w:tc>
          <w:tcPr>
            <w:tcW w:w="1701" w:type="dxa"/>
            <w:vMerge/>
          </w:tcPr>
          <w:p w:rsidR="00676533" w:rsidRPr="000B0DDD" w:rsidRDefault="00676533" w:rsidP="00580988">
            <w:pPr>
              <w:jc w:val="center"/>
            </w:pPr>
          </w:p>
        </w:tc>
        <w:tc>
          <w:tcPr>
            <w:tcW w:w="2062" w:type="dxa"/>
            <w:vMerge/>
          </w:tcPr>
          <w:p w:rsidR="00676533" w:rsidRPr="000B0DDD" w:rsidRDefault="00676533" w:rsidP="00580988"/>
        </w:tc>
      </w:tr>
      <w:tr w:rsidR="00676533" w:rsidRPr="000B0DDD" w:rsidTr="00580988">
        <w:trPr>
          <w:trHeight w:val="119"/>
        </w:trPr>
        <w:tc>
          <w:tcPr>
            <w:tcW w:w="3369" w:type="dxa"/>
            <w:vMerge/>
          </w:tcPr>
          <w:p w:rsidR="00676533" w:rsidRPr="000B0DDD" w:rsidRDefault="00676533"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676533" w:rsidRPr="000B0DDD" w:rsidRDefault="00676533" w:rsidP="00580988">
            <w:pPr>
              <w:rPr>
                <w:b/>
                <w:bCs/>
                <w:i/>
              </w:rPr>
            </w:pPr>
            <w:r w:rsidRPr="000B0DDD">
              <w:rPr>
                <w:b/>
                <w:bCs/>
                <w:i/>
              </w:rPr>
              <w:t>Самостоятельная работа обучающихся</w:t>
            </w:r>
          </w:p>
        </w:tc>
        <w:tc>
          <w:tcPr>
            <w:tcW w:w="1984" w:type="dxa"/>
            <w:vMerge w:val="restart"/>
          </w:tcPr>
          <w:p w:rsidR="00676533" w:rsidRPr="000B0DDD" w:rsidRDefault="00A65F62" w:rsidP="00580988">
            <w:pPr>
              <w:jc w:val="center"/>
            </w:pPr>
            <w:r>
              <w:t>2</w:t>
            </w:r>
          </w:p>
        </w:tc>
        <w:tc>
          <w:tcPr>
            <w:tcW w:w="1701" w:type="dxa"/>
            <w:vMerge/>
          </w:tcPr>
          <w:p w:rsidR="00676533" w:rsidRPr="000B0DDD" w:rsidRDefault="00676533" w:rsidP="00580988">
            <w:pPr>
              <w:jc w:val="center"/>
            </w:pPr>
          </w:p>
        </w:tc>
        <w:tc>
          <w:tcPr>
            <w:tcW w:w="2062" w:type="dxa"/>
            <w:vMerge/>
          </w:tcPr>
          <w:p w:rsidR="00676533" w:rsidRPr="000B0DDD" w:rsidRDefault="00676533" w:rsidP="00580988"/>
        </w:tc>
      </w:tr>
      <w:tr w:rsidR="00676533" w:rsidRPr="000B0DDD" w:rsidTr="00580988">
        <w:trPr>
          <w:trHeight w:val="119"/>
        </w:trPr>
        <w:tc>
          <w:tcPr>
            <w:tcW w:w="3369" w:type="dxa"/>
            <w:vMerge/>
          </w:tcPr>
          <w:p w:rsidR="00676533" w:rsidRPr="000B0DDD" w:rsidRDefault="00676533"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676533" w:rsidRPr="000B0DDD" w:rsidRDefault="00A65F62" w:rsidP="00580988">
            <w:pPr>
              <w:rPr>
                <w:b/>
                <w:bCs/>
                <w:i/>
              </w:rPr>
            </w:pPr>
            <w:r>
              <w:t>Заучивание наизусть стихотворений</w:t>
            </w:r>
            <w:r w:rsidRPr="00AB7A97">
              <w:t xml:space="preserve"> (по выбору).</w:t>
            </w:r>
          </w:p>
        </w:tc>
        <w:tc>
          <w:tcPr>
            <w:tcW w:w="1984" w:type="dxa"/>
            <w:vMerge/>
          </w:tcPr>
          <w:p w:rsidR="00676533" w:rsidRPr="000B0DDD" w:rsidRDefault="00676533" w:rsidP="00580988">
            <w:pPr>
              <w:jc w:val="center"/>
            </w:pPr>
          </w:p>
        </w:tc>
        <w:tc>
          <w:tcPr>
            <w:tcW w:w="1701" w:type="dxa"/>
            <w:vMerge/>
          </w:tcPr>
          <w:p w:rsidR="00676533" w:rsidRPr="000B0DDD" w:rsidRDefault="00676533" w:rsidP="00580988">
            <w:pPr>
              <w:jc w:val="center"/>
            </w:pPr>
          </w:p>
        </w:tc>
        <w:tc>
          <w:tcPr>
            <w:tcW w:w="2062" w:type="dxa"/>
            <w:vMerge/>
          </w:tcPr>
          <w:p w:rsidR="00676533" w:rsidRPr="000B0DDD" w:rsidRDefault="00676533" w:rsidP="00580988"/>
        </w:tc>
      </w:tr>
      <w:tr w:rsidR="00CF3397" w:rsidRPr="000B0DDD" w:rsidTr="00580988">
        <w:trPr>
          <w:trHeight w:val="77"/>
        </w:trPr>
        <w:tc>
          <w:tcPr>
            <w:tcW w:w="3369" w:type="dxa"/>
          </w:tcPr>
          <w:p w:rsidR="00CF3397" w:rsidRPr="000B0DDD" w:rsidRDefault="00CF3397" w:rsidP="00580988">
            <w:pPr>
              <w:jc w:val="both"/>
              <w:rPr>
                <w:b/>
              </w:rPr>
            </w:pPr>
            <w:r w:rsidRPr="000B0DDD">
              <w:rPr>
                <w:b/>
              </w:rPr>
              <w:t>Тема 4.</w:t>
            </w:r>
          </w:p>
          <w:p w:rsidR="00CF3397" w:rsidRPr="000B0DDD" w:rsidRDefault="00CF3397" w:rsidP="00580988">
            <w:pPr>
              <w:jc w:val="both"/>
              <w:rPr>
                <w:b/>
              </w:rPr>
            </w:pPr>
            <w:r w:rsidRPr="000B0DDD">
              <w:rPr>
                <w:b/>
              </w:rPr>
              <w:lastRenderedPageBreak/>
              <w:t xml:space="preserve">Литература </w:t>
            </w:r>
          </w:p>
          <w:p w:rsidR="00CF3397" w:rsidRPr="000B0DDD" w:rsidRDefault="00CF339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B0DDD">
              <w:rPr>
                <w:b/>
              </w:rPr>
              <w:t xml:space="preserve">30-х – начала 40-х годов </w:t>
            </w:r>
          </w:p>
        </w:tc>
        <w:tc>
          <w:tcPr>
            <w:tcW w:w="5670" w:type="dxa"/>
          </w:tcPr>
          <w:p w:rsidR="00CF3397" w:rsidRPr="000B0DDD" w:rsidRDefault="00CF3397" w:rsidP="00580988">
            <w:pPr>
              <w:rPr>
                <w:b/>
                <w:bCs/>
                <w:i/>
              </w:rPr>
            </w:pPr>
          </w:p>
        </w:tc>
        <w:tc>
          <w:tcPr>
            <w:tcW w:w="1984" w:type="dxa"/>
          </w:tcPr>
          <w:p w:rsidR="00CF3397" w:rsidRPr="000B0DDD" w:rsidRDefault="00CF3397" w:rsidP="00580988">
            <w:pPr>
              <w:jc w:val="center"/>
            </w:pPr>
            <w:r w:rsidRPr="000B0DDD">
              <w:t>16</w:t>
            </w:r>
          </w:p>
        </w:tc>
        <w:tc>
          <w:tcPr>
            <w:tcW w:w="1701" w:type="dxa"/>
          </w:tcPr>
          <w:p w:rsidR="00CF3397" w:rsidRPr="000B0DDD" w:rsidRDefault="00EB091B" w:rsidP="00580988">
            <w:pPr>
              <w:jc w:val="center"/>
            </w:pPr>
            <w:r>
              <w:t>ОК 05, ОК 08</w:t>
            </w:r>
          </w:p>
        </w:tc>
        <w:tc>
          <w:tcPr>
            <w:tcW w:w="2062" w:type="dxa"/>
          </w:tcPr>
          <w:p w:rsidR="00CF3397" w:rsidRPr="000B0DDD" w:rsidRDefault="00CF3397" w:rsidP="00580988">
            <w:r>
              <w:t xml:space="preserve">ЛР 01, ЛР 06, ЛР </w:t>
            </w:r>
            <w:r>
              <w:lastRenderedPageBreak/>
              <w:t>09, МР 01, МР 08, МР 09, ПРб05, ПРб97, ПРб09</w:t>
            </w:r>
          </w:p>
        </w:tc>
      </w:tr>
      <w:tr w:rsidR="000C3D93" w:rsidRPr="000B0DDD" w:rsidTr="00580988">
        <w:trPr>
          <w:trHeight w:val="151"/>
        </w:trPr>
        <w:tc>
          <w:tcPr>
            <w:tcW w:w="3369" w:type="dxa"/>
            <w:vMerge w:val="restart"/>
          </w:tcPr>
          <w:p w:rsidR="000C3D93" w:rsidRPr="000B0DDD" w:rsidRDefault="000C3D93" w:rsidP="00580988">
            <w:pPr>
              <w:jc w:val="both"/>
              <w:rPr>
                <w:b/>
              </w:rPr>
            </w:pPr>
            <w:r w:rsidRPr="000B0DDD">
              <w:rPr>
                <w:b/>
              </w:rPr>
              <w:lastRenderedPageBreak/>
              <w:t xml:space="preserve">Тема 4.1. Литература </w:t>
            </w:r>
          </w:p>
          <w:p w:rsidR="000C3D93" w:rsidRDefault="000C3D93"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0B0DDD">
              <w:rPr>
                <w:b/>
              </w:rPr>
              <w:t>30-х – начала 40-х годов (обзор)</w:t>
            </w:r>
          </w:p>
          <w:p w:rsidR="000C3D93" w:rsidRDefault="000C3D93"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C3D93" w:rsidRDefault="000C3D93"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C3D93" w:rsidRDefault="000C3D93"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C3D93" w:rsidRDefault="000C3D93"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C3D93" w:rsidRDefault="000C3D93"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C3D93" w:rsidRDefault="000C3D93"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C3D93" w:rsidRDefault="000C3D93"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C3D93" w:rsidRDefault="000C3D93"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C3D93" w:rsidRDefault="000C3D93"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C3D93" w:rsidRDefault="000C3D93"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C3D93" w:rsidRDefault="000C3D93"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C3D93" w:rsidRDefault="000C3D93"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C3D93" w:rsidRDefault="000C3D93"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C3D93" w:rsidRDefault="000C3D93"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C3D93" w:rsidRDefault="000C3D93"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C3D93" w:rsidRDefault="000C3D93"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C3D93" w:rsidRDefault="000C3D93"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C3D93" w:rsidRPr="000B0DDD" w:rsidRDefault="000C3D93"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0C3D93" w:rsidRPr="000B0DDD" w:rsidRDefault="000C3D93" w:rsidP="00580988">
            <w:pPr>
              <w:rPr>
                <w:b/>
                <w:bCs/>
                <w:i/>
              </w:rPr>
            </w:pPr>
            <w:r w:rsidRPr="000B0DDD">
              <w:rPr>
                <w:b/>
                <w:bCs/>
                <w:color w:val="000000"/>
              </w:rPr>
              <w:t>Дидактические единицы, содержание</w:t>
            </w:r>
          </w:p>
        </w:tc>
        <w:tc>
          <w:tcPr>
            <w:tcW w:w="1984" w:type="dxa"/>
            <w:vMerge w:val="restart"/>
          </w:tcPr>
          <w:p w:rsidR="000C3D93" w:rsidRPr="000B0DDD" w:rsidRDefault="000C3D93" w:rsidP="00580988">
            <w:pPr>
              <w:jc w:val="center"/>
            </w:pPr>
            <w:r w:rsidRPr="000B0DDD">
              <w:t>2</w:t>
            </w:r>
          </w:p>
        </w:tc>
        <w:tc>
          <w:tcPr>
            <w:tcW w:w="1701" w:type="dxa"/>
            <w:vMerge w:val="restart"/>
          </w:tcPr>
          <w:p w:rsidR="000C3D93" w:rsidRDefault="000C3D93" w:rsidP="00580988">
            <w:pPr>
              <w:jc w:val="center"/>
            </w:pPr>
            <w:r>
              <w:t>ОК 05, ОК 08</w:t>
            </w:r>
          </w:p>
          <w:p w:rsidR="000C3D93" w:rsidRDefault="000C3D93" w:rsidP="00580988">
            <w:pPr>
              <w:jc w:val="center"/>
            </w:pPr>
          </w:p>
          <w:p w:rsidR="000C3D93" w:rsidRDefault="000C3D93" w:rsidP="00580988">
            <w:pPr>
              <w:jc w:val="center"/>
            </w:pPr>
          </w:p>
          <w:p w:rsidR="000C3D93" w:rsidRDefault="000C3D93" w:rsidP="00580988">
            <w:pPr>
              <w:jc w:val="center"/>
            </w:pPr>
          </w:p>
          <w:p w:rsidR="000C3D93" w:rsidRDefault="000C3D93" w:rsidP="00580988">
            <w:pPr>
              <w:jc w:val="center"/>
            </w:pPr>
          </w:p>
          <w:p w:rsidR="000C3D93" w:rsidRDefault="000C3D93" w:rsidP="00580988">
            <w:pPr>
              <w:jc w:val="center"/>
            </w:pPr>
          </w:p>
          <w:p w:rsidR="000C3D93" w:rsidRDefault="000C3D93" w:rsidP="00580988">
            <w:pPr>
              <w:jc w:val="center"/>
            </w:pPr>
          </w:p>
          <w:p w:rsidR="000C3D93" w:rsidRDefault="000C3D93" w:rsidP="00580988">
            <w:pPr>
              <w:jc w:val="center"/>
            </w:pPr>
          </w:p>
          <w:p w:rsidR="000C3D93" w:rsidRDefault="000C3D93" w:rsidP="00580988">
            <w:pPr>
              <w:jc w:val="center"/>
            </w:pPr>
          </w:p>
          <w:p w:rsidR="000C3D93" w:rsidRDefault="000C3D93" w:rsidP="00580988">
            <w:pPr>
              <w:jc w:val="center"/>
            </w:pPr>
          </w:p>
          <w:p w:rsidR="000C3D93" w:rsidRDefault="000C3D93" w:rsidP="00580988">
            <w:pPr>
              <w:jc w:val="center"/>
            </w:pPr>
          </w:p>
          <w:p w:rsidR="000C3D93" w:rsidRDefault="000C3D93" w:rsidP="00580988">
            <w:pPr>
              <w:jc w:val="center"/>
            </w:pPr>
          </w:p>
          <w:p w:rsidR="000C3D93" w:rsidRDefault="000C3D93" w:rsidP="00580988">
            <w:pPr>
              <w:jc w:val="center"/>
            </w:pPr>
          </w:p>
          <w:p w:rsidR="000C3D93" w:rsidRDefault="000C3D93" w:rsidP="00580988">
            <w:pPr>
              <w:jc w:val="center"/>
            </w:pPr>
          </w:p>
          <w:p w:rsidR="000C3D93" w:rsidRDefault="000C3D93" w:rsidP="00580988">
            <w:pPr>
              <w:jc w:val="center"/>
            </w:pPr>
          </w:p>
          <w:p w:rsidR="000C3D93" w:rsidRDefault="000C3D93" w:rsidP="00580988">
            <w:pPr>
              <w:jc w:val="center"/>
            </w:pPr>
          </w:p>
          <w:p w:rsidR="000C3D93" w:rsidRDefault="000C3D93" w:rsidP="00580988">
            <w:pPr>
              <w:jc w:val="center"/>
            </w:pPr>
          </w:p>
          <w:p w:rsidR="000C3D93" w:rsidRDefault="000C3D93" w:rsidP="00580988">
            <w:pPr>
              <w:jc w:val="center"/>
            </w:pPr>
          </w:p>
          <w:p w:rsidR="000C3D93" w:rsidRDefault="000C3D93" w:rsidP="00580988">
            <w:pPr>
              <w:jc w:val="center"/>
            </w:pPr>
          </w:p>
          <w:p w:rsidR="000C3D93" w:rsidRPr="000B0DDD" w:rsidRDefault="000C3D93" w:rsidP="00580988">
            <w:pPr>
              <w:jc w:val="center"/>
            </w:pPr>
          </w:p>
        </w:tc>
        <w:tc>
          <w:tcPr>
            <w:tcW w:w="2062" w:type="dxa"/>
            <w:vMerge w:val="restart"/>
          </w:tcPr>
          <w:p w:rsidR="000C3D93" w:rsidRDefault="000C3D93" w:rsidP="00580988">
            <w:r>
              <w:t>ЛР 06, МР 01, МР 09, ПРб05, ПРб97</w:t>
            </w:r>
          </w:p>
          <w:p w:rsidR="000C3D93" w:rsidRDefault="000C3D93" w:rsidP="00580988"/>
          <w:p w:rsidR="000C3D93" w:rsidRDefault="000C3D93" w:rsidP="00580988"/>
          <w:p w:rsidR="000C3D93" w:rsidRDefault="000C3D93" w:rsidP="00580988"/>
          <w:p w:rsidR="000C3D93" w:rsidRDefault="000C3D93" w:rsidP="00580988"/>
          <w:p w:rsidR="000C3D93" w:rsidRDefault="000C3D93" w:rsidP="00580988"/>
          <w:p w:rsidR="000C3D93" w:rsidRDefault="000C3D93" w:rsidP="00580988"/>
          <w:p w:rsidR="000C3D93" w:rsidRDefault="000C3D93" w:rsidP="00580988"/>
          <w:p w:rsidR="000C3D93" w:rsidRDefault="000C3D93" w:rsidP="00580988"/>
          <w:p w:rsidR="000C3D93" w:rsidRDefault="000C3D93" w:rsidP="00580988"/>
          <w:p w:rsidR="000C3D93" w:rsidRDefault="000C3D93" w:rsidP="00580988"/>
          <w:p w:rsidR="000C3D93" w:rsidRDefault="000C3D93" w:rsidP="00580988"/>
          <w:p w:rsidR="000C3D93" w:rsidRDefault="000C3D93" w:rsidP="00580988"/>
          <w:p w:rsidR="000C3D93" w:rsidRDefault="000C3D93" w:rsidP="00580988"/>
          <w:p w:rsidR="000C3D93" w:rsidRDefault="000C3D93" w:rsidP="00580988"/>
          <w:p w:rsidR="000C3D93" w:rsidRDefault="000C3D93" w:rsidP="00580988"/>
          <w:p w:rsidR="000C3D93" w:rsidRDefault="000C3D93" w:rsidP="00580988"/>
          <w:p w:rsidR="000C3D93" w:rsidRDefault="000C3D93" w:rsidP="00580988"/>
          <w:p w:rsidR="000C3D93" w:rsidRPr="000B0DDD" w:rsidRDefault="000C3D93" w:rsidP="00580988"/>
        </w:tc>
      </w:tr>
      <w:tr w:rsidR="000C3D93" w:rsidRPr="000B0DDD" w:rsidTr="00580988">
        <w:trPr>
          <w:trHeight w:val="149"/>
        </w:trPr>
        <w:tc>
          <w:tcPr>
            <w:tcW w:w="3369" w:type="dxa"/>
            <w:vMerge/>
          </w:tcPr>
          <w:p w:rsidR="000C3D93" w:rsidRPr="000B0DDD" w:rsidRDefault="000C3D93" w:rsidP="00580988">
            <w:pPr>
              <w:jc w:val="both"/>
              <w:rPr>
                <w:b/>
              </w:rPr>
            </w:pPr>
          </w:p>
        </w:tc>
        <w:tc>
          <w:tcPr>
            <w:tcW w:w="5670" w:type="dxa"/>
          </w:tcPr>
          <w:p w:rsidR="000C3D93" w:rsidRPr="000B0DDD" w:rsidRDefault="000C3D93" w:rsidP="00580988">
            <w:pPr>
              <w:jc w:val="both"/>
            </w:pPr>
            <w:r w:rsidRPr="000B0DDD">
              <w:t>Становление новой культуры в 30-е годы. Поворот к патриотизму в середине 30-х годов (в культуре, искусстве и литературе). Единство и многообразие русской литературы («</w:t>
            </w:r>
            <w:proofErr w:type="spellStart"/>
            <w:r w:rsidRPr="000B0DDD">
              <w:t>Серапионовы</w:t>
            </w:r>
            <w:proofErr w:type="spellEnd"/>
            <w:r w:rsidRPr="000B0DDD">
              <w:t xml:space="preserve"> братья», «Кузница» и др.). Первый съезд советских писателей и его значение. Социалистический реализм как новый художественный метод. Противоречия в его развитии и воплощении.</w:t>
            </w:r>
          </w:p>
          <w:p w:rsidR="000C3D93" w:rsidRPr="000B0DDD" w:rsidRDefault="000C3D93" w:rsidP="00580988">
            <w:pPr>
              <w:jc w:val="both"/>
              <w:rPr>
                <w:spacing w:val="-2"/>
              </w:rPr>
            </w:pPr>
            <w:r w:rsidRPr="000B0DDD">
              <w:t xml:space="preserve">Отражение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Вс. Вишневского, Н. Погодина, Э. Багрицкого, М. Светлова, В. </w:t>
            </w:r>
            <w:proofErr w:type="spellStart"/>
            <w:r w:rsidRPr="000B0DDD">
              <w:t>Луговского</w:t>
            </w:r>
            <w:proofErr w:type="spellEnd"/>
            <w:r w:rsidRPr="000B0DDD">
              <w:t>, Н. Тихонова, П. Васильева и др.</w:t>
            </w:r>
          </w:p>
          <w:p w:rsidR="000C3D93" w:rsidRPr="000B0DDD" w:rsidRDefault="000C3D93" w:rsidP="00580988">
            <w:pPr>
              <w:jc w:val="both"/>
              <w:rPr>
                <w:spacing w:val="-6"/>
              </w:rPr>
            </w:pPr>
            <w:r w:rsidRPr="000B0DDD">
              <w:rPr>
                <w:spacing w:val="-2"/>
              </w:rPr>
              <w:t>Интеллигенция и революция в романах М. Булгакова, А. Толстого.</w:t>
            </w:r>
          </w:p>
          <w:p w:rsidR="000C3D93" w:rsidRPr="000B0DDD" w:rsidRDefault="000C3D93" w:rsidP="00580988">
            <w:pPr>
              <w:jc w:val="both"/>
            </w:pPr>
            <w:r w:rsidRPr="000B0DDD">
              <w:rPr>
                <w:spacing w:val="-6"/>
              </w:rPr>
              <w:t>Развитие жанра антиутопии в творчестве Е. Замятина, М. Булгакова.</w:t>
            </w:r>
          </w:p>
          <w:p w:rsidR="000C3D93" w:rsidRPr="000B0DDD" w:rsidRDefault="000C3D93" w:rsidP="00580988">
            <w:pPr>
              <w:jc w:val="both"/>
            </w:pPr>
            <w:r w:rsidRPr="000B0DDD">
              <w:t>Историческая тема в творчестве А. Толстого, Ю. Тынянова, А. Чапыгина.</w:t>
            </w:r>
          </w:p>
          <w:p w:rsidR="000C3D93" w:rsidRPr="000B0DDD" w:rsidRDefault="000C3D93" w:rsidP="00580988">
            <w:pPr>
              <w:rPr>
                <w:b/>
                <w:bCs/>
                <w:i/>
              </w:rPr>
            </w:pPr>
            <w:r w:rsidRPr="000B0DDD">
              <w:t>Сатирическое обличение нового быта (М. Зощенко, И. Ильф и Е. Петров, М. Булгаков).</w:t>
            </w:r>
          </w:p>
        </w:tc>
        <w:tc>
          <w:tcPr>
            <w:tcW w:w="1984" w:type="dxa"/>
            <w:vMerge/>
          </w:tcPr>
          <w:p w:rsidR="000C3D93" w:rsidRPr="000B0DDD" w:rsidRDefault="000C3D93" w:rsidP="00580988">
            <w:pPr>
              <w:jc w:val="center"/>
            </w:pPr>
          </w:p>
        </w:tc>
        <w:tc>
          <w:tcPr>
            <w:tcW w:w="1701" w:type="dxa"/>
            <w:vMerge/>
          </w:tcPr>
          <w:p w:rsidR="000C3D93" w:rsidRPr="000B0DDD" w:rsidRDefault="000C3D93" w:rsidP="00580988">
            <w:pPr>
              <w:jc w:val="center"/>
            </w:pPr>
          </w:p>
        </w:tc>
        <w:tc>
          <w:tcPr>
            <w:tcW w:w="2062" w:type="dxa"/>
            <w:vMerge/>
          </w:tcPr>
          <w:p w:rsidR="000C3D93" w:rsidRPr="000B0DDD" w:rsidRDefault="000C3D93" w:rsidP="00580988"/>
        </w:tc>
      </w:tr>
      <w:tr w:rsidR="000C3D93" w:rsidRPr="000B0DDD" w:rsidTr="00580988">
        <w:trPr>
          <w:trHeight w:val="149"/>
        </w:trPr>
        <w:tc>
          <w:tcPr>
            <w:tcW w:w="3369" w:type="dxa"/>
            <w:vMerge/>
          </w:tcPr>
          <w:p w:rsidR="000C3D93" w:rsidRPr="000B0DDD" w:rsidRDefault="000C3D93" w:rsidP="00580988">
            <w:pPr>
              <w:jc w:val="both"/>
              <w:rPr>
                <w:b/>
              </w:rPr>
            </w:pPr>
          </w:p>
        </w:tc>
        <w:tc>
          <w:tcPr>
            <w:tcW w:w="5670" w:type="dxa"/>
          </w:tcPr>
          <w:p w:rsidR="000C3D93" w:rsidRPr="000B0DDD" w:rsidRDefault="000C3D93" w:rsidP="00580988">
            <w:pPr>
              <w:rPr>
                <w:b/>
                <w:bCs/>
                <w:i/>
              </w:rPr>
            </w:pPr>
            <w:r w:rsidRPr="000B0DDD">
              <w:rPr>
                <w:b/>
                <w:bCs/>
                <w:i/>
              </w:rPr>
              <w:t>Тематика практических занятий</w:t>
            </w:r>
          </w:p>
        </w:tc>
        <w:tc>
          <w:tcPr>
            <w:tcW w:w="1984" w:type="dxa"/>
          </w:tcPr>
          <w:p w:rsidR="000C3D93" w:rsidRPr="000B0DDD" w:rsidRDefault="000C3D93" w:rsidP="00580988">
            <w:pPr>
              <w:jc w:val="center"/>
            </w:pPr>
            <w:r w:rsidRPr="000B0DDD">
              <w:t>-</w:t>
            </w:r>
          </w:p>
        </w:tc>
        <w:tc>
          <w:tcPr>
            <w:tcW w:w="1701" w:type="dxa"/>
            <w:vMerge/>
          </w:tcPr>
          <w:p w:rsidR="000C3D93" w:rsidRPr="000B0DDD" w:rsidRDefault="000C3D93" w:rsidP="00580988">
            <w:pPr>
              <w:jc w:val="center"/>
            </w:pPr>
          </w:p>
        </w:tc>
        <w:tc>
          <w:tcPr>
            <w:tcW w:w="2062" w:type="dxa"/>
            <w:vMerge/>
          </w:tcPr>
          <w:p w:rsidR="000C3D93" w:rsidRPr="000B0DDD" w:rsidRDefault="000C3D93" w:rsidP="00580988"/>
        </w:tc>
      </w:tr>
      <w:tr w:rsidR="000C3D93" w:rsidRPr="000B0DDD" w:rsidTr="00580988">
        <w:trPr>
          <w:trHeight w:val="149"/>
        </w:trPr>
        <w:tc>
          <w:tcPr>
            <w:tcW w:w="3369" w:type="dxa"/>
            <w:vMerge/>
          </w:tcPr>
          <w:p w:rsidR="000C3D93" w:rsidRPr="000B0DDD" w:rsidRDefault="000C3D93" w:rsidP="00580988">
            <w:pPr>
              <w:jc w:val="both"/>
              <w:rPr>
                <w:b/>
              </w:rPr>
            </w:pPr>
          </w:p>
        </w:tc>
        <w:tc>
          <w:tcPr>
            <w:tcW w:w="5670" w:type="dxa"/>
          </w:tcPr>
          <w:p w:rsidR="000C3D93" w:rsidRPr="000B0DDD" w:rsidRDefault="000C3D93" w:rsidP="00580988">
            <w:pPr>
              <w:rPr>
                <w:b/>
                <w:bCs/>
                <w:i/>
              </w:rPr>
            </w:pPr>
            <w:r w:rsidRPr="000B0DDD">
              <w:rPr>
                <w:b/>
                <w:bCs/>
                <w:i/>
              </w:rPr>
              <w:t>Самостоятельная работа обучающихся</w:t>
            </w:r>
          </w:p>
        </w:tc>
        <w:tc>
          <w:tcPr>
            <w:tcW w:w="1984" w:type="dxa"/>
            <w:vMerge w:val="restart"/>
          </w:tcPr>
          <w:p w:rsidR="000C3D93" w:rsidRPr="000B0DDD" w:rsidRDefault="00A86AD6" w:rsidP="00580988">
            <w:pPr>
              <w:jc w:val="center"/>
            </w:pPr>
            <w:r>
              <w:t>1</w:t>
            </w:r>
          </w:p>
        </w:tc>
        <w:tc>
          <w:tcPr>
            <w:tcW w:w="1701" w:type="dxa"/>
            <w:vMerge/>
          </w:tcPr>
          <w:p w:rsidR="000C3D93" w:rsidRPr="000B0DDD" w:rsidRDefault="000C3D93" w:rsidP="00580988">
            <w:pPr>
              <w:jc w:val="center"/>
            </w:pPr>
          </w:p>
        </w:tc>
        <w:tc>
          <w:tcPr>
            <w:tcW w:w="2062" w:type="dxa"/>
            <w:vMerge/>
          </w:tcPr>
          <w:p w:rsidR="000C3D93" w:rsidRPr="000B0DDD" w:rsidRDefault="000C3D93" w:rsidP="00580988"/>
        </w:tc>
      </w:tr>
      <w:tr w:rsidR="000C3D93" w:rsidRPr="000B0DDD" w:rsidTr="00580988">
        <w:trPr>
          <w:trHeight w:val="149"/>
        </w:trPr>
        <w:tc>
          <w:tcPr>
            <w:tcW w:w="3369" w:type="dxa"/>
            <w:vMerge/>
          </w:tcPr>
          <w:p w:rsidR="000C3D93" w:rsidRPr="000B0DDD" w:rsidRDefault="000C3D93" w:rsidP="00580988">
            <w:pPr>
              <w:jc w:val="both"/>
              <w:rPr>
                <w:b/>
              </w:rPr>
            </w:pPr>
          </w:p>
        </w:tc>
        <w:tc>
          <w:tcPr>
            <w:tcW w:w="5670" w:type="dxa"/>
          </w:tcPr>
          <w:p w:rsidR="000C3D93" w:rsidRPr="00A86AD6" w:rsidRDefault="00A86AD6" w:rsidP="00580988">
            <w:pPr>
              <w:rPr>
                <w:b/>
                <w:bCs/>
                <w:i/>
              </w:rPr>
            </w:pPr>
            <w:r>
              <w:rPr>
                <w:bCs/>
              </w:rPr>
              <w:t>О</w:t>
            </w:r>
            <w:r w:rsidRPr="00A86AD6">
              <w:rPr>
                <w:bCs/>
              </w:rPr>
              <w:t>тбор материала для индивидуальных проектов.</w:t>
            </w:r>
          </w:p>
        </w:tc>
        <w:tc>
          <w:tcPr>
            <w:tcW w:w="1984" w:type="dxa"/>
            <w:vMerge/>
          </w:tcPr>
          <w:p w:rsidR="000C3D93" w:rsidRPr="000B0DDD" w:rsidRDefault="000C3D93" w:rsidP="00580988">
            <w:pPr>
              <w:jc w:val="center"/>
            </w:pPr>
          </w:p>
        </w:tc>
        <w:tc>
          <w:tcPr>
            <w:tcW w:w="1701" w:type="dxa"/>
            <w:vMerge/>
          </w:tcPr>
          <w:p w:rsidR="000C3D93" w:rsidRPr="000B0DDD" w:rsidRDefault="000C3D93" w:rsidP="00580988">
            <w:pPr>
              <w:jc w:val="center"/>
            </w:pPr>
          </w:p>
        </w:tc>
        <w:tc>
          <w:tcPr>
            <w:tcW w:w="2062" w:type="dxa"/>
            <w:vMerge/>
          </w:tcPr>
          <w:p w:rsidR="000C3D93" w:rsidRPr="000B0DDD" w:rsidRDefault="000C3D93" w:rsidP="00580988"/>
        </w:tc>
      </w:tr>
      <w:tr w:rsidR="00F5708E" w:rsidRPr="000B0DDD" w:rsidTr="00580988">
        <w:trPr>
          <w:trHeight w:val="371"/>
        </w:trPr>
        <w:tc>
          <w:tcPr>
            <w:tcW w:w="3369" w:type="dxa"/>
            <w:vMerge w:val="restart"/>
          </w:tcPr>
          <w:p w:rsidR="00F5708E" w:rsidRPr="000B0DDD" w:rsidRDefault="00F5708E"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0B0DDD">
              <w:rPr>
                <w:b/>
                <w:bCs/>
              </w:rPr>
              <w:t>Тема 4.2.</w:t>
            </w:r>
            <w:r w:rsidRPr="000B0DDD">
              <w:rPr>
                <w:b/>
              </w:rPr>
              <w:t xml:space="preserve"> Сложность творческих поисков и трагичность судеб поэтов начала </w:t>
            </w:r>
          </w:p>
          <w:p w:rsidR="00F5708E" w:rsidRDefault="00F5708E"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0B0DDD">
              <w:rPr>
                <w:b/>
              </w:rPr>
              <w:t>ХХ века (М.И. Цветаева, О.Э. Мандельштам)</w:t>
            </w:r>
          </w:p>
          <w:p w:rsidR="00F5708E" w:rsidRDefault="00F5708E"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F5708E" w:rsidRDefault="00F5708E"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F5708E" w:rsidRDefault="00F5708E"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F5708E" w:rsidRDefault="00F5708E"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F5708E" w:rsidRDefault="00F5708E"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F5708E" w:rsidRDefault="00F5708E"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F5708E" w:rsidRDefault="00F5708E"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F5708E" w:rsidRDefault="00F5708E"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F5708E" w:rsidRDefault="00F5708E"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F5708E" w:rsidRDefault="00F5708E"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F5708E" w:rsidRDefault="00F5708E"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F5708E" w:rsidRDefault="00F5708E"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F5708E" w:rsidRDefault="00F5708E"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F5708E" w:rsidRDefault="00F5708E"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F5708E" w:rsidRDefault="00F5708E"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F5708E" w:rsidRDefault="00F5708E"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F5708E" w:rsidRDefault="00F5708E"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F5708E" w:rsidRDefault="00F5708E"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F5708E" w:rsidRPr="000B0DDD" w:rsidRDefault="00F5708E"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F5708E" w:rsidRPr="000B0DDD" w:rsidRDefault="00F5708E" w:rsidP="00580988">
            <w:pPr>
              <w:rPr>
                <w:b/>
                <w:bCs/>
                <w:i/>
              </w:rPr>
            </w:pPr>
            <w:r w:rsidRPr="000B0DDD">
              <w:rPr>
                <w:b/>
                <w:bCs/>
                <w:color w:val="000000"/>
              </w:rPr>
              <w:lastRenderedPageBreak/>
              <w:t>Дидактические единицы, содержание</w:t>
            </w:r>
          </w:p>
        </w:tc>
        <w:tc>
          <w:tcPr>
            <w:tcW w:w="1984" w:type="dxa"/>
            <w:vMerge w:val="restart"/>
          </w:tcPr>
          <w:p w:rsidR="00F5708E" w:rsidRPr="000B0DDD" w:rsidRDefault="00F5708E" w:rsidP="00580988">
            <w:pPr>
              <w:jc w:val="center"/>
            </w:pPr>
            <w:r w:rsidRPr="000B0DDD">
              <w:t>2</w:t>
            </w:r>
          </w:p>
        </w:tc>
        <w:tc>
          <w:tcPr>
            <w:tcW w:w="1701" w:type="dxa"/>
            <w:vMerge w:val="restart"/>
          </w:tcPr>
          <w:p w:rsidR="00F5708E" w:rsidRDefault="00F5708E" w:rsidP="00580988">
            <w:pPr>
              <w:jc w:val="center"/>
            </w:pPr>
            <w:r>
              <w:t>ОК 05, ОК 08</w:t>
            </w:r>
          </w:p>
          <w:p w:rsidR="00F5708E" w:rsidRDefault="00F5708E" w:rsidP="00580988">
            <w:pPr>
              <w:jc w:val="center"/>
            </w:pPr>
          </w:p>
          <w:p w:rsidR="00F5708E" w:rsidRDefault="00F5708E" w:rsidP="00580988">
            <w:pPr>
              <w:jc w:val="center"/>
            </w:pPr>
          </w:p>
          <w:p w:rsidR="00F5708E" w:rsidRDefault="00F5708E" w:rsidP="00580988">
            <w:pPr>
              <w:jc w:val="center"/>
            </w:pPr>
          </w:p>
          <w:p w:rsidR="00F5708E" w:rsidRDefault="00F5708E" w:rsidP="00580988">
            <w:pPr>
              <w:jc w:val="center"/>
            </w:pPr>
          </w:p>
          <w:p w:rsidR="00F5708E" w:rsidRDefault="00F5708E" w:rsidP="00580988">
            <w:pPr>
              <w:jc w:val="center"/>
            </w:pPr>
          </w:p>
          <w:p w:rsidR="00F5708E" w:rsidRDefault="00F5708E" w:rsidP="00580988">
            <w:pPr>
              <w:jc w:val="center"/>
            </w:pPr>
          </w:p>
          <w:p w:rsidR="00F5708E" w:rsidRPr="000B0DDD" w:rsidRDefault="00F5708E" w:rsidP="00580988">
            <w:pPr>
              <w:jc w:val="center"/>
            </w:pPr>
          </w:p>
        </w:tc>
        <w:tc>
          <w:tcPr>
            <w:tcW w:w="2062" w:type="dxa"/>
            <w:vMerge w:val="restart"/>
          </w:tcPr>
          <w:p w:rsidR="00F5708E" w:rsidRDefault="00F5708E" w:rsidP="00580988">
            <w:r>
              <w:t>ЛР 06, МР 09, ПРб06, ПРб09</w:t>
            </w:r>
          </w:p>
          <w:p w:rsidR="00F5708E" w:rsidRDefault="00F5708E" w:rsidP="00580988"/>
          <w:p w:rsidR="00F5708E" w:rsidRDefault="00F5708E" w:rsidP="00580988"/>
          <w:p w:rsidR="00F5708E" w:rsidRDefault="00F5708E" w:rsidP="00580988"/>
          <w:p w:rsidR="00F5708E" w:rsidRDefault="00F5708E" w:rsidP="00580988"/>
          <w:p w:rsidR="00F5708E" w:rsidRDefault="00F5708E" w:rsidP="00580988"/>
          <w:p w:rsidR="00F5708E" w:rsidRDefault="00F5708E" w:rsidP="00580988"/>
          <w:p w:rsidR="00F5708E" w:rsidRDefault="00F5708E" w:rsidP="00580988"/>
          <w:p w:rsidR="00F5708E" w:rsidRDefault="00F5708E" w:rsidP="00580988"/>
          <w:p w:rsidR="00F5708E" w:rsidRDefault="00F5708E" w:rsidP="00580988"/>
          <w:p w:rsidR="00F5708E" w:rsidRDefault="00F5708E" w:rsidP="00580988"/>
          <w:p w:rsidR="00F5708E" w:rsidRDefault="00F5708E" w:rsidP="00580988"/>
          <w:p w:rsidR="00F5708E" w:rsidRDefault="00F5708E" w:rsidP="00580988"/>
          <w:p w:rsidR="00F5708E" w:rsidRDefault="00F5708E" w:rsidP="00580988"/>
          <w:p w:rsidR="00F5708E" w:rsidRDefault="00F5708E" w:rsidP="00580988"/>
          <w:p w:rsidR="00F5708E" w:rsidRDefault="00F5708E" w:rsidP="00580988"/>
          <w:p w:rsidR="00F5708E" w:rsidRDefault="00F5708E" w:rsidP="00580988"/>
          <w:p w:rsidR="00F5708E" w:rsidRDefault="00F5708E" w:rsidP="00580988"/>
          <w:p w:rsidR="00F5708E" w:rsidRDefault="00F5708E" w:rsidP="00580988"/>
          <w:p w:rsidR="00F5708E" w:rsidRDefault="00F5708E" w:rsidP="00580988"/>
          <w:p w:rsidR="00F5708E" w:rsidRDefault="00F5708E" w:rsidP="00580988"/>
          <w:p w:rsidR="00F5708E" w:rsidRDefault="00F5708E" w:rsidP="00580988"/>
          <w:p w:rsidR="00F5708E" w:rsidRDefault="00F5708E" w:rsidP="00580988"/>
          <w:p w:rsidR="00F5708E" w:rsidRPr="000B0DDD" w:rsidRDefault="00F5708E" w:rsidP="00580988"/>
        </w:tc>
      </w:tr>
      <w:tr w:rsidR="00F5708E" w:rsidRPr="000B0DDD" w:rsidTr="00580988">
        <w:trPr>
          <w:trHeight w:val="371"/>
        </w:trPr>
        <w:tc>
          <w:tcPr>
            <w:tcW w:w="3369" w:type="dxa"/>
            <w:vMerge/>
          </w:tcPr>
          <w:p w:rsidR="00F5708E" w:rsidRPr="000B0DDD" w:rsidRDefault="00F5708E"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F5708E" w:rsidRPr="000B0DDD" w:rsidRDefault="00F5708E"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0B0DDD">
              <w:rPr>
                <w:shd w:val="clear" w:color="auto" w:fill="FFFFFF"/>
              </w:rPr>
              <w:t>М.И. Цветаева. Сведения из биографии</w:t>
            </w:r>
            <w:r w:rsidRPr="000B0DDD">
              <w:t xml:space="preserve">. </w:t>
            </w:r>
            <w:r w:rsidRPr="000B0DDD">
              <w:rPr>
                <w:shd w:val="clear" w:color="auto" w:fill="FFFFFF"/>
              </w:rPr>
              <w:t>Стихотворения: «Моим стихам, написанным так рано…», «Стихи к Блоку» («Имя твое – птица в руке…»), «Кто создан из камня, кто создан из глины…», «Тоска по родине! Давно…», «Генералам 12 года», «Плач матери по новобранцу…».</w:t>
            </w:r>
            <w:r w:rsidRPr="000B0DDD">
              <w:t xml:space="preserve"> Основные темы творчества Цветаевой. Конфликт быта и бытия, времени и вечности. Поэзия как </w:t>
            </w:r>
            <w:r w:rsidRPr="000B0DDD">
              <w:lastRenderedPageBreak/>
              <w:t>напряженный монолог-исповедь. Фольклорные и литературные образы и мотивы в лирике Цветаевой. Своеобразие стиля поэтессы.</w:t>
            </w:r>
          </w:p>
          <w:p w:rsidR="00F5708E" w:rsidRPr="000B0DDD" w:rsidRDefault="00F5708E" w:rsidP="00580988">
            <w:pPr>
              <w:jc w:val="both"/>
            </w:pPr>
            <w:r w:rsidRPr="000B0DDD">
              <w:t xml:space="preserve">О.Э. </w:t>
            </w:r>
            <w:proofErr w:type="spellStart"/>
            <w:r w:rsidRPr="000B0DDD">
              <w:t>Мальденштам.Сведения</w:t>
            </w:r>
            <w:proofErr w:type="spellEnd"/>
            <w:r w:rsidRPr="000B0DDD">
              <w:t xml:space="preserve"> из биографии. Стихи: «</w:t>
            </w:r>
            <w:r w:rsidRPr="000B0DDD">
              <w:rPr>
                <w:lang w:val="en-US"/>
              </w:rPr>
              <w:t>NotreDame</w:t>
            </w:r>
            <w:r w:rsidRPr="000B0DDD">
              <w:t>», «Бессонница. Гомер. Тугие паруса…», «За гремучую доблесть грядущих веков…», «Я вернулся в мой город, знакомый до слез…», «Петербургские строфы», «Концерт на вокзале», «Рим».</w:t>
            </w:r>
          </w:p>
          <w:p w:rsidR="00F5708E" w:rsidRPr="000B0DDD" w:rsidRDefault="00F5708E" w:rsidP="00580988">
            <w:pPr>
              <w:jc w:val="both"/>
              <w:rPr>
                <w:bCs/>
              </w:rPr>
            </w:pPr>
            <w:r w:rsidRPr="000B0DDD">
              <w:t>Противостояние поэта «веку-волкодаву». Поиски духовных опор в искусстве и природе. Петербургские мотивы в поэзии. Теория поэтического слова О. Мандельштама.</w:t>
            </w:r>
          </w:p>
          <w:p w:rsidR="00F5708E" w:rsidRPr="000B0DDD" w:rsidRDefault="00F5708E" w:rsidP="00580988">
            <w:pPr>
              <w:rPr>
                <w:b/>
                <w:bCs/>
                <w:i/>
              </w:rPr>
            </w:pPr>
            <w:r w:rsidRPr="000B0DDD">
              <w:rPr>
                <w:bCs/>
              </w:rPr>
              <w:t>Теория литературы:</w:t>
            </w:r>
            <w:r w:rsidRPr="000B0DDD">
              <w:t xml:space="preserve"> развитие понятия о средствах поэтической выразительности.</w:t>
            </w:r>
          </w:p>
        </w:tc>
        <w:tc>
          <w:tcPr>
            <w:tcW w:w="1984" w:type="dxa"/>
            <w:vMerge/>
          </w:tcPr>
          <w:p w:rsidR="00F5708E" w:rsidRPr="000B0DDD" w:rsidRDefault="00F5708E" w:rsidP="00580988">
            <w:pPr>
              <w:jc w:val="center"/>
            </w:pPr>
          </w:p>
        </w:tc>
        <w:tc>
          <w:tcPr>
            <w:tcW w:w="1701" w:type="dxa"/>
            <w:vMerge/>
          </w:tcPr>
          <w:p w:rsidR="00F5708E" w:rsidRPr="000B0DDD" w:rsidRDefault="00F5708E" w:rsidP="00580988">
            <w:pPr>
              <w:jc w:val="center"/>
            </w:pPr>
          </w:p>
        </w:tc>
        <w:tc>
          <w:tcPr>
            <w:tcW w:w="2062" w:type="dxa"/>
            <w:vMerge/>
          </w:tcPr>
          <w:p w:rsidR="00F5708E" w:rsidRPr="000B0DDD" w:rsidRDefault="00F5708E" w:rsidP="00580988"/>
        </w:tc>
      </w:tr>
      <w:tr w:rsidR="00F5708E" w:rsidRPr="000B0DDD" w:rsidTr="00580988">
        <w:trPr>
          <w:trHeight w:val="371"/>
        </w:trPr>
        <w:tc>
          <w:tcPr>
            <w:tcW w:w="3369" w:type="dxa"/>
            <w:vMerge/>
          </w:tcPr>
          <w:p w:rsidR="00F5708E" w:rsidRPr="000B0DDD" w:rsidRDefault="00F5708E"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F5708E" w:rsidRPr="000B0DDD" w:rsidRDefault="00F5708E" w:rsidP="00580988">
            <w:pPr>
              <w:rPr>
                <w:b/>
                <w:bCs/>
                <w:i/>
              </w:rPr>
            </w:pPr>
            <w:r w:rsidRPr="000B0DDD">
              <w:rPr>
                <w:b/>
                <w:bCs/>
                <w:i/>
              </w:rPr>
              <w:t>Тематика практических занятий</w:t>
            </w:r>
          </w:p>
        </w:tc>
        <w:tc>
          <w:tcPr>
            <w:tcW w:w="1984" w:type="dxa"/>
          </w:tcPr>
          <w:p w:rsidR="00F5708E" w:rsidRPr="000B0DDD" w:rsidRDefault="00F5708E" w:rsidP="00580988">
            <w:pPr>
              <w:jc w:val="center"/>
            </w:pPr>
            <w:r w:rsidRPr="000B0DDD">
              <w:t>-</w:t>
            </w:r>
          </w:p>
        </w:tc>
        <w:tc>
          <w:tcPr>
            <w:tcW w:w="1701" w:type="dxa"/>
            <w:vMerge/>
          </w:tcPr>
          <w:p w:rsidR="00F5708E" w:rsidRPr="000B0DDD" w:rsidRDefault="00F5708E" w:rsidP="00580988">
            <w:pPr>
              <w:jc w:val="center"/>
            </w:pPr>
          </w:p>
        </w:tc>
        <w:tc>
          <w:tcPr>
            <w:tcW w:w="2062" w:type="dxa"/>
            <w:vMerge/>
          </w:tcPr>
          <w:p w:rsidR="00F5708E" w:rsidRPr="000B0DDD" w:rsidRDefault="00F5708E" w:rsidP="00580988"/>
        </w:tc>
      </w:tr>
      <w:tr w:rsidR="00F5708E" w:rsidRPr="000B0DDD" w:rsidTr="00580988">
        <w:trPr>
          <w:trHeight w:val="371"/>
        </w:trPr>
        <w:tc>
          <w:tcPr>
            <w:tcW w:w="3369" w:type="dxa"/>
            <w:vMerge/>
          </w:tcPr>
          <w:p w:rsidR="00F5708E" w:rsidRPr="000B0DDD" w:rsidRDefault="00F5708E"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F5708E" w:rsidRPr="000B0DDD" w:rsidRDefault="00F5708E" w:rsidP="00580988">
            <w:pPr>
              <w:rPr>
                <w:b/>
                <w:bCs/>
                <w:i/>
              </w:rPr>
            </w:pPr>
            <w:r w:rsidRPr="000B0DDD">
              <w:rPr>
                <w:b/>
                <w:bCs/>
                <w:i/>
              </w:rPr>
              <w:t>Самостоятельная работа обучающихся</w:t>
            </w:r>
          </w:p>
        </w:tc>
        <w:tc>
          <w:tcPr>
            <w:tcW w:w="1984" w:type="dxa"/>
            <w:vMerge w:val="restart"/>
          </w:tcPr>
          <w:p w:rsidR="00F5708E" w:rsidRPr="000B0DDD" w:rsidRDefault="00F5708E" w:rsidP="00580988">
            <w:pPr>
              <w:jc w:val="center"/>
            </w:pPr>
            <w:r>
              <w:t>1</w:t>
            </w:r>
          </w:p>
        </w:tc>
        <w:tc>
          <w:tcPr>
            <w:tcW w:w="1701" w:type="dxa"/>
            <w:vMerge/>
          </w:tcPr>
          <w:p w:rsidR="00F5708E" w:rsidRPr="000B0DDD" w:rsidRDefault="00F5708E" w:rsidP="00580988">
            <w:pPr>
              <w:jc w:val="center"/>
            </w:pPr>
          </w:p>
        </w:tc>
        <w:tc>
          <w:tcPr>
            <w:tcW w:w="2062" w:type="dxa"/>
            <w:vMerge/>
          </w:tcPr>
          <w:p w:rsidR="00F5708E" w:rsidRPr="000B0DDD" w:rsidRDefault="00F5708E" w:rsidP="00580988"/>
        </w:tc>
      </w:tr>
      <w:tr w:rsidR="00F5708E" w:rsidRPr="000B0DDD" w:rsidTr="00580988">
        <w:trPr>
          <w:trHeight w:val="371"/>
        </w:trPr>
        <w:tc>
          <w:tcPr>
            <w:tcW w:w="3369" w:type="dxa"/>
            <w:vMerge/>
          </w:tcPr>
          <w:p w:rsidR="00F5708E" w:rsidRPr="000B0DDD" w:rsidRDefault="00F5708E"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F5708E" w:rsidRPr="00F5708E" w:rsidRDefault="00F5708E" w:rsidP="00580988">
            <w:pPr>
              <w:rPr>
                <w:b/>
                <w:bCs/>
                <w:i/>
              </w:rPr>
            </w:pPr>
            <w:r>
              <w:t>В</w:t>
            </w:r>
            <w:r w:rsidRPr="00F5708E">
              <w:t>ыразительное чтение стихотворений.</w:t>
            </w:r>
          </w:p>
        </w:tc>
        <w:tc>
          <w:tcPr>
            <w:tcW w:w="1984" w:type="dxa"/>
            <w:vMerge/>
          </w:tcPr>
          <w:p w:rsidR="00F5708E" w:rsidRPr="000B0DDD" w:rsidRDefault="00F5708E" w:rsidP="00580988">
            <w:pPr>
              <w:jc w:val="center"/>
            </w:pPr>
          </w:p>
        </w:tc>
        <w:tc>
          <w:tcPr>
            <w:tcW w:w="1701" w:type="dxa"/>
            <w:vMerge/>
          </w:tcPr>
          <w:p w:rsidR="00F5708E" w:rsidRPr="000B0DDD" w:rsidRDefault="00F5708E" w:rsidP="00580988">
            <w:pPr>
              <w:jc w:val="center"/>
            </w:pPr>
          </w:p>
        </w:tc>
        <w:tc>
          <w:tcPr>
            <w:tcW w:w="2062" w:type="dxa"/>
            <w:vMerge/>
          </w:tcPr>
          <w:p w:rsidR="00F5708E" w:rsidRPr="000B0DDD" w:rsidRDefault="00F5708E" w:rsidP="00580988"/>
        </w:tc>
      </w:tr>
      <w:tr w:rsidR="000C3D93" w:rsidRPr="000B0DDD" w:rsidTr="00580988">
        <w:trPr>
          <w:trHeight w:val="225"/>
        </w:trPr>
        <w:tc>
          <w:tcPr>
            <w:tcW w:w="3369" w:type="dxa"/>
            <w:vMerge w:val="restart"/>
          </w:tcPr>
          <w:p w:rsidR="000C3D93" w:rsidRPr="000B0DDD" w:rsidRDefault="000C3D93"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0B0DDD">
              <w:rPr>
                <w:b/>
                <w:bCs/>
              </w:rPr>
              <w:t>Тема 4.3.</w:t>
            </w:r>
          </w:p>
          <w:p w:rsidR="000C3D93" w:rsidRPr="000B0DDD" w:rsidRDefault="000C3D93" w:rsidP="00580988">
            <w:pPr>
              <w:jc w:val="both"/>
              <w:rPr>
                <w:b/>
                <w:bCs/>
              </w:rPr>
            </w:pPr>
            <w:r w:rsidRPr="000B0DDD">
              <w:rPr>
                <w:b/>
                <w:bCs/>
              </w:rPr>
              <w:t>Платонов</w:t>
            </w:r>
          </w:p>
          <w:p w:rsidR="000C3D93" w:rsidRPr="000B0DDD" w:rsidRDefault="000C3D93"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B0DDD">
              <w:rPr>
                <w:b/>
                <w:bCs/>
              </w:rPr>
              <w:t>Андрей Платонович</w:t>
            </w:r>
          </w:p>
        </w:tc>
        <w:tc>
          <w:tcPr>
            <w:tcW w:w="5670" w:type="dxa"/>
          </w:tcPr>
          <w:p w:rsidR="000C3D93" w:rsidRPr="000B0DDD" w:rsidRDefault="000C3D93" w:rsidP="00580988">
            <w:pPr>
              <w:rPr>
                <w:b/>
                <w:bCs/>
                <w:i/>
              </w:rPr>
            </w:pPr>
            <w:r w:rsidRPr="000B0DDD">
              <w:rPr>
                <w:b/>
                <w:bCs/>
                <w:color w:val="000000"/>
              </w:rPr>
              <w:t>Дидактические единицы, содержание</w:t>
            </w:r>
          </w:p>
        </w:tc>
        <w:tc>
          <w:tcPr>
            <w:tcW w:w="1984" w:type="dxa"/>
            <w:vMerge w:val="restart"/>
          </w:tcPr>
          <w:p w:rsidR="000C3D93" w:rsidRPr="000B0DDD" w:rsidRDefault="000C3D93" w:rsidP="00580988">
            <w:pPr>
              <w:jc w:val="center"/>
            </w:pPr>
            <w:r w:rsidRPr="000B0DDD">
              <w:t>2</w:t>
            </w:r>
          </w:p>
        </w:tc>
        <w:tc>
          <w:tcPr>
            <w:tcW w:w="1701" w:type="dxa"/>
            <w:vMerge w:val="restart"/>
          </w:tcPr>
          <w:p w:rsidR="000C3D93" w:rsidRPr="000B0DDD" w:rsidRDefault="000C3D93" w:rsidP="00580988">
            <w:pPr>
              <w:jc w:val="center"/>
            </w:pPr>
            <w:r>
              <w:t>ОК 05, ОК 08</w:t>
            </w:r>
          </w:p>
        </w:tc>
        <w:tc>
          <w:tcPr>
            <w:tcW w:w="2062" w:type="dxa"/>
            <w:vMerge w:val="restart"/>
          </w:tcPr>
          <w:p w:rsidR="000C3D93" w:rsidRPr="000B0DDD" w:rsidRDefault="000C3D93" w:rsidP="00580988">
            <w:r>
              <w:t>ЛР 09, МР 09, ПРб05, ПРб07</w:t>
            </w:r>
          </w:p>
        </w:tc>
      </w:tr>
      <w:tr w:rsidR="000C3D93" w:rsidRPr="000B0DDD" w:rsidTr="00580988">
        <w:trPr>
          <w:trHeight w:val="224"/>
        </w:trPr>
        <w:tc>
          <w:tcPr>
            <w:tcW w:w="3369" w:type="dxa"/>
            <w:vMerge/>
          </w:tcPr>
          <w:p w:rsidR="000C3D93" w:rsidRPr="000B0DDD" w:rsidRDefault="000C3D93"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0C3D93" w:rsidRPr="000B0DDD" w:rsidRDefault="000C3D93" w:rsidP="00580988">
            <w:pPr>
              <w:jc w:val="both"/>
            </w:pPr>
            <w:r w:rsidRPr="000B0DDD">
              <w:t>Сведения из биографии. Рассказ «В прекрасном и яростном мире». Повесть «Котлован».</w:t>
            </w:r>
          </w:p>
          <w:p w:rsidR="000C3D93" w:rsidRPr="000B0DDD" w:rsidRDefault="000C3D93" w:rsidP="00580988">
            <w:pPr>
              <w:jc w:val="both"/>
              <w:rPr>
                <w:bCs/>
              </w:rPr>
            </w:pPr>
            <w:r w:rsidRPr="000B0DDD">
              <w:t>Поиски положительного героя писателем. Единство нравственного и эстетического. Труд как основа нравственности человека. Принципы создания характеров. Социально-философское содержание творчества А. Платонова, своеобразие художественных средств (переплетение реального и фантастического в характерах героев-правдоискателей, метафоричность образов, язык произведений Платонова). Традиции русской сатиры в творчестве писателя.</w:t>
            </w:r>
          </w:p>
          <w:p w:rsidR="000C3D93" w:rsidRPr="000B0DDD" w:rsidRDefault="000C3D93" w:rsidP="00580988">
            <w:pPr>
              <w:rPr>
                <w:b/>
                <w:bCs/>
                <w:i/>
              </w:rPr>
            </w:pPr>
            <w:r w:rsidRPr="000B0DDD">
              <w:rPr>
                <w:bCs/>
              </w:rPr>
              <w:t>Теория литературы:</w:t>
            </w:r>
            <w:r w:rsidRPr="000B0DDD">
              <w:t>развитие понятия о стиле писателя</w:t>
            </w:r>
          </w:p>
        </w:tc>
        <w:tc>
          <w:tcPr>
            <w:tcW w:w="1984" w:type="dxa"/>
            <w:vMerge/>
          </w:tcPr>
          <w:p w:rsidR="000C3D93" w:rsidRPr="000B0DDD" w:rsidRDefault="000C3D93" w:rsidP="00580988">
            <w:pPr>
              <w:jc w:val="center"/>
            </w:pPr>
          </w:p>
        </w:tc>
        <w:tc>
          <w:tcPr>
            <w:tcW w:w="1701" w:type="dxa"/>
            <w:vMerge/>
          </w:tcPr>
          <w:p w:rsidR="000C3D93" w:rsidRPr="000B0DDD" w:rsidRDefault="000C3D93" w:rsidP="00580988">
            <w:pPr>
              <w:jc w:val="center"/>
            </w:pPr>
          </w:p>
        </w:tc>
        <w:tc>
          <w:tcPr>
            <w:tcW w:w="2062" w:type="dxa"/>
            <w:vMerge/>
          </w:tcPr>
          <w:p w:rsidR="000C3D93" w:rsidRPr="000B0DDD" w:rsidRDefault="000C3D93" w:rsidP="00580988"/>
        </w:tc>
      </w:tr>
      <w:tr w:rsidR="000C3D93" w:rsidRPr="000B0DDD" w:rsidTr="00580988">
        <w:trPr>
          <w:trHeight w:val="224"/>
        </w:trPr>
        <w:tc>
          <w:tcPr>
            <w:tcW w:w="3369" w:type="dxa"/>
            <w:vMerge/>
          </w:tcPr>
          <w:p w:rsidR="000C3D93" w:rsidRPr="000B0DDD" w:rsidRDefault="000C3D93"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0C3D93" w:rsidRPr="000B0DDD" w:rsidRDefault="000C3D93" w:rsidP="00580988">
            <w:pPr>
              <w:rPr>
                <w:b/>
                <w:bCs/>
                <w:i/>
              </w:rPr>
            </w:pPr>
            <w:r w:rsidRPr="000B0DDD">
              <w:rPr>
                <w:b/>
                <w:bCs/>
                <w:i/>
              </w:rPr>
              <w:t>Тематика практических занятий</w:t>
            </w:r>
          </w:p>
        </w:tc>
        <w:tc>
          <w:tcPr>
            <w:tcW w:w="1984" w:type="dxa"/>
          </w:tcPr>
          <w:p w:rsidR="000C3D93" w:rsidRPr="000B0DDD" w:rsidRDefault="000C3D93" w:rsidP="00580988">
            <w:pPr>
              <w:jc w:val="center"/>
            </w:pPr>
            <w:r w:rsidRPr="000B0DDD">
              <w:t>-</w:t>
            </w:r>
          </w:p>
        </w:tc>
        <w:tc>
          <w:tcPr>
            <w:tcW w:w="1701" w:type="dxa"/>
            <w:vMerge/>
          </w:tcPr>
          <w:p w:rsidR="000C3D93" w:rsidRPr="000B0DDD" w:rsidRDefault="000C3D93" w:rsidP="00580988">
            <w:pPr>
              <w:jc w:val="center"/>
            </w:pPr>
          </w:p>
        </w:tc>
        <w:tc>
          <w:tcPr>
            <w:tcW w:w="2062" w:type="dxa"/>
            <w:vMerge/>
          </w:tcPr>
          <w:p w:rsidR="000C3D93" w:rsidRPr="000B0DDD" w:rsidRDefault="000C3D93" w:rsidP="00580988"/>
        </w:tc>
      </w:tr>
      <w:tr w:rsidR="000C3D93" w:rsidRPr="000B0DDD" w:rsidTr="00580988">
        <w:trPr>
          <w:trHeight w:val="224"/>
        </w:trPr>
        <w:tc>
          <w:tcPr>
            <w:tcW w:w="3369" w:type="dxa"/>
            <w:vMerge/>
          </w:tcPr>
          <w:p w:rsidR="000C3D93" w:rsidRPr="000B0DDD" w:rsidRDefault="000C3D93"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0C3D93" w:rsidRPr="000B0DDD" w:rsidRDefault="000C3D93" w:rsidP="00580988">
            <w:pPr>
              <w:rPr>
                <w:b/>
                <w:bCs/>
                <w:i/>
              </w:rPr>
            </w:pPr>
            <w:r w:rsidRPr="000B0DDD">
              <w:rPr>
                <w:b/>
                <w:bCs/>
                <w:i/>
              </w:rPr>
              <w:t>Самостоятельная работа обучающихся</w:t>
            </w:r>
          </w:p>
        </w:tc>
        <w:tc>
          <w:tcPr>
            <w:tcW w:w="1984" w:type="dxa"/>
            <w:vMerge w:val="restart"/>
          </w:tcPr>
          <w:p w:rsidR="000C3D93" w:rsidRPr="000B0DDD" w:rsidRDefault="00164B7F" w:rsidP="00580988">
            <w:pPr>
              <w:jc w:val="center"/>
            </w:pPr>
            <w:r>
              <w:t>1</w:t>
            </w:r>
          </w:p>
        </w:tc>
        <w:tc>
          <w:tcPr>
            <w:tcW w:w="1701" w:type="dxa"/>
            <w:vMerge/>
          </w:tcPr>
          <w:p w:rsidR="000C3D93" w:rsidRPr="000B0DDD" w:rsidRDefault="000C3D93" w:rsidP="00580988">
            <w:pPr>
              <w:jc w:val="center"/>
            </w:pPr>
          </w:p>
        </w:tc>
        <w:tc>
          <w:tcPr>
            <w:tcW w:w="2062" w:type="dxa"/>
            <w:vMerge/>
          </w:tcPr>
          <w:p w:rsidR="000C3D93" w:rsidRPr="000B0DDD" w:rsidRDefault="000C3D93" w:rsidP="00580988"/>
        </w:tc>
      </w:tr>
      <w:tr w:rsidR="000C3D93" w:rsidRPr="000B0DDD" w:rsidTr="00580988">
        <w:trPr>
          <w:trHeight w:val="224"/>
        </w:trPr>
        <w:tc>
          <w:tcPr>
            <w:tcW w:w="3369" w:type="dxa"/>
            <w:vMerge/>
          </w:tcPr>
          <w:p w:rsidR="000C3D93" w:rsidRPr="000B0DDD" w:rsidRDefault="000C3D93"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0C3D93" w:rsidRPr="00164B7F" w:rsidRDefault="00164B7F" w:rsidP="00580988">
            <w:pPr>
              <w:rPr>
                <w:b/>
                <w:bCs/>
                <w:i/>
              </w:rPr>
            </w:pPr>
            <w:r>
              <w:t>А</w:t>
            </w:r>
            <w:r w:rsidRPr="00164B7F">
              <w:t>налитическое чтение повести «Котлован».</w:t>
            </w:r>
          </w:p>
        </w:tc>
        <w:tc>
          <w:tcPr>
            <w:tcW w:w="1984" w:type="dxa"/>
            <w:vMerge/>
          </w:tcPr>
          <w:p w:rsidR="000C3D93" w:rsidRPr="000B0DDD" w:rsidRDefault="000C3D93" w:rsidP="00580988">
            <w:pPr>
              <w:jc w:val="center"/>
            </w:pPr>
          </w:p>
        </w:tc>
        <w:tc>
          <w:tcPr>
            <w:tcW w:w="1701" w:type="dxa"/>
            <w:vMerge/>
          </w:tcPr>
          <w:p w:rsidR="000C3D93" w:rsidRPr="000B0DDD" w:rsidRDefault="000C3D93" w:rsidP="00580988">
            <w:pPr>
              <w:jc w:val="center"/>
            </w:pPr>
          </w:p>
        </w:tc>
        <w:tc>
          <w:tcPr>
            <w:tcW w:w="2062" w:type="dxa"/>
            <w:vMerge/>
          </w:tcPr>
          <w:p w:rsidR="000C3D93" w:rsidRPr="000B0DDD" w:rsidRDefault="000C3D93" w:rsidP="00580988"/>
        </w:tc>
      </w:tr>
      <w:tr w:rsidR="006709D0" w:rsidRPr="000B0DDD" w:rsidTr="00580988">
        <w:trPr>
          <w:trHeight w:val="151"/>
        </w:trPr>
        <w:tc>
          <w:tcPr>
            <w:tcW w:w="3369" w:type="dxa"/>
            <w:vMerge w:val="restart"/>
          </w:tcPr>
          <w:p w:rsidR="006709D0" w:rsidRPr="000B0DDD" w:rsidRDefault="006709D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0B0DDD">
              <w:rPr>
                <w:b/>
                <w:bCs/>
              </w:rPr>
              <w:t>Тема 4.4.</w:t>
            </w:r>
          </w:p>
          <w:p w:rsidR="006709D0" w:rsidRDefault="006709D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B0DDD">
              <w:rPr>
                <w:b/>
                <w:bCs/>
              </w:rPr>
              <w:t>Бабель Исаак Эммануилович</w:t>
            </w:r>
          </w:p>
          <w:p w:rsidR="006709D0" w:rsidRDefault="006709D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709D0" w:rsidRDefault="006709D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709D0" w:rsidRDefault="006709D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709D0" w:rsidRDefault="006709D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709D0" w:rsidRDefault="006709D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709D0" w:rsidRDefault="006709D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709D0" w:rsidRDefault="006709D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709D0" w:rsidRPr="000B0DDD" w:rsidRDefault="006709D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6709D0" w:rsidRPr="000B0DDD" w:rsidRDefault="006709D0" w:rsidP="00580988">
            <w:pPr>
              <w:rPr>
                <w:b/>
                <w:bCs/>
                <w:i/>
              </w:rPr>
            </w:pPr>
            <w:r w:rsidRPr="000B0DDD">
              <w:rPr>
                <w:b/>
                <w:bCs/>
                <w:color w:val="000000"/>
              </w:rPr>
              <w:lastRenderedPageBreak/>
              <w:t>Дидактические единицы, содержание</w:t>
            </w:r>
          </w:p>
        </w:tc>
        <w:tc>
          <w:tcPr>
            <w:tcW w:w="1984" w:type="dxa"/>
            <w:vMerge w:val="restart"/>
          </w:tcPr>
          <w:p w:rsidR="006709D0" w:rsidRPr="000B0DDD" w:rsidRDefault="006709D0" w:rsidP="00580988">
            <w:pPr>
              <w:jc w:val="center"/>
            </w:pPr>
            <w:r w:rsidRPr="000B0DDD">
              <w:t>2</w:t>
            </w:r>
          </w:p>
        </w:tc>
        <w:tc>
          <w:tcPr>
            <w:tcW w:w="1701" w:type="dxa"/>
            <w:vMerge w:val="restart"/>
          </w:tcPr>
          <w:p w:rsidR="006709D0" w:rsidRDefault="006709D0" w:rsidP="006709D0">
            <w:r>
              <w:t>ОК 05, ОК 08</w:t>
            </w:r>
          </w:p>
          <w:p w:rsidR="006709D0" w:rsidRDefault="006709D0" w:rsidP="006709D0"/>
          <w:p w:rsidR="006709D0" w:rsidRDefault="006709D0" w:rsidP="006709D0"/>
          <w:p w:rsidR="006709D0" w:rsidRDefault="006709D0" w:rsidP="006709D0"/>
          <w:p w:rsidR="006709D0" w:rsidRDefault="006709D0" w:rsidP="006709D0"/>
          <w:p w:rsidR="006709D0" w:rsidRDefault="006709D0" w:rsidP="006709D0"/>
          <w:p w:rsidR="006709D0" w:rsidRDefault="006709D0" w:rsidP="006709D0"/>
          <w:p w:rsidR="006709D0" w:rsidRDefault="006709D0" w:rsidP="006709D0"/>
          <w:p w:rsidR="006709D0" w:rsidRDefault="006709D0" w:rsidP="006709D0"/>
          <w:p w:rsidR="006709D0" w:rsidRDefault="006709D0" w:rsidP="006709D0"/>
          <w:p w:rsidR="006709D0" w:rsidRDefault="006709D0" w:rsidP="006709D0"/>
          <w:p w:rsidR="006709D0" w:rsidRPr="000B0DDD" w:rsidRDefault="006709D0" w:rsidP="006709D0"/>
        </w:tc>
        <w:tc>
          <w:tcPr>
            <w:tcW w:w="2062" w:type="dxa"/>
            <w:vMerge w:val="restart"/>
          </w:tcPr>
          <w:p w:rsidR="006709D0" w:rsidRDefault="006709D0" w:rsidP="00580988">
            <w:r>
              <w:lastRenderedPageBreak/>
              <w:t>ЛР 01, МР 09, ПРб05, ПРб09</w:t>
            </w:r>
          </w:p>
          <w:p w:rsidR="006709D0" w:rsidRDefault="006709D0" w:rsidP="00580988"/>
          <w:p w:rsidR="006709D0" w:rsidRDefault="006709D0" w:rsidP="00580988"/>
          <w:p w:rsidR="006709D0" w:rsidRDefault="006709D0" w:rsidP="00580988"/>
          <w:p w:rsidR="006709D0" w:rsidRDefault="006709D0" w:rsidP="00580988"/>
          <w:p w:rsidR="006709D0" w:rsidRDefault="006709D0" w:rsidP="00580988"/>
          <w:p w:rsidR="006709D0" w:rsidRDefault="006709D0" w:rsidP="00580988"/>
          <w:p w:rsidR="006709D0" w:rsidRDefault="006709D0" w:rsidP="00580988"/>
          <w:p w:rsidR="006709D0" w:rsidRDefault="006709D0" w:rsidP="00580988"/>
          <w:p w:rsidR="006709D0" w:rsidRPr="000B0DDD" w:rsidRDefault="006709D0" w:rsidP="00580988"/>
        </w:tc>
      </w:tr>
      <w:tr w:rsidR="006709D0" w:rsidRPr="000B0DDD" w:rsidTr="00580988">
        <w:trPr>
          <w:trHeight w:val="149"/>
        </w:trPr>
        <w:tc>
          <w:tcPr>
            <w:tcW w:w="3369" w:type="dxa"/>
            <w:vMerge/>
          </w:tcPr>
          <w:p w:rsidR="006709D0" w:rsidRPr="000B0DDD" w:rsidRDefault="006709D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6709D0" w:rsidRPr="0066457C" w:rsidRDefault="006709D0" w:rsidP="00580988">
            <w:pPr>
              <w:pStyle w:val="1"/>
              <w:ind w:firstLine="0"/>
              <w:outlineLvl w:val="0"/>
              <w:rPr>
                <w:shd w:val="clear" w:color="auto" w:fill="FFFFFF"/>
              </w:rPr>
            </w:pPr>
            <w:r w:rsidRPr="0066457C">
              <w:t>Сведения из биографии.</w:t>
            </w:r>
          </w:p>
          <w:p w:rsidR="006709D0" w:rsidRPr="000B0DDD" w:rsidRDefault="006709D0" w:rsidP="00580988">
            <w:pPr>
              <w:pStyle w:val="FR1"/>
              <w:ind w:left="0" w:right="0"/>
              <w:jc w:val="both"/>
              <w:rPr>
                <w:rFonts w:ascii="Times New Roman" w:hAnsi="Times New Roman" w:cs="Times New Roman"/>
                <w:bCs/>
                <w:sz w:val="24"/>
                <w:szCs w:val="24"/>
              </w:rPr>
            </w:pPr>
            <w:r w:rsidRPr="000B0DDD">
              <w:rPr>
                <w:rFonts w:ascii="Times New Roman" w:hAnsi="Times New Roman" w:cs="Times New Roman"/>
                <w:sz w:val="24"/>
                <w:szCs w:val="24"/>
                <w:shd w:val="clear" w:color="auto" w:fill="FFFFFF"/>
              </w:rPr>
              <w:lastRenderedPageBreak/>
              <w:t xml:space="preserve">Рассказы: «Мой первый гусь», «Соль». </w:t>
            </w:r>
            <w:r w:rsidRPr="000B0DDD">
              <w:rPr>
                <w:rFonts w:ascii="Times New Roman" w:hAnsi="Times New Roman" w:cs="Times New Roman"/>
                <w:sz w:val="24"/>
                <w:szCs w:val="24"/>
              </w:rPr>
              <w:t>Проблематика и особенности поэтики прозы Бабеля. Изображение событий гражданской войны в книге рассказов «Конармия». Сочетание трагического и комического, прекрасного и безобразного в рассказах Бабеля.</w:t>
            </w:r>
          </w:p>
          <w:p w:rsidR="006709D0" w:rsidRPr="000B0DDD" w:rsidRDefault="006709D0" w:rsidP="00580988">
            <w:pPr>
              <w:rPr>
                <w:b/>
                <w:bCs/>
                <w:i/>
              </w:rPr>
            </w:pPr>
            <w:r w:rsidRPr="000B0DDD">
              <w:rPr>
                <w:bCs/>
              </w:rPr>
              <w:t>Теория литературы:</w:t>
            </w:r>
            <w:r w:rsidRPr="000B0DDD">
              <w:t xml:space="preserve"> развитие понятия о рассказе.</w:t>
            </w:r>
          </w:p>
        </w:tc>
        <w:tc>
          <w:tcPr>
            <w:tcW w:w="1984" w:type="dxa"/>
            <w:vMerge/>
          </w:tcPr>
          <w:p w:rsidR="006709D0" w:rsidRPr="000B0DDD" w:rsidRDefault="006709D0" w:rsidP="00580988">
            <w:pPr>
              <w:jc w:val="center"/>
            </w:pPr>
          </w:p>
        </w:tc>
        <w:tc>
          <w:tcPr>
            <w:tcW w:w="1701" w:type="dxa"/>
            <w:vMerge/>
          </w:tcPr>
          <w:p w:rsidR="006709D0" w:rsidRPr="000B0DDD" w:rsidRDefault="006709D0" w:rsidP="00580988">
            <w:pPr>
              <w:jc w:val="center"/>
            </w:pPr>
          </w:p>
        </w:tc>
        <w:tc>
          <w:tcPr>
            <w:tcW w:w="2062" w:type="dxa"/>
            <w:vMerge/>
          </w:tcPr>
          <w:p w:rsidR="006709D0" w:rsidRPr="000B0DDD" w:rsidRDefault="006709D0" w:rsidP="00580988"/>
        </w:tc>
      </w:tr>
      <w:tr w:rsidR="006709D0" w:rsidRPr="000B0DDD" w:rsidTr="00580988">
        <w:trPr>
          <w:trHeight w:val="149"/>
        </w:trPr>
        <w:tc>
          <w:tcPr>
            <w:tcW w:w="3369" w:type="dxa"/>
            <w:vMerge/>
          </w:tcPr>
          <w:p w:rsidR="006709D0" w:rsidRPr="000B0DDD" w:rsidRDefault="006709D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6709D0" w:rsidRPr="000B0DDD" w:rsidRDefault="006709D0" w:rsidP="00580988">
            <w:pPr>
              <w:rPr>
                <w:b/>
                <w:bCs/>
                <w:i/>
              </w:rPr>
            </w:pPr>
            <w:r w:rsidRPr="000B0DDD">
              <w:rPr>
                <w:b/>
                <w:bCs/>
                <w:i/>
              </w:rPr>
              <w:t>Тематика практических занятий</w:t>
            </w:r>
          </w:p>
        </w:tc>
        <w:tc>
          <w:tcPr>
            <w:tcW w:w="1984" w:type="dxa"/>
          </w:tcPr>
          <w:p w:rsidR="006709D0" w:rsidRPr="000B0DDD" w:rsidRDefault="006709D0" w:rsidP="00580988">
            <w:pPr>
              <w:jc w:val="center"/>
            </w:pPr>
            <w:r w:rsidRPr="000B0DDD">
              <w:t>-</w:t>
            </w:r>
          </w:p>
        </w:tc>
        <w:tc>
          <w:tcPr>
            <w:tcW w:w="1701" w:type="dxa"/>
            <w:vMerge/>
          </w:tcPr>
          <w:p w:rsidR="006709D0" w:rsidRPr="000B0DDD" w:rsidRDefault="006709D0" w:rsidP="00580988">
            <w:pPr>
              <w:jc w:val="center"/>
            </w:pPr>
          </w:p>
        </w:tc>
        <w:tc>
          <w:tcPr>
            <w:tcW w:w="2062" w:type="dxa"/>
            <w:vMerge/>
          </w:tcPr>
          <w:p w:rsidR="006709D0" w:rsidRPr="000B0DDD" w:rsidRDefault="006709D0" w:rsidP="00580988"/>
        </w:tc>
      </w:tr>
      <w:tr w:rsidR="006709D0" w:rsidRPr="000B0DDD" w:rsidTr="00580988">
        <w:trPr>
          <w:trHeight w:val="149"/>
        </w:trPr>
        <w:tc>
          <w:tcPr>
            <w:tcW w:w="3369" w:type="dxa"/>
            <w:vMerge/>
          </w:tcPr>
          <w:p w:rsidR="006709D0" w:rsidRPr="000B0DDD" w:rsidRDefault="006709D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6709D0" w:rsidRPr="000B0DDD" w:rsidRDefault="006709D0" w:rsidP="00580988">
            <w:pPr>
              <w:rPr>
                <w:b/>
                <w:bCs/>
                <w:i/>
              </w:rPr>
            </w:pPr>
            <w:r w:rsidRPr="000B0DDD">
              <w:rPr>
                <w:b/>
                <w:bCs/>
                <w:i/>
              </w:rPr>
              <w:t>Самостоятельная работа обучающихся</w:t>
            </w:r>
          </w:p>
        </w:tc>
        <w:tc>
          <w:tcPr>
            <w:tcW w:w="1984" w:type="dxa"/>
            <w:vMerge w:val="restart"/>
          </w:tcPr>
          <w:p w:rsidR="006709D0" w:rsidRPr="000B0DDD" w:rsidRDefault="001D6372" w:rsidP="00580988">
            <w:pPr>
              <w:jc w:val="center"/>
            </w:pPr>
            <w:r>
              <w:t>1</w:t>
            </w:r>
          </w:p>
        </w:tc>
        <w:tc>
          <w:tcPr>
            <w:tcW w:w="1701" w:type="dxa"/>
            <w:vMerge/>
          </w:tcPr>
          <w:p w:rsidR="006709D0" w:rsidRPr="000B0DDD" w:rsidRDefault="006709D0" w:rsidP="00580988">
            <w:pPr>
              <w:jc w:val="center"/>
            </w:pPr>
          </w:p>
        </w:tc>
        <w:tc>
          <w:tcPr>
            <w:tcW w:w="2062" w:type="dxa"/>
            <w:vMerge/>
          </w:tcPr>
          <w:p w:rsidR="006709D0" w:rsidRPr="000B0DDD" w:rsidRDefault="006709D0" w:rsidP="00580988"/>
        </w:tc>
      </w:tr>
      <w:tr w:rsidR="006709D0" w:rsidRPr="000B0DDD" w:rsidTr="00580988">
        <w:trPr>
          <w:trHeight w:val="149"/>
        </w:trPr>
        <w:tc>
          <w:tcPr>
            <w:tcW w:w="3369" w:type="dxa"/>
            <w:vMerge/>
          </w:tcPr>
          <w:p w:rsidR="006709D0" w:rsidRPr="000B0DDD" w:rsidRDefault="006709D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6709D0" w:rsidRPr="001D6372" w:rsidRDefault="001D6372" w:rsidP="00580988">
            <w:pPr>
              <w:rPr>
                <w:b/>
                <w:bCs/>
                <w:i/>
              </w:rPr>
            </w:pPr>
            <w:r>
              <w:t>А</w:t>
            </w:r>
            <w:r w:rsidRPr="001D6372">
              <w:t xml:space="preserve">налитическое чтение рассказов </w:t>
            </w:r>
            <w:r w:rsidRPr="001D6372">
              <w:rPr>
                <w:shd w:val="clear" w:color="auto" w:fill="FFFFFF"/>
              </w:rPr>
              <w:t>«Мой первый гусь», «Соль».</w:t>
            </w:r>
          </w:p>
        </w:tc>
        <w:tc>
          <w:tcPr>
            <w:tcW w:w="1984" w:type="dxa"/>
            <w:vMerge/>
          </w:tcPr>
          <w:p w:rsidR="006709D0" w:rsidRPr="000B0DDD" w:rsidRDefault="006709D0" w:rsidP="00580988">
            <w:pPr>
              <w:jc w:val="center"/>
            </w:pPr>
          </w:p>
        </w:tc>
        <w:tc>
          <w:tcPr>
            <w:tcW w:w="1701" w:type="dxa"/>
            <w:vMerge/>
          </w:tcPr>
          <w:p w:rsidR="006709D0" w:rsidRPr="000B0DDD" w:rsidRDefault="006709D0" w:rsidP="00580988">
            <w:pPr>
              <w:jc w:val="center"/>
            </w:pPr>
          </w:p>
        </w:tc>
        <w:tc>
          <w:tcPr>
            <w:tcW w:w="2062" w:type="dxa"/>
            <w:vMerge/>
          </w:tcPr>
          <w:p w:rsidR="006709D0" w:rsidRPr="000B0DDD" w:rsidRDefault="006709D0" w:rsidP="00580988"/>
        </w:tc>
      </w:tr>
      <w:tr w:rsidR="006709D0" w:rsidRPr="000B0DDD" w:rsidTr="00580988">
        <w:trPr>
          <w:trHeight w:val="151"/>
        </w:trPr>
        <w:tc>
          <w:tcPr>
            <w:tcW w:w="3369" w:type="dxa"/>
            <w:vMerge w:val="restart"/>
          </w:tcPr>
          <w:p w:rsidR="006709D0" w:rsidRPr="000B0DDD" w:rsidRDefault="006709D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0B0DDD">
              <w:rPr>
                <w:b/>
                <w:bCs/>
              </w:rPr>
              <w:t>Тема 4.5.</w:t>
            </w:r>
          </w:p>
          <w:p w:rsidR="006709D0" w:rsidRDefault="006709D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B0DDD">
              <w:rPr>
                <w:b/>
                <w:bCs/>
              </w:rPr>
              <w:t>Булгаков Михаил Афанасьевич</w:t>
            </w:r>
          </w:p>
          <w:p w:rsidR="006709D0" w:rsidRDefault="006709D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709D0" w:rsidRDefault="006709D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709D0" w:rsidRDefault="006709D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709D0" w:rsidRDefault="006709D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709D0" w:rsidRDefault="006709D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709D0" w:rsidRDefault="006709D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709D0" w:rsidRDefault="006709D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709D0" w:rsidRDefault="006709D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709D0" w:rsidRDefault="006709D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709D0" w:rsidRDefault="006709D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709D0" w:rsidRDefault="006709D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709D0" w:rsidRDefault="006709D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709D0" w:rsidRDefault="006709D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709D0" w:rsidRDefault="006709D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709D0" w:rsidRDefault="006709D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709D0" w:rsidRPr="000B0DDD" w:rsidRDefault="006709D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6709D0" w:rsidRPr="000B0DDD" w:rsidRDefault="006709D0" w:rsidP="00580988">
            <w:pPr>
              <w:rPr>
                <w:b/>
                <w:bCs/>
                <w:i/>
              </w:rPr>
            </w:pPr>
            <w:r w:rsidRPr="000B0DDD">
              <w:rPr>
                <w:b/>
                <w:bCs/>
                <w:color w:val="000000"/>
              </w:rPr>
              <w:t>Дидактические единицы, содержание</w:t>
            </w:r>
          </w:p>
        </w:tc>
        <w:tc>
          <w:tcPr>
            <w:tcW w:w="1984" w:type="dxa"/>
            <w:vMerge w:val="restart"/>
          </w:tcPr>
          <w:p w:rsidR="006709D0" w:rsidRPr="000B0DDD" w:rsidRDefault="006709D0" w:rsidP="00580988">
            <w:pPr>
              <w:jc w:val="center"/>
            </w:pPr>
            <w:r w:rsidRPr="000B0DDD">
              <w:t>2</w:t>
            </w:r>
          </w:p>
        </w:tc>
        <w:tc>
          <w:tcPr>
            <w:tcW w:w="1701" w:type="dxa"/>
            <w:vMerge w:val="restart"/>
          </w:tcPr>
          <w:p w:rsidR="006709D0" w:rsidRDefault="006709D0" w:rsidP="00580988">
            <w:pPr>
              <w:jc w:val="center"/>
            </w:pPr>
            <w:r>
              <w:t>ОК 05, ОК 08</w:t>
            </w:r>
          </w:p>
          <w:p w:rsidR="006709D0" w:rsidRDefault="006709D0" w:rsidP="00580988">
            <w:pPr>
              <w:jc w:val="center"/>
            </w:pPr>
          </w:p>
          <w:p w:rsidR="006709D0" w:rsidRDefault="006709D0" w:rsidP="00580988">
            <w:pPr>
              <w:jc w:val="center"/>
            </w:pPr>
          </w:p>
          <w:p w:rsidR="006709D0" w:rsidRDefault="006709D0" w:rsidP="00580988">
            <w:pPr>
              <w:jc w:val="center"/>
            </w:pPr>
          </w:p>
          <w:p w:rsidR="006709D0" w:rsidRDefault="006709D0" w:rsidP="00580988">
            <w:pPr>
              <w:jc w:val="center"/>
            </w:pPr>
          </w:p>
          <w:p w:rsidR="006709D0" w:rsidRDefault="006709D0" w:rsidP="00580988">
            <w:pPr>
              <w:jc w:val="center"/>
            </w:pPr>
          </w:p>
          <w:p w:rsidR="006709D0" w:rsidRDefault="006709D0" w:rsidP="00580988">
            <w:pPr>
              <w:jc w:val="center"/>
            </w:pPr>
          </w:p>
          <w:p w:rsidR="006709D0" w:rsidRDefault="006709D0" w:rsidP="00580988">
            <w:pPr>
              <w:jc w:val="center"/>
            </w:pPr>
          </w:p>
          <w:p w:rsidR="006709D0" w:rsidRDefault="006709D0" w:rsidP="00580988">
            <w:pPr>
              <w:jc w:val="center"/>
            </w:pPr>
          </w:p>
          <w:p w:rsidR="006709D0" w:rsidRDefault="006709D0" w:rsidP="00580988">
            <w:pPr>
              <w:jc w:val="center"/>
            </w:pPr>
          </w:p>
          <w:p w:rsidR="006709D0" w:rsidRDefault="006709D0" w:rsidP="00580988">
            <w:pPr>
              <w:jc w:val="center"/>
            </w:pPr>
          </w:p>
          <w:p w:rsidR="006709D0" w:rsidRDefault="006709D0" w:rsidP="00580988">
            <w:pPr>
              <w:jc w:val="center"/>
            </w:pPr>
          </w:p>
          <w:p w:rsidR="006709D0" w:rsidRDefault="006709D0" w:rsidP="00580988">
            <w:pPr>
              <w:jc w:val="center"/>
            </w:pPr>
          </w:p>
          <w:p w:rsidR="006709D0" w:rsidRDefault="006709D0" w:rsidP="00580988">
            <w:pPr>
              <w:jc w:val="center"/>
            </w:pPr>
          </w:p>
          <w:p w:rsidR="006709D0" w:rsidRPr="000B0DDD" w:rsidRDefault="006709D0" w:rsidP="00580988">
            <w:pPr>
              <w:jc w:val="center"/>
            </w:pPr>
          </w:p>
        </w:tc>
        <w:tc>
          <w:tcPr>
            <w:tcW w:w="2062" w:type="dxa"/>
            <w:vMerge w:val="restart"/>
          </w:tcPr>
          <w:p w:rsidR="006709D0" w:rsidRPr="000B0DDD" w:rsidRDefault="006709D0" w:rsidP="00580988">
            <w:r>
              <w:t>ЛР 09, МР 09, ПРб03, ПРб05, ПРб07</w:t>
            </w:r>
          </w:p>
        </w:tc>
      </w:tr>
      <w:tr w:rsidR="006709D0" w:rsidRPr="000B0DDD" w:rsidTr="00580988">
        <w:trPr>
          <w:trHeight w:val="149"/>
        </w:trPr>
        <w:tc>
          <w:tcPr>
            <w:tcW w:w="3369" w:type="dxa"/>
            <w:vMerge/>
          </w:tcPr>
          <w:p w:rsidR="006709D0" w:rsidRPr="000B0DDD" w:rsidRDefault="006709D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6709D0" w:rsidRPr="000B0DDD" w:rsidRDefault="006709D0" w:rsidP="00580988">
            <w:pPr>
              <w:jc w:val="both"/>
            </w:pPr>
            <w:r w:rsidRPr="000B0DDD">
              <w:t>Сведения из биографии. Повесть «Собачье сердце». Романы «Белая гвардия», «Мастер и Маргарита».</w:t>
            </w:r>
          </w:p>
          <w:p w:rsidR="006709D0" w:rsidRPr="000B0DDD" w:rsidRDefault="006709D0" w:rsidP="00580988">
            <w:pPr>
              <w:jc w:val="both"/>
            </w:pPr>
            <w:r w:rsidRPr="000B0DDD">
              <w:t xml:space="preserve">«Белая гвардия». Судьба людей в годы Гражданской войны. Изображение войны и офицеров белой гвардии как обычных людей. Отношение автора к героям романа. Честь – лейтмотив произведения. Тема Дома как основы миропорядка. Женские образы на страницах романа. Сценическая жизнь пьесы «Дни </w:t>
            </w:r>
            <w:proofErr w:type="spellStart"/>
            <w:r w:rsidRPr="000B0DDD">
              <w:t>Турбиных</w:t>
            </w:r>
            <w:proofErr w:type="spellEnd"/>
            <w:r w:rsidRPr="000B0DDD">
              <w:t>».</w:t>
            </w:r>
          </w:p>
          <w:p w:rsidR="006709D0" w:rsidRPr="000B0DDD" w:rsidRDefault="006709D0" w:rsidP="00580988">
            <w:pPr>
              <w:jc w:val="both"/>
              <w:rPr>
                <w:bCs/>
              </w:rPr>
            </w:pPr>
            <w:r w:rsidRPr="000B0DDD">
              <w:t xml:space="preserve">«Мастер и Маргарита». Своеобразие жанра. Многоплановость романа. Система образов. </w:t>
            </w:r>
            <w:proofErr w:type="spellStart"/>
            <w:r w:rsidRPr="000B0DDD">
              <w:t>Ершалаимские</w:t>
            </w:r>
            <w:proofErr w:type="spellEnd"/>
            <w:r w:rsidRPr="000B0DDD">
              <w:t xml:space="preserve"> главы. Москва 30-х годов. Тайны психологии человека: страх сильных мира перед правдой жизни. </w:t>
            </w:r>
            <w:proofErr w:type="spellStart"/>
            <w:r w:rsidRPr="000B0DDD">
              <w:t>Воланд</w:t>
            </w:r>
            <w:proofErr w:type="spellEnd"/>
            <w:r w:rsidRPr="000B0DDD">
              <w:t xml:space="preserve"> и его окружение. Фантастическое и реалистическое в романе. Любовь и судьба Мастера. Традиции русской литературы (творчество Н. Гоголя) в творчестве М. Булгакова. Своеобразие писательской манеры.</w:t>
            </w:r>
          </w:p>
          <w:p w:rsidR="006709D0" w:rsidRPr="000B0DDD" w:rsidRDefault="006709D0" w:rsidP="00580988">
            <w:pPr>
              <w:rPr>
                <w:b/>
                <w:bCs/>
                <w:i/>
              </w:rPr>
            </w:pPr>
            <w:r w:rsidRPr="000B0DDD">
              <w:rPr>
                <w:bCs/>
              </w:rPr>
              <w:t>Теория литературы:</w:t>
            </w:r>
            <w:r w:rsidRPr="000B0DDD">
              <w:t xml:space="preserve"> разнообразие типов романа в советской литературе</w:t>
            </w:r>
          </w:p>
        </w:tc>
        <w:tc>
          <w:tcPr>
            <w:tcW w:w="1984" w:type="dxa"/>
            <w:vMerge/>
          </w:tcPr>
          <w:p w:rsidR="006709D0" w:rsidRPr="000B0DDD" w:rsidRDefault="006709D0" w:rsidP="00580988">
            <w:pPr>
              <w:jc w:val="center"/>
            </w:pPr>
          </w:p>
        </w:tc>
        <w:tc>
          <w:tcPr>
            <w:tcW w:w="1701" w:type="dxa"/>
            <w:vMerge/>
          </w:tcPr>
          <w:p w:rsidR="006709D0" w:rsidRPr="000B0DDD" w:rsidRDefault="006709D0" w:rsidP="00580988">
            <w:pPr>
              <w:jc w:val="center"/>
            </w:pPr>
          </w:p>
        </w:tc>
        <w:tc>
          <w:tcPr>
            <w:tcW w:w="2062" w:type="dxa"/>
            <w:vMerge/>
          </w:tcPr>
          <w:p w:rsidR="006709D0" w:rsidRPr="000B0DDD" w:rsidRDefault="006709D0" w:rsidP="00580988"/>
        </w:tc>
      </w:tr>
      <w:tr w:rsidR="006709D0" w:rsidRPr="000B0DDD" w:rsidTr="00580988">
        <w:trPr>
          <w:trHeight w:val="149"/>
        </w:trPr>
        <w:tc>
          <w:tcPr>
            <w:tcW w:w="3369" w:type="dxa"/>
            <w:vMerge/>
          </w:tcPr>
          <w:p w:rsidR="006709D0" w:rsidRPr="000B0DDD" w:rsidRDefault="006709D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6709D0" w:rsidRPr="000B0DDD" w:rsidRDefault="006709D0" w:rsidP="00580988">
            <w:pPr>
              <w:rPr>
                <w:b/>
                <w:bCs/>
                <w:i/>
              </w:rPr>
            </w:pPr>
            <w:r w:rsidRPr="000B0DDD">
              <w:rPr>
                <w:b/>
                <w:bCs/>
                <w:i/>
              </w:rPr>
              <w:t>Тематика практических занятий</w:t>
            </w:r>
          </w:p>
        </w:tc>
        <w:tc>
          <w:tcPr>
            <w:tcW w:w="1984" w:type="dxa"/>
          </w:tcPr>
          <w:p w:rsidR="006709D0" w:rsidRPr="000B0DDD" w:rsidRDefault="006709D0" w:rsidP="00580988">
            <w:pPr>
              <w:jc w:val="center"/>
            </w:pPr>
            <w:r w:rsidRPr="000B0DDD">
              <w:t>-</w:t>
            </w:r>
          </w:p>
        </w:tc>
        <w:tc>
          <w:tcPr>
            <w:tcW w:w="1701" w:type="dxa"/>
            <w:vMerge/>
          </w:tcPr>
          <w:p w:rsidR="006709D0" w:rsidRPr="000B0DDD" w:rsidRDefault="006709D0" w:rsidP="00580988">
            <w:pPr>
              <w:jc w:val="center"/>
            </w:pPr>
          </w:p>
        </w:tc>
        <w:tc>
          <w:tcPr>
            <w:tcW w:w="2062" w:type="dxa"/>
            <w:vMerge/>
          </w:tcPr>
          <w:p w:rsidR="006709D0" w:rsidRPr="000B0DDD" w:rsidRDefault="006709D0" w:rsidP="00580988"/>
        </w:tc>
      </w:tr>
      <w:tr w:rsidR="006709D0" w:rsidRPr="000B0DDD" w:rsidTr="00580988">
        <w:trPr>
          <w:trHeight w:val="149"/>
        </w:trPr>
        <w:tc>
          <w:tcPr>
            <w:tcW w:w="3369" w:type="dxa"/>
            <w:vMerge/>
          </w:tcPr>
          <w:p w:rsidR="006709D0" w:rsidRPr="000B0DDD" w:rsidRDefault="006709D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6709D0" w:rsidRPr="000B0DDD" w:rsidRDefault="006709D0" w:rsidP="00580988">
            <w:pPr>
              <w:rPr>
                <w:b/>
                <w:bCs/>
                <w:i/>
              </w:rPr>
            </w:pPr>
            <w:r w:rsidRPr="000B0DDD">
              <w:rPr>
                <w:b/>
                <w:bCs/>
                <w:i/>
              </w:rPr>
              <w:t>Самостоятельная работа обучающихся</w:t>
            </w:r>
          </w:p>
        </w:tc>
        <w:tc>
          <w:tcPr>
            <w:tcW w:w="1984" w:type="dxa"/>
            <w:vMerge w:val="restart"/>
          </w:tcPr>
          <w:p w:rsidR="006709D0" w:rsidRPr="000B0DDD" w:rsidRDefault="006A7229" w:rsidP="00580988">
            <w:pPr>
              <w:jc w:val="center"/>
            </w:pPr>
            <w:r>
              <w:t>1</w:t>
            </w:r>
          </w:p>
        </w:tc>
        <w:tc>
          <w:tcPr>
            <w:tcW w:w="1701" w:type="dxa"/>
            <w:vMerge/>
          </w:tcPr>
          <w:p w:rsidR="006709D0" w:rsidRPr="000B0DDD" w:rsidRDefault="006709D0" w:rsidP="00580988">
            <w:pPr>
              <w:jc w:val="center"/>
            </w:pPr>
          </w:p>
        </w:tc>
        <w:tc>
          <w:tcPr>
            <w:tcW w:w="2062" w:type="dxa"/>
            <w:vMerge/>
          </w:tcPr>
          <w:p w:rsidR="006709D0" w:rsidRPr="000B0DDD" w:rsidRDefault="006709D0" w:rsidP="00580988"/>
        </w:tc>
      </w:tr>
      <w:tr w:rsidR="006709D0" w:rsidRPr="000B0DDD" w:rsidTr="00580988">
        <w:trPr>
          <w:trHeight w:val="149"/>
        </w:trPr>
        <w:tc>
          <w:tcPr>
            <w:tcW w:w="3369" w:type="dxa"/>
            <w:vMerge/>
          </w:tcPr>
          <w:p w:rsidR="006709D0" w:rsidRPr="000B0DDD" w:rsidRDefault="006709D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6709D0" w:rsidRPr="00391248" w:rsidRDefault="00391248" w:rsidP="00580988">
            <w:pPr>
              <w:rPr>
                <w:b/>
                <w:bCs/>
                <w:i/>
              </w:rPr>
            </w:pPr>
            <w:r>
              <w:t>А</w:t>
            </w:r>
            <w:r w:rsidRPr="00391248">
              <w:t>налитическое чтение глав романа</w:t>
            </w:r>
            <w:r>
              <w:t xml:space="preserve"> «Мастер и Маргарита»</w:t>
            </w:r>
            <w:r w:rsidRPr="00391248">
              <w:t>,</w:t>
            </w:r>
          </w:p>
        </w:tc>
        <w:tc>
          <w:tcPr>
            <w:tcW w:w="1984" w:type="dxa"/>
            <w:vMerge/>
          </w:tcPr>
          <w:p w:rsidR="006709D0" w:rsidRPr="000B0DDD" w:rsidRDefault="006709D0" w:rsidP="00580988">
            <w:pPr>
              <w:jc w:val="center"/>
            </w:pPr>
          </w:p>
        </w:tc>
        <w:tc>
          <w:tcPr>
            <w:tcW w:w="1701" w:type="dxa"/>
            <w:vMerge/>
          </w:tcPr>
          <w:p w:rsidR="006709D0" w:rsidRPr="000B0DDD" w:rsidRDefault="006709D0" w:rsidP="00580988">
            <w:pPr>
              <w:jc w:val="center"/>
            </w:pPr>
          </w:p>
        </w:tc>
        <w:tc>
          <w:tcPr>
            <w:tcW w:w="2062" w:type="dxa"/>
            <w:vMerge/>
          </w:tcPr>
          <w:p w:rsidR="006709D0" w:rsidRPr="000B0DDD" w:rsidRDefault="006709D0" w:rsidP="00580988"/>
        </w:tc>
      </w:tr>
      <w:tr w:rsidR="006709D0" w:rsidRPr="000B0DDD" w:rsidTr="00580988">
        <w:trPr>
          <w:trHeight w:val="181"/>
        </w:trPr>
        <w:tc>
          <w:tcPr>
            <w:tcW w:w="3369" w:type="dxa"/>
            <w:vMerge w:val="restart"/>
          </w:tcPr>
          <w:p w:rsidR="006709D0" w:rsidRPr="000B0DDD" w:rsidRDefault="006709D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0B0DDD">
              <w:rPr>
                <w:b/>
                <w:bCs/>
              </w:rPr>
              <w:t>Тема 4.6.</w:t>
            </w:r>
          </w:p>
          <w:p w:rsidR="006709D0" w:rsidRDefault="006709D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B0DDD">
              <w:rPr>
                <w:b/>
                <w:bCs/>
              </w:rPr>
              <w:lastRenderedPageBreak/>
              <w:t>Шолохов Михаил Александрович</w:t>
            </w:r>
          </w:p>
          <w:p w:rsidR="006709D0" w:rsidRDefault="006709D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709D0" w:rsidRDefault="006709D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709D0" w:rsidRDefault="006709D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709D0" w:rsidRDefault="006709D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709D0" w:rsidRDefault="006709D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709D0" w:rsidRDefault="006709D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709D0" w:rsidRDefault="006709D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709D0" w:rsidRDefault="006709D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709D0" w:rsidRDefault="006709D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709D0" w:rsidRDefault="006709D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709D0" w:rsidRPr="000B0DDD" w:rsidRDefault="006709D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6709D0" w:rsidRPr="000B0DDD" w:rsidRDefault="006709D0" w:rsidP="00580988">
            <w:pPr>
              <w:rPr>
                <w:b/>
                <w:bCs/>
                <w:i/>
              </w:rPr>
            </w:pPr>
            <w:r w:rsidRPr="000B0DDD">
              <w:rPr>
                <w:b/>
                <w:bCs/>
                <w:color w:val="000000"/>
              </w:rPr>
              <w:lastRenderedPageBreak/>
              <w:t>Дидактические единицы, содержание</w:t>
            </w:r>
          </w:p>
        </w:tc>
        <w:tc>
          <w:tcPr>
            <w:tcW w:w="1984" w:type="dxa"/>
            <w:vMerge w:val="restart"/>
          </w:tcPr>
          <w:p w:rsidR="006709D0" w:rsidRPr="000B0DDD" w:rsidRDefault="006709D0" w:rsidP="00580988">
            <w:pPr>
              <w:jc w:val="center"/>
            </w:pPr>
            <w:r w:rsidRPr="000B0DDD">
              <w:t>6</w:t>
            </w:r>
          </w:p>
        </w:tc>
        <w:tc>
          <w:tcPr>
            <w:tcW w:w="1701" w:type="dxa"/>
            <w:vMerge w:val="restart"/>
          </w:tcPr>
          <w:p w:rsidR="006709D0" w:rsidRDefault="006709D0" w:rsidP="00580988">
            <w:pPr>
              <w:jc w:val="center"/>
            </w:pPr>
            <w:r>
              <w:t>ОК 05, ОК 08</w:t>
            </w:r>
          </w:p>
          <w:p w:rsidR="006709D0" w:rsidRDefault="006709D0" w:rsidP="00580988">
            <w:pPr>
              <w:jc w:val="center"/>
            </w:pPr>
          </w:p>
          <w:p w:rsidR="006709D0" w:rsidRDefault="006709D0" w:rsidP="00580988">
            <w:pPr>
              <w:jc w:val="center"/>
            </w:pPr>
          </w:p>
          <w:p w:rsidR="006709D0" w:rsidRDefault="006709D0" w:rsidP="00580988">
            <w:pPr>
              <w:jc w:val="center"/>
            </w:pPr>
          </w:p>
          <w:p w:rsidR="006709D0" w:rsidRDefault="006709D0" w:rsidP="00580988">
            <w:pPr>
              <w:jc w:val="center"/>
            </w:pPr>
          </w:p>
          <w:p w:rsidR="006709D0" w:rsidRDefault="006709D0" w:rsidP="00580988">
            <w:pPr>
              <w:jc w:val="center"/>
            </w:pPr>
          </w:p>
          <w:p w:rsidR="006709D0" w:rsidRDefault="006709D0" w:rsidP="00580988">
            <w:pPr>
              <w:jc w:val="center"/>
            </w:pPr>
          </w:p>
          <w:p w:rsidR="006709D0" w:rsidRDefault="006709D0" w:rsidP="00580988">
            <w:pPr>
              <w:jc w:val="center"/>
            </w:pPr>
          </w:p>
          <w:p w:rsidR="006709D0" w:rsidRDefault="006709D0" w:rsidP="00580988">
            <w:pPr>
              <w:jc w:val="center"/>
            </w:pPr>
          </w:p>
          <w:p w:rsidR="006709D0" w:rsidRDefault="006709D0" w:rsidP="00580988">
            <w:pPr>
              <w:jc w:val="center"/>
            </w:pPr>
          </w:p>
          <w:p w:rsidR="006709D0" w:rsidRDefault="006709D0" w:rsidP="00580988">
            <w:pPr>
              <w:jc w:val="center"/>
            </w:pPr>
          </w:p>
          <w:p w:rsidR="006709D0" w:rsidRPr="000B0DDD" w:rsidRDefault="006709D0" w:rsidP="00580988">
            <w:pPr>
              <w:jc w:val="center"/>
            </w:pPr>
          </w:p>
        </w:tc>
        <w:tc>
          <w:tcPr>
            <w:tcW w:w="2062" w:type="dxa"/>
            <w:vMerge w:val="restart"/>
          </w:tcPr>
          <w:p w:rsidR="006709D0" w:rsidRDefault="006709D0" w:rsidP="00580988">
            <w:r>
              <w:lastRenderedPageBreak/>
              <w:t xml:space="preserve">ЛР 06, МР 01, МР </w:t>
            </w:r>
            <w:r>
              <w:lastRenderedPageBreak/>
              <w:t>08, МР 09, ПРб05, ПРб08, ПРб09</w:t>
            </w:r>
          </w:p>
          <w:p w:rsidR="006709D0" w:rsidRDefault="006709D0" w:rsidP="00580988"/>
          <w:p w:rsidR="006709D0" w:rsidRDefault="006709D0" w:rsidP="00580988"/>
          <w:p w:rsidR="006709D0" w:rsidRDefault="006709D0" w:rsidP="00580988"/>
          <w:p w:rsidR="006709D0" w:rsidRDefault="006709D0" w:rsidP="00580988"/>
          <w:p w:rsidR="006709D0" w:rsidRDefault="006709D0" w:rsidP="00580988"/>
          <w:p w:rsidR="006709D0" w:rsidRDefault="006709D0" w:rsidP="00580988"/>
          <w:p w:rsidR="006709D0" w:rsidRDefault="006709D0" w:rsidP="00580988"/>
          <w:p w:rsidR="006709D0" w:rsidRPr="000B0DDD" w:rsidRDefault="006709D0" w:rsidP="00580988"/>
        </w:tc>
      </w:tr>
      <w:tr w:rsidR="006709D0" w:rsidRPr="000B0DDD" w:rsidTr="00580988">
        <w:trPr>
          <w:trHeight w:val="179"/>
        </w:trPr>
        <w:tc>
          <w:tcPr>
            <w:tcW w:w="3369" w:type="dxa"/>
            <w:vMerge/>
          </w:tcPr>
          <w:p w:rsidR="006709D0" w:rsidRPr="000B0DDD" w:rsidRDefault="006709D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6709D0" w:rsidRPr="000B0DDD" w:rsidRDefault="006709D0" w:rsidP="00580988">
            <w:pPr>
              <w:jc w:val="both"/>
            </w:pPr>
            <w:r w:rsidRPr="000B0DDD">
              <w:t>Сведения из биографии. «Тихий Дон» (обзор).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 Патриотизм и гуманизм романа.</w:t>
            </w:r>
          </w:p>
          <w:p w:rsidR="006709D0" w:rsidRPr="000B0DDD" w:rsidRDefault="006709D0" w:rsidP="00580988">
            <w:pPr>
              <w:jc w:val="both"/>
              <w:rPr>
                <w:bCs/>
              </w:rPr>
            </w:pPr>
            <w:r w:rsidRPr="000B0DDD">
              <w:t>Образ Григория Мелехова. Трагедия человека из народа в поворотный момент истории, ее смысл и значение. Женские судьбы. Любовь на страницах романа. Многоплановость повествования. Традиции Л.Н. Толстого в романе М. Шолохова. Своеобразие художественной манеры писателя.</w:t>
            </w:r>
          </w:p>
          <w:p w:rsidR="006709D0" w:rsidRPr="000B0DDD" w:rsidRDefault="006709D0" w:rsidP="00580988">
            <w:pPr>
              <w:rPr>
                <w:b/>
                <w:bCs/>
                <w:i/>
              </w:rPr>
            </w:pPr>
            <w:r w:rsidRPr="000B0DDD">
              <w:rPr>
                <w:bCs/>
              </w:rPr>
              <w:t>Теория литературы:</w:t>
            </w:r>
            <w:r w:rsidRPr="000B0DDD">
              <w:t xml:space="preserve"> развитие понятия о стиле писателя.</w:t>
            </w:r>
          </w:p>
        </w:tc>
        <w:tc>
          <w:tcPr>
            <w:tcW w:w="1984" w:type="dxa"/>
            <w:vMerge/>
          </w:tcPr>
          <w:p w:rsidR="006709D0" w:rsidRPr="000B0DDD" w:rsidRDefault="006709D0" w:rsidP="00580988">
            <w:pPr>
              <w:jc w:val="center"/>
            </w:pPr>
          </w:p>
        </w:tc>
        <w:tc>
          <w:tcPr>
            <w:tcW w:w="1701" w:type="dxa"/>
            <w:vMerge/>
          </w:tcPr>
          <w:p w:rsidR="006709D0" w:rsidRPr="000B0DDD" w:rsidRDefault="006709D0" w:rsidP="00580988">
            <w:pPr>
              <w:jc w:val="center"/>
            </w:pPr>
          </w:p>
        </w:tc>
        <w:tc>
          <w:tcPr>
            <w:tcW w:w="2062" w:type="dxa"/>
            <w:vMerge/>
          </w:tcPr>
          <w:p w:rsidR="006709D0" w:rsidRPr="000B0DDD" w:rsidRDefault="006709D0" w:rsidP="00580988"/>
        </w:tc>
      </w:tr>
      <w:tr w:rsidR="006709D0" w:rsidRPr="000B0DDD" w:rsidTr="00580988">
        <w:trPr>
          <w:trHeight w:val="179"/>
        </w:trPr>
        <w:tc>
          <w:tcPr>
            <w:tcW w:w="3369" w:type="dxa"/>
            <w:vMerge/>
          </w:tcPr>
          <w:p w:rsidR="006709D0" w:rsidRPr="000B0DDD" w:rsidRDefault="006709D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6709D0" w:rsidRPr="000B0DDD" w:rsidRDefault="006709D0" w:rsidP="00580988">
            <w:pPr>
              <w:rPr>
                <w:b/>
                <w:bCs/>
                <w:i/>
              </w:rPr>
            </w:pPr>
            <w:r w:rsidRPr="000B0DDD">
              <w:rPr>
                <w:b/>
                <w:bCs/>
                <w:i/>
              </w:rPr>
              <w:t>Тематика практических занятий</w:t>
            </w:r>
          </w:p>
        </w:tc>
        <w:tc>
          <w:tcPr>
            <w:tcW w:w="1984" w:type="dxa"/>
          </w:tcPr>
          <w:p w:rsidR="006709D0" w:rsidRPr="000B0DDD" w:rsidRDefault="006709D0" w:rsidP="00580988">
            <w:pPr>
              <w:jc w:val="center"/>
            </w:pPr>
            <w:r w:rsidRPr="000B0DDD">
              <w:t>2</w:t>
            </w:r>
          </w:p>
        </w:tc>
        <w:tc>
          <w:tcPr>
            <w:tcW w:w="1701" w:type="dxa"/>
            <w:vMerge/>
          </w:tcPr>
          <w:p w:rsidR="006709D0" w:rsidRPr="000B0DDD" w:rsidRDefault="006709D0" w:rsidP="00580988">
            <w:pPr>
              <w:jc w:val="center"/>
            </w:pPr>
          </w:p>
        </w:tc>
        <w:tc>
          <w:tcPr>
            <w:tcW w:w="2062" w:type="dxa"/>
            <w:vMerge/>
          </w:tcPr>
          <w:p w:rsidR="006709D0" w:rsidRPr="000B0DDD" w:rsidRDefault="006709D0" w:rsidP="00580988"/>
        </w:tc>
      </w:tr>
      <w:tr w:rsidR="006709D0" w:rsidRPr="000B0DDD" w:rsidTr="00580988">
        <w:trPr>
          <w:trHeight w:val="179"/>
        </w:trPr>
        <w:tc>
          <w:tcPr>
            <w:tcW w:w="3369" w:type="dxa"/>
            <w:vMerge/>
          </w:tcPr>
          <w:p w:rsidR="006709D0" w:rsidRPr="000B0DDD" w:rsidRDefault="006709D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6709D0" w:rsidRPr="000B0DDD" w:rsidRDefault="006709D0" w:rsidP="00580988">
            <w:pPr>
              <w:rPr>
                <w:b/>
                <w:bCs/>
                <w:i/>
              </w:rPr>
            </w:pPr>
            <w:r>
              <w:t>Практическое занятие</w:t>
            </w:r>
            <w:r w:rsidRPr="000B0DDD">
              <w:t xml:space="preserve"> №9. Составление сюжетного плана романа «Тихий Дон».</w:t>
            </w:r>
          </w:p>
        </w:tc>
        <w:tc>
          <w:tcPr>
            <w:tcW w:w="1984" w:type="dxa"/>
          </w:tcPr>
          <w:p w:rsidR="006709D0" w:rsidRPr="000B0DDD" w:rsidRDefault="006709D0" w:rsidP="00580988">
            <w:pPr>
              <w:jc w:val="center"/>
            </w:pPr>
          </w:p>
        </w:tc>
        <w:tc>
          <w:tcPr>
            <w:tcW w:w="1701" w:type="dxa"/>
            <w:vMerge/>
          </w:tcPr>
          <w:p w:rsidR="006709D0" w:rsidRPr="000B0DDD" w:rsidRDefault="006709D0" w:rsidP="00580988">
            <w:pPr>
              <w:jc w:val="center"/>
            </w:pPr>
          </w:p>
        </w:tc>
        <w:tc>
          <w:tcPr>
            <w:tcW w:w="2062" w:type="dxa"/>
            <w:vMerge/>
          </w:tcPr>
          <w:p w:rsidR="006709D0" w:rsidRPr="000B0DDD" w:rsidRDefault="006709D0" w:rsidP="00580988"/>
        </w:tc>
      </w:tr>
      <w:tr w:rsidR="006709D0" w:rsidRPr="000B0DDD" w:rsidTr="00580988">
        <w:trPr>
          <w:trHeight w:val="179"/>
        </w:trPr>
        <w:tc>
          <w:tcPr>
            <w:tcW w:w="3369" w:type="dxa"/>
            <w:vMerge/>
          </w:tcPr>
          <w:p w:rsidR="006709D0" w:rsidRPr="000B0DDD" w:rsidRDefault="006709D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6709D0" w:rsidRPr="000B0DDD" w:rsidRDefault="006709D0" w:rsidP="00580988">
            <w:pPr>
              <w:rPr>
                <w:b/>
                <w:bCs/>
                <w:i/>
              </w:rPr>
            </w:pPr>
            <w:r w:rsidRPr="000B0DDD">
              <w:rPr>
                <w:b/>
                <w:bCs/>
                <w:i/>
              </w:rPr>
              <w:t>Самостоятельная работа обучающихся</w:t>
            </w:r>
          </w:p>
        </w:tc>
        <w:tc>
          <w:tcPr>
            <w:tcW w:w="1984" w:type="dxa"/>
            <w:vMerge w:val="restart"/>
          </w:tcPr>
          <w:p w:rsidR="006709D0" w:rsidRPr="000B0DDD" w:rsidRDefault="00391248" w:rsidP="00580988">
            <w:pPr>
              <w:jc w:val="center"/>
            </w:pPr>
            <w:r>
              <w:t>3</w:t>
            </w:r>
          </w:p>
        </w:tc>
        <w:tc>
          <w:tcPr>
            <w:tcW w:w="1701" w:type="dxa"/>
            <w:vMerge/>
          </w:tcPr>
          <w:p w:rsidR="006709D0" w:rsidRPr="000B0DDD" w:rsidRDefault="006709D0" w:rsidP="00580988">
            <w:pPr>
              <w:jc w:val="center"/>
            </w:pPr>
          </w:p>
        </w:tc>
        <w:tc>
          <w:tcPr>
            <w:tcW w:w="2062" w:type="dxa"/>
            <w:vMerge/>
          </w:tcPr>
          <w:p w:rsidR="006709D0" w:rsidRPr="000B0DDD" w:rsidRDefault="006709D0" w:rsidP="00580988"/>
        </w:tc>
      </w:tr>
      <w:tr w:rsidR="006709D0" w:rsidRPr="000B0DDD" w:rsidTr="00580988">
        <w:trPr>
          <w:trHeight w:val="179"/>
        </w:trPr>
        <w:tc>
          <w:tcPr>
            <w:tcW w:w="3369" w:type="dxa"/>
            <w:vMerge/>
          </w:tcPr>
          <w:p w:rsidR="006709D0" w:rsidRPr="000B0DDD" w:rsidRDefault="006709D0"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6709D0" w:rsidRPr="00391248" w:rsidRDefault="00391248" w:rsidP="00580988">
            <w:pPr>
              <w:rPr>
                <w:b/>
                <w:bCs/>
                <w:i/>
              </w:rPr>
            </w:pPr>
            <w:r>
              <w:t>А</w:t>
            </w:r>
            <w:r w:rsidRPr="00391248">
              <w:t>налитическое чтение глав романа, работа с портретными характеристиками героев.</w:t>
            </w:r>
          </w:p>
        </w:tc>
        <w:tc>
          <w:tcPr>
            <w:tcW w:w="1984" w:type="dxa"/>
            <w:vMerge/>
          </w:tcPr>
          <w:p w:rsidR="006709D0" w:rsidRPr="000B0DDD" w:rsidRDefault="006709D0" w:rsidP="00580988">
            <w:pPr>
              <w:jc w:val="center"/>
            </w:pPr>
          </w:p>
        </w:tc>
        <w:tc>
          <w:tcPr>
            <w:tcW w:w="1701" w:type="dxa"/>
            <w:vMerge/>
          </w:tcPr>
          <w:p w:rsidR="006709D0" w:rsidRPr="000B0DDD" w:rsidRDefault="006709D0" w:rsidP="00580988">
            <w:pPr>
              <w:jc w:val="center"/>
            </w:pPr>
          </w:p>
        </w:tc>
        <w:tc>
          <w:tcPr>
            <w:tcW w:w="2062" w:type="dxa"/>
            <w:vMerge/>
          </w:tcPr>
          <w:p w:rsidR="006709D0" w:rsidRPr="000B0DDD" w:rsidRDefault="006709D0" w:rsidP="00580988"/>
        </w:tc>
      </w:tr>
      <w:tr w:rsidR="00CF3397" w:rsidRPr="000B0DDD" w:rsidTr="00580988">
        <w:trPr>
          <w:trHeight w:val="77"/>
        </w:trPr>
        <w:tc>
          <w:tcPr>
            <w:tcW w:w="3369" w:type="dxa"/>
          </w:tcPr>
          <w:p w:rsidR="00CF3397" w:rsidRPr="000B0DDD" w:rsidRDefault="00CF339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0B0DDD">
              <w:rPr>
                <w:b/>
                <w:bCs/>
              </w:rPr>
              <w:t>Тема 5.</w:t>
            </w:r>
          </w:p>
          <w:p w:rsidR="00CF3397" w:rsidRPr="000B0DDD" w:rsidRDefault="00CF3397" w:rsidP="00580988">
            <w:pPr>
              <w:jc w:val="both"/>
              <w:rPr>
                <w:b/>
              </w:rPr>
            </w:pPr>
            <w:r w:rsidRPr="000B0DDD">
              <w:rPr>
                <w:b/>
              </w:rPr>
              <w:t>Литература периода Великой Отечественной войны и</w:t>
            </w:r>
          </w:p>
          <w:p w:rsidR="00CF3397" w:rsidRPr="000B0DDD" w:rsidRDefault="00CF339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B0DDD">
              <w:rPr>
                <w:b/>
              </w:rPr>
              <w:t>первых послевоенных лет</w:t>
            </w:r>
          </w:p>
        </w:tc>
        <w:tc>
          <w:tcPr>
            <w:tcW w:w="5670" w:type="dxa"/>
          </w:tcPr>
          <w:p w:rsidR="00CF3397" w:rsidRPr="000B0DDD" w:rsidRDefault="00CF3397" w:rsidP="00580988">
            <w:pPr>
              <w:rPr>
                <w:b/>
                <w:bCs/>
                <w:i/>
              </w:rPr>
            </w:pPr>
          </w:p>
        </w:tc>
        <w:tc>
          <w:tcPr>
            <w:tcW w:w="1984" w:type="dxa"/>
          </w:tcPr>
          <w:p w:rsidR="00CF3397" w:rsidRPr="000B0DDD" w:rsidRDefault="00CF3397" w:rsidP="00580988">
            <w:pPr>
              <w:jc w:val="center"/>
            </w:pPr>
            <w:r w:rsidRPr="000B0DDD">
              <w:t>8</w:t>
            </w:r>
          </w:p>
        </w:tc>
        <w:tc>
          <w:tcPr>
            <w:tcW w:w="1701" w:type="dxa"/>
          </w:tcPr>
          <w:p w:rsidR="00CF3397" w:rsidRPr="000B0DDD" w:rsidRDefault="00EB091B" w:rsidP="00580988">
            <w:pPr>
              <w:jc w:val="center"/>
            </w:pPr>
            <w:r>
              <w:t>ОК 05, ОК 08</w:t>
            </w:r>
          </w:p>
        </w:tc>
        <w:tc>
          <w:tcPr>
            <w:tcW w:w="2062" w:type="dxa"/>
          </w:tcPr>
          <w:p w:rsidR="00CF3397" w:rsidRDefault="00CF3397" w:rsidP="00580988">
            <w:r>
              <w:t>ЛР 01, ЛР 06, ЛР 09, МР 01, МР 09,</w:t>
            </w:r>
          </w:p>
          <w:p w:rsidR="00CF3397" w:rsidRPr="000B0DDD" w:rsidRDefault="00CF3397" w:rsidP="00580988">
            <w:r>
              <w:t xml:space="preserve">ПРб05, ПРб06, ПРб07 </w:t>
            </w:r>
          </w:p>
        </w:tc>
      </w:tr>
      <w:tr w:rsidR="0055141B" w:rsidRPr="000B0DDD" w:rsidTr="00580988">
        <w:trPr>
          <w:trHeight w:val="297"/>
        </w:trPr>
        <w:tc>
          <w:tcPr>
            <w:tcW w:w="3369" w:type="dxa"/>
            <w:vMerge w:val="restart"/>
          </w:tcPr>
          <w:p w:rsidR="0055141B" w:rsidRPr="000B0DDD"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0B0DDD">
              <w:rPr>
                <w:b/>
                <w:bCs/>
              </w:rPr>
              <w:t>Тема 5.1.</w:t>
            </w:r>
          </w:p>
          <w:p w:rsidR="0055141B" w:rsidRPr="000B0DDD" w:rsidRDefault="0055141B" w:rsidP="00580988">
            <w:pPr>
              <w:jc w:val="both"/>
              <w:rPr>
                <w:b/>
              </w:rPr>
            </w:pPr>
            <w:r w:rsidRPr="000B0DDD">
              <w:rPr>
                <w:b/>
              </w:rPr>
              <w:t>Литература периода Великой Отечественной войны и</w:t>
            </w:r>
          </w:p>
          <w:p w:rsidR="0055141B"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0B0DDD">
              <w:rPr>
                <w:b/>
              </w:rPr>
              <w:t>первых послевоенных лет</w:t>
            </w:r>
          </w:p>
          <w:p w:rsidR="0055141B"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55141B"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55141B"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55141B"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55141B"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55141B"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55141B"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55141B"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55141B"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55141B"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55141B"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55141B"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55141B"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55141B"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55141B"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55141B"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55141B"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55141B"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55141B"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55141B"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55141B" w:rsidRPr="000B0DDD"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55141B" w:rsidRPr="000B0DDD" w:rsidRDefault="0055141B" w:rsidP="00580988">
            <w:pPr>
              <w:rPr>
                <w:b/>
                <w:bCs/>
                <w:i/>
              </w:rPr>
            </w:pPr>
            <w:r w:rsidRPr="000B0DDD">
              <w:rPr>
                <w:b/>
                <w:bCs/>
                <w:color w:val="000000"/>
              </w:rPr>
              <w:lastRenderedPageBreak/>
              <w:t>Дидактические единицы, содержание</w:t>
            </w:r>
          </w:p>
        </w:tc>
        <w:tc>
          <w:tcPr>
            <w:tcW w:w="1984" w:type="dxa"/>
            <w:vMerge w:val="restart"/>
          </w:tcPr>
          <w:p w:rsidR="0055141B" w:rsidRPr="000B0DDD" w:rsidRDefault="0055141B" w:rsidP="00580988">
            <w:pPr>
              <w:jc w:val="center"/>
            </w:pPr>
            <w:r w:rsidRPr="000B0DDD">
              <w:t>4</w:t>
            </w:r>
          </w:p>
        </w:tc>
        <w:tc>
          <w:tcPr>
            <w:tcW w:w="1701" w:type="dxa"/>
            <w:vMerge w:val="restart"/>
          </w:tcPr>
          <w:p w:rsidR="0055141B" w:rsidRDefault="0055141B" w:rsidP="00580988">
            <w:pPr>
              <w:jc w:val="center"/>
            </w:pPr>
            <w:r>
              <w:t>ОК 05, ОК 08</w:t>
            </w:r>
          </w:p>
          <w:p w:rsidR="0055141B" w:rsidRDefault="0055141B" w:rsidP="00580988">
            <w:pPr>
              <w:jc w:val="center"/>
            </w:pPr>
          </w:p>
          <w:p w:rsidR="0055141B" w:rsidRDefault="0055141B" w:rsidP="00580988">
            <w:pPr>
              <w:jc w:val="center"/>
            </w:pPr>
          </w:p>
          <w:p w:rsidR="0055141B" w:rsidRDefault="0055141B" w:rsidP="00580988">
            <w:pPr>
              <w:jc w:val="center"/>
            </w:pPr>
          </w:p>
          <w:p w:rsidR="0055141B" w:rsidRDefault="0055141B" w:rsidP="00580988">
            <w:pPr>
              <w:jc w:val="center"/>
            </w:pPr>
          </w:p>
          <w:p w:rsidR="0055141B" w:rsidRDefault="0055141B" w:rsidP="00580988">
            <w:pPr>
              <w:jc w:val="center"/>
            </w:pPr>
          </w:p>
          <w:p w:rsidR="0055141B" w:rsidRDefault="0055141B" w:rsidP="00580988">
            <w:pPr>
              <w:jc w:val="center"/>
            </w:pPr>
          </w:p>
          <w:p w:rsidR="0055141B" w:rsidRDefault="0055141B" w:rsidP="00580988">
            <w:pPr>
              <w:jc w:val="center"/>
            </w:pPr>
          </w:p>
          <w:p w:rsidR="0055141B" w:rsidRDefault="0055141B" w:rsidP="00580988">
            <w:pPr>
              <w:jc w:val="center"/>
            </w:pPr>
          </w:p>
          <w:p w:rsidR="0055141B" w:rsidRDefault="0055141B" w:rsidP="00580988">
            <w:pPr>
              <w:jc w:val="center"/>
            </w:pPr>
          </w:p>
          <w:p w:rsidR="0055141B" w:rsidRDefault="0055141B" w:rsidP="00580988">
            <w:pPr>
              <w:jc w:val="center"/>
            </w:pPr>
          </w:p>
          <w:p w:rsidR="0055141B" w:rsidRDefault="0055141B" w:rsidP="00580988">
            <w:pPr>
              <w:jc w:val="center"/>
            </w:pPr>
          </w:p>
          <w:p w:rsidR="0055141B" w:rsidRDefault="0055141B" w:rsidP="00580988">
            <w:pPr>
              <w:jc w:val="center"/>
            </w:pPr>
          </w:p>
          <w:p w:rsidR="0055141B" w:rsidRDefault="0055141B" w:rsidP="00580988">
            <w:pPr>
              <w:jc w:val="center"/>
            </w:pPr>
          </w:p>
          <w:p w:rsidR="0055141B" w:rsidRDefault="0055141B" w:rsidP="00580988">
            <w:pPr>
              <w:jc w:val="center"/>
            </w:pPr>
          </w:p>
          <w:p w:rsidR="0055141B" w:rsidRDefault="0055141B" w:rsidP="00580988">
            <w:pPr>
              <w:jc w:val="center"/>
            </w:pPr>
          </w:p>
          <w:p w:rsidR="0055141B" w:rsidRDefault="0055141B" w:rsidP="00580988">
            <w:pPr>
              <w:jc w:val="center"/>
            </w:pPr>
          </w:p>
          <w:p w:rsidR="0055141B" w:rsidRPr="000B0DDD" w:rsidRDefault="0055141B" w:rsidP="00580988">
            <w:pPr>
              <w:jc w:val="center"/>
            </w:pPr>
          </w:p>
        </w:tc>
        <w:tc>
          <w:tcPr>
            <w:tcW w:w="2062" w:type="dxa"/>
            <w:vMerge w:val="restart"/>
          </w:tcPr>
          <w:p w:rsidR="0055141B" w:rsidRDefault="0055141B" w:rsidP="00580988">
            <w:r>
              <w:lastRenderedPageBreak/>
              <w:t>ЛР 01, ЛР 06, МР 01, МР 09, ПРб05,  ПРб07</w:t>
            </w:r>
          </w:p>
          <w:p w:rsidR="0055141B" w:rsidRDefault="0055141B" w:rsidP="00580988"/>
          <w:p w:rsidR="0055141B" w:rsidRDefault="0055141B" w:rsidP="00580988"/>
          <w:p w:rsidR="0055141B" w:rsidRDefault="0055141B" w:rsidP="00580988"/>
          <w:p w:rsidR="0055141B" w:rsidRDefault="0055141B" w:rsidP="00580988"/>
          <w:p w:rsidR="0055141B" w:rsidRDefault="0055141B" w:rsidP="00580988"/>
          <w:p w:rsidR="0055141B" w:rsidRDefault="0055141B" w:rsidP="00580988"/>
          <w:p w:rsidR="0055141B" w:rsidRDefault="0055141B" w:rsidP="00580988"/>
          <w:p w:rsidR="0055141B" w:rsidRDefault="0055141B" w:rsidP="00580988"/>
          <w:p w:rsidR="0055141B" w:rsidRDefault="0055141B" w:rsidP="00580988"/>
          <w:p w:rsidR="0055141B" w:rsidRDefault="0055141B" w:rsidP="00580988"/>
          <w:p w:rsidR="0055141B" w:rsidRDefault="0055141B" w:rsidP="00580988"/>
          <w:p w:rsidR="0055141B" w:rsidRDefault="0055141B" w:rsidP="00580988"/>
          <w:p w:rsidR="0055141B" w:rsidRDefault="0055141B" w:rsidP="00580988"/>
          <w:p w:rsidR="0055141B" w:rsidRDefault="0055141B" w:rsidP="00580988"/>
          <w:p w:rsidR="0055141B" w:rsidRPr="000B0DDD" w:rsidRDefault="0055141B" w:rsidP="00580988"/>
        </w:tc>
      </w:tr>
      <w:tr w:rsidR="0055141B" w:rsidRPr="000B0DDD" w:rsidTr="00580988">
        <w:trPr>
          <w:trHeight w:val="296"/>
        </w:trPr>
        <w:tc>
          <w:tcPr>
            <w:tcW w:w="3369" w:type="dxa"/>
            <w:vMerge/>
          </w:tcPr>
          <w:p w:rsidR="0055141B" w:rsidRPr="000B0DDD"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55141B" w:rsidRPr="000B0DDD" w:rsidRDefault="0055141B" w:rsidP="00580988">
            <w:pPr>
              <w:jc w:val="both"/>
            </w:pPr>
            <w:r w:rsidRPr="000B0DDD">
              <w:t xml:space="preserve">Деятели литературы и искусства на защите Отечества. Живопись А. Дейнеки и А. </w:t>
            </w:r>
            <w:proofErr w:type="spellStart"/>
            <w:r w:rsidRPr="000B0DDD">
              <w:t>Пластова</w:t>
            </w:r>
            <w:proofErr w:type="spellEnd"/>
            <w:r w:rsidRPr="000B0DDD">
              <w:t>. Музыка Д. Шостаковича и песни военных лет (С. Соловьев-Седой, В. Лебедев-Кумач, И. Дунаевский и др.). Кинематограф героической эпохи.</w:t>
            </w:r>
          </w:p>
          <w:p w:rsidR="0055141B" w:rsidRPr="000B0DDD" w:rsidRDefault="0055141B" w:rsidP="00580988">
            <w:pPr>
              <w:jc w:val="both"/>
            </w:pPr>
            <w:r w:rsidRPr="000B0DDD">
              <w:t xml:space="preserve">Лирический герой в стихах поэтов-фронтовиков: О. </w:t>
            </w:r>
            <w:proofErr w:type="spellStart"/>
            <w:r w:rsidRPr="000B0DDD">
              <w:t>Берггольц</w:t>
            </w:r>
            <w:proofErr w:type="spellEnd"/>
            <w:r w:rsidRPr="000B0DDD">
              <w:t xml:space="preserve">, К. Симонов, А. Твардовский, А. Сурков, М. Исаковский, М. </w:t>
            </w:r>
            <w:proofErr w:type="spellStart"/>
            <w:r w:rsidRPr="000B0DDD">
              <w:t>Алигер</w:t>
            </w:r>
            <w:proofErr w:type="spellEnd"/>
            <w:r w:rsidRPr="000B0DDD">
              <w:t xml:space="preserve">, Ю. Друнина, М. </w:t>
            </w:r>
            <w:proofErr w:type="spellStart"/>
            <w:r w:rsidRPr="000B0DDD">
              <w:t>Джалиль</w:t>
            </w:r>
            <w:proofErr w:type="spellEnd"/>
            <w:r w:rsidRPr="000B0DDD">
              <w:t xml:space="preserve"> и др.</w:t>
            </w:r>
          </w:p>
          <w:p w:rsidR="0055141B" w:rsidRPr="000B0DDD"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0B0DDD">
              <w:t>Публицистика военных лет: М. Шолохов, И. Эренбург, А. Толстой</w:t>
            </w:r>
          </w:p>
          <w:p w:rsidR="0055141B" w:rsidRPr="000B0DDD" w:rsidRDefault="0055141B" w:rsidP="00580988">
            <w:pPr>
              <w:jc w:val="both"/>
            </w:pPr>
            <w:r w:rsidRPr="000B0DDD">
              <w:t>Реалистическое и романтическое изображение войны в прозе: рассказы Л. Соболева, В. Кожевникова, К. Паустовского, М. Шолохова и др.</w:t>
            </w:r>
          </w:p>
          <w:p w:rsidR="0055141B" w:rsidRPr="000B0DDD" w:rsidRDefault="0055141B" w:rsidP="00580988">
            <w:pPr>
              <w:rPr>
                <w:b/>
                <w:bCs/>
                <w:i/>
              </w:rPr>
            </w:pPr>
            <w:r w:rsidRPr="000B0DDD">
              <w:lastRenderedPageBreak/>
              <w:t xml:space="preserve">Повести и романы Б. Горбатова, А. Бека, А. Фадеева. Пьесы: «Русские люди» К. Симонова, «Фронт» А. Корнейчука и др. Произведения первых послевоенных лет. Проблемы человеческого бытия, добра и зла, эгоизма и жизненного подвига, противоборства созидающих и разрушающих сил в произведениях Э. Казакевича, В. Некрасова, А. Бека, В. </w:t>
            </w:r>
            <w:proofErr w:type="spellStart"/>
            <w:r w:rsidRPr="000B0DDD">
              <w:t>Ажаева</w:t>
            </w:r>
            <w:proofErr w:type="spellEnd"/>
            <w:r w:rsidRPr="000B0DDD">
              <w:t xml:space="preserve"> и др.</w:t>
            </w:r>
          </w:p>
        </w:tc>
        <w:tc>
          <w:tcPr>
            <w:tcW w:w="1984" w:type="dxa"/>
            <w:vMerge/>
          </w:tcPr>
          <w:p w:rsidR="0055141B" w:rsidRPr="000B0DDD" w:rsidRDefault="0055141B" w:rsidP="00580988">
            <w:pPr>
              <w:jc w:val="center"/>
            </w:pPr>
          </w:p>
        </w:tc>
        <w:tc>
          <w:tcPr>
            <w:tcW w:w="1701" w:type="dxa"/>
            <w:vMerge/>
          </w:tcPr>
          <w:p w:rsidR="0055141B" w:rsidRPr="000B0DDD" w:rsidRDefault="0055141B" w:rsidP="00580988">
            <w:pPr>
              <w:jc w:val="center"/>
            </w:pPr>
          </w:p>
        </w:tc>
        <w:tc>
          <w:tcPr>
            <w:tcW w:w="2062" w:type="dxa"/>
            <w:vMerge/>
          </w:tcPr>
          <w:p w:rsidR="0055141B" w:rsidRPr="000B0DDD" w:rsidRDefault="0055141B" w:rsidP="00580988"/>
        </w:tc>
      </w:tr>
      <w:tr w:rsidR="0055141B" w:rsidRPr="000B0DDD" w:rsidTr="00580988">
        <w:trPr>
          <w:trHeight w:val="296"/>
        </w:trPr>
        <w:tc>
          <w:tcPr>
            <w:tcW w:w="3369" w:type="dxa"/>
            <w:vMerge/>
          </w:tcPr>
          <w:p w:rsidR="0055141B" w:rsidRPr="000B0DDD"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55141B" w:rsidRPr="000B0DDD" w:rsidRDefault="0055141B" w:rsidP="00580988">
            <w:pPr>
              <w:rPr>
                <w:b/>
                <w:bCs/>
                <w:i/>
              </w:rPr>
            </w:pPr>
            <w:r w:rsidRPr="000B0DDD">
              <w:rPr>
                <w:b/>
                <w:bCs/>
                <w:i/>
              </w:rPr>
              <w:t>Тематика практических занятий</w:t>
            </w:r>
          </w:p>
        </w:tc>
        <w:tc>
          <w:tcPr>
            <w:tcW w:w="1984" w:type="dxa"/>
            <w:vMerge w:val="restart"/>
          </w:tcPr>
          <w:p w:rsidR="0055141B" w:rsidRPr="000B0DDD" w:rsidRDefault="0055141B" w:rsidP="00580988">
            <w:pPr>
              <w:jc w:val="center"/>
            </w:pPr>
            <w:r>
              <w:t>2</w:t>
            </w:r>
          </w:p>
        </w:tc>
        <w:tc>
          <w:tcPr>
            <w:tcW w:w="1701" w:type="dxa"/>
            <w:vMerge/>
          </w:tcPr>
          <w:p w:rsidR="0055141B" w:rsidRPr="000B0DDD" w:rsidRDefault="0055141B" w:rsidP="00580988">
            <w:pPr>
              <w:jc w:val="center"/>
            </w:pPr>
          </w:p>
        </w:tc>
        <w:tc>
          <w:tcPr>
            <w:tcW w:w="2062" w:type="dxa"/>
            <w:vMerge/>
          </w:tcPr>
          <w:p w:rsidR="0055141B" w:rsidRPr="000B0DDD" w:rsidRDefault="0055141B" w:rsidP="00580988"/>
        </w:tc>
      </w:tr>
      <w:tr w:rsidR="0055141B" w:rsidRPr="000B0DDD" w:rsidTr="00580988">
        <w:trPr>
          <w:trHeight w:val="296"/>
        </w:trPr>
        <w:tc>
          <w:tcPr>
            <w:tcW w:w="3369" w:type="dxa"/>
            <w:vMerge/>
          </w:tcPr>
          <w:p w:rsidR="0055141B" w:rsidRPr="000B0DDD"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55141B" w:rsidRPr="000B0DDD" w:rsidRDefault="0055141B" w:rsidP="00580988">
            <w:pPr>
              <w:rPr>
                <w:b/>
                <w:bCs/>
                <w:i/>
              </w:rPr>
            </w:pPr>
            <w:r>
              <w:t xml:space="preserve">Практическое занятие </w:t>
            </w:r>
            <w:r w:rsidRPr="005703B0">
              <w:t>№10.</w:t>
            </w:r>
            <w:r>
              <w:t xml:space="preserve"> Защита индивидуального проекта «Великая Отечественная война в судьбах страны и семьи».</w:t>
            </w:r>
          </w:p>
        </w:tc>
        <w:tc>
          <w:tcPr>
            <w:tcW w:w="1984" w:type="dxa"/>
            <w:vMerge/>
          </w:tcPr>
          <w:p w:rsidR="0055141B" w:rsidRPr="000B0DDD" w:rsidRDefault="0055141B" w:rsidP="00580988">
            <w:pPr>
              <w:jc w:val="center"/>
            </w:pPr>
          </w:p>
        </w:tc>
        <w:tc>
          <w:tcPr>
            <w:tcW w:w="1701" w:type="dxa"/>
            <w:vMerge/>
          </w:tcPr>
          <w:p w:rsidR="0055141B" w:rsidRPr="000B0DDD" w:rsidRDefault="0055141B" w:rsidP="00580988">
            <w:pPr>
              <w:jc w:val="center"/>
            </w:pPr>
          </w:p>
        </w:tc>
        <w:tc>
          <w:tcPr>
            <w:tcW w:w="2062" w:type="dxa"/>
            <w:vMerge/>
          </w:tcPr>
          <w:p w:rsidR="0055141B" w:rsidRPr="000B0DDD" w:rsidRDefault="0055141B" w:rsidP="00580988"/>
        </w:tc>
      </w:tr>
      <w:tr w:rsidR="0055141B" w:rsidRPr="000B0DDD" w:rsidTr="00580988">
        <w:trPr>
          <w:trHeight w:val="296"/>
        </w:trPr>
        <w:tc>
          <w:tcPr>
            <w:tcW w:w="3369" w:type="dxa"/>
            <w:vMerge/>
          </w:tcPr>
          <w:p w:rsidR="0055141B" w:rsidRPr="000B0DDD"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55141B" w:rsidRPr="000B0DDD" w:rsidRDefault="0055141B" w:rsidP="00580988">
            <w:pPr>
              <w:rPr>
                <w:b/>
                <w:bCs/>
                <w:i/>
              </w:rPr>
            </w:pPr>
            <w:r w:rsidRPr="000B0DDD">
              <w:rPr>
                <w:b/>
                <w:bCs/>
                <w:i/>
              </w:rPr>
              <w:t>Самостоятельная работа обучающихся</w:t>
            </w:r>
          </w:p>
        </w:tc>
        <w:tc>
          <w:tcPr>
            <w:tcW w:w="1984" w:type="dxa"/>
            <w:vMerge w:val="restart"/>
          </w:tcPr>
          <w:p w:rsidR="0055141B" w:rsidRPr="000B0DDD" w:rsidRDefault="00642650" w:rsidP="00580988">
            <w:pPr>
              <w:jc w:val="center"/>
            </w:pPr>
            <w:r>
              <w:t>2</w:t>
            </w:r>
          </w:p>
        </w:tc>
        <w:tc>
          <w:tcPr>
            <w:tcW w:w="1701" w:type="dxa"/>
            <w:vMerge/>
          </w:tcPr>
          <w:p w:rsidR="0055141B" w:rsidRPr="000B0DDD" w:rsidRDefault="0055141B" w:rsidP="00580988">
            <w:pPr>
              <w:jc w:val="center"/>
            </w:pPr>
          </w:p>
        </w:tc>
        <w:tc>
          <w:tcPr>
            <w:tcW w:w="2062" w:type="dxa"/>
            <w:vMerge/>
          </w:tcPr>
          <w:p w:rsidR="0055141B" w:rsidRPr="000B0DDD" w:rsidRDefault="0055141B" w:rsidP="00580988"/>
        </w:tc>
      </w:tr>
      <w:tr w:rsidR="0055141B" w:rsidRPr="000B0DDD" w:rsidTr="00580988">
        <w:trPr>
          <w:trHeight w:val="296"/>
        </w:trPr>
        <w:tc>
          <w:tcPr>
            <w:tcW w:w="3369" w:type="dxa"/>
            <w:vMerge/>
          </w:tcPr>
          <w:p w:rsidR="0055141B" w:rsidRPr="000B0DDD"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55141B" w:rsidRPr="00642650" w:rsidRDefault="00642650" w:rsidP="00580988">
            <w:pPr>
              <w:rPr>
                <w:b/>
                <w:bCs/>
                <w:i/>
              </w:rPr>
            </w:pPr>
            <w:r>
              <w:rPr>
                <w:bCs/>
              </w:rPr>
              <w:t>П</w:t>
            </w:r>
            <w:r w:rsidRPr="00642650">
              <w:rPr>
                <w:bCs/>
              </w:rPr>
              <w:t>одготовка индивидуальных проектов.</w:t>
            </w:r>
          </w:p>
        </w:tc>
        <w:tc>
          <w:tcPr>
            <w:tcW w:w="1984" w:type="dxa"/>
            <w:vMerge/>
          </w:tcPr>
          <w:p w:rsidR="0055141B" w:rsidRPr="000B0DDD" w:rsidRDefault="0055141B" w:rsidP="00580988">
            <w:pPr>
              <w:jc w:val="center"/>
            </w:pPr>
          </w:p>
        </w:tc>
        <w:tc>
          <w:tcPr>
            <w:tcW w:w="1701" w:type="dxa"/>
            <w:vMerge/>
          </w:tcPr>
          <w:p w:rsidR="0055141B" w:rsidRPr="000B0DDD" w:rsidRDefault="0055141B" w:rsidP="00580988">
            <w:pPr>
              <w:jc w:val="center"/>
            </w:pPr>
          </w:p>
        </w:tc>
        <w:tc>
          <w:tcPr>
            <w:tcW w:w="2062" w:type="dxa"/>
            <w:vMerge/>
          </w:tcPr>
          <w:p w:rsidR="0055141B" w:rsidRPr="000B0DDD" w:rsidRDefault="0055141B" w:rsidP="00580988"/>
        </w:tc>
      </w:tr>
      <w:tr w:rsidR="0055141B" w:rsidRPr="000B0DDD" w:rsidTr="00580988">
        <w:trPr>
          <w:trHeight w:val="225"/>
        </w:trPr>
        <w:tc>
          <w:tcPr>
            <w:tcW w:w="3369" w:type="dxa"/>
            <w:vMerge w:val="restart"/>
          </w:tcPr>
          <w:p w:rsidR="0055141B" w:rsidRPr="000B0DDD"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0B0DDD">
              <w:rPr>
                <w:b/>
                <w:bCs/>
              </w:rPr>
              <w:t xml:space="preserve">Тема 5.2. </w:t>
            </w:r>
          </w:p>
          <w:p w:rsidR="0055141B"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0B0DDD">
              <w:rPr>
                <w:b/>
              </w:rPr>
              <w:t>Ахматова Анна Андреевна, Борис Леонидович Пастернак</w:t>
            </w:r>
          </w:p>
          <w:p w:rsidR="0055141B"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55141B"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55141B"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55141B"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55141B"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55141B"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55141B"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55141B"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55141B"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55141B"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55141B"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55141B"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55141B"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55141B"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55141B"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55141B"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55141B"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55141B"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55141B"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55141B"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55141B"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55141B"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55141B"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55141B"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55141B"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55141B" w:rsidRPr="000B0DDD"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55141B" w:rsidRPr="000B0DDD" w:rsidRDefault="0055141B" w:rsidP="00580988">
            <w:pPr>
              <w:rPr>
                <w:b/>
                <w:bCs/>
                <w:i/>
              </w:rPr>
            </w:pPr>
            <w:r w:rsidRPr="000B0DDD">
              <w:rPr>
                <w:b/>
                <w:bCs/>
                <w:color w:val="000000"/>
              </w:rPr>
              <w:lastRenderedPageBreak/>
              <w:t>Дидактические единицы, содержание</w:t>
            </w:r>
          </w:p>
        </w:tc>
        <w:tc>
          <w:tcPr>
            <w:tcW w:w="1984" w:type="dxa"/>
            <w:vMerge w:val="restart"/>
          </w:tcPr>
          <w:p w:rsidR="0055141B" w:rsidRPr="000B0DDD" w:rsidRDefault="0055141B" w:rsidP="00580988">
            <w:pPr>
              <w:jc w:val="center"/>
            </w:pPr>
            <w:r w:rsidRPr="000B0DDD">
              <w:t>2</w:t>
            </w:r>
          </w:p>
        </w:tc>
        <w:tc>
          <w:tcPr>
            <w:tcW w:w="1701" w:type="dxa"/>
            <w:vMerge w:val="restart"/>
          </w:tcPr>
          <w:p w:rsidR="0055141B" w:rsidRDefault="0055141B" w:rsidP="00580988">
            <w:pPr>
              <w:jc w:val="center"/>
            </w:pPr>
            <w:r>
              <w:t>ОК 05, ОК 08</w:t>
            </w:r>
          </w:p>
          <w:p w:rsidR="0055141B" w:rsidRDefault="0055141B" w:rsidP="00580988">
            <w:pPr>
              <w:jc w:val="center"/>
            </w:pPr>
          </w:p>
          <w:p w:rsidR="0055141B" w:rsidRDefault="0055141B" w:rsidP="00580988">
            <w:pPr>
              <w:jc w:val="center"/>
            </w:pPr>
          </w:p>
          <w:p w:rsidR="0055141B" w:rsidRDefault="0055141B" w:rsidP="00580988">
            <w:pPr>
              <w:jc w:val="center"/>
            </w:pPr>
          </w:p>
          <w:p w:rsidR="0055141B" w:rsidRDefault="0055141B" w:rsidP="00580988">
            <w:pPr>
              <w:jc w:val="center"/>
            </w:pPr>
          </w:p>
          <w:p w:rsidR="0055141B" w:rsidRDefault="0055141B" w:rsidP="00580988">
            <w:pPr>
              <w:jc w:val="center"/>
            </w:pPr>
          </w:p>
          <w:p w:rsidR="0055141B" w:rsidRDefault="0055141B" w:rsidP="00580988">
            <w:pPr>
              <w:jc w:val="center"/>
            </w:pPr>
          </w:p>
          <w:p w:rsidR="0055141B" w:rsidRDefault="0055141B" w:rsidP="00580988">
            <w:pPr>
              <w:jc w:val="center"/>
            </w:pPr>
          </w:p>
          <w:p w:rsidR="0055141B" w:rsidRDefault="0055141B" w:rsidP="00580988">
            <w:pPr>
              <w:jc w:val="center"/>
            </w:pPr>
          </w:p>
          <w:p w:rsidR="0055141B" w:rsidRDefault="0055141B" w:rsidP="00580988">
            <w:pPr>
              <w:jc w:val="center"/>
            </w:pPr>
          </w:p>
          <w:p w:rsidR="0055141B" w:rsidRDefault="0055141B" w:rsidP="00580988">
            <w:pPr>
              <w:jc w:val="center"/>
            </w:pPr>
          </w:p>
          <w:p w:rsidR="0055141B" w:rsidRDefault="0055141B" w:rsidP="00580988">
            <w:pPr>
              <w:jc w:val="center"/>
            </w:pPr>
          </w:p>
          <w:p w:rsidR="0055141B" w:rsidRDefault="0055141B" w:rsidP="00580988">
            <w:pPr>
              <w:jc w:val="center"/>
            </w:pPr>
          </w:p>
          <w:p w:rsidR="0055141B" w:rsidRDefault="0055141B" w:rsidP="00580988">
            <w:pPr>
              <w:jc w:val="center"/>
            </w:pPr>
          </w:p>
          <w:p w:rsidR="0055141B" w:rsidRDefault="0055141B" w:rsidP="00580988">
            <w:pPr>
              <w:jc w:val="center"/>
            </w:pPr>
          </w:p>
          <w:p w:rsidR="0055141B" w:rsidRDefault="0055141B" w:rsidP="00580988">
            <w:pPr>
              <w:jc w:val="center"/>
            </w:pPr>
          </w:p>
          <w:p w:rsidR="0055141B" w:rsidRDefault="0055141B" w:rsidP="00580988">
            <w:pPr>
              <w:jc w:val="center"/>
            </w:pPr>
          </w:p>
          <w:p w:rsidR="0055141B" w:rsidRDefault="0055141B" w:rsidP="00580988">
            <w:pPr>
              <w:jc w:val="center"/>
            </w:pPr>
          </w:p>
          <w:p w:rsidR="0055141B" w:rsidRDefault="0055141B" w:rsidP="00580988">
            <w:pPr>
              <w:jc w:val="center"/>
            </w:pPr>
          </w:p>
          <w:p w:rsidR="0055141B" w:rsidRDefault="0055141B" w:rsidP="00580988">
            <w:pPr>
              <w:jc w:val="center"/>
            </w:pPr>
          </w:p>
          <w:p w:rsidR="0055141B" w:rsidRDefault="0055141B" w:rsidP="00580988">
            <w:pPr>
              <w:jc w:val="center"/>
            </w:pPr>
          </w:p>
          <w:p w:rsidR="0055141B" w:rsidRDefault="0055141B" w:rsidP="00580988">
            <w:pPr>
              <w:jc w:val="center"/>
            </w:pPr>
          </w:p>
          <w:p w:rsidR="0055141B" w:rsidRDefault="0055141B" w:rsidP="00580988">
            <w:pPr>
              <w:jc w:val="center"/>
            </w:pPr>
          </w:p>
          <w:p w:rsidR="0055141B" w:rsidRDefault="0055141B" w:rsidP="00580988">
            <w:pPr>
              <w:jc w:val="center"/>
            </w:pPr>
          </w:p>
          <w:p w:rsidR="0055141B" w:rsidRDefault="0055141B" w:rsidP="00580988">
            <w:pPr>
              <w:jc w:val="center"/>
            </w:pPr>
          </w:p>
          <w:p w:rsidR="0055141B" w:rsidRDefault="0055141B" w:rsidP="00580988">
            <w:pPr>
              <w:jc w:val="center"/>
            </w:pPr>
          </w:p>
          <w:p w:rsidR="0055141B" w:rsidRDefault="0055141B" w:rsidP="00580988">
            <w:pPr>
              <w:jc w:val="center"/>
            </w:pPr>
          </w:p>
          <w:p w:rsidR="0055141B" w:rsidRDefault="0055141B" w:rsidP="00580988">
            <w:pPr>
              <w:jc w:val="center"/>
            </w:pPr>
          </w:p>
          <w:p w:rsidR="0055141B" w:rsidRDefault="0055141B" w:rsidP="00580988">
            <w:pPr>
              <w:jc w:val="center"/>
            </w:pPr>
          </w:p>
          <w:p w:rsidR="0055141B" w:rsidRPr="000B0DDD" w:rsidRDefault="0055141B" w:rsidP="00580988">
            <w:pPr>
              <w:jc w:val="center"/>
            </w:pPr>
          </w:p>
        </w:tc>
        <w:tc>
          <w:tcPr>
            <w:tcW w:w="2062" w:type="dxa"/>
            <w:vMerge w:val="restart"/>
          </w:tcPr>
          <w:p w:rsidR="0055141B" w:rsidRDefault="0055141B" w:rsidP="00580988">
            <w:r>
              <w:lastRenderedPageBreak/>
              <w:t>ЛР 09, МР 09, ПРб05, ПРб06, ПРб07</w:t>
            </w:r>
          </w:p>
          <w:p w:rsidR="0055141B" w:rsidRDefault="0055141B" w:rsidP="00580988"/>
          <w:p w:rsidR="0055141B" w:rsidRDefault="0055141B" w:rsidP="00580988"/>
          <w:p w:rsidR="0055141B" w:rsidRDefault="0055141B" w:rsidP="00580988"/>
          <w:p w:rsidR="0055141B" w:rsidRDefault="0055141B" w:rsidP="00580988"/>
          <w:p w:rsidR="0055141B" w:rsidRDefault="0055141B" w:rsidP="00580988"/>
          <w:p w:rsidR="0055141B" w:rsidRDefault="0055141B" w:rsidP="00580988"/>
          <w:p w:rsidR="0055141B" w:rsidRDefault="0055141B" w:rsidP="00580988"/>
          <w:p w:rsidR="0055141B" w:rsidRDefault="0055141B" w:rsidP="00580988"/>
          <w:p w:rsidR="0055141B" w:rsidRDefault="0055141B" w:rsidP="00580988"/>
          <w:p w:rsidR="0055141B" w:rsidRDefault="0055141B" w:rsidP="00580988"/>
          <w:p w:rsidR="0055141B" w:rsidRDefault="0055141B" w:rsidP="00580988"/>
          <w:p w:rsidR="0055141B" w:rsidRDefault="0055141B" w:rsidP="00580988"/>
          <w:p w:rsidR="0055141B" w:rsidRDefault="0055141B" w:rsidP="00580988"/>
          <w:p w:rsidR="0055141B" w:rsidRDefault="0055141B" w:rsidP="00580988"/>
          <w:p w:rsidR="0055141B" w:rsidRDefault="0055141B" w:rsidP="00580988"/>
          <w:p w:rsidR="0055141B" w:rsidRDefault="0055141B" w:rsidP="00580988"/>
          <w:p w:rsidR="0055141B" w:rsidRDefault="0055141B" w:rsidP="00580988"/>
          <w:p w:rsidR="0055141B" w:rsidRDefault="0055141B" w:rsidP="00580988"/>
          <w:p w:rsidR="0055141B" w:rsidRDefault="0055141B" w:rsidP="00580988"/>
          <w:p w:rsidR="0055141B" w:rsidRDefault="0055141B" w:rsidP="00580988"/>
          <w:p w:rsidR="0055141B" w:rsidRDefault="0055141B" w:rsidP="00580988"/>
          <w:p w:rsidR="0055141B" w:rsidRDefault="0055141B" w:rsidP="00580988"/>
          <w:p w:rsidR="0055141B" w:rsidRDefault="0055141B" w:rsidP="00580988"/>
          <w:p w:rsidR="0055141B" w:rsidRDefault="0055141B" w:rsidP="00580988"/>
          <w:p w:rsidR="0055141B" w:rsidRDefault="0055141B" w:rsidP="00580988"/>
          <w:p w:rsidR="0055141B" w:rsidRDefault="0055141B" w:rsidP="00580988"/>
          <w:p w:rsidR="0055141B" w:rsidRDefault="0055141B" w:rsidP="00580988"/>
          <w:p w:rsidR="0055141B" w:rsidRDefault="0055141B" w:rsidP="00580988"/>
          <w:p w:rsidR="0055141B" w:rsidRDefault="0055141B" w:rsidP="00580988"/>
          <w:p w:rsidR="0055141B" w:rsidRDefault="0055141B" w:rsidP="00580988"/>
          <w:p w:rsidR="0055141B" w:rsidRDefault="0055141B" w:rsidP="00580988"/>
          <w:p w:rsidR="0055141B" w:rsidRDefault="0055141B" w:rsidP="00580988"/>
          <w:p w:rsidR="0055141B" w:rsidRDefault="0055141B" w:rsidP="00580988"/>
          <w:p w:rsidR="0055141B" w:rsidRPr="000B0DDD" w:rsidRDefault="0055141B" w:rsidP="00580988"/>
        </w:tc>
      </w:tr>
      <w:tr w:rsidR="0055141B" w:rsidRPr="000B0DDD" w:rsidTr="00580988">
        <w:trPr>
          <w:trHeight w:val="224"/>
        </w:trPr>
        <w:tc>
          <w:tcPr>
            <w:tcW w:w="3369" w:type="dxa"/>
            <w:vMerge/>
          </w:tcPr>
          <w:p w:rsidR="0055141B" w:rsidRPr="000B0DDD"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55141B" w:rsidRPr="000B0DDD" w:rsidRDefault="0055141B" w:rsidP="00580988">
            <w:pPr>
              <w:jc w:val="both"/>
            </w:pPr>
            <w:r w:rsidRPr="000B0DDD">
              <w:t>Ахматова Анна Андреевна. Жизненный и творческий путь. Стихотворения:«Смятение», «Молюсь оконному лучу...», «Пахнут липы сладко…», «Сероглазый король», «Песня последней встречи», «Мне ни к чему одические рати», «Сжала руки под темной вуалью…», «Не с теми я, кто бросил земли...», «Родная земля», «Мне голос был», «Клятва», «Мужество», «Победителям», «Муза», «Поэма без героя». Поэма «Реквием». Статьи о Пушкине.</w:t>
            </w:r>
          </w:p>
          <w:p w:rsidR="0055141B" w:rsidRPr="000B0DDD" w:rsidRDefault="0055141B" w:rsidP="00580988">
            <w:pPr>
              <w:jc w:val="both"/>
              <w:rPr>
                <w:bCs/>
              </w:rPr>
            </w:pPr>
            <w:r w:rsidRPr="000B0DDD">
              <w:t>Ранняя лирика Ахматовой: глубина, яркость переживаний поэта, его радость, скорбь, тревога. Тематика и тональность лирики периода первой мировой войны: судьба страны и народа. Личная и общественная темы в стихах революционных и первых послереволюционных лет. Темы любви к родной земле, к Родине, к России. Пушкинские темы в творчестве Ахматовой. Тема любви к Родине и гражданского мужества в лирике военных лет. Тема поэтического мастерства в творчестве поэтессы. Поэма «Реквием». Исторический масштаб и трагизм поэмы. Трагизм жизни и судьбы лирической героини и поэтессы. Своеобразие лирики Ахматовой.</w:t>
            </w:r>
          </w:p>
          <w:p w:rsidR="0055141B" w:rsidRPr="000B0DDD" w:rsidRDefault="0055141B" w:rsidP="00580988">
            <w:pPr>
              <w:jc w:val="both"/>
            </w:pPr>
            <w:r w:rsidRPr="000B0DDD">
              <w:rPr>
                <w:bCs/>
              </w:rPr>
              <w:t>Теория литературы:</w:t>
            </w:r>
            <w:r w:rsidRPr="000B0DDD">
              <w:t xml:space="preserve"> проблема традиций и новаторства в </w:t>
            </w:r>
            <w:r w:rsidRPr="000B0DDD">
              <w:lastRenderedPageBreak/>
              <w:t xml:space="preserve">поэзии. </w:t>
            </w:r>
          </w:p>
          <w:p w:rsidR="0055141B" w:rsidRPr="000B0DDD"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0B0DDD">
              <w:t>Поэтическое мастерство.</w:t>
            </w:r>
          </w:p>
          <w:p w:rsidR="0055141B" w:rsidRPr="000B0DDD"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0B0DDD">
              <w:t>Пастернак Борис Леонидович. Сведения из биографии.</w:t>
            </w:r>
          </w:p>
          <w:p w:rsidR="0055141B" w:rsidRPr="000B0DDD" w:rsidRDefault="0055141B" w:rsidP="00580988">
            <w:pPr>
              <w:jc w:val="both"/>
            </w:pPr>
            <w:r w:rsidRPr="000B0DDD">
              <w:t>Стихотворения: «Февраль. Достать чернил и плакать...», «Про эти стихи», «Определение поэзии», «Гамлет», «Быть знаменитым некрасиво», «Во всем мне хочется дойти до самой сути…», «Зимняя ночь». Поэмы «Девятьсот пятый год» и «Лейтенант Шмидт».</w:t>
            </w:r>
          </w:p>
          <w:p w:rsidR="0055141B" w:rsidRPr="000B0DDD" w:rsidRDefault="0055141B" w:rsidP="00580988">
            <w:pPr>
              <w:rPr>
                <w:b/>
                <w:bCs/>
                <w:i/>
              </w:rPr>
            </w:pPr>
            <w:r w:rsidRPr="000B0DDD">
              <w:t>Эстетические поиски и эксперименты в ранней лирике. Философичность лирики. Тема пути – ведущая в поэзии Пастернака. Особенности поэтического восприятия. Простота и легкость поздней лирики. Своеобразие художественной формы стихотворений.</w:t>
            </w:r>
          </w:p>
        </w:tc>
        <w:tc>
          <w:tcPr>
            <w:tcW w:w="1984" w:type="dxa"/>
            <w:vMerge/>
          </w:tcPr>
          <w:p w:rsidR="0055141B" w:rsidRPr="000B0DDD" w:rsidRDefault="0055141B" w:rsidP="00580988">
            <w:pPr>
              <w:jc w:val="center"/>
            </w:pPr>
          </w:p>
        </w:tc>
        <w:tc>
          <w:tcPr>
            <w:tcW w:w="1701" w:type="dxa"/>
            <w:vMerge/>
          </w:tcPr>
          <w:p w:rsidR="0055141B" w:rsidRPr="000B0DDD" w:rsidRDefault="0055141B" w:rsidP="00580988">
            <w:pPr>
              <w:jc w:val="center"/>
            </w:pPr>
          </w:p>
        </w:tc>
        <w:tc>
          <w:tcPr>
            <w:tcW w:w="2062" w:type="dxa"/>
            <w:vMerge/>
          </w:tcPr>
          <w:p w:rsidR="0055141B" w:rsidRPr="000B0DDD" w:rsidRDefault="0055141B" w:rsidP="00580988"/>
        </w:tc>
      </w:tr>
      <w:tr w:rsidR="0055141B" w:rsidRPr="000B0DDD" w:rsidTr="00580988">
        <w:trPr>
          <w:trHeight w:val="224"/>
        </w:trPr>
        <w:tc>
          <w:tcPr>
            <w:tcW w:w="3369" w:type="dxa"/>
            <w:vMerge/>
          </w:tcPr>
          <w:p w:rsidR="0055141B" w:rsidRPr="000B0DDD"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55141B" w:rsidRPr="000B0DDD" w:rsidRDefault="0055141B" w:rsidP="00580988">
            <w:pPr>
              <w:rPr>
                <w:b/>
                <w:bCs/>
                <w:i/>
              </w:rPr>
            </w:pPr>
            <w:r w:rsidRPr="000B0DDD">
              <w:rPr>
                <w:b/>
                <w:bCs/>
                <w:i/>
              </w:rPr>
              <w:t>Тематика практических занятий</w:t>
            </w:r>
          </w:p>
        </w:tc>
        <w:tc>
          <w:tcPr>
            <w:tcW w:w="1984" w:type="dxa"/>
          </w:tcPr>
          <w:p w:rsidR="0055141B" w:rsidRPr="000B0DDD" w:rsidRDefault="0055141B" w:rsidP="00580988">
            <w:pPr>
              <w:jc w:val="center"/>
            </w:pPr>
            <w:r w:rsidRPr="000B0DDD">
              <w:t>-</w:t>
            </w:r>
          </w:p>
        </w:tc>
        <w:tc>
          <w:tcPr>
            <w:tcW w:w="1701" w:type="dxa"/>
            <w:vMerge/>
          </w:tcPr>
          <w:p w:rsidR="0055141B" w:rsidRPr="000B0DDD" w:rsidRDefault="0055141B" w:rsidP="00580988">
            <w:pPr>
              <w:jc w:val="center"/>
            </w:pPr>
          </w:p>
        </w:tc>
        <w:tc>
          <w:tcPr>
            <w:tcW w:w="2062" w:type="dxa"/>
            <w:vMerge/>
          </w:tcPr>
          <w:p w:rsidR="0055141B" w:rsidRPr="000B0DDD" w:rsidRDefault="0055141B" w:rsidP="00580988"/>
        </w:tc>
      </w:tr>
      <w:tr w:rsidR="0055141B" w:rsidRPr="000B0DDD" w:rsidTr="00580988">
        <w:trPr>
          <w:trHeight w:val="224"/>
        </w:trPr>
        <w:tc>
          <w:tcPr>
            <w:tcW w:w="3369" w:type="dxa"/>
            <w:vMerge/>
          </w:tcPr>
          <w:p w:rsidR="0055141B" w:rsidRPr="000B0DDD"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55141B" w:rsidRPr="000B0DDD" w:rsidRDefault="0055141B" w:rsidP="00580988">
            <w:pPr>
              <w:rPr>
                <w:b/>
                <w:bCs/>
                <w:i/>
              </w:rPr>
            </w:pPr>
            <w:r w:rsidRPr="000B0DDD">
              <w:rPr>
                <w:b/>
                <w:bCs/>
                <w:i/>
              </w:rPr>
              <w:t>Самостоятельная работа обучающихся</w:t>
            </w:r>
          </w:p>
        </w:tc>
        <w:tc>
          <w:tcPr>
            <w:tcW w:w="1984" w:type="dxa"/>
            <w:vMerge w:val="restart"/>
          </w:tcPr>
          <w:p w:rsidR="0055141B" w:rsidRPr="000B0DDD" w:rsidRDefault="00984790" w:rsidP="00580988">
            <w:pPr>
              <w:jc w:val="center"/>
            </w:pPr>
            <w:r>
              <w:t>1</w:t>
            </w:r>
          </w:p>
        </w:tc>
        <w:tc>
          <w:tcPr>
            <w:tcW w:w="1701" w:type="dxa"/>
            <w:vMerge/>
          </w:tcPr>
          <w:p w:rsidR="0055141B" w:rsidRPr="000B0DDD" w:rsidRDefault="0055141B" w:rsidP="00580988">
            <w:pPr>
              <w:jc w:val="center"/>
            </w:pPr>
          </w:p>
        </w:tc>
        <w:tc>
          <w:tcPr>
            <w:tcW w:w="2062" w:type="dxa"/>
            <w:vMerge/>
          </w:tcPr>
          <w:p w:rsidR="0055141B" w:rsidRPr="000B0DDD" w:rsidRDefault="0055141B" w:rsidP="00580988"/>
        </w:tc>
      </w:tr>
      <w:tr w:rsidR="0055141B" w:rsidRPr="000B0DDD" w:rsidTr="00580988">
        <w:trPr>
          <w:trHeight w:val="224"/>
        </w:trPr>
        <w:tc>
          <w:tcPr>
            <w:tcW w:w="3369" w:type="dxa"/>
            <w:vMerge/>
          </w:tcPr>
          <w:p w:rsidR="0055141B" w:rsidRPr="000B0DDD"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55141B" w:rsidRPr="000B0DDD" w:rsidRDefault="003C01B4" w:rsidP="00580988">
            <w:pPr>
              <w:rPr>
                <w:b/>
                <w:bCs/>
                <w:i/>
              </w:rPr>
            </w:pPr>
            <w:r w:rsidRPr="00530E18">
              <w:rPr>
                <w:bCs/>
              </w:rPr>
              <w:t>Заучивание стихотворений  (по выбору).</w:t>
            </w:r>
          </w:p>
        </w:tc>
        <w:tc>
          <w:tcPr>
            <w:tcW w:w="1984" w:type="dxa"/>
            <w:vMerge/>
          </w:tcPr>
          <w:p w:rsidR="0055141B" w:rsidRPr="000B0DDD" w:rsidRDefault="0055141B" w:rsidP="00580988">
            <w:pPr>
              <w:jc w:val="center"/>
            </w:pPr>
          </w:p>
        </w:tc>
        <w:tc>
          <w:tcPr>
            <w:tcW w:w="1701" w:type="dxa"/>
            <w:vMerge/>
          </w:tcPr>
          <w:p w:rsidR="0055141B" w:rsidRPr="000B0DDD" w:rsidRDefault="0055141B" w:rsidP="00580988">
            <w:pPr>
              <w:jc w:val="center"/>
            </w:pPr>
          </w:p>
        </w:tc>
        <w:tc>
          <w:tcPr>
            <w:tcW w:w="2062" w:type="dxa"/>
            <w:vMerge/>
          </w:tcPr>
          <w:p w:rsidR="0055141B" w:rsidRPr="000B0DDD" w:rsidRDefault="0055141B" w:rsidP="00580988"/>
        </w:tc>
      </w:tr>
      <w:tr w:rsidR="0055141B" w:rsidRPr="000B0DDD" w:rsidTr="00580988">
        <w:trPr>
          <w:trHeight w:val="151"/>
        </w:trPr>
        <w:tc>
          <w:tcPr>
            <w:tcW w:w="3369" w:type="dxa"/>
            <w:vMerge w:val="restart"/>
          </w:tcPr>
          <w:p w:rsidR="0055141B"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B0DDD">
              <w:rPr>
                <w:b/>
                <w:bCs/>
              </w:rPr>
              <w:t xml:space="preserve">Тема 5.3. Твардовский Александр </w:t>
            </w:r>
            <w:proofErr w:type="spellStart"/>
            <w:r w:rsidRPr="000B0DDD">
              <w:rPr>
                <w:b/>
                <w:bCs/>
              </w:rPr>
              <w:t>Трифонович</w:t>
            </w:r>
            <w:proofErr w:type="spellEnd"/>
          </w:p>
          <w:p w:rsidR="0055141B"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55141B"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55141B"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55141B"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55141B"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55141B"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55141B"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55141B"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55141B"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55141B" w:rsidRPr="000B0DDD"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55141B" w:rsidRPr="000B0DDD" w:rsidRDefault="0055141B" w:rsidP="00580988">
            <w:pPr>
              <w:rPr>
                <w:b/>
                <w:bCs/>
                <w:i/>
              </w:rPr>
            </w:pPr>
            <w:r w:rsidRPr="000B0DDD">
              <w:rPr>
                <w:b/>
                <w:bCs/>
                <w:color w:val="000000"/>
              </w:rPr>
              <w:t>Дидактические единицы, содержание</w:t>
            </w:r>
          </w:p>
        </w:tc>
        <w:tc>
          <w:tcPr>
            <w:tcW w:w="1984" w:type="dxa"/>
            <w:vMerge w:val="restart"/>
          </w:tcPr>
          <w:p w:rsidR="0055141B" w:rsidRPr="000B0DDD" w:rsidRDefault="0055141B" w:rsidP="00580988">
            <w:pPr>
              <w:jc w:val="center"/>
            </w:pPr>
            <w:r w:rsidRPr="000B0DDD">
              <w:t>2</w:t>
            </w:r>
          </w:p>
        </w:tc>
        <w:tc>
          <w:tcPr>
            <w:tcW w:w="1701" w:type="dxa"/>
            <w:vMerge w:val="restart"/>
          </w:tcPr>
          <w:p w:rsidR="0055141B" w:rsidRDefault="0055141B" w:rsidP="00580988">
            <w:pPr>
              <w:jc w:val="center"/>
            </w:pPr>
            <w:r>
              <w:t>ОК 05, ОК 08</w:t>
            </w:r>
          </w:p>
          <w:p w:rsidR="0055141B" w:rsidRDefault="0055141B" w:rsidP="00580988">
            <w:pPr>
              <w:jc w:val="center"/>
            </w:pPr>
          </w:p>
          <w:p w:rsidR="0055141B" w:rsidRDefault="0055141B" w:rsidP="00580988">
            <w:pPr>
              <w:jc w:val="center"/>
            </w:pPr>
          </w:p>
          <w:p w:rsidR="0055141B" w:rsidRDefault="0055141B" w:rsidP="00580988">
            <w:pPr>
              <w:jc w:val="center"/>
            </w:pPr>
          </w:p>
          <w:p w:rsidR="0055141B" w:rsidRDefault="0055141B" w:rsidP="00580988">
            <w:pPr>
              <w:jc w:val="center"/>
            </w:pPr>
          </w:p>
          <w:p w:rsidR="0055141B" w:rsidRDefault="0055141B" w:rsidP="00580988">
            <w:pPr>
              <w:jc w:val="center"/>
            </w:pPr>
          </w:p>
          <w:p w:rsidR="0055141B" w:rsidRDefault="0055141B" w:rsidP="00580988">
            <w:pPr>
              <w:jc w:val="center"/>
            </w:pPr>
          </w:p>
          <w:p w:rsidR="0055141B" w:rsidRDefault="0055141B" w:rsidP="00580988">
            <w:pPr>
              <w:jc w:val="center"/>
            </w:pPr>
          </w:p>
          <w:p w:rsidR="0055141B" w:rsidRDefault="0055141B" w:rsidP="00580988">
            <w:pPr>
              <w:jc w:val="center"/>
            </w:pPr>
          </w:p>
          <w:p w:rsidR="0055141B" w:rsidRDefault="0055141B" w:rsidP="00580988">
            <w:pPr>
              <w:jc w:val="center"/>
            </w:pPr>
          </w:p>
          <w:p w:rsidR="0055141B" w:rsidRDefault="0055141B" w:rsidP="00580988">
            <w:pPr>
              <w:jc w:val="center"/>
            </w:pPr>
          </w:p>
          <w:p w:rsidR="0055141B" w:rsidRPr="000B0DDD" w:rsidRDefault="0055141B" w:rsidP="00580988">
            <w:pPr>
              <w:jc w:val="center"/>
            </w:pPr>
          </w:p>
        </w:tc>
        <w:tc>
          <w:tcPr>
            <w:tcW w:w="2062" w:type="dxa"/>
            <w:vMerge w:val="restart"/>
          </w:tcPr>
          <w:p w:rsidR="0055141B" w:rsidRDefault="0055141B" w:rsidP="00580988">
            <w:r>
              <w:t>ЛР 01, МР 09, ПРб05, ПРб06, ПРб07</w:t>
            </w:r>
          </w:p>
          <w:p w:rsidR="0055141B" w:rsidRDefault="0055141B" w:rsidP="00580988"/>
          <w:p w:rsidR="0055141B" w:rsidRDefault="0055141B" w:rsidP="00580988"/>
          <w:p w:rsidR="0055141B" w:rsidRDefault="0055141B" w:rsidP="00580988"/>
          <w:p w:rsidR="0055141B" w:rsidRDefault="0055141B" w:rsidP="00580988"/>
          <w:p w:rsidR="0055141B" w:rsidRDefault="0055141B" w:rsidP="00580988"/>
          <w:p w:rsidR="0055141B" w:rsidRDefault="0055141B" w:rsidP="00580988"/>
          <w:p w:rsidR="0055141B" w:rsidRDefault="0055141B" w:rsidP="00580988"/>
          <w:p w:rsidR="0055141B" w:rsidRDefault="0055141B" w:rsidP="00580988"/>
          <w:p w:rsidR="0055141B" w:rsidRDefault="0055141B" w:rsidP="00580988"/>
          <w:p w:rsidR="0055141B" w:rsidRPr="000B0DDD" w:rsidRDefault="0055141B" w:rsidP="00580988"/>
        </w:tc>
      </w:tr>
      <w:tr w:rsidR="0055141B" w:rsidRPr="000B0DDD" w:rsidTr="00580988">
        <w:trPr>
          <w:trHeight w:val="149"/>
        </w:trPr>
        <w:tc>
          <w:tcPr>
            <w:tcW w:w="3369" w:type="dxa"/>
            <w:vMerge/>
          </w:tcPr>
          <w:p w:rsidR="0055141B" w:rsidRPr="000B0DDD"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55141B" w:rsidRPr="000B0DDD" w:rsidRDefault="0055141B" w:rsidP="00580988">
            <w:pPr>
              <w:jc w:val="both"/>
            </w:pPr>
            <w:r w:rsidRPr="000B0DDD">
              <w:t>Сведения из биографии.</w:t>
            </w:r>
          </w:p>
          <w:p w:rsidR="0055141B" w:rsidRPr="000B0DDD" w:rsidRDefault="0055141B" w:rsidP="00580988">
            <w:pPr>
              <w:jc w:val="both"/>
            </w:pPr>
            <w:r w:rsidRPr="000B0DDD">
              <w:t>Стихотворения: «Вся суть в одном-единственном завете», «Памяти матери», «Я знаю: никакой моей вины…», «К обидам горьким собственной персоны...», «В тот день, когда кончилась война…», «Ты, дура смерть, грозишься людям». Поэма «По праву памяти».</w:t>
            </w:r>
          </w:p>
          <w:p w:rsidR="0055141B" w:rsidRPr="000B0DDD" w:rsidRDefault="0055141B" w:rsidP="00580988">
            <w:pPr>
              <w:jc w:val="both"/>
              <w:rPr>
                <w:bCs/>
              </w:rPr>
            </w:pPr>
            <w:r w:rsidRPr="000B0DDD">
              <w:t>Тема войны и памяти в лирике А. Твардовского. Утверждение нравственных ценностей</w:t>
            </w:r>
          </w:p>
          <w:p w:rsidR="0055141B" w:rsidRPr="000B0DDD" w:rsidRDefault="0055141B" w:rsidP="00580988">
            <w:pPr>
              <w:rPr>
                <w:b/>
                <w:bCs/>
                <w:i/>
              </w:rPr>
            </w:pPr>
            <w:r w:rsidRPr="000B0DDD">
              <w:rPr>
                <w:bCs/>
              </w:rPr>
              <w:t>Теория литературы:</w:t>
            </w:r>
            <w:r w:rsidRPr="000B0DDD">
              <w:t xml:space="preserve"> традиции русской классической литературы и новаторство в поэзии.</w:t>
            </w:r>
          </w:p>
        </w:tc>
        <w:tc>
          <w:tcPr>
            <w:tcW w:w="1984" w:type="dxa"/>
            <w:vMerge/>
          </w:tcPr>
          <w:p w:rsidR="0055141B" w:rsidRPr="000B0DDD" w:rsidRDefault="0055141B" w:rsidP="00580988">
            <w:pPr>
              <w:jc w:val="center"/>
            </w:pPr>
          </w:p>
        </w:tc>
        <w:tc>
          <w:tcPr>
            <w:tcW w:w="1701" w:type="dxa"/>
            <w:vMerge/>
          </w:tcPr>
          <w:p w:rsidR="0055141B" w:rsidRPr="000B0DDD" w:rsidRDefault="0055141B" w:rsidP="00580988">
            <w:pPr>
              <w:jc w:val="center"/>
            </w:pPr>
          </w:p>
        </w:tc>
        <w:tc>
          <w:tcPr>
            <w:tcW w:w="2062" w:type="dxa"/>
            <w:vMerge/>
          </w:tcPr>
          <w:p w:rsidR="0055141B" w:rsidRPr="000B0DDD" w:rsidRDefault="0055141B" w:rsidP="00580988"/>
        </w:tc>
      </w:tr>
      <w:tr w:rsidR="0055141B" w:rsidRPr="000B0DDD" w:rsidTr="00580988">
        <w:trPr>
          <w:trHeight w:val="149"/>
        </w:trPr>
        <w:tc>
          <w:tcPr>
            <w:tcW w:w="3369" w:type="dxa"/>
            <w:vMerge/>
          </w:tcPr>
          <w:p w:rsidR="0055141B" w:rsidRPr="000B0DDD"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55141B" w:rsidRPr="000B0DDD" w:rsidRDefault="0055141B" w:rsidP="00580988">
            <w:pPr>
              <w:rPr>
                <w:b/>
                <w:bCs/>
                <w:i/>
              </w:rPr>
            </w:pPr>
            <w:r w:rsidRPr="000B0DDD">
              <w:rPr>
                <w:b/>
                <w:bCs/>
                <w:i/>
              </w:rPr>
              <w:t>Тематика практических занятий</w:t>
            </w:r>
          </w:p>
        </w:tc>
        <w:tc>
          <w:tcPr>
            <w:tcW w:w="1984" w:type="dxa"/>
          </w:tcPr>
          <w:p w:rsidR="0055141B" w:rsidRPr="000B0DDD" w:rsidRDefault="0055141B" w:rsidP="00580988">
            <w:pPr>
              <w:jc w:val="center"/>
            </w:pPr>
            <w:r w:rsidRPr="000B0DDD">
              <w:t>-</w:t>
            </w:r>
          </w:p>
        </w:tc>
        <w:tc>
          <w:tcPr>
            <w:tcW w:w="1701" w:type="dxa"/>
            <w:vMerge/>
          </w:tcPr>
          <w:p w:rsidR="0055141B" w:rsidRPr="000B0DDD" w:rsidRDefault="0055141B" w:rsidP="00580988">
            <w:pPr>
              <w:jc w:val="center"/>
            </w:pPr>
          </w:p>
        </w:tc>
        <w:tc>
          <w:tcPr>
            <w:tcW w:w="2062" w:type="dxa"/>
            <w:vMerge/>
          </w:tcPr>
          <w:p w:rsidR="0055141B" w:rsidRPr="000B0DDD" w:rsidRDefault="0055141B" w:rsidP="00580988"/>
        </w:tc>
      </w:tr>
      <w:tr w:rsidR="0055141B" w:rsidRPr="000B0DDD" w:rsidTr="00580988">
        <w:trPr>
          <w:trHeight w:val="149"/>
        </w:trPr>
        <w:tc>
          <w:tcPr>
            <w:tcW w:w="3369" w:type="dxa"/>
            <w:vMerge/>
          </w:tcPr>
          <w:p w:rsidR="0055141B" w:rsidRPr="000B0DDD"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55141B" w:rsidRPr="000B0DDD" w:rsidRDefault="0055141B" w:rsidP="00580988">
            <w:pPr>
              <w:rPr>
                <w:b/>
                <w:bCs/>
                <w:i/>
              </w:rPr>
            </w:pPr>
            <w:r w:rsidRPr="000B0DDD">
              <w:rPr>
                <w:b/>
                <w:bCs/>
                <w:i/>
              </w:rPr>
              <w:t>Самостоятельная работа обучающихся</w:t>
            </w:r>
          </w:p>
        </w:tc>
        <w:tc>
          <w:tcPr>
            <w:tcW w:w="1984" w:type="dxa"/>
            <w:vMerge w:val="restart"/>
          </w:tcPr>
          <w:p w:rsidR="0055141B" w:rsidRPr="000B0DDD" w:rsidRDefault="00530E18" w:rsidP="00580988">
            <w:pPr>
              <w:jc w:val="center"/>
            </w:pPr>
            <w:r>
              <w:t>1</w:t>
            </w:r>
          </w:p>
        </w:tc>
        <w:tc>
          <w:tcPr>
            <w:tcW w:w="1701" w:type="dxa"/>
            <w:vMerge/>
          </w:tcPr>
          <w:p w:rsidR="0055141B" w:rsidRPr="000B0DDD" w:rsidRDefault="0055141B" w:rsidP="00580988">
            <w:pPr>
              <w:jc w:val="center"/>
            </w:pPr>
          </w:p>
        </w:tc>
        <w:tc>
          <w:tcPr>
            <w:tcW w:w="2062" w:type="dxa"/>
            <w:vMerge/>
          </w:tcPr>
          <w:p w:rsidR="0055141B" w:rsidRPr="000B0DDD" w:rsidRDefault="0055141B" w:rsidP="00580988"/>
        </w:tc>
      </w:tr>
      <w:tr w:rsidR="0055141B" w:rsidRPr="000B0DDD" w:rsidTr="00580988">
        <w:trPr>
          <w:trHeight w:val="149"/>
        </w:trPr>
        <w:tc>
          <w:tcPr>
            <w:tcW w:w="3369" w:type="dxa"/>
            <w:vMerge/>
          </w:tcPr>
          <w:p w:rsidR="0055141B" w:rsidRPr="000B0DDD" w:rsidRDefault="0055141B"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55141B" w:rsidRPr="00530E18" w:rsidRDefault="003C01B4" w:rsidP="00580988">
            <w:pPr>
              <w:rPr>
                <w:bCs/>
              </w:rPr>
            </w:pPr>
            <w:r>
              <w:rPr>
                <w:bCs/>
              </w:rPr>
              <w:t xml:space="preserve">Выразительное  чтение поэмы «Василий Теркин», </w:t>
            </w:r>
            <w:r w:rsidR="00530E18" w:rsidRPr="00530E18">
              <w:rPr>
                <w:bCs/>
              </w:rPr>
              <w:t>стихотворений  (по выбору).</w:t>
            </w:r>
          </w:p>
        </w:tc>
        <w:tc>
          <w:tcPr>
            <w:tcW w:w="1984" w:type="dxa"/>
            <w:vMerge/>
          </w:tcPr>
          <w:p w:rsidR="0055141B" w:rsidRPr="000B0DDD" w:rsidRDefault="0055141B" w:rsidP="00580988">
            <w:pPr>
              <w:jc w:val="center"/>
            </w:pPr>
          </w:p>
        </w:tc>
        <w:tc>
          <w:tcPr>
            <w:tcW w:w="1701" w:type="dxa"/>
            <w:vMerge/>
          </w:tcPr>
          <w:p w:rsidR="0055141B" w:rsidRPr="000B0DDD" w:rsidRDefault="0055141B" w:rsidP="00580988">
            <w:pPr>
              <w:jc w:val="center"/>
            </w:pPr>
          </w:p>
        </w:tc>
        <w:tc>
          <w:tcPr>
            <w:tcW w:w="2062" w:type="dxa"/>
            <w:vMerge/>
          </w:tcPr>
          <w:p w:rsidR="0055141B" w:rsidRPr="000B0DDD" w:rsidRDefault="0055141B" w:rsidP="00580988"/>
        </w:tc>
      </w:tr>
      <w:tr w:rsidR="00CF3397" w:rsidRPr="000B0DDD" w:rsidTr="00580988">
        <w:trPr>
          <w:trHeight w:val="77"/>
        </w:trPr>
        <w:tc>
          <w:tcPr>
            <w:tcW w:w="3369" w:type="dxa"/>
          </w:tcPr>
          <w:p w:rsidR="00CF3397" w:rsidRPr="000B0DDD" w:rsidRDefault="00CF339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0B0DDD">
              <w:rPr>
                <w:b/>
                <w:bCs/>
              </w:rPr>
              <w:t>Тема 6.</w:t>
            </w:r>
          </w:p>
          <w:p w:rsidR="00CF3397" w:rsidRPr="000B0DDD" w:rsidRDefault="00CF339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0B0DDD">
              <w:rPr>
                <w:b/>
              </w:rPr>
              <w:t xml:space="preserve">Литература </w:t>
            </w:r>
          </w:p>
          <w:p w:rsidR="00CF3397" w:rsidRPr="000B0DDD" w:rsidRDefault="00CF339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B0DDD">
              <w:rPr>
                <w:b/>
              </w:rPr>
              <w:t xml:space="preserve">50–80-х годов </w:t>
            </w:r>
          </w:p>
        </w:tc>
        <w:tc>
          <w:tcPr>
            <w:tcW w:w="5670" w:type="dxa"/>
          </w:tcPr>
          <w:p w:rsidR="00CF3397" w:rsidRPr="000B0DDD" w:rsidRDefault="00CF3397" w:rsidP="00580988">
            <w:pPr>
              <w:rPr>
                <w:b/>
                <w:bCs/>
                <w:i/>
              </w:rPr>
            </w:pPr>
          </w:p>
        </w:tc>
        <w:tc>
          <w:tcPr>
            <w:tcW w:w="1984" w:type="dxa"/>
          </w:tcPr>
          <w:p w:rsidR="00CF3397" w:rsidRPr="000B0DDD" w:rsidRDefault="00CF3397" w:rsidP="00580988">
            <w:pPr>
              <w:jc w:val="center"/>
            </w:pPr>
            <w:r w:rsidRPr="000B0DDD">
              <w:t>10</w:t>
            </w:r>
          </w:p>
        </w:tc>
        <w:tc>
          <w:tcPr>
            <w:tcW w:w="1701" w:type="dxa"/>
          </w:tcPr>
          <w:p w:rsidR="00CF3397" w:rsidRPr="000B0DDD" w:rsidRDefault="00EB091B" w:rsidP="00580988">
            <w:pPr>
              <w:jc w:val="center"/>
            </w:pPr>
            <w:r>
              <w:t>ОК 05, ОК 08</w:t>
            </w:r>
          </w:p>
        </w:tc>
        <w:tc>
          <w:tcPr>
            <w:tcW w:w="2062" w:type="dxa"/>
          </w:tcPr>
          <w:p w:rsidR="00CF3397" w:rsidRPr="000B0DDD" w:rsidRDefault="00CF3397" w:rsidP="00580988">
            <w:r>
              <w:t>ЛР 01, ЛР 04, ЛР 06, ЛР 09, МР 01, МР 08, МР 09, ПРБ05, ПРб07, ПРб09</w:t>
            </w:r>
          </w:p>
        </w:tc>
      </w:tr>
      <w:tr w:rsidR="00AF6837" w:rsidRPr="000B0DDD" w:rsidTr="00580988">
        <w:trPr>
          <w:trHeight w:val="151"/>
        </w:trPr>
        <w:tc>
          <w:tcPr>
            <w:tcW w:w="3369" w:type="dxa"/>
            <w:vMerge w:val="restart"/>
          </w:tcPr>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0B0DDD">
              <w:rPr>
                <w:b/>
                <w:bCs/>
              </w:rPr>
              <w:t xml:space="preserve">Тема 6.1. </w:t>
            </w:r>
            <w:r w:rsidRPr="000B0DDD">
              <w:rPr>
                <w:b/>
              </w:rPr>
              <w:t xml:space="preserve">Литература 50–80-х </w:t>
            </w:r>
            <w:r w:rsidRPr="000B0DDD">
              <w:rPr>
                <w:b/>
              </w:rPr>
              <w:lastRenderedPageBreak/>
              <w:t>годов (обзор)</w:t>
            </w: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F6837" w:rsidRPr="000B0DDD"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AF6837" w:rsidRPr="000B0DDD" w:rsidRDefault="00AF6837" w:rsidP="00580988">
            <w:pPr>
              <w:rPr>
                <w:b/>
                <w:bCs/>
                <w:i/>
              </w:rPr>
            </w:pPr>
            <w:r w:rsidRPr="000B0DDD">
              <w:rPr>
                <w:b/>
                <w:bCs/>
                <w:color w:val="000000"/>
              </w:rPr>
              <w:lastRenderedPageBreak/>
              <w:t>Дидактические единицы, содержание</w:t>
            </w:r>
          </w:p>
        </w:tc>
        <w:tc>
          <w:tcPr>
            <w:tcW w:w="1984" w:type="dxa"/>
            <w:vMerge w:val="restart"/>
          </w:tcPr>
          <w:p w:rsidR="00AF6837" w:rsidRPr="000B0DDD" w:rsidRDefault="00AF6837" w:rsidP="00580988">
            <w:pPr>
              <w:jc w:val="center"/>
            </w:pPr>
            <w:r w:rsidRPr="000B0DDD">
              <w:t>2</w:t>
            </w:r>
          </w:p>
        </w:tc>
        <w:tc>
          <w:tcPr>
            <w:tcW w:w="1701" w:type="dxa"/>
            <w:vMerge w:val="restart"/>
          </w:tcPr>
          <w:p w:rsidR="00AF6837" w:rsidRDefault="00AF6837" w:rsidP="00580988">
            <w:pPr>
              <w:jc w:val="center"/>
            </w:pPr>
            <w:r>
              <w:t>ОК 05, ОК 08</w:t>
            </w: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Pr="000B0DDD" w:rsidRDefault="00AF6837" w:rsidP="00580988">
            <w:pPr>
              <w:jc w:val="center"/>
            </w:pPr>
          </w:p>
        </w:tc>
        <w:tc>
          <w:tcPr>
            <w:tcW w:w="2062" w:type="dxa"/>
            <w:vMerge w:val="restart"/>
          </w:tcPr>
          <w:p w:rsidR="00AF6837" w:rsidRDefault="00AF6837" w:rsidP="00580988">
            <w:r>
              <w:lastRenderedPageBreak/>
              <w:t xml:space="preserve"> ЛР 06, ЛР 07, МР </w:t>
            </w:r>
            <w:r>
              <w:lastRenderedPageBreak/>
              <w:t>01, МР 09, ПРб07</w:t>
            </w:r>
          </w:p>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Pr="000B0DDD" w:rsidRDefault="00AF6837" w:rsidP="00580988"/>
        </w:tc>
      </w:tr>
      <w:tr w:rsidR="00AF6837" w:rsidRPr="000B0DDD" w:rsidTr="00580988">
        <w:trPr>
          <w:trHeight w:val="149"/>
        </w:trPr>
        <w:tc>
          <w:tcPr>
            <w:tcW w:w="3369" w:type="dxa"/>
            <w:vMerge/>
          </w:tcPr>
          <w:p w:rsidR="00AF6837" w:rsidRPr="000B0DDD"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AF6837" w:rsidRPr="000B0DDD" w:rsidRDefault="00AF6837" w:rsidP="00580988">
            <w:pPr>
              <w:jc w:val="both"/>
              <w:rPr>
                <w:color w:val="000000"/>
              </w:rPr>
            </w:pPr>
            <w:r w:rsidRPr="000B0DDD">
              <w:rPr>
                <w:color w:val="000000"/>
              </w:rPr>
              <w:t>Смерть И</w:t>
            </w:r>
            <w:r w:rsidRPr="000B0DDD">
              <w:rPr>
                <w:color w:val="000000"/>
                <w:spacing w:val="40"/>
              </w:rPr>
              <w:t>.</w:t>
            </w:r>
            <w:r w:rsidRPr="000B0DDD">
              <w:rPr>
                <w:color w:val="000000"/>
              </w:rPr>
              <w:t>В</w:t>
            </w:r>
            <w:r w:rsidRPr="000B0DDD">
              <w:rPr>
                <w:color w:val="000000"/>
                <w:spacing w:val="40"/>
              </w:rPr>
              <w:t>.</w:t>
            </w:r>
            <w:r w:rsidRPr="000B0DDD">
              <w:rPr>
                <w:color w:val="000000"/>
              </w:rPr>
              <w:t xml:space="preserve">Сталина. </w:t>
            </w:r>
            <w:r w:rsidRPr="000B0DDD">
              <w:rPr>
                <w:color w:val="000000"/>
                <w:lang w:val="en-US"/>
              </w:rPr>
              <w:t>XX</w:t>
            </w:r>
            <w:r w:rsidRPr="000B0DDD">
              <w:rPr>
                <w:color w:val="000000"/>
              </w:rPr>
              <w:t xml:space="preserve"> съезд партии. Изменения в общественной и культурной жизни страны. Новые тенденции в литературе. Тематика и проблематика, традиции и новаторство в произведениях писателей и поэтов.</w:t>
            </w:r>
          </w:p>
          <w:p w:rsidR="00AF6837" w:rsidRPr="000B0DDD" w:rsidRDefault="00AF6837" w:rsidP="00580988">
            <w:pPr>
              <w:jc w:val="both"/>
              <w:rPr>
                <w:color w:val="000000"/>
              </w:rPr>
            </w:pPr>
            <w:r w:rsidRPr="000B0DDD">
              <w:rPr>
                <w:color w:val="000000"/>
              </w:rPr>
              <w:t xml:space="preserve">Отражение конфликтов истории в судьбах героев: </w:t>
            </w:r>
            <w:proofErr w:type="spellStart"/>
            <w:r w:rsidRPr="000B0DDD">
              <w:rPr>
                <w:color w:val="000000"/>
              </w:rPr>
              <w:t>П</w:t>
            </w:r>
            <w:r w:rsidRPr="000B0DDD">
              <w:rPr>
                <w:color w:val="000000"/>
                <w:spacing w:val="40"/>
              </w:rPr>
              <w:t>.</w:t>
            </w:r>
            <w:r w:rsidRPr="000B0DDD">
              <w:rPr>
                <w:color w:val="000000"/>
              </w:rPr>
              <w:t>Нилин</w:t>
            </w:r>
            <w:proofErr w:type="spellEnd"/>
            <w:r w:rsidRPr="000B0DDD">
              <w:rPr>
                <w:color w:val="000000"/>
              </w:rPr>
              <w:t xml:space="preserve"> «Жестокость», А</w:t>
            </w:r>
            <w:r w:rsidRPr="000B0DDD">
              <w:rPr>
                <w:color w:val="000000"/>
                <w:spacing w:val="40"/>
              </w:rPr>
              <w:t>.</w:t>
            </w:r>
            <w:r w:rsidRPr="000B0DDD">
              <w:rPr>
                <w:color w:val="000000"/>
              </w:rPr>
              <w:t>Солженицын «Один день Ивана Денисовича», В</w:t>
            </w:r>
            <w:r w:rsidRPr="000B0DDD">
              <w:rPr>
                <w:color w:val="000000"/>
                <w:spacing w:val="40"/>
              </w:rPr>
              <w:t>.</w:t>
            </w:r>
            <w:r w:rsidRPr="000B0DDD">
              <w:rPr>
                <w:color w:val="000000"/>
              </w:rPr>
              <w:t>Дудинцев «Не хлебом единым…»</w:t>
            </w:r>
          </w:p>
          <w:p w:rsidR="00AF6837" w:rsidRPr="000B0DDD" w:rsidRDefault="00AF6837" w:rsidP="00580988">
            <w:pPr>
              <w:jc w:val="both"/>
              <w:rPr>
                <w:color w:val="000000"/>
              </w:rPr>
            </w:pPr>
            <w:r w:rsidRPr="000B0DDD">
              <w:rPr>
                <w:color w:val="000000"/>
              </w:rPr>
              <w:t>Новое осмысление проблемы человека на войне: Ю</w:t>
            </w:r>
            <w:r w:rsidRPr="000B0DDD">
              <w:rPr>
                <w:color w:val="000000"/>
                <w:spacing w:val="40"/>
              </w:rPr>
              <w:t>.</w:t>
            </w:r>
            <w:r w:rsidRPr="000B0DDD">
              <w:rPr>
                <w:color w:val="000000"/>
              </w:rPr>
              <w:t>Бондарев «Горячий снег», В</w:t>
            </w:r>
            <w:r w:rsidRPr="000B0DDD">
              <w:rPr>
                <w:color w:val="000000"/>
                <w:spacing w:val="40"/>
              </w:rPr>
              <w:t>.</w:t>
            </w:r>
            <w:r w:rsidRPr="000B0DDD">
              <w:rPr>
                <w:color w:val="000000"/>
              </w:rPr>
              <w:t>Богомолов «Момент истины», В</w:t>
            </w:r>
            <w:r w:rsidRPr="000B0DDD">
              <w:rPr>
                <w:color w:val="000000"/>
                <w:spacing w:val="40"/>
              </w:rPr>
              <w:t>.</w:t>
            </w:r>
            <w:r w:rsidRPr="000B0DDD">
              <w:rPr>
                <w:color w:val="000000"/>
              </w:rPr>
              <w:t>Кондратьев «Сашка» и др. Исследование природы подвига и предательства, философский анализ поведения человека в экстремальной ситуации в произведениях В</w:t>
            </w:r>
            <w:r w:rsidRPr="000B0DDD">
              <w:rPr>
                <w:color w:val="000000"/>
                <w:spacing w:val="40"/>
              </w:rPr>
              <w:t>.</w:t>
            </w:r>
            <w:r w:rsidRPr="000B0DDD">
              <w:rPr>
                <w:color w:val="000000"/>
              </w:rPr>
              <w:t>Быкова «Сотников», Б</w:t>
            </w:r>
            <w:r w:rsidRPr="000B0DDD">
              <w:rPr>
                <w:color w:val="000000"/>
                <w:spacing w:val="40"/>
              </w:rPr>
              <w:t>.</w:t>
            </w:r>
            <w:r w:rsidRPr="000B0DDD">
              <w:rPr>
                <w:color w:val="000000"/>
              </w:rPr>
              <w:t>Окуджавы «Будь здоров, школяр» и др. Роль произведений о Великой Отечественной войне в воспитании патриотических чувств молодого поколения.</w:t>
            </w:r>
          </w:p>
          <w:p w:rsidR="00AF6837" w:rsidRPr="000B0DDD" w:rsidRDefault="00AF6837" w:rsidP="00580988">
            <w:pPr>
              <w:jc w:val="both"/>
              <w:rPr>
                <w:color w:val="000000"/>
              </w:rPr>
            </w:pPr>
            <w:r w:rsidRPr="000B0DDD">
              <w:rPr>
                <w:color w:val="000000"/>
              </w:rPr>
              <w:t>Поэзия 60-х годов. Поиски нового поэтического языка, формы, жанра в поэзии Б</w:t>
            </w:r>
            <w:r w:rsidRPr="000B0DDD">
              <w:rPr>
                <w:color w:val="000000"/>
                <w:spacing w:val="40"/>
              </w:rPr>
              <w:t>.</w:t>
            </w:r>
            <w:r w:rsidRPr="000B0DDD">
              <w:rPr>
                <w:color w:val="000000"/>
              </w:rPr>
              <w:t xml:space="preserve">Ахмадуллиной, </w:t>
            </w:r>
            <w:proofErr w:type="spellStart"/>
            <w:r w:rsidRPr="000B0DDD">
              <w:rPr>
                <w:color w:val="000000"/>
              </w:rPr>
              <w:t>Е</w:t>
            </w:r>
            <w:r w:rsidRPr="000B0DDD">
              <w:rPr>
                <w:color w:val="000000"/>
                <w:spacing w:val="40"/>
              </w:rPr>
              <w:t>.</w:t>
            </w:r>
            <w:r w:rsidRPr="000B0DDD">
              <w:rPr>
                <w:color w:val="000000"/>
              </w:rPr>
              <w:t>Винокурова</w:t>
            </w:r>
            <w:proofErr w:type="spellEnd"/>
            <w:r w:rsidRPr="000B0DDD">
              <w:rPr>
                <w:color w:val="000000"/>
              </w:rPr>
              <w:t>, Р</w:t>
            </w:r>
            <w:r w:rsidRPr="000B0DDD">
              <w:rPr>
                <w:color w:val="000000"/>
                <w:spacing w:val="40"/>
              </w:rPr>
              <w:t>.</w:t>
            </w:r>
            <w:r w:rsidRPr="000B0DDD">
              <w:rPr>
                <w:color w:val="000000"/>
              </w:rPr>
              <w:t>Рождественского, А</w:t>
            </w:r>
            <w:r w:rsidRPr="000B0DDD">
              <w:rPr>
                <w:color w:val="000000"/>
                <w:spacing w:val="40"/>
              </w:rPr>
              <w:t>.</w:t>
            </w:r>
            <w:r w:rsidRPr="000B0DDD">
              <w:rPr>
                <w:color w:val="000000"/>
              </w:rPr>
              <w:t>Вознесенского, Е</w:t>
            </w:r>
            <w:r w:rsidRPr="000B0DDD">
              <w:rPr>
                <w:color w:val="000000"/>
                <w:spacing w:val="40"/>
              </w:rPr>
              <w:t>.</w:t>
            </w:r>
            <w:r w:rsidRPr="000B0DDD">
              <w:rPr>
                <w:color w:val="000000"/>
              </w:rPr>
              <w:t>Евтушенко, Б</w:t>
            </w:r>
            <w:r w:rsidRPr="000B0DDD">
              <w:rPr>
                <w:color w:val="000000"/>
                <w:spacing w:val="40"/>
              </w:rPr>
              <w:t>.</w:t>
            </w:r>
            <w:r w:rsidRPr="000B0DDD">
              <w:rPr>
                <w:color w:val="000000"/>
              </w:rPr>
              <w:t>Окуджавы и др. Развитие традиций русской классики в поэзии Н</w:t>
            </w:r>
            <w:r w:rsidRPr="000B0DDD">
              <w:rPr>
                <w:color w:val="000000"/>
                <w:spacing w:val="40"/>
              </w:rPr>
              <w:t>.</w:t>
            </w:r>
            <w:r w:rsidRPr="000B0DDD">
              <w:rPr>
                <w:color w:val="000000"/>
              </w:rPr>
              <w:t>Федорова, Н</w:t>
            </w:r>
            <w:r w:rsidRPr="000B0DDD">
              <w:rPr>
                <w:color w:val="000000"/>
                <w:spacing w:val="40"/>
              </w:rPr>
              <w:t>.</w:t>
            </w:r>
            <w:r w:rsidRPr="000B0DDD">
              <w:rPr>
                <w:color w:val="000000"/>
              </w:rPr>
              <w:t xml:space="preserve">Рубцова, </w:t>
            </w:r>
            <w:proofErr w:type="spellStart"/>
            <w:r w:rsidRPr="000B0DDD">
              <w:rPr>
                <w:color w:val="000000"/>
              </w:rPr>
              <w:t>С</w:t>
            </w:r>
            <w:r w:rsidRPr="000B0DDD">
              <w:rPr>
                <w:color w:val="000000"/>
                <w:spacing w:val="40"/>
              </w:rPr>
              <w:t>.</w:t>
            </w:r>
            <w:r w:rsidRPr="000B0DDD">
              <w:rPr>
                <w:color w:val="000000"/>
              </w:rPr>
              <w:t>Наровчатова</w:t>
            </w:r>
            <w:proofErr w:type="spellEnd"/>
            <w:r w:rsidRPr="000B0DDD">
              <w:rPr>
                <w:color w:val="000000"/>
              </w:rPr>
              <w:t>, Д</w:t>
            </w:r>
            <w:r w:rsidRPr="000B0DDD">
              <w:rPr>
                <w:color w:val="000000"/>
                <w:spacing w:val="40"/>
              </w:rPr>
              <w:t>.</w:t>
            </w:r>
            <w:r w:rsidRPr="000B0DDD">
              <w:rPr>
                <w:color w:val="000000"/>
              </w:rPr>
              <w:t>Самойлова, Л</w:t>
            </w:r>
            <w:r w:rsidRPr="000B0DDD">
              <w:rPr>
                <w:color w:val="000000"/>
                <w:spacing w:val="40"/>
              </w:rPr>
              <w:t>.</w:t>
            </w:r>
            <w:r w:rsidRPr="000B0DDD">
              <w:rPr>
                <w:color w:val="000000"/>
              </w:rPr>
              <w:t xml:space="preserve">Мартынова, </w:t>
            </w:r>
            <w:proofErr w:type="spellStart"/>
            <w:r w:rsidRPr="000B0DDD">
              <w:rPr>
                <w:color w:val="000000"/>
              </w:rPr>
              <w:t>Е</w:t>
            </w:r>
            <w:r w:rsidRPr="000B0DDD">
              <w:rPr>
                <w:color w:val="000000"/>
                <w:spacing w:val="40"/>
              </w:rPr>
              <w:t>.</w:t>
            </w:r>
            <w:r w:rsidRPr="000B0DDD">
              <w:rPr>
                <w:color w:val="000000"/>
              </w:rPr>
              <w:t>Винокурова</w:t>
            </w:r>
            <w:proofErr w:type="spellEnd"/>
            <w:r w:rsidRPr="000B0DDD">
              <w:rPr>
                <w:color w:val="000000"/>
              </w:rPr>
              <w:t>, Н</w:t>
            </w:r>
            <w:r w:rsidRPr="000B0DDD">
              <w:rPr>
                <w:color w:val="000000"/>
                <w:spacing w:val="40"/>
              </w:rPr>
              <w:t>.</w:t>
            </w:r>
            <w:r w:rsidRPr="000B0DDD">
              <w:rPr>
                <w:color w:val="000000"/>
              </w:rPr>
              <w:t xml:space="preserve">Старшинова, </w:t>
            </w:r>
            <w:proofErr w:type="spellStart"/>
            <w:r w:rsidRPr="000B0DDD">
              <w:rPr>
                <w:color w:val="000000"/>
              </w:rPr>
              <w:t>Ю</w:t>
            </w:r>
            <w:r w:rsidRPr="000B0DDD">
              <w:rPr>
                <w:color w:val="000000"/>
                <w:spacing w:val="40"/>
              </w:rPr>
              <w:t>.</w:t>
            </w:r>
            <w:r w:rsidRPr="000B0DDD">
              <w:rPr>
                <w:color w:val="000000"/>
              </w:rPr>
              <w:t>Друниной</w:t>
            </w:r>
            <w:proofErr w:type="spellEnd"/>
            <w:r w:rsidRPr="000B0DDD">
              <w:rPr>
                <w:color w:val="000000"/>
              </w:rPr>
              <w:t>, Б</w:t>
            </w:r>
            <w:r w:rsidRPr="000B0DDD">
              <w:rPr>
                <w:color w:val="000000"/>
                <w:spacing w:val="40"/>
              </w:rPr>
              <w:t>.</w:t>
            </w:r>
            <w:r w:rsidRPr="000B0DDD">
              <w:rPr>
                <w:color w:val="000000"/>
              </w:rPr>
              <w:t>Слуцкого, С</w:t>
            </w:r>
            <w:r w:rsidRPr="000B0DDD">
              <w:rPr>
                <w:color w:val="000000"/>
                <w:spacing w:val="40"/>
              </w:rPr>
              <w:t>.</w:t>
            </w:r>
            <w:r w:rsidRPr="000B0DDD">
              <w:rPr>
                <w:color w:val="000000"/>
              </w:rPr>
              <w:t>Орлова, И</w:t>
            </w:r>
            <w:r w:rsidRPr="000B0DDD">
              <w:rPr>
                <w:color w:val="000000"/>
                <w:spacing w:val="40"/>
              </w:rPr>
              <w:t>.</w:t>
            </w:r>
            <w:r w:rsidRPr="000B0DDD">
              <w:rPr>
                <w:color w:val="000000"/>
              </w:rPr>
              <w:t>Бродского, Р</w:t>
            </w:r>
            <w:r w:rsidRPr="000B0DDD">
              <w:rPr>
                <w:color w:val="000000"/>
                <w:spacing w:val="40"/>
              </w:rPr>
              <w:t>.</w:t>
            </w:r>
            <w:r w:rsidRPr="000B0DDD">
              <w:rPr>
                <w:color w:val="000000"/>
              </w:rPr>
              <w:t>Гамзатова и др.</w:t>
            </w:r>
          </w:p>
          <w:p w:rsidR="00AF6837" w:rsidRPr="000B0DDD" w:rsidRDefault="00AF6837" w:rsidP="00580988">
            <w:pPr>
              <w:jc w:val="both"/>
              <w:rPr>
                <w:color w:val="000000"/>
              </w:rPr>
            </w:pPr>
            <w:r w:rsidRPr="000B0DDD">
              <w:rPr>
                <w:color w:val="000000"/>
              </w:rPr>
              <w:t>Размышление о прошлом, настоящем и будущем Родины, утверждение нравственных ценностей в поэзии А</w:t>
            </w:r>
            <w:r w:rsidRPr="000B0DDD">
              <w:rPr>
                <w:color w:val="000000"/>
                <w:spacing w:val="40"/>
              </w:rPr>
              <w:t>.</w:t>
            </w:r>
            <w:r w:rsidRPr="000B0DDD">
              <w:rPr>
                <w:color w:val="000000"/>
              </w:rPr>
              <w:t>Твардовского.</w:t>
            </w:r>
          </w:p>
          <w:p w:rsidR="00AF6837" w:rsidRPr="000B0DDD" w:rsidRDefault="00AF6837" w:rsidP="00580988">
            <w:pPr>
              <w:jc w:val="both"/>
              <w:rPr>
                <w:color w:val="000000"/>
              </w:rPr>
            </w:pPr>
            <w:r w:rsidRPr="000B0DDD">
              <w:rPr>
                <w:color w:val="000000"/>
              </w:rPr>
              <w:t>«Городская проза». Тематика, нравственная проблематика, художественные особенности произведений В. Аксенова, Д. Гранина, Ю. Трифонова, В. Дудинцева и др.</w:t>
            </w:r>
          </w:p>
          <w:p w:rsidR="00AF6837" w:rsidRPr="000B0DDD" w:rsidRDefault="00AF6837" w:rsidP="00580988">
            <w:pPr>
              <w:jc w:val="both"/>
              <w:rPr>
                <w:color w:val="000000"/>
              </w:rPr>
            </w:pPr>
            <w:r w:rsidRPr="000B0DDD">
              <w:rPr>
                <w:color w:val="000000"/>
              </w:rPr>
              <w:t xml:space="preserve">«Деревенская проза». Изображение жизни советской деревни. Глубина, цельность духовного мира человека, связанного жизнью своей с землей, в произведениях Ф. Абрамова, М. Алексеева, С. Белова, С. Залыгина, В. Крупина, П. Проскурина, Б. </w:t>
            </w:r>
            <w:proofErr w:type="spellStart"/>
            <w:r w:rsidRPr="000B0DDD">
              <w:rPr>
                <w:color w:val="000000"/>
              </w:rPr>
              <w:t>Можаева</w:t>
            </w:r>
            <w:proofErr w:type="spellEnd"/>
            <w:r w:rsidRPr="000B0DDD">
              <w:rPr>
                <w:color w:val="000000"/>
              </w:rPr>
              <w:t>, В. Шукшина, и др.</w:t>
            </w:r>
          </w:p>
          <w:p w:rsidR="00AF6837" w:rsidRPr="000B0DDD"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0B0DDD">
              <w:rPr>
                <w:color w:val="000000"/>
              </w:rPr>
              <w:lastRenderedPageBreak/>
              <w:t xml:space="preserve">Драматургия. Нравственная проблематика пьес А. Володина «Пять вечеров», А. Арбузова «Иркутская история», «Жестокие игры», В. Розова «В добрый час», «Гнездо глухаря», А. Вампилова «Прошлым летом в </w:t>
            </w:r>
            <w:proofErr w:type="spellStart"/>
            <w:r w:rsidRPr="000B0DDD">
              <w:rPr>
                <w:color w:val="000000"/>
              </w:rPr>
              <w:t>Чулимске</w:t>
            </w:r>
            <w:proofErr w:type="spellEnd"/>
            <w:r w:rsidRPr="000B0DDD">
              <w:rPr>
                <w:color w:val="000000"/>
              </w:rPr>
              <w:t>», «Старший сын», «Утиная охота» и др.</w:t>
            </w:r>
          </w:p>
          <w:p w:rsidR="00AF6837" w:rsidRPr="000B0DDD" w:rsidRDefault="00AF6837" w:rsidP="00580988">
            <w:pPr>
              <w:jc w:val="both"/>
            </w:pPr>
            <w:r w:rsidRPr="000B0DDD">
              <w:t xml:space="preserve">Динамика нравственных ценностей во времени, предвидение опасности утраты исторической памяти: «Прощание с Матерой» В. Распутина, «Буранный полустанок» Ч. Айтматова, «Сон в начале тумана» Ю. </w:t>
            </w:r>
            <w:proofErr w:type="spellStart"/>
            <w:r w:rsidRPr="000B0DDD">
              <w:t>Рытхэу</w:t>
            </w:r>
            <w:proofErr w:type="spellEnd"/>
            <w:r w:rsidRPr="000B0DDD">
              <w:t xml:space="preserve"> и др.</w:t>
            </w:r>
          </w:p>
          <w:p w:rsidR="00AF6837" w:rsidRPr="000B0DDD" w:rsidRDefault="00AF6837" w:rsidP="00580988">
            <w:pPr>
              <w:jc w:val="both"/>
            </w:pPr>
            <w:r w:rsidRPr="000B0DDD">
              <w:t>Попытка оценить современную жизнь с позиций предшествующих поколений: «Знак беды» В. Быкова, «Старик» Ю. Трифонова, «Берег» Ю. Бондарева и др.</w:t>
            </w:r>
          </w:p>
          <w:p w:rsidR="00AF6837" w:rsidRPr="000B0DDD" w:rsidRDefault="00AF6837" w:rsidP="00580988">
            <w:pPr>
              <w:jc w:val="both"/>
            </w:pPr>
            <w:r w:rsidRPr="000B0DDD">
              <w:t xml:space="preserve">Историческая тема в советской литературе. Разрешение вопроса о роли личности в истории, о взаимоотношениях человека и власти в произведениях Б. Окуджавы, Н. Эйдельмана, В. Пикуля, А. </w:t>
            </w:r>
            <w:proofErr w:type="spellStart"/>
            <w:r w:rsidRPr="000B0DDD">
              <w:t>Жигулина</w:t>
            </w:r>
            <w:proofErr w:type="spellEnd"/>
            <w:r w:rsidRPr="000B0DDD">
              <w:t>, Д. Балашова, О. Михайлова и др.</w:t>
            </w:r>
          </w:p>
          <w:p w:rsidR="00AF6837" w:rsidRPr="000B0DDD" w:rsidRDefault="00AF6837" w:rsidP="00580988">
            <w:pPr>
              <w:jc w:val="both"/>
            </w:pPr>
            <w:r w:rsidRPr="000B0DDD">
              <w:t>Автобиографическая литература. К. Паустовский, И. Эренбург.</w:t>
            </w:r>
          </w:p>
          <w:p w:rsidR="00AF6837" w:rsidRPr="000B0DDD" w:rsidRDefault="00AF6837" w:rsidP="00580988">
            <w:pPr>
              <w:jc w:val="both"/>
            </w:pPr>
            <w:r w:rsidRPr="000B0DDD">
              <w:t>Возрастание роли публицистики. Публицистическая направленность художественных произведений 80-х годов. Обращение к трагическим страницам истории, размышления об общечеловеческих ценностях.</w:t>
            </w:r>
          </w:p>
          <w:p w:rsidR="00AF6837" w:rsidRPr="000B0DDD" w:rsidRDefault="00AF6837" w:rsidP="00580988">
            <w:pPr>
              <w:jc w:val="both"/>
            </w:pPr>
            <w:r w:rsidRPr="000B0DDD">
              <w:t>Журналы этого времени, их позиция. («Новый мир», «Октябрь», «Знамя» и др.).</w:t>
            </w:r>
          </w:p>
          <w:p w:rsidR="00AF6837" w:rsidRPr="000B0DDD" w:rsidRDefault="00AF6837" w:rsidP="00580988">
            <w:pPr>
              <w:jc w:val="both"/>
            </w:pPr>
            <w:r w:rsidRPr="000B0DDD">
              <w:t>Развитие жанра фантастики в произведениях А. Беляева, И. Ефремова, К. Булычева и др.</w:t>
            </w:r>
          </w:p>
          <w:p w:rsidR="00AF6837" w:rsidRPr="000B0DDD" w:rsidRDefault="00AF6837" w:rsidP="00580988">
            <w:pPr>
              <w:jc w:val="both"/>
            </w:pPr>
            <w:r w:rsidRPr="000B0DDD">
              <w:t>Авторская песня. Ее место в историко-культурном процессе (содержательность, искренность, внимание к личности). Значение творчества А. Галича, В. Высоцкого, Ю. Визбора, Б. Окуджавы и др. в развитии жанра авторской песни.</w:t>
            </w:r>
          </w:p>
          <w:p w:rsidR="00AF6837" w:rsidRPr="000B0DDD" w:rsidRDefault="00AF6837" w:rsidP="00580988">
            <w:pPr>
              <w:rPr>
                <w:b/>
                <w:bCs/>
                <w:i/>
              </w:rPr>
            </w:pPr>
            <w:r w:rsidRPr="000B0DDD">
              <w:t>Многонациональность советской литературы.</w:t>
            </w:r>
          </w:p>
        </w:tc>
        <w:tc>
          <w:tcPr>
            <w:tcW w:w="1984" w:type="dxa"/>
            <w:vMerge/>
          </w:tcPr>
          <w:p w:rsidR="00AF6837" w:rsidRPr="000B0DDD" w:rsidRDefault="00AF6837" w:rsidP="00580988">
            <w:pPr>
              <w:jc w:val="center"/>
            </w:pPr>
          </w:p>
        </w:tc>
        <w:tc>
          <w:tcPr>
            <w:tcW w:w="1701" w:type="dxa"/>
            <w:vMerge/>
          </w:tcPr>
          <w:p w:rsidR="00AF6837" w:rsidRPr="000B0DDD" w:rsidRDefault="00AF6837" w:rsidP="00580988">
            <w:pPr>
              <w:jc w:val="center"/>
            </w:pPr>
          </w:p>
        </w:tc>
        <w:tc>
          <w:tcPr>
            <w:tcW w:w="2062" w:type="dxa"/>
            <w:vMerge/>
          </w:tcPr>
          <w:p w:rsidR="00AF6837" w:rsidRPr="000B0DDD" w:rsidRDefault="00AF6837" w:rsidP="00580988"/>
        </w:tc>
      </w:tr>
      <w:tr w:rsidR="00AF6837" w:rsidRPr="000B0DDD" w:rsidTr="00580988">
        <w:trPr>
          <w:trHeight w:val="149"/>
        </w:trPr>
        <w:tc>
          <w:tcPr>
            <w:tcW w:w="3369" w:type="dxa"/>
            <w:vMerge/>
          </w:tcPr>
          <w:p w:rsidR="00AF6837" w:rsidRPr="000B0DDD"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AF6837" w:rsidRPr="000B0DDD" w:rsidRDefault="00AF6837" w:rsidP="00580988">
            <w:pPr>
              <w:rPr>
                <w:b/>
                <w:bCs/>
                <w:i/>
              </w:rPr>
            </w:pPr>
            <w:r w:rsidRPr="000B0DDD">
              <w:rPr>
                <w:b/>
                <w:bCs/>
                <w:i/>
              </w:rPr>
              <w:t>Тематика практических занятий</w:t>
            </w:r>
          </w:p>
        </w:tc>
        <w:tc>
          <w:tcPr>
            <w:tcW w:w="1984" w:type="dxa"/>
          </w:tcPr>
          <w:p w:rsidR="00AF6837" w:rsidRPr="000B0DDD" w:rsidRDefault="00AF6837" w:rsidP="00580988">
            <w:pPr>
              <w:jc w:val="center"/>
            </w:pPr>
            <w:r w:rsidRPr="000B0DDD">
              <w:t>-</w:t>
            </w:r>
          </w:p>
        </w:tc>
        <w:tc>
          <w:tcPr>
            <w:tcW w:w="1701" w:type="dxa"/>
            <w:vMerge/>
          </w:tcPr>
          <w:p w:rsidR="00AF6837" w:rsidRPr="000B0DDD" w:rsidRDefault="00AF6837" w:rsidP="00580988">
            <w:pPr>
              <w:jc w:val="center"/>
            </w:pPr>
          </w:p>
        </w:tc>
        <w:tc>
          <w:tcPr>
            <w:tcW w:w="2062" w:type="dxa"/>
            <w:vMerge/>
          </w:tcPr>
          <w:p w:rsidR="00AF6837" w:rsidRPr="000B0DDD" w:rsidRDefault="00AF6837" w:rsidP="00580988"/>
        </w:tc>
      </w:tr>
      <w:tr w:rsidR="00AF6837" w:rsidRPr="000B0DDD" w:rsidTr="00580988">
        <w:trPr>
          <w:trHeight w:val="149"/>
        </w:trPr>
        <w:tc>
          <w:tcPr>
            <w:tcW w:w="3369" w:type="dxa"/>
            <w:vMerge/>
          </w:tcPr>
          <w:p w:rsidR="00AF6837" w:rsidRPr="000B0DDD"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AF6837" w:rsidRPr="000B0DDD" w:rsidRDefault="00AF6837" w:rsidP="00580988">
            <w:pPr>
              <w:rPr>
                <w:b/>
                <w:bCs/>
                <w:i/>
              </w:rPr>
            </w:pPr>
            <w:r w:rsidRPr="000B0DDD">
              <w:rPr>
                <w:b/>
                <w:bCs/>
                <w:i/>
              </w:rPr>
              <w:t>Самостоятельная работа обучающихся</w:t>
            </w:r>
          </w:p>
        </w:tc>
        <w:tc>
          <w:tcPr>
            <w:tcW w:w="1984" w:type="dxa"/>
            <w:vMerge w:val="restart"/>
          </w:tcPr>
          <w:p w:rsidR="00AF6837" w:rsidRPr="000B0DDD" w:rsidRDefault="003C01B4" w:rsidP="00580988">
            <w:pPr>
              <w:jc w:val="center"/>
            </w:pPr>
            <w:r>
              <w:t>1</w:t>
            </w:r>
          </w:p>
        </w:tc>
        <w:tc>
          <w:tcPr>
            <w:tcW w:w="1701" w:type="dxa"/>
            <w:vMerge/>
          </w:tcPr>
          <w:p w:rsidR="00AF6837" w:rsidRPr="000B0DDD" w:rsidRDefault="00AF6837" w:rsidP="00580988">
            <w:pPr>
              <w:jc w:val="center"/>
            </w:pPr>
          </w:p>
        </w:tc>
        <w:tc>
          <w:tcPr>
            <w:tcW w:w="2062" w:type="dxa"/>
            <w:vMerge/>
          </w:tcPr>
          <w:p w:rsidR="00AF6837" w:rsidRPr="000B0DDD" w:rsidRDefault="00AF6837" w:rsidP="00580988"/>
        </w:tc>
      </w:tr>
      <w:tr w:rsidR="00AF6837" w:rsidRPr="000B0DDD" w:rsidTr="00580988">
        <w:trPr>
          <w:trHeight w:val="149"/>
        </w:trPr>
        <w:tc>
          <w:tcPr>
            <w:tcW w:w="3369" w:type="dxa"/>
            <w:vMerge/>
          </w:tcPr>
          <w:p w:rsidR="00AF6837" w:rsidRPr="000B0DDD"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AF6837" w:rsidRPr="009E147C" w:rsidRDefault="009E147C" w:rsidP="00580988">
            <w:pPr>
              <w:rPr>
                <w:b/>
                <w:bCs/>
                <w:i/>
              </w:rPr>
            </w:pPr>
            <w:r>
              <w:rPr>
                <w:bCs/>
              </w:rPr>
              <w:t>Р</w:t>
            </w:r>
            <w:r w:rsidRPr="009E147C">
              <w:rPr>
                <w:bCs/>
              </w:rPr>
              <w:t xml:space="preserve">абота с учебной и дополнительной литературой по </w:t>
            </w:r>
            <w:r w:rsidRPr="009E147C">
              <w:rPr>
                <w:bCs/>
              </w:rPr>
              <w:lastRenderedPageBreak/>
              <w:t>теме</w:t>
            </w:r>
            <w:r w:rsidRPr="009E147C">
              <w:t>«Литература  50–80-х годов»,</w:t>
            </w:r>
          </w:p>
        </w:tc>
        <w:tc>
          <w:tcPr>
            <w:tcW w:w="1984" w:type="dxa"/>
            <w:vMerge/>
          </w:tcPr>
          <w:p w:rsidR="00AF6837" w:rsidRPr="000B0DDD" w:rsidRDefault="00AF6837" w:rsidP="00580988">
            <w:pPr>
              <w:jc w:val="center"/>
            </w:pPr>
          </w:p>
        </w:tc>
        <w:tc>
          <w:tcPr>
            <w:tcW w:w="1701" w:type="dxa"/>
            <w:vMerge/>
          </w:tcPr>
          <w:p w:rsidR="00AF6837" w:rsidRPr="000B0DDD" w:rsidRDefault="00AF6837" w:rsidP="00580988">
            <w:pPr>
              <w:jc w:val="center"/>
            </w:pPr>
          </w:p>
        </w:tc>
        <w:tc>
          <w:tcPr>
            <w:tcW w:w="2062" w:type="dxa"/>
            <w:vMerge/>
          </w:tcPr>
          <w:p w:rsidR="00AF6837" w:rsidRPr="000B0DDD" w:rsidRDefault="00AF6837" w:rsidP="00580988"/>
        </w:tc>
      </w:tr>
      <w:tr w:rsidR="00AF6837" w:rsidRPr="000B0DDD" w:rsidTr="00580988">
        <w:trPr>
          <w:trHeight w:val="225"/>
        </w:trPr>
        <w:tc>
          <w:tcPr>
            <w:tcW w:w="3369" w:type="dxa"/>
            <w:vMerge w:val="restart"/>
          </w:tcPr>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0B0DDD">
              <w:rPr>
                <w:b/>
                <w:bCs/>
              </w:rPr>
              <w:lastRenderedPageBreak/>
              <w:t xml:space="preserve">Тема 6.2. </w:t>
            </w:r>
            <w:r w:rsidRPr="000B0DDD">
              <w:rPr>
                <w:b/>
              </w:rPr>
              <w:t>«Лагерная проза» (А.И.Солженицын, В.Т.Шаламов)</w:t>
            </w: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AF6837" w:rsidRPr="000B0DDD"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AF6837" w:rsidRPr="000B0DDD" w:rsidRDefault="00AF6837" w:rsidP="00580988">
            <w:pPr>
              <w:rPr>
                <w:b/>
                <w:bCs/>
                <w:i/>
              </w:rPr>
            </w:pPr>
            <w:r w:rsidRPr="000B0DDD">
              <w:rPr>
                <w:b/>
                <w:bCs/>
                <w:color w:val="000000"/>
              </w:rPr>
              <w:t>Дидактические единицы, содержание</w:t>
            </w:r>
          </w:p>
        </w:tc>
        <w:tc>
          <w:tcPr>
            <w:tcW w:w="1984" w:type="dxa"/>
            <w:vMerge w:val="restart"/>
          </w:tcPr>
          <w:p w:rsidR="00AF6837" w:rsidRPr="000B0DDD" w:rsidRDefault="00AF6837" w:rsidP="00580988">
            <w:pPr>
              <w:jc w:val="center"/>
            </w:pPr>
            <w:r w:rsidRPr="000B0DDD">
              <w:t>2</w:t>
            </w:r>
          </w:p>
        </w:tc>
        <w:tc>
          <w:tcPr>
            <w:tcW w:w="1701" w:type="dxa"/>
            <w:vMerge w:val="restart"/>
          </w:tcPr>
          <w:p w:rsidR="00AF6837" w:rsidRDefault="00AF6837" w:rsidP="00580988">
            <w:pPr>
              <w:jc w:val="center"/>
            </w:pPr>
            <w:r>
              <w:t>ОК 05, ОК 08</w:t>
            </w: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Pr="000B0DDD" w:rsidRDefault="00AF6837" w:rsidP="00580988">
            <w:pPr>
              <w:jc w:val="center"/>
            </w:pPr>
          </w:p>
        </w:tc>
        <w:tc>
          <w:tcPr>
            <w:tcW w:w="2062" w:type="dxa"/>
            <w:vMerge w:val="restart"/>
          </w:tcPr>
          <w:p w:rsidR="00AF6837" w:rsidRDefault="00AF6837" w:rsidP="00580988">
            <w:r>
              <w:t>ЛР 06, МР 09, ПРб05, ПРб07</w:t>
            </w:r>
          </w:p>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Default="00AF6837" w:rsidP="00580988"/>
          <w:p w:rsidR="00AF6837" w:rsidRPr="000B0DDD" w:rsidRDefault="00AF6837" w:rsidP="00580988"/>
        </w:tc>
      </w:tr>
      <w:tr w:rsidR="00AF6837" w:rsidRPr="000B0DDD" w:rsidTr="00580988">
        <w:trPr>
          <w:trHeight w:val="224"/>
        </w:trPr>
        <w:tc>
          <w:tcPr>
            <w:tcW w:w="3369" w:type="dxa"/>
            <w:vMerge/>
          </w:tcPr>
          <w:p w:rsidR="00AF6837" w:rsidRPr="000B0DDD"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AF6837" w:rsidRPr="000B0DDD" w:rsidRDefault="00AF6837" w:rsidP="00580988">
            <w:pPr>
              <w:jc w:val="both"/>
            </w:pPr>
            <w:r w:rsidRPr="000B0DDD">
              <w:t>А.И. Солженицын. Сведения из биографии. «Один день Ивана Денисовича». Новый подход к изображению прошлого. Проблема ответственности поколений. Размышления писателя о возможных путях развития человечества в повести. Мастерство А. Солженицына – психолога: глубина характеров, историко-философское обобщение в творчестве писателя.</w:t>
            </w:r>
          </w:p>
          <w:p w:rsidR="00AF6837" w:rsidRPr="000B0DDD" w:rsidRDefault="00AF6837" w:rsidP="00580988">
            <w:pPr>
              <w:rPr>
                <w:b/>
                <w:bCs/>
                <w:i/>
              </w:rPr>
            </w:pPr>
            <w:r w:rsidRPr="000B0DDD">
              <w:t>В.Т. Шаламов. Сведения из биографии. «Колымские рассказы» (два рассказа по выбору). Художественное своеобразие прозы Шаламова: отсутствие деклараций, простота, ясность.</w:t>
            </w:r>
          </w:p>
        </w:tc>
        <w:tc>
          <w:tcPr>
            <w:tcW w:w="1984" w:type="dxa"/>
            <w:vMerge/>
          </w:tcPr>
          <w:p w:rsidR="00AF6837" w:rsidRPr="000B0DDD" w:rsidRDefault="00AF6837" w:rsidP="00580988">
            <w:pPr>
              <w:jc w:val="center"/>
            </w:pPr>
          </w:p>
        </w:tc>
        <w:tc>
          <w:tcPr>
            <w:tcW w:w="1701" w:type="dxa"/>
            <w:vMerge/>
          </w:tcPr>
          <w:p w:rsidR="00AF6837" w:rsidRPr="000B0DDD" w:rsidRDefault="00AF6837" w:rsidP="00580988">
            <w:pPr>
              <w:jc w:val="center"/>
            </w:pPr>
          </w:p>
        </w:tc>
        <w:tc>
          <w:tcPr>
            <w:tcW w:w="2062" w:type="dxa"/>
            <w:vMerge/>
          </w:tcPr>
          <w:p w:rsidR="00AF6837" w:rsidRPr="000B0DDD" w:rsidRDefault="00AF6837" w:rsidP="00580988"/>
        </w:tc>
      </w:tr>
      <w:tr w:rsidR="00AF6837" w:rsidRPr="000B0DDD" w:rsidTr="00580988">
        <w:trPr>
          <w:trHeight w:val="224"/>
        </w:trPr>
        <w:tc>
          <w:tcPr>
            <w:tcW w:w="3369" w:type="dxa"/>
            <w:vMerge/>
          </w:tcPr>
          <w:p w:rsidR="00AF6837" w:rsidRPr="000B0DDD"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AF6837" w:rsidRPr="000B0DDD" w:rsidRDefault="00AF6837" w:rsidP="00580988">
            <w:pPr>
              <w:rPr>
                <w:b/>
                <w:bCs/>
                <w:i/>
              </w:rPr>
            </w:pPr>
            <w:r w:rsidRPr="000B0DDD">
              <w:rPr>
                <w:b/>
                <w:bCs/>
                <w:i/>
              </w:rPr>
              <w:t>Тематика практических занятий</w:t>
            </w:r>
          </w:p>
        </w:tc>
        <w:tc>
          <w:tcPr>
            <w:tcW w:w="1984" w:type="dxa"/>
          </w:tcPr>
          <w:p w:rsidR="00AF6837" w:rsidRPr="000B0DDD" w:rsidRDefault="00AF6837" w:rsidP="00580988">
            <w:pPr>
              <w:jc w:val="center"/>
            </w:pPr>
            <w:r w:rsidRPr="000B0DDD">
              <w:t>-</w:t>
            </w:r>
          </w:p>
        </w:tc>
        <w:tc>
          <w:tcPr>
            <w:tcW w:w="1701" w:type="dxa"/>
            <w:vMerge/>
          </w:tcPr>
          <w:p w:rsidR="00AF6837" w:rsidRPr="000B0DDD" w:rsidRDefault="00AF6837" w:rsidP="00580988">
            <w:pPr>
              <w:jc w:val="center"/>
            </w:pPr>
          </w:p>
        </w:tc>
        <w:tc>
          <w:tcPr>
            <w:tcW w:w="2062" w:type="dxa"/>
            <w:vMerge/>
          </w:tcPr>
          <w:p w:rsidR="00AF6837" w:rsidRPr="000B0DDD" w:rsidRDefault="00AF6837" w:rsidP="00580988"/>
        </w:tc>
      </w:tr>
      <w:tr w:rsidR="00AF6837" w:rsidRPr="000B0DDD" w:rsidTr="00580988">
        <w:trPr>
          <w:trHeight w:val="224"/>
        </w:trPr>
        <w:tc>
          <w:tcPr>
            <w:tcW w:w="3369" w:type="dxa"/>
            <w:vMerge/>
          </w:tcPr>
          <w:p w:rsidR="00AF6837" w:rsidRPr="000B0DDD"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AF6837" w:rsidRPr="000B0DDD" w:rsidRDefault="00AF6837" w:rsidP="00580988">
            <w:pPr>
              <w:rPr>
                <w:b/>
                <w:bCs/>
                <w:i/>
              </w:rPr>
            </w:pPr>
            <w:r w:rsidRPr="000B0DDD">
              <w:rPr>
                <w:b/>
                <w:bCs/>
                <w:i/>
              </w:rPr>
              <w:t>Самостоятельная работа обучающихся</w:t>
            </w:r>
          </w:p>
        </w:tc>
        <w:tc>
          <w:tcPr>
            <w:tcW w:w="1984" w:type="dxa"/>
            <w:vMerge w:val="restart"/>
          </w:tcPr>
          <w:p w:rsidR="00AF6837" w:rsidRPr="000B0DDD" w:rsidRDefault="00A5555D" w:rsidP="00580988">
            <w:pPr>
              <w:jc w:val="center"/>
            </w:pPr>
            <w:r>
              <w:t>1</w:t>
            </w:r>
          </w:p>
        </w:tc>
        <w:tc>
          <w:tcPr>
            <w:tcW w:w="1701" w:type="dxa"/>
            <w:vMerge/>
          </w:tcPr>
          <w:p w:rsidR="00AF6837" w:rsidRPr="000B0DDD" w:rsidRDefault="00AF6837" w:rsidP="00580988">
            <w:pPr>
              <w:jc w:val="center"/>
            </w:pPr>
          </w:p>
        </w:tc>
        <w:tc>
          <w:tcPr>
            <w:tcW w:w="2062" w:type="dxa"/>
            <w:vMerge/>
          </w:tcPr>
          <w:p w:rsidR="00AF6837" w:rsidRPr="000B0DDD" w:rsidRDefault="00AF6837" w:rsidP="00580988"/>
        </w:tc>
      </w:tr>
      <w:tr w:rsidR="00AF6837" w:rsidRPr="000B0DDD" w:rsidTr="00580988">
        <w:trPr>
          <w:trHeight w:val="224"/>
        </w:trPr>
        <w:tc>
          <w:tcPr>
            <w:tcW w:w="3369" w:type="dxa"/>
            <w:vMerge/>
          </w:tcPr>
          <w:p w:rsidR="00AF6837" w:rsidRPr="000B0DDD"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AF6837" w:rsidRPr="00A5555D" w:rsidRDefault="00A5555D" w:rsidP="00580988">
            <w:pPr>
              <w:rPr>
                <w:b/>
                <w:bCs/>
                <w:i/>
              </w:rPr>
            </w:pPr>
            <w:r>
              <w:t>А</w:t>
            </w:r>
            <w:r w:rsidRPr="00A5555D">
              <w:t>налитическое чтение про</w:t>
            </w:r>
            <w:r w:rsidR="008B0D87">
              <w:t>и</w:t>
            </w:r>
            <w:r w:rsidRPr="00A5555D">
              <w:t>зведений Солженицына, Шаламова.</w:t>
            </w:r>
          </w:p>
        </w:tc>
        <w:tc>
          <w:tcPr>
            <w:tcW w:w="1984" w:type="dxa"/>
            <w:vMerge/>
          </w:tcPr>
          <w:p w:rsidR="00AF6837" w:rsidRPr="000B0DDD" w:rsidRDefault="00AF6837" w:rsidP="00580988">
            <w:pPr>
              <w:jc w:val="center"/>
            </w:pPr>
          </w:p>
        </w:tc>
        <w:tc>
          <w:tcPr>
            <w:tcW w:w="1701" w:type="dxa"/>
            <w:vMerge/>
          </w:tcPr>
          <w:p w:rsidR="00AF6837" w:rsidRPr="000B0DDD" w:rsidRDefault="00AF6837" w:rsidP="00580988">
            <w:pPr>
              <w:jc w:val="center"/>
            </w:pPr>
          </w:p>
        </w:tc>
        <w:tc>
          <w:tcPr>
            <w:tcW w:w="2062" w:type="dxa"/>
            <w:vMerge/>
          </w:tcPr>
          <w:p w:rsidR="00AF6837" w:rsidRPr="000B0DDD" w:rsidRDefault="00AF6837" w:rsidP="00580988"/>
        </w:tc>
      </w:tr>
      <w:tr w:rsidR="00AF6837" w:rsidRPr="000B0DDD" w:rsidTr="00580988">
        <w:trPr>
          <w:trHeight w:val="135"/>
        </w:trPr>
        <w:tc>
          <w:tcPr>
            <w:tcW w:w="3369" w:type="dxa"/>
            <w:vMerge w:val="restart"/>
          </w:tcPr>
          <w:p w:rsidR="00AF6837" w:rsidRPr="000B0DDD"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0B0DDD">
              <w:rPr>
                <w:b/>
                <w:bCs/>
              </w:rPr>
              <w:t>Тема 6.3.</w:t>
            </w:r>
          </w:p>
          <w:p w:rsidR="00AF6837" w:rsidRPr="000B0DDD"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B0DDD">
              <w:rPr>
                <w:b/>
                <w:bCs/>
              </w:rPr>
              <w:t xml:space="preserve">Шукшин Василий </w:t>
            </w:r>
            <w:proofErr w:type="spellStart"/>
            <w:r w:rsidRPr="000B0DDD">
              <w:rPr>
                <w:b/>
                <w:bCs/>
              </w:rPr>
              <w:t>Макарович</w:t>
            </w:r>
            <w:proofErr w:type="spellEnd"/>
          </w:p>
        </w:tc>
        <w:tc>
          <w:tcPr>
            <w:tcW w:w="5670" w:type="dxa"/>
          </w:tcPr>
          <w:p w:rsidR="00AF6837" w:rsidRPr="000B0DDD" w:rsidRDefault="00AF6837" w:rsidP="00580988">
            <w:pPr>
              <w:rPr>
                <w:b/>
                <w:bCs/>
                <w:i/>
              </w:rPr>
            </w:pPr>
            <w:r w:rsidRPr="000B0DDD">
              <w:rPr>
                <w:b/>
                <w:bCs/>
                <w:color w:val="000000"/>
              </w:rPr>
              <w:t>Дидактические единицы, содержание</w:t>
            </w:r>
          </w:p>
        </w:tc>
        <w:tc>
          <w:tcPr>
            <w:tcW w:w="1984" w:type="dxa"/>
            <w:vMerge w:val="restart"/>
          </w:tcPr>
          <w:p w:rsidR="00AF6837" w:rsidRPr="000B0DDD" w:rsidRDefault="00AF6837" w:rsidP="00580988">
            <w:pPr>
              <w:jc w:val="center"/>
            </w:pPr>
            <w:r w:rsidRPr="000B0DDD">
              <w:t>2</w:t>
            </w:r>
          </w:p>
        </w:tc>
        <w:tc>
          <w:tcPr>
            <w:tcW w:w="1701" w:type="dxa"/>
            <w:vMerge w:val="restart"/>
          </w:tcPr>
          <w:p w:rsidR="00AF6837" w:rsidRPr="000B0DDD" w:rsidRDefault="00AF6837" w:rsidP="00580988">
            <w:pPr>
              <w:jc w:val="center"/>
            </w:pPr>
            <w:r>
              <w:t>ОК 05, ОК 08</w:t>
            </w:r>
          </w:p>
        </w:tc>
        <w:tc>
          <w:tcPr>
            <w:tcW w:w="2062" w:type="dxa"/>
            <w:vMerge w:val="restart"/>
          </w:tcPr>
          <w:p w:rsidR="00AF6837" w:rsidRPr="000B0DDD" w:rsidRDefault="00AF6837" w:rsidP="00580988">
            <w:r>
              <w:t>ЛР 01, МР 09, ПРб05, ПРб07</w:t>
            </w:r>
          </w:p>
        </w:tc>
      </w:tr>
      <w:tr w:rsidR="00AF6837" w:rsidRPr="000B0DDD" w:rsidTr="00580988">
        <w:trPr>
          <w:trHeight w:val="135"/>
        </w:trPr>
        <w:tc>
          <w:tcPr>
            <w:tcW w:w="3369" w:type="dxa"/>
            <w:vMerge/>
          </w:tcPr>
          <w:p w:rsidR="00AF6837" w:rsidRPr="000B0DDD"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AF6837" w:rsidRPr="000B0DDD" w:rsidRDefault="00AF6837" w:rsidP="00580988">
            <w:pPr>
              <w:jc w:val="both"/>
            </w:pPr>
            <w:r w:rsidRPr="000B0DDD">
              <w:t>Сведения из биографии</w:t>
            </w:r>
            <w:r w:rsidRPr="000B0DDD">
              <w:rPr>
                <w:b/>
              </w:rPr>
              <w:t>.</w:t>
            </w:r>
          </w:p>
          <w:p w:rsidR="00AF6837" w:rsidRPr="000B0DDD" w:rsidRDefault="00AF6837" w:rsidP="00580988">
            <w:pPr>
              <w:rPr>
                <w:b/>
                <w:bCs/>
                <w:i/>
              </w:rPr>
            </w:pPr>
            <w:r w:rsidRPr="000B0DDD">
              <w:t>Рассказы: «Чудик», «Выбираю деревню на жительство», «Срезал», «Микроскоп», «Ораторский прием». Изображение жизни русской деревни: глубина и цельность духовного мира русского человека. Художественные особенности прозы В. Шукшина.</w:t>
            </w:r>
          </w:p>
        </w:tc>
        <w:tc>
          <w:tcPr>
            <w:tcW w:w="1984" w:type="dxa"/>
            <w:vMerge/>
          </w:tcPr>
          <w:p w:rsidR="00AF6837" w:rsidRPr="000B0DDD" w:rsidRDefault="00AF6837" w:rsidP="00580988">
            <w:pPr>
              <w:jc w:val="center"/>
            </w:pPr>
          </w:p>
        </w:tc>
        <w:tc>
          <w:tcPr>
            <w:tcW w:w="1701" w:type="dxa"/>
            <w:vMerge/>
          </w:tcPr>
          <w:p w:rsidR="00AF6837" w:rsidRPr="000B0DDD" w:rsidRDefault="00AF6837" w:rsidP="00580988">
            <w:pPr>
              <w:jc w:val="center"/>
            </w:pPr>
          </w:p>
        </w:tc>
        <w:tc>
          <w:tcPr>
            <w:tcW w:w="2062" w:type="dxa"/>
            <w:vMerge/>
          </w:tcPr>
          <w:p w:rsidR="00AF6837" w:rsidRPr="000B0DDD" w:rsidRDefault="00AF6837" w:rsidP="00580988"/>
        </w:tc>
      </w:tr>
      <w:tr w:rsidR="00AF6837" w:rsidRPr="000B0DDD" w:rsidTr="00580988">
        <w:trPr>
          <w:trHeight w:val="135"/>
        </w:trPr>
        <w:tc>
          <w:tcPr>
            <w:tcW w:w="3369" w:type="dxa"/>
            <w:vMerge/>
          </w:tcPr>
          <w:p w:rsidR="00AF6837" w:rsidRPr="000B0DDD"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AF6837" w:rsidRPr="000B0DDD" w:rsidRDefault="00AF6837" w:rsidP="00580988">
            <w:pPr>
              <w:rPr>
                <w:b/>
                <w:bCs/>
                <w:i/>
              </w:rPr>
            </w:pPr>
            <w:r w:rsidRPr="000B0DDD">
              <w:rPr>
                <w:b/>
                <w:bCs/>
                <w:i/>
              </w:rPr>
              <w:t>Тематика практических занятий</w:t>
            </w:r>
          </w:p>
        </w:tc>
        <w:tc>
          <w:tcPr>
            <w:tcW w:w="1984" w:type="dxa"/>
          </w:tcPr>
          <w:p w:rsidR="00AF6837" w:rsidRPr="000B0DDD" w:rsidRDefault="00AF6837" w:rsidP="00580988">
            <w:pPr>
              <w:jc w:val="center"/>
            </w:pPr>
            <w:r w:rsidRPr="000B0DDD">
              <w:t>-</w:t>
            </w:r>
          </w:p>
        </w:tc>
        <w:tc>
          <w:tcPr>
            <w:tcW w:w="1701" w:type="dxa"/>
            <w:vMerge/>
          </w:tcPr>
          <w:p w:rsidR="00AF6837" w:rsidRPr="000B0DDD" w:rsidRDefault="00AF6837" w:rsidP="00580988">
            <w:pPr>
              <w:jc w:val="center"/>
            </w:pPr>
          </w:p>
        </w:tc>
        <w:tc>
          <w:tcPr>
            <w:tcW w:w="2062" w:type="dxa"/>
            <w:vMerge/>
          </w:tcPr>
          <w:p w:rsidR="00AF6837" w:rsidRPr="000B0DDD" w:rsidRDefault="00AF6837" w:rsidP="00580988"/>
        </w:tc>
      </w:tr>
      <w:tr w:rsidR="00AF6837" w:rsidRPr="000B0DDD" w:rsidTr="00580988">
        <w:trPr>
          <w:trHeight w:val="135"/>
        </w:trPr>
        <w:tc>
          <w:tcPr>
            <w:tcW w:w="3369" w:type="dxa"/>
            <w:vMerge/>
          </w:tcPr>
          <w:p w:rsidR="00AF6837" w:rsidRPr="000B0DDD"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AF6837" w:rsidRPr="000B0DDD" w:rsidRDefault="00AF6837" w:rsidP="00580988">
            <w:pPr>
              <w:rPr>
                <w:b/>
                <w:bCs/>
                <w:i/>
              </w:rPr>
            </w:pPr>
            <w:r w:rsidRPr="000B0DDD">
              <w:rPr>
                <w:b/>
                <w:bCs/>
                <w:i/>
              </w:rPr>
              <w:t>Самостоятельная работа обучающихся</w:t>
            </w:r>
          </w:p>
        </w:tc>
        <w:tc>
          <w:tcPr>
            <w:tcW w:w="1984" w:type="dxa"/>
            <w:vMerge w:val="restart"/>
          </w:tcPr>
          <w:p w:rsidR="00AF6837" w:rsidRPr="000B0DDD" w:rsidRDefault="006C0CA5" w:rsidP="00580988">
            <w:pPr>
              <w:jc w:val="center"/>
            </w:pPr>
            <w:r>
              <w:t>1</w:t>
            </w:r>
          </w:p>
        </w:tc>
        <w:tc>
          <w:tcPr>
            <w:tcW w:w="1701" w:type="dxa"/>
            <w:vMerge/>
          </w:tcPr>
          <w:p w:rsidR="00AF6837" w:rsidRPr="000B0DDD" w:rsidRDefault="00AF6837" w:rsidP="00580988">
            <w:pPr>
              <w:jc w:val="center"/>
            </w:pPr>
          </w:p>
        </w:tc>
        <w:tc>
          <w:tcPr>
            <w:tcW w:w="2062" w:type="dxa"/>
            <w:vMerge/>
          </w:tcPr>
          <w:p w:rsidR="00AF6837" w:rsidRPr="000B0DDD" w:rsidRDefault="00AF6837" w:rsidP="00580988"/>
        </w:tc>
      </w:tr>
      <w:tr w:rsidR="00AF6837" w:rsidRPr="000B0DDD" w:rsidTr="00580988">
        <w:trPr>
          <w:trHeight w:val="135"/>
        </w:trPr>
        <w:tc>
          <w:tcPr>
            <w:tcW w:w="3369" w:type="dxa"/>
            <w:vMerge/>
          </w:tcPr>
          <w:p w:rsidR="00AF6837" w:rsidRPr="000B0DDD"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5670" w:type="dxa"/>
          </w:tcPr>
          <w:p w:rsidR="00AF6837" w:rsidRPr="006C0CA5" w:rsidRDefault="006C0CA5" w:rsidP="00580988">
            <w:pPr>
              <w:rPr>
                <w:b/>
                <w:bCs/>
                <w:i/>
              </w:rPr>
            </w:pPr>
            <w:r>
              <w:t>А</w:t>
            </w:r>
            <w:r w:rsidRPr="006C0CA5">
              <w:t>налитическое чтение рассказов</w:t>
            </w:r>
            <w:r>
              <w:t xml:space="preserve"> В.М. Шукшина.</w:t>
            </w:r>
          </w:p>
        </w:tc>
        <w:tc>
          <w:tcPr>
            <w:tcW w:w="1984" w:type="dxa"/>
            <w:vMerge/>
          </w:tcPr>
          <w:p w:rsidR="00AF6837" w:rsidRPr="000B0DDD" w:rsidRDefault="00AF6837" w:rsidP="00580988">
            <w:pPr>
              <w:jc w:val="center"/>
            </w:pPr>
          </w:p>
        </w:tc>
        <w:tc>
          <w:tcPr>
            <w:tcW w:w="1701" w:type="dxa"/>
            <w:vMerge/>
          </w:tcPr>
          <w:p w:rsidR="00AF6837" w:rsidRPr="000B0DDD" w:rsidRDefault="00AF6837" w:rsidP="00580988">
            <w:pPr>
              <w:jc w:val="center"/>
            </w:pPr>
          </w:p>
        </w:tc>
        <w:tc>
          <w:tcPr>
            <w:tcW w:w="2062" w:type="dxa"/>
            <w:vMerge/>
          </w:tcPr>
          <w:p w:rsidR="00AF6837" w:rsidRPr="000B0DDD" w:rsidRDefault="00AF6837" w:rsidP="00580988"/>
        </w:tc>
      </w:tr>
      <w:tr w:rsidR="00AF6837" w:rsidRPr="000B0DDD" w:rsidTr="00580988">
        <w:trPr>
          <w:trHeight w:val="135"/>
        </w:trPr>
        <w:tc>
          <w:tcPr>
            <w:tcW w:w="3369" w:type="dxa"/>
            <w:vMerge w:val="restart"/>
          </w:tcPr>
          <w:p w:rsidR="00AF6837" w:rsidRPr="000B0DDD"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B0DDD">
              <w:rPr>
                <w:b/>
                <w:bCs/>
              </w:rPr>
              <w:t>Тема 6.4 Распутин Валентин Григорьевич</w:t>
            </w:r>
          </w:p>
        </w:tc>
        <w:tc>
          <w:tcPr>
            <w:tcW w:w="5670" w:type="dxa"/>
          </w:tcPr>
          <w:p w:rsidR="00AF6837" w:rsidRPr="000B0DDD" w:rsidRDefault="00AF6837" w:rsidP="00580988">
            <w:pPr>
              <w:rPr>
                <w:b/>
                <w:bCs/>
                <w:i/>
              </w:rPr>
            </w:pPr>
            <w:r w:rsidRPr="000B0DDD">
              <w:rPr>
                <w:b/>
                <w:bCs/>
                <w:color w:val="000000"/>
              </w:rPr>
              <w:t>Дидактические единицы, содержание</w:t>
            </w:r>
          </w:p>
        </w:tc>
        <w:tc>
          <w:tcPr>
            <w:tcW w:w="1984" w:type="dxa"/>
            <w:vMerge w:val="restart"/>
          </w:tcPr>
          <w:p w:rsidR="00AF6837" w:rsidRPr="000B0DDD" w:rsidRDefault="00AF6837" w:rsidP="00580988">
            <w:pPr>
              <w:jc w:val="center"/>
            </w:pPr>
            <w:r w:rsidRPr="000B0DDD">
              <w:t>2</w:t>
            </w:r>
          </w:p>
        </w:tc>
        <w:tc>
          <w:tcPr>
            <w:tcW w:w="1701" w:type="dxa"/>
            <w:vMerge w:val="restart"/>
          </w:tcPr>
          <w:p w:rsidR="00AF6837" w:rsidRPr="000B0DDD" w:rsidRDefault="00AF6837" w:rsidP="00580988">
            <w:pPr>
              <w:jc w:val="center"/>
            </w:pPr>
            <w:r>
              <w:t>ОК 05, ОК 08</w:t>
            </w:r>
          </w:p>
        </w:tc>
        <w:tc>
          <w:tcPr>
            <w:tcW w:w="2062" w:type="dxa"/>
            <w:vMerge w:val="restart"/>
          </w:tcPr>
          <w:p w:rsidR="00AF6837" w:rsidRPr="000B0DDD" w:rsidRDefault="00AF6837" w:rsidP="00580988">
            <w:r>
              <w:t>ЛР 01, МР 09, ПРб09</w:t>
            </w:r>
          </w:p>
        </w:tc>
      </w:tr>
      <w:tr w:rsidR="00AF6837" w:rsidRPr="000B0DDD" w:rsidTr="00580988">
        <w:trPr>
          <w:trHeight w:val="135"/>
        </w:trPr>
        <w:tc>
          <w:tcPr>
            <w:tcW w:w="3369" w:type="dxa"/>
            <w:vMerge/>
          </w:tcPr>
          <w:p w:rsidR="00AF6837" w:rsidRPr="000B0DDD"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AF6837" w:rsidRPr="000B0DDD" w:rsidRDefault="00AF6837" w:rsidP="00580988">
            <w:pPr>
              <w:jc w:val="both"/>
              <w:rPr>
                <w:b/>
                <w:bCs/>
                <w:i/>
              </w:rPr>
            </w:pPr>
            <w:r w:rsidRPr="000B0DDD">
              <w:t>В.Г. Распутин. Очерк жизни и творчества. «Прощание с Матерой». Динамика нравственных ценностей во времени, предвидение опасности утраты исторической памяти. Традиции и новаторство в произведении В.Г. Распутина.</w:t>
            </w:r>
          </w:p>
        </w:tc>
        <w:tc>
          <w:tcPr>
            <w:tcW w:w="1984" w:type="dxa"/>
            <w:vMerge/>
          </w:tcPr>
          <w:p w:rsidR="00AF6837" w:rsidRPr="000B0DDD" w:rsidRDefault="00AF6837" w:rsidP="00580988">
            <w:pPr>
              <w:jc w:val="center"/>
            </w:pPr>
          </w:p>
        </w:tc>
        <w:tc>
          <w:tcPr>
            <w:tcW w:w="1701" w:type="dxa"/>
            <w:vMerge/>
          </w:tcPr>
          <w:p w:rsidR="00AF6837" w:rsidRPr="000B0DDD" w:rsidRDefault="00AF6837" w:rsidP="00580988">
            <w:pPr>
              <w:jc w:val="center"/>
            </w:pPr>
          </w:p>
        </w:tc>
        <w:tc>
          <w:tcPr>
            <w:tcW w:w="2062" w:type="dxa"/>
            <w:vMerge/>
          </w:tcPr>
          <w:p w:rsidR="00AF6837" w:rsidRPr="000B0DDD" w:rsidRDefault="00AF6837" w:rsidP="00580988"/>
        </w:tc>
      </w:tr>
      <w:tr w:rsidR="00AF6837" w:rsidRPr="000B0DDD" w:rsidTr="00580988">
        <w:trPr>
          <w:trHeight w:val="135"/>
        </w:trPr>
        <w:tc>
          <w:tcPr>
            <w:tcW w:w="3369" w:type="dxa"/>
            <w:vMerge/>
          </w:tcPr>
          <w:p w:rsidR="00AF6837" w:rsidRPr="000B0DDD"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AF6837" w:rsidRPr="000B0DDD" w:rsidRDefault="00AF6837" w:rsidP="00580988">
            <w:pPr>
              <w:rPr>
                <w:b/>
                <w:bCs/>
                <w:i/>
              </w:rPr>
            </w:pPr>
            <w:r w:rsidRPr="000B0DDD">
              <w:rPr>
                <w:b/>
                <w:bCs/>
                <w:i/>
              </w:rPr>
              <w:t>Тематика практических занятий</w:t>
            </w:r>
          </w:p>
        </w:tc>
        <w:tc>
          <w:tcPr>
            <w:tcW w:w="1984" w:type="dxa"/>
          </w:tcPr>
          <w:p w:rsidR="00AF6837" w:rsidRPr="000B0DDD" w:rsidRDefault="00AF6837" w:rsidP="00580988">
            <w:pPr>
              <w:jc w:val="center"/>
            </w:pPr>
            <w:r w:rsidRPr="000B0DDD">
              <w:t>-</w:t>
            </w:r>
          </w:p>
        </w:tc>
        <w:tc>
          <w:tcPr>
            <w:tcW w:w="1701" w:type="dxa"/>
            <w:vMerge/>
          </w:tcPr>
          <w:p w:rsidR="00AF6837" w:rsidRPr="000B0DDD" w:rsidRDefault="00AF6837" w:rsidP="00580988">
            <w:pPr>
              <w:jc w:val="center"/>
            </w:pPr>
          </w:p>
        </w:tc>
        <w:tc>
          <w:tcPr>
            <w:tcW w:w="2062" w:type="dxa"/>
            <w:vMerge/>
          </w:tcPr>
          <w:p w:rsidR="00AF6837" w:rsidRPr="000B0DDD" w:rsidRDefault="00AF6837" w:rsidP="00580988"/>
        </w:tc>
      </w:tr>
      <w:tr w:rsidR="00AF6837" w:rsidRPr="000B0DDD" w:rsidTr="00580988">
        <w:trPr>
          <w:trHeight w:val="135"/>
        </w:trPr>
        <w:tc>
          <w:tcPr>
            <w:tcW w:w="3369" w:type="dxa"/>
            <w:vMerge/>
          </w:tcPr>
          <w:p w:rsidR="00AF6837" w:rsidRPr="000B0DDD"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AF6837" w:rsidRPr="000B0DDD" w:rsidRDefault="00AF6837" w:rsidP="00580988">
            <w:pPr>
              <w:rPr>
                <w:b/>
                <w:bCs/>
                <w:i/>
              </w:rPr>
            </w:pPr>
            <w:r w:rsidRPr="000B0DDD">
              <w:rPr>
                <w:b/>
                <w:bCs/>
                <w:i/>
              </w:rPr>
              <w:t>Самостоятельная работа обучающихся</w:t>
            </w:r>
          </w:p>
        </w:tc>
        <w:tc>
          <w:tcPr>
            <w:tcW w:w="1984" w:type="dxa"/>
            <w:vMerge w:val="restart"/>
          </w:tcPr>
          <w:p w:rsidR="00AF6837" w:rsidRPr="000B0DDD" w:rsidRDefault="00547FA9" w:rsidP="00580988">
            <w:pPr>
              <w:jc w:val="center"/>
            </w:pPr>
            <w:r>
              <w:t>1</w:t>
            </w:r>
          </w:p>
        </w:tc>
        <w:tc>
          <w:tcPr>
            <w:tcW w:w="1701" w:type="dxa"/>
            <w:vMerge/>
          </w:tcPr>
          <w:p w:rsidR="00AF6837" w:rsidRPr="000B0DDD" w:rsidRDefault="00AF6837" w:rsidP="00580988">
            <w:pPr>
              <w:jc w:val="center"/>
            </w:pPr>
          </w:p>
        </w:tc>
        <w:tc>
          <w:tcPr>
            <w:tcW w:w="2062" w:type="dxa"/>
            <w:vMerge/>
          </w:tcPr>
          <w:p w:rsidR="00AF6837" w:rsidRPr="000B0DDD" w:rsidRDefault="00AF6837" w:rsidP="00580988"/>
        </w:tc>
      </w:tr>
      <w:tr w:rsidR="00AF6837" w:rsidRPr="000B0DDD" w:rsidTr="00580988">
        <w:trPr>
          <w:trHeight w:val="135"/>
        </w:trPr>
        <w:tc>
          <w:tcPr>
            <w:tcW w:w="3369" w:type="dxa"/>
            <w:vMerge/>
          </w:tcPr>
          <w:p w:rsidR="00AF6837" w:rsidRPr="000B0DDD"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AF6837" w:rsidRPr="00547FA9" w:rsidRDefault="00547FA9" w:rsidP="00580988">
            <w:pPr>
              <w:rPr>
                <w:bCs/>
              </w:rPr>
            </w:pPr>
            <w:r w:rsidRPr="00547FA9">
              <w:rPr>
                <w:bCs/>
              </w:rPr>
              <w:t>Чтение повести «Прощание с Матерой».</w:t>
            </w:r>
          </w:p>
        </w:tc>
        <w:tc>
          <w:tcPr>
            <w:tcW w:w="1984" w:type="dxa"/>
            <w:vMerge/>
          </w:tcPr>
          <w:p w:rsidR="00AF6837" w:rsidRPr="000B0DDD" w:rsidRDefault="00AF6837" w:rsidP="00580988">
            <w:pPr>
              <w:jc w:val="center"/>
            </w:pPr>
          </w:p>
        </w:tc>
        <w:tc>
          <w:tcPr>
            <w:tcW w:w="1701" w:type="dxa"/>
            <w:vMerge/>
          </w:tcPr>
          <w:p w:rsidR="00AF6837" w:rsidRPr="000B0DDD" w:rsidRDefault="00AF6837" w:rsidP="00580988">
            <w:pPr>
              <w:jc w:val="center"/>
            </w:pPr>
          </w:p>
        </w:tc>
        <w:tc>
          <w:tcPr>
            <w:tcW w:w="2062" w:type="dxa"/>
            <w:vMerge/>
          </w:tcPr>
          <w:p w:rsidR="00AF6837" w:rsidRPr="000B0DDD" w:rsidRDefault="00AF6837" w:rsidP="00580988"/>
        </w:tc>
      </w:tr>
      <w:tr w:rsidR="00CF3397" w:rsidRPr="000B0DDD" w:rsidTr="00580988">
        <w:trPr>
          <w:trHeight w:val="77"/>
        </w:trPr>
        <w:tc>
          <w:tcPr>
            <w:tcW w:w="3369" w:type="dxa"/>
          </w:tcPr>
          <w:p w:rsidR="00CF3397" w:rsidRPr="000B0DDD" w:rsidRDefault="00CF339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B0DDD">
              <w:rPr>
                <w:b/>
                <w:bCs/>
              </w:rPr>
              <w:t xml:space="preserve">Тема 7. </w:t>
            </w:r>
            <w:r w:rsidRPr="000B0DDD">
              <w:rPr>
                <w:spacing w:val="-4"/>
              </w:rPr>
              <w:t xml:space="preserve">Русская литература рубежа ХХ – </w:t>
            </w:r>
            <w:r w:rsidRPr="000B0DDD">
              <w:rPr>
                <w:spacing w:val="-4"/>
                <w:lang w:val="en-US"/>
              </w:rPr>
              <w:t>XXI</w:t>
            </w:r>
            <w:r w:rsidRPr="000B0DDD">
              <w:rPr>
                <w:spacing w:val="-4"/>
              </w:rPr>
              <w:t xml:space="preserve"> веков</w:t>
            </w:r>
          </w:p>
        </w:tc>
        <w:tc>
          <w:tcPr>
            <w:tcW w:w="5670" w:type="dxa"/>
          </w:tcPr>
          <w:p w:rsidR="00CF3397" w:rsidRPr="000B0DDD" w:rsidRDefault="00CF3397" w:rsidP="00580988">
            <w:pPr>
              <w:rPr>
                <w:b/>
                <w:bCs/>
                <w:i/>
              </w:rPr>
            </w:pPr>
          </w:p>
        </w:tc>
        <w:tc>
          <w:tcPr>
            <w:tcW w:w="1984" w:type="dxa"/>
          </w:tcPr>
          <w:p w:rsidR="00CF3397" w:rsidRPr="000B0DDD" w:rsidRDefault="00CF3397" w:rsidP="00580988">
            <w:pPr>
              <w:jc w:val="center"/>
            </w:pPr>
            <w:r w:rsidRPr="000B0DDD">
              <w:t>3</w:t>
            </w:r>
          </w:p>
        </w:tc>
        <w:tc>
          <w:tcPr>
            <w:tcW w:w="1701" w:type="dxa"/>
          </w:tcPr>
          <w:p w:rsidR="00CF3397" w:rsidRPr="000B0DDD" w:rsidRDefault="00EB091B" w:rsidP="00580988">
            <w:pPr>
              <w:jc w:val="center"/>
            </w:pPr>
            <w:r>
              <w:t>ОК 05, ОК 08</w:t>
            </w:r>
          </w:p>
        </w:tc>
        <w:tc>
          <w:tcPr>
            <w:tcW w:w="2062" w:type="dxa"/>
          </w:tcPr>
          <w:p w:rsidR="00CF3397" w:rsidRPr="000B0DDD" w:rsidRDefault="00CF3397" w:rsidP="00580988">
            <w:r>
              <w:t>ЛР 04, ЛР 06, ЛР 07, МР 01, МР 09, ПРб07, ПРб09</w:t>
            </w:r>
          </w:p>
        </w:tc>
      </w:tr>
      <w:tr w:rsidR="00AF6837" w:rsidRPr="000B0DDD" w:rsidTr="00580988">
        <w:trPr>
          <w:trHeight w:val="214"/>
        </w:trPr>
        <w:tc>
          <w:tcPr>
            <w:tcW w:w="3369" w:type="dxa"/>
            <w:vMerge w:val="restart"/>
          </w:tcPr>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0B0DDD">
              <w:rPr>
                <w:b/>
                <w:bCs/>
              </w:rPr>
              <w:t xml:space="preserve">Тема 7. </w:t>
            </w:r>
            <w:r w:rsidRPr="000B0DDD">
              <w:rPr>
                <w:b/>
              </w:rPr>
              <w:t>Русская литература последних лет</w:t>
            </w: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AF6837"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AF6837" w:rsidRPr="000B0DDD"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AF6837" w:rsidRPr="000B0DDD" w:rsidRDefault="00AF6837" w:rsidP="00580988">
            <w:pPr>
              <w:rPr>
                <w:b/>
                <w:bCs/>
                <w:i/>
              </w:rPr>
            </w:pPr>
            <w:r w:rsidRPr="000B0DDD">
              <w:rPr>
                <w:b/>
                <w:bCs/>
                <w:color w:val="000000"/>
              </w:rPr>
              <w:t>Дидактические единицы, содержание</w:t>
            </w:r>
          </w:p>
        </w:tc>
        <w:tc>
          <w:tcPr>
            <w:tcW w:w="1984" w:type="dxa"/>
            <w:vMerge w:val="restart"/>
          </w:tcPr>
          <w:p w:rsidR="00AF6837" w:rsidRPr="000B0DDD" w:rsidRDefault="00AF6837" w:rsidP="00580988">
            <w:pPr>
              <w:jc w:val="center"/>
            </w:pPr>
            <w:r w:rsidRPr="000B0DDD">
              <w:t>3</w:t>
            </w:r>
          </w:p>
        </w:tc>
        <w:tc>
          <w:tcPr>
            <w:tcW w:w="1701" w:type="dxa"/>
            <w:vMerge w:val="restart"/>
          </w:tcPr>
          <w:p w:rsidR="00AF6837" w:rsidRDefault="00AF6837" w:rsidP="00580988">
            <w:pPr>
              <w:jc w:val="center"/>
            </w:pPr>
            <w:r>
              <w:t>ОК 05, ОК 08</w:t>
            </w: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Default="00AF6837" w:rsidP="00580988">
            <w:pPr>
              <w:jc w:val="center"/>
            </w:pPr>
          </w:p>
          <w:p w:rsidR="00AF6837" w:rsidRPr="000B0DDD" w:rsidRDefault="00AF6837" w:rsidP="00580988">
            <w:pPr>
              <w:jc w:val="center"/>
            </w:pPr>
          </w:p>
        </w:tc>
        <w:tc>
          <w:tcPr>
            <w:tcW w:w="2062" w:type="dxa"/>
            <w:vMerge w:val="restart"/>
          </w:tcPr>
          <w:p w:rsidR="00AF6837" w:rsidRDefault="00AF6837" w:rsidP="00580988">
            <w:r>
              <w:t>ЛР 04, ЛР 06, ЛР 07, МР 01, МР 09, ПРб07, ПРб09</w:t>
            </w:r>
          </w:p>
          <w:p w:rsidR="00AF6837" w:rsidRPr="000B0DDD" w:rsidRDefault="00AF6837" w:rsidP="00580988"/>
        </w:tc>
      </w:tr>
      <w:tr w:rsidR="00AF6837" w:rsidRPr="000B0DDD" w:rsidTr="00580988">
        <w:trPr>
          <w:trHeight w:val="212"/>
        </w:trPr>
        <w:tc>
          <w:tcPr>
            <w:tcW w:w="3369" w:type="dxa"/>
            <w:vMerge/>
          </w:tcPr>
          <w:p w:rsidR="00AF6837" w:rsidRPr="000B0DDD"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AF6837" w:rsidRPr="000B0DDD" w:rsidRDefault="00AF6837" w:rsidP="00580988">
            <w:pPr>
              <w:rPr>
                <w:b/>
                <w:bCs/>
                <w:color w:val="000000"/>
              </w:rPr>
            </w:pPr>
            <w:r w:rsidRPr="000B0DDD">
              <w:t>Обзор произведений, опубликованных в последние годы в журналах и отдельными изданиями. Споры о путях развития культуры. Позиция современных журналов. Соотнесение художественной литературы с общественной жизнью и культурой; выявление «сквозных» тем и ключевых проблем русской литературы.</w:t>
            </w:r>
          </w:p>
        </w:tc>
        <w:tc>
          <w:tcPr>
            <w:tcW w:w="1984" w:type="dxa"/>
            <w:vMerge/>
          </w:tcPr>
          <w:p w:rsidR="00AF6837" w:rsidRPr="000B0DDD" w:rsidRDefault="00AF6837" w:rsidP="00580988">
            <w:pPr>
              <w:jc w:val="center"/>
            </w:pPr>
          </w:p>
        </w:tc>
        <w:tc>
          <w:tcPr>
            <w:tcW w:w="1701" w:type="dxa"/>
            <w:vMerge/>
          </w:tcPr>
          <w:p w:rsidR="00AF6837" w:rsidRPr="000B0DDD" w:rsidRDefault="00AF6837" w:rsidP="00580988">
            <w:pPr>
              <w:jc w:val="center"/>
            </w:pPr>
          </w:p>
        </w:tc>
        <w:tc>
          <w:tcPr>
            <w:tcW w:w="2062" w:type="dxa"/>
            <w:vMerge/>
          </w:tcPr>
          <w:p w:rsidR="00AF6837" w:rsidRPr="000B0DDD" w:rsidRDefault="00AF6837" w:rsidP="00580988"/>
        </w:tc>
      </w:tr>
      <w:tr w:rsidR="00AF6837" w:rsidRPr="000B0DDD" w:rsidTr="00580988">
        <w:trPr>
          <w:trHeight w:val="212"/>
        </w:trPr>
        <w:tc>
          <w:tcPr>
            <w:tcW w:w="3369" w:type="dxa"/>
            <w:vMerge/>
          </w:tcPr>
          <w:p w:rsidR="00AF6837" w:rsidRPr="000B0DDD"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AF6837" w:rsidRPr="000B0DDD" w:rsidRDefault="00AF6837" w:rsidP="00580988">
            <w:pPr>
              <w:rPr>
                <w:b/>
                <w:bCs/>
                <w:color w:val="000000"/>
              </w:rPr>
            </w:pPr>
            <w:r w:rsidRPr="000B0DDD">
              <w:rPr>
                <w:b/>
                <w:bCs/>
                <w:i/>
              </w:rPr>
              <w:t>Тематика практических занятий</w:t>
            </w:r>
          </w:p>
        </w:tc>
        <w:tc>
          <w:tcPr>
            <w:tcW w:w="1984" w:type="dxa"/>
          </w:tcPr>
          <w:p w:rsidR="00AF6837" w:rsidRPr="000B0DDD" w:rsidRDefault="00AF6837" w:rsidP="00580988">
            <w:pPr>
              <w:jc w:val="center"/>
            </w:pPr>
            <w:r w:rsidRPr="000B0DDD">
              <w:t>-</w:t>
            </w:r>
          </w:p>
        </w:tc>
        <w:tc>
          <w:tcPr>
            <w:tcW w:w="1701" w:type="dxa"/>
            <w:vMerge/>
          </w:tcPr>
          <w:p w:rsidR="00AF6837" w:rsidRPr="000B0DDD" w:rsidRDefault="00AF6837" w:rsidP="00580988">
            <w:pPr>
              <w:jc w:val="center"/>
            </w:pPr>
          </w:p>
        </w:tc>
        <w:tc>
          <w:tcPr>
            <w:tcW w:w="2062" w:type="dxa"/>
            <w:vMerge/>
          </w:tcPr>
          <w:p w:rsidR="00AF6837" w:rsidRPr="000B0DDD" w:rsidRDefault="00AF6837" w:rsidP="00580988"/>
        </w:tc>
      </w:tr>
      <w:tr w:rsidR="00AF6837" w:rsidRPr="000B0DDD" w:rsidTr="00580988">
        <w:trPr>
          <w:trHeight w:val="212"/>
        </w:trPr>
        <w:tc>
          <w:tcPr>
            <w:tcW w:w="3369" w:type="dxa"/>
            <w:vMerge/>
          </w:tcPr>
          <w:p w:rsidR="00AF6837" w:rsidRPr="000B0DDD"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AF6837" w:rsidRPr="000B0DDD" w:rsidRDefault="00AF6837" w:rsidP="00580988">
            <w:pPr>
              <w:rPr>
                <w:b/>
                <w:bCs/>
                <w:color w:val="000000"/>
              </w:rPr>
            </w:pPr>
            <w:r w:rsidRPr="000B0DDD">
              <w:rPr>
                <w:b/>
                <w:bCs/>
                <w:i/>
              </w:rPr>
              <w:t>Самостоятельная работа обучающихся</w:t>
            </w:r>
          </w:p>
        </w:tc>
        <w:tc>
          <w:tcPr>
            <w:tcW w:w="1984" w:type="dxa"/>
            <w:vMerge w:val="restart"/>
          </w:tcPr>
          <w:p w:rsidR="00AF6837" w:rsidRPr="000B0DDD" w:rsidRDefault="00547FA9" w:rsidP="00580988">
            <w:pPr>
              <w:jc w:val="center"/>
            </w:pPr>
            <w:r>
              <w:t>2</w:t>
            </w:r>
          </w:p>
        </w:tc>
        <w:tc>
          <w:tcPr>
            <w:tcW w:w="1701" w:type="dxa"/>
            <w:vMerge/>
          </w:tcPr>
          <w:p w:rsidR="00AF6837" w:rsidRPr="000B0DDD" w:rsidRDefault="00AF6837" w:rsidP="00580988">
            <w:pPr>
              <w:jc w:val="center"/>
            </w:pPr>
          </w:p>
        </w:tc>
        <w:tc>
          <w:tcPr>
            <w:tcW w:w="2062" w:type="dxa"/>
            <w:vMerge/>
          </w:tcPr>
          <w:p w:rsidR="00AF6837" w:rsidRPr="000B0DDD" w:rsidRDefault="00AF6837" w:rsidP="00580988"/>
        </w:tc>
      </w:tr>
      <w:tr w:rsidR="00AF6837" w:rsidRPr="000B0DDD" w:rsidTr="00580988">
        <w:trPr>
          <w:trHeight w:val="212"/>
        </w:trPr>
        <w:tc>
          <w:tcPr>
            <w:tcW w:w="3369" w:type="dxa"/>
            <w:vMerge/>
          </w:tcPr>
          <w:p w:rsidR="00AF6837" w:rsidRPr="000B0DDD" w:rsidRDefault="00AF6837"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5670" w:type="dxa"/>
          </w:tcPr>
          <w:p w:rsidR="00AF6837" w:rsidRPr="00547FA9" w:rsidRDefault="00547FA9" w:rsidP="00580988">
            <w:pPr>
              <w:rPr>
                <w:bCs/>
              </w:rPr>
            </w:pPr>
            <w:r>
              <w:rPr>
                <w:bCs/>
              </w:rPr>
              <w:t>Чтение произведений последних лет (по выбору).</w:t>
            </w:r>
          </w:p>
        </w:tc>
        <w:tc>
          <w:tcPr>
            <w:tcW w:w="1984" w:type="dxa"/>
            <w:vMerge/>
          </w:tcPr>
          <w:p w:rsidR="00AF6837" w:rsidRPr="000B0DDD" w:rsidRDefault="00AF6837" w:rsidP="00580988">
            <w:pPr>
              <w:jc w:val="center"/>
            </w:pPr>
          </w:p>
        </w:tc>
        <w:tc>
          <w:tcPr>
            <w:tcW w:w="1701" w:type="dxa"/>
            <w:vMerge/>
          </w:tcPr>
          <w:p w:rsidR="00AF6837" w:rsidRPr="000B0DDD" w:rsidRDefault="00AF6837" w:rsidP="00580988">
            <w:pPr>
              <w:jc w:val="center"/>
            </w:pPr>
          </w:p>
        </w:tc>
        <w:tc>
          <w:tcPr>
            <w:tcW w:w="2062" w:type="dxa"/>
            <w:vMerge/>
          </w:tcPr>
          <w:p w:rsidR="00AF6837" w:rsidRPr="000B0DDD" w:rsidRDefault="00AF6837" w:rsidP="00580988"/>
        </w:tc>
      </w:tr>
      <w:tr w:rsidR="00CF3397" w:rsidRPr="000B0DDD" w:rsidTr="00580988">
        <w:trPr>
          <w:trHeight w:val="77"/>
        </w:trPr>
        <w:tc>
          <w:tcPr>
            <w:tcW w:w="3369" w:type="dxa"/>
          </w:tcPr>
          <w:p w:rsidR="00CF3397" w:rsidRPr="000B0DDD" w:rsidRDefault="00DD3E2A" w:rsidP="00580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Дифференцированный з</w:t>
            </w:r>
            <w:r w:rsidR="00CF3397" w:rsidRPr="000B0DDD">
              <w:rPr>
                <w:b/>
                <w:bCs/>
              </w:rPr>
              <w:t>ачет</w:t>
            </w:r>
          </w:p>
        </w:tc>
        <w:tc>
          <w:tcPr>
            <w:tcW w:w="5670" w:type="dxa"/>
          </w:tcPr>
          <w:p w:rsidR="00CF3397" w:rsidRPr="000B0DDD" w:rsidRDefault="00CF3397" w:rsidP="00580988">
            <w:pPr>
              <w:jc w:val="both"/>
              <w:rPr>
                <w:b/>
                <w:bCs/>
                <w:i/>
              </w:rPr>
            </w:pPr>
            <w:r w:rsidRPr="000B0DDD">
              <w:t>Обобщение знаний по теории литературы. Анализ и интерпретация художественных произведений, изученных на уроках литературы (тематика, проблематика, нравственный пафос, система образов, особенности композиции, изобразительно-выразительные средства языка, художественная деталь); анализ эпизода (сцены) изученных произведений, установление его связи с проблематикой произведения.</w:t>
            </w:r>
          </w:p>
        </w:tc>
        <w:tc>
          <w:tcPr>
            <w:tcW w:w="1984" w:type="dxa"/>
          </w:tcPr>
          <w:p w:rsidR="00CF3397" w:rsidRPr="000B0DDD" w:rsidRDefault="00CF3397" w:rsidP="00580988">
            <w:pPr>
              <w:jc w:val="center"/>
            </w:pPr>
            <w:r w:rsidRPr="000B0DDD">
              <w:t>1</w:t>
            </w:r>
          </w:p>
        </w:tc>
        <w:tc>
          <w:tcPr>
            <w:tcW w:w="1701" w:type="dxa"/>
          </w:tcPr>
          <w:p w:rsidR="00CF3397" w:rsidRPr="000B0DDD" w:rsidRDefault="00EB091B" w:rsidP="00580988">
            <w:pPr>
              <w:jc w:val="center"/>
            </w:pPr>
            <w:r>
              <w:t>ОК 05, ОК 08</w:t>
            </w:r>
          </w:p>
        </w:tc>
        <w:tc>
          <w:tcPr>
            <w:tcW w:w="2062" w:type="dxa"/>
          </w:tcPr>
          <w:p w:rsidR="00CF3397" w:rsidRPr="000B0DDD" w:rsidRDefault="00CF3397" w:rsidP="00580988">
            <w:r>
              <w:t xml:space="preserve">ЛР 04,  МР 09, </w:t>
            </w:r>
            <w:r>
              <w:rPr>
                <w:iCs/>
              </w:rPr>
              <w:t>ПРб03, ПРб05, ПРб06, ПРб07, ПРб08, ПРб09, ПРб10</w:t>
            </w:r>
          </w:p>
        </w:tc>
      </w:tr>
      <w:tr w:rsidR="00CF3397" w:rsidRPr="000B0DDD" w:rsidTr="00580988">
        <w:trPr>
          <w:trHeight w:val="77"/>
        </w:trPr>
        <w:tc>
          <w:tcPr>
            <w:tcW w:w="9039" w:type="dxa"/>
            <w:gridSpan w:val="2"/>
          </w:tcPr>
          <w:p w:rsidR="00CF3397" w:rsidRPr="000B0DDD" w:rsidRDefault="00CF3397" w:rsidP="00580988">
            <w:pPr>
              <w:rPr>
                <w:b/>
                <w:bCs/>
                <w:i/>
              </w:rPr>
            </w:pPr>
            <w:r w:rsidRPr="000B0DDD">
              <w:rPr>
                <w:b/>
                <w:bCs/>
                <w:i/>
              </w:rPr>
              <w:t>Всего</w:t>
            </w:r>
          </w:p>
        </w:tc>
        <w:tc>
          <w:tcPr>
            <w:tcW w:w="1984" w:type="dxa"/>
          </w:tcPr>
          <w:p w:rsidR="00CF3397" w:rsidRPr="000B0DDD" w:rsidRDefault="00CF3397" w:rsidP="00580988">
            <w:pPr>
              <w:jc w:val="center"/>
            </w:pPr>
            <w:r w:rsidRPr="000B0DDD">
              <w:t>117</w:t>
            </w:r>
          </w:p>
        </w:tc>
        <w:tc>
          <w:tcPr>
            <w:tcW w:w="1701" w:type="dxa"/>
          </w:tcPr>
          <w:p w:rsidR="00CF3397" w:rsidRPr="000B0DDD" w:rsidRDefault="00CF3397" w:rsidP="00580988">
            <w:pPr>
              <w:jc w:val="center"/>
            </w:pPr>
          </w:p>
        </w:tc>
        <w:tc>
          <w:tcPr>
            <w:tcW w:w="2062" w:type="dxa"/>
          </w:tcPr>
          <w:p w:rsidR="00CF3397" w:rsidRPr="000B0DDD" w:rsidRDefault="00CF3397" w:rsidP="00580988"/>
        </w:tc>
      </w:tr>
    </w:tbl>
    <w:p w:rsidR="00CF3397" w:rsidRPr="00611E42" w:rsidRDefault="00CF3397" w:rsidP="00CF3397">
      <w:pPr>
        <w:sectPr w:rsidR="00CF3397" w:rsidRPr="00611E42">
          <w:headerReference w:type="default" r:id="rId8"/>
          <w:footerReference w:type="even" r:id="rId9"/>
          <w:footerReference w:type="default" r:id="rId10"/>
          <w:headerReference w:type="first" r:id="rId11"/>
          <w:footerReference w:type="first" r:id="rId12"/>
          <w:pgSz w:w="16838" w:h="11906" w:orient="landscape"/>
          <w:pgMar w:top="1134" w:right="1134" w:bottom="1134" w:left="1134" w:header="720" w:footer="720" w:gutter="0"/>
          <w:cols w:space="720"/>
          <w:docGrid w:linePitch="600" w:charSpace="32768"/>
        </w:sectPr>
      </w:pPr>
    </w:p>
    <w:p w:rsidR="00CF3397" w:rsidRPr="00611E42" w:rsidRDefault="00CF3397" w:rsidP="00CF3397">
      <w:pPr>
        <w:rPr>
          <w:vanish/>
        </w:rPr>
      </w:pPr>
    </w:p>
    <w:p w:rsidR="00CF3397" w:rsidRPr="00611E42" w:rsidRDefault="00CF3397" w:rsidP="00CF3397"/>
    <w:p w:rsidR="00CF3397" w:rsidRPr="00611E42" w:rsidRDefault="00CF3397" w:rsidP="00CF339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432" w:firstLine="0"/>
        <w:jc w:val="center"/>
        <w:rPr>
          <w:b/>
          <w:bCs/>
        </w:rPr>
      </w:pPr>
      <w:r>
        <w:rPr>
          <w:b/>
          <w:caps/>
        </w:rPr>
        <w:t>3. условия реализации</w:t>
      </w:r>
      <w:r w:rsidR="00DF5F83">
        <w:rPr>
          <w:b/>
          <w:caps/>
        </w:rPr>
        <w:t xml:space="preserve"> </w:t>
      </w:r>
      <w:r w:rsidRPr="00611E42">
        <w:rPr>
          <w:b/>
          <w:caps/>
        </w:rPr>
        <w:t>УЧЕБНОЙ дисциплины</w:t>
      </w:r>
    </w:p>
    <w:p w:rsidR="00CF3397" w:rsidRPr="00611E42" w:rsidRDefault="00CF3397" w:rsidP="00CF3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p>
    <w:p w:rsidR="00CF3397" w:rsidRPr="00611E42" w:rsidRDefault="00CF3397" w:rsidP="00CF3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611E42">
        <w:rPr>
          <w:b/>
          <w:bCs/>
        </w:rPr>
        <w:t>3.1. Материально-техническое обеспечение:</w:t>
      </w:r>
    </w:p>
    <w:p w:rsidR="000346F3" w:rsidRPr="003351C2" w:rsidRDefault="000346F3" w:rsidP="000346F3">
      <w:pPr>
        <w:suppressAutoHyphens/>
        <w:ind w:firstLine="709"/>
        <w:jc w:val="both"/>
      </w:pPr>
      <w:r w:rsidRPr="00315F34">
        <w:rPr>
          <w:bCs/>
        </w:rPr>
        <w:t xml:space="preserve">Для реализации программы учебной дисциплины </w:t>
      </w:r>
      <w:r>
        <w:rPr>
          <w:bCs/>
        </w:rPr>
        <w:t>предусмотрено следующее специально</w:t>
      </w:r>
      <w:r w:rsidRPr="00315F34">
        <w:rPr>
          <w:bCs/>
        </w:rPr>
        <w:t>е помещени</w:t>
      </w:r>
      <w:r>
        <w:rPr>
          <w:bCs/>
        </w:rPr>
        <w:t xml:space="preserve">е: учебный кабинет «Русского языка и литературы». </w:t>
      </w:r>
      <w:r w:rsidRPr="003351C2">
        <w:t xml:space="preserve">Помещение кабинета должно соответствовать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  </w:t>
      </w:r>
    </w:p>
    <w:p w:rsidR="000346F3" w:rsidRPr="003351C2" w:rsidRDefault="000346F3" w:rsidP="000346F3">
      <w:pPr>
        <w:ind w:firstLine="709"/>
        <w:contextualSpacing/>
        <w:jc w:val="both"/>
      </w:pPr>
    </w:p>
    <w:p w:rsidR="000346F3" w:rsidRPr="003351C2" w:rsidRDefault="000346F3" w:rsidP="000346F3">
      <w:pPr>
        <w:ind w:firstLine="709"/>
        <w:contextualSpacing/>
        <w:jc w:val="both"/>
      </w:pPr>
      <w:r w:rsidRPr="003351C2">
        <w:t>Оборудование учебного кабинета:</w:t>
      </w:r>
    </w:p>
    <w:p w:rsidR="000346F3" w:rsidRPr="003351C2" w:rsidRDefault="000346F3" w:rsidP="000346F3">
      <w:pPr>
        <w:pStyle w:val="ae"/>
        <w:numPr>
          <w:ilvl w:val="0"/>
          <w:numId w:val="33"/>
        </w:numPr>
        <w:suppressAutoHyphens/>
        <w:ind w:left="0" w:firstLine="709"/>
        <w:contextualSpacing/>
        <w:jc w:val="both"/>
      </w:pPr>
      <w:r w:rsidRPr="003351C2">
        <w:t>стационарное АРМ преподавателя (компьютер, принтер мультимедийный проектор, экран, акустическая система);</w:t>
      </w:r>
    </w:p>
    <w:p w:rsidR="000346F3" w:rsidRPr="003351C2" w:rsidRDefault="000346F3" w:rsidP="000346F3">
      <w:pPr>
        <w:pStyle w:val="ae"/>
        <w:numPr>
          <w:ilvl w:val="0"/>
          <w:numId w:val="33"/>
        </w:numPr>
        <w:suppressAutoHyphens/>
        <w:ind w:left="0" w:firstLine="709"/>
        <w:contextualSpacing/>
        <w:jc w:val="both"/>
      </w:pPr>
      <w:r w:rsidRPr="003351C2">
        <w:t>АРМ студентов: персональные компьютеры; программное обеспечение: операционная система, интегрированный пакет программ;</w:t>
      </w:r>
    </w:p>
    <w:p w:rsidR="000346F3" w:rsidRPr="003351C2" w:rsidRDefault="000346F3" w:rsidP="000346F3">
      <w:pPr>
        <w:pStyle w:val="ae"/>
        <w:numPr>
          <w:ilvl w:val="0"/>
          <w:numId w:val="33"/>
        </w:numPr>
        <w:suppressAutoHyphens/>
        <w:ind w:left="0" w:firstLine="709"/>
        <w:contextualSpacing/>
        <w:jc w:val="both"/>
      </w:pPr>
      <w:r w:rsidRPr="003351C2">
        <w:t>плакаты</w:t>
      </w:r>
    </w:p>
    <w:p w:rsidR="000346F3" w:rsidRPr="003351C2" w:rsidRDefault="000346F3" w:rsidP="000346F3">
      <w:pPr>
        <w:pStyle w:val="ae"/>
        <w:numPr>
          <w:ilvl w:val="0"/>
          <w:numId w:val="33"/>
        </w:numPr>
        <w:suppressAutoHyphens/>
        <w:ind w:left="0" w:firstLine="709"/>
        <w:contextualSpacing/>
        <w:jc w:val="both"/>
      </w:pPr>
      <w:r w:rsidRPr="003351C2">
        <w:t>презентации</w:t>
      </w:r>
    </w:p>
    <w:p w:rsidR="000346F3" w:rsidRPr="003351C2" w:rsidRDefault="000346F3" w:rsidP="000346F3">
      <w:pPr>
        <w:pStyle w:val="ae"/>
        <w:numPr>
          <w:ilvl w:val="0"/>
          <w:numId w:val="33"/>
        </w:numPr>
        <w:suppressAutoHyphens/>
        <w:ind w:left="0" w:firstLine="709"/>
        <w:contextualSpacing/>
        <w:jc w:val="both"/>
      </w:pPr>
      <w:r w:rsidRPr="003351C2">
        <w:t>профессионально ориентированные задания;</w:t>
      </w:r>
    </w:p>
    <w:p w:rsidR="000346F3" w:rsidRPr="003351C2" w:rsidRDefault="000346F3" w:rsidP="000346F3">
      <w:pPr>
        <w:pStyle w:val="ae"/>
        <w:numPr>
          <w:ilvl w:val="0"/>
          <w:numId w:val="33"/>
        </w:numPr>
        <w:suppressAutoHyphens/>
        <w:ind w:left="0" w:firstLine="709"/>
        <w:contextualSpacing/>
        <w:jc w:val="both"/>
      </w:pPr>
      <w:r w:rsidRPr="003351C2">
        <w:t>система дистанционного обучения dom.sustec.ru</w:t>
      </w:r>
    </w:p>
    <w:p w:rsidR="000346F3" w:rsidRPr="003351C2" w:rsidRDefault="000346F3" w:rsidP="000346F3">
      <w:pPr>
        <w:pStyle w:val="ae"/>
        <w:numPr>
          <w:ilvl w:val="0"/>
          <w:numId w:val="33"/>
        </w:numPr>
        <w:suppressAutoHyphens/>
        <w:ind w:left="0" w:firstLine="709"/>
        <w:contextualSpacing/>
        <w:jc w:val="both"/>
      </w:pPr>
      <w:r w:rsidRPr="003351C2">
        <w:t>компьютеры</w:t>
      </w:r>
    </w:p>
    <w:p w:rsidR="000346F3" w:rsidRPr="003351C2" w:rsidRDefault="000346F3" w:rsidP="000346F3">
      <w:pPr>
        <w:pStyle w:val="ae"/>
        <w:numPr>
          <w:ilvl w:val="0"/>
          <w:numId w:val="33"/>
        </w:numPr>
        <w:suppressAutoHyphens/>
        <w:ind w:left="0" w:firstLine="709"/>
        <w:contextualSpacing/>
        <w:jc w:val="both"/>
      </w:pPr>
      <w:r w:rsidRPr="003351C2">
        <w:t>лицензионное программное обеспечение</w:t>
      </w:r>
    </w:p>
    <w:p w:rsidR="000346F3" w:rsidRPr="003351C2" w:rsidRDefault="000346F3" w:rsidP="000346F3">
      <w:pPr>
        <w:pStyle w:val="ae"/>
        <w:numPr>
          <w:ilvl w:val="0"/>
          <w:numId w:val="33"/>
        </w:numPr>
        <w:suppressAutoHyphens/>
        <w:ind w:left="0" w:firstLine="709"/>
        <w:contextualSpacing/>
        <w:jc w:val="both"/>
      </w:pPr>
      <w:r w:rsidRPr="003351C2">
        <w:t>локальная сеть</w:t>
      </w:r>
    </w:p>
    <w:p w:rsidR="000346F3" w:rsidRPr="003351C2" w:rsidRDefault="000346F3" w:rsidP="000346F3">
      <w:pPr>
        <w:pStyle w:val="ae"/>
        <w:numPr>
          <w:ilvl w:val="0"/>
          <w:numId w:val="33"/>
        </w:numPr>
        <w:suppressAutoHyphens/>
        <w:ind w:left="0" w:firstLine="709"/>
        <w:contextualSpacing/>
        <w:jc w:val="both"/>
      </w:pPr>
      <w:r w:rsidRPr="003351C2">
        <w:t>выход в глобальную сеть Интернет</w:t>
      </w:r>
    </w:p>
    <w:p w:rsidR="000346F3" w:rsidRPr="003351C2" w:rsidRDefault="000346F3" w:rsidP="000346F3">
      <w:pPr>
        <w:ind w:firstLine="709"/>
        <w:contextualSpacing/>
        <w:jc w:val="both"/>
      </w:pPr>
    </w:p>
    <w:p w:rsidR="000346F3" w:rsidRPr="003351C2" w:rsidRDefault="000346F3" w:rsidP="000346F3">
      <w:pPr>
        <w:ind w:firstLine="709"/>
        <w:contextualSpacing/>
        <w:jc w:val="both"/>
      </w:pPr>
      <w:r w:rsidRPr="003351C2">
        <w:t>Залы: библиотека, читальный зал с выходом в сеть Интернет.</w:t>
      </w:r>
    </w:p>
    <w:p w:rsidR="00CF3397" w:rsidRDefault="00CF3397" w:rsidP="00CF3397">
      <w:pPr>
        <w:suppressAutoHyphens/>
        <w:autoSpaceDE w:val="0"/>
        <w:autoSpaceDN w:val="0"/>
        <w:adjustRightInd w:val="0"/>
        <w:jc w:val="both"/>
        <w:rPr>
          <w:bCs/>
        </w:rPr>
      </w:pPr>
    </w:p>
    <w:p w:rsidR="00CF3397" w:rsidRDefault="00CF3397" w:rsidP="00CF3397">
      <w:pPr>
        <w:suppressAutoHyphens/>
        <w:jc w:val="both"/>
        <w:rPr>
          <w:b/>
          <w:bCs/>
        </w:rPr>
      </w:pPr>
      <w:r w:rsidRPr="00611E42">
        <w:rPr>
          <w:b/>
          <w:bCs/>
        </w:rPr>
        <w:t xml:space="preserve">3.2. </w:t>
      </w:r>
      <w:r w:rsidRPr="00315F34">
        <w:rPr>
          <w:b/>
          <w:bCs/>
        </w:rPr>
        <w:t>Информационное обеспечение реализации программы</w:t>
      </w:r>
    </w:p>
    <w:p w:rsidR="00CF3397" w:rsidRDefault="00CF3397" w:rsidP="00CF3397">
      <w:pPr>
        <w:suppressAutoHyphens/>
        <w:jc w:val="both"/>
        <w:rPr>
          <w:b/>
          <w:bCs/>
        </w:rPr>
      </w:pPr>
    </w:p>
    <w:p w:rsidR="000346F3" w:rsidRPr="003351C2" w:rsidRDefault="000346F3" w:rsidP="000346F3">
      <w:pPr>
        <w:ind w:firstLine="709"/>
        <w:contextualSpacing/>
        <w:jc w:val="both"/>
        <w:rPr>
          <w:bCs/>
        </w:rPr>
      </w:pPr>
      <w:r w:rsidRPr="003351C2">
        <w:t xml:space="preserve">Для реализации программы библиотечный фонд образовательной </w:t>
      </w:r>
      <w:r w:rsidRPr="00846DF2">
        <w:rPr>
          <w:color w:val="000000"/>
        </w:rPr>
        <w:t>организации располагает:</w:t>
      </w:r>
      <w:r w:rsidRPr="003351C2">
        <w:t xml:space="preserve"> печатные и/или электронные образовательные и информационные ресурсы, рекомендованные ФУМО, для использования в образовательном процессе. </w:t>
      </w:r>
    </w:p>
    <w:p w:rsidR="00CF3397" w:rsidRDefault="00CF3397" w:rsidP="00CF3397">
      <w:pPr>
        <w:suppressAutoHyphens/>
        <w:autoSpaceDE w:val="0"/>
        <w:autoSpaceDN w:val="0"/>
        <w:adjustRightInd w:val="0"/>
        <w:jc w:val="both"/>
        <w:rPr>
          <w:b/>
          <w:bCs/>
        </w:rPr>
      </w:pPr>
    </w:p>
    <w:p w:rsidR="00CF3397" w:rsidRDefault="00CF3397" w:rsidP="00CF3397">
      <w:pPr>
        <w:suppressAutoHyphens/>
        <w:autoSpaceDE w:val="0"/>
        <w:autoSpaceDN w:val="0"/>
        <w:adjustRightInd w:val="0"/>
        <w:jc w:val="both"/>
        <w:rPr>
          <w:b/>
          <w:color w:val="000000"/>
          <w:lang w:eastAsia="ru-RU"/>
        </w:rPr>
      </w:pPr>
      <w:r>
        <w:rPr>
          <w:b/>
          <w:color w:val="000000"/>
          <w:lang w:eastAsia="ru-RU"/>
        </w:rPr>
        <w:t>3.2.1 Основные электронные издания:</w:t>
      </w:r>
    </w:p>
    <w:p w:rsidR="00CF3397" w:rsidRDefault="00CF3397" w:rsidP="00CF3397">
      <w:pPr>
        <w:suppressAutoHyphens/>
        <w:autoSpaceDE w:val="0"/>
        <w:autoSpaceDN w:val="0"/>
        <w:adjustRightInd w:val="0"/>
        <w:jc w:val="both"/>
        <w:rPr>
          <w:color w:val="000000"/>
          <w:lang w:eastAsia="ru-RU"/>
        </w:rPr>
      </w:pPr>
      <w:r w:rsidRPr="00DF5F83">
        <w:rPr>
          <w:color w:val="000000"/>
          <w:lang w:eastAsia="ru-RU"/>
        </w:rPr>
        <w:t>1.</w:t>
      </w:r>
      <w:r>
        <w:rPr>
          <w:b/>
          <w:color w:val="000000"/>
          <w:lang w:eastAsia="ru-RU"/>
        </w:rPr>
        <w:t xml:space="preserve"> </w:t>
      </w:r>
      <w:r w:rsidRPr="0006233A">
        <w:rPr>
          <w:lang w:eastAsia="ru-RU"/>
        </w:rPr>
        <w:t>Литература</w:t>
      </w:r>
      <w:proofErr w:type="gramStart"/>
      <w:r w:rsidRPr="0006233A">
        <w:rPr>
          <w:lang w:eastAsia="ru-RU"/>
        </w:rPr>
        <w:t xml:space="preserve"> :</w:t>
      </w:r>
      <w:proofErr w:type="gramEnd"/>
      <w:r w:rsidRPr="0006233A">
        <w:rPr>
          <w:lang w:eastAsia="ru-RU"/>
        </w:rPr>
        <w:t xml:space="preserve"> учебник : в двух частях : часть 1 / Г. А. </w:t>
      </w:r>
      <w:proofErr w:type="spellStart"/>
      <w:r w:rsidRPr="0006233A">
        <w:rPr>
          <w:lang w:eastAsia="ru-RU"/>
        </w:rPr>
        <w:t>Обернихина</w:t>
      </w:r>
      <w:proofErr w:type="spellEnd"/>
      <w:r w:rsidRPr="0006233A">
        <w:rPr>
          <w:lang w:eastAsia="ru-RU"/>
        </w:rPr>
        <w:t xml:space="preserve">, А. Г. Антонова, И. Л. </w:t>
      </w:r>
      <w:proofErr w:type="spellStart"/>
      <w:r w:rsidRPr="0006233A">
        <w:rPr>
          <w:lang w:eastAsia="ru-RU"/>
        </w:rPr>
        <w:t>Вольнова</w:t>
      </w:r>
      <w:proofErr w:type="spellEnd"/>
      <w:r w:rsidRPr="0006233A">
        <w:rPr>
          <w:lang w:eastAsia="ru-RU"/>
        </w:rPr>
        <w:t xml:space="preserve"> [и др.] ; под редакцией Г. А. </w:t>
      </w:r>
      <w:proofErr w:type="spellStart"/>
      <w:r w:rsidRPr="0006233A">
        <w:rPr>
          <w:lang w:eastAsia="ru-RU"/>
        </w:rPr>
        <w:t>Обернихиной</w:t>
      </w:r>
      <w:proofErr w:type="spellEnd"/>
      <w:r w:rsidRPr="0006233A">
        <w:rPr>
          <w:lang w:eastAsia="ru-RU"/>
        </w:rPr>
        <w:t>. – 2-е изд., стер. – Москва</w:t>
      </w:r>
      <w:proofErr w:type="gramStart"/>
      <w:r w:rsidRPr="0006233A">
        <w:rPr>
          <w:lang w:eastAsia="ru-RU"/>
        </w:rPr>
        <w:t xml:space="preserve"> :</w:t>
      </w:r>
      <w:proofErr w:type="gramEnd"/>
      <w:r w:rsidRPr="0006233A">
        <w:rPr>
          <w:lang w:eastAsia="ru-RU"/>
        </w:rPr>
        <w:t xml:space="preserve"> Академия, 2019. – 432 c.</w:t>
      </w:r>
      <w:proofErr w:type="gramStart"/>
      <w:r w:rsidRPr="0006233A">
        <w:rPr>
          <w:lang w:eastAsia="ru-RU"/>
        </w:rPr>
        <w:t xml:space="preserve"> :</w:t>
      </w:r>
      <w:proofErr w:type="spellStart"/>
      <w:proofErr w:type="gramEnd"/>
      <w:r w:rsidRPr="0006233A">
        <w:rPr>
          <w:lang w:eastAsia="ru-RU"/>
        </w:rPr>
        <w:t>цв</w:t>
      </w:r>
      <w:proofErr w:type="spellEnd"/>
      <w:r w:rsidRPr="0006233A">
        <w:rPr>
          <w:lang w:eastAsia="ru-RU"/>
        </w:rPr>
        <w:t>. ил. – (Профессиональное образование). – URL: https://academia-moscow.ru/reader/?i</w:t>
      </w:r>
      <w:r w:rsidR="00B91304">
        <w:rPr>
          <w:lang w:eastAsia="ru-RU"/>
        </w:rPr>
        <w:t>d= 415741 (дата обращения: 11.06.2022</w:t>
      </w:r>
      <w:r w:rsidRPr="0006233A">
        <w:rPr>
          <w:lang w:eastAsia="ru-RU"/>
        </w:rPr>
        <w:t>). – ISBN 978-5-4468-8585-5. – Текст</w:t>
      </w:r>
      <w:proofErr w:type="gramStart"/>
      <w:r w:rsidRPr="0006233A">
        <w:rPr>
          <w:lang w:eastAsia="ru-RU"/>
        </w:rPr>
        <w:t xml:space="preserve"> :</w:t>
      </w:r>
      <w:proofErr w:type="gramEnd"/>
      <w:r w:rsidRPr="0006233A">
        <w:rPr>
          <w:lang w:eastAsia="ru-RU"/>
        </w:rPr>
        <w:t xml:space="preserve"> электронный.</w:t>
      </w:r>
    </w:p>
    <w:p w:rsidR="00CF3397" w:rsidRPr="00176868" w:rsidRDefault="00CF3397" w:rsidP="00CF3397">
      <w:pPr>
        <w:suppressAutoHyphens/>
        <w:autoSpaceDE w:val="0"/>
        <w:autoSpaceDN w:val="0"/>
        <w:adjustRightInd w:val="0"/>
        <w:jc w:val="both"/>
        <w:rPr>
          <w:b/>
        </w:rPr>
      </w:pPr>
      <w:r>
        <w:rPr>
          <w:color w:val="000000"/>
          <w:lang w:eastAsia="ru-RU"/>
        </w:rPr>
        <w:t xml:space="preserve">2. </w:t>
      </w:r>
      <w:r w:rsidRPr="004A43D6">
        <w:rPr>
          <w:lang w:eastAsia="ru-RU"/>
        </w:rPr>
        <w:t>Литература</w:t>
      </w:r>
      <w:proofErr w:type="gramStart"/>
      <w:r w:rsidRPr="004A43D6">
        <w:rPr>
          <w:lang w:eastAsia="ru-RU"/>
        </w:rPr>
        <w:t xml:space="preserve"> :</w:t>
      </w:r>
      <w:proofErr w:type="gramEnd"/>
      <w:r w:rsidRPr="004A43D6">
        <w:rPr>
          <w:lang w:eastAsia="ru-RU"/>
        </w:rPr>
        <w:t xml:space="preserve"> учебник : в двух частях : часть 2 / Г. А. </w:t>
      </w:r>
      <w:proofErr w:type="spellStart"/>
      <w:r w:rsidRPr="004A43D6">
        <w:rPr>
          <w:lang w:eastAsia="ru-RU"/>
        </w:rPr>
        <w:t>Обернихина</w:t>
      </w:r>
      <w:proofErr w:type="spellEnd"/>
      <w:r w:rsidRPr="004A43D6">
        <w:rPr>
          <w:lang w:eastAsia="ru-RU"/>
        </w:rPr>
        <w:t xml:space="preserve">, Т. В. Емельянова, Е. В. </w:t>
      </w:r>
      <w:proofErr w:type="spellStart"/>
      <w:r w:rsidRPr="004A43D6">
        <w:rPr>
          <w:lang w:eastAsia="ru-RU"/>
        </w:rPr>
        <w:t>Мацыяка</w:t>
      </w:r>
      <w:proofErr w:type="spellEnd"/>
      <w:r w:rsidRPr="004A43D6">
        <w:rPr>
          <w:lang w:eastAsia="ru-RU"/>
        </w:rPr>
        <w:t xml:space="preserve"> [и др.] ; под редакцией Г. А. </w:t>
      </w:r>
      <w:proofErr w:type="spellStart"/>
      <w:r w:rsidRPr="004A43D6">
        <w:rPr>
          <w:lang w:eastAsia="ru-RU"/>
        </w:rPr>
        <w:t>Обернихиной</w:t>
      </w:r>
      <w:proofErr w:type="spellEnd"/>
      <w:r w:rsidRPr="004A43D6">
        <w:rPr>
          <w:lang w:eastAsia="ru-RU"/>
        </w:rPr>
        <w:t>. – 3-е изд., стер. – Москва</w:t>
      </w:r>
      <w:proofErr w:type="gramStart"/>
      <w:r w:rsidRPr="004A43D6">
        <w:rPr>
          <w:lang w:eastAsia="ru-RU"/>
        </w:rPr>
        <w:t xml:space="preserve"> :</w:t>
      </w:r>
      <w:proofErr w:type="gramEnd"/>
      <w:r w:rsidRPr="004A43D6">
        <w:rPr>
          <w:lang w:eastAsia="ru-RU"/>
        </w:rPr>
        <w:t xml:space="preserve"> Академия, 2019. – 448 c.</w:t>
      </w:r>
      <w:proofErr w:type="gramStart"/>
      <w:r w:rsidRPr="004A43D6">
        <w:rPr>
          <w:lang w:eastAsia="ru-RU"/>
        </w:rPr>
        <w:t xml:space="preserve"> :</w:t>
      </w:r>
      <w:proofErr w:type="spellStart"/>
      <w:proofErr w:type="gramEnd"/>
      <w:r w:rsidRPr="004A43D6">
        <w:rPr>
          <w:lang w:eastAsia="ru-RU"/>
        </w:rPr>
        <w:t>цв</w:t>
      </w:r>
      <w:proofErr w:type="spellEnd"/>
      <w:r w:rsidRPr="004A43D6">
        <w:rPr>
          <w:lang w:eastAsia="ru-RU"/>
        </w:rPr>
        <w:t>. ил. – (Профессиональное образование). – URL: https://academia-moscow.ru/reader/?i</w:t>
      </w:r>
      <w:r w:rsidR="00B91304">
        <w:rPr>
          <w:lang w:eastAsia="ru-RU"/>
        </w:rPr>
        <w:t>d= 415759 (дата обращения: 11.06</w:t>
      </w:r>
      <w:r w:rsidRPr="004A43D6">
        <w:rPr>
          <w:lang w:eastAsia="ru-RU"/>
        </w:rPr>
        <w:t>.202</w:t>
      </w:r>
      <w:r w:rsidR="00B91304">
        <w:rPr>
          <w:lang w:eastAsia="ru-RU"/>
        </w:rPr>
        <w:t>2</w:t>
      </w:r>
      <w:r w:rsidRPr="004A43D6">
        <w:rPr>
          <w:lang w:eastAsia="ru-RU"/>
        </w:rPr>
        <w:t>). – ISBN 978-5-4468-8589-3. – Текст</w:t>
      </w:r>
      <w:proofErr w:type="gramStart"/>
      <w:r w:rsidRPr="004A43D6">
        <w:rPr>
          <w:lang w:eastAsia="ru-RU"/>
        </w:rPr>
        <w:t xml:space="preserve"> :</w:t>
      </w:r>
      <w:proofErr w:type="gramEnd"/>
      <w:r w:rsidRPr="004A43D6">
        <w:rPr>
          <w:lang w:eastAsia="ru-RU"/>
        </w:rPr>
        <w:t xml:space="preserve"> электронный.</w:t>
      </w:r>
    </w:p>
    <w:p w:rsidR="00CF3397" w:rsidRDefault="00CF3397" w:rsidP="00CF3397">
      <w:pPr>
        <w:tabs>
          <w:tab w:val="left" w:pos="180"/>
          <w:tab w:val="left" w:pos="851"/>
        </w:tabs>
        <w:spacing w:line="276" w:lineRule="auto"/>
        <w:jc w:val="both"/>
        <w:rPr>
          <w:b/>
        </w:rPr>
      </w:pPr>
      <w:r>
        <w:rPr>
          <w:b/>
        </w:rPr>
        <w:t>3.2.2</w:t>
      </w:r>
      <w:r w:rsidRPr="00EC299F">
        <w:rPr>
          <w:b/>
        </w:rPr>
        <w:t xml:space="preserve"> Дополнительные источники</w:t>
      </w:r>
    </w:p>
    <w:p w:rsidR="00CF3397" w:rsidRDefault="00CF3397" w:rsidP="00CF3397">
      <w:pPr>
        <w:tabs>
          <w:tab w:val="left" w:pos="180"/>
          <w:tab w:val="left" w:pos="851"/>
        </w:tabs>
        <w:spacing w:line="276" w:lineRule="auto"/>
        <w:jc w:val="both"/>
        <w:rPr>
          <w:color w:val="000000"/>
          <w:lang w:eastAsia="ru-RU"/>
        </w:rPr>
      </w:pPr>
      <w:r w:rsidRPr="00DF5F83">
        <w:t>1.</w:t>
      </w:r>
      <w:r w:rsidRPr="00176868">
        <w:rPr>
          <w:b/>
        </w:rPr>
        <w:t xml:space="preserve"> </w:t>
      </w:r>
      <w:r w:rsidRPr="004A43D6">
        <w:rPr>
          <w:color w:val="000000"/>
          <w:lang w:eastAsia="ru-RU"/>
        </w:rPr>
        <w:t>Сигов, В. К. Русская зарубежная  литература</w:t>
      </w:r>
      <w:proofErr w:type="gramStart"/>
      <w:r w:rsidRPr="004A43D6">
        <w:rPr>
          <w:color w:val="000000"/>
          <w:lang w:eastAsia="ru-RU"/>
        </w:rPr>
        <w:t xml:space="preserve">.: </w:t>
      </w:r>
      <w:proofErr w:type="gramEnd"/>
      <w:r w:rsidRPr="004A43D6">
        <w:rPr>
          <w:color w:val="000000"/>
          <w:lang w:eastAsia="ru-RU"/>
        </w:rPr>
        <w:t xml:space="preserve">учебник /Часть 1 Литература: учебник / В. К. Сигов, В. Е. Иванова, Т. М. </w:t>
      </w:r>
      <w:proofErr w:type="spellStart"/>
      <w:r w:rsidRPr="004A43D6">
        <w:rPr>
          <w:color w:val="000000"/>
          <w:lang w:eastAsia="ru-RU"/>
        </w:rPr>
        <w:t>Колядич</w:t>
      </w:r>
      <w:proofErr w:type="spellEnd"/>
      <w:r w:rsidRPr="004A43D6">
        <w:rPr>
          <w:color w:val="000000"/>
          <w:lang w:eastAsia="ru-RU"/>
        </w:rPr>
        <w:t xml:space="preserve">, Е. Н. </w:t>
      </w:r>
      <w:proofErr w:type="spellStart"/>
      <w:r w:rsidRPr="004A43D6">
        <w:rPr>
          <w:color w:val="000000"/>
          <w:lang w:eastAsia="ru-RU"/>
        </w:rPr>
        <w:t>Черноземова</w:t>
      </w:r>
      <w:proofErr w:type="spellEnd"/>
      <w:r w:rsidRPr="004A43D6">
        <w:rPr>
          <w:color w:val="000000"/>
          <w:lang w:eastAsia="ru-RU"/>
        </w:rPr>
        <w:t>. – Москва</w:t>
      </w:r>
      <w:proofErr w:type="gramStart"/>
      <w:r w:rsidRPr="004A43D6">
        <w:rPr>
          <w:color w:val="000000"/>
          <w:lang w:eastAsia="ru-RU"/>
        </w:rPr>
        <w:t xml:space="preserve"> :</w:t>
      </w:r>
      <w:proofErr w:type="gramEnd"/>
      <w:r w:rsidRPr="004A43D6">
        <w:rPr>
          <w:color w:val="000000"/>
          <w:lang w:eastAsia="ru-RU"/>
        </w:rPr>
        <w:t xml:space="preserve"> ИНФРА-М, 2021. – 491 </w:t>
      </w:r>
      <w:proofErr w:type="gramStart"/>
      <w:r w:rsidRPr="004A43D6">
        <w:rPr>
          <w:color w:val="000000"/>
          <w:lang w:eastAsia="ru-RU"/>
        </w:rPr>
        <w:t>с</w:t>
      </w:r>
      <w:proofErr w:type="gramEnd"/>
      <w:r w:rsidRPr="004A43D6">
        <w:rPr>
          <w:color w:val="000000"/>
          <w:lang w:eastAsia="ru-RU"/>
        </w:rPr>
        <w:t>. – (Среднее профессиональное образование). – URL: https:/ znanium.com (дата обращения 01. 04. 2022). – Режим доступа: по подписке.</w:t>
      </w:r>
    </w:p>
    <w:p w:rsidR="00CF3397" w:rsidRPr="00176868" w:rsidRDefault="00CF3397" w:rsidP="00CF3397">
      <w:pPr>
        <w:tabs>
          <w:tab w:val="left" w:pos="180"/>
          <w:tab w:val="left" w:pos="851"/>
        </w:tabs>
        <w:spacing w:line="276" w:lineRule="auto"/>
        <w:jc w:val="both"/>
        <w:rPr>
          <w:b/>
        </w:rPr>
      </w:pPr>
      <w:r>
        <w:rPr>
          <w:color w:val="000000"/>
          <w:lang w:eastAsia="ru-RU"/>
        </w:rPr>
        <w:lastRenderedPageBreak/>
        <w:t xml:space="preserve">2. </w:t>
      </w:r>
      <w:r w:rsidRPr="0006233A">
        <w:rPr>
          <w:color w:val="000000"/>
          <w:lang w:eastAsia="ru-RU"/>
        </w:rPr>
        <w:t xml:space="preserve">Сигов, В. К. Русский язык и литература. Часть 2 Литература: учебник / В. К. Сигов, В. Е. Иванова, Т. М. </w:t>
      </w:r>
      <w:proofErr w:type="spellStart"/>
      <w:r w:rsidRPr="0006233A">
        <w:rPr>
          <w:color w:val="000000"/>
          <w:lang w:eastAsia="ru-RU"/>
        </w:rPr>
        <w:t>Колядич</w:t>
      </w:r>
      <w:proofErr w:type="spellEnd"/>
      <w:r w:rsidRPr="0006233A">
        <w:rPr>
          <w:color w:val="000000"/>
          <w:lang w:eastAsia="ru-RU"/>
        </w:rPr>
        <w:t xml:space="preserve">, Е. Н. </w:t>
      </w:r>
      <w:proofErr w:type="spellStart"/>
      <w:r w:rsidRPr="0006233A">
        <w:rPr>
          <w:color w:val="000000"/>
          <w:lang w:eastAsia="ru-RU"/>
        </w:rPr>
        <w:t>Черноземова</w:t>
      </w:r>
      <w:proofErr w:type="spellEnd"/>
      <w:r w:rsidRPr="0006233A">
        <w:rPr>
          <w:color w:val="000000"/>
          <w:lang w:eastAsia="ru-RU"/>
        </w:rPr>
        <w:t>. – Москва</w:t>
      </w:r>
      <w:proofErr w:type="gramStart"/>
      <w:r w:rsidRPr="0006233A">
        <w:rPr>
          <w:color w:val="000000"/>
          <w:lang w:eastAsia="ru-RU"/>
        </w:rPr>
        <w:t xml:space="preserve"> :</w:t>
      </w:r>
      <w:proofErr w:type="gramEnd"/>
      <w:r w:rsidRPr="0006233A">
        <w:rPr>
          <w:color w:val="000000"/>
          <w:lang w:eastAsia="ru-RU"/>
        </w:rPr>
        <w:t xml:space="preserve"> ИНФРА-М, 2021. – 491 </w:t>
      </w:r>
      <w:proofErr w:type="gramStart"/>
      <w:r w:rsidRPr="0006233A">
        <w:rPr>
          <w:color w:val="000000"/>
          <w:lang w:eastAsia="ru-RU"/>
        </w:rPr>
        <w:t>с</w:t>
      </w:r>
      <w:proofErr w:type="gramEnd"/>
      <w:r w:rsidRPr="0006233A">
        <w:rPr>
          <w:color w:val="000000"/>
          <w:lang w:eastAsia="ru-RU"/>
        </w:rPr>
        <w:t>. – (Среднее профессиональное образование). – URL: https:/ znanium.com (дата обращения 01. 04. 2022). – Режим доступа: по подписке.</w:t>
      </w:r>
    </w:p>
    <w:p w:rsidR="00CF3397" w:rsidRDefault="00CF3397" w:rsidP="00CF3397">
      <w:pPr>
        <w:contextualSpacing/>
        <w:jc w:val="center"/>
        <w:rPr>
          <w:b/>
        </w:rPr>
      </w:pPr>
    </w:p>
    <w:p w:rsidR="00CF3397" w:rsidRPr="00315F34" w:rsidRDefault="00CF3397" w:rsidP="00CF3397">
      <w:pPr>
        <w:contextualSpacing/>
        <w:jc w:val="center"/>
        <w:rPr>
          <w:b/>
        </w:rPr>
      </w:pPr>
      <w:r w:rsidRPr="00315F34">
        <w:rPr>
          <w:b/>
        </w:rPr>
        <w:t xml:space="preserve">4. КОНТРОЛЬ И ОЦЕНКА РЕЗУЛЬТАТОВ ОСВОЕНИЯ  </w:t>
      </w:r>
    </w:p>
    <w:p w:rsidR="00CF3397" w:rsidRPr="00E73282" w:rsidRDefault="00CF3397" w:rsidP="00CF3397">
      <w:pPr>
        <w:contextualSpacing/>
        <w:jc w:val="center"/>
        <w:rPr>
          <w:b/>
        </w:rPr>
      </w:pPr>
      <w:r w:rsidRPr="00315F34">
        <w:rPr>
          <w:b/>
        </w:rPr>
        <w:t>УЧЕБНОЙ ДИСЦИПЛИНЫ</w:t>
      </w:r>
    </w:p>
    <w:p w:rsidR="00CF3397" w:rsidRDefault="00CF3397" w:rsidP="00CF339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48"/>
        <w:gridCol w:w="4250"/>
        <w:gridCol w:w="2156"/>
      </w:tblGrid>
      <w:tr w:rsidR="00CF3397" w:rsidRPr="00315F34" w:rsidTr="00580988">
        <w:tc>
          <w:tcPr>
            <w:tcW w:w="1425" w:type="pct"/>
          </w:tcPr>
          <w:p w:rsidR="00CF3397" w:rsidRPr="00315F34" w:rsidRDefault="00CF3397" w:rsidP="00580988">
            <w:pPr>
              <w:jc w:val="center"/>
            </w:pPr>
            <w:r w:rsidRPr="00315F34">
              <w:rPr>
                <w:b/>
                <w:bCs/>
                <w:i/>
              </w:rPr>
              <w:t>Результаты обучения</w:t>
            </w:r>
            <w:r w:rsidRPr="00315F34">
              <w:rPr>
                <w:i/>
                <w:vertAlign w:val="superscript"/>
              </w:rPr>
              <w:footnoteReference w:id="2"/>
            </w:r>
          </w:p>
        </w:tc>
        <w:tc>
          <w:tcPr>
            <w:tcW w:w="2156" w:type="pct"/>
          </w:tcPr>
          <w:p w:rsidR="00CF3397" w:rsidRPr="0050186F" w:rsidRDefault="00CF3397" w:rsidP="00580988">
            <w:pPr>
              <w:jc w:val="center"/>
              <w:rPr>
                <w:b/>
                <w:bCs/>
                <w:i/>
              </w:rPr>
            </w:pPr>
            <w:r w:rsidRPr="0050186F">
              <w:rPr>
                <w:b/>
                <w:bCs/>
                <w:i/>
              </w:rPr>
              <w:t>Критерии оценки</w:t>
            </w:r>
          </w:p>
        </w:tc>
        <w:tc>
          <w:tcPr>
            <w:tcW w:w="1418" w:type="pct"/>
          </w:tcPr>
          <w:p w:rsidR="00CF3397" w:rsidRPr="00315F34" w:rsidRDefault="00CF3397" w:rsidP="00580988">
            <w:pPr>
              <w:jc w:val="center"/>
              <w:rPr>
                <w:b/>
                <w:bCs/>
                <w:i/>
              </w:rPr>
            </w:pPr>
            <w:r w:rsidRPr="00315F34">
              <w:rPr>
                <w:b/>
                <w:bCs/>
                <w:i/>
              </w:rPr>
              <w:t>Методы оценки</w:t>
            </w:r>
          </w:p>
        </w:tc>
      </w:tr>
      <w:tr w:rsidR="00CF3397" w:rsidRPr="00DE3DB5" w:rsidTr="00580988">
        <w:trPr>
          <w:trHeight w:val="230"/>
        </w:trPr>
        <w:tc>
          <w:tcPr>
            <w:tcW w:w="1750" w:type="pct"/>
          </w:tcPr>
          <w:p w:rsidR="00CF3397" w:rsidRPr="00DE3DB5" w:rsidRDefault="00CF3397" w:rsidP="00580988">
            <w:pPr>
              <w:rPr>
                <w:bCs/>
                <w:i/>
              </w:rPr>
            </w:pPr>
            <w:r w:rsidRPr="00DE3DB5">
              <w:rPr>
                <w:bCs/>
                <w:i/>
              </w:rPr>
              <w:t>Личностные результаты</w:t>
            </w:r>
          </w:p>
        </w:tc>
        <w:tc>
          <w:tcPr>
            <w:tcW w:w="1507" w:type="pct"/>
            <w:vMerge w:val="restart"/>
          </w:tcPr>
          <w:p w:rsidR="00CF3397" w:rsidRPr="0050186F" w:rsidRDefault="00CF3397" w:rsidP="00580988">
            <w:pPr>
              <w:pBdr>
                <w:top w:val="nil"/>
                <w:left w:val="nil"/>
                <w:bottom w:val="nil"/>
                <w:right w:val="nil"/>
                <w:between w:val="nil"/>
              </w:pBdr>
              <w:ind w:left="360"/>
              <w:jc w:val="center"/>
              <w:rPr>
                <w:b/>
                <w:i/>
              </w:rPr>
            </w:pPr>
            <w:r w:rsidRPr="0050186F">
              <w:rPr>
                <w:b/>
                <w:i/>
              </w:rPr>
              <w:t>Критерий оценки устного ответа</w:t>
            </w:r>
          </w:p>
          <w:p w:rsidR="00CF3397" w:rsidRPr="0050186F" w:rsidRDefault="00CF3397" w:rsidP="00580988">
            <w:pPr>
              <w:pStyle w:val="afe"/>
              <w:shd w:val="clear" w:color="auto" w:fill="FFFFFF"/>
              <w:spacing w:before="0" w:beforeAutospacing="0" w:after="0" w:afterAutospacing="0"/>
              <w:jc w:val="both"/>
              <w:rPr>
                <w:rFonts w:ascii="Times New Roman" w:hAnsi="Times New Roman" w:cs="Times New Roman"/>
                <w:color w:val="000000"/>
              </w:rPr>
            </w:pPr>
            <w:r w:rsidRPr="0050186F">
              <w:rPr>
                <w:rFonts w:ascii="Times New Roman" w:hAnsi="Times New Roman" w:cs="Times New Roman"/>
                <w:color w:val="000000"/>
              </w:rPr>
              <w:t>Оценка</w:t>
            </w:r>
            <w:r>
              <w:rPr>
                <w:rFonts w:ascii="Times New Roman" w:hAnsi="Times New Roman" w:cs="Times New Roman"/>
                <w:b/>
                <w:color w:val="000000"/>
              </w:rPr>
              <w:t xml:space="preserve"> «отлично»</w:t>
            </w:r>
            <w:r>
              <w:rPr>
                <w:rFonts w:ascii="Times New Roman" w:hAnsi="Times New Roman" w:cs="Times New Roman"/>
                <w:color w:val="000000"/>
              </w:rPr>
              <w:t xml:space="preserve">выставляется при </w:t>
            </w:r>
            <w:r w:rsidRPr="0050186F">
              <w:rPr>
                <w:rFonts w:ascii="Times New Roman" w:hAnsi="Times New Roman" w:cs="Times New Roman"/>
                <w:color w:val="000000"/>
              </w:rPr>
              <w:t>полно</w:t>
            </w:r>
            <w:r>
              <w:rPr>
                <w:rFonts w:ascii="Times New Roman" w:hAnsi="Times New Roman" w:cs="Times New Roman"/>
                <w:color w:val="000000"/>
              </w:rPr>
              <w:t>м изложении</w:t>
            </w:r>
            <w:r w:rsidRPr="0050186F">
              <w:rPr>
                <w:rFonts w:ascii="Times New Roman" w:hAnsi="Times New Roman" w:cs="Times New Roman"/>
                <w:color w:val="000000"/>
              </w:rPr>
              <w:t xml:space="preserve"> материал</w:t>
            </w:r>
            <w:r>
              <w:rPr>
                <w:rFonts w:ascii="Times New Roman" w:hAnsi="Times New Roman" w:cs="Times New Roman"/>
                <w:color w:val="000000"/>
              </w:rPr>
              <w:t>а</w:t>
            </w:r>
            <w:r w:rsidRPr="0050186F">
              <w:rPr>
                <w:rFonts w:ascii="Times New Roman" w:hAnsi="Times New Roman" w:cs="Times New Roman"/>
                <w:color w:val="000000"/>
              </w:rPr>
              <w:t xml:space="preserve">, </w:t>
            </w:r>
            <w:r>
              <w:rPr>
                <w:rFonts w:ascii="Times New Roman" w:hAnsi="Times New Roman" w:cs="Times New Roman"/>
                <w:color w:val="000000"/>
              </w:rPr>
              <w:t xml:space="preserve">если обучающийся </w:t>
            </w:r>
            <w:r w:rsidRPr="0050186F">
              <w:rPr>
                <w:rFonts w:ascii="Times New Roman" w:hAnsi="Times New Roman" w:cs="Times New Roman"/>
                <w:color w:val="000000"/>
              </w:rPr>
              <w:t xml:space="preserve"> обнаруживает понимание материала, может обосновать свои с</w:t>
            </w:r>
            <w:r>
              <w:rPr>
                <w:rFonts w:ascii="Times New Roman" w:hAnsi="Times New Roman" w:cs="Times New Roman"/>
                <w:color w:val="000000"/>
              </w:rPr>
              <w:t xml:space="preserve">уждения, </w:t>
            </w:r>
            <w:r w:rsidRPr="0050186F">
              <w:rPr>
                <w:rFonts w:ascii="Times New Roman" w:hAnsi="Times New Roman" w:cs="Times New Roman"/>
                <w:color w:val="000000"/>
              </w:rPr>
              <w:t>излагает материал последовательно и правильно с точки зрения норм литературного языка</w:t>
            </w:r>
            <w:r>
              <w:rPr>
                <w:rFonts w:ascii="Times New Roman" w:hAnsi="Times New Roman" w:cs="Times New Roman"/>
                <w:color w:val="000000"/>
              </w:rPr>
              <w:t>.</w:t>
            </w:r>
          </w:p>
          <w:p w:rsidR="00CF3397" w:rsidRDefault="00CF3397" w:rsidP="00580988">
            <w:pPr>
              <w:pBdr>
                <w:top w:val="nil"/>
                <w:left w:val="nil"/>
                <w:bottom w:val="nil"/>
                <w:right w:val="nil"/>
                <w:between w:val="nil"/>
              </w:pBdr>
              <w:jc w:val="both"/>
              <w:rPr>
                <w:color w:val="000000"/>
              </w:rPr>
            </w:pPr>
            <w:r w:rsidRPr="0050186F">
              <w:rPr>
                <w:color w:val="000000"/>
              </w:rPr>
              <w:t>Оценка</w:t>
            </w:r>
            <w:r>
              <w:rPr>
                <w:b/>
                <w:color w:val="000000"/>
              </w:rPr>
              <w:t xml:space="preserve"> «хорошо»</w:t>
            </w:r>
            <w:r>
              <w:rPr>
                <w:color w:val="000000"/>
              </w:rPr>
              <w:t xml:space="preserve">выставляется, если обучающийся </w:t>
            </w:r>
            <w:r w:rsidRPr="00E0562C">
              <w:rPr>
                <w:color w:val="000000"/>
              </w:rPr>
              <w:t>дает ответ, удовлетворяющий тем ж</w:t>
            </w:r>
            <w:r>
              <w:rPr>
                <w:color w:val="000000"/>
              </w:rPr>
              <w:t>е требованиям, что и для оценки «отлично</w:t>
            </w:r>
            <w:r w:rsidRPr="00E0562C">
              <w:rPr>
                <w:color w:val="000000"/>
              </w:rPr>
              <w:t>», но допускает 1-2 ошибки, которые сам же исправляет, и 1-2 недочета в последовательности и языковом оформлении излагаемого</w:t>
            </w:r>
            <w:r>
              <w:rPr>
                <w:color w:val="000000"/>
              </w:rPr>
              <w:t>.</w:t>
            </w:r>
          </w:p>
          <w:p w:rsidR="00CF3397" w:rsidRDefault="00CF3397" w:rsidP="00580988">
            <w:pPr>
              <w:pBdr>
                <w:top w:val="nil"/>
                <w:left w:val="nil"/>
                <w:bottom w:val="nil"/>
                <w:right w:val="nil"/>
                <w:between w:val="nil"/>
              </w:pBdr>
              <w:jc w:val="both"/>
              <w:rPr>
                <w:color w:val="000000"/>
              </w:rPr>
            </w:pPr>
            <w:r w:rsidRPr="0050186F">
              <w:rPr>
                <w:color w:val="000000"/>
              </w:rPr>
              <w:t>Оценка</w:t>
            </w:r>
            <w:r>
              <w:rPr>
                <w:b/>
                <w:color w:val="000000"/>
              </w:rPr>
              <w:t xml:space="preserve"> «удовлетворительно»</w:t>
            </w:r>
            <w:r>
              <w:rPr>
                <w:color w:val="000000"/>
              </w:rPr>
              <w:t xml:space="preserve">выставляется, если обучающийся </w:t>
            </w:r>
            <w:r w:rsidRPr="00E0562C">
              <w:rPr>
                <w:color w:val="000000"/>
              </w:rPr>
              <w:t>обнаруживает знание и понимание осн</w:t>
            </w:r>
            <w:r>
              <w:rPr>
                <w:color w:val="000000"/>
              </w:rPr>
              <w:t xml:space="preserve">овных положений данной темы, но </w:t>
            </w:r>
            <w:r w:rsidRPr="00E0562C">
              <w:rPr>
                <w:color w:val="000000"/>
              </w:rPr>
              <w:t>излагает</w:t>
            </w:r>
            <w:r>
              <w:rPr>
                <w:color w:val="000000"/>
              </w:rPr>
              <w:t xml:space="preserve"> материал неполно, </w:t>
            </w:r>
            <w:r w:rsidRPr="00E0562C">
              <w:rPr>
                <w:color w:val="000000"/>
              </w:rPr>
              <w:t>не умеет достаточно глубоко и доказательно обосновать свои сужд</w:t>
            </w:r>
            <w:r>
              <w:rPr>
                <w:color w:val="000000"/>
              </w:rPr>
              <w:t>ения,</w:t>
            </w:r>
            <w:r w:rsidRPr="00E0562C">
              <w:rPr>
                <w:color w:val="000000"/>
              </w:rPr>
              <w:t xml:space="preserve"> излагает материал непоследователь</w:t>
            </w:r>
            <w:r>
              <w:rPr>
                <w:color w:val="000000"/>
              </w:rPr>
              <w:t>но и допускает ошибки в речевом</w:t>
            </w:r>
            <w:r w:rsidRPr="00E0562C">
              <w:rPr>
                <w:color w:val="000000"/>
              </w:rPr>
              <w:t xml:space="preserve"> оформлении</w:t>
            </w:r>
            <w:r>
              <w:rPr>
                <w:color w:val="000000"/>
              </w:rPr>
              <w:t>.</w:t>
            </w:r>
          </w:p>
          <w:p w:rsidR="00CF3397" w:rsidRDefault="00CF3397" w:rsidP="00580988">
            <w:pPr>
              <w:pBdr>
                <w:top w:val="nil"/>
                <w:left w:val="nil"/>
                <w:bottom w:val="nil"/>
                <w:right w:val="nil"/>
                <w:between w:val="nil"/>
              </w:pBdr>
              <w:jc w:val="both"/>
              <w:rPr>
                <w:color w:val="000000"/>
              </w:rPr>
            </w:pPr>
            <w:r w:rsidRPr="0050186F">
              <w:rPr>
                <w:color w:val="000000"/>
              </w:rPr>
              <w:t>Оценка</w:t>
            </w:r>
            <w:r>
              <w:rPr>
                <w:b/>
                <w:color w:val="000000"/>
              </w:rPr>
              <w:t xml:space="preserve"> «неудовлетворительно»</w:t>
            </w:r>
            <w:r>
              <w:rPr>
                <w:color w:val="000000"/>
              </w:rPr>
              <w:t xml:space="preserve">выставляется, если обучающийся </w:t>
            </w:r>
            <w:r w:rsidRPr="00E0562C">
              <w:rPr>
                <w:color w:val="000000"/>
              </w:rPr>
              <w:t xml:space="preserve">обнаруживает незнание большей части соответствующего раздела изучаемого материала, </w:t>
            </w:r>
            <w:r>
              <w:rPr>
                <w:color w:val="000000"/>
              </w:rPr>
              <w:t xml:space="preserve">искажает его смысл, </w:t>
            </w:r>
            <w:r w:rsidRPr="00E0562C">
              <w:rPr>
                <w:color w:val="000000"/>
              </w:rPr>
              <w:t>беспорядочно и неуверенно излагает материал</w:t>
            </w:r>
            <w:r>
              <w:rPr>
                <w:color w:val="000000"/>
              </w:rPr>
              <w:t>.</w:t>
            </w:r>
          </w:p>
          <w:p w:rsidR="00CF3397" w:rsidRPr="0050186F" w:rsidRDefault="00CF3397" w:rsidP="00580988">
            <w:pPr>
              <w:pBdr>
                <w:top w:val="nil"/>
                <w:left w:val="nil"/>
                <w:bottom w:val="nil"/>
                <w:right w:val="nil"/>
                <w:between w:val="nil"/>
              </w:pBdr>
              <w:jc w:val="both"/>
              <w:rPr>
                <w:b/>
                <w:i/>
              </w:rPr>
            </w:pPr>
          </w:p>
          <w:p w:rsidR="00CF3397" w:rsidRPr="0050186F" w:rsidRDefault="00CF3397" w:rsidP="00580988">
            <w:pPr>
              <w:pBdr>
                <w:top w:val="nil"/>
                <w:left w:val="nil"/>
                <w:bottom w:val="nil"/>
                <w:right w:val="nil"/>
                <w:between w:val="nil"/>
              </w:pBdr>
              <w:ind w:left="360"/>
              <w:jc w:val="center"/>
              <w:rPr>
                <w:b/>
                <w:i/>
              </w:rPr>
            </w:pPr>
            <w:r w:rsidRPr="0050186F">
              <w:rPr>
                <w:b/>
                <w:i/>
              </w:rPr>
              <w:t xml:space="preserve">Критерий оценки практической </w:t>
            </w:r>
            <w:r w:rsidRPr="0050186F">
              <w:rPr>
                <w:b/>
                <w:i/>
              </w:rPr>
              <w:lastRenderedPageBreak/>
              <w:t>работы</w:t>
            </w:r>
          </w:p>
          <w:p w:rsidR="00CF3397" w:rsidRPr="0050186F" w:rsidRDefault="00CF3397" w:rsidP="00580988">
            <w:pPr>
              <w:contextualSpacing/>
              <w:jc w:val="both"/>
            </w:pPr>
            <w:r w:rsidRPr="0050186F">
              <w:rPr>
                <w:b/>
                <w:bCs/>
                <w:i/>
              </w:rPr>
              <w:t>Оценка «отлично»</w:t>
            </w:r>
            <w:r w:rsidRPr="0050186F">
              <w:t> выставляется за безошибочную практическую работу, а также при наличии в ней 1 негрубой орфографической или 1 негрубой пунктуационной ошибки.</w:t>
            </w:r>
          </w:p>
          <w:p w:rsidR="00CF3397" w:rsidRPr="0050186F" w:rsidRDefault="00CF3397" w:rsidP="00580988">
            <w:pPr>
              <w:contextualSpacing/>
              <w:jc w:val="both"/>
            </w:pPr>
            <w:r w:rsidRPr="0050186F">
              <w:rPr>
                <w:b/>
                <w:bCs/>
                <w:i/>
              </w:rPr>
              <w:t>Оценка «хорошо»</w:t>
            </w:r>
            <w:r w:rsidRPr="0050186F">
              <w:t xml:space="preserve"> выставляется при наличии в практической работе 1-2 заданий, выполненных с незначительными ошибками. </w:t>
            </w:r>
          </w:p>
          <w:p w:rsidR="00CF3397" w:rsidRPr="0050186F" w:rsidRDefault="00CF3397" w:rsidP="00580988">
            <w:pPr>
              <w:contextualSpacing/>
              <w:jc w:val="both"/>
            </w:pPr>
            <w:r w:rsidRPr="0050186F">
              <w:rPr>
                <w:b/>
                <w:bCs/>
                <w:i/>
              </w:rPr>
              <w:t>Оценка «удовлетворительно»</w:t>
            </w:r>
            <w:r w:rsidRPr="0050186F">
              <w:t>  за практическую работу, в которой допущены содержательные ошибки (большинство предусмотренных работой заданий выполнено, 30% из них содержат ошибки).</w:t>
            </w:r>
          </w:p>
          <w:p w:rsidR="007671C0" w:rsidRDefault="00CF3397" w:rsidP="00580988">
            <w:r w:rsidRPr="0050186F">
              <w:rPr>
                <w:b/>
                <w:bCs/>
                <w:i/>
              </w:rPr>
              <w:t>Оценка «неудовлетворительно»</w:t>
            </w:r>
            <w:r w:rsidRPr="0050186F">
              <w:t> выставляется за практическуюработу, в которой допущено более 4 орфографических и 4 пунктуационных ошибок; практическая работа содержит грубые ошибки.</w:t>
            </w:r>
          </w:p>
          <w:p w:rsidR="007671C0" w:rsidRDefault="007671C0" w:rsidP="00580988"/>
          <w:p w:rsidR="007671C0" w:rsidRPr="0050186F" w:rsidRDefault="007671C0" w:rsidP="007671C0">
            <w:pPr>
              <w:pBdr>
                <w:top w:val="nil"/>
                <w:left w:val="nil"/>
                <w:bottom w:val="nil"/>
                <w:right w:val="nil"/>
                <w:between w:val="nil"/>
              </w:pBdr>
              <w:ind w:left="360"/>
              <w:jc w:val="center"/>
              <w:rPr>
                <w:b/>
                <w:i/>
              </w:rPr>
            </w:pPr>
            <w:r>
              <w:rPr>
                <w:b/>
                <w:i/>
              </w:rPr>
              <w:t>Критерий оценки самостоятельной</w:t>
            </w:r>
            <w:r w:rsidRPr="0050186F">
              <w:rPr>
                <w:b/>
                <w:i/>
              </w:rPr>
              <w:t xml:space="preserve"> работы</w:t>
            </w:r>
          </w:p>
          <w:p w:rsidR="007671C0" w:rsidRPr="0050186F" w:rsidRDefault="007671C0" w:rsidP="007671C0">
            <w:pPr>
              <w:contextualSpacing/>
              <w:jc w:val="both"/>
            </w:pPr>
            <w:r w:rsidRPr="0050186F">
              <w:rPr>
                <w:b/>
                <w:bCs/>
                <w:i/>
              </w:rPr>
              <w:t>Оценка «отлично»</w:t>
            </w:r>
            <w:r w:rsidRPr="0050186F">
              <w:t> выставляет</w:t>
            </w:r>
            <w:r>
              <w:t xml:space="preserve">ся за безошибочную самостоятельную </w:t>
            </w:r>
            <w:r w:rsidRPr="0050186F">
              <w:t>работу, а также при наличии в ней 1 негрубой орфографической или 1 негрубой пунктуационной ошибки.</w:t>
            </w:r>
          </w:p>
          <w:p w:rsidR="007671C0" w:rsidRPr="0050186F" w:rsidRDefault="007671C0" w:rsidP="007671C0">
            <w:pPr>
              <w:contextualSpacing/>
              <w:jc w:val="both"/>
            </w:pPr>
            <w:r w:rsidRPr="0050186F">
              <w:rPr>
                <w:b/>
                <w:bCs/>
                <w:i/>
              </w:rPr>
              <w:t>Оценка «хорошо»</w:t>
            </w:r>
            <w:r w:rsidRPr="0050186F">
              <w:t xml:space="preserve"> выставляется при наличии в практической работе 1-2 заданий, выполненных с незначительными ошибками. </w:t>
            </w:r>
          </w:p>
          <w:p w:rsidR="007671C0" w:rsidRPr="0050186F" w:rsidRDefault="007671C0" w:rsidP="007671C0">
            <w:pPr>
              <w:contextualSpacing/>
              <w:jc w:val="both"/>
            </w:pPr>
            <w:r w:rsidRPr="0050186F">
              <w:rPr>
                <w:b/>
                <w:bCs/>
                <w:i/>
              </w:rPr>
              <w:t>Оценка «удовлетворительно»</w:t>
            </w:r>
            <w:r>
              <w:t xml:space="preserve">  выставляется за самостоятельную </w:t>
            </w:r>
            <w:r w:rsidRPr="0050186F">
              <w:t xml:space="preserve"> работу, в которой допущены содержательные ошибки (большинство предусмотренных работой заданий выполнено, 30% из них содержат ошибки).</w:t>
            </w:r>
          </w:p>
          <w:p w:rsidR="007671C0" w:rsidRPr="0050186F" w:rsidRDefault="007671C0" w:rsidP="007671C0">
            <w:r w:rsidRPr="0050186F">
              <w:rPr>
                <w:b/>
                <w:bCs/>
                <w:i/>
              </w:rPr>
              <w:t>Оценка «неудовлетворительно»</w:t>
            </w:r>
            <w:r>
              <w:t> выставляется за самостоятельную</w:t>
            </w:r>
            <w:r w:rsidRPr="0050186F">
              <w:t>работу, в которой допущено более 4 орфографических и 4 пунктуационных ошибок; практическая работа содержит грубые ошибки.</w:t>
            </w:r>
          </w:p>
          <w:p w:rsidR="007671C0" w:rsidRPr="007671C0" w:rsidRDefault="007671C0" w:rsidP="00580988"/>
          <w:p w:rsidR="00CF3397" w:rsidRPr="0050186F" w:rsidRDefault="00CF3397" w:rsidP="00580988">
            <w:pPr>
              <w:rPr>
                <w:bCs/>
                <w:i/>
              </w:rPr>
            </w:pPr>
            <w:r w:rsidRPr="0050186F">
              <w:rPr>
                <w:b/>
                <w:bCs/>
                <w:i/>
              </w:rPr>
              <w:t>Критерий оценки заданий зачета</w:t>
            </w:r>
            <w:r w:rsidRPr="0050186F">
              <w:rPr>
                <w:bCs/>
                <w:i/>
              </w:rPr>
              <w:t xml:space="preserve"> </w:t>
            </w:r>
            <w:r w:rsidRPr="0050186F">
              <w:rPr>
                <w:bCs/>
                <w:i/>
              </w:rPr>
              <w:lastRenderedPageBreak/>
              <w:t>(теоретическая часть)</w:t>
            </w:r>
          </w:p>
          <w:p w:rsidR="00CF3397" w:rsidRPr="0050186F" w:rsidRDefault="00CF3397" w:rsidP="00580988">
            <w:pPr>
              <w:spacing w:line="240" w:lineRule="atLeast"/>
              <w:jc w:val="both"/>
              <w:rPr>
                <w:i/>
              </w:rPr>
            </w:pPr>
            <w:r w:rsidRPr="0050186F">
              <w:rPr>
                <w:b/>
                <w:i/>
              </w:rPr>
              <w:t>«Отлично»</w:t>
            </w:r>
            <w:r w:rsidRPr="0050186F">
              <w:rPr>
                <w:i/>
              </w:rPr>
              <w:t xml:space="preserve"> -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w:t>
            </w:r>
          </w:p>
          <w:p w:rsidR="00CF3397" w:rsidRPr="0050186F" w:rsidRDefault="00CF3397" w:rsidP="00580988">
            <w:pPr>
              <w:spacing w:line="240" w:lineRule="atLeast"/>
              <w:jc w:val="both"/>
              <w:rPr>
                <w:i/>
              </w:rPr>
            </w:pPr>
            <w:r w:rsidRPr="0050186F">
              <w:rPr>
                <w:b/>
                <w:i/>
              </w:rPr>
              <w:t>«Хорошо»</w:t>
            </w:r>
            <w:r w:rsidRPr="0050186F">
              <w:rPr>
                <w:i/>
              </w:rPr>
              <w:t xml:space="preserve"> - 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w:t>
            </w:r>
          </w:p>
          <w:p w:rsidR="00CF3397" w:rsidRPr="0050186F" w:rsidRDefault="00CF3397" w:rsidP="00580988">
            <w:pPr>
              <w:rPr>
                <w:i/>
              </w:rPr>
            </w:pPr>
            <w:r w:rsidRPr="0050186F">
              <w:rPr>
                <w:b/>
                <w:i/>
              </w:rPr>
              <w:t xml:space="preserve">«Удовлетворительно» </w:t>
            </w:r>
            <w:r w:rsidRPr="0050186F">
              <w:rPr>
                <w:i/>
              </w:rPr>
              <w:t>- теоретическое содержание курса освоено частично, но пробелы не носят существенного характера, необходимые умения работы.</w:t>
            </w:r>
          </w:p>
          <w:p w:rsidR="00CF3397" w:rsidRPr="0050186F" w:rsidRDefault="00CF3397" w:rsidP="00580988">
            <w:pPr>
              <w:rPr>
                <w:i/>
              </w:rPr>
            </w:pPr>
            <w:r w:rsidRPr="0050186F">
              <w:rPr>
                <w:b/>
                <w:bCs/>
                <w:i/>
              </w:rPr>
              <w:t>Критерий оценки заданий зачета</w:t>
            </w:r>
            <w:r w:rsidRPr="0050186F">
              <w:rPr>
                <w:bCs/>
                <w:i/>
              </w:rPr>
              <w:t xml:space="preserve"> (практическая часть)</w:t>
            </w:r>
          </w:p>
          <w:p w:rsidR="00CF3397" w:rsidRPr="0050186F" w:rsidRDefault="00CF3397" w:rsidP="00580988">
            <w:pPr>
              <w:pStyle w:val="afe"/>
              <w:widowControl w:val="0"/>
              <w:suppressAutoHyphens/>
              <w:spacing w:before="0" w:beforeAutospacing="0" w:after="0" w:afterAutospacing="0"/>
              <w:rPr>
                <w:rFonts w:ascii="Times New Roman" w:eastAsia="Times New Roman" w:hAnsi="Times New Roman" w:cs="Times New Roman"/>
                <w:i/>
              </w:rPr>
            </w:pPr>
            <w:r w:rsidRPr="0050186F">
              <w:rPr>
                <w:rFonts w:ascii="Times New Roman" w:hAnsi="Times New Roman" w:cs="Times New Roman"/>
                <w:bCs/>
                <w:i/>
              </w:rPr>
              <w:t>«5» - 91-100% правильных ответов</w:t>
            </w:r>
          </w:p>
          <w:p w:rsidR="00CF3397" w:rsidRPr="0050186F" w:rsidRDefault="00CF3397" w:rsidP="00580988">
            <w:pPr>
              <w:pStyle w:val="afe"/>
              <w:widowControl w:val="0"/>
              <w:suppressAutoHyphens/>
              <w:spacing w:before="0" w:beforeAutospacing="0" w:after="0" w:afterAutospacing="0"/>
              <w:rPr>
                <w:rFonts w:ascii="Times New Roman" w:hAnsi="Times New Roman" w:cs="Times New Roman"/>
                <w:bCs/>
                <w:i/>
              </w:rPr>
            </w:pPr>
            <w:r w:rsidRPr="0050186F">
              <w:rPr>
                <w:rFonts w:ascii="Times New Roman" w:hAnsi="Times New Roman" w:cs="Times New Roman"/>
                <w:bCs/>
                <w:i/>
              </w:rPr>
              <w:t>«4» - 71-90% правильных ответов.</w:t>
            </w:r>
          </w:p>
          <w:p w:rsidR="00CF3397" w:rsidRPr="0050186F" w:rsidRDefault="00CF3397" w:rsidP="00580988">
            <w:pPr>
              <w:pStyle w:val="afe"/>
              <w:widowControl w:val="0"/>
              <w:suppressAutoHyphens/>
              <w:spacing w:before="0" w:beforeAutospacing="0" w:after="0" w:afterAutospacing="0"/>
              <w:rPr>
                <w:rFonts w:ascii="Times New Roman" w:hAnsi="Times New Roman" w:cs="Times New Roman"/>
                <w:bCs/>
                <w:i/>
              </w:rPr>
            </w:pPr>
            <w:r w:rsidRPr="0050186F">
              <w:rPr>
                <w:rFonts w:ascii="Times New Roman" w:hAnsi="Times New Roman" w:cs="Times New Roman"/>
                <w:bCs/>
                <w:i/>
              </w:rPr>
              <w:t>«3» - 50-70% правильных ответов.</w:t>
            </w:r>
          </w:p>
          <w:p w:rsidR="00CF3397" w:rsidRPr="0050186F" w:rsidRDefault="00CF3397" w:rsidP="00580988">
            <w:pPr>
              <w:pStyle w:val="afd"/>
              <w:rPr>
                <w:rFonts w:ascii="Times New Roman" w:hAnsi="Times New Roman"/>
                <w:bCs/>
                <w:i/>
              </w:rPr>
            </w:pPr>
            <w:r w:rsidRPr="0050186F">
              <w:rPr>
                <w:rFonts w:ascii="Times New Roman" w:hAnsi="Times New Roman"/>
                <w:bCs/>
                <w:i/>
                <w:sz w:val="24"/>
                <w:szCs w:val="24"/>
              </w:rPr>
              <w:t>«2» - менее 50% правильных ответов</w:t>
            </w:r>
          </w:p>
        </w:tc>
        <w:tc>
          <w:tcPr>
            <w:tcW w:w="1743" w:type="pct"/>
            <w:vMerge w:val="restart"/>
          </w:tcPr>
          <w:p w:rsidR="00CF3397" w:rsidRDefault="00CF3397" w:rsidP="00580988">
            <w:pPr>
              <w:rPr>
                <w:bCs/>
                <w:i/>
              </w:rPr>
            </w:pPr>
            <w:r>
              <w:rPr>
                <w:bCs/>
                <w:i/>
              </w:rPr>
              <w:lastRenderedPageBreak/>
              <w:t>Оценка устных ответов</w:t>
            </w:r>
          </w:p>
          <w:p w:rsidR="003858C7" w:rsidRPr="003858C7" w:rsidRDefault="00CF3397" w:rsidP="00580988">
            <w:pPr>
              <w:rPr>
                <w:bCs/>
                <w:i/>
              </w:rPr>
            </w:pPr>
            <w:r w:rsidRPr="00315F34">
              <w:rPr>
                <w:bCs/>
                <w:i/>
              </w:rPr>
              <w:t>Оценка рез</w:t>
            </w:r>
            <w:r>
              <w:rPr>
                <w:bCs/>
                <w:i/>
              </w:rPr>
              <w:t>ультатов выполнения практических</w:t>
            </w:r>
            <w:r w:rsidRPr="00315F34">
              <w:rPr>
                <w:bCs/>
                <w:i/>
              </w:rPr>
              <w:t xml:space="preserve"> работ</w:t>
            </w:r>
            <w:r>
              <w:rPr>
                <w:bCs/>
                <w:i/>
              </w:rPr>
              <w:t xml:space="preserve"> №№ 4,6,8, 10</w:t>
            </w:r>
          </w:p>
        </w:tc>
      </w:tr>
      <w:tr w:rsidR="00CF3397" w:rsidRPr="00DE3DB5" w:rsidTr="00580988">
        <w:trPr>
          <w:trHeight w:val="230"/>
        </w:trPr>
        <w:tc>
          <w:tcPr>
            <w:tcW w:w="1425" w:type="pct"/>
          </w:tcPr>
          <w:p w:rsidR="00CF3397" w:rsidRPr="00DE3DB5" w:rsidRDefault="00CF3397" w:rsidP="00580988">
            <w:pPr>
              <w:rPr>
                <w:bCs/>
                <w:i/>
              </w:rPr>
            </w:pPr>
            <w:r w:rsidRPr="00DE3DB5">
              <w:rPr>
                <w:bCs/>
                <w:i/>
              </w:rPr>
              <w:t>ЛР 01</w:t>
            </w:r>
          </w:p>
        </w:tc>
        <w:tc>
          <w:tcPr>
            <w:tcW w:w="2156" w:type="pct"/>
            <w:vMerge/>
          </w:tcPr>
          <w:p w:rsidR="00CF3397" w:rsidRPr="00DE3DB5" w:rsidRDefault="00CF3397" w:rsidP="00580988">
            <w:pPr>
              <w:pStyle w:val="afd"/>
              <w:rPr>
                <w:bCs/>
                <w:i/>
              </w:rPr>
            </w:pPr>
          </w:p>
        </w:tc>
        <w:tc>
          <w:tcPr>
            <w:tcW w:w="1418" w:type="pct"/>
            <w:vMerge/>
          </w:tcPr>
          <w:p w:rsidR="00CF3397" w:rsidRPr="00DE3DB5" w:rsidRDefault="00CF3397" w:rsidP="00580988">
            <w:pPr>
              <w:rPr>
                <w:bCs/>
                <w:i/>
              </w:rPr>
            </w:pPr>
          </w:p>
        </w:tc>
      </w:tr>
      <w:tr w:rsidR="00CF3397" w:rsidRPr="00DE3DB5" w:rsidTr="00580988">
        <w:trPr>
          <w:trHeight w:val="230"/>
        </w:trPr>
        <w:tc>
          <w:tcPr>
            <w:tcW w:w="1425" w:type="pct"/>
          </w:tcPr>
          <w:p w:rsidR="00CF3397" w:rsidRPr="00DE3DB5" w:rsidRDefault="00CF3397" w:rsidP="00580988">
            <w:pPr>
              <w:rPr>
                <w:bCs/>
                <w:i/>
              </w:rPr>
            </w:pPr>
            <w:r w:rsidRPr="00DE3DB5">
              <w:rPr>
                <w:bCs/>
                <w:i/>
              </w:rPr>
              <w:t>ЛР 04</w:t>
            </w:r>
          </w:p>
        </w:tc>
        <w:tc>
          <w:tcPr>
            <w:tcW w:w="2156" w:type="pct"/>
            <w:vMerge/>
          </w:tcPr>
          <w:p w:rsidR="00CF3397" w:rsidRPr="00DE3DB5" w:rsidRDefault="00CF3397" w:rsidP="00580988">
            <w:pPr>
              <w:pStyle w:val="afd"/>
              <w:rPr>
                <w:bCs/>
                <w:i/>
              </w:rPr>
            </w:pPr>
          </w:p>
        </w:tc>
        <w:tc>
          <w:tcPr>
            <w:tcW w:w="1418" w:type="pct"/>
          </w:tcPr>
          <w:p w:rsidR="00CF3397" w:rsidRDefault="00CF3397" w:rsidP="00580988">
            <w:pPr>
              <w:rPr>
                <w:bCs/>
                <w:i/>
              </w:rPr>
            </w:pPr>
            <w:r>
              <w:rPr>
                <w:bCs/>
                <w:i/>
              </w:rPr>
              <w:t>Оценка устных ответов</w:t>
            </w:r>
          </w:p>
          <w:p w:rsidR="00CF3397" w:rsidRPr="00DE3DB5" w:rsidRDefault="00CF3397" w:rsidP="00580988">
            <w:pPr>
              <w:rPr>
                <w:bCs/>
                <w:i/>
              </w:rPr>
            </w:pPr>
            <w:r w:rsidRPr="00315F34">
              <w:rPr>
                <w:bCs/>
                <w:i/>
              </w:rPr>
              <w:t>Оценка рез</w:t>
            </w:r>
            <w:r>
              <w:rPr>
                <w:bCs/>
                <w:i/>
              </w:rPr>
              <w:t>ультатов выполнения практической</w:t>
            </w:r>
            <w:r w:rsidRPr="00315F34">
              <w:rPr>
                <w:bCs/>
                <w:i/>
              </w:rPr>
              <w:t xml:space="preserve"> работ</w:t>
            </w:r>
            <w:r>
              <w:rPr>
                <w:bCs/>
                <w:i/>
              </w:rPr>
              <w:t>ы № 2</w:t>
            </w:r>
          </w:p>
        </w:tc>
      </w:tr>
      <w:tr w:rsidR="00CF3397" w:rsidRPr="00DE3DB5" w:rsidTr="00580988">
        <w:trPr>
          <w:trHeight w:val="230"/>
        </w:trPr>
        <w:tc>
          <w:tcPr>
            <w:tcW w:w="1425" w:type="pct"/>
          </w:tcPr>
          <w:p w:rsidR="00CF3397" w:rsidRPr="00DE3DB5" w:rsidRDefault="00CF3397" w:rsidP="00580988">
            <w:pPr>
              <w:rPr>
                <w:bCs/>
                <w:i/>
              </w:rPr>
            </w:pPr>
            <w:r w:rsidRPr="00DE3DB5">
              <w:rPr>
                <w:bCs/>
                <w:i/>
              </w:rPr>
              <w:t>ЛР 06</w:t>
            </w:r>
          </w:p>
        </w:tc>
        <w:tc>
          <w:tcPr>
            <w:tcW w:w="2156" w:type="pct"/>
            <w:vMerge/>
          </w:tcPr>
          <w:p w:rsidR="00CF3397" w:rsidRPr="00DE3DB5" w:rsidRDefault="00CF3397" w:rsidP="00580988">
            <w:pPr>
              <w:pStyle w:val="afd"/>
              <w:rPr>
                <w:bCs/>
                <w:i/>
              </w:rPr>
            </w:pPr>
          </w:p>
        </w:tc>
        <w:tc>
          <w:tcPr>
            <w:tcW w:w="1418" w:type="pct"/>
          </w:tcPr>
          <w:p w:rsidR="00CF3397" w:rsidRDefault="00CF3397" w:rsidP="00580988">
            <w:pPr>
              <w:rPr>
                <w:bCs/>
                <w:i/>
              </w:rPr>
            </w:pPr>
            <w:r>
              <w:rPr>
                <w:bCs/>
                <w:i/>
              </w:rPr>
              <w:t>Оценка устных ответов</w:t>
            </w:r>
          </w:p>
          <w:p w:rsidR="00CF3397" w:rsidRPr="00DE3DB5" w:rsidRDefault="00CF3397" w:rsidP="00580988">
            <w:pPr>
              <w:rPr>
                <w:bCs/>
                <w:i/>
              </w:rPr>
            </w:pPr>
            <w:r w:rsidRPr="00315F34">
              <w:rPr>
                <w:bCs/>
                <w:i/>
              </w:rPr>
              <w:t>Оценка рез</w:t>
            </w:r>
            <w:r>
              <w:rPr>
                <w:bCs/>
                <w:i/>
              </w:rPr>
              <w:t>ультатов выполнения практических</w:t>
            </w:r>
            <w:r w:rsidRPr="00315F34">
              <w:rPr>
                <w:bCs/>
                <w:i/>
              </w:rPr>
              <w:t xml:space="preserve"> работ</w:t>
            </w:r>
            <w:r>
              <w:rPr>
                <w:bCs/>
                <w:i/>
              </w:rPr>
              <w:t xml:space="preserve"> №№ 3, 4, 5, 7, 9</w:t>
            </w:r>
          </w:p>
        </w:tc>
      </w:tr>
      <w:tr w:rsidR="00CF3397" w:rsidRPr="00DE3DB5" w:rsidTr="00580988">
        <w:trPr>
          <w:trHeight w:val="230"/>
        </w:trPr>
        <w:tc>
          <w:tcPr>
            <w:tcW w:w="1425" w:type="pct"/>
          </w:tcPr>
          <w:p w:rsidR="00CF3397" w:rsidRPr="00DE3DB5" w:rsidRDefault="00CF3397" w:rsidP="00580988">
            <w:pPr>
              <w:rPr>
                <w:bCs/>
                <w:i/>
              </w:rPr>
            </w:pPr>
            <w:r w:rsidRPr="00DE3DB5">
              <w:rPr>
                <w:bCs/>
                <w:i/>
              </w:rPr>
              <w:t>ЛР 07</w:t>
            </w:r>
          </w:p>
        </w:tc>
        <w:tc>
          <w:tcPr>
            <w:tcW w:w="2156" w:type="pct"/>
            <w:vMerge/>
          </w:tcPr>
          <w:p w:rsidR="00CF3397" w:rsidRPr="00DE3DB5" w:rsidRDefault="00CF3397" w:rsidP="00580988">
            <w:pPr>
              <w:pStyle w:val="afd"/>
              <w:rPr>
                <w:bCs/>
                <w:i/>
              </w:rPr>
            </w:pPr>
          </w:p>
        </w:tc>
        <w:tc>
          <w:tcPr>
            <w:tcW w:w="1418" w:type="pct"/>
          </w:tcPr>
          <w:p w:rsidR="00CF3397" w:rsidRPr="00DE3DB5" w:rsidRDefault="00CF3397" w:rsidP="00580988">
            <w:pPr>
              <w:rPr>
                <w:bCs/>
                <w:i/>
              </w:rPr>
            </w:pPr>
            <w:r>
              <w:rPr>
                <w:bCs/>
                <w:i/>
              </w:rPr>
              <w:t>Оценка устных ответов</w:t>
            </w:r>
          </w:p>
        </w:tc>
      </w:tr>
      <w:tr w:rsidR="00CF3397" w:rsidRPr="00DE3DB5" w:rsidTr="00580988">
        <w:trPr>
          <w:trHeight w:val="230"/>
        </w:trPr>
        <w:tc>
          <w:tcPr>
            <w:tcW w:w="1425" w:type="pct"/>
          </w:tcPr>
          <w:p w:rsidR="00CF3397" w:rsidRPr="00DE3DB5" w:rsidRDefault="00CF3397" w:rsidP="00580988">
            <w:pPr>
              <w:rPr>
                <w:bCs/>
                <w:i/>
              </w:rPr>
            </w:pPr>
            <w:r w:rsidRPr="00DE3DB5">
              <w:rPr>
                <w:bCs/>
                <w:i/>
              </w:rPr>
              <w:t>ЛР 09</w:t>
            </w:r>
          </w:p>
        </w:tc>
        <w:tc>
          <w:tcPr>
            <w:tcW w:w="2156" w:type="pct"/>
            <w:vMerge/>
          </w:tcPr>
          <w:p w:rsidR="00CF3397" w:rsidRPr="00DE3DB5" w:rsidRDefault="00CF3397" w:rsidP="00580988">
            <w:pPr>
              <w:pStyle w:val="afd"/>
              <w:rPr>
                <w:bCs/>
                <w:i/>
              </w:rPr>
            </w:pPr>
          </w:p>
        </w:tc>
        <w:tc>
          <w:tcPr>
            <w:tcW w:w="1418" w:type="pct"/>
          </w:tcPr>
          <w:p w:rsidR="00CF3397" w:rsidRDefault="00CF3397" w:rsidP="00580988">
            <w:pPr>
              <w:rPr>
                <w:bCs/>
                <w:i/>
              </w:rPr>
            </w:pPr>
            <w:r>
              <w:rPr>
                <w:bCs/>
                <w:i/>
              </w:rPr>
              <w:t>Оценка устных ответов</w:t>
            </w:r>
          </w:p>
          <w:p w:rsidR="00CF3397" w:rsidRPr="00DE3DB5" w:rsidRDefault="00CF3397" w:rsidP="00580988">
            <w:pPr>
              <w:rPr>
                <w:bCs/>
                <w:i/>
              </w:rPr>
            </w:pPr>
            <w:r w:rsidRPr="00315F34">
              <w:rPr>
                <w:bCs/>
                <w:i/>
              </w:rPr>
              <w:t>Оценка рез</w:t>
            </w:r>
            <w:r>
              <w:rPr>
                <w:bCs/>
                <w:i/>
              </w:rPr>
              <w:t xml:space="preserve">ультатов выполнения практических </w:t>
            </w:r>
            <w:r w:rsidRPr="00315F34">
              <w:rPr>
                <w:bCs/>
                <w:i/>
              </w:rPr>
              <w:t>работ</w:t>
            </w:r>
            <w:r>
              <w:rPr>
                <w:bCs/>
                <w:i/>
              </w:rPr>
              <w:t xml:space="preserve"> № 1, 8</w:t>
            </w:r>
          </w:p>
        </w:tc>
      </w:tr>
      <w:tr w:rsidR="00CF3397" w:rsidRPr="00DE3DB5" w:rsidTr="00580988">
        <w:trPr>
          <w:trHeight w:val="415"/>
        </w:trPr>
        <w:tc>
          <w:tcPr>
            <w:tcW w:w="1425" w:type="pct"/>
          </w:tcPr>
          <w:p w:rsidR="00CF3397" w:rsidRPr="00DE3DB5" w:rsidRDefault="00CF3397" w:rsidP="00580988">
            <w:pPr>
              <w:rPr>
                <w:bCs/>
                <w:i/>
              </w:rPr>
            </w:pPr>
            <w:proofErr w:type="spellStart"/>
            <w:r w:rsidRPr="00DE3DB5">
              <w:rPr>
                <w:bCs/>
                <w:i/>
              </w:rPr>
              <w:t>Метапредметные</w:t>
            </w:r>
            <w:proofErr w:type="spellEnd"/>
            <w:r w:rsidRPr="00DE3DB5">
              <w:rPr>
                <w:bCs/>
                <w:i/>
              </w:rPr>
              <w:t xml:space="preserve"> результаты</w:t>
            </w:r>
          </w:p>
        </w:tc>
        <w:tc>
          <w:tcPr>
            <w:tcW w:w="2156" w:type="pct"/>
            <w:vMerge/>
          </w:tcPr>
          <w:p w:rsidR="00CF3397" w:rsidRPr="00DE3DB5" w:rsidRDefault="00CF3397" w:rsidP="00580988">
            <w:pPr>
              <w:pStyle w:val="afd"/>
              <w:rPr>
                <w:bCs/>
                <w:i/>
              </w:rPr>
            </w:pPr>
          </w:p>
        </w:tc>
        <w:tc>
          <w:tcPr>
            <w:tcW w:w="1418" w:type="pct"/>
            <w:vMerge w:val="restart"/>
          </w:tcPr>
          <w:p w:rsidR="00CF3397" w:rsidRDefault="00CF3397" w:rsidP="00580988">
            <w:pPr>
              <w:rPr>
                <w:bCs/>
                <w:i/>
              </w:rPr>
            </w:pPr>
            <w:r>
              <w:rPr>
                <w:bCs/>
                <w:i/>
              </w:rPr>
              <w:t>Оценка устных ответов</w:t>
            </w:r>
          </w:p>
          <w:p w:rsidR="00CF3397" w:rsidRPr="00DE3DB5" w:rsidRDefault="00CF3397" w:rsidP="00580988">
            <w:pPr>
              <w:rPr>
                <w:bCs/>
                <w:i/>
              </w:rPr>
            </w:pPr>
            <w:r w:rsidRPr="00315F34">
              <w:rPr>
                <w:bCs/>
                <w:i/>
              </w:rPr>
              <w:t>Оценка рез</w:t>
            </w:r>
            <w:r>
              <w:rPr>
                <w:bCs/>
                <w:i/>
              </w:rPr>
              <w:t xml:space="preserve">ультатов выполнения практических </w:t>
            </w:r>
            <w:r w:rsidRPr="00315F34">
              <w:rPr>
                <w:bCs/>
                <w:i/>
              </w:rPr>
              <w:t>работ</w:t>
            </w:r>
            <w:r>
              <w:rPr>
                <w:bCs/>
                <w:i/>
              </w:rPr>
              <w:t xml:space="preserve"> № 1, 3, 10</w:t>
            </w:r>
          </w:p>
        </w:tc>
      </w:tr>
      <w:tr w:rsidR="00CF3397" w:rsidRPr="00DE3DB5" w:rsidTr="00580988">
        <w:trPr>
          <w:trHeight w:val="415"/>
        </w:trPr>
        <w:tc>
          <w:tcPr>
            <w:tcW w:w="1425" w:type="pct"/>
          </w:tcPr>
          <w:p w:rsidR="00CF3397" w:rsidRPr="00DE3DB5" w:rsidRDefault="00CF3397" w:rsidP="00580988">
            <w:pPr>
              <w:rPr>
                <w:bCs/>
                <w:i/>
              </w:rPr>
            </w:pPr>
            <w:r>
              <w:rPr>
                <w:bCs/>
                <w:i/>
              </w:rPr>
              <w:t>МР 04</w:t>
            </w:r>
          </w:p>
        </w:tc>
        <w:tc>
          <w:tcPr>
            <w:tcW w:w="2156" w:type="pct"/>
            <w:vMerge/>
          </w:tcPr>
          <w:p w:rsidR="00CF3397" w:rsidRPr="00DE3DB5" w:rsidRDefault="00CF3397" w:rsidP="00580988">
            <w:pPr>
              <w:pStyle w:val="afd"/>
              <w:rPr>
                <w:bCs/>
                <w:i/>
              </w:rPr>
            </w:pPr>
          </w:p>
        </w:tc>
        <w:tc>
          <w:tcPr>
            <w:tcW w:w="1418" w:type="pct"/>
            <w:vMerge/>
          </w:tcPr>
          <w:p w:rsidR="00CF3397" w:rsidRPr="00DE3DB5" w:rsidRDefault="00CF3397" w:rsidP="00580988">
            <w:pPr>
              <w:rPr>
                <w:bCs/>
                <w:i/>
              </w:rPr>
            </w:pPr>
          </w:p>
        </w:tc>
      </w:tr>
      <w:tr w:rsidR="00CF3397" w:rsidRPr="00DE3DB5" w:rsidTr="00580988">
        <w:trPr>
          <w:trHeight w:val="415"/>
        </w:trPr>
        <w:tc>
          <w:tcPr>
            <w:tcW w:w="1425" w:type="pct"/>
          </w:tcPr>
          <w:p w:rsidR="00CF3397" w:rsidRPr="00DE3DB5" w:rsidRDefault="00CF3397" w:rsidP="00580988">
            <w:pPr>
              <w:rPr>
                <w:bCs/>
                <w:i/>
              </w:rPr>
            </w:pPr>
            <w:r>
              <w:rPr>
                <w:bCs/>
                <w:i/>
              </w:rPr>
              <w:lastRenderedPageBreak/>
              <w:t>МР 08</w:t>
            </w:r>
          </w:p>
        </w:tc>
        <w:tc>
          <w:tcPr>
            <w:tcW w:w="2156" w:type="pct"/>
            <w:vMerge/>
          </w:tcPr>
          <w:p w:rsidR="00CF3397" w:rsidRPr="00DE3DB5" w:rsidRDefault="00CF3397" w:rsidP="00580988">
            <w:pPr>
              <w:pStyle w:val="afd"/>
              <w:rPr>
                <w:bCs/>
                <w:i/>
              </w:rPr>
            </w:pPr>
          </w:p>
        </w:tc>
        <w:tc>
          <w:tcPr>
            <w:tcW w:w="1418" w:type="pct"/>
          </w:tcPr>
          <w:p w:rsidR="00CF3397" w:rsidRDefault="00CF3397" w:rsidP="00580988">
            <w:pPr>
              <w:rPr>
                <w:bCs/>
                <w:i/>
              </w:rPr>
            </w:pPr>
            <w:r>
              <w:rPr>
                <w:bCs/>
                <w:i/>
              </w:rPr>
              <w:t>Оценка устных ответов</w:t>
            </w:r>
          </w:p>
          <w:p w:rsidR="00CF3397" w:rsidRPr="00DE3DB5" w:rsidRDefault="00CF3397" w:rsidP="00580988">
            <w:pPr>
              <w:rPr>
                <w:bCs/>
                <w:i/>
              </w:rPr>
            </w:pPr>
            <w:r w:rsidRPr="00315F34">
              <w:rPr>
                <w:bCs/>
                <w:i/>
              </w:rPr>
              <w:t>Оценка рез</w:t>
            </w:r>
            <w:r>
              <w:rPr>
                <w:bCs/>
                <w:i/>
              </w:rPr>
              <w:t xml:space="preserve">ультатов выполнения практических </w:t>
            </w:r>
            <w:r w:rsidRPr="00315F34">
              <w:rPr>
                <w:bCs/>
                <w:i/>
              </w:rPr>
              <w:t>работ</w:t>
            </w:r>
            <w:r>
              <w:rPr>
                <w:bCs/>
                <w:i/>
              </w:rPr>
              <w:t xml:space="preserve"> № 2, 3, 5, 6, 7, 8, 9</w:t>
            </w:r>
          </w:p>
        </w:tc>
      </w:tr>
      <w:tr w:rsidR="00CF3397" w:rsidRPr="00DE3DB5" w:rsidTr="00580988">
        <w:trPr>
          <w:trHeight w:val="415"/>
        </w:trPr>
        <w:tc>
          <w:tcPr>
            <w:tcW w:w="1425" w:type="pct"/>
          </w:tcPr>
          <w:p w:rsidR="00CF3397" w:rsidRPr="00DE3DB5" w:rsidRDefault="00CF3397" w:rsidP="00580988">
            <w:pPr>
              <w:rPr>
                <w:bCs/>
                <w:i/>
              </w:rPr>
            </w:pPr>
            <w:r>
              <w:rPr>
                <w:bCs/>
                <w:i/>
              </w:rPr>
              <w:lastRenderedPageBreak/>
              <w:t>МР 09</w:t>
            </w:r>
          </w:p>
        </w:tc>
        <w:tc>
          <w:tcPr>
            <w:tcW w:w="2156" w:type="pct"/>
            <w:vMerge/>
          </w:tcPr>
          <w:p w:rsidR="00CF3397" w:rsidRPr="00DE3DB5" w:rsidRDefault="00CF3397" w:rsidP="00580988">
            <w:pPr>
              <w:pStyle w:val="afd"/>
              <w:rPr>
                <w:bCs/>
                <w:i/>
              </w:rPr>
            </w:pPr>
          </w:p>
        </w:tc>
        <w:tc>
          <w:tcPr>
            <w:tcW w:w="1418" w:type="pct"/>
          </w:tcPr>
          <w:p w:rsidR="00CF3397" w:rsidRDefault="00CF3397" w:rsidP="00580988">
            <w:pPr>
              <w:rPr>
                <w:bCs/>
                <w:i/>
              </w:rPr>
            </w:pPr>
            <w:r>
              <w:rPr>
                <w:bCs/>
                <w:i/>
              </w:rPr>
              <w:t>Оценка устных ответов</w:t>
            </w:r>
          </w:p>
          <w:p w:rsidR="00CF3397" w:rsidRPr="00DE3DB5" w:rsidRDefault="00CF3397" w:rsidP="00580988">
            <w:pPr>
              <w:rPr>
                <w:bCs/>
                <w:i/>
              </w:rPr>
            </w:pPr>
            <w:r w:rsidRPr="00315F34">
              <w:rPr>
                <w:bCs/>
                <w:i/>
              </w:rPr>
              <w:t>Оценка рез</w:t>
            </w:r>
            <w:r>
              <w:rPr>
                <w:bCs/>
                <w:i/>
              </w:rPr>
              <w:t xml:space="preserve">ультатов выполнения практических </w:t>
            </w:r>
            <w:r w:rsidRPr="00315F34">
              <w:rPr>
                <w:bCs/>
                <w:i/>
              </w:rPr>
              <w:t>работ</w:t>
            </w:r>
            <w:r>
              <w:rPr>
                <w:bCs/>
                <w:i/>
              </w:rPr>
              <w:t xml:space="preserve"> № 2, 4, 5, 6,7, 8, 9, 10</w:t>
            </w:r>
          </w:p>
        </w:tc>
      </w:tr>
      <w:tr w:rsidR="00CF3397" w:rsidRPr="00DE3DB5" w:rsidTr="00580988">
        <w:trPr>
          <w:trHeight w:val="116"/>
        </w:trPr>
        <w:tc>
          <w:tcPr>
            <w:tcW w:w="1425" w:type="pct"/>
          </w:tcPr>
          <w:p w:rsidR="00CF3397" w:rsidRPr="00DE3DB5" w:rsidRDefault="00CF3397" w:rsidP="00580988">
            <w:pPr>
              <w:rPr>
                <w:bCs/>
                <w:i/>
              </w:rPr>
            </w:pPr>
            <w:r w:rsidRPr="00DE3DB5">
              <w:rPr>
                <w:bCs/>
                <w:i/>
              </w:rPr>
              <w:t>Предметные результаты</w:t>
            </w:r>
          </w:p>
        </w:tc>
        <w:tc>
          <w:tcPr>
            <w:tcW w:w="2156" w:type="pct"/>
            <w:vMerge/>
          </w:tcPr>
          <w:p w:rsidR="00CF3397" w:rsidRPr="00F144D5" w:rsidRDefault="00CF3397" w:rsidP="00580988">
            <w:pPr>
              <w:pStyle w:val="afd"/>
              <w:rPr>
                <w:rFonts w:ascii="Times New Roman" w:hAnsi="Times New Roman"/>
                <w:sz w:val="24"/>
                <w:szCs w:val="24"/>
              </w:rPr>
            </w:pPr>
          </w:p>
        </w:tc>
        <w:tc>
          <w:tcPr>
            <w:tcW w:w="1418" w:type="pct"/>
            <w:vMerge w:val="restart"/>
          </w:tcPr>
          <w:p w:rsidR="00CF3397" w:rsidRDefault="00CF3397" w:rsidP="00580988">
            <w:pPr>
              <w:rPr>
                <w:bCs/>
                <w:i/>
              </w:rPr>
            </w:pPr>
            <w:r>
              <w:rPr>
                <w:bCs/>
                <w:i/>
              </w:rPr>
              <w:t>Оценка устных ответов</w:t>
            </w:r>
          </w:p>
          <w:p w:rsidR="00CF3397" w:rsidRDefault="00CF3397" w:rsidP="00580988">
            <w:pPr>
              <w:rPr>
                <w:bCs/>
                <w:i/>
              </w:rPr>
            </w:pPr>
            <w:r w:rsidRPr="00315F34">
              <w:rPr>
                <w:bCs/>
                <w:i/>
              </w:rPr>
              <w:t>Оценка рез</w:t>
            </w:r>
            <w:r>
              <w:rPr>
                <w:bCs/>
                <w:i/>
              </w:rPr>
              <w:t xml:space="preserve">ультатов выполнения практических </w:t>
            </w:r>
            <w:r w:rsidRPr="00315F34">
              <w:rPr>
                <w:bCs/>
                <w:i/>
              </w:rPr>
              <w:t>работ</w:t>
            </w:r>
            <w:r>
              <w:rPr>
                <w:bCs/>
                <w:i/>
              </w:rPr>
              <w:t xml:space="preserve"> № 2, 3, 4, 5</w:t>
            </w:r>
          </w:p>
          <w:p w:rsidR="003858C7" w:rsidRDefault="003858C7" w:rsidP="00580988">
            <w:pPr>
              <w:rPr>
                <w:bCs/>
                <w:i/>
              </w:rPr>
            </w:pPr>
            <w:r>
              <w:rPr>
                <w:bCs/>
                <w:i/>
              </w:rPr>
              <w:t>Оценка выполнения заданий самостоятельных работ</w:t>
            </w:r>
          </w:p>
          <w:p w:rsidR="00CF3397" w:rsidRPr="00DE3DB5" w:rsidRDefault="00CF3397" w:rsidP="00580988">
            <w:pPr>
              <w:rPr>
                <w:bCs/>
                <w:i/>
              </w:rPr>
            </w:pPr>
            <w:r>
              <w:rPr>
                <w:bCs/>
                <w:i/>
              </w:rPr>
              <w:t>Экспертная оценка выполненных зачетных заданий</w:t>
            </w:r>
          </w:p>
        </w:tc>
      </w:tr>
      <w:tr w:rsidR="00CF3397" w:rsidRPr="00DE3DB5" w:rsidTr="00580988">
        <w:trPr>
          <w:trHeight w:val="112"/>
        </w:trPr>
        <w:tc>
          <w:tcPr>
            <w:tcW w:w="1425" w:type="pct"/>
          </w:tcPr>
          <w:p w:rsidR="00CF3397" w:rsidRPr="00DE3DB5" w:rsidRDefault="00CF3397" w:rsidP="00580988">
            <w:pPr>
              <w:rPr>
                <w:i/>
                <w:iCs/>
              </w:rPr>
            </w:pPr>
            <w:r w:rsidRPr="00DE3DB5">
              <w:rPr>
                <w:i/>
                <w:iCs/>
              </w:rPr>
              <w:t xml:space="preserve">ПРб03 </w:t>
            </w:r>
          </w:p>
        </w:tc>
        <w:tc>
          <w:tcPr>
            <w:tcW w:w="2156" w:type="pct"/>
            <w:vMerge/>
          </w:tcPr>
          <w:p w:rsidR="00CF3397" w:rsidRPr="00DE3DB5" w:rsidRDefault="00CF3397" w:rsidP="00580988">
            <w:pPr>
              <w:rPr>
                <w:bCs/>
                <w:i/>
              </w:rPr>
            </w:pPr>
          </w:p>
        </w:tc>
        <w:tc>
          <w:tcPr>
            <w:tcW w:w="1418" w:type="pct"/>
            <w:vMerge/>
          </w:tcPr>
          <w:p w:rsidR="00CF3397" w:rsidRPr="00DE3DB5" w:rsidRDefault="00CF3397" w:rsidP="00580988">
            <w:pPr>
              <w:rPr>
                <w:bCs/>
                <w:i/>
              </w:rPr>
            </w:pPr>
          </w:p>
        </w:tc>
      </w:tr>
      <w:tr w:rsidR="00CF3397" w:rsidRPr="00DE3DB5" w:rsidTr="00580988">
        <w:trPr>
          <w:trHeight w:val="112"/>
        </w:trPr>
        <w:tc>
          <w:tcPr>
            <w:tcW w:w="1425" w:type="pct"/>
          </w:tcPr>
          <w:p w:rsidR="00CF3397" w:rsidRPr="00DE3DB5" w:rsidRDefault="00CF3397" w:rsidP="00580988">
            <w:pPr>
              <w:rPr>
                <w:i/>
                <w:iCs/>
              </w:rPr>
            </w:pPr>
            <w:r w:rsidRPr="00DE3DB5">
              <w:rPr>
                <w:i/>
                <w:iCs/>
              </w:rPr>
              <w:t>ПРб05</w:t>
            </w:r>
          </w:p>
        </w:tc>
        <w:tc>
          <w:tcPr>
            <w:tcW w:w="2156" w:type="pct"/>
            <w:vMerge/>
          </w:tcPr>
          <w:p w:rsidR="00CF3397" w:rsidRPr="00DE3DB5" w:rsidRDefault="00CF3397" w:rsidP="00580988">
            <w:pPr>
              <w:rPr>
                <w:bCs/>
                <w:i/>
              </w:rPr>
            </w:pPr>
          </w:p>
        </w:tc>
        <w:tc>
          <w:tcPr>
            <w:tcW w:w="1418" w:type="pct"/>
          </w:tcPr>
          <w:p w:rsidR="00CF3397" w:rsidRDefault="00CF3397" w:rsidP="00580988">
            <w:pPr>
              <w:rPr>
                <w:bCs/>
                <w:i/>
              </w:rPr>
            </w:pPr>
            <w:r>
              <w:rPr>
                <w:bCs/>
                <w:i/>
              </w:rPr>
              <w:t>Оценка устных ответов</w:t>
            </w:r>
          </w:p>
          <w:p w:rsidR="00CF3397" w:rsidRDefault="00CF3397" w:rsidP="00580988">
            <w:pPr>
              <w:rPr>
                <w:bCs/>
                <w:i/>
              </w:rPr>
            </w:pPr>
            <w:r w:rsidRPr="00315F34">
              <w:rPr>
                <w:bCs/>
                <w:i/>
              </w:rPr>
              <w:t>Оценка рез</w:t>
            </w:r>
            <w:r>
              <w:rPr>
                <w:bCs/>
                <w:i/>
              </w:rPr>
              <w:t xml:space="preserve">ультатов выполнения практических </w:t>
            </w:r>
            <w:r w:rsidRPr="00315F34">
              <w:rPr>
                <w:bCs/>
                <w:i/>
              </w:rPr>
              <w:t>работ</w:t>
            </w:r>
            <w:r>
              <w:rPr>
                <w:bCs/>
                <w:i/>
              </w:rPr>
              <w:t xml:space="preserve"> № 2, 3, 4, 5, 6, 9, 10</w:t>
            </w:r>
          </w:p>
          <w:p w:rsidR="003858C7" w:rsidRDefault="003858C7" w:rsidP="00580988">
            <w:pPr>
              <w:rPr>
                <w:bCs/>
                <w:i/>
              </w:rPr>
            </w:pPr>
            <w:r>
              <w:rPr>
                <w:bCs/>
                <w:i/>
              </w:rPr>
              <w:t>Оценка выполнения заданий самостоятельных работ</w:t>
            </w:r>
          </w:p>
          <w:p w:rsidR="00CF3397" w:rsidRPr="00DE3DB5" w:rsidRDefault="00CF3397" w:rsidP="00580988">
            <w:pPr>
              <w:rPr>
                <w:bCs/>
                <w:i/>
              </w:rPr>
            </w:pPr>
            <w:r>
              <w:rPr>
                <w:bCs/>
                <w:i/>
              </w:rPr>
              <w:t>Экспертная оценка выполненных зачетных заданий</w:t>
            </w:r>
          </w:p>
        </w:tc>
      </w:tr>
      <w:tr w:rsidR="00CF3397" w:rsidRPr="00DE3DB5" w:rsidTr="00580988">
        <w:trPr>
          <w:trHeight w:val="112"/>
        </w:trPr>
        <w:tc>
          <w:tcPr>
            <w:tcW w:w="1425" w:type="pct"/>
          </w:tcPr>
          <w:p w:rsidR="00CF3397" w:rsidRPr="00DE3DB5" w:rsidRDefault="00CF3397" w:rsidP="00580988">
            <w:pPr>
              <w:rPr>
                <w:i/>
                <w:iCs/>
              </w:rPr>
            </w:pPr>
            <w:r w:rsidRPr="00DE3DB5">
              <w:rPr>
                <w:i/>
                <w:iCs/>
              </w:rPr>
              <w:t>ПРб06</w:t>
            </w:r>
          </w:p>
        </w:tc>
        <w:tc>
          <w:tcPr>
            <w:tcW w:w="2156" w:type="pct"/>
            <w:vMerge/>
          </w:tcPr>
          <w:p w:rsidR="00CF3397" w:rsidRPr="00DE3DB5" w:rsidRDefault="00CF3397" w:rsidP="00580988">
            <w:pPr>
              <w:rPr>
                <w:bCs/>
                <w:i/>
              </w:rPr>
            </w:pPr>
          </w:p>
        </w:tc>
        <w:tc>
          <w:tcPr>
            <w:tcW w:w="1418" w:type="pct"/>
          </w:tcPr>
          <w:p w:rsidR="00CF3397" w:rsidRDefault="00CF3397" w:rsidP="00580988">
            <w:pPr>
              <w:rPr>
                <w:bCs/>
                <w:i/>
              </w:rPr>
            </w:pPr>
            <w:r>
              <w:rPr>
                <w:bCs/>
                <w:i/>
              </w:rPr>
              <w:t>Оценка устных ответов</w:t>
            </w:r>
          </w:p>
          <w:p w:rsidR="00CF3397" w:rsidRDefault="00CF3397" w:rsidP="00580988">
            <w:pPr>
              <w:rPr>
                <w:bCs/>
                <w:i/>
              </w:rPr>
            </w:pPr>
            <w:r w:rsidRPr="00315F34">
              <w:rPr>
                <w:bCs/>
                <w:i/>
              </w:rPr>
              <w:lastRenderedPageBreak/>
              <w:t>Оценка рез</w:t>
            </w:r>
            <w:r>
              <w:rPr>
                <w:bCs/>
                <w:i/>
              </w:rPr>
              <w:t xml:space="preserve">ультатов выполнения практической </w:t>
            </w:r>
            <w:r w:rsidRPr="00315F34">
              <w:rPr>
                <w:bCs/>
                <w:i/>
              </w:rPr>
              <w:t>работ</w:t>
            </w:r>
            <w:r>
              <w:rPr>
                <w:bCs/>
                <w:i/>
              </w:rPr>
              <w:t>ы №, 8</w:t>
            </w:r>
          </w:p>
          <w:p w:rsidR="003858C7" w:rsidRDefault="003858C7" w:rsidP="00580988">
            <w:pPr>
              <w:rPr>
                <w:bCs/>
                <w:i/>
              </w:rPr>
            </w:pPr>
            <w:r>
              <w:rPr>
                <w:bCs/>
                <w:i/>
              </w:rPr>
              <w:t>Оценка выполнения заданий самостоятельных работ</w:t>
            </w:r>
          </w:p>
          <w:p w:rsidR="00CF3397" w:rsidRPr="00DE3DB5" w:rsidRDefault="00CF3397" w:rsidP="00580988">
            <w:pPr>
              <w:rPr>
                <w:bCs/>
                <w:i/>
              </w:rPr>
            </w:pPr>
            <w:r>
              <w:rPr>
                <w:bCs/>
                <w:i/>
              </w:rPr>
              <w:t xml:space="preserve"> Экспертная оценка выполненных зачетных заданий</w:t>
            </w:r>
          </w:p>
        </w:tc>
      </w:tr>
      <w:tr w:rsidR="00CF3397" w:rsidRPr="00DE3DB5" w:rsidTr="00580988">
        <w:trPr>
          <w:trHeight w:val="112"/>
        </w:trPr>
        <w:tc>
          <w:tcPr>
            <w:tcW w:w="1425" w:type="pct"/>
          </w:tcPr>
          <w:p w:rsidR="00CF3397" w:rsidRPr="00DE3DB5" w:rsidRDefault="00CF3397" w:rsidP="00580988">
            <w:pPr>
              <w:rPr>
                <w:i/>
                <w:iCs/>
              </w:rPr>
            </w:pPr>
            <w:r w:rsidRPr="00DE3DB5">
              <w:rPr>
                <w:i/>
                <w:iCs/>
              </w:rPr>
              <w:lastRenderedPageBreak/>
              <w:t>ПРб07</w:t>
            </w:r>
          </w:p>
        </w:tc>
        <w:tc>
          <w:tcPr>
            <w:tcW w:w="2156" w:type="pct"/>
            <w:vMerge/>
          </w:tcPr>
          <w:p w:rsidR="00CF3397" w:rsidRPr="00DE3DB5" w:rsidRDefault="00CF3397" w:rsidP="00580988">
            <w:pPr>
              <w:rPr>
                <w:bCs/>
                <w:i/>
              </w:rPr>
            </w:pPr>
          </w:p>
        </w:tc>
        <w:tc>
          <w:tcPr>
            <w:tcW w:w="1418" w:type="pct"/>
          </w:tcPr>
          <w:p w:rsidR="00CF3397" w:rsidRDefault="00CF3397" w:rsidP="00580988">
            <w:pPr>
              <w:rPr>
                <w:bCs/>
                <w:i/>
              </w:rPr>
            </w:pPr>
            <w:r>
              <w:rPr>
                <w:bCs/>
                <w:i/>
              </w:rPr>
              <w:t>Оценка устных ответов</w:t>
            </w:r>
          </w:p>
          <w:p w:rsidR="003858C7" w:rsidRDefault="00CF3397" w:rsidP="00580988">
            <w:pPr>
              <w:rPr>
                <w:bCs/>
                <w:i/>
              </w:rPr>
            </w:pPr>
            <w:r w:rsidRPr="00315F34">
              <w:rPr>
                <w:bCs/>
                <w:i/>
              </w:rPr>
              <w:t>Оценка рез</w:t>
            </w:r>
            <w:r>
              <w:rPr>
                <w:bCs/>
                <w:i/>
              </w:rPr>
              <w:t xml:space="preserve">ультатов выполнения практических </w:t>
            </w:r>
            <w:r w:rsidRPr="00315F34">
              <w:rPr>
                <w:bCs/>
                <w:i/>
              </w:rPr>
              <w:t>работ</w:t>
            </w:r>
            <w:r>
              <w:rPr>
                <w:bCs/>
                <w:i/>
              </w:rPr>
              <w:t xml:space="preserve"> № 1, 2, 7, 10</w:t>
            </w:r>
            <w:r w:rsidR="003858C7">
              <w:rPr>
                <w:bCs/>
                <w:i/>
              </w:rPr>
              <w:t xml:space="preserve"> Оценка выполнения заданий самостоятельных работ</w:t>
            </w:r>
          </w:p>
          <w:p w:rsidR="00CF3397" w:rsidRPr="00DE3DB5" w:rsidRDefault="00CF3397" w:rsidP="00580988">
            <w:pPr>
              <w:rPr>
                <w:bCs/>
                <w:i/>
              </w:rPr>
            </w:pPr>
            <w:r>
              <w:rPr>
                <w:bCs/>
                <w:i/>
              </w:rPr>
              <w:t>Экспертная оценка выполненных зачетных заданий</w:t>
            </w:r>
          </w:p>
        </w:tc>
      </w:tr>
      <w:tr w:rsidR="00CF3397" w:rsidRPr="00DE3DB5" w:rsidTr="00580988">
        <w:trPr>
          <w:trHeight w:val="112"/>
        </w:trPr>
        <w:tc>
          <w:tcPr>
            <w:tcW w:w="1425" w:type="pct"/>
          </w:tcPr>
          <w:p w:rsidR="00CF3397" w:rsidRPr="00DE3DB5" w:rsidRDefault="00CF3397" w:rsidP="00580988">
            <w:pPr>
              <w:rPr>
                <w:i/>
                <w:iCs/>
              </w:rPr>
            </w:pPr>
            <w:r w:rsidRPr="00DE3DB5">
              <w:rPr>
                <w:i/>
                <w:iCs/>
              </w:rPr>
              <w:t>ПРб08</w:t>
            </w:r>
          </w:p>
        </w:tc>
        <w:tc>
          <w:tcPr>
            <w:tcW w:w="2156" w:type="pct"/>
            <w:vMerge/>
          </w:tcPr>
          <w:p w:rsidR="00CF3397" w:rsidRPr="00DE3DB5" w:rsidRDefault="00CF3397" w:rsidP="00580988">
            <w:pPr>
              <w:rPr>
                <w:bCs/>
                <w:i/>
              </w:rPr>
            </w:pPr>
          </w:p>
        </w:tc>
        <w:tc>
          <w:tcPr>
            <w:tcW w:w="1418" w:type="pct"/>
          </w:tcPr>
          <w:p w:rsidR="00CF3397" w:rsidRDefault="00CF3397" w:rsidP="00580988">
            <w:pPr>
              <w:rPr>
                <w:bCs/>
                <w:i/>
              </w:rPr>
            </w:pPr>
            <w:r>
              <w:rPr>
                <w:bCs/>
                <w:i/>
              </w:rPr>
              <w:t>Оценка устных ответов</w:t>
            </w:r>
          </w:p>
          <w:p w:rsidR="00CF3397" w:rsidRDefault="00CF3397" w:rsidP="00580988">
            <w:pPr>
              <w:rPr>
                <w:bCs/>
                <w:i/>
              </w:rPr>
            </w:pPr>
            <w:r w:rsidRPr="00315F34">
              <w:rPr>
                <w:bCs/>
                <w:i/>
              </w:rPr>
              <w:t>Оценка рез</w:t>
            </w:r>
            <w:r>
              <w:rPr>
                <w:bCs/>
                <w:i/>
              </w:rPr>
              <w:t xml:space="preserve">ультатов выполнения практических </w:t>
            </w:r>
            <w:r w:rsidRPr="00315F34">
              <w:rPr>
                <w:bCs/>
                <w:i/>
              </w:rPr>
              <w:t>работ</w:t>
            </w:r>
            <w:r>
              <w:rPr>
                <w:bCs/>
                <w:i/>
              </w:rPr>
              <w:t xml:space="preserve"> № 1, 3, 4, 5, 6, 7, 8, 9 </w:t>
            </w:r>
          </w:p>
          <w:p w:rsidR="003858C7" w:rsidRDefault="003858C7" w:rsidP="00580988">
            <w:pPr>
              <w:rPr>
                <w:bCs/>
                <w:i/>
              </w:rPr>
            </w:pPr>
            <w:r>
              <w:rPr>
                <w:bCs/>
                <w:i/>
              </w:rPr>
              <w:t>Оценка выполнения заданий самостоятельных работ</w:t>
            </w:r>
          </w:p>
          <w:p w:rsidR="00CF3397" w:rsidRPr="00DE3DB5" w:rsidRDefault="00CF3397" w:rsidP="00580988">
            <w:pPr>
              <w:rPr>
                <w:bCs/>
                <w:i/>
              </w:rPr>
            </w:pPr>
            <w:r>
              <w:rPr>
                <w:bCs/>
                <w:i/>
              </w:rPr>
              <w:t>Экспертная оценка выполненных зачетных заданий</w:t>
            </w:r>
          </w:p>
        </w:tc>
      </w:tr>
      <w:tr w:rsidR="00CF3397" w:rsidRPr="00DE3DB5" w:rsidTr="00580988">
        <w:trPr>
          <w:trHeight w:val="112"/>
        </w:trPr>
        <w:tc>
          <w:tcPr>
            <w:tcW w:w="1425" w:type="pct"/>
          </w:tcPr>
          <w:p w:rsidR="00CF3397" w:rsidRPr="00DE3DB5" w:rsidRDefault="00CF3397" w:rsidP="00580988">
            <w:pPr>
              <w:rPr>
                <w:i/>
                <w:iCs/>
              </w:rPr>
            </w:pPr>
            <w:r w:rsidRPr="00DE3DB5">
              <w:rPr>
                <w:i/>
                <w:iCs/>
              </w:rPr>
              <w:t>ПРб09</w:t>
            </w:r>
          </w:p>
        </w:tc>
        <w:tc>
          <w:tcPr>
            <w:tcW w:w="2156" w:type="pct"/>
            <w:vMerge/>
          </w:tcPr>
          <w:p w:rsidR="00CF3397" w:rsidRPr="00DE3DB5" w:rsidRDefault="00CF3397" w:rsidP="00580988">
            <w:pPr>
              <w:rPr>
                <w:bCs/>
                <w:i/>
              </w:rPr>
            </w:pPr>
          </w:p>
        </w:tc>
        <w:tc>
          <w:tcPr>
            <w:tcW w:w="1418" w:type="pct"/>
          </w:tcPr>
          <w:p w:rsidR="00CF3397" w:rsidRDefault="00CF3397" w:rsidP="00580988">
            <w:pPr>
              <w:rPr>
                <w:bCs/>
                <w:i/>
              </w:rPr>
            </w:pPr>
            <w:r>
              <w:rPr>
                <w:bCs/>
                <w:i/>
              </w:rPr>
              <w:t>Оценка устных ответов</w:t>
            </w:r>
          </w:p>
          <w:p w:rsidR="00CF3397" w:rsidRDefault="00CF3397" w:rsidP="00580988">
            <w:pPr>
              <w:rPr>
                <w:bCs/>
                <w:i/>
              </w:rPr>
            </w:pPr>
            <w:r w:rsidRPr="00315F34">
              <w:rPr>
                <w:bCs/>
                <w:i/>
              </w:rPr>
              <w:t>Оценка рез</w:t>
            </w:r>
            <w:r>
              <w:rPr>
                <w:bCs/>
                <w:i/>
              </w:rPr>
              <w:t xml:space="preserve">ультатов </w:t>
            </w:r>
            <w:r>
              <w:rPr>
                <w:bCs/>
                <w:i/>
              </w:rPr>
              <w:lastRenderedPageBreak/>
              <w:t xml:space="preserve">выполнения практических </w:t>
            </w:r>
            <w:r w:rsidRPr="00315F34">
              <w:rPr>
                <w:bCs/>
                <w:i/>
              </w:rPr>
              <w:t>работ</w:t>
            </w:r>
            <w:r>
              <w:rPr>
                <w:bCs/>
                <w:i/>
              </w:rPr>
              <w:t xml:space="preserve"> № 1, 2, 6,, 9</w:t>
            </w:r>
          </w:p>
          <w:p w:rsidR="003858C7" w:rsidRDefault="003858C7" w:rsidP="00580988">
            <w:pPr>
              <w:rPr>
                <w:bCs/>
                <w:i/>
              </w:rPr>
            </w:pPr>
            <w:r>
              <w:rPr>
                <w:bCs/>
                <w:i/>
              </w:rPr>
              <w:t>Оценка выполнения заданий самостоятельных работ</w:t>
            </w:r>
          </w:p>
          <w:p w:rsidR="00CF3397" w:rsidRPr="00DE3DB5" w:rsidRDefault="00CF3397" w:rsidP="00580988">
            <w:pPr>
              <w:rPr>
                <w:bCs/>
                <w:i/>
              </w:rPr>
            </w:pPr>
            <w:r>
              <w:rPr>
                <w:bCs/>
                <w:i/>
              </w:rPr>
              <w:t>Экспертная оценка выполненных зачетных заданий</w:t>
            </w:r>
          </w:p>
        </w:tc>
      </w:tr>
      <w:tr w:rsidR="00CF3397" w:rsidRPr="00DE3DB5" w:rsidTr="00580988">
        <w:trPr>
          <w:trHeight w:val="112"/>
        </w:trPr>
        <w:tc>
          <w:tcPr>
            <w:tcW w:w="1425" w:type="pct"/>
          </w:tcPr>
          <w:p w:rsidR="00CF3397" w:rsidRPr="00DE3DB5" w:rsidRDefault="00CF3397" w:rsidP="00580988">
            <w:pPr>
              <w:rPr>
                <w:bCs/>
                <w:i/>
              </w:rPr>
            </w:pPr>
            <w:r w:rsidRPr="00DE3DB5">
              <w:rPr>
                <w:i/>
                <w:iCs/>
              </w:rPr>
              <w:lastRenderedPageBreak/>
              <w:t>ПРб10</w:t>
            </w:r>
          </w:p>
        </w:tc>
        <w:tc>
          <w:tcPr>
            <w:tcW w:w="2156" w:type="pct"/>
            <w:vMerge/>
          </w:tcPr>
          <w:p w:rsidR="00CF3397" w:rsidRPr="00DE3DB5" w:rsidRDefault="00CF3397" w:rsidP="00580988">
            <w:pPr>
              <w:rPr>
                <w:bCs/>
                <w:i/>
              </w:rPr>
            </w:pPr>
          </w:p>
        </w:tc>
        <w:tc>
          <w:tcPr>
            <w:tcW w:w="1418" w:type="pct"/>
          </w:tcPr>
          <w:p w:rsidR="00CF3397" w:rsidRDefault="00CF3397" w:rsidP="00580988">
            <w:pPr>
              <w:rPr>
                <w:bCs/>
                <w:i/>
              </w:rPr>
            </w:pPr>
            <w:r>
              <w:rPr>
                <w:bCs/>
                <w:i/>
              </w:rPr>
              <w:t>Оценка устных ответов</w:t>
            </w:r>
          </w:p>
          <w:p w:rsidR="00CF3397" w:rsidRDefault="00CF3397" w:rsidP="00580988">
            <w:pPr>
              <w:rPr>
                <w:bCs/>
                <w:i/>
              </w:rPr>
            </w:pPr>
            <w:r w:rsidRPr="00315F34">
              <w:rPr>
                <w:bCs/>
                <w:i/>
              </w:rPr>
              <w:t>Оценка рез</w:t>
            </w:r>
            <w:r>
              <w:rPr>
                <w:bCs/>
                <w:i/>
              </w:rPr>
              <w:t xml:space="preserve">ультатов выполнения практической </w:t>
            </w:r>
            <w:r w:rsidRPr="00315F34">
              <w:rPr>
                <w:bCs/>
                <w:i/>
              </w:rPr>
              <w:t>работ</w:t>
            </w:r>
            <w:r>
              <w:rPr>
                <w:bCs/>
                <w:i/>
              </w:rPr>
              <w:t xml:space="preserve">ы № 10 </w:t>
            </w:r>
          </w:p>
          <w:p w:rsidR="00CF3397" w:rsidRPr="00DE3DB5" w:rsidRDefault="00CF3397" w:rsidP="00580988">
            <w:pPr>
              <w:rPr>
                <w:bCs/>
                <w:i/>
              </w:rPr>
            </w:pPr>
            <w:r>
              <w:rPr>
                <w:bCs/>
                <w:i/>
              </w:rPr>
              <w:t>Экспертная оценка выполненных зачетных заданий</w:t>
            </w:r>
          </w:p>
        </w:tc>
      </w:tr>
    </w:tbl>
    <w:p w:rsidR="00CF3397" w:rsidRPr="00DE3DB5" w:rsidRDefault="00CF3397" w:rsidP="00CF3397">
      <w:pPr>
        <w:rPr>
          <w:i/>
        </w:rPr>
      </w:pPr>
    </w:p>
    <w:p w:rsidR="00CF3397" w:rsidRPr="00DE3DB5" w:rsidRDefault="00CF3397" w:rsidP="00CF3397">
      <w:pPr>
        <w:rPr>
          <w:i/>
        </w:rPr>
      </w:pPr>
    </w:p>
    <w:p w:rsidR="000346F3" w:rsidRDefault="000346F3" w:rsidP="000346F3">
      <w:pPr>
        <w:ind w:firstLine="708"/>
        <w:jc w:val="center"/>
        <w:rPr>
          <w:b/>
          <w:bCs/>
          <w:color w:val="000000"/>
        </w:rPr>
      </w:pPr>
      <w:r>
        <w:rPr>
          <w:b/>
          <w:bCs/>
          <w:color w:val="000000"/>
        </w:rPr>
        <w:t xml:space="preserve">5. </w:t>
      </w:r>
      <w:r>
        <w:rPr>
          <w:b/>
          <w:color w:val="000000"/>
        </w:rPr>
        <w:t>КОНТРОЛЬ И ОЦЕНКА</w:t>
      </w:r>
      <w:r>
        <w:rPr>
          <w:b/>
          <w:bCs/>
          <w:color w:val="000000"/>
        </w:rPr>
        <w:t xml:space="preserve"> РЕЗУЛЬТАТОВ ОСВОЕНИЯ ОБУЧАЮЩИМИСЯ </w:t>
      </w:r>
      <w:r>
        <w:rPr>
          <w:b/>
          <w:color w:val="000000"/>
        </w:rPr>
        <w:t>УЧЕБНОЙ ДИСЦИПЛИНЫ</w:t>
      </w:r>
      <w:r>
        <w:rPr>
          <w:b/>
          <w:bCs/>
          <w:color w:val="000000"/>
        </w:rPr>
        <w:t xml:space="preserve"> В ЧАСТИ ДОСТИЖЕНИЯ ЛИЧНОСТНЫХ РЕЗУЛЬТАТОВ</w:t>
      </w:r>
    </w:p>
    <w:p w:rsidR="000346F3" w:rsidRDefault="000346F3" w:rsidP="000346F3">
      <w:pPr>
        <w:rPr>
          <w:b/>
          <w:bCs/>
          <w:color w:val="000000"/>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1540"/>
        <w:gridCol w:w="7811"/>
      </w:tblGrid>
      <w:tr w:rsidR="000346F3" w:rsidRPr="00271267" w:rsidTr="007F52AB">
        <w:trPr>
          <w:trHeight w:val="649"/>
        </w:trPr>
        <w:tc>
          <w:tcPr>
            <w:tcW w:w="1540" w:type="dxa"/>
            <w:hideMark/>
          </w:tcPr>
          <w:p w:rsidR="000346F3" w:rsidRPr="00271267" w:rsidRDefault="000346F3" w:rsidP="007F52AB">
            <w:pPr>
              <w:suppressAutoHyphens/>
              <w:jc w:val="center"/>
              <w:rPr>
                <w:b/>
                <w:bCs/>
                <w:lang w:eastAsia="ru-RU"/>
              </w:rPr>
            </w:pPr>
            <w:r w:rsidRPr="00271267">
              <w:rPr>
                <w:b/>
                <w:bCs/>
                <w:lang w:eastAsia="ru-RU"/>
              </w:rPr>
              <w:t>Коды результатов</w:t>
            </w:r>
          </w:p>
        </w:tc>
        <w:tc>
          <w:tcPr>
            <w:tcW w:w="7811" w:type="dxa"/>
            <w:hideMark/>
          </w:tcPr>
          <w:p w:rsidR="000346F3" w:rsidRPr="00271267" w:rsidRDefault="000346F3" w:rsidP="007F52AB">
            <w:pPr>
              <w:suppressAutoHyphens/>
              <w:jc w:val="center"/>
              <w:rPr>
                <w:b/>
                <w:bCs/>
                <w:lang w:eastAsia="ru-RU"/>
              </w:rPr>
            </w:pPr>
            <w:r w:rsidRPr="00271267">
              <w:rPr>
                <w:b/>
                <w:bCs/>
                <w:lang w:eastAsia="ru-RU"/>
              </w:rPr>
              <w:t>Планируемые результаты освоения дисциплины включают:</w:t>
            </w:r>
          </w:p>
          <w:p w:rsidR="000346F3" w:rsidRPr="00271267" w:rsidRDefault="000346F3" w:rsidP="007F52AB">
            <w:pPr>
              <w:suppressAutoHyphens/>
              <w:ind w:firstLine="709"/>
              <w:jc w:val="center"/>
              <w:rPr>
                <w:b/>
                <w:bCs/>
                <w:lang w:eastAsia="ru-RU"/>
              </w:rPr>
            </w:pPr>
          </w:p>
        </w:tc>
      </w:tr>
      <w:tr w:rsidR="000346F3" w:rsidRPr="008B2CF0" w:rsidTr="007F52AB">
        <w:trPr>
          <w:trHeight w:val="212"/>
        </w:trPr>
        <w:tc>
          <w:tcPr>
            <w:tcW w:w="1540" w:type="dxa"/>
          </w:tcPr>
          <w:p w:rsidR="000346F3" w:rsidRPr="00E55D37" w:rsidRDefault="000346F3" w:rsidP="007F52AB">
            <w:pPr>
              <w:suppressAutoHyphens/>
              <w:jc w:val="both"/>
              <w:rPr>
                <w:i/>
                <w:lang w:eastAsia="ru-RU"/>
              </w:rPr>
            </w:pPr>
            <w:r w:rsidRPr="00E55D37">
              <w:rPr>
                <w:bCs/>
              </w:rPr>
              <w:t>ЛР 01</w:t>
            </w:r>
          </w:p>
        </w:tc>
        <w:tc>
          <w:tcPr>
            <w:tcW w:w="7811" w:type="dxa"/>
          </w:tcPr>
          <w:p w:rsidR="000346F3" w:rsidRPr="008B2CF0" w:rsidRDefault="000346F3" w:rsidP="007F52AB">
            <w:pPr>
              <w:autoSpaceDE w:val="0"/>
              <w:autoSpaceDN w:val="0"/>
              <w:adjustRightInd w:val="0"/>
              <w:jc w:val="both"/>
              <w:rPr>
                <w:bCs/>
              </w:rPr>
            </w:pPr>
            <w:r>
              <w:rPr>
                <w:bCs/>
                <w:iCs/>
                <w:color w:val="000000"/>
              </w:rPr>
              <w:t>Проявляет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0346F3" w:rsidRPr="008B2CF0" w:rsidTr="007F52AB">
        <w:trPr>
          <w:trHeight w:val="212"/>
        </w:trPr>
        <w:tc>
          <w:tcPr>
            <w:tcW w:w="1540" w:type="dxa"/>
          </w:tcPr>
          <w:p w:rsidR="000346F3" w:rsidRPr="00E55D37" w:rsidRDefault="000346F3" w:rsidP="007F52AB">
            <w:pPr>
              <w:suppressAutoHyphens/>
              <w:jc w:val="both"/>
              <w:rPr>
                <w:i/>
                <w:lang w:eastAsia="ru-RU"/>
              </w:rPr>
            </w:pPr>
            <w:r w:rsidRPr="00E55D37">
              <w:rPr>
                <w:lang w:eastAsia="ru-RU"/>
              </w:rPr>
              <w:t>ЛР 04</w:t>
            </w:r>
          </w:p>
        </w:tc>
        <w:tc>
          <w:tcPr>
            <w:tcW w:w="7811" w:type="dxa"/>
          </w:tcPr>
          <w:p w:rsidR="000346F3" w:rsidRPr="008B2CF0" w:rsidRDefault="000346F3" w:rsidP="007F52AB">
            <w:pPr>
              <w:autoSpaceDE w:val="0"/>
              <w:autoSpaceDN w:val="0"/>
              <w:adjustRightInd w:val="0"/>
              <w:jc w:val="both"/>
              <w:rPr>
                <w:bCs/>
              </w:rPr>
            </w:pPr>
            <w:r>
              <w:rPr>
                <w:bCs/>
                <w:iCs/>
                <w:color w:val="000000"/>
              </w:rPr>
              <w:t xml:space="preserve">Демонстрирует </w:t>
            </w:r>
            <w:proofErr w:type="spellStart"/>
            <w:r>
              <w:rPr>
                <w:bCs/>
                <w:iCs/>
                <w:color w:val="000000"/>
              </w:rPr>
              <w:t>сформированность</w:t>
            </w:r>
            <w:proofErr w:type="spellEnd"/>
            <w:r>
              <w:rPr>
                <w:bCs/>
                <w:iCs/>
                <w:color w:val="000000"/>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0346F3" w:rsidRPr="00E55D37" w:rsidTr="007F52AB">
        <w:trPr>
          <w:trHeight w:val="212"/>
        </w:trPr>
        <w:tc>
          <w:tcPr>
            <w:tcW w:w="1540" w:type="dxa"/>
          </w:tcPr>
          <w:p w:rsidR="000346F3" w:rsidRPr="00E55D37" w:rsidRDefault="000346F3" w:rsidP="007F52AB">
            <w:pPr>
              <w:suppressAutoHyphens/>
              <w:jc w:val="both"/>
              <w:rPr>
                <w:i/>
                <w:lang w:eastAsia="ru-RU"/>
              </w:rPr>
            </w:pPr>
            <w:r w:rsidRPr="00E55D37">
              <w:rPr>
                <w:bCs/>
              </w:rPr>
              <w:t>ЛР 06</w:t>
            </w:r>
          </w:p>
        </w:tc>
        <w:tc>
          <w:tcPr>
            <w:tcW w:w="7811" w:type="dxa"/>
          </w:tcPr>
          <w:p w:rsidR="000346F3" w:rsidRPr="00E55D37" w:rsidRDefault="000346F3" w:rsidP="007F52AB">
            <w:pPr>
              <w:suppressAutoHyphens/>
              <w:jc w:val="both"/>
              <w:rPr>
                <w:i/>
                <w:lang w:eastAsia="ru-RU"/>
              </w:rPr>
            </w:pPr>
            <w:r>
              <w:rPr>
                <w:bCs/>
                <w:iCs/>
                <w:color w:val="000000"/>
              </w:rPr>
              <w:t xml:space="preserve">Проявляет </w:t>
            </w:r>
            <w:r w:rsidRPr="00E55D37">
              <w:rPr>
                <w:bCs/>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0346F3" w:rsidRPr="00E55D37" w:rsidTr="007F52AB">
        <w:trPr>
          <w:trHeight w:val="212"/>
        </w:trPr>
        <w:tc>
          <w:tcPr>
            <w:tcW w:w="1540" w:type="dxa"/>
          </w:tcPr>
          <w:p w:rsidR="000346F3" w:rsidRPr="00E55D37" w:rsidRDefault="000346F3" w:rsidP="007F52AB">
            <w:pPr>
              <w:suppressAutoHyphens/>
              <w:jc w:val="both"/>
              <w:rPr>
                <w:i/>
                <w:lang w:eastAsia="ru-RU"/>
              </w:rPr>
            </w:pPr>
            <w:r w:rsidRPr="00E55D37">
              <w:rPr>
                <w:bCs/>
              </w:rPr>
              <w:t>ЛР 07</w:t>
            </w:r>
          </w:p>
        </w:tc>
        <w:tc>
          <w:tcPr>
            <w:tcW w:w="7811" w:type="dxa"/>
          </w:tcPr>
          <w:p w:rsidR="000346F3" w:rsidRPr="00E55D37" w:rsidRDefault="000346F3" w:rsidP="007F52AB">
            <w:pPr>
              <w:autoSpaceDE w:val="0"/>
              <w:autoSpaceDN w:val="0"/>
              <w:adjustRightInd w:val="0"/>
              <w:jc w:val="both"/>
              <w:rPr>
                <w:i/>
                <w:lang w:eastAsia="ru-RU"/>
              </w:rPr>
            </w:pPr>
            <w:r>
              <w:rPr>
                <w:bCs/>
                <w:iCs/>
                <w:color w:val="000000"/>
              </w:rPr>
              <w:t xml:space="preserve">Демонстрирует </w:t>
            </w:r>
            <w:r w:rsidRPr="00E55D37">
              <w:rPr>
                <w:bCs/>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0346F3" w:rsidRPr="00E55D37" w:rsidTr="007F52AB">
        <w:trPr>
          <w:trHeight w:val="212"/>
        </w:trPr>
        <w:tc>
          <w:tcPr>
            <w:tcW w:w="1540" w:type="dxa"/>
          </w:tcPr>
          <w:p w:rsidR="000346F3" w:rsidRPr="00E55D37" w:rsidRDefault="000346F3" w:rsidP="007F52AB">
            <w:pPr>
              <w:suppressAutoHyphens/>
              <w:jc w:val="both"/>
              <w:rPr>
                <w:bCs/>
              </w:rPr>
            </w:pPr>
            <w:r>
              <w:rPr>
                <w:bCs/>
              </w:rPr>
              <w:lastRenderedPageBreak/>
              <w:t>ЛР 09</w:t>
            </w:r>
          </w:p>
        </w:tc>
        <w:tc>
          <w:tcPr>
            <w:tcW w:w="7811" w:type="dxa"/>
          </w:tcPr>
          <w:p w:rsidR="000346F3" w:rsidRPr="00E55D37" w:rsidRDefault="000346F3" w:rsidP="007F52AB">
            <w:pPr>
              <w:autoSpaceDE w:val="0"/>
              <w:autoSpaceDN w:val="0"/>
              <w:adjustRightInd w:val="0"/>
              <w:jc w:val="both"/>
              <w:rPr>
                <w:bCs/>
              </w:rPr>
            </w:pPr>
            <w:r>
              <w:rPr>
                <w:bCs/>
                <w:iCs/>
                <w:color w:val="000000"/>
              </w:rPr>
              <w:t xml:space="preserve">Проявляет </w:t>
            </w:r>
            <w:r w:rsidRPr="007032D4">
              <w:rPr>
                <w:rStyle w:val="fontstyle01"/>
                <w:rFonts w:eastAsia="Calibri"/>
                <w:sz w:val="24"/>
                <w:szCs w:val="24"/>
              </w:rPr>
              <w:t xml:space="preserve">готовность и способность к образованию, в том числе </w:t>
            </w:r>
            <w:proofErr w:type="spellStart"/>
            <w:r w:rsidRPr="007032D4">
              <w:rPr>
                <w:rStyle w:val="fontstyle01"/>
                <w:rFonts w:eastAsia="Calibri"/>
                <w:sz w:val="24"/>
                <w:szCs w:val="24"/>
              </w:rPr>
              <w:t>самообразованию,на</w:t>
            </w:r>
            <w:proofErr w:type="spellEnd"/>
            <w:r w:rsidRPr="007032D4">
              <w:rPr>
                <w:rStyle w:val="fontstyle01"/>
                <w:rFonts w:eastAsia="Calibri"/>
                <w:sz w:val="24"/>
                <w:szCs w:val="24"/>
              </w:rPr>
              <w:t xml:space="preserve"> протяжении всей жизни; сознательное отношение к непрерывномуобразованию как условию успешной профессиональной и общественнойдеятельности</w:t>
            </w:r>
          </w:p>
        </w:tc>
      </w:tr>
    </w:tbl>
    <w:p w:rsidR="000346F3" w:rsidRDefault="000346F3" w:rsidP="000346F3">
      <w:pPr>
        <w:ind w:firstLine="708"/>
        <w:jc w:val="center"/>
        <w:rPr>
          <w:b/>
          <w:bCs/>
          <w:color w:val="000000"/>
        </w:rPr>
      </w:pPr>
    </w:p>
    <w:p w:rsidR="000346F3" w:rsidRDefault="000346F3" w:rsidP="000346F3">
      <w:pPr>
        <w:tabs>
          <w:tab w:val="left" w:pos="1134"/>
        </w:tabs>
        <w:ind w:firstLine="709"/>
        <w:jc w:val="both"/>
        <w:rPr>
          <w:color w:val="000000"/>
        </w:rPr>
      </w:pPr>
      <w:r>
        <w:rPr>
          <w:color w:val="000000"/>
        </w:rPr>
        <w:t xml:space="preserve">Оценка достижения обучающимися личностных результатов проводится в рамках контрольных и оценочных процедур, предусмотренных образовательной программой и отражена в КИМ. </w:t>
      </w:r>
    </w:p>
    <w:p w:rsidR="000346F3" w:rsidRDefault="000346F3" w:rsidP="000346F3">
      <w:pPr>
        <w:jc w:val="center"/>
        <w:rPr>
          <w:b/>
        </w:rPr>
      </w:pPr>
    </w:p>
    <w:p w:rsidR="000346F3" w:rsidRPr="00C95E4D" w:rsidRDefault="000346F3" w:rsidP="000346F3">
      <w:pPr>
        <w:jc w:val="center"/>
        <w:rPr>
          <w:b/>
        </w:rPr>
      </w:pPr>
      <w:r>
        <w:rPr>
          <w:b/>
        </w:rPr>
        <w:t>6</w:t>
      </w:r>
      <w:r w:rsidRPr="00C95E4D">
        <w:rPr>
          <w:b/>
        </w:rPr>
        <w:t xml:space="preserve">. МЕРОПРИЯТИЯ, ЗАПЛАНИРОВАННЫЕ НА ПЕРИОД РЕАЛИЗАЦИИ </w:t>
      </w:r>
      <w:r>
        <w:rPr>
          <w:b/>
        </w:rPr>
        <w:t xml:space="preserve">ОБЩЕОБРАЗОВАТЕЛЬНОЙ </w:t>
      </w:r>
      <w:r w:rsidRPr="00C95E4D">
        <w:rPr>
          <w:b/>
        </w:rPr>
        <w:t xml:space="preserve">УЧЕБНОЙ ДИСЦИПЛИНЫ СОГЛАСНО КАЛЕНДАРНОМУ ПЛАНУ ВОСПИТАТЕЛЬНОЙ РАБОТЫ </w:t>
      </w:r>
    </w:p>
    <w:p w:rsidR="000346F3" w:rsidRPr="00C95E4D" w:rsidRDefault="000346F3" w:rsidP="000346F3">
      <w:pPr>
        <w:widowControl w:val="0"/>
        <w:autoSpaceDE w:val="0"/>
        <w:autoSpaceDN w:val="0"/>
        <w:adjustRightInd w:val="0"/>
        <w:ind w:right="-1" w:firstLine="567"/>
        <w:jc w:val="right"/>
        <w:rPr>
          <w:b/>
          <w:kern w:val="2"/>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2976"/>
        <w:gridCol w:w="1561"/>
        <w:gridCol w:w="1275"/>
        <w:gridCol w:w="1841"/>
        <w:gridCol w:w="1242"/>
      </w:tblGrid>
      <w:tr w:rsidR="000346F3" w:rsidRPr="00C95E4D" w:rsidTr="007F52AB">
        <w:tc>
          <w:tcPr>
            <w:tcW w:w="487" w:type="pct"/>
          </w:tcPr>
          <w:p w:rsidR="000346F3" w:rsidRPr="00C95E4D" w:rsidRDefault="000346F3" w:rsidP="007F52AB">
            <w:pPr>
              <w:widowControl w:val="0"/>
              <w:autoSpaceDE w:val="0"/>
              <w:autoSpaceDN w:val="0"/>
              <w:jc w:val="center"/>
              <w:rPr>
                <w:b/>
                <w:kern w:val="2"/>
                <w:lang w:eastAsia="ko-KR"/>
              </w:rPr>
            </w:pPr>
            <w:r w:rsidRPr="00C95E4D">
              <w:rPr>
                <w:b/>
                <w:kern w:val="2"/>
                <w:lang w:eastAsia="ko-KR"/>
              </w:rPr>
              <w:t>Дата</w:t>
            </w:r>
          </w:p>
        </w:tc>
        <w:tc>
          <w:tcPr>
            <w:tcW w:w="1510" w:type="pct"/>
          </w:tcPr>
          <w:p w:rsidR="000346F3" w:rsidRPr="00C95E4D" w:rsidRDefault="000346F3" w:rsidP="007F52AB">
            <w:pPr>
              <w:widowControl w:val="0"/>
              <w:autoSpaceDE w:val="0"/>
              <w:autoSpaceDN w:val="0"/>
              <w:jc w:val="center"/>
              <w:rPr>
                <w:b/>
                <w:kern w:val="2"/>
                <w:lang w:eastAsia="ko-KR"/>
              </w:rPr>
            </w:pPr>
            <w:r w:rsidRPr="00C95E4D">
              <w:rPr>
                <w:b/>
                <w:kern w:val="2"/>
                <w:lang w:eastAsia="ko-KR"/>
              </w:rPr>
              <w:t xml:space="preserve">Содержание и формы </w:t>
            </w:r>
            <w:r w:rsidRPr="00C95E4D">
              <w:rPr>
                <w:b/>
                <w:kern w:val="2"/>
                <w:lang w:eastAsia="ko-KR"/>
              </w:rPr>
              <w:br/>
              <w:t>деятельности</w:t>
            </w:r>
          </w:p>
          <w:p w:rsidR="000346F3" w:rsidRPr="00C95E4D" w:rsidRDefault="000346F3" w:rsidP="007F52AB">
            <w:pPr>
              <w:widowControl w:val="0"/>
              <w:autoSpaceDE w:val="0"/>
              <w:autoSpaceDN w:val="0"/>
              <w:jc w:val="center"/>
              <w:rPr>
                <w:i/>
                <w:kern w:val="2"/>
                <w:lang w:eastAsia="ko-KR"/>
              </w:rPr>
            </w:pPr>
          </w:p>
        </w:tc>
        <w:tc>
          <w:tcPr>
            <w:tcW w:w="792" w:type="pct"/>
          </w:tcPr>
          <w:p w:rsidR="000346F3" w:rsidRPr="00C95E4D" w:rsidRDefault="000346F3" w:rsidP="007F52AB">
            <w:pPr>
              <w:widowControl w:val="0"/>
              <w:autoSpaceDE w:val="0"/>
              <w:autoSpaceDN w:val="0"/>
              <w:jc w:val="center"/>
              <w:rPr>
                <w:b/>
                <w:kern w:val="2"/>
                <w:lang w:eastAsia="ko-KR"/>
              </w:rPr>
            </w:pPr>
            <w:r w:rsidRPr="00C95E4D">
              <w:rPr>
                <w:b/>
                <w:kern w:val="2"/>
                <w:lang w:eastAsia="ko-KR"/>
              </w:rPr>
              <w:t>Участники</w:t>
            </w:r>
          </w:p>
          <w:p w:rsidR="000346F3" w:rsidRPr="00C95E4D" w:rsidRDefault="000346F3" w:rsidP="007F52AB">
            <w:pPr>
              <w:widowControl w:val="0"/>
              <w:autoSpaceDE w:val="0"/>
              <w:autoSpaceDN w:val="0"/>
              <w:jc w:val="center"/>
              <w:rPr>
                <w:i/>
                <w:kern w:val="2"/>
                <w:lang w:eastAsia="ko-KR"/>
              </w:rPr>
            </w:pPr>
          </w:p>
        </w:tc>
        <w:tc>
          <w:tcPr>
            <w:tcW w:w="647" w:type="pct"/>
          </w:tcPr>
          <w:p w:rsidR="000346F3" w:rsidRPr="00C95E4D" w:rsidRDefault="000346F3" w:rsidP="007F52AB">
            <w:pPr>
              <w:widowControl w:val="0"/>
              <w:autoSpaceDE w:val="0"/>
              <w:autoSpaceDN w:val="0"/>
              <w:jc w:val="center"/>
              <w:rPr>
                <w:b/>
                <w:kern w:val="2"/>
                <w:lang w:eastAsia="ko-KR"/>
              </w:rPr>
            </w:pPr>
            <w:r w:rsidRPr="00C95E4D">
              <w:rPr>
                <w:b/>
                <w:kern w:val="2"/>
                <w:lang w:eastAsia="ko-KR"/>
              </w:rPr>
              <w:t xml:space="preserve">Место </w:t>
            </w:r>
            <w:r w:rsidRPr="00C95E4D">
              <w:rPr>
                <w:b/>
                <w:kern w:val="2"/>
                <w:lang w:eastAsia="ko-KR"/>
              </w:rPr>
              <w:br/>
              <w:t>проведения</w:t>
            </w:r>
          </w:p>
          <w:p w:rsidR="000346F3" w:rsidRPr="00C95E4D" w:rsidRDefault="000346F3" w:rsidP="007F52AB">
            <w:pPr>
              <w:widowControl w:val="0"/>
              <w:autoSpaceDE w:val="0"/>
              <w:autoSpaceDN w:val="0"/>
              <w:jc w:val="center"/>
              <w:rPr>
                <w:b/>
                <w:kern w:val="2"/>
                <w:lang w:eastAsia="ko-KR"/>
              </w:rPr>
            </w:pPr>
          </w:p>
        </w:tc>
        <w:tc>
          <w:tcPr>
            <w:tcW w:w="934" w:type="pct"/>
          </w:tcPr>
          <w:p w:rsidR="000346F3" w:rsidRPr="00C95E4D" w:rsidRDefault="000346F3" w:rsidP="007F52AB">
            <w:pPr>
              <w:widowControl w:val="0"/>
              <w:autoSpaceDE w:val="0"/>
              <w:autoSpaceDN w:val="0"/>
              <w:jc w:val="center"/>
              <w:rPr>
                <w:b/>
                <w:kern w:val="2"/>
                <w:lang w:eastAsia="ko-KR"/>
              </w:rPr>
            </w:pPr>
            <w:r w:rsidRPr="00C95E4D">
              <w:rPr>
                <w:b/>
                <w:kern w:val="2"/>
                <w:lang w:eastAsia="ko-KR"/>
              </w:rPr>
              <w:t>Ответственные</w:t>
            </w:r>
          </w:p>
        </w:tc>
        <w:tc>
          <w:tcPr>
            <w:tcW w:w="630" w:type="pct"/>
          </w:tcPr>
          <w:p w:rsidR="000346F3" w:rsidRPr="00C95E4D" w:rsidRDefault="000346F3" w:rsidP="007F52AB">
            <w:pPr>
              <w:widowControl w:val="0"/>
              <w:autoSpaceDE w:val="0"/>
              <w:autoSpaceDN w:val="0"/>
              <w:jc w:val="center"/>
              <w:rPr>
                <w:b/>
                <w:kern w:val="2"/>
                <w:lang w:eastAsia="ko-KR"/>
              </w:rPr>
            </w:pPr>
            <w:r w:rsidRPr="00C95E4D">
              <w:rPr>
                <w:b/>
                <w:kern w:val="2"/>
                <w:lang w:eastAsia="ko-KR"/>
              </w:rPr>
              <w:t xml:space="preserve">Коды ЛР  </w:t>
            </w:r>
          </w:p>
        </w:tc>
      </w:tr>
      <w:tr w:rsidR="000346F3" w:rsidRPr="00C95E4D" w:rsidTr="007F52AB">
        <w:tc>
          <w:tcPr>
            <w:tcW w:w="487" w:type="pct"/>
          </w:tcPr>
          <w:p w:rsidR="000346F3" w:rsidRPr="00C95E4D" w:rsidRDefault="000346F3" w:rsidP="007F52AB">
            <w:pPr>
              <w:widowControl w:val="0"/>
              <w:autoSpaceDE w:val="0"/>
              <w:autoSpaceDN w:val="0"/>
              <w:jc w:val="both"/>
              <w:rPr>
                <w:b/>
                <w:kern w:val="2"/>
                <w:lang w:eastAsia="ko-KR"/>
              </w:rPr>
            </w:pPr>
            <w:r w:rsidRPr="00C95E4D">
              <w:rPr>
                <w:b/>
                <w:kern w:val="2"/>
                <w:lang w:eastAsia="ko-KR"/>
              </w:rPr>
              <w:t xml:space="preserve"> Ежемесячно</w:t>
            </w:r>
          </w:p>
        </w:tc>
        <w:tc>
          <w:tcPr>
            <w:tcW w:w="1510" w:type="pct"/>
          </w:tcPr>
          <w:p w:rsidR="000346F3" w:rsidRPr="00C95E4D" w:rsidRDefault="000346F3" w:rsidP="007F52AB">
            <w:pPr>
              <w:widowControl w:val="0"/>
              <w:autoSpaceDE w:val="0"/>
              <w:autoSpaceDN w:val="0"/>
              <w:jc w:val="both"/>
              <w:rPr>
                <w:b/>
                <w:kern w:val="2"/>
                <w:lang w:eastAsia="ko-KR"/>
              </w:rPr>
            </w:pPr>
            <w:r w:rsidRPr="00C95E4D">
              <w:rPr>
                <w:b/>
                <w:kern w:val="2"/>
                <w:lang w:eastAsia="ko-KR"/>
              </w:rPr>
              <w:t>Виртуальные экскурсии по литературным местам</w:t>
            </w:r>
          </w:p>
        </w:tc>
        <w:tc>
          <w:tcPr>
            <w:tcW w:w="792" w:type="pct"/>
          </w:tcPr>
          <w:p w:rsidR="000346F3" w:rsidRPr="00C95E4D" w:rsidRDefault="000346F3" w:rsidP="007F52AB">
            <w:pPr>
              <w:widowControl w:val="0"/>
              <w:autoSpaceDE w:val="0"/>
              <w:autoSpaceDN w:val="0"/>
              <w:jc w:val="center"/>
              <w:rPr>
                <w:b/>
                <w:kern w:val="2"/>
                <w:lang w:eastAsia="ko-KR"/>
              </w:rPr>
            </w:pPr>
            <w:r w:rsidRPr="00C95E4D">
              <w:rPr>
                <w:b/>
                <w:kern w:val="2"/>
                <w:lang w:eastAsia="ko-KR"/>
              </w:rPr>
              <w:t>Студенты 1 курса</w:t>
            </w:r>
          </w:p>
        </w:tc>
        <w:tc>
          <w:tcPr>
            <w:tcW w:w="647" w:type="pct"/>
          </w:tcPr>
          <w:p w:rsidR="000346F3" w:rsidRPr="00C95E4D" w:rsidRDefault="000346F3" w:rsidP="007F52AB">
            <w:pPr>
              <w:widowControl w:val="0"/>
              <w:autoSpaceDE w:val="0"/>
              <w:autoSpaceDN w:val="0"/>
              <w:jc w:val="center"/>
              <w:rPr>
                <w:b/>
                <w:kern w:val="2"/>
                <w:lang w:eastAsia="ko-KR"/>
              </w:rPr>
            </w:pPr>
            <w:r w:rsidRPr="00C95E4D">
              <w:rPr>
                <w:b/>
                <w:kern w:val="2"/>
                <w:lang w:eastAsia="ko-KR"/>
              </w:rPr>
              <w:t xml:space="preserve">Аудитории </w:t>
            </w:r>
            <w:proofErr w:type="spellStart"/>
            <w:r w:rsidRPr="00C95E4D">
              <w:rPr>
                <w:b/>
                <w:kern w:val="2"/>
                <w:lang w:eastAsia="ko-KR"/>
              </w:rPr>
              <w:t>ЮУрГТК</w:t>
            </w:r>
            <w:proofErr w:type="spellEnd"/>
          </w:p>
        </w:tc>
        <w:tc>
          <w:tcPr>
            <w:tcW w:w="934" w:type="pct"/>
          </w:tcPr>
          <w:p w:rsidR="000346F3" w:rsidRPr="00C95E4D" w:rsidRDefault="000346F3" w:rsidP="007F52AB">
            <w:pPr>
              <w:widowControl w:val="0"/>
              <w:autoSpaceDE w:val="0"/>
              <w:autoSpaceDN w:val="0"/>
              <w:jc w:val="center"/>
              <w:rPr>
                <w:b/>
                <w:kern w:val="2"/>
                <w:lang w:eastAsia="ko-KR"/>
              </w:rPr>
            </w:pPr>
            <w:r w:rsidRPr="00C95E4D">
              <w:rPr>
                <w:b/>
                <w:kern w:val="2"/>
                <w:lang w:eastAsia="ko-KR"/>
              </w:rPr>
              <w:t xml:space="preserve">Преподаватели ПЦК </w:t>
            </w:r>
            <w:proofErr w:type="spellStart"/>
            <w:r w:rsidRPr="00C95E4D">
              <w:rPr>
                <w:b/>
                <w:kern w:val="2"/>
                <w:lang w:eastAsia="ko-KR"/>
              </w:rPr>
              <w:t>РЯиЛ</w:t>
            </w:r>
            <w:proofErr w:type="spellEnd"/>
          </w:p>
        </w:tc>
        <w:tc>
          <w:tcPr>
            <w:tcW w:w="630" w:type="pct"/>
          </w:tcPr>
          <w:p w:rsidR="000346F3" w:rsidRPr="00C95E4D" w:rsidRDefault="000346F3" w:rsidP="007F52AB">
            <w:pPr>
              <w:widowControl w:val="0"/>
              <w:autoSpaceDE w:val="0"/>
              <w:autoSpaceDN w:val="0"/>
              <w:jc w:val="center"/>
              <w:rPr>
                <w:b/>
                <w:kern w:val="2"/>
                <w:lang w:eastAsia="ko-KR"/>
              </w:rPr>
            </w:pPr>
            <w:r>
              <w:rPr>
                <w:b/>
                <w:kern w:val="2"/>
                <w:lang w:eastAsia="ko-KR"/>
              </w:rPr>
              <w:t xml:space="preserve">ЛР1, </w:t>
            </w:r>
            <w:r w:rsidRPr="00C95E4D">
              <w:rPr>
                <w:b/>
                <w:kern w:val="2"/>
                <w:lang w:eastAsia="ko-KR"/>
              </w:rPr>
              <w:t>ЛР9</w:t>
            </w:r>
          </w:p>
        </w:tc>
      </w:tr>
      <w:tr w:rsidR="000346F3" w:rsidRPr="00C95E4D" w:rsidTr="007F52AB">
        <w:tc>
          <w:tcPr>
            <w:tcW w:w="487" w:type="pct"/>
          </w:tcPr>
          <w:p w:rsidR="000346F3" w:rsidRPr="00C95E4D" w:rsidRDefault="000346F3" w:rsidP="007F52AB">
            <w:pPr>
              <w:widowControl w:val="0"/>
              <w:autoSpaceDE w:val="0"/>
              <w:autoSpaceDN w:val="0"/>
              <w:jc w:val="both"/>
              <w:rPr>
                <w:b/>
                <w:bCs/>
                <w:kern w:val="2"/>
                <w:lang w:eastAsia="ko-KR"/>
              </w:rPr>
            </w:pPr>
            <w:r w:rsidRPr="00C95E4D">
              <w:rPr>
                <w:b/>
                <w:bCs/>
                <w:kern w:val="2"/>
                <w:lang w:eastAsia="ko-KR"/>
              </w:rPr>
              <w:t xml:space="preserve"> В течение года</w:t>
            </w:r>
          </w:p>
        </w:tc>
        <w:tc>
          <w:tcPr>
            <w:tcW w:w="1510" w:type="pct"/>
          </w:tcPr>
          <w:p w:rsidR="000346F3" w:rsidRPr="00C95E4D" w:rsidRDefault="000346F3" w:rsidP="007F52AB">
            <w:pPr>
              <w:widowControl w:val="0"/>
              <w:autoSpaceDE w:val="0"/>
              <w:autoSpaceDN w:val="0"/>
              <w:jc w:val="both"/>
              <w:rPr>
                <w:b/>
                <w:bCs/>
                <w:kern w:val="2"/>
                <w:lang w:eastAsia="ko-KR"/>
              </w:rPr>
            </w:pPr>
            <w:r w:rsidRPr="00C95E4D">
              <w:rPr>
                <w:b/>
                <w:bCs/>
                <w:kern w:val="2"/>
                <w:lang w:eastAsia="ko-KR"/>
              </w:rPr>
              <w:t xml:space="preserve">Конкурсы творческих работ </w:t>
            </w:r>
          </w:p>
        </w:tc>
        <w:tc>
          <w:tcPr>
            <w:tcW w:w="792" w:type="pct"/>
          </w:tcPr>
          <w:p w:rsidR="000346F3" w:rsidRPr="00C95E4D" w:rsidRDefault="000346F3" w:rsidP="007F52AB">
            <w:pPr>
              <w:widowControl w:val="0"/>
              <w:autoSpaceDE w:val="0"/>
              <w:autoSpaceDN w:val="0"/>
              <w:jc w:val="both"/>
              <w:rPr>
                <w:kern w:val="2"/>
                <w:lang w:eastAsia="ko-KR"/>
              </w:rPr>
            </w:pPr>
            <w:r w:rsidRPr="00C95E4D">
              <w:rPr>
                <w:b/>
                <w:kern w:val="2"/>
                <w:lang w:eastAsia="ko-KR"/>
              </w:rPr>
              <w:t>Студенты 1 курса</w:t>
            </w:r>
          </w:p>
        </w:tc>
        <w:tc>
          <w:tcPr>
            <w:tcW w:w="647" w:type="pct"/>
          </w:tcPr>
          <w:p w:rsidR="000346F3" w:rsidRPr="00C95E4D" w:rsidRDefault="000346F3" w:rsidP="007F52AB">
            <w:pPr>
              <w:widowControl w:val="0"/>
              <w:autoSpaceDE w:val="0"/>
              <w:autoSpaceDN w:val="0"/>
              <w:jc w:val="both"/>
              <w:rPr>
                <w:kern w:val="2"/>
                <w:lang w:eastAsia="ko-KR"/>
              </w:rPr>
            </w:pPr>
            <w:proofErr w:type="spellStart"/>
            <w:r w:rsidRPr="00C95E4D">
              <w:rPr>
                <w:b/>
                <w:kern w:val="2"/>
                <w:lang w:eastAsia="ko-KR"/>
              </w:rPr>
              <w:t>ЮУрГТК</w:t>
            </w:r>
            <w:proofErr w:type="spellEnd"/>
          </w:p>
        </w:tc>
        <w:tc>
          <w:tcPr>
            <w:tcW w:w="934" w:type="pct"/>
          </w:tcPr>
          <w:p w:rsidR="000346F3" w:rsidRPr="00C95E4D" w:rsidRDefault="000346F3" w:rsidP="007F52AB">
            <w:pPr>
              <w:widowControl w:val="0"/>
              <w:autoSpaceDE w:val="0"/>
              <w:autoSpaceDN w:val="0"/>
              <w:jc w:val="both"/>
              <w:rPr>
                <w:kern w:val="2"/>
                <w:lang w:eastAsia="ko-KR"/>
              </w:rPr>
            </w:pPr>
            <w:r w:rsidRPr="00C95E4D">
              <w:rPr>
                <w:b/>
                <w:kern w:val="2"/>
                <w:lang w:eastAsia="ko-KR"/>
              </w:rPr>
              <w:t xml:space="preserve">Преподаватели ПЦК </w:t>
            </w:r>
            <w:proofErr w:type="spellStart"/>
            <w:r w:rsidRPr="00C95E4D">
              <w:rPr>
                <w:b/>
                <w:kern w:val="2"/>
                <w:lang w:eastAsia="ko-KR"/>
              </w:rPr>
              <w:t>РЯиЛ</w:t>
            </w:r>
            <w:proofErr w:type="spellEnd"/>
          </w:p>
        </w:tc>
        <w:tc>
          <w:tcPr>
            <w:tcW w:w="630" w:type="pct"/>
          </w:tcPr>
          <w:p w:rsidR="000346F3" w:rsidRPr="00B350A8" w:rsidRDefault="000346F3" w:rsidP="007F52AB">
            <w:pPr>
              <w:widowControl w:val="0"/>
              <w:autoSpaceDE w:val="0"/>
              <w:autoSpaceDN w:val="0"/>
              <w:jc w:val="both"/>
              <w:rPr>
                <w:b/>
                <w:kern w:val="2"/>
                <w:lang w:eastAsia="ko-KR"/>
              </w:rPr>
            </w:pPr>
            <w:r w:rsidRPr="00B350A8">
              <w:rPr>
                <w:b/>
                <w:kern w:val="2"/>
                <w:lang w:eastAsia="ko-KR"/>
              </w:rPr>
              <w:t>ЛР 01</w:t>
            </w:r>
          </w:p>
          <w:p w:rsidR="000346F3" w:rsidRPr="00B350A8" w:rsidRDefault="000346F3" w:rsidP="007F52AB">
            <w:pPr>
              <w:widowControl w:val="0"/>
              <w:autoSpaceDE w:val="0"/>
              <w:autoSpaceDN w:val="0"/>
              <w:jc w:val="both"/>
              <w:rPr>
                <w:b/>
                <w:kern w:val="2"/>
                <w:lang w:eastAsia="ko-KR"/>
              </w:rPr>
            </w:pPr>
            <w:r w:rsidRPr="00B350A8">
              <w:rPr>
                <w:b/>
                <w:kern w:val="2"/>
                <w:lang w:eastAsia="ko-KR"/>
              </w:rPr>
              <w:t>ЛР 04</w:t>
            </w:r>
          </w:p>
          <w:p w:rsidR="000346F3" w:rsidRPr="00B350A8" w:rsidRDefault="000346F3" w:rsidP="007F52AB">
            <w:pPr>
              <w:widowControl w:val="0"/>
              <w:autoSpaceDE w:val="0"/>
              <w:autoSpaceDN w:val="0"/>
              <w:jc w:val="both"/>
              <w:rPr>
                <w:b/>
                <w:kern w:val="2"/>
                <w:lang w:eastAsia="ko-KR"/>
              </w:rPr>
            </w:pPr>
            <w:r w:rsidRPr="00B350A8">
              <w:rPr>
                <w:b/>
                <w:kern w:val="2"/>
                <w:lang w:eastAsia="ko-KR"/>
              </w:rPr>
              <w:t>ЛР 06</w:t>
            </w:r>
          </w:p>
          <w:p w:rsidR="000346F3" w:rsidRPr="00B350A8" w:rsidRDefault="000346F3" w:rsidP="007F52AB">
            <w:pPr>
              <w:widowControl w:val="0"/>
              <w:autoSpaceDE w:val="0"/>
              <w:autoSpaceDN w:val="0"/>
              <w:jc w:val="both"/>
              <w:rPr>
                <w:b/>
                <w:kern w:val="2"/>
                <w:lang w:eastAsia="ko-KR"/>
              </w:rPr>
            </w:pPr>
            <w:r w:rsidRPr="00B350A8">
              <w:rPr>
                <w:b/>
                <w:kern w:val="2"/>
                <w:lang w:eastAsia="ko-KR"/>
              </w:rPr>
              <w:t>ЛР 07</w:t>
            </w:r>
          </w:p>
          <w:p w:rsidR="000346F3" w:rsidRPr="00A9522C" w:rsidRDefault="000346F3" w:rsidP="007F52AB">
            <w:pPr>
              <w:widowControl w:val="0"/>
              <w:autoSpaceDE w:val="0"/>
              <w:autoSpaceDN w:val="0"/>
              <w:jc w:val="both"/>
              <w:rPr>
                <w:b/>
                <w:kern w:val="2"/>
                <w:lang w:eastAsia="ko-KR"/>
              </w:rPr>
            </w:pPr>
            <w:r>
              <w:rPr>
                <w:b/>
                <w:kern w:val="2"/>
                <w:lang w:eastAsia="ko-KR"/>
              </w:rPr>
              <w:t>ЛР 09</w:t>
            </w:r>
          </w:p>
        </w:tc>
      </w:tr>
      <w:tr w:rsidR="000346F3" w:rsidRPr="00C95E4D" w:rsidTr="007F52AB">
        <w:tc>
          <w:tcPr>
            <w:tcW w:w="487" w:type="pct"/>
          </w:tcPr>
          <w:p w:rsidR="000346F3" w:rsidRPr="00C95E4D" w:rsidRDefault="000346F3" w:rsidP="007F52AB">
            <w:pPr>
              <w:widowControl w:val="0"/>
              <w:autoSpaceDE w:val="0"/>
              <w:autoSpaceDN w:val="0"/>
              <w:jc w:val="both"/>
              <w:rPr>
                <w:b/>
                <w:bCs/>
                <w:kern w:val="2"/>
                <w:lang w:eastAsia="ko-KR"/>
              </w:rPr>
            </w:pPr>
            <w:r>
              <w:rPr>
                <w:b/>
                <w:bCs/>
                <w:kern w:val="2"/>
                <w:lang w:eastAsia="ko-KR"/>
              </w:rPr>
              <w:t>1 семестр</w:t>
            </w:r>
          </w:p>
          <w:p w:rsidR="000346F3" w:rsidRPr="00C95E4D" w:rsidRDefault="000346F3" w:rsidP="007F52AB">
            <w:pPr>
              <w:widowControl w:val="0"/>
              <w:autoSpaceDE w:val="0"/>
              <w:autoSpaceDN w:val="0"/>
              <w:jc w:val="both"/>
              <w:rPr>
                <w:b/>
                <w:bCs/>
                <w:kern w:val="2"/>
                <w:lang w:eastAsia="ko-KR"/>
              </w:rPr>
            </w:pPr>
          </w:p>
        </w:tc>
        <w:tc>
          <w:tcPr>
            <w:tcW w:w="1510" w:type="pct"/>
          </w:tcPr>
          <w:p w:rsidR="000346F3" w:rsidRPr="00C95E4D" w:rsidRDefault="000346F3" w:rsidP="007F52AB">
            <w:pPr>
              <w:widowControl w:val="0"/>
              <w:autoSpaceDE w:val="0"/>
              <w:autoSpaceDN w:val="0"/>
              <w:jc w:val="both"/>
              <w:rPr>
                <w:b/>
                <w:bCs/>
                <w:kern w:val="2"/>
                <w:lang w:eastAsia="ko-KR"/>
              </w:rPr>
            </w:pPr>
            <w:r w:rsidRPr="00C95E4D">
              <w:rPr>
                <w:b/>
                <w:bCs/>
                <w:kern w:val="2"/>
                <w:lang w:eastAsia="ko-KR"/>
              </w:rPr>
              <w:t xml:space="preserve">Конкурс чтецов  </w:t>
            </w:r>
          </w:p>
          <w:p w:rsidR="000346F3" w:rsidRPr="00C95E4D" w:rsidRDefault="000346F3" w:rsidP="007F52AB">
            <w:pPr>
              <w:widowControl w:val="0"/>
              <w:autoSpaceDE w:val="0"/>
              <w:autoSpaceDN w:val="0"/>
              <w:jc w:val="both"/>
              <w:rPr>
                <w:b/>
                <w:bCs/>
                <w:kern w:val="2"/>
                <w:lang w:eastAsia="ko-KR"/>
              </w:rPr>
            </w:pPr>
            <w:r w:rsidRPr="00C95E4D">
              <w:rPr>
                <w:b/>
                <w:bCs/>
                <w:kern w:val="2"/>
                <w:lang w:eastAsia="ko-KR"/>
              </w:rPr>
              <w:t>«О времени и о себе»</w:t>
            </w:r>
          </w:p>
        </w:tc>
        <w:tc>
          <w:tcPr>
            <w:tcW w:w="792" w:type="pct"/>
          </w:tcPr>
          <w:p w:rsidR="000346F3" w:rsidRPr="00C95E4D" w:rsidRDefault="000346F3" w:rsidP="007F52AB">
            <w:pPr>
              <w:widowControl w:val="0"/>
              <w:autoSpaceDE w:val="0"/>
              <w:autoSpaceDN w:val="0"/>
              <w:jc w:val="both"/>
              <w:rPr>
                <w:kern w:val="2"/>
                <w:lang w:eastAsia="ko-KR"/>
              </w:rPr>
            </w:pPr>
            <w:r w:rsidRPr="00C95E4D">
              <w:rPr>
                <w:b/>
                <w:kern w:val="2"/>
                <w:lang w:eastAsia="ko-KR"/>
              </w:rPr>
              <w:t>Студенты 1 курса</w:t>
            </w:r>
          </w:p>
        </w:tc>
        <w:tc>
          <w:tcPr>
            <w:tcW w:w="647" w:type="pct"/>
          </w:tcPr>
          <w:p w:rsidR="000346F3" w:rsidRPr="00C95E4D" w:rsidRDefault="000346F3" w:rsidP="007F52AB">
            <w:pPr>
              <w:widowControl w:val="0"/>
              <w:autoSpaceDE w:val="0"/>
              <w:autoSpaceDN w:val="0"/>
              <w:jc w:val="both"/>
              <w:rPr>
                <w:b/>
                <w:kern w:val="2"/>
                <w:lang w:eastAsia="ko-KR"/>
              </w:rPr>
            </w:pPr>
            <w:r w:rsidRPr="00C95E4D">
              <w:rPr>
                <w:b/>
                <w:kern w:val="2"/>
                <w:lang w:eastAsia="ko-KR"/>
              </w:rPr>
              <w:t>Читальный зал МНК</w:t>
            </w:r>
          </w:p>
        </w:tc>
        <w:tc>
          <w:tcPr>
            <w:tcW w:w="934" w:type="pct"/>
          </w:tcPr>
          <w:p w:rsidR="000346F3" w:rsidRPr="00C95E4D" w:rsidRDefault="000346F3" w:rsidP="007F52AB">
            <w:pPr>
              <w:widowControl w:val="0"/>
              <w:autoSpaceDE w:val="0"/>
              <w:autoSpaceDN w:val="0"/>
              <w:jc w:val="both"/>
              <w:rPr>
                <w:b/>
                <w:kern w:val="2"/>
                <w:lang w:eastAsia="ko-KR"/>
              </w:rPr>
            </w:pPr>
            <w:r w:rsidRPr="00C95E4D">
              <w:rPr>
                <w:b/>
                <w:kern w:val="2"/>
                <w:lang w:eastAsia="ko-KR"/>
              </w:rPr>
              <w:t xml:space="preserve">Преподаватели ПЦК </w:t>
            </w:r>
            <w:proofErr w:type="spellStart"/>
            <w:r w:rsidRPr="00C95E4D">
              <w:rPr>
                <w:b/>
                <w:kern w:val="2"/>
                <w:lang w:eastAsia="ko-KR"/>
              </w:rPr>
              <w:t>РЯиЛ</w:t>
            </w:r>
            <w:proofErr w:type="spellEnd"/>
          </w:p>
        </w:tc>
        <w:tc>
          <w:tcPr>
            <w:tcW w:w="630" w:type="pct"/>
          </w:tcPr>
          <w:p w:rsidR="000346F3" w:rsidRPr="00C95E4D" w:rsidRDefault="000346F3" w:rsidP="007F52AB">
            <w:pPr>
              <w:widowControl w:val="0"/>
              <w:autoSpaceDE w:val="0"/>
              <w:autoSpaceDN w:val="0"/>
              <w:jc w:val="both"/>
              <w:rPr>
                <w:b/>
                <w:kern w:val="2"/>
                <w:lang w:eastAsia="ko-KR"/>
              </w:rPr>
            </w:pPr>
            <w:r w:rsidRPr="00C95E4D">
              <w:rPr>
                <w:b/>
                <w:kern w:val="2"/>
                <w:lang w:eastAsia="ko-KR"/>
              </w:rPr>
              <w:t>ЛР</w:t>
            </w:r>
            <w:r>
              <w:rPr>
                <w:b/>
                <w:kern w:val="2"/>
                <w:lang w:eastAsia="ko-KR"/>
              </w:rPr>
              <w:t xml:space="preserve"> 01, ЛР 07</w:t>
            </w:r>
          </w:p>
        </w:tc>
      </w:tr>
      <w:tr w:rsidR="000346F3" w:rsidRPr="00C95E4D" w:rsidTr="007F52AB">
        <w:tc>
          <w:tcPr>
            <w:tcW w:w="487" w:type="pct"/>
          </w:tcPr>
          <w:p w:rsidR="000346F3" w:rsidRPr="00C95E4D" w:rsidRDefault="000346F3" w:rsidP="007F52AB">
            <w:pPr>
              <w:widowControl w:val="0"/>
              <w:autoSpaceDE w:val="0"/>
              <w:autoSpaceDN w:val="0"/>
              <w:jc w:val="both"/>
              <w:rPr>
                <w:b/>
                <w:bCs/>
                <w:kern w:val="2"/>
                <w:lang w:eastAsia="ko-KR"/>
              </w:rPr>
            </w:pPr>
            <w:r w:rsidRPr="00C95E4D">
              <w:rPr>
                <w:b/>
                <w:bCs/>
                <w:kern w:val="2"/>
                <w:lang w:eastAsia="ko-KR"/>
              </w:rPr>
              <w:t xml:space="preserve"> Ноябрь</w:t>
            </w:r>
          </w:p>
          <w:p w:rsidR="000346F3" w:rsidRPr="00C95E4D" w:rsidRDefault="000346F3" w:rsidP="007F52AB">
            <w:pPr>
              <w:widowControl w:val="0"/>
              <w:autoSpaceDE w:val="0"/>
              <w:autoSpaceDN w:val="0"/>
              <w:jc w:val="both"/>
              <w:rPr>
                <w:b/>
                <w:bCs/>
                <w:kern w:val="2"/>
                <w:lang w:eastAsia="ko-KR"/>
              </w:rPr>
            </w:pPr>
          </w:p>
        </w:tc>
        <w:tc>
          <w:tcPr>
            <w:tcW w:w="1510" w:type="pct"/>
          </w:tcPr>
          <w:p w:rsidR="000346F3" w:rsidRPr="00C95E4D" w:rsidRDefault="000346F3" w:rsidP="007F52AB">
            <w:pPr>
              <w:widowControl w:val="0"/>
              <w:autoSpaceDE w:val="0"/>
              <w:autoSpaceDN w:val="0"/>
              <w:jc w:val="both"/>
              <w:rPr>
                <w:b/>
                <w:bCs/>
                <w:kern w:val="2"/>
                <w:lang w:eastAsia="ko-KR"/>
              </w:rPr>
            </w:pPr>
            <w:r w:rsidRPr="00C95E4D">
              <w:rPr>
                <w:b/>
                <w:bCs/>
                <w:kern w:val="2"/>
                <w:lang w:eastAsia="ko-KR"/>
              </w:rPr>
              <w:t>Конкурс молодых ораторов «Златоуст»</w:t>
            </w:r>
          </w:p>
        </w:tc>
        <w:tc>
          <w:tcPr>
            <w:tcW w:w="792" w:type="pct"/>
          </w:tcPr>
          <w:p w:rsidR="000346F3" w:rsidRPr="00C95E4D" w:rsidRDefault="000346F3" w:rsidP="007F52AB">
            <w:pPr>
              <w:widowControl w:val="0"/>
              <w:autoSpaceDE w:val="0"/>
              <w:autoSpaceDN w:val="0"/>
              <w:jc w:val="both"/>
              <w:rPr>
                <w:b/>
                <w:kern w:val="2"/>
                <w:lang w:eastAsia="ko-KR"/>
              </w:rPr>
            </w:pPr>
            <w:r w:rsidRPr="00C95E4D">
              <w:rPr>
                <w:b/>
                <w:kern w:val="2"/>
                <w:lang w:eastAsia="ko-KR"/>
              </w:rPr>
              <w:t>Студенты 1 курса</w:t>
            </w:r>
          </w:p>
        </w:tc>
        <w:tc>
          <w:tcPr>
            <w:tcW w:w="647" w:type="pct"/>
          </w:tcPr>
          <w:p w:rsidR="000346F3" w:rsidRPr="00C95E4D" w:rsidRDefault="000346F3" w:rsidP="007F52AB">
            <w:pPr>
              <w:widowControl w:val="0"/>
              <w:autoSpaceDE w:val="0"/>
              <w:autoSpaceDN w:val="0"/>
              <w:jc w:val="both"/>
              <w:rPr>
                <w:b/>
                <w:kern w:val="2"/>
                <w:lang w:eastAsia="ko-KR"/>
              </w:rPr>
            </w:pPr>
            <w:r w:rsidRPr="00C95E4D">
              <w:rPr>
                <w:b/>
                <w:kern w:val="2"/>
                <w:lang w:eastAsia="ko-KR"/>
              </w:rPr>
              <w:t>Читальный зал МНК</w:t>
            </w:r>
          </w:p>
        </w:tc>
        <w:tc>
          <w:tcPr>
            <w:tcW w:w="934" w:type="pct"/>
          </w:tcPr>
          <w:p w:rsidR="000346F3" w:rsidRPr="00C95E4D" w:rsidRDefault="000346F3" w:rsidP="007F52AB">
            <w:pPr>
              <w:widowControl w:val="0"/>
              <w:autoSpaceDE w:val="0"/>
              <w:autoSpaceDN w:val="0"/>
              <w:jc w:val="both"/>
              <w:rPr>
                <w:b/>
                <w:kern w:val="2"/>
                <w:lang w:eastAsia="ko-KR"/>
              </w:rPr>
            </w:pPr>
            <w:r w:rsidRPr="00C95E4D">
              <w:rPr>
                <w:b/>
                <w:kern w:val="2"/>
                <w:lang w:eastAsia="ko-KR"/>
              </w:rPr>
              <w:t xml:space="preserve">Преподаватели ПЦК </w:t>
            </w:r>
            <w:proofErr w:type="spellStart"/>
            <w:r w:rsidRPr="00C95E4D">
              <w:rPr>
                <w:b/>
                <w:kern w:val="2"/>
                <w:lang w:eastAsia="ko-KR"/>
              </w:rPr>
              <w:t>РЯиЛ</w:t>
            </w:r>
            <w:proofErr w:type="spellEnd"/>
          </w:p>
        </w:tc>
        <w:tc>
          <w:tcPr>
            <w:tcW w:w="630" w:type="pct"/>
          </w:tcPr>
          <w:p w:rsidR="000346F3" w:rsidRPr="00C95E4D" w:rsidRDefault="000346F3" w:rsidP="007F52AB">
            <w:pPr>
              <w:widowControl w:val="0"/>
              <w:autoSpaceDE w:val="0"/>
              <w:autoSpaceDN w:val="0"/>
              <w:jc w:val="both"/>
              <w:rPr>
                <w:b/>
                <w:kern w:val="2"/>
                <w:lang w:eastAsia="ko-KR"/>
              </w:rPr>
            </w:pPr>
            <w:r w:rsidRPr="00C95E4D">
              <w:rPr>
                <w:b/>
                <w:kern w:val="2"/>
                <w:lang w:eastAsia="ko-KR"/>
              </w:rPr>
              <w:t>ЛР</w:t>
            </w:r>
            <w:r>
              <w:rPr>
                <w:b/>
                <w:kern w:val="2"/>
                <w:lang w:eastAsia="ko-KR"/>
              </w:rPr>
              <w:t xml:space="preserve"> 01</w:t>
            </w:r>
            <w:r w:rsidRPr="00C95E4D">
              <w:rPr>
                <w:b/>
                <w:kern w:val="2"/>
                <w:lang w:eastAsia="ko-KR"/>
              </w:rPr>
              <w:t>, ЛР</w:t>
            </w:r>
            <w:r>
              <w:rPr>
                <w:b/>
                <w:kern w:val="2"/>
                <w:lang w:eastAsia="ko-KR"/>
              </w:rPr>
              <w:t xml:space="preserve"> 07</w:t>
            </w:r>
          </w:p>
        </w:tc>
      </w:tr>
      <w:tr w:rsidR="000346F3" w:rsidRPr="00C95E4D" w:rsidTr="007F52AB">
        <w:tc>
          <w:tcPr>
            <w:tcW w:w="487" w:type="pct"/>
          </w:tcPr>
          <w:p w:rsidR="000346F3" w:rsidRPr="00C95E4D" w:rsidRDefault="000346F3" w:rsidP="007F52AB">
            <w:pPr>
              <w:widowControl w:val="0"/>
              <w:autoSpaceDE w:val="0"/>
              <w:autoSpaceDN w:val="0"/>
              <w:jc w:val="both"/>
              <w:rPr>
                <w:b/>
                <w:bCs/>
                <w:kern w:val="2"/>
                <w:lang w:eastAsia="ko-KR"/>
              </w:rPr>
            </w:pPr>
            <w:r w:rsidRPr="00C95E4D">
              <w:rPr>
                <w:b/>
                <w:bCs/>
                <w:kern w:val="2"/>
                <w:lang w:eastAsia="ko-KR"/>
              </w:rPr>
              <w:t>В течение года</w:t>
            </w:r>
          </w:p>
        </w:tc>
        <w:tc>
          <w:tcPr>
            <w:tcW w:w="1510" w:type="pct"/>
          </w:tcPr>
          <w:p w:rsidR="000346F3" w:rsidRPr="00C95E4D" w:rsidRDefault="000346F3" w:rsidP="007F52AB">
            <w:pPr>
              <w:widowControl w:val="0"/>
              <w:autoSpaceDE w:val="0"/>
              <w:autoSpaceDN w:val="0"/>
              <w:jc w:val="both"/>
              <w:rPr>
                <w:b/>
                <w:bCs/>
                <w:kern w:val="2"/>
                <w:lang w:eastAsia="ko-KR"/>
              </w:rPr>
            </w:pPr>
            <w:r w:rsidRPr="00C95E4D">
              <w:rPr>
                <w:b/>
                <w:bCs/>
                <w:kern w:val="2"/>
                <w:lang w:eastAsia="ko-KR"/>
              </w:rPr>
              <w:t xml:space="preserve">Встречи с писателями-земляками </w:t>
            </w:r>
          </w:p>
          <w:p w:rsidR="000346F3" w:rsidRPr="00C95E4D" w:rsidRDefault="000346F3" w:rsidP="007F52AB">
            <w:pPr>
              <w:widowControl w:val="0"/>
              <w:autoSpaceDE w:val="0"/>
              <w:autoSpaceDN w:val="0"/>
              <w:jc w:val="both"/>
              <w:rPr>
                <w:b/>
                <w:bCs/>
                <w:kern w:val="2"/>
                <w:lang w:eastAsia="ko-KR"/>
              </w:rPr>
            </w:pPr>
            <w:r w:rsidRPr="00C95E4D">
              <w:rPr>
                <w:b/>
                <w:bCs/>
                <w:kern w:val="2"/>
                <w:lang w:eastAsia="ko-KR"/>
              </w:rPr>
              <w:t>«Мы живем на Урале»</w:t>
            </w:r>
          </w:p>
        </w:tc>
        <w:tc>
          <w:tcPr>
            <w:tcW w:w="792" w:type="pct"/>
          </w:tcPr>
          <w:p w:rsidR="000346F3" w:rsidRPr="00C95E4D" w:rsidRDefault="000346F3" w:rsidP="007F52AB">
            <w:pPr>
              <w:widowControl w:val="0"/>
              <w:autoSpaceDE w:val="0"/>
              <w:autoSpaceDN w:val="0"/>
              <w:jc w:val="both"/>
              <w:rPr>
                <w:kern w:val="2"/>
                <w:lang w:eastAsia="ko-KR"/>
              </w:rPr>
            </w:pPr>
            <w:r w:rsidRPr="00C95E4D">
              <w:rPr>
                <w:b/>
                <w:kern w:val="2"/>
                <w:lang w:eastAsia="ko-KR"/>
              </w:rPr>
              <w:t>Студенты 1 курса</w:t>
            </w:r>
          </w:p>
        </w:tc>
        <w:tc>
          <w:tcPr>
            <w:tcW w:w="647" w:type="pct"/>
          </w:tcPr>
          <w:p w:rsidR="000346F3" w:rsidRPr="00C95E4D" w:rsidRDefault="000346F3" w:rsidP="007F52AB">
            <w:pPr>
              <w:widowControl w:val="0"/>
              <w:autoSpaceDE w:val="0"/>
              <w:autoSpaceDN w:val="0"/>
              <w:jc w:val="both"/>
              <w:rPr>
                <w:b/>
                <w:kern w:val="2"/>
                <w:lang w:eastAsia="ko-KR"/>
              </w:rPr>
            </w:pPr>
            <w:r w:rsidRPr="00C95E4D">
              <w:rPr>
                <w:b/>
                <w:kern w:val="2"/>
                <w:lang w:eastAsia="ko-KR"/>
              </w:rPr>
              <w:t>Читальный зал МНК</w:t>
            </w:r>
          </w:p>
        </w:tc>
        <w:tc>
          <w:tcPr>
            <w:tcW w:w="934" w:type="pct"/>
          </w:tcPr>
          <w:p w:rsidR="000346F3" w:rsidRPr="00C95E4D" w:rsidRDefault="000346F3" w:rsidP="007F52AB">
            <w:pPr>
              <w:widowControl w:val="0"/>
              <w:autoSpaceDE w:val="0"/>
              <w:autoSpaceDN w:val="0"/>
              <w:jc w:val="both"/>
              <w:rPr>
                <w:b/>
                <w:kern w:val="2"/>
                <w:lang w:eastAsia="ko-KR"/>
              </w:rPr>
            </w:pPr>
            <w:r w:rsidRPr="00C95E4D">
              <w:rPr>
                <w:b/>
                <w:kern w:val="2"/>
                <w:lang w:eastAsia="ko-KR"/>
              </w:rPr>
              <w:t xml:space="preserve">Преподаватели ПЦК </w:t>
            </w:r>
            <w:proofErr w:type="spellStart"/>
            <w:r w:rsidRPr="00C95E4D">
              <w:rPr>
                <w:b/>
                <w:kern w:val="2"/>
                <w:lang w:eastAsia="ko-KR"/>
              </w:rPr>
              <w:t>РЯиЛ</w:t>
            </w:r>
            <w:proofErr w:type="spellEnd"/>
          </w:p>
        </w:tc>
        <w:tc>
          <w:tcPr>
            <w:tcW w:w="630" w:type="pct"/>
          </w:tcPr>
          <w:p w:rsidR="000346F3" w:rsidRPr="00C53BE8" w:rsidRDefault="000346F3" w:rsidP="007F52AB">
            <w:pPr>
              <w:widowControl w:val="0"/>
              <w:autoSpaceDE w:val="0"/>
              <w:autoSpaceDN w:val="0"/>
              <w:jc w:val="both"/>
              <w:rPr>
                <w:b/>
                <w:kern w:val="2"/>
                <w:lang w:eastAsia="ko-KR"/>
              </w:rPr>
            </w:pPr>
            <w:r w:rsidRPr="00C53BE8">
              <w:rPr>
                <w:b/>
                <w:kern w:val="2"/>
                <w:lang w:eastAsia="ko-KR"/>
              </w:rPr>
              <w:t>ЛР 01</w:t>
            </w:r>
          </w:p>
          <w:p w:rsidR="000346F3" w:rsidRPr="00C53BE8" w:rsidRDefault="000346F3" w:rsidP="007F52AB">
            <w:pPr>
              <w:widowControl w:val="0"/>
              <w:autoSpaceDE w:val="0"/>
              <w:autoSpaceDN w:val="0"/>
              <w:jc w:val="both"/>
              <w:rPr>
                <w:b/>
                <w:kern w:val="2"/>
                <w:lang w:eastAsia="ko-KR"/>
              </w:rPr>
            </w:pPr>
            <w:r w:rsidRPr="00C53BE8">
              <w:rPr>
                <w:b/>
                <w:kern w:val="2"/>
                <w:lang w:eastAsia="ko-KR"/>
              </w:rPr>
              <w:t>ЛР 04</w:t>
            </w:r>
          </w:p>
          <w:p w:rsidR="000346F3" w:rsidRPr="00C95E4D" w:rsidRDefault="000346F3" w:rsidP="007F52AB">
            <w:pPr>
              <w:widowControl w:val="0"/>
              <w:autoSpaceDE w:val="0"/>
              <w:autoSpaceDN w:val="0"/>
              <w:jc w:val="both"/>
              <w:rPr>
                <w:b/>
                <w:kern w:val="2"/>
                <w:lang w:eastAsia="ko-KR"/>
              </w:rPr>
            </w:pPr>
            <w:r w:rsidRPr="00C53BE8">
              <w:rPr>
                <w:b/>
                <w:kern w:val="2"/>
                <w:lang w:eastAsia="ko-KR"/>
              </w:rPr>
              <w:t>ЛР 06</w:t>
            </w:r>
          </w:p>
        </w:tc>
      </w:tr>
      <w:tr w:rsidR="000346F3" w:rsidRPr="00C95E4D" w:rsidTr="007F52AB">
        <w:tc>
          <w:tcPr>
            <w:tcW w:w="487" w:type="pct"/>
          </w:tcPr>
          <w:p w:rsidR="000346F3" w:rsidRPr="00C95E4D" w:rsidRDefault="000346F3" w:rsidP="007F52AB">
            <w:pPr>
              <w:widowControl w:val="0"/>
              <w:autoSpaceDE w:val="0"/>
              <w:autoSpaceDN w:val="0"/>
              <w:jc w:val="both"/>
              <w:rPr>
                <w:b/>
                <w:bCs/>
                <w:kern w:val="2"/>
                <w:lang w:eastAsia="ko-KR"/>
              </w:rPr>
            </w:pPr>
            <w:r>
              <w:rPr>
                <w:b/>
                <w:bCs/>
                <w:kern w:val="2"/>
                <w:lang w:eastAsia="ko-KR"/>
              </w:rPr>
              <w:t xml:space="preserve"> Декабрь </w:t>
            </w:r>
          </w:p>
        </w:tc>
        <w:tc>
          <w:tcPr>
            <w:tcW w:w="1510" w:type="pct"/>
          </w:tcPr>
          <w:p w:rsidR="000346F3" w:rsidRPr="00C95E4D" w:rsidRDefault="000346F3" w:rsidP="007F52AB">
            <w:pPr>
              <w:widowControl w:val="0"/>
              <w:autoSpaceDE w:val="0"/>
              <w:autoSpaceDN w:val="0"/>
              <w:jc w:val="both"/>
              <w:rPr>
                <w:b/>
                <w:bCs/>
                <w:kern w:val="2"/>
                <w:lang w:eastAsia="ko-KR"/>
              </w:rPr>
            </w:pPr>
            <w:r w:rsidRPr="00C95E4D">
              <w:rPr>
                <w:b/>
                <w:bCs/>
                <w:kern w:val="2"/>
                <w:lang w:eastAsia="ko-KR"/>
              </w:rPr>
              <w:t>Предметная олимпиада по дисциплинам: русский язык и литература</w:t>
            </w:r>
          </w:p>
        </w:tc>
        <w:tc>
          <w:tcPr>
            <w:tcW w:w="792" w:type="pct"/>
          </w:tcPr>
          <w:p w:rsidR="000346F3" w:rsidRPr="00C95E4D" w:rsidRDefault="000346F3" w:rsidP="007F52AB">
            <w:pPr>
              <w:widowControl w:val="0"/>
              <w:autoSpaceDE w:val="0"/>
              <w:autoSpaceDN w:val="0"/>
              <w:jc w:val="both"/>
              <w:rPr>
                <w:kern w:val="2"/>
                <w:lang w:eastAsia="ko-KR"/>
              </w:rPr>
            </w:pPr>
            <w:r w:rsidRPr="00C95E4D">
              <w:rPr>
                <w:b/>
                <w:kern w:val="2"/>
                <w:lang w:eastAsia="ko-KR"/>
              </w:rPr>
              <w:t>Студенты 1 курса</w:t>
            </w:r>
          </w:p>
        </w:tc>
        <w:tc>
          <w:tcPr>
            <w:tcW w:w="647" w:type="pct"/>
          </w:tcPr>
          <w:p w:rsidR="000346F3" w:rsidRPr="00C95E4D" w:rsidRDefault="000346F3" w:rsidP="007F52AB">
            <w:pPr>
              <w:widowControl w:val="0"/>
              <w:autoSpaceDE w:val="0"/>
              <w:autoSpaceDN w:val="0"/>
              <w:jc w:val="both"/>
              <w:rPr>
                <w:kern w:val="2"/>
                <w:lang w:eastAsia="ko-KR"/>
              </w:rPr>
            </w:pPr>
            <w:proofErr w:type="spellStart"/>
            <w:r w:rsidRPr="00C95E4D">
              <w:rPr>
                <w:b/>
                <w:kern w:val="2"/>
                <w:lang w:eastAsia="ko-KR"/>
              </w:rPr>
              <w:t>ЮУрГТК</w:t>
            </w:r>
            <w:proofErr w:type="spellEnd"/>
          </w:p>
        </w:tc>
        <w:tc>
          <w:tcPr>
            <w:tcW w:w="934" w:type="pct"/>
          </w:tcPr>
          <w:p w:rsidR="000346F3" w:rsidRPr="00C95E4D" w:rsidRDefault="000346F3" w:rsidP="007F52AB">
            <w:pPr>
              <w:widowControl w:val="0"/>
              <w:autoSpaceDE w:val="0"/>
              <w:autoSpaceDN w:val="0"/>
              <w:jc w:val="both"/>
              <w:rPr>
                <w:kern w:val="2"/>
                <w:lang w:eastAsia="ko-KR"/>
              </w:rPr>
            </w:pPr>
            <w:r w:rsidRPr="00C95E4D">
              <w:rPr>
                <w:b/>
                <w:kern w:val="2"/>
                <w:lang w:eastAsia="ko-KR"/>
              </w:rPr>
              <w:t xml:space="preserve">Преподаватели ПЦК </w:t>
            </w:r>
            <w:proofErr w:type="spellStart"/>
            <w:r w:rsidRPr="00C95E4D">
              <w:rPr>
                <w:b/>
                <w:kern w:val="2"/>
                <w:lang w:eastAsia="ko-KR"/>
              </w:rPr>
              <w:t>РЯиЛ</w:t>
            </w:r>
            <w:proofErr w:type="spellEnd"/>
          </w:p>
        </w:tc>
        <w:tc>
          <w:tcPr>
            <w:tcW w:w="630" w:type="pct"/>
          </w:tcPr>
          <w:p w:rsidR="000346F3" w:rsidRPr="00C53BE8" w:rsidRDefault="000346F3" w:rsidP="007F52AB">
            <w:pPr>
              <w:widowControl w:val="0"/>
              <w:autoSpaceDE w:val="0"/>
              <w:autoSpaceDN w:val="0"/>
              <w:jc w:val="both"/>
              <w:rPr>
                <w:b/>
                <w:kern w:val="2"/>
                <w:lang w:eastAsia="ko-KR"/>
              </w:rPr>
            </w:pPr>
            <w:r w:rsidRPr="00C53BE8">
              <w:rPr>
                <w:b/>
                <w:kern w:val="2"/>
                <w:lang w:eastAsia="ko-KR"/>
              </w:rPr>
              <w:t>ЛР 07</w:t>
            </w:r>
          </w:p>
          <w:p w:rsidR="000346F3" w:rsidRPr="00C95E4D" w:rsidRDefault="000346F3" w:rsidP="007F52AB">
            <w:pPr>
              <w:widowControl w:val="0"/>
              <w:autoSpaceDE w:val="0"/>
              <w:autoSpaceDN w:val="0"/>
              <w:jc w:val="both"/>
              <w:rPr>
                <w:kern w:val="2"/>
                <w:lang w:eastAsia="ko-KR"/>
              </w:rPr>
            </w:pPr>
            <w:r w:rsidRPr="00C53BE8">
              <w:rPr>
                <w:b/>
                <w:kern w:val="2"/>
                <w:lang w:eastAsia="ko-KR"/>
              </w:rPr>
              <w:t>ЛР 09</w:t>
            </w:r>
          </w:p>
        </w:tc>
      </w:tr>
      <w:tr w:rsidR="000346F3" w:rsidRPr="00C53BE8" w:rsidTr="007F52AB">
        <w:tc>
          <w:tcPr>
            <w:tcW w:w="487" w:type="pct"/>
          </w:tcPr>
          <w:p w:rsidR="000346F3" w:rsidRPr="00C53BE8" w:rsidRDefault="000346F3" w:rsidP="007F52AB">
            <w:pPr>
              <w:widowControl w:val="0"/>
              <w:autoSpaceDE w:val="0"/>
              <w:autoSpaceDN w:val="0"/>
              <w:jc w:val="both"/>
              <w:rPr>
                <w:b/>
                <w:bCs/>
                <w:kern w:val="2"/>
                <w:lang w:eastAsia="ko-KR"/>
              </w:rPr>
            </w:pPr>
            <w:r w:rsidRPr="00C53BE8">
              <w:rPr>
                <w:b/>
              </w:rPr>
              <w:t xml:space="preserve">Февраль </w:t>
            </w:r>
            <w:r w:rsidRPr="00C53BE8">
              <w:rPr>
                <w:b/>
              </w:rPr>
              <w:br/>
            </w:r>
          </w:p>
        </w:tc>
        <w:tc>
          <w:tcPr>
            <w:tcW w:w="1510" w:type="pct"/>
          </w:tcPr>
          <w:p w:rsidR="000346F3" w:rsidRPr="00C53BE8" w:rsidRDefault="000346F3" w:rsidP="007F52AB">
            <w:pPr>
              <w:widowControl w:val="0"/>
              <w:autoSpaceDE w:val="0"/>
              <w:autoSpaceDN w:val="0"/>
              <w:jc w:val="both"/>
              <w:rPr>
                <w:b/>
                <w:bCs/>
                <w:kern w:val="2"/>
                <w:lang w:eastAsia="ko-KR"/>
              </w:rPr>
            </w:pPr>
            <w:r w:rsidRPr="00C53BE8">
              <w:rPr>
                <w:b/>
              </w:rPr>
              <w:t>Подготовка и участие в ежегодной областной студенческой научно-технической конференции «Молодежь. Н</w:t>
            </w:r>
            <w:r>
              <w:rPr>
                <w:b/>
              </w:rPr>
              <w:t>аука. Технологии производства»</w:t>
            </w:r>
          </w:p>
        </w:tc>
        <w:tc>
          <w:tcPr>
            <w:tcW w:w="792" w:type="pct"/>
          </w:tcPr>
          <w:p w:rsidR="000346F3" w:rsidRPr="00C53BE8" w:rsidRDefault="000346F3" w:rsidP="007F52AB">
            <w:pPr>
              <w:widowControl w:val="0"/>
              <w:autoSpaceDE w:val="0"/>
              <w:autoSpaceDN w:val="0"/>
              <w:jc w:val="both"/>
              <w:rPr>
                <w:b/>
                <w:kern w:val="2"/>
                <w:lang w:eastAsia="ko-KR"/>
              </w:rPr>
            </w:pPr>
            <w:r w:rsidRPr="00C53BE8">
              <w:rPr>
                <w:b/>
                <w:kern w:val="2"/>
                <w:lang w:eastAsia="ko-KR"/>
              </w:rPr>
              <w:t>Студенты 1 курса</w:t>
            </w:r>
          </w:p>
        </w:tc>
        <w:tc>
          <w:tcPr>
            <w:tcW w:w="647" w:type="pct"/>
          </w:tcPr>
          <w:p w:rsidR="000346F3" w:rsidRPr="00C53BE8" w:rsidRDefault="000346F3" w:rsidP="007F52AB">
            <w:pPr>
              <w:widowControl w:val="0"/>
              <w:autoSpaceDE w:val="0"/>
              <w:autoSpaceDN w:val="0"/>
              <w:jc w:val="both"/>
              <w:rPr>
                <w:b/>
                <w:kern w:val="2"/>
                <w:lang w:eastAsia="ko-KR"/>
              </w:rPr>
            </w:pPr>
            <w:proofErr w:type="spellStart"/>
            <w:r w:rsidRPr="00C53BE8">
              <w:rPr>
                <w:b/>
                <w:kern w:val="2"/>
                <w:lang w:eastAsia="ko-KR"/>
              </w:rPr>
              <w:t>ЮУрГТК</w:t>
            </w:r>
            <w:proofErr w:type="spellEnd"/>
          </w:p>
        </w:tc>
        <w:tc>
          <w:tcPr>
            <w:tcW w:w="934" w:type="pct"/>
          </w:tcPr>
          <w:p w:rsidR="000346F3" w:rsidRPr="00C53BE8" w:rsidRDefault="000346F3" w:rsidP="007F52AB">
            <w:pPr>
              <w:widowControl w:val="0"/>
              <w:autoSpaceDE w:val="0"/>
              <w:autoSpaceDN w:val="0"/>
              <w:jc w:val="both"/>
              <w:rPr>
                <w:b/>
                <w:kern w:val="2"/>
                <w:lang w:eastAsia="ko-KR"/>
              </w:rPr>
            </w:pPr>
            <w:r w:rsidRPr="00C53BE8">
              <w:rPr>
                <w:b/>
                <w:kern w:val="2"/>
                <w:lang w:eastAsia="ko-KR"/>
              </w:rPr>
              <w:t xml:space="preserve">Преподаватели ПЦК </w:t>
            </w:r>
            <w:proofErr w:type="spellStart"/>
            <w:r w:rsidRPr="00C53BE8">
              <w:rPr>
                <w:b/>
                <w:kern w:val="2"/>
                <w:lang w:eastAsia="ko-KR"/>
              </w:rPr>
              <w:t>РЯиЛ</w:t>
            </w:r>
            <w:proofErr w:type="spellEnd"/>
          </w:p>
        </w:tc>
        <w:tc>
          <w:tcPr>
            <w:tcW w:w="630" w:type="pct"/>
          </w:tcPr>
          <w:p w:rsidR="000346F3" w:rsidRPr="00C53BE8" w:rsidRDefault="000346F3" w:rsidP="007F52AB">
            <w:pPr>
              <w:suppressAutoHyphens/>
              <w:jc w:val="both"/>
              <w:rPr>
                <w:b/>
                <w:bCs/>
              </w:rPr>
            </w:pPr>
            <w:r w:rsidRPr="00C53BE8">
              <w:rPr>
                <w:b/>
                <w:bCs/>
              </w:rPr>
              <w:t>ЛР 07</w:t>
            </w:r>
          </w:p>
          <w:p w:rsidR="000346F3" w:rsidRPr="00C53BE8" w:rsidRDefault="000346F3" w:rsidP="007F52AB">
            <w:pPr>
              <w:suppressAutoHyphens/>
              <w:jc w:val="both"/>
              <w:rPr>
                <w:b/>
                <w:bCs/>
              </w:rPr>
            </w:pPr>
            <w:r w:rsidRPr="00C53BE8">
              <w:rPr>
                <w:b/>
                <w:bCs/>
              </w:rPr>
              <w:t>ЛР 09</w:t>
            </w:r>
          </w:p>
        </w:tc>
      </w:tr>
      <w:tr w:rsidR="000346F3" w:rsidRPr="00C95E4D" w:rsidTr="007F52AB">
        <w:tc>
          <w:tcPr>
            <w:tcW w:w="487" w:type="pct"/>
          </w:tcPr>
          <w:p w:rsidR="000346F3" w:rsidRPr="00C95E4D" w:rsidRDefault="000346F3" w:rsidP="007F52AB">
            <w:pPr>
              <w:widowControl w:val="0"/>
              <w:autoSpaceDE w:val="0"/>
              <w:autoSpaceDN w:val="0"/>
              <w:jc w:val="both"/>
              <w:rPr>
                <w:b/>
                <w:bCs/>
                <w:kern w:val="2"/>
                <w:lang w:eastAsia="ko-KR"/>
              </w:rPr>
            </w:pPr>
            <w:r>
              <w:rPr>
                <w:b/>
                <w:bCs/>
                <w:kern w:val="2"/>
                <w:lang w:eastAsia="ko-KR"/>
              </w:rPr>
              <w:t xml:space="preserve">Март </w:t>
            </w:r>
          </w:p>
        </w:tc>
        <w:tc>
          <w:tcPr>
            <w:tcW w:w="1510" w:type="pct"/>
          </w:tcPr>
          <w:p w:rsidR="000346F3" w:rsidRPr="00C95E4D" w:rsidRDefault="000346F3" w:rsidP="007F52AB">
            <w:pPr>
              <w:widowControl w:val="0"/>
              <w:autoSpaceDE w:val="0"/>
              <w:autoSpaceDN w:val="0"/>
              <w:jc w:val="both"/>
              <w:rPr>
                <w:b/>
                <w:bCs/>
                <w:kern w:val="2"/>
                <w:lang w:eastAsia="ko-KR"/>
              </w:rPr>
            </w:pPr>
            <w:r w:rsidRPr="00C95E4D">
              <w:rPr>
                <w:b/>
                <w:bCs/>
                <w:kern w:val="2"/>
                <w:lang w:eastAsia="ko-KR"/>
              </w:rPr>
              <w:t xml:space="preserve">Участие в Международной акции ТОТАЛЬНЫЙ </w:t>
            </w:r>
            <w:r w:rsidRPr="00C95E4D">
              <w:rPr>
                <w:b/>
                <w:bCs/>
                <w:kern w:val="2"/>
                <w:lang w:eastAsia="ko-KR"/>
              </w:rPr>
              <w:lastRenderedPageBreak/>
              <w:t>ДИКТАНТ</w:t>
            </w:r>
          </w:p>
        </w:tc>
        <w:tc>
          <w:tcPr>
            <w:tcW w:w="792" w:type="pct"/>
          </w:tcPr>
          <w:p w:rsidR="000346F3" w:rsidRPr="00C95E4D" w:rsidRDefault="000346F3" w:rsidP="007F52AB">
            <w:pPr>
              <w:widowControl w:val="0"/>
              <w:autoSpaceDE w:val="0"/>
              <w:autoSpaceDN w:val="0"/>
              <w:jc w:val="both"/>
              <w:rPr>
                <w:kern w:val="2"/>
                <w:lang w:eastAsia="ko-KR"/>
              </w:rPr>
            </w:pPr>
            <w:r w:rsidRPr="00C95E4D">
              <w:rPr>
                <w:b/>
                <w:kern w:val="2"/>
                <w:lang w:eastAsia="ko-KR"/>
              </w:rPr>
              <w:lastRenderedPageBreak/>
              <w:t>Студенты 1 курса</w:t>
            </w:r>
          </w:p>
        </w:tc>
        <w:tc>
          <w:tcPr>
            <w:tcW w:w="647" w:type="pct"/>
          </w:tcPr>
          <w:p w:rsidR="000346F3" w:rsidRPr="00C95E4D" w:rsidRDefault="000346F3" w:rsidP="007F52AB">
            <w:pPr>
              <w:widowControl w:val="0"/>
              <w:autoSpaceDE w:val="0"/>
              <w:autoSpaceDN w:val="0"/>
              <w:jc w:val="both"/>
              <w:rPr>
                <w:kern w:val="2"/>
                <w:lang w:eastAsia="ko-KR"/>
              </w:rPr>
            </w:pPr>
            <w:proofErr w:type="spellStart"/>
            <w:r w:rsidRPr="00C95E4D">
              <w:rPr>
                <w:b/>
                <w:kern w:val="2"/>
                <w:lang w:eastAsia="ko-KR"/>
              </w:rPr>
              <w:t>ЮУрГТК</w:t>
            </w:r>
            <w:proofErr w:type="spellEnd"/>
          </w:p>
        </w:tc>
        <w:tc>
          <w:tcPr>
            <w:tcW w:w="934" w:type="pct"/>
          </w:tcPr>
          <w:p w:rsidR="000346F3" w:rsidRPr="00C95E4D" w:rsidRDefault="000346F3" w:rsidP="007F52AB">
            <w:pPr>
              <w:widowControl w:val="0"/>
              <w:autoSpaceDE w:val="0"/>
              <w:autoSpaceDN w:val="0"/>
              <w:jc w:val="both"/>
              <w:rPr>
                <w:kern w:val="2"/>
                <w:lang w:eastAsia="ko-KR"/>
              </w:rPr>
            </w:pPr>
            <w:r w:rsidRPr="00C95E4D">
              <w:rPr>
                <w:b/>
                <w:kern w:val="2"/>
                <w:lang w:eastAsia="ko-KR"/>
              </w:rPr>
              <w:t xml:space="preserve">Преподаватели ПЦК </w:t>
            </w:r>
            <w:proofErr w:type="spellStart"/>
            <w:r w:rsidRPr="00C95E4D">
              <w:rPr>
                <w:b/>
                <w:kern w:val="2"/>
                <w:lang w:eastAsia="ko-KR"/>
              </w:rPr>
              <w:t>РЯиЛ</w:t>
            </w:r>
            <w:proofErr w:type="spellEnd"/>
          </w:p>
        </w:tc>
        <w:tc>
          <w:tcPr>
            <w:tcW w:w="630" w:type="pct"/>
          </w:tcPr>
          <w:p w:rsidR="000346F3" w:rsidRPr="00C95E4D" w:rsidRDefault="000346F3" w:rsidP="007F52AB">
            <w:pPr>
              <w:widowControl w:val="0"/>
              <w:autoSpaceDE w:val="0"/>
              <w:autoSpaceDN w:val="0"/>
              <w:jc w:val="both"/>
              <w:rPr>
                <w:b/>
                <w:kern w:val="2"/>
                <w:lang w:eastAsia="ko-KR"/>
              </w:rPr>
            </w:pPr>
            <w:r w:rsidRPr="00C53BE8">
              <w:rPr>
                <w:b/>
                <w:bCs/>
              </w:rPr>
              <w:t>ЛР 09</w:t>
            </w:r>
          </w:p>
        </w:tc>
      </w:tr>
      <w:tr w:rsidR="000346F3" w:rsidRPr="00C95E4D" w:rsidTr="007F52AB">
        <w:tc>
          <w:tcPr>
            <w:tcW w:w="487" w:type="pct"/>
          </w:tcPr>
          <w:p w:rsidR="000346F3" w:rsidRPr="00C95E4D" w:rsidRDefault="000346F3" w:rsidP="007F52AB">
            <w:pPr>
              <w:widowControl w:val="0"/>
              <w:autoSpaceDE w:val="0"/>
              <w:autoSpaceDN w:val="0"/>
              <w:jc w:val="both"/>
              <w:rPr>
                <w:b/>
                <w:bCs/>
                <w:kern w:val="2"/>
                <w:lang w:eastAsia="ko-KR"/>
              </w:rPr>
            </w:pPr>
            <w:r>
              <w:rPr>
                <w:b/>
                <w:bCs/>
                <w:kern w:val="2"/>
                <w:lang w:eastAsia="ko-KR"/>
              </w:rPr>
              <w:lastRenderedPageBreak/>
              <w:t xml:space="preserve">Март </w:t>
            </w:r>
          </w:p>
        </w:tc>
        <w:tc>
          <w:tcPr>
            <w:tcW w:w="1510" w:type="pct"/>
          </w:tcPr>
          <w:p w:rsidR="000346F3" w:rsidRPr="00C95E4D" w:rsidRDefault="000346F3" w:rsidP="007F52AB">
            <w:pPr>
              <w:widowControl w:val="0"/>
              <w:autoSpaceDE w:val="0"/>
              <w:autoSpaceDN w:val="0"/>
              <w:jc w:val="both"/>
              <w:rPr>
                <w:b/>
                <w:bCs/>
                <w:kern w:val="2"/>
                <w:lang w:eastAsia="ko-KR"/>
              </w:rPr>
            </w:pPr>
            <w:r w:rsidRPr="00C95E4D">
              <w:rPr>
                <w:b/>
                <w:bCs/>
                <w:kern w:val="2"/>
                <w:lang w:eastAsia="ko-KR"/>
              </w:rPr>
              <w:t>Предметная неделя по русскому языку и литературе</w:t>
            </w:r>
          </w:p>
        </w:tc>
        <w:tc>
          <w:tcPr>
            <w:tcW w:w="792" w:type="pct"/>
          </w:tcPr>
          <w:p w:rsidR="000346F3" w:rsidRPr="00C95E4D" w:rsidRDefault="000346F3" w:rsidP="007F52AB">
            <w:pPr>
              <w:widowControl w:val="0"/>
              <w:autoSpaceDE w:val="0"/>
              <w:autoSpaceDN w:val="0"/>
              <w:jc w:val="both"/>
              <w:rPr>
                <w:b/>
                <w:kern w:val="2"/>
                <w:lang w:eastAsia="ko-KR"/>
              </w:rPr>
            </w:pPr>
            <w:r w:rsidRPr="00C95E4D">
              <w:rPr>
                <w:b/>
                <w:kern w:val="2"/>
                <w:lang w:eastAsia="ko-KR"/>
              </w:rPr>
              <w:t>Студенты 1 курса</w:t>
            </w:r>
          </w:p>
        </w:tc>
        <w:tc>
          <w:tcPr>
            <w:tcW w:w="647" w:type="pct"/>
          </w:tcPr>
          <w:p w:rsidR="000346F3" w:rsidRPr="00C95E4D" w:rsidRDefault="000346F3" w:rsidP="007F52AB">
            <w:pPr>
              <w:widowControl w:val="0"/>
              <w:autoSpaceDE w:val="0"/>
              <w:autoSpaceDN w:val="0"/>
              <w:jc w:val="both"/>
              <w:rPr>
                <w:b/>
                <w:kern w:val="2"/>
                <w:lang w:eastAsia="ko-KR"/>
              </w:rPr>
            </w:pPr>
            <w:proofErr w:type="spellStart"/>
            <w:r w:rsidRPr="00C95E4D">
              <w:rPr>
                <w:b/>
                <w:kern w:val="2"/>
                <w:lang w:eastAsia="ko-KR"/>
              </w:rPr>
              <w:t>ЮУрГТК</w:t>
            </w:r>
            <w:proofErr w:type="spellEnd"/>
          </w:p>
        </w:tc>
        <w:tc>
          <w:tcPr>
            <w:tcW w:w="934" w:type="pct"/>
          </w:tcPr>
          <w:p w:rsidR="000346F3" w:rsidRPr="00C95E4D" w:rsidRDefault="000346F3" w:rsidP="007F52AB">
            <w:pPr>
              <w:widowControl w:val="0"/>
              <w:autoSpaceDE w:val="0"/>
              <w:autoSpaceDN w:val="0"/>
              <w:jc w:val="both"/>
              <w:rPr>
                <w:b/>
                <w:kern w:val="2"/>
                <w:lang w:eastAsia="ko-KR"/>
              </w:rPr>
            </w:pPr>
            <w:r w:rsidRPr="00C95E4D">
              <w:rPr>
                <w:b/>
                <w:kern w:val="2"/>
                <w:lang w:eastAsia="ko-KR"/>
              </w:rPr>
              <w:t xml:space="preserve">Преподаватели ПЦК </w:t>
            </w:r>
            <w:proofErr w:type="spellStart"/>
            <w:r w:rsidRPr="00C95E4D">
              <w:rPr>
                <w:b/>
                <w:kern w:val="2"/>
                <w:lang w:eastAsia="ko-KR"/>
              </w:rPr>
              <w:t>РЯиЛ</w:t>
            </w:r>
            <w:proofErr w:type="spellEnd"/>
          </w:p>
        </w:tc>
        <w:tc>
          <w:tcPr>
            <w:tcW w:w="630" w:type="pct"/>
          </w:tcPr>
          <w:p w:rsidR="000346F3" w:rsidRPr="00C53BE8" w:rsidRDefault="000346F3" w:rsidP="007F52AB">
            <w:pPr>
              <w:widowControl w:val="0"/>
              <w:autoSpaceDE w:val="0"/>
              <w:autoSpaceDN w:val="0"/>
              <w:jc w:val="both"/>
              <w:rPr>
                <w:b/>
                <w:kern w:val="2"/>
                <w:lang w:eastAsia="ko-KR"/>
              </w:rPr>
            </w:pPr>
            <w:r w:rsidRPr="00C53BE8">
              <w:rPr>
                <w:b/>
                <w:kern w:val="2"/>
                <w:lang w:eastAsia="ko-KR"/>
              </w:rPr>
              <w:t>ЛР 07</w:t>
            </w:r>
          </w:p>
          <w:p w:rsidR="000346F3" w:rsidRPr="00A9522C" w:rsidRDefault="000346F3" w:rsidP="007F52AB">
            <w:pPr>
              <w:widowControl w:val="0"/>
              <w:autoSpaceDE w:val="0"/>
              <w:autoSpaceDN w:val="0"/>
              <w:jc w:val="both"/>
              <w:rPr>
                <w:b/>
                <w:kern w:val="2"/>
                <w:lang w:eastAsia="ko-KR"/>
              </w:rPr>
            </w:pPr>
            <w:r>
              <w:rPr>
                <w:b/>
                <w:kern w:val="2"/>
                <w:lang w:eastAsia="ko-KR"/>
              </w:rPr>
              <w:t>ЛР 09</w:t>
            </w:r>
          </w:p>
        </w:tc>
      </w:tr>
      <w:tr w:rsidR="000346F3" w:rsidRPr="00C53BE8" w:rsidTr="007F52AB">
        <w:tc>
          <w:tcPr>
            <w:tcW w:w="487" w:type="pct"/>
          </w:tcPr>
          <w:p w:rsidR="000346F3" w:rsidRPr="00C53BE8" w:rsidRDefault="000346F3" w:rsidP="007F52AB">
            <w:pPr>
              <w:widowControl w:val="0"/>
              <w:autoSpaceDE w:val="0"/>
              <w:autoSpaceDN w:val="0"/>
              <w:jc w:val="center"/>
              <w:rPr>
                <w:b/>
              </w:rPr>
            </w:pPr>
            <w:r w:rsidRPr="00C53BE8">
              <w:rPr>
                <w:b/>
                <w:bCs/>
                <w:kern w:val="2"/>
                <w:lang w:eastAsia="ko-KR"/>
              </w:rPr>
              <w:t>В течение года</w:t>
            </w:r>
          </w:p>
        </w:tc>
        <w:tc>
          <w:tcPr>
            <w:tcW w:w="1510" w:type="pct"/>
          </w:tcPr>
          <w:p w:rsidR="000346F3" w:rsidRPr="00C53BE8" w:rsidRDefault="000346F3" w:rsidP="007F52AB">
            <w:pPr>
              <w:widowControl w:val="0"/>
              <w:autoSpaceDE w:val="0"/>
              <w:autoSpaceDN w:val="0"/>
              <w:jc w:val="both"/>
              <w:rPr>
                <w:b/>
                <w:bCs/>
                <w:kern w:val="2"/>
                <w:lang w:eastAsia="ko-KR"/>
              </w:rPr>
            </w:pPr>
            <w:r w:rsidRPr="00C53BE8">
              <w:rPr>
                <w:b/>
              </w:rPr>
              <w:t>Участие в районных и городских, областных мероприятиях по плану Министерства образования и науки Челябинской области.</w:t>
            </w:r>
          </w:p>
        </w:tc>
        <w:tc>
          <w:tcPr>
            <w:tcW w:w="792" w:type="pct"/>
          </w:tcPr>
          <w:p w:rsidR="000346F3" w:rsidRPr="00C53BE8" w:rsidRDefault="000346F3" w:rsidP="007F52AB">
            <w:pPr>
              <w:widowControl w:val="0"/>
              <w:autoSpaceDE w:val="0"/>
              <w:autoSpaceDN w:val="0"/>
              <w:rPr>
                <w:b/>
                <w:kern w:val="2"/>
                <w:lang w:eastAsia="ko-KR"/>
              </w:rPr>
            </w:pPr>
            <w:r w:rsidRPr="00C53BE8">
              <w:rPr>
                <w:b/>
                <w:kern w:val="2"/>
                <w:lang w:eastAsia="ko-KR"/>
              </w:rPr>
              <w:t>Студенты 1 курса</w:t>
            </w:r>
          </w:p>
          <w:p w:rsidR="000346F3" w:rsidRPr="00C53BE8" w:rsidRDefault="000346F3" w:rsidP="007F52AB">
            <w:pPr>
              <w:rPr>
                <w:b/>
                <w:kern w:val="2"/>
                <w:lang w:eastAsia="ko-KR"/>
              </w:rPr>
            </w:pPr>
          </w:p>
        </w:tc>
        <w:tc>
          <w:tcPr>
            <w:tcW w:w="647" w:type="pct"/>
          </w:tcPr>
          <w:p w:rsidR="000346F3" w:rsidRPr="00C53BE8" w:rsidRDefault="000346F3" w:rsidP="007F52AB">
            <w:pPr>
              <w:widowControl w:val="0"/>
              <w:autoSpaceDE w:val="0"/>
              <w:autoSpaceDN w:val="0"/>
              <w:jc w:val="both"/>
              <w:rPr>
                <w:b/>
                <w:kern w:val="2"/>
                <w:lang w:eastAsia="ko-KR"/>
              </w:rPr>
            </w:pPr>
            <w:proofErr w:type="spellStart"/>
            <w:r w:rsidRPr="00C53BE8">
              <w:rPr>
                <w:b/>
                <w:kern w:val="2"/>
                <w:lang w:eastAsia="ko-KR"/>
              </w:rPr>
              <w:t>ЮУрГТК</w:t>
            </w:r>
            <w:proofErr w:type="spellEnd"/>
          </w:p>
        </w:tc>
        <w:tc>
          <w:tcPr>
            <w:tcW w:w="934" w:type="pct"/>
          </w:tcPr>
          <w:p w:rsidR="000346F3" w:rsidRPr="00C53BE8" w:rsidRDefault="000346F3" w:rsidP="007F52AB">
            <w:pPr>
              <w:widowControl w:val="0"/>
              <w:autoSpaceDE w:val="0"/>
              <w:autoSpaceDN w:val="0"/>
              <w:jc w:val="both"/>
              <w:rPr>
                <w:b/>
                <w:kern w:val="2"/>
                <w:lang w:eastAsia="ko-KR"/>
              </w:rPr>
            </w:pPr>
            <w:r w:rsidRPr="00C53BE8">
              <w:rPr>
                <w:b/>
                <w:kern w:val="2"/>
                <w:lang w:eastAsia="ko-KR"/>
              </w:rPr>
              <w:t xml:space="preserve">Преподаватели ПЦК </w:t>
            </w:r>
            <w:proofErr w:type="spellStart"/>
            <w:r w:rsidRPr="00C53BE8">
              <w:rPr>
                <w:b/>
                <w:kern w:val="2"/>
                <w:lang w:eastAsia="ko-KR"/>
              </w:rPr>
              <w:t>РЯиЛ</w:t>
            </w:r>
            <w:proofErr w:type="spellEnd"/>
          </w:p>
        </w:tc>
        <w:tc>
          <w:tcPr>
            <w:tcW w:w="630" w:type="pct"/>
          </w:tcPr>
          <w:p w:rsidR="000346F3" w:rsidRPr="00B350A8" w:rsidRDefault="000346F3" w:rsidP="007F52AB">
            <w:pPr>
              <w:widowControl w:val="0"/>
              <w:autoSpaceDE w:val="0"/>
              <w:autoSpaceDN w:val="0"/>
              <w:jc w:val="both"/>
              <w:rPr>
                <w:b/>
                <w:kern w:val="2"/>
                <w:lang w:eastAsia="ko-KR"/>
              </w:rPr>
            </w:pPr>
            <w:r w:rsidRPr="00B350A8">
              <w:rPr>
                <w:b/>
                <w:kern w:val="2"/>
                <w:lang w:eastAsia="ko-KR"/>
              </w:rPr>
              <w:t>ЛР 01</w:t>
            </w:r>
          </w:p>
          <w:p w:rsidR="000346F3" w:rsidRPr="00B350A8" w:rsidRDefault="000346F3" w:rsidP="007F52AB">
            <w:pPr>
              <w:widowControl w:val="0"/>
              <w:autoSpaceDE w:val="0"/>
              <w:autoSpaceDN w:val="0"/>
              <w:jc w:val="both"/>
              <w:rPr>
                <w:b/>
                <w:kern w:val="2"/>
                <w:lang w:eastAsia="ko-KR"/>
              </w:rPr>
            </w:pPr>
            <w:r w:rsidRPr="00B350A8">
              <w:rPr>
                <w:b/>
                <w:kern w:val="2"/>
                <w:lang w:eastAsia="ko-KR"/>
              </w:rPr>
              <w:t>ЛР 04</w:t>
            </w:r>
          </w:p>
          <w:p w:rsidR="000346F3" w:rsidRPr="00B350A8" w:rsidRDefault="000346F3" w:rsidP="007F52AB">
            <w:pPr>
              <w:widowControl w:val="0"/>
              <w:autoSpaceDE w:val="0"/>
              <w:autoSpaceDN w:val="0"/>
              <w:jc w:val="both"/>
              <w:rPr>
                <w:b/>
                <w:kern w:val="2"/>
                <w:lang w:eastAsia="ko-KR"/>
              </w:rPr>
            </w:pPr>
            <w:r w:rsidRPr="00B350A8">
              <w:rPr>
                <w:b/>
                <w:kern w:val="2"/>
                <w:lang w:eastAsia="ko-KR"/>
              </w:rPr>
              <w:t>ЛР 06</w:t>
            </w:r>
          </w:p>
          <w:p w:rsidR="000346F3" w:rsidRPr="00B350A8" w:rsidRDefault="000346F3" w:rsidP="007F52AB">
            <w:pPr>
              <w:widowControl w:val="0"/>
              <w:autoSpaceDE w:val="0"/>
              <w:autoSpaceDN w:val="0"/>
              <w:jc w:val="both"/>
              <w:rPr>
                <w:b/>
                <w:kern w:val="2"/>
                <w:lang w:eastAsia="ko-KR"/>
              </w:rPr>
            </w:pPr>
            <w:r w:rsidRPr="00B350A8">
              <w:rPr>
                <w:b/>
                <w:kern w:val="2"/>
                <w:lang w:eastAsia="ko-KR"/>
              </w:rPr>
              <w:t>ЛР 07</w:t>
            </w:r>
          </w:p>
          <w:p w:rsidR="000346F3" w:rsidRPr="00C53BE8" w:rsidRDefault="000346F3" w:rsidP="007F52AB">
            <w:pPr>
              <w:widowControl w:val="0"/>
              <w:autoSpaceDE w:val="0"/>
              <w:autoSpaceDN w:val="0"/>
              <w:jc w:val="both"/>
              <w:rPr>
                <w:b/>
                <w:kern w:val="2"/>
                <w:lang w:eastAsia="ko-KR"/>
              </w:rPr>
            </w:pPr>
            <w:r>
              <w:rPr>
                <w:b/>
                <w:kern w:val="2"/>
                <w:lang w:eastAsia="ko-KR"/>
              </w:rPr>
              <w:t>ЛР 09</w:t>
            </w:r>
          </w:p>
        </w:tc>
      </w:tr>
    </w:tbl>
    <w:p w:rsidR="000346F3" w:rsidRPr="00C95E4D" w:rsidRDefault="000346F3" w:rsidP="000346F3">
      <w:pPr>
        <w:widowControl w:val="0"/>
        <w:autoSpaceDE w:val="0"/>
        <w:autoSpaceDN w:val="0"/>
        <w:adjustRightInd w:val="0"/>
        <w:ind w:right="-1" w:firstLine="567"/>
        <w:jc w:val="right"/>
        <w:rPr>
          <w:b/>
          <w:kern w:val="2"/>
          <w:lang w:eastAsia="ko-KR"/>
        </w:rPr>
      </w:pPr>
    </w:p>
    <w:p w:rsidR="006C3620" w:rsidRPr="00CF3397" w:rsidRDefault="006C3620"/>
    <w:sectPr w:rsidR="006C3620" w:rsidRPr="00CF3397" w:rsidSect="00580988">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720" w:footer="709" w:gutter="0"/>
      <w:cols w:space="72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4588" w:rsidRDefault="006B4588" w:rsidP="00CF3397">
      <w:r>
        <w:separator/>
      </w:r>
    </w:p>
  </w:endnote>
  <w:endnote w:type="continuationSeparator" w:id="1">
    <w:p w:rsidR="006B4588" w:rsidRDefault="006B4588" w:rsidP="00CF339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sig w:usb0="00000000" w:usb1="00000000" w:usb2="00000000" w:usb3="00000000" w:csb0="00000000" w:csb1="00000000"/>
  </w:font>
  <w:font w:name="Calibri Light">
    <w:altName w:val="Arial"/>
    <w:charset w:val="CC"/>
    <w:family w:val="swiss"/>
    <w:pitch w:val="variable"/>
    <w:sig w:usb0="A00002EF" w:usb1="4000207B" w:usb2="0000000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AC0" w:rsidRDefault="00EC15C5">
    <w:pPr>
      <w:jc w:val="center"/>
    </w:pPr>
    <w:r>
      <w:fldChar w:fldCharType="begin"/>
    </w:r>
    <w:r w:rsidR="00676AC0">
      <w:instrText xml:space="preserve"> PAGE </w:instrText>
    </w:r>
    <w:r>
      <w:fldChar w:fldCharType="separate"/>
    </w:r>
    <w:r w:rsidR="00560CF3">
      <w:rPr>
        <w:noProof/>
      </w:rPr>
      <w:t>6</w:t>
    </w:r>
    <w:r>
      <w:rPr>
        <w:noProof/>
      </w:rPr>
      <w:fldChar w:fldCharType="end"/>
    </w:r>
  </w:p>
  <w:p w:rsidR="00676AC0" w:rsidRDefault="00676AC0"/>
  <w:p w:rsidR="00676AC0" w:rsidRDefault="00676AC0"/>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AC0" w:rsidRDefault="00676AC0"/>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68524530"/>
    </w:sdtPr>
    <w:sdtContent>
      <w:p w:rsidR="00676AC0" w:rsidRDefault="00EC15C5">
        <w:pPr>
          <w:jc w:val="center"/>
        </w:pPr>
        <w:r>
          <w:fldChar w:fldCharType="begin"/>
        </w:r>
        <w:r w:rsidR="00676AC0">
          <w:instrText xml:space="preserve"> PAGE   \* MERGEFORMAT </w:instrText>
        </w:r>
        <w:r>
          <w:fldChar w:fldCharType="separate"/>
        </w:r>
        <w:r w:rsidR="00560CF3">
          <w:rPr>
            <w:noProof/>
          </w:rPr>
          <w:t>34</w:t>
        </w:r>
        <w:r>
          <w:rPr>
            <w:noProof/>
          </w:rPr>
          <w:fldChar w:fldCharType="end"/>
        </w:r>
      </w:p>
    </w:sdtContent>
  </w:sdt>
  <w:p w:rsidR="00676AC0" w:rsidRDefault="00676AC0"/>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AC0" w:rsidRDefault="00676AC0"/>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AC0" w:rsidRDefault="00676AC0"/>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AC0" w:rsidRDefault="00EC15C5">
    <w:pPr>
      <w:jc w:val="center"/>
    </w:pPr>
    <w:r>
      <w:fldChar w:fldCharType="begin"/>
    </w:r>
    <w:r w:rsidR="00676AC0">
      <w:instrText xml:space="preserve"> PAGE   \* MERGEFORMAT </w:instrText>
    </w:r>
    <w:r>
      <w:fldChar w:fldCharType="separate"/>
    </w:r>
    <w:r w:rsidR="00560CF3">
      <w:rPr>
        <w:noProof/>
      </w:rPr>
      <w:t>41</w:t>
    </w:r>
    <w:r>
      <w:rPr>
        <w:noProof/>
      </w:rPr>
      <w:fldChar w:fldCharType="end"/>
    </w:r>
  </w:p>
  <w:p w:rsidR="00676AC0" w:rsidRDefault="00676AC0">
    <w:pPr>
      <w:ind w:right="36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AC0" w:rsidRDefault="00676AC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4588" w:rsidRDefault="006B4588" w:rsidP="00CF3397">
      <w:r>
        <w:separator/>
      </w:r>
    </w:p>
  </w:footnote>
  <w:footnote w:type="continuationSeparator" w:id="1">
    <w:p w:rsidR="006B4588" w:rsidRDefault="006B4588" w:rsidP="00CF3397">
      <w:r>
        <w:continuationSeparator/>
      </w:r>
    </w:p>
  </w:footnote>
  <w:footnote w:id="2">
    <w:p w:rsidR="00676AC0" w:rsidRPr="00361272" w:rsidRDefault="00676AC0" w:rsidP="00CF3397">
      <w:pPr>
        <w:pStyle w:val="af8"/>
        <w:rPr>
          <w:lang w:val="ru-RU"/>
        </w:rPr>
      </w:pPr>
      <w:r w:rsidRPr="00610A19">
        <w:rPr>
          <w:rStyle w:val="afa"/>
        </w:rPr>
        <w:footnoteRef/>
      </w:r>
      <w:bookmarkStart w:id="2" w:name="_Hlk75854515"/>
      <w:r w:rsidRPr="00610A19">
        <w:rPr>
          <w:lang w:val="ru-RU"/>
        </w:rPr>
        <w:t>В ходе оценивания могут быть учтены личностные результаты.</w:t>
      </w:r>
      <w:bookmarkEnd w:id="2"/>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AC0" w:rsidRDefault="00676AC0"/>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AC0" w:rsidRDefault="00676AC0"/>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AC0" w:rsidRDefault="00676AC0"/>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AC0" w:rsidRDefault="00676AC0">
    <w:pPr>
      <w:jc w:val="center"/>
    </w:pPr>
  </w:p>
  <w:p w:rsidR="00676AC0" w:rsidRDefault="00676AC0"/>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AC0" w:rsidRDefault="00676AC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0"/>
        </w:tabs>
        <w:ind w:left="720" w:hanging="360"/>
      </w:pPr>
      <w:rPr>
        <w:rFonts w:ascii="Times New Roman" w:hAnsi="Times New Roman" w:cs="Times New Roman" w:hint="default"/>
        <w:sz w:val="28"/>
        <w:szCs w:val="28"/>
      </w:rPr>
    </w:lvl>
  </w:abstractNum>
  <w:abstractNum w:abstractNumId="2">
    <w:nsid w:val="00000003"/>
    <w:multiLevelType w:val="singleLevel"/>
    <w:tmpl w:val="00000003"/>
    <w:name w:val="WW8Num3"/>
    <w:lvl w:ilvl="0">
      <w:start w:val="1"/>
      <w:numFmt w:val="bullet"/>
      <w:lvlText w:val="–"/>
      <w:lvlJc w:val="left"/>
      <w:pPr>
        <w:tabs>
          <w:tab w:val="num" w:pos="0"/>
        </w:tabs>
        <w:ind w:left="720" w:hanging="360"/>
      </w:pPr>
      <w:rPr>
        <w:rFonts w:ascii="Times New Roman" w:hAnsi="Times New Roman" w:cs="Symbol" w:hint="default"/>
        <w:sz w:val="28"/>
        <w:szCs w:val="28"/>
      </w:rPr>
    </w:lvl>
  </w:abstractNum>
  <w:abstractNum w:abstractNumId="3">
    <w:nsid w:val="00000004"/>
    <w:multiLevelType w:val="singleLevel"/>
    <w:tmpl w:val="1CE4BE0C"/>
    <w:name w:val="WW8Num4"/>
    <w:lvl w:ilvl="0">
      <w:start w:val="1"/>
      <w:numFmt w:val="decimal"/>
      <w:lvlText w:val="%1."/>
      <w:lvlJc w:val="left"/>
      <w:pPr>
        <w:tabs>
          <w:tab w:val="num" w:pos="0"/>
        </w:tabs>
        <w:ind w:left="1429" w:hanging="360"/>
      </w:pPr>
      <w:rPr>
        <w:rFonts w:ascii="Times New Roman" w:hAnsi="Times New Roman" w:cs="Times New Roman" w:hint="default"/>
        <w:b/>
        <w:sz w:val="24"/>
        <w:szCs w:val="24"/>
      </w:rPr>
    </w:lvl>
  </w:abstractNum>
  <w:abstractNum w:abstractNumId="4">
    <w:nsid w:val="00000005"/>
    <w:multiLevelType w:val="multilevel"/>
    <w:tmpl w:val="2DF6A364"/>
    <w:name w:val="WW8Num5"/>
    <w:lvl w:ilvl="0">
      <w:start w:val="1"/>
      <w:numFmt w:val="decimal"/>
      <w:lvlText w:val="%1"/>
      <w:lvlJc w:val="left"/>
      <w:pPr>
        <w:tabs>
          <w:tab w:val="num" w:pos="0"/>
        </w:tabs>
        <w:ind w:left="375" w:hanging="375"/>
      </w:pPr>
      <w:rPr>
        <w:rFonts w:hint="default"/>
        <w:b w:val="0"/>
        <w:bCs/>
        <w:sz w:val="24"/>
        <w:szCs w:val="24"/>
      </w:rPr>
    </w:lvl>
    <w:lvl w:ilvl="1">
      <w:start w:val="3"/>
      <w:numFmt w:val="decimal"/>
      <w:lvlText w:val="%1.%2"/>
      <w:lvlJc w:val="left"/>
      <w:pPr>
        <w:tabs>
          <w:tab w:val="num" w:pos="0"/>
        </w:tabs>
        <w:ind w:left="375" w:hanging="375"/>
      </w:pPr>
      <w:rPr>
        <w:rFonts w:hint="default"/>
        <w:b/>
        <w:bCs/>
        <w:sz w:val="28"/>
        <w:szCs w:val="28"/>
      </w:rPr>
    </w:lvl>
    <w:lvl w:ilvl="2">
      <w:start w:val="1"/>
      <w:numFmt w:val="decimal"/>
      <w:lvlText w:val="%1.%2.%3"/>
      <w:lvlJc w:val="left"/>
      <w:pPr>
        <w:tabs>
          <w:tab w:val="num" w:pos="0"/>
        </w:tabs>
        <w:ind w:left="720" w:hanging="720"/>
      </w:pPr>
      <w:rPr>
        <w:rFonts w:hint="default"/>
        <w:b/>
        <w:bCs/>
        <w:sz w:val="28"/>
        <w:szCs w:val="28"/>
      </w:rPr>
    </w:lvl>
    <w:lvl w:ilvl="3">
      <w:start w:val="1"/>
      <w:numFmt w:val="decimal"/>
      <w:lvlText w:val="%1.%2.%3.%4"/>
      <w:lvlJc w:val="left"/>
      <w:pPr>
        <w:tabs>
          <w:tab w:val="num" w:pos="0"/>
        </w:tabs>
        <w:ind w:left="1080" w:hanging="1080"/>
      </w:pPr>
      <w:rPr>
        <w:rFonts w:hint="default"/>
        <w:b/>
        <w:bCs/>
        <w:sz w:val="28"/>
        <w:szCs w:val="28"/>
      </w:rPr>
    </w:lvl>
    <w:lvl w:ilvl="4">
      <w:start w:val="1"/>
      <w:numFmt w:val="decimal"/>
      <w:lvlText w:val="%1.%2.%3.%4.%5"/>
      <w:lvlJc w:val="left"/>
      <w:pPr>
        <w:tabs>
          <w:tab w:val="num" w:pos="0"/>
        </w:tabs>
        <w:ind w:left="1080" w:hanging="1080"/>
      </w:pPr>
      <w:rPr>
        <w:rFonts w:hint="default"/>
        <w:b/>
        <w:bCs/>
        <w:sz w:val="28"/>
        <w:szCs w:val="28"/>
      </w:rPr>
    </w:lvl>
    <w:lvl w:ilvl="5">
      <w:start w:val="1"/>
      <w:numFmt w:val="decimal"/>
      <w:lvlText w:val="%1.%2.%3.%4.%5.%6"/>
      <w:lvlJc w:val="left"/>
      <w:pPr>
        <w:tabs>
          <w:tab w:val="num" w:pos="0"/>
        </w:tabs>
        <w:ind w:left="1440" w:hanging="1440"/>
      </w:pPr>
      <w:rPr>
        <w:rFonts w:hint="default"/>
        <w:b/>
        <w:bCs/>
        <w:sz w:val="28"/>
        <w:szCs w:val="28"/>
      </w:rPr>
    </w:lvl>
    <w:lvl w:ilvl="6">
      <w:start w:val="1"/>
      <w:numFmt w:val="decimal"/>
      <w:lvlText w:val="%1.%2.%3.%4.%5.%6.%7"/>
      <w:lvlJc w:val="left"/>
      <w:pPr>
        <w:tabs>
          <w:tab w:val="num" w:pos="0"/>
        </w:tabs>
        <w:ind w:left="1440" w:hanging="1440"/>
      </w:pPr>
      <w:rPr>
        <w:rFonts w:hint="default"/>
        <w:b/>
        <w:bCs/>
        <w:sz w:val="28"/>
        <w:szCs w:val="28"/>
      </w:rPr>
    </w:lvl>
    <w:lvl w:ilvl="7">
      <w:start w:val="1"/>
      <w:numFmt w:val="decimal"/>
      <w:lvlText w:val="%1.%2.%3.%4.%5.%6.%7.%8"/>
      <w:lvlJc w:val="left"/>
      <w:pPr>
        <w:tabs>
          <w:tab w:val="num" w:pos="0"/>
        </w:tabs>
        <w:ind w:left="1800" w:hanging="1800"/>
      </w:pPr>
      <w:rPr>
        <w:rFonts w:hint="default"/>
        <w:b/>
        <w:bCs/>
        <w:sz w:val="28"/>
        <w:szCs w:val="28"/>
      </w:rPr>
    </w:lvl>
    <w:lvl w:ilvl="8">
      <w:start w:val="1"/>
      <w:numFmt w:val="decimal"/>
      <w:lvlText w:val="%1.%2.%3.%4.%5.%6.%7.%8.%9"/>
      <w:lvlJc w:val="left"/>
      <w:pPr>
        <w:tabs>
          <w:tab w:val="num" w:pos="0"/>
        </w:tabs>
        <w:ind w:left="2160" w:hanging="2160"/>
      </w:pPr>
      <w:rPr>
        <w:rFonts w:hint="default"/>
        <w:b/>
        <w:bCs/>
        <w:sz w:val="28"/>
        <w:szCs w:val="28"/>
      </w:rPr>
    </w:lvl>
  </w:abstractNum>
  <w:abstractNum w:abstractNumId="5">
    <w:nsid w:val="00000006"/>
    <w:multiLevelType w:val="singleLevel"/>
    <w:tmpl w:val="00000006"/>
    <w:name w:val="WW8Num6"/>
    <w:lvl w:ilvl="0">
      <w:start w:val="1"/>
      <w:numFmt w:val="bullet"/>
      <w:lvlText w:val=""/>
      <w:lvlJc w:val="left"/>
      <w:pPr>
        <w:tabs>
          <w:tab w:val="num" w:pos="0"/>
        </w:tabs>
        <w:ind w:left="720" w:hanging="360"/>
      </w:pPr>
      <w:rPr>
        <w:rFonts w:ascii="Symbol" w:hAnsi="Symbol" w:hint="default"/>
      </w:rPr>
    </w:lvl>
  </w:abstractNum>
  <w:abstractNum w:abstractNumId="6">
    <w:nsid w:val="00000007"/>
    <w:multiLevelType w:val="singleLevel"/>
    <w:tmpl w:val="00000007"/>
    <w:name w:val="WW8Num7"/>
    <w:lvl w:ilvl="0">
      <w:start w:val="1"/>
      <w:numFmt w:val="bullet"/>
      <w:lvlText w:val="–"/>
      <w:lvlJc w:val="left"/>
      <w:pPr>
        <w:tabs>
          <w:tab w:val="num" w:pos="0"/>
        </w:tabs>
        <w:ind w:left="720" w:hanging="360"/>
      </w:pPr>
      <w:rPr>
        <w:rFonts w:ascii="Times New Roman" w:hAnsi="Times New Roman" w:cs="Symbol" w:hint="default"/>
        <w:sz w:val="28"/>
        <w:szCs w:val="28"/>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Times New Roman" w:hAnsi="Times New Roman" w:cs="Times New Roman" w:hint="default"/>
        <w:sz w:val="28"/>
        <w:szCs w:val="28"/>
      </w:rPr>
    </w:lvl>
  </w:abstractNum>
  <w:abstractNum w:abstractNumId="8">
    <w:nsid w:val="00000009"/>
    <w:multiLevelType w:val="singleLevel"/>
    <w:tmpl w:val="FAF6578C"/>
    <w:name w:val="WW8Num9"/>
    <w:lvl w:ilvl="0">
      <w:start w:val="1"/>
      <w:numFmt w:val="decimal"/>
      <w:lvlText w:val="%1."/>
      <w:lvlJc w:val="left"/>
      <w:pPr>
        <w:tabs>
          <w:tab w:val="num" w:pos="0"/>
        </w:tabs>
        <w:ind w:left="1080" w:hanging="360"/>
      </w:pPr>
      <w:rPr>
        <w:rFonts w:hint="default"/>
        <w:b w:val="0"/>
        <w:sz w:val="24"/>
        <w:szCs w:val="24"/>
      </w:rPr>
    </w:lvl>
  </w:abstractNum>
  <w:abstractNum w:abstractNumId="9">
    <w:nsid w:val="0000000A"/>
    <w:multiLevelType w:val="multilevel"/>
    <w:tmpl w:val="0000000A"/>
    <w:name w:val="WW8Num10"/>
    <w:lvl w:ilvl="0">
      <w:start w:val="1"/>
      <w:numFmt w:val="decimal"/>
      <w:lvlText w:val="%1."/>
      <w:lvlJc w:val="left"/>
      <w:pPr>
        <w:tabs>
          <w:tab w:val="num" w:pos="0"/>
        </w:tabs>
        <w:ind w:left="585" w:hanging="360"/>
      </w:pPr>
      <w:rPr>
        <w:rFonts w:hint="default"/>
        <w:b/>
        <w:sz w:val="28"/>
        <w:szCs w:val="28"/>
      </w:rPr>
    </w:lvl>
    <w:lvl w:ilvl="1">
      <w:start w:val="3"/>
      <w:numFmt w:val="decimal"/>
      <w:lvlText w:val="%1.%2."/>
      <w:lvlJc w:val="left"/>
      <w:pPr>
        <w:tabs>
          <w:tab w:val="num" w:pos="0"/>
        </w:tabs>
        <w:ind w:left="795" w:hanging="570"/>
      </w:pPr>
      <w:rPr>
        <w:rFonts w:hint="default"/>
        <w:b/>
      </w:rPr>
    </w:lvl>
    <w:lvl w:ilvl="2">
      <w:start w:val="1"/>
      <w:numFmt w:val="decimal"/>
      <w:lvlText w:val="%1.%2.%3."/>
      <w:lvlJc w:val="left"/>
      <w:pPr>
        <w:tabs>
          <w:tab w:val="num" w:pos="0"/>
        </w:tabs>
        <w:ind w:left="945" w:hanging="720"/>
      </w:pPr>
      <w:rPr>
        <w:rFonts w:hint="default"/>
        <w:b/>
      </w:rPr>
    </w:lvl>
    <w:lvl w:ilvl="3">
      <w:start w:val="1"/>
      <w:numFmt w:val="decimal"/>
      <w:lvlText w:val="%1.%2.%3.%4."/>
      <w:lvlJc w:val="left"/>
      <w:pPr>
        <w:tabs>
          <w:tab w:val="num" w:pos="0"/>
        </w:tabs>
        <w:ind w:left="945" w:hanging="720"/>
      </w:pPr>
      <w:rPr>
        <w:rFonts w:hint="default"/>
        <w:b/>
      </w:rPr>
    </w:lvl>
    <w:lvl w:ilvl="4">
      <w:start w:val="1"/>
      <w:numFmt w:val="decimal"/>
      <w:lvlText w:val="%1.%2.%3.%4.%5."/>
      <w:lvlJc w:val="left"/>
      <w:pPr>
        <w:tabs>
          <w:tab w:val="num" w:pos="0"/>
        </w:tabs>
        <w:ind w:left="1305" w:hanging="1080"/>
      </w:pPr>
      <w:rPr>
        <w:rFonts w:hint="default"/>
        <w:b/>
      </w:rPr>
    </w:lvl>
    <w:lvl w:ilvl="5">
      <w:start w:val="1"/>
      <w:numFmt w:val="decimal"/>
      <w:lvlText w:val="%1.%2.%3.%4.%5.%6."/>
      <w:lvlJc w:val="left"/>
      <w:pPr>
        <w:tabs>
          <w:tab w:val="num" w:pos="0"/>
        </w:tabs>
        <w:ind w:left="1305" w:hanging="1080"/>
      </w:pPr>
      <w:rPr>
        <w:rFonts w:hint="default"/>
        <w:b/>
      </w:rPr>
    </w:lvl>
    <w:lvl w:ilvl="6">
      <w:start w:val="1"/>
      <w:numFmt w:val="decimal"/>
      <w:lvlText w:val="%1.%2.%3.%4.%5.%6.%7."/>
      <w:lvlJc w:val="left"/>
      <w:pPr>
        <w:tabs>
          <w:tab w:val="num" w:pos="0"/>
        </w:tabs>
        <w:ind w:left="1665" w:hanging="1440"/>
      </w:pPr>
      <w:rPr>
        <w:rFonts w:hint="default"/>
        <w:b/>
      </w:rPr>
    </w:lvl>
    <w:lvl w:ilvl="7">
      <w:start w:val="1"/>
      <w:numFmt w:val="decimal"/>
      <w:lvlText w:val="%1.%2.%3.%4.%5.%6.%7.%8."/>
      <w:lvlJc w:val="left"/>
      <w:pPr>
        <w:tabs>
          <w:tab w:val="num" w:pos="0"/>
        </w:tabs>
        <w:ind w:left="1665" w:hanging="1440"/>
      </w:pPr>
      <w:rPr>
        <w:rFonts w:hint="default"/>
        <w:b/>
      </w:rPr>
    </w:lvl>
    <w:lvl w:ilvl="8">
      <w:start w:val="1"/>
      <w:numFmt w:val="decimal"/>
      <w:lvlText w:val="%1.%2.%3.%4.%5.%6.%7.%8.%9."/>
      <w:lvlJc w:val="left"/>
      <w:pPr>
        <w:tabs>
          <w:tab w:val="num" w:pos="0"/>
        </w:tabs>
        <w:ind w:left="2025" w:hanging="1800"/>
      </w:pPr>
      <w:rPr>
        <w:rFonts w:hint="default"/>
        <w:b/>
      </w:rPr>
    </w:lvl>
  </w:abstractNum>
  <w:abstractNum w:abstractNumId="10">
    <w:nsid w:val="0000000B"/>
    <w:multiLevelType w:val="multilevel"/>
    <w:tmpl w:val="8E0A8DE2"/>
    <w:name w:val="WW8Num11"/>
    <w:lvl w:ilvl="0">
      <w:start w:val="1"/>
      <w:numFmt w:val="decimal"/>
      <w:lvlText w:val="%1."/>
      <w:lvlJc w:val="left"/>
      <w:pPr>
        <w:tabs>
          <w:tab w:val="num" w:pos="720"/>
        </w:tabs>
        <w:ind w:left="720" w:hanging="360"/>
      </w:pPr>
      <w:rPr>
        <w:rFonts w:ascii="Symbol" w:hAnsi="Symbol" w:cs="Symbol" w:hint="default"/>
        <w:sz w:val="16"/>
        <w:szCs w:val="16"/>
      </w:rPr>
    </w:lvl>
    <w:lvl w:ilvl="1">
      <w:start w:val="4"/>
      <w:numFmt w:val="decimal"/>
      <w:lvlText w:val="%1.%2."/>
      <w:lvlJc w:val="left"/>
      <w:pPr>
        <w:tabs>
          <w:tab w:val="num" w:pos="1080"/>
        </w:tabs>
        <w:ind w:left="1080" w:hanging="360"/>
      </w:pPr>
      <w:rPr>
        <w:rFonts w:ascii="Times New Roman" w:hAnsi="Times New Roman" w:cs="Times New Roman" w:hint="default"/>
        <w:b/>
        <w:sz w:val="24"/>
        <w:szCs w:val="24"/>
      </w:rPr>
    </w:lvl>
    <w:lvl w:ilvl="2">
      <w:start w:val="1"/>
      <w:numFmt w:val="decimal"/>
      <w:lvlText w:val="%1.%2.%3."/>
      <w:lvlJc w:val="left"/>
      <w:pPr>
        <w:tabs>
          <w:tab w:val="num" w:pos="1440"/>
        </w:tabs>
        <w:ind w:left="1440" w:hanging="360"/>
      </w:pPr>
      <w:rPr>
        <w:rFonts w:ascii="Wingdings" w:hAnsi="Wingdings" w:cs="Wingdings" w:hint="default"/>
      </w:rPr>
    </w:lvl>
    <w:lvl w:ilvl="3">
      <w:start w:val="1"/>
      <w:numFmt w:val="decimal"/>
      <w:lvlText w:val="%1.%2.%3.%4."/>
      <w:lvlJc w:val="left"/>
      <w:pPr>
        <w:tabs>
          <w:tab w:val="num" w:pos="1800"/>
        </w:tabs>
        <w:ind w:left="1800" w:hanging="360"/>
      </w:pPr>
      <w:rPr>
        <w:rFonts w:ascii="Symbol" w:hAnsi="Symbol" w:cs="Symbol" w:hint="default"/>
      </w:r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
    <w:nsid w:val="01B06995"/>
    <w:multiLevelType w:val="hybridMultilevel"/>
    <w:tmpl w:val="B33A57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45B555F"/>
    <w:multiLevelType w:val="hybridMultilevel"/>
    <w:tmpl w:val="116A7184"/>
    <w:lvl w:ilvl="0" w:tplc="5C50E75C">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58A2E46"/>
    <w:multiLevelType w:val="multilevel"/>
    <w:tmpl w:val="F27E59B2"/>
    <w:lvl w:ilvl="0">
      <w:start w:val="1"/>
      <w:numFmt w:val="decimal"/>
      <w:lvlText w:val="%1"/>
      <w:lvlJc w:val="left"/>
      <w:pPr>
        <w:ind w:left="360" w:hanging="360"/>
      </w:pPr>
      <w:rPr>
        <w:rFonts w:eastAsia="Times New Roman" w:hint="default"/>
        <w:b/>
      </w:rPr>
    </w:lvl>
    <w:lvl w:ilvl="1">
      <w:start w:val="2"/>
      <w:numFmt w:val="decimal"/>
      <w:lvlText w:val="%1.%2"/>
      <w:lvlJc w:val="left"/>
      <w:pPr>
        <w:ind w:left="360" w:hanging="36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14">
    <w:nsid w:val="10E316A2"/>
    <w:multiLevelType w:val="hybridMultilevel"/>
    <w:tmpl w:val="D59EAE5E"/>
    <w:lvl w:ilvl="0" w:tplc="D67021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12C0869"/>
    <w:multiLevelType w:val="hybridMultilevel"/>
    <w:tmpl w:val="171CE41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2563311"/>
    <w:multiLevelType w:val="hybridMultilevel"/>
    <w:tmpl w:val="D06EC1B8"/>
    <w:lvl w:ilvl="0" w:tplc="FFA04476">
      <w:start w:val="9"/>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1B540927"/>
    <w:multiLevelType w:val="hybridMultilevel"/>
    <w:tmpl w:val="7696D0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02F5E2D"/>
    <w:multiLevelType w:val="multilevel"/>
    <w:tmpl w:val="804EBC74"/>
    <w:lvl w:ilvl="0">
      <w:start w:val="1"/>
      <w:numFmt w:val="decimal"/>
      <w:lvlText w:val="%1"/>
      <w:lvlJc w:val="left"/>
      <w:pPr>
        <w:ind w:left="360" w:hanging="360"/>
      </w:pPr>
      <w:rPr>
        <w:rFonts w:hint="default"/>
        <w:b/>
      </w:rPr>
    </w:lvl>
    <w:lvl w:ilvl="1">
      <w:start w:val="3"/>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9">
    <w:nsid w:val="228050CA"/>
    <w:multiLevelType w:val="hybridMultilevel"/>
    <w:tmpl w:val="E7A65178"/>
    <w:lvl w:ilvl="0" w:tplc="F8DCC8A4">
      <w:start w:val="7"/>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29346CA5"/>
    <w:multiLevelType w:val="hybridMultilevel"/>
    <w:tmpl w:val="D408AE50"/>
    <w:lvl w:ilvl="0" w:tplc="D67021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9B427A3"/>
    <w:multiLevelType w:val="multilevel"/>
    <w:tmpl w:val="71A43BAE"/>
    <w:lvl w:ilvl="0">
      <w:start w:val="1"/>
      <w:numFmt w:val="decimal"/>
      <w:lvlText w:val="%1."/>
      <w:lvlJc w:val="left"/>
      <w:pPr>
        <w:ind w:left="644" w:hanging="360"/>
      </w:pPr>
      <w:rPr>
        <w:rFonts w:hint="default"/>
      </w:rPr>
    </w:lvl>
    <w:lvl w:ilvl="1">
      <w:start w:val="2"/>
      <w:numFmt w:val="decimal"/>
      <w:isLgl/>
      <w:lvlText w:val="%1.%2."/>
      <w:lvlJc w:val="left"/>
      <w:pPr>
        <w:ind w:left="2119" w:hanging="1410"/>
      </w:pPr>
      <w:rPr>
        <w:rFonts w:hint="default"/>
        <w:b/>
      </w:rPr>
    </w:lvl>
    <w:lvl w:ilvl="2">
      <w:start w:val="1"/>
      <w:numFmt w:val="decimal"/>
      <w:isLgl/>
      <w:lvlText w:val="%1.%2.%3."/>
      <w:lvlJc w:val="left"/>
      <w:pPr>
        <w:ind w:left="2544" w:hanging="1410"/>
      </w:pPr>
      <w:rPr>
        <w:rFonts w:hint="default"/>
      </w:rPr>
    </w:lvl>
    <w:lvl w:ilvl="3">
      <w:start w:val="1"/>
      <w:numFmt w:val="decimal"/>
      <w:isLgl/>
      <w:lvlText w:val="%1.%2.%3.%4."/>
      <w:lvlJc w:val="left"/>
      <w:pPr>
        <w:ind w:left="2969" w:hanging="1410"/>
      </w:pPr>
      <w:rPr>
        <w:rFonts w:hint="default"/>
      </w:rPr>
    </w:lvl>
    <w:lvl w:ilvl="4">
      <w:start w:val="1"/>
      <w:numFmt w:val="decimal"/>
      <w:isLgl/>
      <w:lvlText w:val="%1.%2.%3.%4.%5."/>
      <w:lvlJc w:val="left"/>
      <w:pPr>
        <w:ind w:left="3394" w:hanging="141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22">
    <w:nsid w:val="356D5850"/>
    <w:multiLevelType w:val="hybridMultilevel"/>
    <w:tmpl w:val="D7F8D09C"/>
    <w:lvl w:ilvl="0" w:tplc="DDCEC400">
      <w:start w:val="1"/>
      <w:numFmt w:val="decimal"/>
      <w:lvlText w:val="%1."/>
      <w:lvlJc w:val="left"/>
      <w:pPr>
        <w:ind w:left="720" w:hanging="360"/>
      </w:pPr>
      <w:rPr>
        <w:rFonts w:eastAsia="Calibr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70621C4"/>
    <w:multiLevelType w:val="hybridMultilevel"/>
    <w:tmpl w:val="5E3E0E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F3A2C85"/>
    <w:multiLevelType w:val="hybridMultilevel"/>
    <w:tmpl w:val="ED0684DA"/>
    <w:lvl w:ilvl="0" w:tplc="28EAE000">
      <w:start w:val="1"/>
      <w:numFmt w:val="decimal"/>
      <w:lvlText w:val="%1."/>
      <w:lvlJc w:val="left"/>
      <w:pPr>
        <w:ind w:left="720" w:hanging="360"/>
      </w:pPr>
      <w:rPr>
        <w:rFonts w:eastAsia="Calibr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4B74834"/>
    <w:multiLevelType w:val="multilevel"/>
    <w:tmpl w:val="71A43BAE"/>
    <w:lvl w:ilvl="0">
      <w:start w:val="1"/>
      <w:numFmt w:val="decimal"/>
      <w:lvlText w:val="%1."/>
      <w:lvlJc w:val="left"/>
      <w:pPr>
        <w:ind w:left="644" w:hanging="360"/>
      </w:pPr>
      <w:rPr>
        <w:rFonts w:hint="default"/>
      </w:rPr>
    </w:lvl>
    <w:lvl w:ilvl="1">
      <w:start w:val="2"/>
      <w:numFmt w:val="decimal"/>
      <w:isLgl/>
      <w:lvlText w:val="%1.%2."/>
      <w:lvlJc w:val="left"/>
      <w:pPr>
        <w:ind w:left="2119" w:hanging="1410"/>
      </w:pPr>
      <w:rPr>
        <w:rFonts w:hint="default"/>
        <w:b/>
      </w:rPr>
    </w:lvl>
    <w:lvl w:ilvl="2">
      <w:start w:val="1"/>
      <w:numFmt w:val="decimal"/>
      <w:isLgl/>
      <w:lvlText w:val="%1.%2.%3."/>
      <w:lvlJc w:val="left"/>
      <w:pPr>
        <w:ind w:left="2544" w:hanging="1410"/>
      </w:pPr>
      <w:rPr>
        <w:rFonts w:hint="default"/>
      </w:rPr>
    </w:lvl>
    <w:lvl w:ilvl="3">
      <w:start w:val="1"/>
      <w:numFmt w:val="decimal"/>
      <w:isLgl/>
      <w:lvlText w:val="%1.%2.%3.%4."/>
      <w:lvlJc w:val="left"/>
      <w:pPr>
        <w:ind w:left="2969" w:hanging="1410"/>
      </w:pPr>
      <w:rPr>
        <w:rFonts w:hint="default"/>
      </w:rPr>
    </w:lvl>
    <w:lvl w:ilvl="4">
      <w:start w:val="1"/>
      <w:numFmt w:val="decimal"/>
      <w:isLgl/>
      <w:lvlText w:val="%1.%2.%3.%4.%5."/>
      <w:lvlJc w:val="left"/>
      <w:pPr>
        <w:ind w:left="3394" w:hanging="141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27">
    <w:nsid w:val="55432CB9"/>
    <w:multiLevelType w:val="hybridMultilevel"/>
    <w:tmpl w:val="CAACCB38"/>
    <w:lvl w:ilvl="0" w:tplc="0419000F">
      <w:start w:val="1"/>
      <w:numFmt w:val="decimal"/>
      <w:lvlText w:val="%1."/>
      <w:lvlJc w:val="left"/>
      <w:pPr>
        <w:ind w:left="720" w:hanging="360"/>
      </w:pPr>
      <w:rPr>
        <w:rFonts w:eastAsia="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9043E9A"/>
    <w:multiLevelType w:val="multilevel"/>
    <w:tmpl w:val="0000000A"/>
    <w:lvl w:ilvl="0">
      <w:start w:val="1"/>
      <w:numFmt w:val="decimal"/>
      <w:lvlText w:val="%1."/>
      <w:lvlJc w:val="left"/>
      <w:pPr>
        <w:tabs>
          <w:tab w:val="num" w:pos="0"/>
        </w:tabs>
        <w:ind w:left="585" w:hanging="360"/>
      </w:pPr>
      <w:rPr>
        <w:rFonts w:hint="default"/>
        <w:b/>
        <w:sz w:val="28"/>
        <w:szCs w:val="28"/>
      </w:rPr>
    </w:lvl>
    <w:lvl w:ilvl="1">
      <w:start w:val="3"/>
      <w:numFmt w:val="decimal"/>
      <w:lvlText w:val="%1.%2."/>
      <w:lvlJc w:val="left"/>
      <w:pPr>
        <w:tabs>
          <w:tab w:val="num" w:pos="0"/>
        </w:tabs>
        <w:ind w:left="795" w:hanging="570"/>
      </w:pPr>
      <w:rPr>
        <w:rFonts w:hint="default"/>
        <w:b/>
      </w:rPr>
    </w:lvl>
    <w:lvl w:ilvl="2">
      <w:start w:val="1"/>
      <w:numFmt w:val="decimal"/>
      <w:lvlText w:val="%1.%2.%3."/>
      <w:lvlJc w:val="left"/>
      <w:pPr>
        <w:tabs>
          <w:tab w:val="num" w:pos="0"/>
        </w:tabs>
        <w:ind w:left="945" w:hanging="720"/>
      </w:pPr>
      <w:rPr>
        <w:rFonts w:hint="default"/>
        <w:b/>
      </w:rPr>
    </w:lvl>
    <w:lvl w:ilvl="3">
      <w:start w:val="1"/>
      <w:numFmt w:val="decimal"/>
      <w:lvlText w:val="%1.%2.%3.%4."/>
      <w:lvlJc w:val="left"/>
      <w:pPr>
        <w:tabs>
          <w:tab w:val="num" w:pos="0"/>
        </w:tabs>
        <w:ind w:left="945" w:hanging="720"/>
      </w:pPr>
      <w:rPr>
        <w:rFonts w:hint="default"/>
        <w:b/>
      </w:rPr>
    </w:lvl>
    <w:lvl w:ilvl="4">
      <w:start w:val="1"/>
      <w:numFmt w:val="decimal"/>
      <w:lvlText w:val="%1.%2.%3.%4.%5."/>
      <w:lvlJc w:val="left"/>
      <w:pPr>
        <w:tabs>
          <w:tab w:val="num" w:pos="0"/>
        </w:tabs>
        <w:ind w:left="1305" w:hanging="1080"/>
      </w:pPr>
      <w:rPr>
        <w:rFonts w:hint="default"/>
        <w:b/>
      </w:rPr>
    </w:lvl>
    <w:lvl w:ilvl="5">
      <w:start w:val="1"/>
      <w:numFmt w:val="decimal"/>
      <w:lvlText w:val="%1.%2.%3.%4.%5.%6."/>
      <w:lvlJc w:val="left"/>
      <w:pPr>
        <w:tabs>
          <w:tab w:val="num" w:pos="0"/>
        </w:tabs>
        <w:ind w:left="1305" w:hanging="1080"/>
      </w:pPr>
      <w:rPr>
        <w:rFonts w:hint="default"/>
        <w:b/>
      </w:rPr>
    </w:lvl>
    <w:lvl w:ilvl="6">
      <w:start w:val="1"/>
      <w:numFmt w:val="decimal"/>
      <w:lvlText w:val="%1.%2.%3.%4.%5.%6.%7."/>
      <w:lvlJc w:val="left"/>
      <w:pPr>
        <w:tabs>
          <w:tab w:val="num" w:pos="0"/>
        </w:tabs>
        <w:ind w:left="1665" w:hanging="1440"/>
      </w:pPr>
      <w:rPr>
        <w:rFonts w:hint="default"/>
        <w:b/>
      </w:rPr>
    </w:lvl>
    <w:lvl w:ilvl="7">
      <w:start w:val="1"/>
      <w:numFmt w:val="decimal"/>
      <w:lvlText w:val="%1.%2.%3.%4.%5.%6.%7.%8."/>
      <w:lvlJc w:val="left"/>
      <w:pPr>
        <w:tabs>
          <w:tab w:val="num" w:pos="0"/>
        </w:tabs>
        <w:ind w:left="1665" w:hanging="1440"/>
      </w:pPr>
      <w:rPr>
        <w:rFonts w:hint="default"/>
        <w:b/>
      </w:rPr>
    </w:lvl>
    <w:lvl w:ilvl="8">
      <w:start w:val="1"/>
      <w:numFmt w:val="decimal"/>
      <w:lvlText w:val="%1.%2.%3.%4.%5.%6.%7.%8.%9."/>
      <w:lvlJc w:val="left"/>
      <w:pPr>
        <w:tabs>
          <w:tab w:val="num" w:pos="0"/>
        </w:tabs>
        <w:ind w:left="2025" w:hanging="1800"/>
      </w:pPr>
      <w:rPr>
        <w:rFonts w:hint="default"/>
        <w:b/>
      </w:rPr>
    </w:lvl>
  </w:abstractNum>
  <w:abstractNum w:abstractNumId="29">
    <w:nsid w:val="59974570"/>
    <w:multiLevelType w:val="multilevel"/>
    <w:tmpl w:val="48463A18"/>
    <w:lvl w:ilvl="0">
      <w:start w:val="3"/>
      <w:numFmt w:val="decimal"/>
      <w:lvlText w:val="%1"/>
      <w:lvlJc w:val="left"/>
      <w:pPr>
        <w:ind w:left="480" w:hanging="480"/>
      </w:pPr>
      <w:rPr>
        <w:rFonts w:eastAsia="Times New Roman" w:hint="default"/>
      </w:rPr>
    </w:lvl>
    <w:lvl w:ilvl="1">
      <w:start w:val="2"/>
      <w:numFmt w:val="decimal"/>
      <w:lvlText w:val="%1.%2"/>
      <w:lvlJc w:val="left"/>
      <w:pPr>
        <w:ind w:left="480" w:hanging="480"/>
      </w:pPr>
      <w:rPr>
        <w:rFonts w:eastAsia="Times New Roman" w:hint="default"/>
      </w:rPr>
    </w:lvl>
    <w:lvl w:ilvl="2">
      <w:start w:val="2"/>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30">
    <w:nsid w:val="6349426F"/>
    <w:multiLevelType w:val="hybridMultilevel"/>
    <w:tmpl w:val="CE7C20A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729B05B2"/>
    <w:multiLevelType w:val="multilevel"/>
    <w:tmpl w:val="78F24A38"/>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7D5F781D"/>
    <w:multiLevelType w:val="hybridMultilevel"/>
    <w:tmpl w:val="B64868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28"/>
  </w:num>
  <w:num w:numId="13">
    <w:abstractNumId w:val="22"/>
  </w:num>
  <w:num w:numId="14">
    <w:abstractNumId w:val="26"/>
  </w:num>
  <w:num w:numId="15">
    <w:abstractNumId w:val="25"/>
  </w:num>
  <w:num w:numId="16">
    <w:abstractNumId w:val="19"/>
  </w:num>
  <w:num w:numId="17">
    <w:abstractNumId w:val="15"/>
  </w:num>
  <w:num w:numId="18">
    <w:abstractNumId w:val="16"/>
  </w:num>
  <w:num w:numId="19">
    <w:abstractNumId w:val="13"/>
  </w:num>
  <w:num w:numId="20">
    <w:abstractNumId w:val="32"/>
  </w:num>
  <w:num w:numId="21">
    <w:abstractNumId w:val="23"/>
  </w:num>
  <w:num w:numId="22">
    <w:abstractNumId w:val="11"/>
  </w:num>
  <w:num w:numId="23">
    <w:abstractNumId w:val="27"/>
  </w:num>
  <w:num w:numId="24">
    <w:abstractNumId w:val="18"/>
  </w:num>
  <w:num w:numId="25">
    <w:abstractNumId w:val="30"/>
  </w:num>
  <w:num w:numId="26">
    <w:abstractNumId w:val="12"/>
  </w:num>
  <w:num w:numId="27">
    <w:abstractNumId w:val="17"/>
  </w:num>
  <w:num w:numId="28">
    <w:abstractNumId w:val="31"/>
  </w:num>
  <w:num w:numId="29">
    <w:abstractNumId w:val="29"/>
  </w:num>
  <w:num w:numId="30">
    <w:abstractNumId w:val="20"/>
  </w:num>
  <w:num w:numId="31">
    <w:abstractNumId w:val="14"/>
  </w:num>
  <w:num w:numId="32">
    <w:abstractNumId w:val="21"/>
  </w:num>
  <w:num w:numId="33">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CF3397"/>
    <w:rsid w:val="00027330"/>
    <w:rsid w:val="000346F3"/>
    <w:rsid w:val="000B36AE"/>
    <w:rsid w:val="000C3D93"/>
    <w:rsid w:val="00122E65"/>
    <w:rsid w:val="00164B7F"/>
    <w:rsid w:val="001D6372"/>
    <w:rsid w:val="002F5771"/>
    <w:rsid w:val="003858C7"/>
    <w:rsid w:val="00391248"/>
    <w:rsid w:val="003A4674"/>
    <w:rsid w:val="003C01B4"/>
    <w:rsid w:val="00447F4A"/>
    <w:rsid w:val="00482D95"/>
    <w:rsid w:val="004F56E2"/>
    <w:rsid w:val="00530E18"/>
    <w:rsid w:val="00547FA9"/>
    <w:rsid w:val="0055141B"/>
    <w:rsid w:val="00560CF3"/>
    <w:rsid w:val="00566A1E"/>
    <w:rsid w:val="00580988"/>
    <w:rsid w:val="005D64B5"/>
    <w:rsid w:val="005F1FB0"/>
    <w:rsid w:val="00642650"/>
    <w:rsid w:val="006709D0"/>
    <w:rsid w:val="00676533"/>
    <w:rsid w:val="00676AC0"/>
    <w:rsid w:val="006A151C"/>
    <w:rsid w:val="006A7229"/>
    <w:rsid w:val="006B4588"/>
    <w:rsid w:val="006B65F4"/>
    <w:rsid w:val="006C0CA5"/>
    <w:rsid w:val="006C0EA7"/>
    <w:rsid w:val="006C3620"/>
    <w:rsid w:val="006F431D"/>
    <w:rsid w:val="007671C0"/>
    <w:rsid w:val="00776FB7"/>
    <w:rsid w:val="00791B33"/>
    <w:rsid w:val="00810004"/>
    <w:rsid w:val="008104EE"/>
    <w:rsid w:val="008B0D87"/>
    <w:rsid w:val="008B1F74"/>
    <w:rsid w:val="008E297F"/>
    <w:rsid w:val="0092610E"/>
    <w:rsid w:val="00930027"/>
    <w:rsid w:val="00952A57"/>
    <w:rsid w:val="00957593"/>
    <w:rsid w:val="00984790"/>
    <w:rsid w:val="009D71CB"/>
    <w:rsid w:val="009E147C"/>
    <w:rsid w:val="00A5555D"/>
    <w:rsid w:val="00A65F62"/>
    <w:rsid w:val="00A86AD6"/>
    <w:rsid w:val="00A90CC4"/>
    <w:rsid w:val="00AB7A97"/>
    <w:rsid w:val="00AE2343"/>
    <w:rsid w:val="00AF6837"/>
    <w:rsid w:val="00B31956"/>
    <w:rsid w:val="00B85AE9"/>
    <w:rsid w:val="00B91304"/>
    <w:rsid w:val="00BF5346"/>
    <w:rsid w:val="00C469B4"/>
    <w:rsid w:val="00C66874"/>
    <w:rsid w:val="00CA4970"/>
    <w:rsid w:val="00CE0245"/>
    <w:rsid w:val="00CF3397"/>
    <w:rsid w:val="00D01B34"/>
    <w:rsid w:val="00D32457"/>
    <w:rsid w:val="00D62742"/>
    <w:rsid w:val="00DD3E2A"/>
    <w:rsid w:val="00DF5F83"/>
    <w:rsid w:val="00E15AA6"/>
    <w:rsid w:val="00E245AA"/>
    <w:rsid w:val="00EB091B"/>
    <w:rsid w:val="00EC15C5"/>
    <w:rsid w:val="00EC4F1A"/>
    <w:rsid w:val="00EC6C81"/>
    <w:rsid w:val="00F50FE9"/>
    <w:rsid w:val="00F5708E"/>
    <w:rsid w:val="00F724D3"/>
    <w:rsid w:val="00F76750"/>
    <w:rsid w:val="00F8245D"/>
    <w:rsid w:val="00F82860"/>
    <w:rsid w:val="00FB7C3A"/>
    <w:rsid w:val="00FD7D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3397"/>
    <w:pPr>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CF3397"/>
    <w:pPr>
      <w:keepNext/>
      <w:tabs>
        <w:tab w:val="num" w:pos="0"/>
      </w:tabs>
      <w:autoSpaceDE w:val="0"/>
      <w:ind w:firstLine="284"/>
      <w:outlineLvl w:val="0"/>
    </w:pPr>
  </w:style>
  <w:style w:type="paragraph" w:styleId="2">
    <w:name w:val="heading 2"/>
    <w:basedOn w:val="a"/>
    <w:next w:val="a"/>
    <w:link w:val="20"/>
    <w:unhideWhenUsed/>
    <w:qFormat/>
    <w:rsid w:val="00CF339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CF3397"/>
    <w:pPr>
      <w:keepNext/>
      <w:tabs>
        <w:tab w:val="num" w:pos="0"/>
      </w:tabs>
      <w:spacing w:before="240" w:after="60"/>
      <w:ind w:left="720" w:hanging="720"/>
      <w:outlineLvl w:val="2"/>
    </w:pPr>
    <w:rPr>
      <w:rFonts w:ascii="Cambria" w:hAnsi="Cambria" w:cs="Cambria"/>
      <w:b/>
      <w:bCs/>
      <w:sz w:val="26"/>
      <w:szCs w:val="26"/>
    </w:rPr>
  </w:style>
  <w:style w:type="paragraph" w:styleId="9">
    <w:name w:val="heading 9"/>
    <w:basedOn w:val="a"/>
    <w:next w:val="a"/>
    <w:link w:val="90"/>
    <w:qFormat/>
    <w:rsid w:val="00CF3397"/>
    <w:pPr>
      <w:tabs>
        <w:tab w:val="num" w:pos="0"/>
      </w:tabs>
      <w:spacing w:before="240" w:after="60"/>
      <w:ind w:left="1584" w:hanging="1584"/>
      <w:outlineLvl w:val="8"/>
    </w:pPr>
    <w:rPr>
      <w:rFonts w:ascii="Cambria" w:hAnsi="Cambria" w:cs="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F3397"/>
    <w:rPr>
      <w:rFonts w:ascii="Times New Roman" w:eastAsia="Times New Roman" w:hAnsi="Times New Roman" w:cs="Times New Roman"/>
      <w:sz w:val="24"/>
      <w:szCs w:val="24"/>
      <w:lang w:eastAsia="ar-SA"/>
    </w:rPr>
  </w:style>
  <w:style w:type="character" w:customStyle="1" w:styleId="20">
    <w:name w:val="Заголовок 2 Знак"/>
    <w:basedOn w:val="a0"/>
    <w:link w:val="2"/>
    <w:rsid w:val="00CF3397"/>
    <w:rPr>
      <w:rFonts w:asciiTheme="majorHAnsi" w:eastAsiaTheme="majorEastAsia" w:hAnsiTheme="majorHAnsi" w:cstheme="majorBidi"/>
      <w:b/>
      <w:bCs/>
      <w:color w:val="4F81BD" w:themeColor="accent1"/>
      <w:sz w:val="26"/>
      <w:szCs w:val="26"/>
      <w:lang w:eastAsia="ar-SA"/>
    </w:rPr>
  </w:style>
  <w:style w:type="character" w:customStyle="1" w:styleId="30">
    <w:name w:val="Заголовок 3 Знак"/>
    <w:basedOn w:val="a0"/>
    <w:link w:val="3"/>
    <w:rsid w:val="00CF3397"/>
    <w:rPr>
      <w:rFonts w:ascii="Cambria" w:eastAsia="Times New Roman" w:hAnsi="Cambria" w:cs="Cambria"/>
      <w:b/>
      <w:bCs/>
      <w:sz w:val="26"/>
      <w:szCs w:val="26"/>
      <w:lang w:eastAsia="ar-SA"/>
    </w:rPr>
  </w:style>
  <w:style w:type="character" w:customStyle="1" w:styleId="90">
    <w:name w:val="Заголовок 9 Знак"/>
    <w:basedOn w:val="a0"/>
    <w:link w:val="9"/>
    <w:rsid w:val="00CF3397"/>
    <w:rPr>
      <w:rFonts w:ascii="Cambria" w:eastAsia="Times New Roman" w:hAnsi="Cambria" w:cs="Cambria"/>
      <w:lang w:eastAsia="ar-SA"/>
    </w:rPr>
  </w:style>
  <w:style w:type="character" w:customStyle="1" w:styleId="WW8Num1z0">
    <w:name w:val="WW8Num1z0"/>
    <w:rsid w:val="00CF3397"/>
    <w:rPr>
      <w:rFonts w:ascii="Symbol" w:hAnsi="Symbol" w:cs="Symbol"/>
    </w:rPr>
  </w:style>
  <w:style w:type="character" w:customStyle="1" w:styleId="WW8Num1z1">
    <w:name w:val="WW8Num1z1"/>
    <w:rsid w:val="00CF3397"/>
  </w:style>
  <w:style w:type="character" w:customStyle="1" w:styleId="WW8Num1z2">
    <w:name w:val="WW8Num1z2"/>
    <w:rsid w:val="00CF3397"/>
  </w:style>
  <w:style w:type="character" w:customStyle="1" w:styleId="WW8Num1z3">
    <w:name w:val="WW8Num1z3"/>
    <w:rsid w:val="00CF3397"/>
  </w:style>
  <w:style w:type="character" w:customStyle="1" w:styleId="WW8Num1z4">
    <w:name w:val="WW8Num1z4"/>
    <w:rsid w:val="00CF3397"/>
  </w:style>
  <w:style w:type="character" w:customStyle="1" w:styleId="WW8Num1z5">
    <w:name w:val="WW8Num1z5"/>
    <w:rsid w:val="00CF3397"/>
  </w:style>
  <w:style w:type="character" w:customStyle="1" w:styleId="WW8Num1z6">
    <w:name w:val="WW8Num1z6"/>
    <w:rsid w:val="00CF3397"/>
  </w:style>
  <w:style w:type="character" w:customStyle="1" w:styleId="WW8Num1z7">
    <w:name w:val="WW8Num1z7"/>
    <w:rsid w:val="00CF3397"/>
  </w:style>
  <w:style w:type="character" w:customStyle="1" w:styleId="WW8Num1z8">
    <w:name w:val="WW8Num1z8"/>
    <w:rsid w:val="00CF3397"/>
  </w:style>
  <w:style w:type="character" w:customStyle="1" w:styleId="WW8Num2z0">
    <w:name w:val="WW8Num2z0"/>
    <w:rsid w:val="00CF3397"/>
    <w:rPr>
      <w:rFonts w:ascii="Times New Roman" w:eastAsia="Calibri" w:hAnsi="Times New Roman" w:cs="Times New Roman" w:hint="default"/>
      <w:sz w:val="28"/>
      <w:szCs w:val="28"/>
    </w:rPr>
  </w:style>
  <w:style w:type="character" w:customStyle="1" w:styleId="WW8Num3z0">
    <w:name w:val="WW8Num3z0"/>
    <w:rsid w:val="00CF3397"/>
    <w:rPr>
      <w:rFonts w:ascii="Symbol" w:eastAsia="Calibri" w:hAnsi="Symbol" w:cs="Symbol" w:hint="default"/>
      <w:sz w:val="28"/>
      <w:szCs w:val="28"/>
    </w:rPr>
  </w:style>
  <w:style w:type="character" w:customStyle="1" w:styleId="WW8Num4z0">
    <w:name w:val="WW8Num4z0"/>
    <w:rsid w:val="00CF3397"/>
    <w:rPr>
      <w:rFonts w:ascii="Symbol" w:hAnsi="Symbol" w:cs="Symbol" w:hint="default"/>
      <w:b/>
      <w:sz w:val="28"/>
      <w:szCs w:val="28"/>
    </w:rPr>
  </w:style>
  <w:style w:type="character" w:customStyle="1" w:styleId="WW8Num5z0">
    <w:name w:val="WW8Num5z0"/>
    <w:rsid w:val="00CF3397"/>
    <w:rPr>
      <w:rFonts w:hint="default"/>
      <w:b/>
      <w:bCs/>
      <w:sz w:val="28"/>
      <w:szCs w:val="28"/>
    </w:rPr>
  </w:style>
  <w:style w:type="character" w:customStyle="1" w:styleId="WW8Num6z0">
    <w:name w:val="WW8Num6z0"/>
    <w:rsid w:val="00CF3397"/>
    <w:rPr>
      <w:rFonts w:hint="default"/>
    </w:rPr>
  </w:style>
  <w:style w:type="character" w:customStyle="1" w:styleId="WW8Num7z0">
    <w:name w:val="WW8Num7z0"/>
    <w:rsid w:val="00CF3397"/>
    <w:rPr>
      <w:rFonts w:ascii="Symbol" w:eastAsia="Calibri" w:hAnsi="Symbol" w:cs="Symbol" w:hint="default"/>
      <w:sz w:val="28"/>
      <w:szCs w:val="28"/>
    </w:rPr>
  </w:style>
  <w:style w:type="character" w:customStyle="1" w:styleId="WW8Num8z0">
    <w:name w:val="WW8Num8z0"/>
    <w:rsid w:val="00CF3397"/>
    <w:rPr>
      <w:rFonts w:ascii="Times New Roman" w:eastAsia="Calibri" w:hAnsi="Times New Roman" w:cs="Times New Roman" w:hint="default"/>
      <w:sz w:val="28"/>
      <w:szCs w:val="28"/>
    </w:rPr>
  </w:style>
  <w:style w:type="character" w:customStyle="1" w:styleId="WW8Num9z0">
    <w:name w:val="WW8Num9z0"/>
    <w:rsid w:val="00CF3397"/>
    <w:rPr>
      <w:rFonts w:hint="default"/>
      <w:b/>
      <w:sz w:val="28"/>
      <w:szCs w:val="28"/>
    </w:rPr>
  </w:style>
  <w:style w:type="character" w:customStyle="1" w:styleId="WW8Num10z0">
    <w:name w:val="WW8Num10z0"/>
    <w:rsid w:val="00CF3397"/>
    <w:rPr>
      <w:rFonts w:hint="default"/>
      <w:b/>
      <w:sz w:val="28"/>
      <w:szCs w:val="28"/>
    </w:rPr>
  </w:style>
  <w:style w:type="character" w:customStyle="1" w:styleId="WW8Num10z1">
    <w:name w:val="WW8Num10z1"/>
    <w:rsid w:val="00CF3397"/>
    <w:rPr>
      <w:rFonts w:hint="default"/>
      <w:b/>
    </w:rPr>
  </w:style>
  <w:style w:type="character" w:customStyle="1" w:styleId="WW8Num11z0">
    <w:name w:val="WW8Num11z0"/>
    <w:rsid w:val="00CF3397"/>
    <w:rPr>
      <w:rFonts w:ascii="Symbol" w:hAnsi="Symbol" w:cs="Symbol" w:hint="default"/>
      <w:sz w:val="16"/>
      <w:szCs w:val="16"/>
    </w:rPr>
  </w:style>
  <w:style w:type="character" w:customStyle="1" w:styleId="WW8Num11z1">
    <w:name w:val="WW8Num11z1"/>
    <w:rsid w:val="00CF3397"/>
    <w:rPr>
      <w:rFonts w:ascii="Courier New" w:hAnsi="Courier New" w:cs="Courier New" w:hint="default"/>
      <w:b/>
      <w:sz w:val="28"/>
      <w:szCs w:val="28"/>
    </w:rPr>
  </w:style>
  <w:style w:type="character" w:customStyle="1" w:styleId="WW8Num11z2">
    <w:name w:val="WW8Num11z2"/>
    <w:rsid w:val="00CF3397"/>
    <w:rPr>
      <w:rFonts w:ascii="Wingdings" w:hAnsi="Wingdings" w:cs="Wingdings" w:hint="default"/>
    </w:rPr>
  </w:style>
  <w:style w:type="character" w:customStyle="1" w:styleId="WW8Num11z3">
    <w:name w:val="WW8Num11z3"/>
    <w:rsid w:val="00CF3397"/>
    <w:rPr>
      <w:rFonts w:ascii="Symbol" w:hAnsi="Symbol" w:cs="Symbol" w:hint="default"/>
    </w:rPr>
  </w:style>
  <w:style w:type="character" w:customStyle="1" w:styleId="WW8Num11z4">
    <w:name w:val="WW8Num11z4"/>
    <w:rsid w:val="00CF3397"/>
  </w:style>
  <w:style w:type="character" w:customStyle="1" w:styleId="WW8Num11z5">
    <w:name w:val="WW8Num11z5"/>
    <w:rsid w:val="00CF3397"/>
  </w:style>
  <w:style w:type="character" w:customStyle="1" w:styleId="WW8Num11z6">
    <w:name w:val="WW8Num11z6"/>
    <w:rsid w:val="00CF3397"/>
  </w:style>
  <w:style w:type="character" w:customStyle="1" w:styleId="WW8Num11z7">
    <w:name w:val="WW8Num11z7"/>
    <w:rsid w:val="00CF3397"/>
  </w:style>
  <w:style w:type="character" w:customStyle="1" w:styleId="WW8Num11z8">
    <w:name w:val="WW8Num11z8"/>
    <w:rsid w:val="00CF3397"/>
  </w:style>
  <w:style w:type="character" w:customStyle="1" w:styleId="31">
    <w:name w:val="Основной шрифт абзаца3"/>
    <w:rsid w:val="00CF3397"/>
  </w:style>
  <w:style w:type="character" w:customStyle="1" w:styleId="21">
    <w:name w:val="Основной шрифт абзаца2"/>
    <w:rsid w:val="00CF3397"/>
  </w:style>
  <w:style w:type="character" w:customStyle="1" w:styleId="WW8Num2z1">
    <w:name w:val="WW8Num2z1"/>
    <w:rsid w:val="00CF3397"/>
    <w:rPr>
      <w:rFonts w:ascii="Courier New" w:hAnsi="Courier New" w:cs="Courier New" w:hint="default"/>
    </w:rPr>
  </w:style>
  <w:style w:type="character" w:customStyle="1" w:styleId="WW8Num2z2">
    <w:name w:val="WW8Num2z2"/>
    <w:rsid w:val="00CF3397"/>
    <w:rPr>
      <w:rFonts w:ascii="Wingdings" w:hAnsi="Wingdings" w:cs="Wingdings" w:hint="default"/>
    </w:rPr>
  </w:style>
  <w:style w:type="character" w:customStyle="1" w:styleId="WW8Num2z3">
    <w:name w:val="WW8Num2z3"/>
    <w:rsid w:val="00CF3397"/>
    <w:rPr>
      <w:rFonts w:ascii="Symbol" w:hAnsi="Symbol" w:cs="Symbol" w:hint="default"/>
    </w:rPr>
  </w:style>
  <w:style w:type="character" w:customStyle="1" w:styleId="WW8Num3z1">
    <w:name w:val="WW8Num3z1"/>
    <w:rsid w:val="00CF3397"/>
    <w:rPr>
      <w:rFonts w:ascii="Courier New" w:hAnsi="Courier New" w:cs="Courier New" w:hint="default"/>
    </w:rPr>
  </w:style>
  <w:style w:type="character" w:customStyle="1" w:styleId="WW8Num3z2">
    <w:name w:val="WW8Num3z2"/>
    <w:rsid w:val="00CF3397"/>
    <w:rPr>
      <w:rFonts w:ascii="Wingdings" w:hAnsi="Wingdings" w:cs="Wingdings" w:hint="default"/>
    </w:rPr>
  </w:style>
  <w:style w:type="character" w:customStyle="1" w:styleId="WW8Num4z1">
    <w:name w:val="WW8Num4z1"/>
    <w:rsid w:val="00CF3397"/>
    <w:rPr>
      <w:rFonts w:ascii="Courier New" w:hAnsi="Courier New" w:cs="Courier New" w:hint="default"/>
    </w:rPr>
  </w:style>
  <w:style w:type="character" w:customStyle="1" w:styleId="WW8Num4z2">
    <w:name w:val="WW8Num4z2"/>
    <w:rsid w:val="00CF3397"/>
    <w:rPr>
      <w:rFonts w:ascii="Wingdings" w:hAnsi="Wingdings" w:cs="Wingdings" w:hint="default"/>
    </w:rPr>
  </w:style>
  <w:style w:type="character" w:customStyle="1" w:styleId="WW8Num5z1">
    <w:name w:val="WW8Num5z1"/>
    <w:rsid w:val="00CF3397"/>
  </w:style>
  <w:style w:type="character" w:customStyle="1" w:styleId="WW8Num5z2">
    <w:name w:val="WW8Num5z2"/>
    <w:rsid w:val="00CF3397"/>
  </w:style>
  <w:style w:type="character" w:customStyle="1" w:styleId="WW8Num5z3">
    <w:name w:val="WW8Num5z3"/>
    <w:rsid w:val="00CF3397"/>
  </w:style>
  <w:style w:type="character" w:customStyle="1" w:styleId="WW8Num5z4">
    <w:name w:val="WW8Num5z4"/>
    <w:rsid w:val="00CF3397"/>
  </w:style>
  <w:style w:type="character" w:customStyle="1" w:styleId="WW8Num5z5">
    <w:name w:val="WW8Num5z5"/>
    <w:rsid w:val="00CF3397"/>
  </w:style>
  <w:style w:type="character" w:customStyle="1" w:styleId="WW8Num5z6">
    <w:name w:val="WW8Num5z6"/>
    <w:rsid w:val="00CF3397"/>
  </w:style>
  <w:style w:type="character" w:customStyle="1" w:styleId="WW8Num5z7">
    <w:name w:val="WW8Num5z7"/>
    <w:rsid w:val="00CF3397"/>
  </w:style>
  <w:style w:type="character" w:customStyle="1" w:styleId="WW8Num5z8">
    <w:name w:val="WW8Num5z8"/>
    <w:rsid w:val="00CF3397"/>
  </w:style>
  <w:style w:type="character" w:customStyle="1" w:styleId="WW8Num6z1">
    <w:name w:val="WW8Num6z1"/>
    <w:rsid w:val="00CF3397"/>
  </w:style>
  <w:style w:type="character" w:customStyle="1" w:styleId="WW8Num6z2">
    <w:name w:val="WW8Num6z2"/>
    <w:rsid w:val="00CF3397"/>
  </w:style>
  <w:style w:type="character" w:customStyle="1" w:styleId="WW8Num6z3">
    <w:name w:val="WW8Num6z3"/>
    <w:rsid w:val="00CF3397"/>
  </w:style>
  <w:style w:type="character" w:customStyle="1" w:styleId="WW8Num6z4">
    <w:name w:val="WW8Num6z4"/>
    <w:rsid w:val="00CF3397"/>
  </w:style>
  <w:style w:type="character" w:customStyle="1" w:styleId="WW8Num6z5">
    <w:name w:val="WW8Num6z5"/>
    <w:rsid w:val="00CF3397"/>
  </w:style>
  <w:style w:type="character" w:customStyle="1" w:styleId="WW8Num6z6">
    <w:name w:val="WW8Num6z6"/>
    <w:rsid w:val="00CF3397"/>
  </w:style>
  <w:style w:type="character" w:customStyle="1" w:styleId="WW8Num6z7">
    <w:name w:val="WW8Num6z7"/>
    <w:rsid w:val="00CF3397"/>
  </w:style>
  <w:style w:type="character" w:customStyle="1" w:styleId="WW8Num6z8">
    <w:name w:val="WW8Num6z8"/>
    <w:rsid w:val="00CF3397"/>
  </w:style>
  <w:style w:type="character" w:customStyle="1" w:styleId="WW8Num7z1">
    <w:name w:val="WW8Num7z1"/>
    <w:rsid w:val="00CF3397"/>
    <w:rPr>
      <w:rFonts w:ascii="Courier New" w:hAnsi="Courier New" w:cs="Courier New" w:hint="default"/>
    </w:rPr>
  </w:style>
  <w:style w:type="character" w:customStyle="1" w:styleId="WW8Num7z2">
    <w:name w:val="WW8Num7z2"/>
    <w:rsid w:val="00CF3397"/>
    <w:rPr>
      <w:rFonts w:ascii="Wingdings" w:hAnsi="Wingdings" w:cs="Wingdings" w:hint="default"/>
    </w:rPr>
  </w:style>
  <w:style w:type="character" w:customStyle="1" w:styleId="WW8Num8z1">
    <w:name w:val="WW8Num8z1"/>
    <w:rsid w:val="00CF3397"/>
    <w:rPr>
      <w:rFonts w:ascii="Courier New" w:hAnsi="Courier New" w:cs="Courier New" w:hint="default"/>
    </w:rPr>
  </w:style>
  <w:style w:type="character" w:customStyle="1" w:styleId="WW8Num8z2">
    <w:name w:val="WW8Num8z2"/>
    <w:rsid w:val="00CF3397"/>
    <w:rPr>
      <w:rFonts w:ascii="Wingdings" w:hAnsi="Wingdings" w:cs="Wingdings" w:hint="default"/>
    </w:rPr>
  </w:style>
  <w:style w:type="character" w:customStyle="1" w:styleId="WW8Num8z3">
    <w:name w:val="WW8Num8z3"/>
    <w:rsid w:val="00CF3397"/>
    <w:rPr>
      <w:rFonts w:ascii="Symbol" w:hAnsi="Symbol" w:cs="Symbol" w:hint="default"/>
    </w:rPr>
  </w:style>
  <w:style w:type="character" w:customStyle="1" w:styleId="WW8Num9z1">
    <w:name w:val="WW8Num9z1"/>
    <w:rsid w:val="00CF3397"/>
  </w:style>
  <w:style w:type="character" w:customStyle="1" w:styleId="WW8Num9z2">
    <w:name w:val="WW8Num9z2"/>
    <w:rsid w:val="00CF3397"/>
  </w:style>
  <w:style w:type="character" w:customStyle="1" w:styleId="WW8Num9z3">
    <w:name w:val="WW8Num9z3"/>
    <w:rsid w:val="00CF3397"/>
  </w:style>
  <w:style w:type="character" w:customStyle="1" w:styleId="WW8Num9z4">
    <w:name w:val="WW8Num9z4"/>
    <w:rsid w:val="00CF3397"/>
  </w:style>
  <w:style w:type="character" w:customStyle="1" w:styleId="WW8Num9z5">
    <w:name w:val="WW8Num9z5"/>
    <w:rsid w:val="00CF3397"/>
  </w:style>
  <w:style w:type="character" w:customStyle="1" w:styleId="WW8Num9z6">
    <w:name w:val="WW8Num9z6"/>
    <w:rsid w:val="00CF3397"/>
  </w:style>
  <w:style w:type="character" w:customStyle="1" w:styleId="WW8Num9z7">
    <w:name w:val="WW8Num9z7"/>
    <w:rsid w:val="00CF3397"/>
  </w:style>
  <w:style w:type="character" w:customStyle="1" w:styleId="WW8Num9z8">
    <w:name w:val="WW8Num9z8"/>
    <w:rsid w:val="00CF3397"/>
  </w:style>
  <w:style w:type="character" w:customStyle="1" w:styleId="WW8Num12z0">
    <w:name w:val="WW8Num12z0"/>
    <w:rsid w:val="00CF3397"/>
    <w:rPr>
      <w:rFonts w:hint="default"/>
    </w:rPr>
  </w:style>
  <w:style w:type="character" w:customStyle="1" w:styleId="WW8Num12z1">
    <w:name w:val="WW8Num12z1"/>
    <w:rsid w:val="00CF3397"/>
  </w:style>
  <w:style w:type="character" w:customStyle="1" w:styleId="WW8Num12z2">
    <w:name w:val="WW8Num12z2"/>
    <w:rsid w:val="00CF3397"/>
  </w:style>
  <w:style w:type="character" w:customStyle="1" w:styleId="WW8Num12z3">
    <w:name w:val="WW8Num12z3"/>
    <w:rsid w:val="00CF3397"/>
  </w:style>
  <w:style w:type="character" w:customStyle="1" w:styleId="WW8Num12z4">
    <w:name w:val="WW8Num12z4"/>
    <w:rsid w:val="00CF3397"/>
  </w:style>
  <w:style w:type="character" w:customStyle="1" w:styleId="WW8Num12z5">
    <w:name w:val="WW8Num12z5"/>
    <w:rsid w:val="00CF3397"/>
  </w:style>
  <w:style w:type="character" w:customStyle="1" w:styleId="WW8Num12z6">
    <w:name w:val="WW8Num12z6"/>
    <w:rsid w:val="00CF3397"/>
  </w:style>
  <w:style w:type="character" w:customStyle="1" w:styleId="WW8Num12z7">
    <w:name w:val="WW8Num12z7"/>
    <w:rsid w:val="00CF3397"/>
  </w:style>
  <w:style w:type="character" w:customStyle="1" w:styleId="WW8Num12z8">
    <w:name w:val="WW8Num12z8"/>
    <w:rsid w:val="00CF3397"/>
  </w:style>
  <w:style w:type="character" w:customStyle="1" w:styleId="WW8Num13z0">
    <w:name w:val="WW8Num13z0"/>
    <w:rsid w:val="00CF3397"/>
    <w:rPr>
      <w:rFonts w:ascii="Times New Roman" w:eastAsia="Calibri" w:hAnsi="Times New Roman" w:cs="Times New Roman" w:hint="default"/>
    </w:rPr>
  </w:style>
  <w:style w:type="character" w:customStyle="1" w:styleId="WW8Num13z1">
    <w:name w:val="WW8Num13z1"/>
    <w:rsid w:val="00CF3397"/>
    <w:rPr>
      <w:rFonts w:ascii="Courier New" w:hAnsi="Courier New" w:cs="Courier New" w:hint="default"/>
    </w:rPr>
  </w:style>
  <w:style w:type="character" w:customStyle="1" w:styleId="WW8Num13z2">
    <w:name w:val="WW8Num13z2"/>
    <w:rsid w:val="00CF3397"/>
    <w:rPr>
      <w:rFonts w:ascii="Wingdings" w:hAnsi="Wingdings" w:cs="Wingdings" w:hint="default"/>
    </w:rPr>
  </w:style>
  <w:style w:type="character" w:customStyle="1" w:styleId="WW8Num13z3">
    <w:name w:val="WW8Num13z3"/>
    <w:rsid w:val="00CF3397"/>
    <w:rPr>
      <w:rFonts w:ascii="Symbol" w:hAnsi="Symbol" w:cs="Symbol" w:hint="default"/>
    </w:rPr>
  </w:style>
  <w:style w:type="character" w:customStyle="1" w:styleId="WW8Num14z0">
    <w:name w:val="WW8Num14z0"/>
    <w:rsid w:val="00CF3397"/>
    <w:rPr>
      <w:rFonts w:hint="default"/>
    </w:rPr>
  </w:style>
  <w:style w:type="character" w:customStyle="1" w:styleId="WW8Num14z1">
    <w:name w:val="WW8Num14z1"/>
    <w:rsid w:val="00CF3397"/>
  </w:style>
  <w:style w:type="character" w:customStyle="1" w:styleId="WW8Num14z2">
    <w:name w:val="WW8Num14z2"/>
    <w:rsid w:val="00CF3397"/>
  </w:style>
  <w:style w:type="character" w:customStyle="1" w:styleId="WW8Num14z3">
    <w:name w:val="WW8Num14z3"/>
    <w:rsid w:val="00CF3397"/>
  </w:style>
  <w:style w:type="character" w:customStyle="1" w:styleId="WW8Num14z4">
    <w:name w:val="WW8Num14z4"/>
    <w:rsid w:val="00CF3397"/>
  </w:style>
  <w:style w:type="character" w:customStyle="1" w:styleId="WW8Num14z5">
    <w:name w:val="WW8Num14z5"/>
    <w:rsid w:val="00CF3397"/>
  </w:style>
  <w:style w:type="character" w:customStyle="1" w:styleId="WW8Num14z6">
    <w:name w:val="WW8Num14z6"/>
    <w:rsid w:val="00CF3397"/>
  </w:style>
  <w:style w:type="character" w:customStyle="1" w:styleId="WW8Num14z7">
    <w:name w:val="WW8Num14z7"/>
    <w:rsid w:val="00CF3397"/>
  </w:style>
  <w:style w:type="character" w:customStyle="1" w:styleId="WW8Num14z8">
    <w:name w:val="WW8Num14z8"/>
    <w:rsid w:val="00CF3397"/>
  </w:style>
  <w:style w:type="character" w:customStyle="1" w:styleId="WW8Num15z0">
    <w:name w:val="WW8Num15z0"/>
    <w:rsid w:val="00CF3397"/>
  </w:style>
  <w:style w:type="character" w:customStyle="1" w:styleId="WW8Num15z1">
    <w:name w:val="WW8Num15z1"/>
    <w:rsid w:val="00CF3397"/>
  </w:style>
  <w:style w:type="character" w:customStyle="1" w:styleId="WW8Num15z2">
    <w:name w:val="WW8Num15z2"/>
    <w:rsid w:val="00CF3397"/>
  </w:style>
  <w:style w:type="character" w:customStyle="1" w:styleId="WW8Num15z3">
    <w:name w:val="WW8Num15z3"/>
    <w:rsid w:val="00CF3397"/>
  </w:style>
  <w:style w:type="character" w:customStyle="1" w:styleId="WW8Num15z4">
    <w:name w:val="WW8Num15z4"/>
    <w:rsid w:val="00CF3397"/>
  </w:style>
  <w:style w:type="character" w:customStyle="1" w:styleId="WW8Num15z5">
    <w:name w:val="WW8Num15z5"/>
    <w:rsid w:val="00CF3397"/>
  </w:style>
  <w:style w:type="character" w:customStyle="1" w:styleId="WW8Num15z6">
    <w:name w:val="WW8Num15z6"/>
    <w:rsid w:val="00CF3397"/>
  </w:style>
  <w:style w:type="character" w:customStyle="1" w:styleId="WW8Num15z7">
    <w:name w:val="WW8Num15z7"/>
    <w:rsid w:val="00CF3397"/>
  </w:style>
  <w:style w:type="character" w:customStyle="1" w:styleId="WW8Num15z8">
    <w:name w:val="WW8Num15z8"/>
    <w:rsid w:val="00CF3397"/>
  </w:style>
  <w:style w:type="character" w:customStyle="1" w:styleId="WW8Num16z0">
    <w:name w:val="WW8Num16z0"/>
    <w:rsid w:val="00CF3397"/>
    <w:rPr>
      <w:rFonts w:hint="default"/>
    </w:rPr>
  </w:style>
  <w:style w:type="character" w:customStyle="1" w:styleId="WW8Num16z1">
    <w:name w:val="WW8Num16z1"/>
    <w:rsid w:val="00CF3397"/>
  </w:style>
  <w:style w:type="character" w:customStyle="1" w:styleId="WW8Num16z2">
    <w:name w:val="WW8Num16z2"/>
    <w:rsid w:val="00CF3397"/>
  </w:style>
  <w:style w:type="character" w:customStyle="1" w:styleId="WW8Num16z3">
    <w:name w:val="WW8Num16z3"/>
    <w:rsid w:val="00CF3397"/>
  </w:style>
  <w:style w:type="character" w:customStyle="1" w:styleId="WW8Num16z4">
    <w:name w:val="WW8Num16z4"/>
    <w:rsid w:val="00CF3397"/>
  </w:style>
  <w:style w:type="character" w:customStyle="1" w:styleId="WW8Num16z5">
    <w:name w:val="WW8Num16z5"/>
    <w:rsid w:val="00CF3397"/>
  </w:style>
  <w:style w:type="character" w:customStyle="1" w:styleId="WW8Num16z6">
    <w:name w:val="WW8Num16z6"/>
    <w:rsid w:val="00CF3397"/>
  </w:style>
  <w:style w:type="character" w:customStyle="1" w:styleId="WW8Num16z7">
    <w:name w:val="WW8Num16z7"/>
    <w:rsid w:val="00CF3397"/>
  </w:style>
  <w:style w:type="character" w:customStyle="1" w:styleId="WW8Num16z8">
    <w:name w:val="WW8Num16z8"/>
    <w:rsid w:val="00CF3397"/>
  </w:style>
  <w:style w:type="character" w:customStyle="1" w:styleId="WW8Num17z0">
    <w:name w:val="WW8Num17z0"/>
    <w:rsid w:val="00CF3397"/>
    <w:rPr>
      <w:rFonts w:ascii="Times New Roman" w:eastAsia="Calibri" w:hAnsi="Times New Roman" w:cs="Times New Roman" w:hint="default"/>
      <w:sz w:val="28"/>
      <w:szCs w:val="28"/>
    </w:rPr>
  </w:style>
  <w:style w:type="character" w:customStyle="1" w:styleId="WW8Num17z1">
    <w:name w:val="WW8Num17z1"/>
    <w:rsid w:val="00CF3397"/>
    <w:rPr>
      <w:rFonts w:ascii="Courier New" w:hAnsi="Courier New" w:cs="Courier New" w:hint="default"/>
    </w:rPr>
  </w:style>
  <w:style w:type="character" w:customStyle="1" w:styleId="WW8Num17z2">
    <w:name w:val="WW8Num17z2"/>
    <w:rsid w:val="00CF3397"/>
    <w:rPr>
      <w:rFonts w:ascii="Wingdings" w:hAnsi="Wingdings" w:cs="Wingdings" w:hint="default"/>
    </w:rPr>
  </w:style>
  <w:style w:type="character" w:customStyle="1" w:styleId="WW8Num17z3">
    <w:name w:val="WW8Num17z3"/>
    <w:rsid w:val="00CF3397"/>
    <w:rPr>
      <w:rFonts w:ascii="Symbol" w:hAnsi="Symbol" w:cs="Symbol" w:hint="default"/>
    </w:rPr>
  </w:style>
  <w:style w:type="character" w:customStyle="1" w:styleId="WW8Num18z0">
    <w:name w:val="WW8Num18z0"/>
    <w:rsid w:val="00CF3397"/>
    <w:rPr>
      <w:rFonts w:hint="default"/>
    </w:rPr>
  </w:style>
  <w:style w:type="character" w:customStyle="1" w:styleId="WW8Num18z1">
    <w:name w:val="WW8Num18z1"/>
    <w:rsid w:val="00CF3397"/>
  </w:style>
  <w:style w:type="character" w:customStyle="1" w:styleId="WW8Num18z2">
    <w:name w:val="WW8Num18z2"/>
    <w:rsid w:val="00CF3397"/>
  </w:style>
  <w:style w:type="character" w:customStyle="1" w:styleId="WW8Num18z3">
    <w:name w:val="WW8Num18z3"/>
    <w:rsid w:val="00CF3397"/>
  </w:style>
  <w:style w:type="character" w:customStyle="1" w:styleId="WW8Num18z4">
    <w:name w:val="WW8Num18z4"/>
    <w:rsid w:val="00CF3397"/>
  </w:style>
  <w:style w:type="character" w:customStyle="1" w:styleId="WW8Num18z5">
    <w:name w:val="WW8Num18z5"/>
    <w:rsid w:val="00CF3397"/>
  </w:style>
  <w:style w:type="character" w:customStyle="1" w:styleId="WW8Num18z6">
    <w:name w:val="WW8Num18z6"/>
    <w:rsid w:val="00CF3397"/>
  </w:style>
  <w:style w:type="character" w:customStyle="1" w:styleId="WW8Num18z7">
    <w:name w:val="WW8Num18z7"/>
    <w:rsid w:val="00CF3397"/>
  </w:style>
  <w:style w:type="character" w:customStyle="1" w:styleId="WW8Num18z8">
    <w:name w:val="WW8Num18z8"/>
    <w:rsid w:val="00CF3397"/>
  </w:style>
  <w:style w:type="character" w:customStyle="1" w:styleId="WW8Num19z0">
    <w:name w:val="WW8Num19z0"/>
    <w:rsid w:val="00CF3397"/>
    <w:rPr>
      <w:rFonts w:hint="default"/>
    </w:rPr>
  </w:style>
  <w:style w:type="character" w:customStyle="1" w:styleId="WW8Num19z1">
    <w:name w:val="WW8Num19z1"/>
    <w:rsid w:val="00CF3397"/>
  </w:style>
  <w:style w:type="character" w:customStyle="1" w:styleId="WW8Num19z2">
    <w:name w:val="WW8Num19z2"/>
    <w:rsid w:val="00CF3397"/>
  </w:style>
  <w:style w:type="character" w:customStyle="1" w:styleId="WW8Num19z3">
    <w:name w:val="WW8Num19z3"/>
    <w:rsid w:val="00CF3397"/>
  </w:style>
  <w:style w:type="character" w:customStyle="1" w:styleId="WW8Num19z4">
    <w:name w:val="WW8Num19z4"/>
    <w:rsid w:val="00CF3397"/>
  </w:style>
  <w:style w:type="character" w:customStyle="1" w:styleId="WW8Num19z5">
    <w:name w:val="WW8Num19z5"/>
    <w:rsid w:val="00CF3397"/>
  </w:style>
  <w:style w:type="character" w:customStyle="1" w:styleId="WW8Num19z6">
    <w:name w:val="WW8Num19z6"/>
    <w:rsid w:val="00CF3397"/>
  </w:style>
  <w:style w:type="character" w:customStyle="1" w:styleId="WW8Num19z7">
    <w:name w:val="WW8Num19z7"/>
    <w:rsid w:val="00CF3397"/>
  </w:style>
  <w:style w:type="character" w:customStyle="1" w:styleId="WW8Num19z8">
    <w:name w:val="WW8Num19z8"/>
    <w:rsid w:val="00CF3397"/>
  </w:style>
  <w:style w:type="character" w:customStyle="1" w:styleId="WW8Num20z0">
    <w:name w:val="WW8Num20z0"/>
    <w:rsid w:val="00CF3397"/>
    <w:rPr>
      <w:rFonts w:ascii="Times New Roman" w:eastAsia="Calibri" w:hAnsi="Times New Roman" w:cs="Times New Roman" w:hint="default"/>
      <w:sz w:val="28"/>
      <w:szCs w:val="28"/>
    </w:rPr>
  </w:style>
  <w:style w:type="character" w:customStyle="1" w:styleId="WW8Num20z1">
    <w:name w:val="WW8Num20z1"/>
    <w:rsid w:val="00CF3397"/>
    <w:rPr>
      <w:rFonts w:ascii="Courier New" w:hAnsi="Courier New" w:cs="Courier New" w:hint="default"/>
    </w:rPr>
  </w:style>
  <w:style w:type="character" w:customStyle="1" w:styleId="WW8Num20z2">
    <w:name w:val="WW8Num20z2"/>
    <w:rsid w:val="00CF3397"/>
    <w:rPr>
      <w:rFonts w:ascii="Wingdings" w:hAnsi="Wingdings" w:cs="Wingdings" w:hint="default"/>
    </w:rPr>
  </w:style>
  <w:style w:type="character" w:customStyle="1" w:styleId="WW8Num20z3">
    <w:name w:val="WW8Num20z3"/>
    <w:rsid w:val="00CF3397"/>
    <w:rPr>
      <w:rFonts w:ascii="Symbol" w:hAnsi="Symbol" w:cs="Symbol" w:hint="default"/>
    </w:rPr>
  </w:style>
  <w:style w:type="character" w:customStyle="1" w:styleId="WW8Num21z0">
    <w:name w:val="WW8Num21z0"/>
    <w:rsid w:val="00CF3397"/>
    <w:rPr>
      <w:rFonts w:hint="default"/>
    </w:rPr>
  </w:style>
  <w:style w:type="character" w:customStyle="1" w:styleId="WW8Num21z1">
    <w:name w:val="WW8Num21z1"/>
    <w:rsid w:val="00CF3397"/>
  </w:style>
  <w:style w:type="character" w:customStyle="1" w:styleId="WW8Num21z2">
    <w:name w:val="WW8Num21z2"/>
    <w:rsid w:val="00CF3397"/>
  </w:style>
  <w:style w:type="character" w:customStyle="1" w:styleId="WW8Num21z3">
    <w:name w:val="WW8Num21z3"/>
    <w:rsid w:val="00CF3397"/>
  </w:style>
  <w:style w:type="character" w:customStyle="1" w:styleId="WW8Num21z4">
    <w:name w:val="WW8Num21z4"/>
    <w:rsid w:val="00CF3397"/>
  </w:style>
  <w:style w:type="character" w:customStyle="1" w:styleId="WW8Num21z5">
    <w:name w:val="WW8Num21z5"/>
    <w:rsid w:val="00CF3397"/>
  </w:style>
  <w:style w:type="character" w:customStyle="1" w:styleId="WW8Num21z6">
    <w:name w:val="WW8Num21z6"/>
    <w:rsid w:val="00CF3397"/>
  </w:style>
  <w:style w:type="character" w:customStyle="1" w:styleId="WW8Num21z7">
    <w:name w:val="WW8Num21z7"/>
    <w:rsid w:val="00CF3397"/>
  </w:style>
  <w:style w:type="character" w:customStyle="1" w:styleId="WW8Num21z8">
    <w:name w:val="WW8Num21z8"/>
    <w:rsid w:val="00CF3397"/>
  </w:style>
  <w:style w:type="character" w:customStyle="1" w:styleId="WW8Num22z0">
    <w:name w:val="WW8Num22z0"/>
    <w:rsid w:val="00CF3397"/>
    <w:rPr>
      <w:rFonts w:hint="default"/>
      <w:sz w:val="28"/>
      <w:szCs w:val="28"/>
    </w:rPr>
  </w:style>
  <w:style w:type="character" w:customStyle="1" w:styleId="WW8Num22z1">
    <w:name w:val="WW8Num22z1"/>
    <w:rsid w:val="00CF3397"/>
  </w:style>
  <w:style w:type="character" w:customStyle="1" w:styleId="WW8Num22z2">
    <w:name w:val="WW8Num22z2"/>
    <w:rsid w:val="00CF3397"/>
  </w:style>
  <w:style w:type="character" w:customStyle="1" w:styleId="WW8Num22z3">
    <w:name w:val="WW8Num22z3"/>
    <w:rsid w:val="00CF3397"/>
  </w:style>
  <w:style w:type="character" w:customStyle="1" w:styleId="WW8Num22z4">
    <w:name w:val="WW8Num22z4"/>
    <w:rsid w:val="00CF3397"/>
  </w:style>
  <w:style w:type="character" w:customStyle="1" w:styleId="WW8Num22z5">
    <w:name w:val="WW8Num22z5"/>
    <w:rsid w:val="00CF3397"/>
  </w:style>
  <w:style w:type="character" w:customStyle="1" w:styleId="WW8Num22z6">
    <w:name w:val="WW8Num22z6"/>
    <w:rsid w:val="00CF3397"/>
  </w:style>
  <w:style w:type="character" w:customStyle="1" w:styleId="WW8Num22z7">
    <w:name w:val="WW8Num22z7"/>
    <w:rsid w:val="00CF3397"/>
  </w:style>
  <w:style w:type="character" w:customStyle="1" w:styleId="WW8Num22z8">
    <w:name w:val="WW8Num22z8"/>
    <w:rsid w:val="00CF3397"/>
  </w:style>
  <w:style w:type="character" w:customStyle="1" w:styleId="WW8Num23z0">
    <w:name w:val="WW8Num23z0"/>
    <w:rsid w:val="00CF3397"/>
    <w:rPr>
      <w:rFonts w:hint="default"/>
      <w:b/>
      <w:sz w:val="28"/>
      <w:szCs w:val="28"/>
    </w:rPr>
  </w:style>
  <w:style w:type="character" w:customStyle="1" w:styleId="WW8Num23z1">
    <w:name w:val="WW8Num23z1"/>
    <w:rsid w:val="00CF3397"/>
    <w:rPr>
      <w:rFonts w:hint="default"/>
      <w:b/>
    </w:rPr>
  </w:style>
  <w:style w:type="character" w:customStyle="1" w:styleId="11">
    <w:name w:val="Основной шрифт абзаца1"/>
    <w:rsid w:val="00CF3397"/>
  </w:style>
  <w:style w:type="character" w:customStyle="1" w:styleId="a3">
    <w:name w:val="Нижний колонтитул Знак"/>
    <w:basedOn w:val="11"/>
    <w:uiPriority w:val="99"/>
    <w:rsid w:val="00CF3397"/>
    <w:rPr>
      <w:rFonts w:ascii="Times New Roman" w:eastAsia="Times New Roman" w:hAnsi="Times New Roman" w:cs="Times New Roman"/>
      <w:sz w:val="24"/>
      <w:szCs w:val="24"/>
    </w:rPr>
  </w:style>
  <w:style w:type="character" w:styleId="a4">
    <w:name w:val="page number"/>
    <w:basedOn w:val="11"/>
    <w:rsid w:val="00CF3397"/>
  </w:style>
  <w:style w:type="character" w:customStyle="1" w:styleId="a5">
    <w:name w:val="Основной текст Знак"/>
    <w:basedOn w:val="11"/>
    <w:rsid w:val="00CF3397"/>
    <w:rPr>
      <w:rFonts w:ascii="Times New Roman" w:eastAsia="Times New Roman" w:hAnsi="Times New Roman" w:cs="Times New Roman"/>
      <w:sz w:val="24"/>
      <w:szCs w:val="24"/>
    </w:rPr>
  </w:style>
  <w:style w:type="character" w:customStyle="1" w:styleId="a6">
    <w:name w:val="Основной текст с отступом Знак"/>
    <w:basedOn w:val="11"/>
    <w:rsid w:val="00CF3397"/>
    <w:rPr>
      <w:rFonts w:ascii="Times New Roman" w:eastAsia="Times New Roman" w:hAnsi="Times New Roman" w:cs="Times New Roman"/>
      <w:sz w:val="24"/>
      <w:szCs w:val="24"/>
    </w:rPr>
  </w:style>
  <w:style w:type="character" w:styleId="a7">
    <w:name w:val="Hyperlink"/>
    <w:basedOn w:val="11"/>
    <w:rsid w:val="00CF3397"/>
    <w:rPr>
      <w:color w:val="0000FF"/>
      <w:u w:val="single"/>
    </w:rPr>
  </w:style>
  <w:style w:type="character" w:customStyle="1" w:styleId="FontStyle11">
    <w:name w:val="Font Style11"/>
    <w:basedOn w:val="11"/>
    <w:rsid w:val="00CF3397"/>
    <w:rPr>
      <w:rFonts w:ascii="Times New Roman" w:hAnsi="Times New Roman" w:cs="Times New Roman"/>
      <w:sz w:val="16"/>
      <w:szCs w:val="16"/>
    </w:rPr>
  </w:style>
  <w:style w:type="character" w:customStyle="1" w:styleId="FontStyle12">
    <w:name w:val="Font Style12"/>
    <w:basedOn w:val="11"/>
    <w:rsid w:val="00CF3397"/>
    <w:rPr>
      <w:rFonts w:ascii="Times New Roman" w:hAnsi="Times New Roman" w:cs="Times New Roman"/>
      <w:b/>
      <w:bCs/>
      <w:sz w:val="16"/>
      <w:szCs w:val="16"/>
    </w:rPr>
  </w:style>
  <w:style w:type="character" w:customStyle="1" w:styleId="a8">
    <w:name w:val="Верхний колонтитул Знак"/>
    <w:basedOn w:val="11"/>
    <w:uiPriority w:val="99"/>
    <w:rsid w:val="00CF3397"/>
    <w:rPr>
      <w:rFonts w:ascii="Times New Roman" w:eastAsia="Times New Roman" w:hAnsi="Times New Roman" w:cs="Times New Roman"/>
      <w:sz w:val="24"/>
      <w:szCs w:val="24"/>
    </w:rPr>
  </w:style>
  <w:style w:type="character" w:customStyle="1" w:styleId="a9">
    <w:name w:val="Символ нумерации"/>
    <w:rsid w:val="00CF3397"/>
  </w:style>
  <w:style w:type="paragraph" w:customStyle="1" w:styleId="12">
    <w:name w:val="Заголовок1"/>
    <w:basedOn w:val="a"/>
    <w:next w:val="aa"/>
    <w:rsid w:val="00CF3397"/>
    <w:pPr>
      <w:keepNext/>
      <w:spacing w:before="240" w:after="120"/>
    </w:pPr>
    <w:rPr>
      <w:rFonts w:ascii="Arial" w:eastAsia="Arial Unicode MS" w:hAnsi="Arial" w:cs="Mangal"/>
      <w:sz w:val="28"/>
      <w:szCs w:val="28"/>
    </w:rPr>
  </w:style>
  <w:style w:type="paragraph" w:styleId="aa">
    <w:name w:val="Body Text"/>
    <w:basedOn w:val="a"/>
    <w:link w:val="13"/>
    <w:rsid w:val="00CF3397"/>
    <w:pPr>
      <w:spacing w:after="120"/>
    </w:pPr>
  </w:style>
  <w:style w:type="character" w:customStyle="1" w:styleId="13">
    <w:name w:val="Основной текст Знак1"/>
    <w:basedOn w:val="a0"/>
    <w:link w:val="aa"/>
    <w:rsid w:val="00CF3397"/>
    <w:rPr>
      <w:rFonts w:ascii="Times New Roman" w:eastAsia="Times New Roman" w:hAnsi="Times New Roman" w:cs="Times New Roman"/>
      <w:sz w:val="24"/>
      <w:szCs w:val="24"/>
      <w:lang w:eastAsia="ar-SA"/>
    </w:rPr>
  </w:style>
  <w:style w:type="paragraph" w:styleId="ab">
    <w:name w:val="List"/>
    <w:basedOn w:val="aa"/>
    <w:rsid w:val="00CF3397"/>
    <w:rPr>
      <w:rFonts w:cs="Mangal"/>
    </w:rPr>
  </w:style>
  <w:style w:type="paragraph" w:customStyle="1" w:styleId="32">
    <w:name w:val="Название3"/>
    <w:basedOn w:val="a"/>
    <w:rsid w:val="00CF3397"/>
    <w:pPr>
      <w:suppressLineNumbers/>
      <w:spacing w:before="120" w:after="120"/>
    </w:pPr>
    <w:rPr>
      <w:rFonts w:cs="Mangal"/>
      <w:i/>
      <w:iCs/>
    </w:rPr>
  </w:style>
  <w:style w:type="paragraph" w:customStyle="1" w:styleId="33">
    <w:name w:val="Указатель3"/>
    <w:basedOn w:val="a"/>
    <w:rsid w:val="00CF3397"/>
    <w:pPr>
      <w:suppressLineNumbers/>
    </w:pPr>
    <w:rPr>
      <w:rFonts w:cs="Mangal"/>
    </w:rPr>
  </w:style>
  <w:style w:type="paragraph" w:customStyle="1" w:styleId="22">
    <w:name w:val="Название2"/>
    <w:basedOn w:val="a"/>
    <w:rsid w:val="00CF3397"/>
    <w:pPr>
      <w:suppressLineNumbers/>
      <w:spacing w:before="120" w:after="120"/>
    </w:pPr>
    <w:rPr>
      <w:rFonts w:cs="Mangal"/>
      <w:i/>
      <w:iCs/>
    </w:rPr>
  </w:style>
  <w:style w:type="paragraph" w:customStyle="1" w:styleId="23">
    <w:name w:val="Указатель2"/>
    <w:basedOn w:val="a"/>
    <w:rsid w:val="00CF3397"/>
    <w:pPr>
      <w:suppressLineNumbers/>
    </w:pPr>
    <w:rPr>
      <w:rFonts w:cs="Mangal"/>
    </w:rPr>
  </w:style>
  <w:style w:type="paragraph" w:customStyle="1" w:styleId="14">
    <w:name w:val="Название1"/>
    <w:basedOn w:val="a"/>
    <w:rsid w:val="00CF3397"/>
    <w:pPr>
      <w:suppressLineNumbers/>
      <w:spacing w:before="120" w:after="120"/>
    </w:pPr>
    <w:rPr>
      <w:rFonts w:cs="Mangal"/>
      <w:i/>
      <w:iCs/>
    </w:rPr>
  </w:style>
  <w:style w:type="paragraph" w:customStyle="1" w:styleId="15">
    <w:name w:val="Указатель1"/>
    <w:basedOn w:val="a"/>
    <w:rsid w:val="00CF3397"/>
    <w:pPr>
      <w:suppressLineNumbers/>
    </w:pPr>
    <w:rPr>
      <w:rFonts w:cs="Mangal"/>
    </w:rPr>
  </w:style>
  <w:style w:type="paragraph" w:customStyle="1" w:styleId="ac">
    <w:name w:val="А Женя"/>
    <w:basedOn w:val="a"/>
    <w:rsid w:val="00CF3397"/>
    <w:pPr>
      <w:keepLines/>
      <w:spacing w:line="360" w:lineRule="auto"/>
      <w:ind w:left="397"/>
    </w:pPr>
    <w:rPr>
      <w:sz w:val="28"/>
    </w:rPr>
  </w:style>
  <w:style w:type="paragraph" w:styleId="ad">
    <w:name w:val="footer"/>
    <w:basedOn w:val="a"/>
    <w:link w:val="16"/>
    <w:uiPriority w:val="99"/>
    <w:rsid w:val="00CF3397"/>
  </w:style>
  <w:style w:type="character" w:customStyle="1" w:styleId="16">
    <w:name w:val="Нижний колонтитул Знак1"/>
    <w:basedOn w:val="a0"/>
    <w:link w:val="ad"/>
    <w:uiPriority w:val="99"/>
    <w:rsid w:val="00CF3397"/>
    <w:rPr>
      <w:rFonts w:ascii="Times New Roman" w:eastAsia="Times New Roman" w:hAnsi="Times New Roman" w:cs="Times New Roman"/>
      <w:sz w:val="24"/>
      <w:szCs w:val="24"/>
      <w:lang w:eastAsia="ar-SA"/>
    </w:rPr>
  </w:style>
  <w:style w:type="paragraph" w:styleId="ae">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
    <w:uiPriority w:val="34"/>
    <w:qFormat/>
    <w:rsid w:val="00CF3397"/>
    <w:pPr>
      <w:ind w:left="720"/>
    </w:pPr>
  </w:style>
  <w:style w:type="paragraph" w:customStyle="1" w:styleId="210">
    <w:name w:val="Список 21"/>
    <w:basedOn w:val="a"/>
    <w:rsid w:val="00CF3397"/>
    <w:pPr>
      <w:ind w:left="566" w:hanging="283"/>
    </w:pPr>
    <w:rPr>
      <w:sz w:val="20"/>
      <w:szCs w:val="20"/>
    </w:rPr>
  </w:style>
  <w:style w:type="paragraph" w:styleId="af0">
    <w:name w:val="Body Text Indent"/>
    <w:basedOn w:val="a"/>
    <w:link w:val="17"/>
    <w:rsid w:val="00CF3397"/>
    <w:pPr>
      <w:spacing w:after="120"/>
      <w:ind w:left="283"/>
    </w:pPr>
  </w:style>
  <w:style w:type="character" w:customStyle="1" w:styleId="17">
    <w:name w:val="Основной текст с отступом Знак1"/>
    <w:basedOn w:val="a0"/>
    <w:link w:val="af0"/>
    <w:rsid w:val="00CF3397"/>
    <w:rPr>
      <w:rFonts w:ascii="Times New Roman" w:eastAsia="Times New Roman" w:hAnsi="Times New Roman" w:cs="Times New Roman"/>
      <w:sz w:val="24"/>
      <w:szCs w:val="24"/>
      <w:lang w:eastAsia="ar-SA"/>
    </w:rPr>
  </w:style>
  <w:style w:type="paragraph" w:customStyle="1" w:styleId="310">
    <w:name w:val="Основной текст с отступом 31"/>
    <w:basedOn w:val="a"/>
    <w:rsid w:val="00CF3397"/>
    <w:pPr>
      <w:spacing w:after="120"/>
      <w:ind w:left="283"/>
    </w:pPr>
    <w:rPr>
      <w:sz w:val="16"/>
      <w:szCs w:val="16"/>
    </w:rPr>
  </w:style>
  <w:style w:type="paragraph" w:customStyle="1" w:styleId="Style1">
    <w:name w:val="Style1"/>
    <w:basedOn w:val="a"/>
    <w:rsid w:val="00CF3397"/>
    <w:pPr>
      <w:widowControl w:val="0"/>
      <w:autoSpaceDE w:val="0"/>
      <w:spacing w:line="211" w:lineRule="exact"/>
      <w:ind w:hanging="1195"/>
    </w:pPr>
  </w:style>
  <w:style w:type="paragraph" w:customStyle="1" w:styleId="Style2">
    <w:name w:val="Style2"/>
    <w:basedOn w:val="a"/>
    <w:rsid w:val="00CF3397"/>
    <w:pPr>
      <w:widowControl w:val="0"/>
      <w:autoSpaceDE w:val="0"/>
    </w:pPr>
  </w:style>
  <w:style w:type="paragraph" w:customStyle="1" w:styleId="Style3">
    <w:name w:val="Style3"/>
    <w:basedOn w:val="a"/>
    <w:rsid w:val="00CF3397"/>
    <w:pPr>
      <w:widowControl w:val="0"/>
      <w:autoSpaceDE w:val="0"/>
      <w:spacing w:line="192" w:lineRule="exact"/>
    </w:pPr>
  </w:style>
  <w:style w:type="paragraph" w:styleId="af1">
    <w:name w:val="header"/>
    <w:basedOn w:val="a"/>
    <w:link w:val="18"/>
    <w:uiPriority w:val="99"/>
    <w:rsid w:val="00CF3397"/>
  </w:style>
  <w:style w:type="character" w:customStyle="1" w:styleId="18">
    <w:name w:val="Верхний колонтитул Знак1"/>
    <w:basedOn w:val="a0"/>
    <w:link w:val="af1"/>
    <w:uiPriority w:val="99"/>
    <w:rsid w:val="00CF3397"/>
    <w:rPr>
      <w:rFonts w:ascii="Times New Roman" w:eastAsia="Times New Roman" w:hAnsi="Times New Roman" w:cs="Times New Roman"/>
      <w:sz w:val="24"/>
      <w:szCs w:val="24"/>
      <w:lang w:eastAsia="ar-SA"/>
    </w:rPr>
  </w:style>
  <w:style w:type="paragraph" w:customStyle="1" w:styleId="af2">
    <w:name w:val="Содержимое таблицы"/>
    <w:basedOn w:val="a"/>
    <w:rsid w:val="00CF3397"/>
    <w:pPr>
      <w:suppressLineNumbers/>
    </w:pPr>
  </w:style>
  <w:style w:type="paragraph" w:customStyle="1" w:styleId="af3">
    <w:name w:val="Заголовок таблицы"/>
    <w:basedOn w:val="af2"/>
    <w:rsid w:val="00CF3397"/>
    <w:pPr>
      <w:jc w:val="center"/>
    </w:pPr>
    <w:rPr>
      <w:b/>
      <w:bCs/>
    </w:rPr>
  </w:style>
  <w:style w:type="paragraph" w:customStyle="1" w:styleId="af4">
    <w:name w:val="Содержимое врезки"/>
    <w:basedOn w:val="aa"/>
    <w:rsid w:val="00CF3397"/>
  </w:style>
  <w:style w:type="paragraph" w:customStyle="1" w:styleId="Default">
    <w:name w:val="Default"/>
    <w:rsid w:val="00CF339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5">
    <w:name w:val="Balloon Text"/>
    <w:basedOn w:val="a"/>
    <w:link w:val="af6"/>
    <w:uiPriority w:val="99"/>
    <w:semiHidden/>
    <w:unhideWhenUsed/>
    <w:rsid w:val="00CF3397"/>
    <w:rPr>
      <w:rFonts w:ascii="Tahoma" w:hAnsi="Tahoma" w:cs="Tahoma"/>
      <w:sz w:val="16"/>
      <w:szCs w:val="16"/>
    </w:rPr>
  </w:style>
  <w:style w:type="character" w:customStyle="1" w:styleId="af6">
    <w:name w:val="Текст выноски Знак"/>
    <w:basedOn w:val="a0"/>
    <w:link w:val="af5"/>
    <w:uiPriority w:val="99"/>
    <w:semiHidden/>
    <w:rsid w:val="00CF3397"/>
    <w:rPr>
      <w:rFonts w:ascii="Tahoma" w:eastAsia="Times New Roman" w:hAnsi="Tahoma" w:cs="Tahoma"/>
      <w:sz w:val="16"/>
      <w:szCs w:val="16"/>
      <w:lang w:eastAsia="ar-SA"/>
    </w:rPr>
  </w:style>
  <w:style w:type="character" w:customStyle="1" w:styleId="fontstyle01">
    <w:name w:val="fontstyle01"/>
    <w:basedOn w:val="a0"/>
    <w:rsid w:val="00CF3397"/>
    <w:rPr>
      <w:rFonts w:ascii="ArialMT" w:hAnsi="ArialMT" w:hint="default"/>
      <w:b w:val="0"/>
      <w:bCs w:val="0"/>
      <w:i w:val="0"/>
      <w:iCs w:val="0"/>
      <w:color w:val="000000"/>
      <w:sz w:val="30"/>
      <w:szCs w:val="30"/>
    </w:rPr>
  </w:style>
  <w:style w:type="table" w:styleId="af7">
    <w:name w:val="Table Grid"/>
    <w:basedOn w:val="a1"/>
    <w:uiPriority w:val="59"/>
    <w:rsid w:val="00CF33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25">
    <w:name w:val="c25"/>
    <w:basedOn w:val="a0"/>
    <w:rsid w:val="00CF3397"/>
  </w:style>
  <w:style w:type="paragraph" w:styleId="af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9"/>
    <w:uiPriority w:val="99"/>
    <w:qFormat/>
    <w:rsid w:val="00CF3397"/>
    <w:rPr>
      <w:sz w:val="20"/>
      <w:szCs w:val="20"/>
      <w:lang w:val="en-US" w:eastAsia="ru-RU"/>
    </w:rPr>
  </w:style>
  <w:style w:type="character" w:customStyle="1" w:styleId="af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8"/>
    <w:uiPriority w:val="99"/>
    <w:rsid w:val="00CF3397"/>
    <w:rPr>
      <w:rFonts w:ascii="Times New Roman" w:eastAsia="Times New Roman" w:hAnsi="Times New Roman" w:cs="Times New Roman"/>
      <w:sz w:val="20"/>
      <w:szCs w:val="20"/>
      <w:lang w:val="en-US" w:eastAsia="ru-RU"/>
    </w:rPr>
  </w:style>
  <w:style w:type="character" w:styleId="afa">
    <w:name w:val="footnote reference"/>
    <w:uiPriority w:val="99"/>
    <w:rsid w:val="00CF3397"/>
    <w:rPr>
      <w:rFonts w:cs="Times New Roman"/>
      <w:vertAlign w:val="superscript"/>
    </w:rPr>
  </w:style>
  <w:style w:type="paragraph" w:styleId="afb">
    <w:name w:val="Subtitle"/>
    <w:basedOn w:val="a"/>
    <w:next w:val="a"/>
    <w:link w:val="afc"/>
    <w:uiPriority w:val="11"/>
    <w:qFormat/>
    <w:rsid w:val="00CF3397"/>
    <w:pPr>
      <w:spacing w:after="60" w:line="276" w:lineRule="auto"/>
      <w:jc w:val="center"/>
      <w:outlineLvl w:val="1"/>
    </w:pPr>
    <w:rPr>
      <w:rFonts w:ascii="Calibri Light" w:hAnsi="Calibri Light"/>
      <w:lang w:eastAsia="ru-RU"/>
    </w:rPr>
  </w:style>
  <w:style w:type="character" w:customStyle="1" w:styleId="afc">
    <w:name w:val="Подзаголовок Знак"/>
    <w:basedOn w:val="a0"/>
    <w:link w:val="afb"/>
    <w:uiPriority w:val="11"/>
    <w:rsid w:val="00CF3397"/>
    <w:rPr>
      <w:rFonts w:ascii="Calibri Light" w:eastAsia="Times New Roman" w:hAnsi="Calibri Light" w:cs="Times New Roman"/>
      <w:sz w:val="24"/>
      <w:szCs w:val="24"/>
      <w:lang w:eastAsia="ru-RU"/>
    </w:rPr>
  </w:style>
  <w:style w:type="paragraph" w:customStyle="1" w:styleId="FR1">
    <w:name w:val="FR1"/>
    <w:rsid w:val="00CF3397"/>
    <w:pPr>
      <w:suppressAutoHyphens/>
      <w:spacing w:after="0" w:line="240" w:lineRule="auto"/>
      <w:ind w:left="360" w:right="400"/>
      <w:jc w:val="center"/>
    </w:pPr>
    <w:rPr>
      <w:rFonts w:ascii="Arial Narrow" w:eastAsia="Times New Roman" w:hAnsi="Arial Narrow" w:cs="Arial Narrow"/>
      <w:sz w:val="32"/>
      <w:szCs w:val="20"/>
      <w:lang w:eastAsia="ar-SA"/>
    </w:rPr>
  </w:style>
  <w:style w:type="paragraph" w:styleId="afd">
    <w:name w:val="No Spacing"/>
    <w:uiPriority w:val="1"/>
    <w:qFormat/>
    <w:rsid w:val="00CF3397"/>
    <w:pPr>
      <w:spacing w:after="0" w:line="240" w:lineRule="auto"/>
    </w:pPr>
    <w:rPr>
      <w:rFonts w:ascii="Calibri" w:eastAsia="Calibri" w:hAnsi="Calibri" w:cs="Times New Roman"/>
    </w:rPr>
  </w:style>
  <w:style w:type="paragraph" w:styleId="afe">
    <w:name w:val="Normal (Web)"/>
    <w:aliases w:val="Обычный (Web),Обычный (веб)1"/>
    <w:basedOn w:val="a"/>
    <w:uiPriority w:val="99"/>
    <w:qFormat/>
    <w:rsid w:val="00CF3397"/>
    <w:pPr>
      <w:spacing w:before="100" w:beforeAutospacing="1" w:after="100" w:afterAutospacing="1"/>
    </w:pPr>
    <w:rPr>
      <w:rFonts w:ascii="Arial Unicode MS" w:eastAsia="Arial Unicode MS" w:hAnsi="Arial" w:cs="Arial Unicode MS"/>
      <w:lang w:eastAsia="ru-RU"/>
    </w:rPr>
  </w:style>
  <w:style w:type="character" w:customStyle="1" w:styleId="af">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e"/>
    <w:uiPriority w:val="34"/>
    <w:qFormat/>
    <w:locked/>
    <w:rsid w:val="000346F3"/>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3397"/>
    <w:pPr>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CF3397"/>
    <w:pPr>
      <w:keepNext/>
      <w:tabs>
        <w:tab w:val="num" w:pos="0"/>
      </w:tabs>
      <w:autoSpaceDE w:val="0"/>
      <w:ind w:firstLine="284"/>
      <w:outlineLvl w:val="0"/>
    </w:pPr>
  </w:style>
  <w:style w:type="paragraph" w:styleId="2">
    <w:name w:val="heading 2"/>
    <w:basedOn w:val="a"/>
    <w:next w:val="a"/>
    <w:link w:val="20"/>
    <w:unhideWhenUsed/>
    <w:qFormat/>
    <w:rsid w:val="00CF339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CF3397"/>
    <w:pPr>
      <w:keepNext/>
      <w:tabs>
        <w:tab w:val="num" w:pos="0"/>
      </w:tabs>
      <w:spacing w:before="240" w:after="60"/>
      <w:ind w:left="720" w:hanging="720"/>
      <w:outlineLvl w:val="2"/>
    </w:pPr>
    <w:rPr>
      <w:rFonts w:ascii="Cambria" w:hAnsi="Cambria" w:cs="Cambria"/>
      <w:b/>
      <w:bCs/>
      <w:sz w:val="26"/>
      <w:szCs w:val="26"/>
    </w:rPr>
  </w:style>
  <w:style w:type="paragraph" w:styleId="9">
    <w:name w:val="heading 9"/>
    <w:basedOn w:val="a"/>
    <w:next w:val="a"/>
    <w:link w:val="90"/>
    <w:qFormat/>
    <w:rsid w:val="00CF3397"/>
    <w:pPr>
      <w:tabs>
        <w:tab w:val="num" w:pos="0"/>
      </w:tabs>
      <w:spacing w:before="240" w:after="60"/>
      <w:ind w:left="1584" w:hanging="1584"/>
      <w:outlineLvl w:val="8"/>
    </w:pPr>
    <w:rPr>
      <w:rFonts w:ascii="Cambria" w:hAnsi="Cambria" w:cs="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F3397"/>
    <w:rPr>
      <w:rFonts w:ascii="Times New Roman" w:eastAsia="Times New Roman" w:hAnsi="Times New Roman" w:cs="Times New Roman"/>
      <w:sz w:val="24"/>
      <w:szCs w:val="24"/>
      <w:lang w:eastAsia="ar-SA"/>
    </w:rPr>
  </w:style>
  <w:style w:type="character" w:customStyle="1" w:styleId="20">
    <w:name w:val="Заголовок 2 Знак"/>
    <w:basedOn w:val="a0"/>
    <w:link w:val="2"/>
    <w:rsid w:val="00CF3397"/>
    <w:rPr>
      <w:rFonts w:asciiTheme="majorHAnsi" w:eastAsiaTheme="majorEastAsia" w:hAnsiTheme="majorHAnsi" w:cstheme="majorBidi"/>
      <w:b/>
      <w:bCs/>
      <w:color w:val="4F81BD" w:themeColor="accent1"/>
      <w:sz w:val="26"/>
      <w:szCs w:val="26"/>
      <w:lang w:eastAsia="ar-SA"/>
    </w:rPr>
  </w:style>
  <w:style w:type="character" w:customStyle="1" w:styleId="30">
    <w:name w:val="Заголовок 3 Знак"/>
    <w:basedOn w:val="a0"/>
    <w:link w:val="3"/>
    <w:rsid w:val="00CF3397"/>
    <w:rPr>
      <w:rFonts w:ascii="Cambria" w:eastAsia="Times New Roman" w:hAnsi="Cambria" w:cs="Cambria"/>
      <w:b/>
      <w:bCs/>
      <w:sz w:val="26"/>
      <w:szCs w:val="26"/>
      <w:lang w:eastAsia="ar-SA"/>
    </w:rPr>
  </w:style>
  <w:style w:type="character" w:customStyle="1" w:styleId="90">
    <w:name w:val="Заголовок 9 Знак"/>
    <w:basedOn w:val="a0"/>
    <w:link w:val="9"/>
    <w:rsid w:val="00CF3397"/>
    <w:rPr>
      <w:rFonts w:ascii="Cambria" w:eastAsia="Times New Roman" w:hAnsi="Cambria" w:cs="Cambria"/>
      <w:lang w:eastAsia="ar-SA"/>
    </w:rPr>
  </w:style>
  <w:style w:type="character" w:customStyle="1" w:styleId="WW8Num1z0">
    <w:name w:val="WW8Num1z0"/>
    <w:rsid w:val="00CF3397"/>
    <w:rPr>
      <w:rFonts w:ascii="Symbol" w:hAnsi="Symbol" w:cs="Symbol"/>
    </w:rPr>
  </w:style>
  <w:style w:type="character" w:customStyle="1" w:styleId="WW8Num1z1">
    <w:name w:val="WW8Num1z1"/>
    <w:rsid w:val="00CF3397"/>
  </w:style>
  <w:style w:type="character" w:customStyle="1" w:styleId="WW8Num1z2">
    <w:name w:val="WW8Num1z2"/>
    <w:rsid w:val="00CF3397"/>
  </w:style>
  <w:style w:type="character" w:customStyle="1" w:styleId="WW8Num1z3">
    <w:name w:val="WW8Num1z3"/>
    <w:rsid w:val="00CF3397"/>
  </w:style>
  <w:style w:type="character" w:customStyle="1" w:styleId="WW8Num1z4">
    <w:name w:val="WW8Num1z4"/>
    <w:rsid w:val="00CF3397"/>
  </w:style>
  <w:style w:type="character" w:customStyle="1" w:styleId="WW8Num1z5">
    <w:name w:val="WW8Num1z5"/>
    <w:rsid w:val="00CF3397"/>
  </w:style>
  <w:style w:type="character" w:customStyle="1" w:styleId="WW8Num1z6">
    <w:name w:val="WW8Num1z6"/>
    <w:rsid w:val="00CF3397"/>
  </w:style>
  <w:style w:type="character" w:customStyle="1" w:styleId="WW8Num1z7">
    <w:name w:val="WW8Num1z7"/>
    <w:rsid w:val="00CF3397"/>
  </w:style>
  <w:style w:type="character" w:customStyle="1" w:styleId="WW8Num1z8">
    <w:name w:val="WW8Num1z8"/>
    <w:rsid w:val="00CF3397"/>
  </w:style>
  <w:style w:type="character" w:customStyle="1" w:styleId="WW8Num2z0">
    <w:name w:val="WW8Num2z0"/>
    <w:rsid w:val="00CF3397"/>
    <w:rPr>
      <w:rFonts w:ascii="Times New Roman" w:eastAsia="Calibri" w:hAnsi="Times New Roman" w:cs="Times New Roman" w:hint="default"/>
      <w:sz w:val="28"/>
      <w:szCs w:val="28"/>
    </w:rPr>
  </w:style>
  <w:style w:type="character" w:customStyle="1" w:styleId="WW8Num3z0">
    <w:name w:val="WW8Num3z0"/>
    <w:rsid w:val="00CF3397"/>
    <w:rPr>
      <w:rFonts w:ascii="Symbol" w:eastAsia="Calibri" w:hAnsi="Symbol" w:cs="Symbol" w:hint="default"/>
      <w:sz w:val="28"/>
      <w:szCs w:val="28"/>
    </w:rPr>
  </w:style>
  <w:style w:type="character" w:customStyle="1" w:styleId="WW8Num4z0">
    <w:name w:val="WW8Num4z0"/>
    <w:rsid w:val="00CF3397"/>
    <w:rPr>
      <w:rFonts w:ascii="Symbol" w:hAnsi="Symbol" w:cs="Symbol" w:hint="default"/>
      <w:b/>
      <w:sz w:val="28"/>
      <w:szCs w:val="28"/>
    </w:rPr>
  </w:style>
  <w:style w:type="character" w:customStyle="1" w:styleId="WW8Num5z0">
    <w:name w:val="WW8Num5z0"/>
    <w:rsid w:val="00CF3397"/>
    <w:rPr>
      <w:rFonts w:hint="default"/>
      <w:b/>
      <w:bCs/>
      <w:sz w:val="28"/>
      <w:szCs w:val="28"/>
    </w:rPr>
  </w:style>
  <w:style w:type="character" w:customStyle="1" w:styleId="WW8Num6z0">
    <w:name w:val="WW8Num6z0"/>
    <w:rsid w:val="00CF3397"/>
    <w:rPr>
      <w:rFonts w:hint="default"/>
    </w:rPr>
  </w:style>
  <w:style w:type="character" w:customStyle="1" w:styleId="WW8Num7z0">
    <w:name w:val="WW8Num7z0"/>
    <w:rsid w:val="00CF3397"/>
    <w:rPr>
      <w:rFonts w:ascii="Symbol" w:eastAsia="Calibri" w:hAnsi="Symbol" w:cs="Symbol" w:hint="default"/>
      <w:sz w:val="28"/>
      <w:szCs w:val="28"/>
    </w:rPr>
  </w:style>
  <w:style w:type="character" w:customStyle="1" w:styleId="WW8Num8z0">
    <w:name w:val="WW8Num8z0"/>
    <w:rsid w:val="00CF3397"/>
    <w:rPr>
      <w:rFonts w:ascii="Times New Roman" w:eastAsia="Calibri" w:hAnsi="Times New Roman" w:cs="Times New Roman" w:hint="default"/>
      <w:sz w:val="28"/>
      <w:szCs w:val="28"/>
    </w:rPr>
  </w:style>
  <w:style w:type="character" w:customStyle="1" w:styleId="WW8Num9z0">
    <w:name w:val="WW8Num9z0"/>
    <w:rsid w:val="00CF3397"/>
    <w:rPr>
      <w:rFonts w:hint="default"/>
      <w:b/>
      <w:sz w:val="28"/>
      <w:szCs w:val="28"/>
    </w:rPr>
  </w:style>
  <w:style w:type="character" w:customStyle="1" w:styleId="WW8Num10z0">
    <w:name w:val="WW8Num10z0"/>
    <w:rsid w:val="00CF3397"/>
    <w:rPr>
      <w:rFonts w:hint="default"/>
      <w:b/>
      <w:sz w:val="28"/>
      <w:szCs w:val="28"/>
    </w:rPr>
  </w:style>
  <w:style w:type="character" w:customStyle="1" w:styleId="WW8Num10z1">
    <w:name w:val="WW8Num10z1"/>
    <w:rsid w:val="00CF3397"/>
    <w:rPr>
      <w:rFonts w:hint="default"/>
      <w:b/>
    </w:rPr>
  </w:style>
  <w:style w:type="character" w:customStyle="1" w:styleId="WW8Num11z0">
    <w:name w:val="WW8Num11z0"/>
    <w:rsid w:val="00CF3397"/>
    <w:rPr>
      <w:rFonts w:ascii="Symbol" w:hAnsi="Symbol" w:cs="Symbol" w:hint="default"/>
      <w:sz w:val="16"/>
      <w:szCs w:val="16"/>
    </w:rPr>
  </w:style>
  <w:style w:type="character" w:customStyle="1" w:styleId="WW8Num11z1">
    <w:name w:val="WW8Num11z1"/>
    <w:rsid w:val="00CF3397"/>
    <w:rPr>
      <w:rFonts w:ascii="Courier New" w:hAnsi="Courier New" w:cs="Courier New" w:hint="default"/>
      <w:b/>
      <w:sz w:val="28"/>
      <w:szCs w:val="28"/>
    </w:rPr>
  </w:style>
  <w:style w:type="character" w:customStyle="1" w:styleId="WW8Num11z2">
    <w:name w:val="WW8Num11z2"/>
    <w:rsid w:val="00CF3397"/>
    <w:rPr>
      <w:rFonts w:ascii="Wingdings" w:hAnsi="Wingdings" w:cs="Wingdings" w:hint="default"/>
    </w:rPr>
  </w:style>
  <w:style w:type="character" w:customStyle="1" w:styleId="WW8Num11z3">
    <w:name w:val="WW8Num11z3"/>
    <w:rsid w:val="00CF3397"/>
    <w:rPr>
      <w:rFonts w:ascii="Symbol" w:hAnsi="Symbol" w:cs="Symbol" w:hint="default"/>
    </w:rPr>
  </w:style>
  <w:style w:type="character" w:customStyle="1" w:styleId="WW8Num11z4">
    <w:name w:val="WW8Num11z4"/>
    <w:rsid w:val="00CF3397"/>
  </w:style>
  <w:style w:type="character" w:customStyle="1" w:styleId="WW8Num11z5">
    <w:name w:val="WW8Num11z5"/>
    <w:rsid w:val="00CF3397"/>
  </w:style>
  <w:style w:type="character" w:customStyle="1" w:styleId="WW8Num11z6">
    <w:name w:val="WW8Num11z6"/>
    <w:rsid w:val="00CF3397"/>
  </w:style>
  <w:style w:type="character" w:customStyle="1" w:styleId="WW8Num11z7">
    <w:name w:val="WW8Num11z7"/>
    <w:rsid w:val="00CF3397"/>
  </w:style>
  <w:style w:type="character" w:customStyle="1" w:styleId="WW8Num11z8">
    <w:name w:val="WW8Num11z8"/>
    <w:rsid w:val="00CF3397"/>
  </w:style>
  <w:style w:type="character" w:customStyle="1" w:styleId="31">
    <w:name w:val="Основной шрифт абзаца3"/>
    <w:rsid w:val="00CF3397"/>
  </w:style>
  <w:style w:type="character" w:customStyle="1" w:styleId="21">
    <w:name w:val="Основной шрифт абзаца2"/>
    <w:rsid w:val="00CF3397"/>
  </w:style>
  <w:style w:type="character" w:customStyle="1" w:styleId="WW8Num2z1">
    <w:name w:val="WW8Num2z1"/>
    <w:rsid w:val="00CF3397"/>
    <w:rPr>
      <w:rFonts w:ascii="Courier New" w:hAnsi="Courier New" w:cs="Courier New" w:hint="default"/>
    </w:rPr>
  </w:style>
  <w:style w:type="character" w:customStyle="1" w:styleId="WW8Num2z2">
    <w:name w:val="WW8Num2z2"/>
    <w:rsid w:val="00CF3397"/>
    <w:rPr>
      <w:rFonts w:ascii="Wingdings" w:hAnsi="Wingdings" w:cs="Wingdings" w:hint="default"/>
    </w:rPr>
  </w:style>
  <w:style w:type="character" w:customStyle="1" w:styleId="WW8Num2z3">
    <w:name w:val="WW8Num2z3"/>
    <w:rsid w:val="00CF3397"/>
    <w:rPr>
      <w:rFonts w:ascii="Symbol" w:hAnsi="Symbol" w:cs="Symbol" w:hint="default"/>
    </w:rPr>
  </w:style>
  <w:style w:type="character" w:customStyle="1" w:styleId="WW8Num3z1">
    <w:name w:val="WW8Num3z1"/>
    <w:rsid w:val="00CF3397"/>
    <w:rPr>
      <w:rFonts w:ascii="Courier New" w:hAnsi="Courier New" w:cs="Courier New" w:hint="default"/>
    </w:rPr>
  </w:style>
  <w:style w:type="character" w:customStyle="1" w:styleId="WW8Num3z2">
    <w:name w:val="WW8Num3z2"/>
    <w:rsid w:val="00CF3397"/>
    <w:rPr>
      <w:rFonts w:ascii="Wingdings" w:hAnsi="Wingdings" w:cs="Wingdings" w:hint="default"/>
    </w:rPr>
  </w:style>
  <w:style w:type="character" w:customStyle="1" w:styleId="WW8Num4z1">
    <w:name w:val="WW8Num4z1"/>
    <w:rsid w:val="00CF3397"/>
    <w:rPr>
      <w:rFonts w:ascii="Courier New" w:hAnsi="Courier New" w:cs="Courier New" w:hint="default"/>
    </w:rPr>
  </w:style>
  <w:style w:type="character" w:customStyle="1" w:styleId="WW8Num4z2">
    <w:name w:val="WW8Num4z2"/>
    <w:rsid w:val="00CF3397"/>
    <w:rPr>
      <w:rFonts w:ascii="Wingdings" w:hAnsi="Wingdings" w:cs="Wingdings" w:hint="default"/>
    </w:rPr>
  </w:style>
  <w:style w:type="character" w:customStyle="1" w:styleId="WW8Num5z1">
    <w:name w:val="WW8Num5z1"/>
    <w:rsid w:val="00CF3397"/>
  </w:style>
  <w:style w:type="character" w:customStyle="1" w:styleId="WW8Num5z2">
    <w:name w:val="WW8Num5z2"/>
    <w:rsid w:val="00CF3397"/>
  </w:style>
  <w:style w:type="character" w:customStyle="1" w:styleId="WW8Num5z3">
    <w:name w:val="WW8Num5z3"/>
    <w:rsid w:val="00CF3397"/>
  </w:style>
  <w:style w:type="character" w:customStyle="1" w:styleId="WW8Num5z4">
    <w:name w:val="WW8Num5z4"/>
    <w:rsid w:val="00CF3397"/>
  </w:style>
  <w:style w:type="character" w:customStyle="1" w:styleId="WW8Num5z5">
    <w:name w:val="WW8Num5z5"/>
    <w:rsid w:val="00CF3397"/>
  </w:style>
  <w:style w:type="character" w:customStyle="1" w:styleId="WW8Num5z6">
    <w:name w:val="WW8Num5z6"/>
    <w:rsid w:val="00CF3397"/>
  </w:style>
  <w:style w:type="character" w:customStyle="1" w:styleId="WW8Num5z7">
    <w:name w:val="WW8Num5z7"/>
    <w:rsid w:val="00CF3397"/>
  </w:style>
  <w:style w:type="character" w:customStyle="1" w:styleId="WW8Num5z8">
    <w:name w:val="WW8Num5z8"/>
    <w:rsid w:val="00CF3397"/>
  </w:style>
  <w:style w:type="character" w:customStyle="1" w:styleId="WW8Num6z1">
    <w:name w:val="WW8Num6z1"/>
    <w:rsid w:val="00CF3397"/>
  </w:style>
  <w:style w:type="character" w:customStyle="1" w:styleId="WW8Num6z2">
    <w:name w:val="WW8Num6z2"/>
    <w:rsid w:val="00CF3397"/>
  </w:style>
  <w:style w:type="character" w:customStyle="1" w:styleId="WW8Num6z3">
    <w:name w:val="WW8Num6z3"/>
    <w:rsid w:val="00CF3397"/>
  </w:style>
  <w:style w:type="character" w:customStyle="1" w:styleId="WW8Num6z4">
    <w:name w:val="WW8Num6z4"/>
    <w:rsid w:val="00CF3397"/>
  </w:style>
  <w:style w:type="character" w:customStyle="1" w:styleId="WW8Num6z5">
    <w:name w:val="WW8Num6z5"/>
    <w:rsid w:val="00CF3397"/>
  </w:style>
  <w:style w:type="character" w:customStyle="1" w:styleId="WW8Num6z6">
    <w:name w:val="WW8Num6z6"/>
    <w:rsid w:val="00CF3397"/>
  </w:style>
  <w:style w:type="character" w:customStyle="1" w:styleId="WW8Num6z7">
    <w:name w:val="WW8Num6z7"/>
    <w:rsid w:val="00CF3397"/>
  </w:style>
  <w:style w:type="character" w:customStyle="1" w:styleId="WW8Num6z8">
    <w:name w:val="WW8Num6z8"/>
    <w:rsid w:val="00CF3397"/>
  </w:style>
  <w:style w:type="character" w:customStyle="1" w:styleId="WW8Num7z1">
    <w:name w:val="WW8Num7z1"/>
    <w:rsid w:val="00CF3397"/>
    <w:rPr>
      <w:rFonts w:ascii="Courier New" w:hAnsi="Courier New" w:cs="Courier New" w:hint="default"/>
    </w:rPr>
  </w:style>
  <w:style w:type="character" w:customStyle="1" w:styleId="WW8Num7z2">
    <w:name w:val="WW8Num7z2"/>
    <w:rsid w:val="00CF3397"/>
    <w:rPr>
      <w:rFonts w:ascii="Wingdings" w:hAnsi="Wingdings" w:cs="Wingdings" w:hint="default"/>
    </w:rPr>
  </w:style>
  <w:style w:type="character" w:customStyle="1" w:styleId="WW8Num8z1">
    <w:name w:val="WW8Num8z1"/>
    <w:rsid w:val="00CF3397"/>
    <w:rPr>
      <w:rFonts w:ascii="Courier New" w:hAnsi="Courier New" w:cs="Courier New" w:hint="default"/>
    </w:rPr>
  </w:style>
  <w:style w:type="character" w:customStyle="1" w:styleId="WW8Num8z2">
    <w:name w:val="WW8Num8z2"/>
    <w:rsid w:val="00CF3397"/>
    <w:rPr>
      <w:rFonts w:ascii="Wingdings" w:hAnsi="Wingdings" w:cs="Wingdings" w:hint="default"/>
    </w:rPr>
  </w:style>
  <w:style w:type="character" w:customStyle="1" w:styleId="WW8Num8z3">
    <w:name w:val="WW8Num8z3"/>
    <w:rsid w:val="00CF3397"/>
    <w:rPr>
      <w:rFonts w:ascii="Symbol" w:hAnsi="Symbol" w:cs="Symbol" w:hint="default"/>
    </w:rPr>
  </w:style>
  <w:style w:type="character" w:customStyle="1" w:styleId="WW8Num9z1">
    <w:name w:val="WW8Num9z1"/>
    <w:rsid w:val="00CF3397"/>
  </w:style>
  <w:style w:type="character" w:customStyle="1" w:styleId="WW8Num9z2">
    <w:name w:val="WW8Num9z2"/>
    <w:rsid w:val="00CF3397"/>
  </w:style>
  <w:style w:type="character" w:customStyle="1" w:styleId="WW8Num9z3">
    <w:name w:val="WW8Num9z3"/>
    <w:rsid w:val="00CF3397"/>
  </w:style>
  <w:style w:type="character" w:customStyle="1" w:styleId="WW8Num9z4">
    <w:name w:val="WW8Num9z4"/>
    <w:rsid w:val="00CF3397"/>
  </w:style>
  <w:style w:type="character" w:customStyle="1" w:styleId="WW8Num9z5">
    <w:name w:val="WW8Num9z5"/>
    <w:rsid w:val="00CF3397"/>
  </w:style>
  <w:style w:type="character" w:customStyle="1" w:styleId="WW8Num9z6">
    <w:name w:val="WW8Num9z6"/>
    <w:rsid w:val="00CF3397"/>
  </w:style>
  <w:style w:type="character" w:customStyle="1" w:styleId="WW8Num9z7">
    <w:name w:val="WW8Num9z7"/>
    <w:rsid w:val="00CF3397"/>
  </w:style>
  <w:style w:type="character" w:customStyle="1" w:styleId="WW8Num9z8">
    <w:name w:val="WW8Num9z8"/>
    <w:rsid w:val="00CF3397"/>
  </w:style>
  <w:style w:type="character" w:customStyle="1" w:styleId="WW8Num12z0">
    <w:name w:val="WW8Num12z0"/>
    <w:rsid w:val="00CF3397"/>
    <w:rPr>
      <w:rFonts w:hint="default"/>
    </w:rPr>
  </w:style>
  <w:style w:type="character" w:customStyle="1" w:styleId="WW8Num12z1">
    <w:name w:val="WW8Num12z1"/>
    <w:rsid w:val="00CF3397"/>
  </w:style>
  <w:style w:type="character" w:customStyle="1" w:styleId="WW8Num12z2">
    <w:name w:val="WW8Num12z2"/>
    <w:rsid w:val="00CF3397"/>
  </w:style>
  <w:style w:type="character" w:customStyle="1" w:styleId="WW8Num12z3">
    <w:name w:val="WW8Num12z3"/>
    <w:rsid w:val="00CF3397"/>
  </w:style>
  <w:style w:type="character" w:customStyle="1" w:styleId="WW8Num12z4">
    <w:name w:val="WW8Num12z4"/>
    <w:rsid w:val="00CF3397"/>
  </w:style>
  <w:style w:type="character" w:customStyle="1" w:styleId="WW8Num12z5">
    <w:name w:val="WW8Num12z5"/>
    <w:rsid w:val="00CF3397"/>
  </w:style>
  <w:style w:type="character" w:customStyle="1" w:styleId="WW8Num12z6">
    <w:name w:val="WW8Num12z6"/>
    <w:rsid w:val="00CF3397"/>
  </w:style>
  <w:style w:type="character" w:customStyle="1" w:styleId="WW8Num12z7">
    <w:name w:val="WW8Num12z7"/>
    <w:rsid w:val="00CF3397"/>
  </w:style>
  <w:style w:type="character" w:customStyle="1" w:styleId="WW8Num12z8">
    <w:name w:val="WW8Num12z8"/>
    <w:rsid w:val="00CF3397"/>
  </w:style>
  <w:style w:type="character" w:customStyle="1" w:styleId="WW8Num13z0">
    <w:name w:val="WW8Num13z0"/>
    <w:rsid w:val="00CF3397"/>
    <w:rPr>
      <w:rFonts w:ascii="Times New Roman" w:eastAsia="Calibri" w:hAnsi="Times New Roman" w:cs="Times New Roman" w:hint="default"/>
    </w:rPr>
  </w:style>
  <w:style w:type="character" w:customStyle="1" w:styleId="WW8Num13z1">
    <w:name w:val="WW8Num13z1"/>
    <w:rsid w:val="00CF3397"/>
    <w:rPr>
      <w:rFonts w:ascii="Courier New" w:hAnsi="Courier New" w:cs="Courier New" w:hint="default"/>
    </w:rPr>
  </w:style>
  <w:style w:type="character" w:customStyle="1" w:styleId="WW8Num13z2">
    <w:name w:val="WW8Num13z2"/>
    <w:rsid w:val="00CF3397"/>
    <w:rPr>
      <w:rFonts w:ascii="Wingdings" w:hAnsi="Wingdings" w:cs="Wingdings" w:hint="default"/>
    </w:rPr>
  </w:style>
  <w:style w:type="character" w:customStyle="1" w:styleId="WW8Num13z3">
    <w:name w:val="WW8Num13z3"/>
    <w:rsid w:val="00CF3397"/>
    <w:rPr>
      <w:rFonts w:ascii="Symbol" w:hAnsi="Symbol" w:cs="Symbol" w:hint="default"/>
    </w:rPr>
  </w:style>
  <w:style w:type="character" w:customStyle="1" w:styleId="WW8Num14z0">
    <w:name w:val="WW8Num14z0"/>
    <w:rsid w:val="00CF3397"/>
    <w:rPr>
      <w:rFonts w:hint="default"/>
    </w:rPr>
  </w:style>
  <w:style w:type="character" w:customStyle="1" w:styleId="WW8Num14z1">
    <w:name w:val="WW8Num14z1"/>
    <w:rsid w:val="00CF3397"/>
  </w:style>
  <w:style w:type="character" w:customStyle="1" w:styleId="WW8Num14z2">
    <w:name w:val="WW8Num14z2"/>
    <w:rsid w:val="00CF3397"/>
  </w:style>
  <w:style w:type="character" w:customStyle="1" w:styleId="WW8Num14z3">
    <w:name w:val="WW8Num14z3"/>
    <w:rsid w:val="00CF3397"/>
  </w:style>
  <w:style w:type="character" w:customStyle="1" w:styleId="WW8Num14z4">
    <w:name w:val="WW8Num14z4"/>
    <w:rsid w:val="00CF3397"/>
  </w:style>
  <w:style w:type="character" w:customStyle="1" w:styleId="WW8Num14z5">
    <w:name w:val="WW8Num14z5"/>
    <w:rsid w:val="00CF3397"/>
  </w:style>
  <w:style w:type="character" w:customStyle="1" w:styleId="WW8Num14z6">
    <w:name w:val="WW8Num14z6"/>
    <w:rsid w:val="00CF3397"/>
  </w:style>
  <w:style w:type="character" w:customStyle="1" w:styleId="WW8Num14z7">
    <w:name w:val="WW8Num14z7"/>
    <w:rsid w:val="00CF3397"/>
  </w:style>
  <w:style w:type="character" w:customStyle="1" w:styleId="WW8Num14z8">
    <w:name w:val="WW8Num14z8"/>
    <w:rsid w:val="00CF3397"/>
  </w:style>
  <w:style w:type="character" w:customStyle="1" w:styleId="WW8Num15z0">
    <w:name w:val="WW8Num15z0"/>
    <w:rsid w:val="00CF3397"/>
  </w:style>
  <w:style w:type="character" w:customStyle="1" w:styleId="WW8Num15z1">
    <w:name w:val="WW8Num15z1"/>
    <w:rsid w:val="00CF3397"/>
  </w:style>
  <w:style w:type="character" w:customStyle="1" w:styleId="WW8Num15z2">
    <w:name w:val="WW8Num15z2"/>
    <w:rsid w:val="00CF3397"/>
  </w:style>
  <w:style w:type="character" w:customStyle="1" w:styleId="WW8Num15z3">
    <w:name w:val="WW8Num15z3"/>
    <w:rsid w:val="00CF3397"/>
  </w:style>
  <w:style w:type="character" w:customStyle="1" w:styleId="WW8Num15z4">
    <w:name w:val="WW8Num15z4"/>
    <w:rsid w:val="00CF3397"/>
  </w:style>
  <w:style w:type="character" w:customStyle="1" w:styleId="WW8Num15z5">
    <w:name w:val="WW8Num15z5"/>
    <w:rsid w:val="00CF3397"/>
  </w:style>
  <w:style w:type="character" w:customStyle="1" w:styleId="WW8Num15z6">
    <w:name w:val="WW8Num15z6"/>
    <w:rsid w:val="00CF3397"/>
  </w:style>
  <w:style w:type="character" w:customStyle="1" w:styleId="WW8Num15z7">
    <w:name w:val="WW8Num15z7"/>
    <w:rsid w:val="00CF3397"/>
  </w:style>
  <w:style w:type="character" w:customStyle="1" w:styleId="WW8Num15z8">
    <w:name w:val="WW8Num15z8"/>
    <w:rsid w:val="00CF3397"/>
  </w:style>
  <w:style w:type="character" w:customStyle="1" w:styleId="WW8Num16z0">
    <w:name w:val="WW8Num16z0"/>
    <w:rsid w:val="00CF3397"/>
    <w:rPr>
      <w:rFonts w:hint="default"/>
    </w:rPr>
  </w:style>
  <w:style w:type="character" w:customStyle="1" w:styleId="WW8Num16z1">
    <w:name w:val="WW8Num16z1"/>
    <w:rsid w:val="00CF3397"/>
  </w:style>
  <w:style w:type="character" w:customStyle="1" w:styleId="WW8Num16z2">
    <w:name w:val="WW8Num16z2"/>
    <w:rsid w:val="00CF3397"/>
  </w:style>
  <w:style w:type="character" w:customStyle="1" w:styleId="WW8Num16z3">
    <w:name w:val="WW8Num16z3"/>
    <w:rsid w:val="00CF3397"/>
  </w:style>
  <w:style w:type="character" w:customStyle="1" w:styleId="WW8Num16z4">
    <w:name w:val="WW8Num16z4"/>
    <w:rsid w:val="00CF3397"/>
  </w:style>
  <w:style w:type="character" w:customStyle="1" w:styleId="WW8Num16z5">
    <w:name w:val="WW8Num16z5"/>
    <w:rsid w:val="00CF3397"/>
  </w:style>
  <w:style w:type="character" w:customStyle="1" w:styleId="WW8Num16z6">
    <w:name w:val="WW8Num16z6"/>
    <w:rsid w:val="00CF3397"/>
  </w:style>
  <w:style w:type="character" w:customStyle="1" w:styleId="WW8Num16z7">
    <w:name w:val="WW8Num16z7"/>
    <w:rsid w:val="00CF3397"/>
  </w:style>
  <w:style w:type="character" w:customStyle="1" w:styleId="WW8Num16z8">
    <w:name w:val="WW8Num16z8"/>
    <w:rsid w:val="00CF3397"/>
  </w:style>
  <w:style w:type="character" w:customStyle="1" w:styleId="WW8Num17z0">
    <w:name w:val="WW8Num17z0"/>
    <w:rsid w:val="00CF3397"/>
    <w:rPr>
      <w:rFonts w:ascii="Times New Roman" w:eastAsia="Calibri" w:hAnsi="Times New Roman" w:cs="Times New Roman" w:hint="default"/>
      <w:sz w:val="28"/>
      <w:szCs w:val="28"/>
    </w:rPr>
  </w:style>
  <w:style w:type="character" w:customStyle="1" w:styleId="WW8Num17z1">
    <w:name w:val="WW8Num17z1"/>
    <w:rsid w:val="00CF3397"/>
    <w:rPr>
      <w:rFonts w:ascii="Courier New" w:hAnsi="Courier New" w:cs="Courier New" w:hint="default"/>
    </w:rPr>
  </w:style>
  <w:style w:type="character" w:customStyle="1" w:styleId="WW8Num17z2">
    <w:name w:val="WW8Num17z2"/>
    <w:rsid w:val="00CF3397"/>
    <w:rPr>
      <w:rFonts w:ascii="Wingdings" w:hAnsi="Wingdings" w:cs="Wingdings" w:hint="default"/>
    </w:rPr>
  </w:style>
  <w:style w:type="character" w:customStyle="1" w:styleId="WW8Num17z3">
    <w:name w:val="WW8Num17z3"/>
    <w:rsid w:val="00CF3397"/>
    <w:rPr>
      <w:rFonts w:ascii="Symbol" w:hAnsi="Symbol" w:cs="Symbol" w:hint="default"/>
    </w:rPr>
  </w:style>
  <w:style w:type="character" w:customStyle="1" w:styleId="WW8Num18z0">
    <w:name w:val="WW8Num18z0"/>
    <w:rsid w:val="00CF3397"/>
    <w:rPr>
      <w:rFonts w:hint="default"/>
    </w:rPr>
  </w:style>
  <w:style w:type="character" w:customStyle="1" w:styleId="WW8Num18z1">
    <w:name w:val="WW8Num18z1"/>
    <w:rsid w:val="00CF3397"/>
  </w:style>
  <w:style w:type="character" w:customStyle="1" w:styleId="WW8Num18z2">
    <w:name w:val="WW8Num18z2"/>
    <w:rsid w:val="00CF3397"/>
  </w:style>
  <w:style w:type="character" w:customStyle="1" w:styleId="WW8Num18z3">
    <w:name w:val="WW8Num18z3"/>
    <w:rsid w:val="00CF3397"/>
  </w:style>
  <w:style w:type="character" w:customStyle="1" w:styleId="WW8Num18z4">
    <w:name w:val="WW8Num18z4"/>
    <w:rsid w:val="00CF3397"/>
  </w:style>
  <w:style w:type="character" w:customStyle="1" w:styleId="WW8Num18z5">
    <w:name w:val="WW8Num18z5"/>
    <w:rsid w:val="00CF3397"/>
  </w:style>
  <w:style w:type="character" w:customStyle="1" w:styleId="WW8Num18z6">
    <w:name w:val="WW8Num18z6"/>
    <w:rsid w:val="00CF3397"/>
  </w:style>
  <w:style w:type="character" w:customStyle="1" w:styleId="WW8Num18z7">
    <w:name w:val="WW8Num18z7"/>
    <w:rsid w:val="00CF3397"/>
  </w:style>
  <w:style w:type="character" w:customStyle="1" w:styleId="WW8Num18z8">
    <w:name w:val="WW8Num18z8"/>
    <w:rsid w:val="00CF3397"/>
  </w:style>
  <w:style w:type="character" w:customStyle="1" w:styleId="WW8Num19z0">
    <w:name w:val="WW8Num19z0"/>
    <w:rsid w:val="00CF3397"/>
    <w:rPr>
      <w:rFonts w:hint="default"/>
    </w:rPr>
  </w:style>
  <w:style w:type="character" w:customStyle="1" w:styleId="WW8Num19z1">
    <w:name w:val="WW8Num19z1"/>
    <w:rsid w:val="00CF3397"/>
  </w:style>
  <w:style w:type="character" w:customStyle="1" w:styleId="WW8Num19z2">
    <w:name w:val="WW8Num19z2"/>
    <w:rsid w:val="00CF3397"/>
  </w:style>
  <w:style w:type="character" w:customStyle="1" w:styleId="WW8Num19z3">
    <w:name w:val="WW8Num19z3"/>
    <w:rsid w:val="00CF3397"/>
  </w:style>
  <w:style w:type="character" w:customStyle="1" w:styleId="WW8Num19z4">
    <w:name w:val="WW8Num19z4"/>
    <w:rsid w:val="00CF3397"/>
  </w:style>
  <w:style w:type="character" w:customStyle="1" w:styleId="WW8Num19z5">
    <w:name w:val="WW8Num19z5"/>
    <w:rsid w:val="00CF3397"/>
  </w:style>
  <w:style w:type="character" w:customStyle="1" w:styleId="WW8Num19z6">
    <w:name w:val="WW8Num19z6"/>
    <w:rsid w:val="00CF3397"/>
  </w:style>
  <w:style w:type="character" w:customStyle="1" w:styleId="WW8Num19z7">
    <w:name w:val="WW8Num19z7"/>
    <w:rsid w:val="00CF3397"/>
  </w:style>
  <w:style w:type="character" w:customStyle="1" w:styleId="WW8Num19z8">
    <w:name w:val="WW8Num19z8"/>
    <w:rsid w:val="00CF3397"/>
  </w:style>
  <w:style w:type="character" w:customStyle="1" w:styleId="WW8Num20z0">
    <w:name w:val="WW8Num20z0"/>
    <w:rsid w:val="00CF3397"/>
    <w:rPr>
      <w:rFonts w:ascii="Times New Roman" w:eastAsia="Calibri" w:hAnsi="Times New Roman" w:cs="Times New Roman" w:hint="default"/>
      <w:sz w:val="28"/>
      <w:szCs w:val="28"/>
    </w:rPr>
  </w:style>
  <w:style w:type="character" w:customStyle="1" w:styleId="WW8Num20z1">
    <w:name w:val="WW8Num20z1"/>
    <w:rsid w:val="00CF3397"/>
    <w:rPr>
      <w:rFonts w:ascii="Courier New" w:hAnsi="Courier New" w:cs="Courier New" w:hint="default"/>
    </w:rPr>
  </w:style>
  <w:style w:type="character" w:customStyle="1" w:styleId="WW8Num20z2">
    <w:name w:val="WW8Num20z2"/>
    <w:rsid w:val="00CF3397"/>
    <w:rPr>
      <w:rFonts w:ascii="Wingdings" w:hAnsi="Wingdings" w:cs="Wingdings" w:hint="default"/>
    </w:rPr>
  </w:style>
  <w:style w:type="character" w:customStyle="1" w:styleId="WW8Num20z3">
    <w:name w:val="WW8Num20z3"/>
    <w:rsid w:val="00CF3397"/>
    <w:rPr>
      <w:rFonts w:ascii="Symbol" w:hAnsi="Symbol" w:cs="Symbol" w:hint="default"/>
    </w:rPr>
  </w:style>
  <w:style w:type="character" w:customStyle="1" w:styleId="WW8Num21z0">
    <w:name w:val="WW8Num21z0"/>
    <w:rsid w:val="00CF3397"/>
    <w:rPr>
      <w:rFonts w:hint="default"/>
    </w:rPr>
  </w:style>
  <w:style w:type="character" w:customStyle="1" w:styleId="WW8Num21z1">
    <w:name w:val="WW8Num21z1"/>
    <w:rsid w:val="00CF3397"/>
  </w:style>
  <w:style w:type="character" w:customStyle="1" w:styleId="WW8Num21z2">
    <w:name w:val="WW8Num21z2"/>
    <w:rsid w:val="00CF3397"/>
  </w:style>
  <w:style w:type="character" w:customStyle="1" w:styleId="WW8Num21z3">
    <w:name w:val="WW8Num21z3"/>
    <w:rsid w:val="00CF3397"/>
  </w:style>
  <w:style w:type="character" w:customStyle="1" w:styleId="WW8Num21z4">
    <w:name w:val="WW8Num21z4"/>
    <w:rsid w:val="00CF3397"/>
  </w:style>
  <w:style w:type="character" w:customStyle="1" w:styleId="WW8Num21z5">
    <w:name w:val="WW8Num21z5"/>
    <w:rsid w:val="00CF3397"/>
  </w:style>
  <w:style w:type="character" w:customStyle="1" w:styleId="WW8Num21z6">
    <w:name w:val="WW8Num21z6"/>
    <w:rsid w:val="00CF3397"/>
  </w:style>
  <w:style w:type="character" w:customStyle="1" w:styleId="WW8Num21z7">
    <w:name w:val="WW8Num21z7"/>
    <w:rsid w:val="00CF3397"/>
  </w:style>
  <w:style w:type="character" w:customStyle="1" w:styleId="WW8Num21z8">
    <w:name w:val="WW8Num21z8"/>
    <w:rsid w:val="00CF3397"/>
  </w:style>
  <w:style w:type="character" w:customStyle="1" w:styleId="WW8Num22z0">
    <w:name w:val="WW8Num22z0"/>
    <w:rsid w:val="00CF3397"/>
    <w:rPr>
      <w:rFonts w:hint="default"/>
      <w:sz w:val="28"/>
      <w:szCs w:val="28"/>
    </w:rPr>
  </w:style>
  <w:style w:type="character" w:customStyle="1" w:styleId="WW8Num22z1">
    <w:name w:val="WW8Num22z1"/>
    <w:rsid w:val="00CF3397"/>
  </w:style>
  <w:style w:type="character" w:customStyle="1" w:styleId="WW8Num22z2">
    <w:name w:val="WW8Num22z2"/>
    <w:rsid w:val="00CF3397"/>
  </w:style>
  <w:style w:type="character" w:customStyle="1" w:styleId="WW8Num22z3">
    <w:name w:val="WW8Num22z3"/>
    <w:rsid w:val="00CF3397"/>
  </w:style>
  <w:style w:type="character" w:customStyle="1" w:styleId="WW8Num22z4">
    <w:name w:val="WW8Num22z4"/>
    <w:rsid w:val="00CF3397"/>
  </w:style>
  <w:style w:type="character" w:customStyle="1" w:styleId="WW8Num22z5">
    <w:name w:val="WW8Num22z5"/>
    <w:rsid w:val="00CF3397"/>
  </w:style>
  <w:style w:type="character" w:customStyle="1" w:styleId="WW8Num22z6">
    <w:name w:val="WW8Num22z6"/>
    <w:rsid w:val="00CF3397"/>
  </w:style>
  <w:style w:type="character" w:customStyle="1" w:styleId="WW8Num22z7">
    <w:name w:val="WW8Num22z7"/>
    <w:rsid w:val="00CF3397"/>
  </w:style>
  <w:style w:type="character" w:customStyle="1" w:styleId="WW8Num22z8">
    <w:name w:val="WW8Num22z8"/>
    <w:rsid w:val="00CF3397"/>
  </w:style>
  <w:style w:type="character" w:customStyle="1" w:styleId="WW8Num23z0">
    <w:name w:val="WW8Num23z0"/>
    <w:rsid w:val="00CF3397"/>
    <w:rPr>
      <w:rFonts w:hint="default"/>
      <w:b/>
      <w:sz w:val="28"/>
      <w:szCs w:val="28"/>
    </w:rPr>
  </w:style>
  <w:style w:type="character" w:customStyle="1" w:styleId="WW8Num23z1">
    <w:name w:val="WW8Num23z1"/>
    <w:rsid w:val="00CF3397"/>
    <w:rPr>
      <w:rFonts w:hint="default"/>
      <w:b/>
    </w:rPr>
  </w:style>
  <w:style w:type="character" w:customStyle="1" w:styleId="11">
    <w:name w:val="Основной шрифт абзаца1"/>
    <w:rsid w:val="00CF3397"/>
  </w:style>
  <w:style w:type="character" w:customStyle="1" w:styleId="a3">
    <w:name w:val="Нижний колонтитул Знак"/>
    <w:basedOn w:val="11"/>
    <w:uiPriority w:val="99"/>
    <w:rsid w:val="00CF3397"/>
    <w:rPr>
      <w:rFonts w:ascii="Times New Roman" w:eastAsia="Times New Roman" w:hAnsi="Times New Roman" w:cs="Times New Roman"/>
      <w:sz w:val="24"/>
      <w:szCs w:val="24"/>
    </w:rPr>
  </w:style>
  <w:style w:type="character" w:styleId="a4">
    <w:name w:val="page number"/>
    <w:basedOn w:val="11"/>
    <w:rsid w:val="00CF3397"/>
  </w:style>
  <w:style w:type="character" w:customStyle="1" w:styleId="a5">
    <w:name w:val="Основной текст Знак"/>
    <w:basedOn w:val="11"/>
    <w:rsid w:val="00CF3397"/>
    <w:rPr>
      <w:rFonts w:ascii="Times New Roman" w:eastAsia="Times New Roman" w:hAnsi="Times New Roman" w:cs="Times New Roman"/>
      <w:sz w:val="24"/>
      <w:szCs w:val="24"/>
    </w:rPr>
  </w:style>
  <w:style w:type="character" w:customStyle="1" w:styleId="a6">
    <w:name w:val="Основной текст с отступом Знак"/>
    <w:basedOn w:val="11"/>
    <w:rsid w:val="00CF3397"/>
    <w:rPr>
      <w:rFonts w:ascii="Times New Roman" w:eastAsia="Times New Roman" w:hAnsi="Times New Roman" w:cs="Times New Roman"/>
      <w:sz w:val="24"/>
      <w:szCs w:val="24"/>
    </w:rPr>
  </w:style>
  <w:style w:type="character" w:styleId="a7">
    <w:name w:val="Hyperlink"/>
    <w:basedOn w:val="11"/>
    <w:rsid w:val="00CF3397"/>
    <w:rPr>
      <w:color w:val="0000FF"/>
      <w:u w:val="single"/>
    </w:rPr>
  </w:style>
  <w:style w:type="character" w:customStyle="1" w:styleId="FontStyle11">
    <w:name w:val="Font Style11"/>
    <w:basedOn w:val="11"/>
    <w:rsid w:val="00CF3397"/>
    <w:rPr>
      <w:rFonts w:ascii="Times New Roman" w:hAnsi="Times New Roman" w:cs="Times New Roman"/>
      <w:sz w:val="16"/>
      <w:szCs w:val="16"/>
    </w:rPr>
  </w:style>
  <w:style w:type="character" w:customStyle="1" w:styleId="FontStyle12">
    <w:name w:val="Font Style12"/>
    <w:basedOn w:val="11"/>
    <w:rsid w:val="00CF3397"/>
    <w:rPr>
      <w:rFonts w:ascii="Times New Roman" w:hAnsi="Times New Roman" w:cs="Times New Roman"/>
      <w:b/>
      <w:bCs/>
      <w:sz w:val="16"/>
      <w:szCs w:val="16"/>
    </w:rPr>
  </w:style>
  <w:style w:type="character" w:customStyle="1" w:styleId="a8">
    <w:name w:val="Верхний колонтитул Знак"/>
    <w:basedOn w:val="11"/>
    <w:uiPriority w:val="99"/>
    <w:rsid w:val="00CF3397"/>
    <w:rPr>
      <w:rFonts w:ascii="Times New Roman" w:eastAsia="Times New Roman" w:hAnsi="Times New Roman" w:cs="Times New Roman"/>
      <w:sz w:val="24"/>
      <w:szCs w:val="24"/>
    </w:rPr>
  </w:style>
  <w:style w:type="character" w:customStyle="1" w:styleId="a9">
    <w:name w:val="Символ нумерации"/>
    <w:rsid w:val="00CF3397"/>
  </w:style>
  <w:style w:type="paragraph" w:customStyle="1" w:styleId="12">
    <w:name w:val="Заголовок1"/>
    <w:basedOn w:val="a"/>
    <w:next w:val="aa"/>
    <w:rsid w:val="00CF3397"/>
    <w:pPr>
      <w:keepNext/>
      <w:spacing w:before="240" w:after="120"/>
    </w:pPr>
    <w:rPr>
      <w:rFonts w:ascii="Arial" w:eastAsia="Arial Unicode MS" w:hAnsi="Arial" w:cs="Mangal"/>
      <w:sz w:val="28"/>
      <w:szCs w:val="28"/>
    </w:rPr>
  </w:style>
  <w:style w:type="paragraph" w:styleId="aa">
    <w:name w:val="Body Text"/>
    <w:basedOn w:val="a"/>
    <w:link w:val="13"/>
    <w:rsid w:val="00CF3397"/>
    <w:pPr>
      <w:spacing w:after="120"/>
    </w:pPr>
  </w:style>
  <w:style w:type="character" w:customStyle="1" w:styleId="13">
    <w:name w:val="Основной текст Знак1"/>
    <w:basedOn w:val="a0"/>
    <w:link w:val="aa"/>
    <w:rsid w:val="00CF3397"/>
    <w:rPr>
      <w:rFonts w:ascii="Times New Roman" w:eastAsia="Times New Roman" w:hAnsi="Times New Roman" w:cs="Times New Roman"/>
      <w:sz w:val="24"/>
      <w:szCs w:val="24"/>
      <w:lang w:eastAsia="ar-SA"/>
    </w:rPr>
  </w:style>
  <w:style w:type="paragraph" w:styleId="ab">
    <w:name w:val="List"/>
    <w:basedOn w:val="aa"/>
    <w:rsid w:val="00CF3397"/>
    <w:rPr>
      <w:rFonts w:cs="Mangal"/>
    </w:rPr>
  </w:style>
  <w:style w:type="paragraph" w:customStyle="1" w:styleId="32">
    <w:name w:val="Название3"/>
    <w:basedOn w:val="a"/>
    <w:rsid w:val="00CF3397"/>
    <w:pPr>
      <w:suppressLineNumbers/>
      <w:spacing w:before="120" w:after="120"/>
    </w:pPr>
    <w:rPr>
      <w:rFonts w:cs="Mangal"/>
      <w:i/>
      <w:iCs/>
    </w:rPr>
  </w:style>
  <w:style w:type="paragraph" w:customStyle="1" w:styleId="33">
    <w:name w:val="Указатель3"/>
    <w:basedOn w:val="a"/>
    <w:rsid w:val="00CF3397"/>
    <w:pPr>
      <w:suppressLineNumbers/>
    </w:pPr>
    <w:rPr>
      <w:rFonts w:cs="Mangal"/>
    </w:rPr>
  </w:style>
  <w:style w:type="paragraph" w:customStyle="1" w:styleId="22">
    <w:name w:val="Название2"/>
    <w:basedOn w:val="a"/>
    <w:rsid w:val="00CF3397"/>
    <w:pPr>
      <w:suppressLineNumbers/>
      <w:spacing w:before="120" w:after="120"/>
    </w:pPr>
    <w:rPr>
      <w:rFonts w:cs="Mangal"/>
      <w:i/>
      <w:iCs/>
    </w:rPr>
  </w:style>
  <w:style w:type="paragraph" w:customStyle="1" w:styleId="23">
    <w:name w:val="Указатель2"/>
    <w:basedOn w:val="a"/>
    <w:rsid w:val="00CF3397"/>
    <w:pPr>
      <w:suppressLineNumbers/>
    </w:pPr>
    <w:rPr>
      <w:rFonts w:cs="Mangal"/>
    </w:rPr>
  </w:style>
  <w:style w:type="paragraph" w:customStyle="1" w:styleId="14">
    <w:name w:val="Название1"/>
    <w:basedOn w:val="a"/>
    <w:rsid w:val="00CF3397"/>
    <w:pPr>
      <w:suppressLineNumbers/>
      <w:spacing w:before="120" w:after="120"/>
    </w:pPr>
    <w:rPr>
      <w:rFonts w:cs="Mangal"/>
      <w:i/>
      <w:iCs/>
    </w:rPr>
  </w:style>
  <w:style w:type="paragraph" w:customStyle="1" w:styleId="15">
    <w:name w:val="Указатель1"/>
    <w:basedOn w:val="a"/>
    <w:rsid w:val="00CF3397"/>
    <w:pPr>
      <w:suppressLineNumbers/>
    </w:pPr>
    <w:rPr>
      <w:rFonts w:cs="Mangal"/>
    </w:rPr>
  </w:style>
  <w:style w:type="paragraph" w:customStyle="1" w:styleId="ac">
    <w:name w:val="А Женя"/>
    <w:basedOn w:val="a"/>
    <w:rsid w:val="00CF3397"/>
    <w:pPr>
      <w:keepLines/>
      <w:spacing w:line="360" w:lineRule="auto"/>
      <w:ind w:left="397"/>
    </w:pPr>
    <w:rPr>
      <w:sz w:val="28"/>
    </w:rPr>
  </w:style>
  <w:style w:type="paragraph" w:styleId="ad">
    <w:name w:val="footer"/>
    <w:basedOn w:val="a"/>
    <w:link w:val="16"/>
    <w:uiPriority w:val="99"/>
    <w:rsid w:val="00CF3397"/>
  </w:style>
  <w:style w:type="character" w:customStyle="1" w:styleId="16">
    <w:name w:val="Нижний колонтитул Знак1"/>
    <w:basedOn w:val="a0"/>
    <w:link w:val="ad"/>
    <w:uiPriority w:val="99"/>
    <w:rsid w:val="00CF3397"/>
    <w:rPr>
      <w:rFonts w:ascii="Times New Roman" w:eastAsia="Times New Roman" w:hAnsi="Times New Roman" w:cs="Times New Roman"/>
      <w:sz w:val="24"/>
      <w:szCs w:val="24"/>
      <w:lang w:eastAsia="ar-SA"/>
    </w:rPr>
  </w:style>
  <w:style w:type="paragraph" w:styleId="ae">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
    <w:uiPriority w:val="34"/>
    <w:qFormat/>
    <w:rsid w:val="00CF3397"/>
    <w:pPr>
      <w:ind w:left="720"/>
    </w:pPr>
  </w:style>
  <w:style w:type="paragraph" w:customStyle="1" w:styleId="210">
    <w:name w:val="Список 21"/>
    <w:basedOn w:val="a"/>
    <w:rsid w:val="00CF3397"/>
    <w:pPr>
      <w:ind w:left="566" w:hanging="283"/>
    </w:pPr>
    <w:rPr>
      <w:sz w:val="20"/>
      <w:szCs w:val="20"/>
    </w:rPr>
  </w:style>
  <w:style w:type="paragraph" w:styleId="af0">
    <w:name w:val="Body Text Indent"/>
    <w:basedOn w:val="a"/>
    <w:link w:val="17"/>
    <w:rsid w:val="00CF3397"/>
    <w:pPr>
      <w:spacing w:after="120"/>
      <w:ind w:left="283"/>
    </w:pPr>
  </w:style>
  <w:style w:type="character" w:customStyle="1" w:styleId="17">
    <w:name w:val="Основной текст с отступом Знак1"/>
    <w:basedOn w:val="a0"/>
    <w:link w:val="af0"/>
    <w:rsid w:val="00CF3397"/>
    <w:rPr>
      <w:rFonts w:ascii="Times New Roman" w:eastAsia="Times New Roman" w:hAnsi="Times New Roman" w:cs="Times New Roman"/>
      <w:sz w:val="24"/>
      <w:szCs w:val="24"/>
      <w:lang w:eastAsia="ar-SA"/>
    </w:rPr>
  </w:style>
  <w:style w:type="paragraph" w:customStyle="1" w:styleId="310">
    <w:name w:val="Основной текст с отступом 31"/>
    <w:basedOn w:val="a"/>
    <w:rsid w:val="00CF3397"/>
    <w:pPr>
      <w:spacing w:after="120"/>
      <w:ind w:left="283"/>
    </w:pPr>
    <w:rPr>
      <w:sz w:val="16"/>
      <w:szCs w:val="16"/>
    </w:rPr>
  </w:style>
  <w:style w:type="paragraph" w:customStyle="1" w:styleId="Style1">
    <w:name w:val="Style1"/>
    <w:basedOn w:val="a"/>
    <w:rsid w:val="00CF3397"/>
    <w:pPr>
      <w:widowControl w:val="0"/>
      <w:autoSpaceDE w:val="0"/>
      <w:spacing w:line="211" w:lineRule="exact"/>
      <w:ind w:hanging="1195"/>
    </w:pPr>
  </w:style>
  <w:style w:type="paragraph" w:customStyle="1" w:styleId="Style2">
    <w:name w:val="Style2"/>
    <w:basedOn w:val="a"/>
    <w:rsid w:val="00CF3397"/>
    <w:pPr>
      <w:widowControl w:val="0"/>
      <w:autoSpaceDE w:val="0"/>
    </w:pPr>
  </w:style>
  <w:style w:type="paragraph" w:customStyle="1" w:styleId="Style3">
    <w:name w:val="Style3"/>
    <w:basedOn w:val="a"/>
    <w:rsid w:val="00CF3397"/>
    <w:pPr>
      <w:widowControl w:val="0"/>
      <w:autoSpaceDE w:val="0"/>
      <w:spacing w:line="192" w:lineRule="exact"/>
    </w:pPr>
  </w:style>
  <w:style w:type="paragraph" w:styleId="af1">
    <w:name w:val="header"/>
    <w:basedOn w:val="a"/>
    <w:link w:val="18"/>
    <w:uiPriority w:val="99"/>
    <w:rsid w:val="00CF3397"/>
  </w:style>
  <w:style w:type="character" w:customStyle="1" w:styleId="18">
    <w:name w:val="Верхний колонтитул Знак1"/>
    <w:basedOn w:val="a0"/>
    <w:link w:val="af1"/>
    <w:uiPriority w:val="99"/>
    <w:rsid w:val="00CF3397"/>
    <w:rPr>
      <w:rFonts w:ascii="Times New Roman" w:eastAsia="Times New Roman" w:hAnsi="Times New Roman" w:cs="Times New Roman"/>
      <w:sz w:val="24"/>
      <w:szCs w:val="24"/>
      <w:lang w:eastAsia="ar-SA"/>
    </w:rPr>
  </w:style>
  <w:style w:type="paragraph" w:customStyle="1" w:styleId="af2">
    <w:name w:val="Содержимое таблицы"/>
    <w:basedOn w:val="a"/>
    <w:rsid w:val="00CF3397"/>
    <w:pPr>
      <w:suppressLineNumbers/>
    </w:pPr>
  </w:style>
  <w:style w:type="paragraph" w:customStyle="1" w:styleId="af3">
    <w:name w:val="Заголовок таблицы"/>
    <w:basedOn w:val="af2"/>
    <w:rsid w:val="00CF3397"/>
    <w:pPr>
      <w:jc w:val="center"/>
    </w:pPr>
    <w:rPr>
      <w:b/>
      <w:bCs/>
    </w:rPr>
  </w:style>
  <w:style w:type="paragraph" w:customStyle="1" w:styleId="af4">
    <w:name w:val="Содержимое врезки"/>
    <w:basedOn w:val="aa"/>
    <w:rsid w:val="00CF3397"/>
  </w:style>
  <w:style w:type="paragraph" w:customStyle="1" w:styleId="Default">
    <w:name w:val="Default"/>
    <w:rsid w:val="00CF339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5">
    <w:name w:val="Balloon Text"/>
    <w:basedOn w:val="a"/>
    <w:link w:val="af6"/>
    <w:uiPriority w:val="99"/>
    <w:semiHidden/>
    <w:unhideWhenUsed/>
    <w:rsid w:val="00CF3397"/>
    <w:rPr>
      <w:rFonts w:ascii="Tahoma" w:hAnsi="Tahoma" w:cs="Tahoma"/>
      <w:sz w:val="16"/>
      <w:szCs w:val="16"/>
    </w:rPr>
  </w:style>
  <w:style w:type="character" w:customStyle="1" w:styleId="af6">
    <w:name w:val="Текст выноски Знак"/>
    <w:basedOn w:val="a0"/>
    <w:link w:val="af5"/>
    <w:uiPriority w:val="99"/>
    <w:semiHidden/>
    <w:rsid w:val="00CF3397"/>
    <w:rPr>
      <w:rFonts w:ascii="Tahoma" w:eastAsia="Times New Roman" w:hAnsi="Tahoma" w:cs="Tahoma"/>
      <w:sz w:val="16"/>
      <w:szCs w:val="16"/>
      <w:lang w:eastAsia="ar-SA"/>
    </w:rPr>
  </w:style>
  <w:style w:type="character" w:customStyle="1" w:styleId="fontstyle01">
    <w:name w:val="fontstyle01"/>
    <w:basedOn w:val="a0"/>
    <w:rsid w:val="00CF3397"/>
    <w:rPr>
      <w:rFonts w:ascii="ArialMT" w:hAnsi="ArialMT" w:hint="default"/>
      <w:b w:val="0"/>
      <w:bCs w:val="0"/>
      <w:i w:val="0"/>
      <w:iCs w:val="0"/>
      <w:color w:val="000000"/>
      <w:sz w:val="30"/>
      <w:szCs w:val="30"/>
    </w:rPr>
  </w:style>
  <w:style w:type="table" w:styleId="af7">
    <w:name w:val="Table Grid"/>
    <w:basedOn w:val="a1"/>
    <w:uiPriority w:val="59"/>
    <w:rsid w:val="00CF339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25">
    <w:name w:val="c25"/>
    <w:basedOn w:val="a0"/>
    <w:rsid w:val="00CF3397"/>
  </w:style>
  <w:style w:type="paragraph" w:styleId="af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9"/>
    <w:uiPriority w:val="99"/>
    <w:qFormat/>
    <w:rsid w:val="00CF3397"/>
    <w:rPr>
      <w:sz w:val="20"/>
      <w:szCs w:val="20"/>
      <w:lang w:val="en-US" w:eastAsia="ru-RU"/>
    </w:rPr>
  </w:style>
  <w:style w:type="character" w:customStyle="1" w:styleId="af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8"/>
    <w:uiPriority w:val="99"/>
    <w:rsid w:val="00CF3397"/>
    <w:rPr>
      <w:rFonts w:ascii="Times New Roman" w:eastAsia="Times New Roman" w:hAnsi="Times New Roman" w:cs="Times New Roman"/>
      <w:sz w:val="20"/>
      <w:szCs w:val="20"/>
      <w:lang w:val="en-US" w:eastAsia="ru-RU"/>
    </w:rPr>
  </w:style>
  <w:style w:type="character" w:styleId="afa">
    <w:name w:val="footnote reference"/>
    <w:uiPriority w:val="99"/>
    <w:rsid w:val="00CF3397"/>
    <w:rPr>
      <w:rFonts w:cs="Times New Roman"/>
      <w:vertAlign w:val="superscript"/>
    </w:rPr>
  </w:style>
  <w:style w:type="paragraph" w:styleId="afb">
    <w:name w:val="Subtitle"/>
    <w:basedOn w:val="a"/>
    <w:next w:val="a"/>
    <w:link w:val="afc"/>
    <w:uiPriority w:val="11"/>
    <w:qFormat/>
    <w:rsid w:val="00CF3397"/>
    <w:pPr>
      <w:spacing w:after="60" w:line="276" w:lineRule="auto"/>
      <w:jc w:val="center"/>
      <w:outlineLvl w:val="1"/>
    </w:pPr>
    <w:rPr>
      <w:rFonts w:ascii="Calibri Light" w:hAnsi="Calibri Light"/>
      <w:lang w:eastAsia="ru-RU"/>
    </w:rPr>
  </w:style>
  <w:style w:type="character" w:customStyle="1" w:styleId="afc">
    <w:name w:val="Подзаголовок Знак"/>
    <w:basedOn w:val="a0"/>
    <w:link w:val="afb"/>
    <w:uiPriority w:val="11"/>
    <w:rsid w:val="00CF3397"/>
    <w:rPr>
      <w:rFonts w:ascii="Calibri Light" w:eastAsia="Times New Roman" w:hAnsi="Calibri Light" w:cs="Times New Roman"/>
      <w:sz w:val="24"/>
      <w:szCs w:val="24"/>
      <w:lang w:eastAsia="ru-RU"/>
    </w:rPr>
  </w:style>
  <w:style w:type="paragraph" w:customStyle="1" w:styleId="FR1">
    <w:name w:val="FR1"/>
    <w:rsid w:val="00CF3397"/>
    <w:pPr>
      <w:suppressAutoHyphens/>
      <w:spacing w:after="0" w:line="240" w:lineRule="auto"/>
      <w:ind w:left="360" w:right="400"/>
      <w:jc w:val="center"/>
    </w:pPr>
    <w:rPr>
      <w:rFonts w:ascii="Arial Narrow" w:eastAsia="Times New Roman" w:hAnsi="Arial Narrow" w:cs="Arial Narrow"/>
      <w:sz w:val="32"/>
      <w:szCs w:val="20"/>
      <w:lang w:eastAsia="ar-SA"/>
    </w:rPr>
  </w:style>
  <w:style w:type="paragraph" w:styleId="afd">
    <w:name w:val="No Spacing"/>
    <w:uiPriority w:val="1"/>
    <w:qFormat/>
    <w:rsid w:val="00CF3397"/>
    <w:pPr>
      <w:spacing w:after="0" w:line="240" w:lineRule="auto"/>
    </w:pPr>
    <w:rPr>
      <w:rFonts w:ascii="Calibri" w:eastAsia="Calibri" w:hAnsi="Calibri" w:cs="Times New Roman"/>
    </w:rPr>
  </w:style>
  <w:style w:type="paragraph" w:styleId="afe">
    <w:name w:val="Normal (Web)"/>
    <w:aliases w:val="Обычный (Web),Обычный (веб)1"/>
    <w:basedOn w:val="a"/>
    <w:uiPriority w:val="99"/>
    <w:qFormat/>
    <w:rsid w:val="00CF3397"/>
    <w:pPr>
      <w:spacing w:before="100" w:beforeAutospacing="1" w:after="100" w:afterAutospacing="1"/>
    </w:pPr>
    <w:rPr>
      <w:rFonts w:ascii="Arial Unicode MS" w:eastAsia="Arial Unicode MS" w:hAnsi="Arial" w:cs="Arial Unicode MS"/>
      <w:lang w:eastAsia="ru-RU"/>
    </w:rPr>
  </w:style>
  <w:style w:type="character" w:customStyle="1" w:styleId="af">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e"/>
    <w:uiPriority w:val="34"/>
    <w:qFormat/>
    <w:locked/>
    <w:rsid w:val="000346F3"/>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1128933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7.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3.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41</Pages>
  <Words>10156</Words>
  <Characters>57891</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ahmadeeva</cp:lastModifiedBy>
  <cp:revision>10</cp:revision>
  <dcterms:created xsi:type="dcterms:W3CDTF">2022-08-29T19:30:00Z</dcterms:created>
  <dcterms:modified xsi:type="dcterms:W3CDTF">2022-08-31T10:23:00Z</dcterms:modified>
</cp:coreProperties>
</file>