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E42" w:rsidRDefault="00611E42" w:rsidP="00611E42">
      <w:pPr>
        <w:jc w:val="center"/>
        <w:rPr>
          <w:b/>
        </w:rPr>
      </w:pPr>
    </w:p>
    <w:p w:rsidR="00254942" w:rsidRPr="00EE4B83" w:rsidRDefault="00254942" w:rsidP="00254942">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contextualSpacing/>
        <w:jc w:val="center"/>
        <w:rPr>
          <w:b/>
          <w:i/>
          <w:spacing w:val="5"/>
          <w:lang w:eastAsia="ru-RU"/>
        </w:rPr>
      </w:pPr>
      <w:r w:rsidRPr="00EE4B83">
        <w:rPr>
          <w:i/>
          <w:lang w:eastAsia="ru-RU"/>
        </w:rPr>
        <w:t>Министерство образования и науки Челябинской области</w:t>
      </w:r>
    </w:p>
    <w:p w:rsidR="00254942" w:rsidRPr="00EE4B83" w:rsidRDefault="00254942" w:rsidP="00254942">
      <w:pPr>
        <w:keepNext/>
        <w:keepLines/>
        <w:contextualSpacing/>
        <w:jc w:val="center"/>
        <w:rPr>
          <w:i/>
          <w:lang w:eastAsia="ru-RU"/>
        </w:rPr>
      </w:pPr>
      <w:r w:rsidRPr="00EE4B83">
        <w:rPr>
          <w:i/>
          <w:lang w:eastAsia="ru-RU"/>
        </w:rPr>
        <w:t xml:space="preserve">Государственное бюджетное профессиональное образовательное учреждение </w:t>
      </w:r>
    </w:p>
    <w:p w:rsidR="00254942" w:rsidRPr="00EE4B83" w:rsidRDefault="00254942" w:rsidP="00254942">
      <w:pPr>
        <w:keepNext/>
        <w:keepLines/>
        <w:contextualSpacing/>
        <w:jc w:val="center"/>
        <w:rPr>
          <w:b/>
          <w:i/>
          <w:lang w:eastAsia="ru-RU"/>
        </w:rPr>
      </w:pPr>
      <w:r w:rsidRPr="00EE4B83">
        <w:rPr>
          <w:b/>
          <w:i/>
          <w:lang w:eastAsia="ru-RU"/>
        </w:rPr>
        <w:t>«Южно-Уральский государственный технический колледж»</w:t>
      </w:r>
    </w:p>
    <w:p w:rsidR="00254942" w:rsidRPr="006D1A40" w:rsidRDefault="00254942" w:rsidP="00254942">
      <w:pPr>
        <w:jc w:val="right"/>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Default="00254942" w:rsidP="00254942">
      <w:pPr>
        <w:jc w:val="center"/>
        <w:rPr>
          <w:b/>
          <w:i/>
          <w:lang w:eastAsia="ru-RU"/>
        </w:rPr>
      </w:pPr>
    </w:p>
    <w:p w:rsidR="0082024A" w:rsidRDefault="0082024A" w:rsidP="00254942">
      <w:pPr>
        <w:jc w:val="center"/>
        <w:rPr>
          <w:b/>
          <w:i/>
          <w:lang w:eastAsia="ru-RU"/>
        </w:rPr>
      </w:pPr>
    </w:p>
    <w:p w:rsidR="0082024A" w:rsidRPr="006D1A40" w:rsidRDefault="0082024A" w:rsidP="00254942">
      <w:pPr>
        <w:jc w:val="center"/>
        <w:rPr>
          <w:b/>
          <w:i/>
          <w:lang w:eastAsia="ru-RU"/>
        </w:rPr>
      </w:pPr>
    </w:p>
    <w:p w:rsidR="00254942" w:rsidRDefault="00254942" w:rsidP="00254942">
      <w:pPr>
        <w:jc w:val="center"/>
        <w:rPr>
          <w:b/>
          <w:i/>
          <w:lang w:eastAsia="ru-RU"/>
        </w:rPr>
      </w:pPr>
    </w:p>
    <w:p w:rsidR="0082024A" w:rsidRPr="006D1A40" w:rsidRDefault="0082024A" w:rsidP="00254942">
      <w:pPr>
        <w:jc w:val="center"/>
        <w:rPr>
          <w:b/>
          <w:i/>
          <w:lang w:eastAsia="ru-RU"/>
        </w:rPr>
      </w:pPr>
    </w:p>
    <w:p w:rsidR="00254942" w:rsidRPr="006D1A40" w:rsidRDefault="00254942" w:rsidP="00254942">
      <w:pPr>
        <w:jc w:val="center"/>
        <w:rPr>
          <w:b/>
          <w:i/>
          <w:lang w:eastAsia="ru-RU"/>
        </w:rPr>
      </w:pPr>
    </w:p>
    <w:p w:rsidR="00254942" w:rsidRPr="006D1A40" w:rsidRDefault="00254942" w:rsidP="00254942">
      <w:pPr>
        <w:jc w:val="center"/>
        <w:rPr>
          <w:b/>
          <w:i/>
          <w:lang w:eastAsia="ru-RU"/>
        </w:rPr>
      </w:pPr>
    </w:p>
    <w:p w:rsidR="00254942" w:rsidRPr="00EE4B83" w:rsidRDefault="00254942" w:rsidP="0082024A">
      <w:pPr>
        <w:keepNext/>
        <w:keepLines/>
        <w:autoSpaceDE w:val="0"/>
        <w:autoSpaceDN w:val="0"/>
        <w:spacing w:line="360" w:lineRule="auto"/>
        <w:jc w:val="center"/>
        <w:outlineLvl w:val="0"/>
        <w:rPr>
          <w:b/>
          <w:sz w:val="28"/>
          <w:szCs w:val="28"/>
          <w:lang w:eastAsia="ru-RU"/>
        </w:rPr>
      </w:pPr>
      <w:r w:rsidRPr="00EE4B83">
        <w:rPr>
          <w:b/>
          <w:sz w:val="28"/>
          <w:szCs w:val="28"/>
          <w:lang w:eastAsia="ru-RU"/>
        </w:rPr>
        <w:t xml:space="preserve">РАБОЧАЯ ПРОГРАММА </w:t>
      </w:r>
      <w:proofErr w:type="gramStart"/>
      <w:r w:rsidRPr="00EE4B83">
        <w:rPr>
          <w:b/>
          <w:sz w:val="28"/>
          <w:szCs w:val="28"/>
          <w:lang w:eastAsia="ru-RU"/>
        </w:rPr>
        <w:t>ОБЩЕОБРАЗОВАТЕЛЬНОЙ</w:t>
      </w:r>
      <w:proofErr w:type="gramEnd"/>
    </w:p>
    <w:p w:rsidR="00254942" w:rsidRDefault="00254942" w:rsidP="0082024A">
      <w:pPr>
        <w:keepNext/>
        <w:keepLines/>
        <w:autoSpaceDE w:val="0"/>
        <w:autoSpaceDN w:val="0"/>
        <w:spacing w:line="360" w:lineRule="auto"/>
        <w:jc w:val="center"/>
        <w:outlineLvl w:val="0"/>
        <w:rPr>
          <w:b/>
          <w:sz w:val="28"/>
          <w:szCs w:val="28"/>
          <w:lang w:eastAsia="ru-RU"/>
        </w:rPr>
      </w:pPr>
      <w:r w:rsidRPr="00EE4B83">
        <w:rPr>
          <w:b/>
          <w:sz w:val="28"/>
          <w:szCs w:val="28"/>
          <w:lang w:eastAsia="ru-RU"/>
        </w:rPr>
        <w:t>УЧЕБНОЙ ДИСЦИПЛИНЫ</w:t>
      </w:r>
    </w:p>
    <w:p w:rsidR="00254942" w:rsidRPr="00EE4B83" w:rsidRDefault="00254942" w:rsidP="00254942">
      <w:pPr>
        <w:keepNext/>
        <w:keepLines/>
        <w:autoSpaceDE w:val="0"/>
        <w:autoSpaceDN w:val="0"/>
        <w:jc w:val="center"/>
        <w:outlineLvl w:val="0"/>
        <w:rPr>
          <w:b/>
          <w:sz w:val="28"/>
          <w:szCs w:val="28"/>
          <w:lang w:eastAsia="ru-RU"/>
        </w:rPr>
      </w:pPr>
    </w:p>
    <w:p w:rsidR="00254942" w:rsidRDefault="00254942" w:rsidP="00254942">
      <w:pPr>
        <w:jc w:val="center"/>
        <w:rPr>
          <w:b/>
          <w:iCs/>
          <w:lang w:eastAsia="ru-RU"/>
        </w:rPr>
      </w:pPr>
      <w:r>
        <w:rPr>
          <w:b/>
          <w:iCs/>
          <w:lang w:eastAsia="ru-RU"/>
        </w:rPr>
        <w:t>«ИСТОРИЯ»</w:t>
      </w:r>
    </w:p>
    <w:p w:rsidR="00254942" w:rsidRPr="002F7CF9" w:rsidRDefault="00254942" w:rsidP="00254942"/>
    <w:p w:rsidR="00254942" w:rsidRPr="00EE4B83" w:rsidRDefault="00254942" w:rsidP="00254942">
      <w:pPr>
        <w:keepNext/>
        <w:keepLines/>
        <w:jc w:val="center"/>
        <w:rPr>
          <w:rFonts w:eastAsia="Calibri"/>
          <w:b/>
          <w:i/>
          <w:iCs/>
        </w:rPr>
      </w:pPr>
      <w:r w:rsidRPr="00EE4B83">
        <w:rPr>
          <w:rFonts w:eastAsia="Calibri"/>
          <w:b/>
          <w:i/>
          <w:iCs/>
        </w:rPr>
        <w:t>профиль обучения: технологический</w:t>
      </w:r>
    </w:p>
    <w:p w:rsidR="00254942" w:rsidRPr="00EE4B83" w:rsidRDefault="00254942" w:rsidP="00254942">
      <w:pPr>
        <w:keepNext/>
        <w:keepLines/>
        <w:rPr>
          <w:rFonts w:eastAsia="Calibri"/>
          <w:b/>
          <w:sz w:val="28"/>
          <w:szCs w:val="28"/>
        </w:rPr>
      </w:pPr>
    </w:p>
    <w:p w:rsidR="00254942" w:rsidRPr="00EE4B83" w:rsidRDefault="00254942" w:rsidP="0025494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rPr>
          <w:b/>
          <w:sz w:val="28"/>
          <w:szCs w:val="28"/>
          <w:lang w:eastAsia="ru-RU"/>
        </w:rPr>
      </w:pPr>
    </w:p>
    <w:p w:rsidR="00254942" w:rsidRPr="00EE4B83" w:rsidRDefault="00254942" w:rsidP="00254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center"/>
        <w:rPr>
          <w:sz w:val="28"/>
          <w:szCs w:val="28"/>
          <w:lang w:eastAsia="ru-RU"/>
        </w:rPr>
      </w:pPr>
      <w:r w:rsidRPr="00EE4B83">
        <w:rPr>
          <w:sz w:val="28"/>
          <w:szCs w:val="28"/>
          <w:lang w:eastAsia="ru-RU"/>
        </w:rPr>
        <w:t>ФП «ПРОФЕССИОНАЛИТЕТ»</w:t>
      </w:r>
    </w:p>
    <w:p w:rsidR="00254942" w:rsidRPr="00EE4B83" w:rsidRDefault="00254942" w:rsidP="002549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center"/>
        <w:rPr>
          <w:sz w:val="28"/>
          <w:szCs w:val="28"/>
          <w:lang w:eastAsia="ru-RU"/>
        </w:rPr>
      </w:pPr>
    </w:p>
    <w:p w:rsidR="00254942" w:rsidRPr="006D1A40" w:rsidRDefault="00254942" w:rsidP="00254942">
      <w:pPr>
        <w:jc w:val="center"/>
        <w:rPr>
          <w:b/>
          <w:iCs/>
          <w:lang w:eastAsia="ru-RU"/>
        </w:rPr>
      </w:pPr>
    </w:p>
    <w:p w:rsidR="00254942" w:rsidRPr="006D1A40" w:rsidRDefault="00254942" w:rsidP="00254942">
      <w:pPr>
        <w:jc w:val="cente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Pr="006D1A40" w:rsidRDefault="00254942" w:rsidP="00254942">
      <w:pPr>
        <w:rPr>
          <w:b/>
          <w:i/>
          <w:lang w:eastAsia="ru-RU"/>
        </w:rPr>
      </w:pPr>
    </w:p>
    <w:p w:rsidR="00254942" w:rsidRDefault="00254942" w:rsidP="00254942">
      <w:pPr>
        <w:rPr>
          <w:b/>
          <w:i/>
          <w:lang w:eastAsia="ru-RU"/>
        </w:rPr>
      </w:pPr>
    </w:p>
    <w:p w:rsidR="00254942" w:rsidRDefault="00254942" w:rsidP="00254942">
      <w:pPr>
        <w:rPr>
          <w:b/>
          <w:i/>
          <w:lang w:eastAsia="ru-RU"/>
        </w:rPr>
      </w:pPr>
    </w:p>
    <w:p w:rsidR="00254942" w:rsidRDefault="00254942" w:rsidP="00254942">
      <w:pPr>
        <w:rPr>
          <w:b/>
          <w:i/>
          <w:lang w:eastAsia="ru-RU"/>
        </w:rPr>
      </w:pPr>
    </w:p>
    <w:p w:rsidR="0082024A" w:rsidRDefault="0082024A" w:rsidP="00254942">
      <w:pPr>
        <w:rPr>
          <w:b/>
          <w:i/>
          <w:lang w:eastAsia="ru-RU"/>
        </w:rPr>
      </w:pPr>
    </w:p>
    <w:p w:rsidR="00254942" w:rsidRDefault="00254942" w:rsidP="00254942">
      <w:pPr>
        <w:rPr>
          <w:b/>
          <w:i/>
          <w:lang w:eastAsia="ru-RU"/>
        </w:rPr>
      </w:pPr>
    </w:p>
    <w:p w:rsidR="00254942" w:rsidRDefault="00254942" w:rsidP="00254942">
      <w:pPr>
        <w:jc w:val="center"/>
        <w:rPr>
          <w:b/>
          <w:i/>
          <w:lang w:eastAsia="ru-RU"/>
        </w:rPr>
      </w:pPr>
    </w:p>
    <w:p w:rsidR="00254942" w:rsidRDefault="00254942" w:rsidP="00254942">
      <w:pPr>
        <w:jc w:val="center"/>
        <w:rPr>
          <w:b/>
          <w:i/>
          <w:lang w:eastAsia="ru-RU"/>
        </w:rPr>
      </w:pPr>
    </w:p>
    <w:p w:rsidR="00254942" w:rsidRDefault="00254942" w:rsidP="00254942">
      <w:pPr>
        <w:jc w:val="center"/>
        <w:rPr>
          <w:b/>
          <w:i/>
          <w:lang w:eastAsia="ru-RU"/>
        </w:rPr>
      </w:pPr>
    </w:p>
    <w:p w:rsidR="00254942" w:rsidRDefault="00254942" w:rsidP="00254942">
      <w:pPr>
        <w:jc w:val="center"/>
        <w:rPr>
          <w:b/>
          <w:bCs/>
          <w:iCs/>
          <w:lang w:eastAsia="ru-RU"/>
        </w:rPr>
      </w:pPr>
    </w:p>
    <w:p w:rsidR="00611E42" w:rsidRDefault="00254942" w:rsidP="00254942">
      <w:pPr>
        <w:jc w:val="center"/>
        <w:rPr>
          <w:b/>
        </w:rPr>
      </w:pPr>
      <w:r>
        <w:rPr>
          <w:b/>
          <w:bCs/>
          <w:iCs/>
          <w:lang w:eastAsia="ru-RU"/>
        </w:rPr>
        <w:t xml:space="preserve">Челябинск, </w:t>
      </w:r>
      <w:r w:rsidRPr="006D1A40">
        <w:rPr>
          <w:b/>
          <w:bCs/>
          <w:iCs/>
          <w:lang w:eastAsia="ru-RU"/>
        </w:rPr>
        <w:t>2022 г.</w:t>
      </w:r>
    </w:p>
    <w:p w:rsidR="00611E42" w:rsidRDefault="00611E42" w:rsidP="00611E42">
      <w:pPr>
        <w:jc w:val="center"/>
        <w:rPr>
          <w:b/>
        </w:rPr>
      </w:pPr>
    </w:p>
    <w:p w:rsidR="00611E42" w:rsidRDefault="00611E42" w:rsidP="00611E42">
      <w:pPr>
        <w:jc w:val="center"/>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254942" w:rsidRDefault="002549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850A5A" w:rsidRDefault="00850A5A" w:rsidP="0085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850A5A" w:rsidRDefault="00850A5A" w:rsidP="0085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850A5A" w:rsidRDefault="00850A5A" w:rsidP="0085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850A5A" w:rsidRDefault="00850A5A" w:rsidP="0085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850A5A" w:rsidRDefault="00850A5A" w:rsidP="0085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p>
    <w:p w:rsidR="00850A5A" w:rsidRPr="00431A13" w:rsidRDefault="00850A5A" w:rsidP="00850A5A">
      <w:pPr>
        <w:jc w:val="center"/>
        <w:rPr>
          <w:b/>
          <w:i/>
        </w:rPr>
      </w:pPr>
    </w:p>
    <w:tbl>
      <w:tblPr>
        <w:tblpPr w:leftFromText="180" w:rightFromText="180" w:vertAnchor="page" w:horzAnchor="margin" w:tblpY="1051"/>
        <w:tblW w:w="9694" w:type="dxa"/>
        <w:tblLayout w:type="fixed"/>
        <w:tblLook w:val="0000"/>
      </w:tblPr>
      <w:tblGrid>
        <w:gridCol w:w="3085"/>
        <w:gridCol w:w="3119"/>
        <w:gridCol w:w="3490"/>
      </w:tblGrid>
      <w:tr w:rsidR="00850A5A" w:rsidRPr="002353AB" w:rsidTr="00D81201">
        <w:trPr>
          <w:trHeight w:val="70"/>
        </w:trPr>
        <w:tc>
          <w:tcPr>
            <w:tcW w:w="3085" w:type="dxa"/>
          </w:tcPr>
          <w:p w:rsidR="00850A5A" w:rsidRPr="002353AB" w:rsidRDefault="00850A5A" w:rsidP="00D81201">
            <w:pPr>
              <w:pStyle w:val="9"/>
              <w:snapToGrid w:val="0"/>
              <w:spacing w:before="0" w:after="0"/>
              <w:ind w:left="0" w:firstLine="0"/>
              <w:jc w:val="both"/>
              <w:rPr>
                <w:rFonts w:ascii="Times New Roman" w:hAnsi="Times New Roman"/>
                <w:i/>
              </w:rPr>
            </w:pPr>
            <w:r w:rsidRPr="002353AB">
              <w:rPr>
                <w:rFonts w:ascii="Times New Roman" w:hAnsi="Times New Roman"/>
              </w:rPr>
              <w:br w:type="page"/>
            </w:r>
            <w:r w:rsidRPr="002353AB">
              <w:rPr>
                <w:rFonts w:ascii="Times New Roman" w:hAnsi="Times New Roman"/>
                <w:bCs/>
              </w:rPr>
              <w:br w:type="page"/>
            </w:r>
            <w:r w:rsidRPr="002353AB">
              <w:rPr>
                <w:rFonts w:ascii="Times New Roman" w:hAnsi="Times New Roman"/>
              </w:rPr>
              <w:t xml:space="preserve"> Рабочая программа составлена в соответствии с ФГОС СОО и примерной основной образовательной программой среднего общего образования, одобренной решением ФУМО по общему образованию (протокол от 28.06.2016 №2/16-з)</w:t>
            </w:r>
          </w:p>
          <w:p w:rsidR="00850A5A" w:rsidRPr="002353AB" w:rsidRDefault="00850A5A" w:rsidP="00D81201">
            <w:pPr>
              <w:rPr>
                <w:b/>
                <w:i/>
              </w:rPr>
            </w:pPr>
          </w:p>
          <w:p w:rsidR="00850A5A" w:rsidRPr="002353AB" w:rsidRDefault="00850A5A" w:rsidP="00D81201">
            <w:pPr>
              <w:pStyle w:val="9"/>
              <w:spacing w:before="0" w:after="0"/>
              <w:ind w:left="0" w:firstLine="0"/>
              <w:jc w:val="both"/>
              <w:rPr>
                <w:rFonts w:ascii="Times New Roman" w:hAnsi="Times New Roman"/>
              </w:rPr>
            </w:pPr>
          </w:p>
          <w:p w:rsidR="00850A5A" w:rsidRPr="002353AB" w:rsidRDefault="00850A5A" w:rsidP="00D81201">
            <w:pPr>
              <w:jc w:val="both"/>
            </w:pPr>
          </w:p>
        </w:tc>
        <w:tc>
          <w:tcPr>
            <w:tcW w:w="3119" w:type="dxa"/>
          </w:tcPr>
          <w:p w:rsidR="00850A5A" w:rsidRPr="002353AB" w:rsidRDefault="00850A5A" w:rsidP="00D81201">
            <w:pPr>
              <w:jc w:val="both"/>
            </w:pPr>
            <w:r w:rsidRPr="002353AB">
              <w:rPr>
                <w:sz w:val="22"/>
                <w:szCs w:val="22"/>
              </w:rPr>
              <w:t>ОДОБРЕНО</w:t>
            </w:r>
          </w:p>
          <w:p w:rsidR="00850A5A" w:rsidRPr="002353AB" w:rsidRDefault="00850A5A" w:rsidP="00D81201">
            <w:pPr>
              <w:jc w:val="both"/>
            </w:pPr>
            <w:r w:rsidRPr="002353AB">
              <w:rPr>
                <w:sz w:val="22"/>
                <w:szCs w:val="22"/>
              </w:rPr>
              <w:t xml:space="preserve">Предметной (цикловой) </w:t>
            </w:r>
          </w:p>
          <w:p w:rsidR="00850A5A" w:rsidRPr="002353AB" w:rsidRDefault="00850A5A" w:rsidP="00D81201">
            <w:pPr>
              <w:jc w:val="both"/>
            </w:pPr>
            <w:r w:rsidRPr="002353AB">
              <w:rPr>
                <w:sz w:val="22"/>
                <w:szCs w:val="22"/>
              </w:rPr>
              <w:t>комиссией</w:t>
            </w:r>
          </w:p>
          <w:p w:rsidR="00850A5A" w:rsidRPr="002353AB" w:rsidRDefault="00850A5A" w:rsidP="00D81201">
            <w:pPr>
              <w:pStyle w:val="af1"/>
              <w:jc w:val="both"/>
            </w:pPr>
            <w:r w:rsidRPr="002353AB">
              <w:rPr>
                <w:sz w:val="22"/>
                <w:szCs w:val="22"/>
              </w:rPr>
              <w:t>протокол № ______</w:t>
            </w:r>
          </w:p>
          <w:p w:rsidR="00850A5A" w:rsidRPr="002353AB" w:rsidRDefault="00850A5A" w:rsidP="00D81201">
            <w:pPr>
              <w:pStyle w:val="af1"/>
              <w:jc w:val="both"/>
            </w:pPr>
            <w:r w:rsidRPr="002353AB">
              <w:rPr>
                <w:sz w:val="22"/>
                <w:szCs w:val="22"/>
              </w:rPr>
              <w:t>от «__»_________2022 г.</w:t>
            </w:r>
          </w:p>
          <w:p w:rsidR="00850A5A" w:rsidRPr="002353AB" w:rsidRDefault="00850A5A" w:rsidP="00D81201">
            <w:pPr>
              <w:pStyle w:val="af1"/>
              <w:pBdr>
                <w:bottom w:val="single" w:sz="12" w:space="1" w:color="auto"/>
              </w:pBdr>
              <w:jc w:val="both"/>
            </w:pPr>
          </w:p>
          <w:p w:rsidR="00850A5A" w:rsidRPr="002353AB" w:rsidRDefault="00850A5A" w:rsidP="00D81201">
            <w:pPr>
              <w:pStyle w:val="af1"/>
              <w:pBdr>
                <w:bottom w:val="single" w:sz="12" w:space="1" w:color="auto"/>
              </w:pBdr>
              <w:jc w:val="both"/>
            </w:pPr>
            <w:r w:rsidRPr="002353AB">
              <w:rPr>
                <w:sz w:val="22"/>
                <w:szCs w:val="22"/>
              </w:rPr>
              <w:t>Председатель ПЦК</w:t>
            </w:r>
          </w:p>
          <w:p w:rsidR="00850A5A" w:rsidRDefault="00850A5A" w:rsidP="00D81201">
            <w:pPr>
              <w:pStyle w:val="af1"/>
              <w:pBdr>
                <w:bottom w:val="single" w:sz="12" w:space="1" w:color="auto"/>
              </w:pBdr>
              <w:jc w:val="both"/>
              <w:rPr>
                <w:sz w:val="22"/>
                <w:szCs w:val="22"/>
              </w:rPr>
            </w:pPr>
            <w:proofErr w:type="spellStart"/>
            <w:r w:rsidRPr="002353AB">
              <w:rPr>
                <w:sz w:val="22"/>
                <w:szCs w:val="22"/>
              </w:rPr>
              <w:t>Коротыч</w:t>
            </w:r>
            <w:proofErr w:type="spellEnd"/>
            <w:r w:rsidRPr="002353AB">
              <w:rPr>
                <w:sz w:val="22"/>
                <w:szCs w:val="22"/>
              </w:rPr>
              <w:t xml:space="preserve"> О.В.</w:t>
            </w:r>
          </w:p>
          <w:p w:rsidR="00850A5A" w:rsidRPr="002353AB" w:rsidRDefault="00850A5A" w:rsidP="00D81201">
            <w:pPr>
              <w:pStyle w:val="af1"/>
              <w:pBdr>
                <w:bottom w:val="single" w:sz="12" w:space="1" w:color="auto"/>
              </w:pBdr>
              <w:jc w:val="both"/>
            </w:pPr>
          </w:p>
          <w:p w:rsidR="00850A5A" w:rsidRPr="002353AB" w:rsidRDefault="00850A5A" w:rsidP="00D81201">
            <w:pPr>
              <w:jc w:val="both"/>
            </w:pPr>
          </w:p>
          <w:p w:rsidR="00850A5A" w:rsidRPr="002353AB" w:rsidRDefault="00850A5A" w:rsidP="00D81201">
            <w:pPr>
              <w:jc w:val="both"/>
            </w:pPr>
          </w:p>
          <w:p w:rsidR="00850A5A" w:rsidRPr="002353AB" w:rsidRDefault="00850A5A" w:rsidP="00D81201">
            <w:pPr>
              <w:jc w:val="both"/>
            </w:pPr>
          </w:p>
          <w:p w:rsidR="00850A5A" w:rsidRPr="002353AB" w:rsidRDefault="00850A5A" w:rsidP="00D81201">
            <w:pPr>
              <w:jc w:val="both"/>
            </w:pPr>
          </w:p>
          <w:p w:rsidR="00850A5A" w:rsidRPr="002353AB" w:rsidRDefault="00850A5A" w:rsidP="00D81201">
            <w:pPr>
              <w:jc w:val="both"/>
            </w:pPr>
          </w:p>
          <w:p w:rsidR="00850A5A" w:rsidRPr="002353AB" w:rsidRDefault="00850A5A" w:rsidP="00D81201">
            <w:pPr>
              <w:jc w:val="both"/>
            </w:pPr>
          </w:p>
        </w:tc>
        <w:tc>
          <w:tcPr>
            <w:tcW w:w="3490" w:type="dxa"/>
          </w:tcPr>
          <w:p w:rsidR="00850A5A" w:rsidRPr="002353AB" w:rsidRDefault="00850A5A" w:rsidP="00D81201">
            <w:pPr>
              <w:rPr>
                <w:bCs/>
              </w:rPr>
            </w:pPr>
            <w:r w:rsidRPr="002353AB">
              <w:rPr>
                <w:bCs/>
                <w:sz w:val="22"/>
                <w:szCs w:val="22"/>
              </w:rPr>
              <w:t>УТВЕРЖДАЮ</w:t>
            </w:r>
          </w:p>
          <w:p w:rsidR="00850A5A" w:rsidRPr="002353AB" w:rsidRDefault="00850A5A" w:rsidP="00D81201">
            <w:pPr>
              <w:rPr>
                <w:bCs/>
              </w:rPr>
            </w:pPr>
            <w:r w:rsidRPr="002353AB">
              <w:rPr>
                <w:bCs/>
                <w:sz w:val="22"/>
                <w:szCs w:val="22"/>
              </w:rPr>
              <w:t>Заместитель директора</w:t>
            </w:r>
          </w:p>
          <w:p w:rsidR="00850A5A" w:rsidRPr="002353AB" w:rsidRDefault="00850A5A" w:rsidP="00D81201">
            <w:pPr>
              <w:rPr>
                <w:bCs/>
              </w:rPr>
            </w:pPr>
            <w:r w:rsidRPr="002353AB">
              <w:rPr>
                <w:bCs/>
                <w:sz w:val="22"/>
                <w:szCs w:val="22"/>
              </w:rPr>
              <w:t>по НМР_____</w:t>
            </w:r>
            <w:r>
              <w:rPr>
                <w:bCs/>
                <w:sz w:val="22"/>
                <w:szCs w:val="22"/>
              </w:rPr>
              <w:t>____</w:t>
            </w:r>
            <w:r w:rsidRPr="002353AB">
              <w:rPr>
                <w:bCs/>
                <w:sz w:val="22"/>
                <w:szCs w:val="22"/>
              </w:rPr>
              <w:t>_</w:t>
            </w:r>
          </w:p>
          <w:p w:rsidR="00850A5A" w:rsidRPr="002353AB" w:rsidRDefault="00850A5A" w:rsidP="00D81201">
            <w:pPr>
              <w:rPr>
                <w:bCs/>
              </w:rPr>
            </w:pPr>
            <w:r w:rsidRPr="002353AB">
              <w:rPr>
                <w:bCs/>
                <w:sz w:val="22"/>
                <w:szCs w:val="22"/>
              </w:rPr>
              <w:t xml:space="preserve">Т.Ю. </w:t>
            </w:r>
            <w:proofErr w:type="spellStart"/>
            <w:r w:rsidRPr="002353AB">
              <w:rPr>
                <w:bCs/>
                <w:sz w:val="22"/>
                <w:szCs w:val="22"/>
              </w:rPr>
              <w:t>Крашакова</w:t>
            </w:r>
            <w:proofErr w:type="spellEnd"/>
          </w:p>
          <w:p w:rsidR="00850A5A" w:rsidRPr="002353AB" w:rsidRDefault="00850A5A" w:rsidP="00D81201">
            <w:pPr>
              <w:rPr>
                <w:bCs/>
              </w:rPr>
            </w:pPr>
            <w:r w:rsidRPr="002353AB">
              <w:rPr>
                <w:bCs/>
                <w:sz w:val="22"/>
                <w:szCs w:val="22"/>
              </w:rPr>
              <w:t>«__»_________2022 г.</w:t>
            </w:r>
          </w:p>
        </w:tc>
      </w:tr>
    </w:tbl>
    <w:p w:rsidR="00850A5A" w:rsidRDefault="00850A5A" w:rsidP="00850A5A">
      <w:pPr>
        <w:pStyle w:val="2"/>
        <w:spacing w:before="0" w:line="240" w:lineRule="exact"/>
        <w:rPr>
          <w:rFonts w:ascii="Times New Roman" w:hAnsi="Times New Roman"/>
          <w:color w:val="auto"/>
        </w:rPr>
      </w:pPr>
    </w:p>
    <w:p w:rsidR="00850A5A" w:rsidRDefault="00850A5A" w:rsidP="00850A5A">
      <w:pPr>
        <w:pStyle w:val="2"/>
        <w:spacing w:before="0" w:line="240" w:lineRule="exact"/>
        <w:rPr>
          <w:rFonts w:ascii="Times New Roman" w:hAnsi="Times New Roman"/>
          <w:color w:val="auto"/>
        </w:rPr>
      </w:pPr>
    </w:p>
    <w:p w:rsidR="00850A5A" w:rsidRDefault="00850A5A" w:rsidP="00850A5A">
      <w:pPr>
        <w:pStyle w:val="2"/>
        <w:spacing w:before="0" w:line="240" w:lineRule="exact"/>
        <w:rPr>
          <w:rFonts w:ascii="Times New Roman" w:hAnsi="Times New Roman"/>
          <w:color w:val="auto"/>
        </w:rPr>
      </w:pPr>
    </w:p>
    <w:p w:rsidR="00850A5A" w:rsidRDefault="00850A5A" w:rsidP="00850A5A">
      <w:pPr>
        <w:pStyle w:val="2"/>
        <w:spacing w:before="0" w:line="240" w:lineRule="exact"/>
        <w:rPr>
          <w:rFonts w:ascii="Times New Roman" w:hAnsi="Times New Roman"/>
          <w:color w:val="auto"/>
        </w:rPr>
      </w:pPr>
    </w:p>
    <w:p w:rsidR="00850A5A" w:rsidRDefault="00850A5A" w:rsidP="00850A5A">
      <w:pPr>
        <w:pStyle w:val="2"/>
        <w:spacing w:before="0" w:line="240" w:lineRule="exact"/>
        <w:rPr>
          <w:rFonts w:ascii="Times New Roman" w:hAnsi="Times New Roman"/>
          <w:color w:val="auto"/>
        </w:rPr>
      </w:pPr>
    </w:p>
    <w:p w:rsidR="00850A5A" w:rsidRDefault="00850A5A" w:rsidP="00850A5A">
      <w:pPr>
        <w:pStyle w:val="2"/>
        <w:spacing w:before="0" w:line="240" w:lineRule="exact"/>
        <w:rPr>
          <w:rFonts w:ascii="Times New Roman" w:hAnsi="Times New Roman"/>
          <w:color w:val="auto"/>
        </w:rPr>
      </w:pPr>
    </w:p>
    <w:p w:rsidR="00850A5A" w:rsidRDefault="00850A5A" w:rsidP="00850A5A">
      <w:pPr>
        <w:pStyle w:val="2"/>
        <w:spacing w:before="0" w:line="240" w:lineRule="exact"/>
        <w:rPr>
          <w:rFonts w:ascii="Times New Roman" w:hAnsi="Times New Roman"/>
          <w:color w:val="auto"/>
        </w:rPr>
      </w:pPr>
    </w:p>
    <w:p w:rsidR="00850A5A" w:rsidRPr="007434B9" w:rsidRDefault="00850A5A" w:rsidP="00850A5A">
      <w:pPr>
        <w:pStyle w:val="2"/>
        <w:spacing w:before="0" w:line="240" w:lineRule="exact"/>
        <w:rPr>
          <w:rFonts w:ascii="Times New Roman" w:hAnsi="Times New Roman"/>
          <w:b w:val="0"/>
          <w:color w:val="auto"/>
        </w:rPr>
      </w:pPr>
      <w:r w:rsidRPr="007434B9">
        <w:rPr>
          <w:rFonts w:ascii="Times New Roman" w:hAnsi="Times New Roman"/>
          <w:color w:val="auto"/>
        </w:rPr>
        <w:t xml:space="preserve">Составитель:     </w:t>
      </w:r>
      <w:proofErr w:type="spellStart"/>
      <w:r w:rsidRPr="007434B9">
        <w:rPr>
          <w:rFonts w:ascii="Times New Roman" w:hAnsi="Times New Roman"/>
          <w:color w:val="auto"/>
        </w:rPr>
        <w:t>Коротыч</w:t>
      </w:r>
      <w:proofErr w:type="spellEnd"/>
      <w:r w:rsidRPr="007434B9">
        <w:rPr>
          <w:rFonts w:ascii="Times New Roman" w:hAnsi="Times New Roman"/>
          <w:color w:val="auto"/>
        </w:rPr>
        <w:t xml:space="preserve"> О.В.,</w:t>
      </w:r>
      <w:r w:rsidRPr="007434B9">
        <w:rPr>
          <w:rFonts w:ascii="Times New Roman" w:hAnsi="Times New Roman"/>
          <w:b w:val="0"/>
          <w:color w:val="auto"/>
        </w:rPr>
        <w:t xml:space="preserve"> преподаватель </w:t>
      </w:r>
      <w:proofErr w:type="gramStart"/>
      <w:r w:rsidRPr="007434B9">
        <w:rPr>
          <w:rFonts w:ascii="Times New Roman" w:hAnsi="Times New Roman"/>
          <w:b w:val="0"/>
          <w:color w:val="auto"/>
        </w:rPr>
        <w:t>Южно-Уральского</w:t>
      </w:r>
      <w:proofErr w:type="gramEnd"/>
      <w:r w:rsidRPr="007434B9">
        <w:rPr>
          <w:rFonts w:ascii="Times New Roman" w:hAnsi="Times New Roman"/>
          <w:b w:val="0"/>
          <w:color w:val="auto"/>
        </w:rPr>
        <w:t xml:space="preserve"> </w:t>
      </w:r>
    </w:p>
    <w:p w:rsidR="00850A5A" w:rsidRPr="007434B9" w:rsidRDefault="00850A5A" w:rsidP="00850A5A">
      <w:pPr>
        <w:pStyle w:val="2"/>
        <w:spacing w:before="0" w:line="240" w:lineRule="exact"/>
        <w:rPr>
          <w:rFonts w:ascii="Times New Roman" w:hAnsi="Times New Roman"/>
          <w:color w:val="auto"/>
        </w:rPr>
      </w:pPr>
      <w:r w:rsidRPr="007434B9">
        <w:rPr>
          <w:rFonts w:ascii="Times New Roman" w:hAnsi="Times New Roman"/>
          <w:b w:val="0"/>
          <w:color w:val="auto"/>
        </w:rPr>
        <w:t xml:space="preserve">                              государственного технического колледжа</w:t>
      </w:r>
    </w:p>
    <w:p w:rsidR="00850A5A" w:rsidRDefault="00850A5A" w:rsidP="0085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b/>
        </w:rPr>
      </w:pPr>
      <w:r w:rsidRPr="00085202">
        <w:rPr>
          <w:b/>
          <w:bCs/>
          <w:iCs/>
        </w:rPr>
        <w:br w:type="page"/>
      </w: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r w:rsidRPr="00611E42">
        <w:rPr>
          <w:b/>
        </w:rPr>
        <w:t>СОДЕРЖАНИЕ</w:t>
      </w:r>
    </w:p>
    <w:tbl>
      <w:tblPr>
        <w:tblW w:w="0" w:type="auto"/>
        <w:tblLayout w:type="fixed"/>
        <w:tblLook w:val="0000"/>
      </w:tblPr>
      <w:tblGrid>
        <w:gridCol w:w="8188"/>
        <w:gridCol w:w="1383"/>
      </w:tblGrid>
      <w:tr w:rsidR="00611E42" w:rsidRPr="00611E42" w:rsidTr="00970C37">
        <w:tc>
          <w:tcPr>
            <w:tcW w:w="8188" w:type="dxa"/>
          </w:tcPr>
          <w:p w:rsidR="00611E42" w:rsidRPr="00611E42" w:rsidRDefault="00611E42" w:rsidP="00611E42">
            <w:pPr>
              <w:pStyle w:val="1"/>
              <w:snapToGrid w:val="0"/>
              <w:ind w:left="284" w:firstLine="0"/>
              <w:jc w:val="both"/>
              <w:rPr>
                <w:b/>
                <w:caps/>
              </w:rPr>
            </w:pPr>
          </w:p>
        </w:tc>
        <w:tc>
          <w:tcPr>
            <w:tcW w:w="1383" w:type="dxa"/>
            <w:shd w:val="clear" w:color="auto" w:fill="auto"/>
          </w:tcPr>
          <w:p w:rsidR="00611E42" w:rsidRPr="00611E42" w:rsidRDefault="00611E42" w:rsidP="00611E42">
            <w:pPr>
              <w:snapToGrid w:val="0"/>
              <w:jc w:val="center"/>
            </w:pPr>
            <w:r w:rsidRPr="00611E42">
              <w:t>стр.</w:t>
            </w:r>
          </w:p>
        </w:tc>
      </w:tr>
      <w:tr w:rsidR="00611E42" w:rsidRPr="00611E42" w:rsidTr="00970C37">
        <w:tc>
          <w:tcPr>
            <w:tcW w:w="8188" w:type="dxa"/>
          </w:tcPr>
          <w:p w:rsidR="00611E42" w:rsidRPr="00611E42" w:rsidRDefault="00611E42" w:rsidP="00BC565D">
            <w:pPr>
              <w:pStyle w:val="1"/>
              <w:snapToGrid w:val="0"/>
              <w:ind w:firstLine="0"/>
              <w:rPr>
                <w:b/>
                <w:caps/>
              </w:rPr>
            </w:pPr>
          </w:p>
          <w:p w:rsidR="00611E42" w:rsidRPr="00611E42" w:rsidRDefault="00611E42" w:rsidP="00BC565D">
            <w:pPr>
              <w:pStyle w:val="1"/>
              <w:numPr>
                <w:ilvl w:val="0"/>
                <w:numId w:val="14"/>
              </w:numPr>
              <w:ind w:left="0" w:firstLine="0"/>
              <w:rPr>
                <w:b/>
                <w:caps/>
              </w:rPr>
            </w:pPr>
            <w:r>
              <w:rPr>
                <w:b/>
                <w:caps/>
              </w:rPr>
              <w:t xml:space="preserve">ОБЩАЯ ХАРАКТЕРИСТИКА </w:t>
            </w:r>
            <w:r w:rsidRPr="00611E42">
              <w:rPr>
                <w:b/>
                <w:caps/>
              </w:rPr>
              <w:t>РАБОЧЕ</w:t>
            </w:r>
            <w:r>
              <w:rPr>
                <w:b/>
                <w:caps/>
              </w:rPr>
              <w:t xml:space="preserve">Й ПРОГРАММЫ </w:t>
            </w:r>
            <w:r w:rsidRPr="00611E42">
              <w:rPr>
                <w:b/>
                <w:caps/>
              </w:rPr>
              <w:t>УЧЕБНОЙ ДИСЦИПЛИНЫ</w:t>
            </w:r>
          </w:p>
          <w:p w:rsidR="00611E42" w:rsidRPr="00611E42" w:rsidRDefault="00611E42" w:rsidP="00BC565D"/>
        </w:tc>
        <w:tc>
          <w:tcPr>
            <w:tcW w:w="1383" w:type="dxa"/>
            <w:shd w:val="clear" w:color="auto" w:fill="auto"/>
          </w:tcPr>
          <w:p w:rsidR="00611E42" w:rsidRPr="00611E42" w:rsidRDefault="00611E42" w:rsidP="00611E42">
            <w:pPr>
              <w:jc w:val="center"/>
            </w:pPr>
          </w:p>
          <w:p w:rsidR="00611E42" w:rsidRPr="00611E42" w:rsidRDefault="00850A5A" w:rsidP="00611E42">
            <w:pPr>
              <w:jc w:val="center"/>
            </w:pPr>
            <w:r>
              <w:t>4</w:t>
            </w:r>
          </w:p>
        </w:tc>
      </w:tr>
      <w:tr w:rsidR="00611E42" w:rsidRPr="00611E42" w:rsidTr="00970C37">
        <w:tc>
          <w:tcPr>
            <w:tcW w:w="8188" w:type="dxa"/>
          </w:tcPr>
          <w:p w:rsidR="00611E42" w:rsidRPr="00611E42" w:rsidRDefault="00611E42" w:rsidP="00BC565D">
            <w:pPr>
              <w:pStyle w:val="1"/>
              <w:numPr>
                <w:ilvl w:val="0"/>
                <w:numId w:val="14"/>
              </w:numPr>
              <w:snapToGrid w:val="0"/>
              <w:ind w:left="0" w:firstLine="0"/>
              <w:rPr>
                <w:b/>
                <w:caps/>
              </w:rPr>
            </w:pPr>
            <w:r w:rsidRPr="00611E42">
              <w:rPr>
                <w:b/>
                <w:caps/>
              </w:rPr>
              <w:t xml:space="preserve">СТРУКТУРА и </w:t>
            </w:r>
            <w:r>
              <w:rPr>
                <w:b/>
                <w:caps/>
              </w:rPr>
              <w:t>содержание</w:t>
            </w:r>
            <w:r w:rsidRPr="00611E42">
              <w:rPr>
                <w:b/>
                <w:caps/>
              </w:rPr>
              <w:t xml:space="preserve"> УЧЕБНОЙ ДИСЦИПЛИНЫ</w:t>
            </w:r>
          </w:p>
          <w:p w:rsidR="00611E42" w:rsidRPr="00611E42" w:rsidRDefault="00611E42" w:rsidP="00BC565D">
            <w:pPr>
              <w:pStyle w:val="1"/>
              <w:ind w:firstLine="0"/>
              <w:rPr>
                <w:b/>
                <w:caps/>
              </w:rPr>
            </w:pPr>
          </w:p>
        </w:tc>
        <w:tc>
          <w:tcPr>
            <w:tcW w:w="1383" w:type="dxa"/>
            <w:shd w:val="clear" w:color="auto" w:fill="auto"/>
          </w:tcPr>
          <w:p w:rsidR="00611E42" w:rsidRPr="00611E42" w:rsidRDefault="00850A5A" w:rsidP="00611E42">
            <w:pPr>
              <w:snapToGrid w:val="0"/>
              <w:jc w:val="center"/>
            </w:pPr>
            <w:r>
              <w:t>7</w:t>
            </w:r>
          </w:p>
        </w:tc>
      </w:tr>
      <w:tr w:rsidR="00611E42" w:rsidRPr="00611E42" w:rsidTr="00970C37">
        <w:trPr>
          <w:trHeight w:val="670"/>
        </w:trPr>
        <w:tc>
          <w:tcPr>
            <w:tcW w:w="8188" w:type="dxa"/>
          </w:tcPr>
          <w:p w:rsidR="00611E42" w:rsidRPr="00611E42" w:rsidRDefault="00611E42" w:rsidP="00BC565D">
            <w:pPr>
              <w:pStyle w:val="1"/>
              <w:numPr>
                <w:ilvl w:val="0"/>
                <w:numId w:val="14"/>
              </w:numPr>
              <w:snapToGrid w:val="0"/>
              <w:ind w:left="0" w:firstLine="0"/>
              <w:rPr>
                <w:b/>
                <w:caps/>
              </w:rPr>
            </w:pPr>
            <w:r w:rsidRPr="00611E42">
              <w:rPr>
                <w:b/>
                <w:caps/>
              </w:rPr>
              <w:t>услови</w:t>
            </w:r>
            <w:r>
              <w:rPr>
                <w:b/>
                <w:caps/>
              </w:rPr>
              <w:t>я реализации</w:t>
            </w:r>
            <w:r w:rsidRPr="00611E42">
              <w:rPr>
                <w:b/>
                <w:caps/>
              </w:rPr>
              <w:t xml:space="preserve"> учебной дисциплины</w:t>
            </w:r>
          </w:p>
          <w:p w:rsidR="00611E42" w:rsidRPr="00611E42" w:rsidRDefault="00611E42" w:rsidP="00BC565D">
            <w:pPr>
              <w:pStyle w:val="1"/>
              <w:tabs>
                <w:tab w:val="left" w:pos="0"/>
              </w:tabs>
              <w:ind w:firstLine="0"/>
              <w:rPr>
                <w:b/>
                <w:caps/>
              </w:rPr>
            </w:pPr>
          </w:p>
        </w:tc>
        <w:tc>
          <w:tcPr>
            <w:tcW w:w="1383" w:type="dxa"/>
            <w:shd w:val="clear" w:color="auto" w:fill="auto"/>
          </w:tcPr>
          <w:p w:rsidR="00611E42" w:rsidRPr="00611E42" w:rsidRDefault="00850A5A" w:rsidP="00611E42">
            <w:pPr>
              <w:snapToGrid w:val="0"/>
              <w:jc w:val="center"/>
            </w:pPr>
            <w:r>
              <w:t>30</w:t>
            </w:r>
          </w:p>
        </w:tc>
      </w:tr>
      <w:tr w:rsidR="00611E42" w:rsidRPr="00611E42" w:rsidTr="00970C37">
        <w:tc>
          <w:tcPr>
            <w:tcW w:w="8188" w:type="dxa"/>
          </w:tcPr>
          <w:p w:rsidR="00611E42" w:rsidRPr="00611E42" w:rsidRDefault="00611E42" w:rsidP="00BC565D">
            <w:pPr>
              <w:pStyle w:val="1"/>
              <w:numPr>
                <w:ilvl w:val="0"/>
                <w:numId w:val="14"/>
              </w:numPr>
              <w:snapToGrid w:val="0"/>
              <w:ind w:left="0" w:firstLine="0"/>
              <w:rPr>
                <w:b/>
                <w:caps/>
              </w:rPr>
            </w:pPr>
            <w:r w:rsidRPr="00611E42">
              <w:rPr>
                <w:b/>
                <w:caps/>
              </w:rPr>
              <w:t>Контроль и оценка результа</w:t>
            </w:r>
            <w:r>
              <w:rPr>
                <w:b/>
                <w:caps/>
              </w:rPr>
              <w:t xml:space="preserve">тов Освоения </w:t>
            </w:r>
            <w:r w:rsidRPr="00611E42">
              <w:rPr>
                <w:b/>
                <w:caps/>
              </w:rPr>
              <w:t xml:space="preserve"> учебной дисциплины</w:t>
            </w:r>
          </w:p>
          <w:p w:rsidR="00611E42" w:rsidRPr="00611E42" w:rsidRDefault="00611E42" w:rsidP="00BC565D">
            <w:pPr>
              <w:pStyle w:val="1"/>
              <w:ind w:firstLine="0"/>
              <w:rPr>
                <w:b/>
                <w:caps/>
              </w:rPr>
            </w:pPr>
          </w:p>
        </w:tc>
        <w:tc>
          <w:tcPr>
            <w:tcW w:w="1383" w:type="dxa"/>
            <w:shd w:val="clear" w:color="auto" w:fill="auto"/>
          </w:tcPr>
          <w:p w:rsidR="00611E42" w:rsidRPr="00611E42" w:rsidRDefault="00850A5A" w:rsidP="00611E42">
            <w:pPr>
              <w:snapToGrid w:val="0"/>
              <w:jc w:val="center"/>
            </w:pPr>
            <w:r>
              <w:t>31</w:t>
            </w:r>
          </w:p>
        </w:tc>
      </w:tr>
      <w:tr w:rsidR="00BC565D" w:rsidRPr="00611E42" w:rsidTr="00970C37">
        <w:tc>
          <w:tcPr>
            <w:tcW w:w="8188" w:type="dxa"/>
          </w:tcPr>
          <w:p w:rsidR="00BC565D" w:rsidRDefault="00BC565D" w:rsidP="00BC565D">
            <w:pPr>
              <w:pStyle w:val="1"/>
              <w:tabs>
                <w:tab w:val="clear" w:pos="0"/>
              </w:tabs>
              <w:snapToGrid w:val="0"/>
              <w:ind w:firstLine="0"/>
              <w:rPr>
                <w:b/>
                <w:caps/>
                <w:color w:val="000000"/>
              </w:rPr>
            </w:pPr>
            <w:r w:rsidRPr="00BC565D">
              <w:rPr>
                <w:b/>
                <w:caps/>
                <w:color w:val="000000"/>
              </w:rPr>
              <w:t>5</w:t>
            </w:r>
            <w:r>
              <w:rPr>
                <w:b/>
                <w:caps/>
                <w:color w:val="000000"/>
              </w:rPr>
              <w:t>.</w:t>
            </w:r>
            <w:r w:rsidRPr="00452BA1">
              <w:rPr>
                <w:b/>
                <w:caps/>
                <w:color w:val="000000"/>
              </w:rPr>
              <w:t>КОНТРОЛЬ И ОЦЕНКА РЕЗУЛЬТАТОВ ОСВОЕНИЯОБУЧАЮЩИМИСЯ УЧЕБНОЙ ДИСЦИПЛИНЫ В ЧАСТИ ДОСТИЖЕНИЯ ЛИЧНОСТНЫХ РЕЗУЛЬТАТОВ</w:t>
            </w:r>
          </w:p>
          <w:p w:rsidR="0082024A" w:rsidRPr="0082024A" w:rsidRDefault="0082024A" w:rsidP="0082024A"/>
        </w:tc>
        <w:tc>
          <w:tcPr>
            <w:tcW w:w="1383" w:type="dxa"/>
            <w:shd w:val="clear" w:color="auto" w:fill="auto"/>
          </w:tcPr>
          <w:p w:rsidR="00BC565D" w:rsidRDefault="00850A5A" w:rsidP="00611E42">
            <w:pPr>
              <w:snapToGrid w:val="0"/>
              <w:jc w:val="center"/>
            </w:pPr>
            <w:r>
              <w:t>31</w:t>
            </w:r>
          </w:p>
        </w:tc>
      </w:tr>
      <w:tr w:rsidR="00BC565D" w:rsidRPr="00611E42" w:rsidTr="00970C37">
        <w:tc>
          <w:tcPr>
            <w:tcW w:w="8188" w:type="dxa"/>
          </w:tcPr>
          <w:p w:rsidR="00BC565D" w:rsidRPr="00452BA1" w:rsidRDefault="00BC565D" w:rsidP="00BC565D">
            <w:pPr>
              <w:pStyle w:val="1"/>
              <w:tabs>
                <w:tab w:val="clear" w:pos="0"/>
              </w:tabs>
              <w:snapToGrid w:val="0"/>
              <w:ind w:firstLine="0"/>
              <w:rPr>
                <w:b/>
                <w:color w:val="000000"/>
              </w:rPr>
            </w:pPr>
            <w:r>
              <w:rPr>
                <w:b/>
                <w:color w:val="000000"/>
              </w:rPr>
              <w:t>6.</w:t>
            </w:r>
            <w:r w:rsidRPr="00452BA1">
              <w:rPr>
                <w:b/>
                <w:color w:val="000000"/>
              </w:rPr>
              <w:t xml:space="preserve">МЕРОПРИЯТИЯ, ЗАПЛАНИРОВАННЫЕ НА ПЕРИОД РЕАЛИЗАЦИИ УЧЕБНОЙ ДИСЦИПЛИНЫ СОГЛАСНО КАЛЕНДАРНОМУ ПЛАНУ ВОСПИТАТЕЛЬНОЙ РАБОТЫ </w:t>
            </w:r>
          </w:p>
          <w:p w:rsidR="00BC565D" w:rsidRPr="00611E42" w:rsidRDefault="00BC565D" w:rsidP="00BC565D">
            <w:pPr>
              <w:pStyle w:val="1"/>
              <w:tabs>
                <w:tab w:val="clear" w:pos="0"/>
              </w:tabs>
              <w:snapToGrid w:val="0"/>
              <w:ind w:firstLine="0"/>
              <w:rPr>
                <w:b/>
                <w:caps/>
              </w:rPr>
            </w:pPr>
          </w:p>
        </w:tc>
        <w:tc>
          <w:tcPr>
            <w:tcW w:w="1383" w:type="dxa"/>
            <w:shd w:val="clear" w:color="auto" w:fill="auto"/>
          </w:tcPr>
          <w:p w:rsidR="00BC565D" w:rsidRDefault="00BC565D" w:rsidP="00611E42">
            <w:pPr>
              <w:snapToGrid w:val="0"/>
              <w:jc w:val="center"/>
            </w:pPr>
            <w:r>
              <w:t>3</w:t>
            </w:r>
            <w:r w:rsidR="00850A5A">
              <w:t>2</w:t>
            </w:r>
          </w:p>
        </w:tc>
      </w:tr>
    </w:tbl>
    <w:p w:rsidR="00611E42" w:rsidRPr="00611E42" w:rsidRDefault="00611E42" w:rsidP="00611E42">
      <w:pPr>
        <w:spacing w:line="360" w:lineRule="auto"/>
        <w:rPr>
          <w:b/>
        </w:rPr>
      </w:pPr>
    </w:p>
    <w:p w:rsidR="00611E42" w:rsidRPr="00611E42" w:rsidRDefault="00611E42" w:rsidP="00611E4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rPr>
          <w:b/>
          <w:bCs/>
        </w:rPr>
      </w:pPr>
    </w:p>
    <w:p w:rsidR="00611E42" w:rsidRPr="00611E42" w:rsidRDefault="00611E42" w:rsidP="00611E42">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p w:rsidR="00FF70EA" w:rsidRDefault="00FF70EA" w:rsidP="00FF70EA">
      <w:pPr>
        <w:suppressAutoHyphens/>
        <w:jc w:val="center"/>
        <w:rPr>
          <w:b/>
        </w:rPr>
      </w:pPr>
      <w:r w:rsidRPr="00124A2E">
        <w:rPr>
          <w:b/>
        </w:rPr>
        <w:t xml:space="preserve">1 </w:t>
      </w:r>
      <w:r w:rsidRPr="00315F34">
        <w:rPr>
          <w:b/>
        </w:rPr>
        <w:t xml:space="preserve">ОБЩАЯ ХАРАКТЕРИСТИКА </w:t>
      </w:r>
      <w:r w:rsidRPr="00124A2E">
        <w:rPr>
          <w:b/>
        </w:rPr>
        <w:t>РАБОЧЕЙ ПРОГРАММЫ</w:t>
      </w:r>
      <w:r w:rsidRPr="00315F34">
        <w:rPr>
          <w:b/>
        </w:rPr>
        <w:t xml:space="preserve"> УЧЕБНОЙ ДИСЦИПЛИНЫ</w:t>
      </w:r>
      <w:r w:rsidR="00FA1256">
        <w:rPr>
          <w:b/>
        </w:rPr>
        <w:t xml:space="preserve"> </w:t>
      </w:r>
      <w:r w:rsidR="00972C26">
        <w:rPr>
          <w:b/>
        </w:rPr>
        <w:t>ИСТОРИЯ</w:t>
      </w:r>
    </w:p>
    <w:p w:rsidR="00FF70EA" w:rsidRDefault="00FF70EA" w:rsidP="00FF70EA">
      <w:pPr>
        <w:suppressAutoHyphens/>
        <w:jc w:val="center"/>
        <w:rPr>
          <w:b/>
        </w:rPr>
      </w:pPr>
    </w:p>
    <w:p w:rsidR="00254942" w:rsidRPr="00EE4B83" w:rsidRDefault="00254942" w:rsidP="00254942">
      <w:pPr>
        <w:pStyle w:val="af"/>
        <w:numPr>
          <w:ilvl w:val="1"/>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contextualSpacing/>
        <w:jc w:val="both"/>
        <w:rPr>
          <w:b/>
          <w:lang w:eastAsia="ru-RU"/>
        </w:rPr>
      </w:pPr>
      <w:r w:rsidRPr="00EE4B83">
        <w:rPr>
          <w:b/>
          <w:lang w:eastAsia="ru-RU"/>
        </w:rPr>
        <w:t>Место предмета в структуре основной образовательной программы:</w:t>
      </w:r>
    </w:p>
    <w:p w:rsidR="00254942" w:rsidRPr="00850A5A" w:rsidRDefault="00254942" w:rsidP="00254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000000"/>
          <w:lang w:eastAsia="ru-RU"/>
        </w:rPr>
      </w:pPr>
      <w:r w:rsidRPr="00EE4B83">
        <w:rPr>
          <w:color w:val="000000"/>
          <w:lang w:eastAsia="ru-RU"/>
        </w:rPr>
        <w:t xml:space="preserve">Учебная дисциплина </w:t>
      </w:r>
      <w:r>
        <w:t>«История</w:t>
      </w:r>
      <w:r w:rsidRPr="00124A2E">
        <w:t xml:space="preserve">» </w:t>
      </w:r>
      <w:r w:rsidRPr="00EE4B83">
        <w:rPr>
          <w:color w:val="000000"/>
          <w:lang w:eastAsia="ru-RU"/>
        </w:rPr>
        <w:t xml:space="preserve">является обязательной частью общеобразовательного цикла основной образовательной программы в соответствии с ФГОС </w:t>
      </w:r>
      <w:r w:rsidRPr="00850A5A">
        <w:rPr>
          <w:i/>
          <w:color w:val="000000"/>
          <w:lang w:eastAsia="ru-RU"/>
        </w:rPr>
        <w:t>по специальности, участвующей в реализации Федерального проекта «</w:t>
      </w:r>
      <w:proofErr w:type="spellStart"/>
      <w:r w:rsidRPr="00850A5A">
        <w:rPr>
          <w:i/>
          <w:color w:val="000000"/>
          <w:lang w:eastAsia="ru-RU"/>
        </w:rPr>
        <w:t>Профессионалитет</w:t>
      </w:r>
      <w:proofErr w:type="spellEnd"/>
      <w:r w:rsidRPr="00850A5A">
        <w:rPr>
          <w:i/>
          <w:color w:val="000000"/>
          <w:lang w:eastAsia="ru-RU"/>
        </w:rPr>
        <w:t>»</w:t>
      </w:r>
      <w:r w:rsidRPr="00850A5A">
        <w:rPr>
          <w:i/>
          <w:lang w:eastAsia="ru-RU"/>
        </w:rPr>
        <w:t>.</w:t>
      </w:r>
    </w:p>
    <w:p w:rsidR="00611E42" w:rsidRPr="00FC755A" w:rsidRDefault="00FF70EA" w:rsidP="0082024A">
      <w:pPr>
        <w:ind w:firstLine="709"/>
        <w:rPr>
          <w:b/>
          <w:bCs/>
          <w:sz w:val="28"/>
          <w:szCs w:val="28"/>
          <w:lang w:eastAsia="ru-RU"/>
        </w:rPr>
      </w:pPr>
      <w:r>
        <w:rPr>
          <w:b/>
        </w:rPr>
        <w:t xml:space="preserve">1.2 </w:t>
      </w:r>
      <w:r w:rsidR="0082024A">
        <w:rPr>
          <w:b/>
        </w:rPr>
        <w:t>П</w:t>
      </w:r>
      <w:r w:rsidR="00B05F0D">
        <w:rPr>
          <w:b/>
        </w:rPr>
        <w:t>ланируемые результаты</w:t>
      </w:r>
      <w:r w:rsidR="00611E42" w:rsidRPr="00FF70EA">
        <w:rPr>
          <w:b/>
        </w:rPr>
        <w:t xml:space="preserve"> освоения дисциплины:</w:t>
      </w:r>
    </w:p>
    <w:p w:rsidR="000B4E18" w:rsidRDefault="000B4E18" w:rsidP="000B4E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ru-RU"/>
        </w:rPr>
      </w:pPr>
      <w:r w:rsidRPr="000B4E18">
        <w:rPr>
          <w:lang w:eastAsia="ru-RU"/>
        </w:rPr>
        <w:t>Особое значение дисциплина имеет при формировании и развитии общих комп</w:t>
      </w:r>
      <w:r w:rsidR="00BC396C">
        <w:rPr>
          <w:lang w:eastAsia="ru-RU"/>
        </w:rPr>
        <w:t xml:space="preserve">етенций: </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01. Выбирать способы решения задач профессиональной деятельности применительно к различным контекстам;</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02. Осуществлять поиск, анализ и интерпретацию информации, необходимой для выполнения задач профессиональной деятельности;</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03. Планировать и реализовывать собственное профессиональное и личностное развитие;</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04. Работать в коллективе и команде, эффективно взаимодействовать с коллегами, руководством, клиентами;</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07. Содействовать сохранению окружающей среды, ресурсосбережению, эффективно действовать в чрезвычайных ситуациях;</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72C26" w:rsidRPr="006F6F33" w:rsidRDefault="00972C26" w:rsidP="00972C26">
      <w:pPr>
        <w:autoSpaceDE w:val="0"/>
        <w:autoSpaceDN w:val="0"/>
        <w:adjustRightInd w:val="0"/>
        <w:ind w:firstLine="567"/>
        <w:jc w:val="both"/>
        <w:rPr>
          <w:rFonts w:eastAsia="Calibri"/>
          <w:lang w:eastAsia="en-US"/>
        </w:rPr>
      </w:pPr>
      <w:r w:rsidRPr="006F6F33">
        <w:rPr>
          <w:rFonts w:eastAsia="Calibri"/>
          <w:lang w:eastAsia="en-US"/>
        </w:rPr>
        <w:t>ОК 09. Использовать информационные технологии в профессиональной деятельности;</w:t>
      </w:r>
    </w:p>
    <w:p w:rsidR="00817E89" w:rsidRDefault="00817E89" w:rsidP="00817E89">
      <w:pPr>
        <w:suppressAutoHyphens/>
        <w:ind w:firstLine="709"/>
        <w:jc w:val="both"/>
        <w:rPr>
          <w:lang w:eastAsia="ru-RU"/>
        </w:rPr>
      </w:pPr>
      <w:proofErr w:type="gramStart"/>
      <w:r w:rsidRPr="00817E89">
        <w:rPr>
          <w:lang w:eastAsia="ru-RU"/>
        </w:rPr>
        <w:t xml:space="preserve">В рамках программы учебной дисциплины обучающимися осваиваются личностные, </w:t>
      </w:r>
      <w:proofErr w:type="spellStart"/>
      <w:r w:rsidRPr="00817E89">
        <w:rPr>
          <w:lang w:eastAsia="ru-RU"/>
        </w:rPr>
        <w:t>метапредметные</w:t>
      </w:r>
      <w:proofErr w:type="spellEnd"/>
      <w:r w:rsidRPr="00817E89">
        <w:rPr>
          <w:lang w:eastAsia="ru-RU"/>
        </w:rPr>
        <w:t xml:space="preserve"> и предметные результаты в соответствии с требованиями ФГОС среднего общего образования: личностные (ЛР), </w:t>
      </w:r>
      <w:proofErr w:type="spellStart"/>
      <w:r w:rsidRPr="00817E89">
        <w:rPr>
          <w:lang w:eastAsia="ru-RU"/>
        </w:rPr>
        <w:t>метапредметные</w:t>
      </w:r>
      <w:proofErr w:type="spellEnd"/>
      <w:r w:rsidRPr="00817E89">
        <w:rPr>
          <w:lang w:eastAsia="ru-RU"/>
        </w:rPr>
        <w:t xml:space="preserve"> (МР), предметные для базового уровня изучения (</w:t>
      </w:r>
      <w:proofErr w:type="spellStart"/>
      <w:r w:rsidRPr="00817E89">
        <w:rPr>
          <w:lang w:eastAsia="ru-RU"/>
        </w:rPr>
        <w:t>ПРб</w:t>
      </w:r>
      <w:proofErr w:type="spellEnd"/>
      <w:r w:rsidRPr="00817E89">
        <w:rPr>
          <w:lang w:eastAsia="ru-RU"/>
        </w:rPr>
        <w:t>).</w:t>
      </w:r>
      <w:proofErr w:type="gramEnd"/>
    </w:p>
    <w:p w:rsidR="00817E89" w:rsidRDefault="00817E89" w:rsidP="00817E89">
      <w:pPr>
        <w:suppressAutoHyphens/>
        <w:ind w:firstLine="709"/>
        <w:jc w:val="both"/>
        <w:rPr>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2532"/>
        <w:gridCol w:w="6819"/>
      </w:tblGrid>
      <w:tr w:rsidR="00817E89" w:rsidRPr="00E55D37" w:rsidTr="0007491E">
        <w:trPr>
          <w:trHeight w:val="649"/>
        </w:trPr>
        <w:tc>
          <w:tcPr>
            <w:tcW w:w="2532" w:type="dxa"/>
            <w:hideMark/>
          </w:tcPr>
          <w:p w:rsidR="00817E89" w:rsidRPr="00271267" w:rsidRDefault="00817E89" w:rsidP="004D1667">
            <w:pPr>
              <w:suppressAutoHyphens/>
              <w:jc w:val="center"/>
              <w:rPr>
                <w:b/>
                <w:bCs/>
                <w:lang w:eastAsia="ru-RU"/>
              </w:rPr>
            </w:pPr>
            <w:r w:rsidRPr="00271267">
              <w:rPr>
                <w:b/>
                <w:bCs/>
                <w:lang w:eastAsia="ru-RU"/>
              </w:rPr>
              <w:t>Коды результатов</w:t>
            </w:r>
          </w:p>
        </w:tc>
        <w:tc>
          <w:tcPr>
            <w:tcW w:w="6819" w:type="dxa"/>
            <w:hideMark/>
          </w:tcPr>
          <w:p w:rsidR="00817E89" w:rsidRPr="00271267" w:rsidRDefault="00817E89" w:rsidP="004D1667">
            <w:pPr>
              <w:suppressAutoHyphens/>
              <w:jc w:val="center"/>
              <w:rPr>
                <w:b/>
                <w:bCs/>
                <w:lang w:eastAsia="ru-RU"/>
              </w:rPr>
            </w:pPr>
            <w:r w:rsidRPr="00271267">
              <w:rPr>
                <w:b/>
                <w:bCs/>
                <w:lang w:eastAsia="ru-RU"/>
              </w:rPr>
              <w:t>Планируемые результаты освоения дисциплины включают:</w:t>
            </w:r>
          </w:p>
          <w:p w:rsidR="00817E89" w:rsidRPr="00271267" w:rsidRDefault="00817E89" w:rsidP="004D1667">
            <w:pPr>
              <w:suppressAutoHyphens/>
              <w:ind w:firstLine="709"/>
              <w:jc w:val="center"/>
              <w:rPr>
                <w:b/>
                <w:bCs/>
                <w:lang w:eastAsia="ru-RU"/>
              </w:rPr>
            </w:pP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w:t>
            </w:r>
          </w:p>
        </w:tc>
        <w:tc>
          <w:tcPr>
            <w:tcW w:w="6819" w:type="dxa"/>
          </w:tcPr>
          <w:p w:rsidR="00972C26" w:rsidRPr="001567AA" w:rsidRDefault="00972C26" w:rsidP="004778BB">
            <w:pPr>
              <w:jc w:val="both"/>
              <w:rPr>
                <w:bCs/>
                <w:iCs/>
                <w:color w:val="000000"/>
              </w:rPr>
            </w:pPr>
            <w:r w:rsidRPr="001567AA">
              <w:rPr>
                <w:bCs/>
                <w:iCs/>
                <w:color w:val="000000"/>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2</w:t>
            </w:r>
          </w:p>
        </w:tc>
        <w:tc>
          <w:tcPr>
            <w:tcW w:w="6819" w:type="dxa"/>
          </w:tcPr>
          <w:p w:rsidR="00972C26" w:rsidRPr="001567AA" w:rsidRDefault="00972C26" w:rsidP="004778BB">
            <w:pPr>
              <w:jc w:val="both"/>
              <w:rPr>
                <w:bCs/>
                <w:iCs/>
                <w:color w:val="000000"/>
              </w:rPr>
            </w:pPr>
            <w:proofErr w:type="gramStart"/>
            <w:r w:rsidRPr="001567AA">
              <w:rPr>
                <w:bCs/>
                <w:iCs/>
                <w:color w:val="000000"/>
              </w:rPr>
              <w:t>Проявляет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3</w:t>
            </w:r>
          </w:p>
        </w:tc>
        <w:tc>
          <w:tcPr>
            <w:tcW w:w="6819" w:type="dxa"/>
          </w:tcPr>
          <w:p w:rsidR="00972C26" w:rsidRPr="001567AA" w:rsidRDefault="00972C26" w:rsidP="004778BB">
            <w:pPr>
              <w:jc w:val="both"/>
              <w:rPr>
                <w:bCs/>
                <w:iCs/>
                <w:color w:val="000000"/>
              </w:rPr>
            </w:pPr>
            <w:r w:rsidRPr="001567AA">
              <w:rPr>
                <w:bCs/>
                <w:iCs/>
                <w:color w:val="000000"/>
              </w:rPr>
              <w:t>Демонстрирует готовность к служению Отечеству, его защите</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lastRenderedPageBreak/>
              <w:t>ЛР 4</w:t>
            </w:r>
          </w:p>
        </w:tc>
        <w:tc>
          <w:tcPr>
            <w:tcW w:w="6819" w:type="dxa"/>
          </w:tcPr>
          <w:p w:rsidR="00972C26" w:rsidRPr="001567AA" w:rsidRDefault="00972C26" w:rsidP="004778BB">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5</w:t>
            </w:r>
          </w:p>
        </w:tc>
        <w:tc>
          <w:tcPr>
            <w:tcW w:w="6819" w:type="dxa"/>
          </w:tcPr>
          <w:p w:rsidR="00972C26" w:rsidRPr="001567AA" w:rsidRDefault="00972C26" w:rsidP="004778BB">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6</w:t>
            </w:r>
          </w:p>
        </w:tc>
        <w:tc>
          <w:tcPr>
            <w:tcW w:w="6819" w:type="dxa"/>
          </w:tcPr>
          <w:p w:rsidR="00972C26" w:rsidRPr="001567AA" w:rsidRDefault="00972C26" w:rsidP="004778BB">
            <w:pPr>
              <w:jc w:val="both"/>
              <w:rPr>
                <w:bCs/>
                <w:iCs/>
                <w:color w:val="000000"/>
              </w:rPr>
            </w:pPr>
            <w:r w:rsidRPr="001567AA">
              <w:rPr>
                <w:bCs/>
                <w:iCs/>
                <w:color w:val="000000"/>
              </w:rPr>
              <w:t>Проявляет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7</w:t>
            </w:r>
          </w:p>
        </w:tc>
        <w:tc>
          <w:tcPr>
            <w:tcW w:w="6819" w:type="dxa"/>
          </w:tcPr>
          <w:p w:rsidR="00972C26" w:rsidRPr="001567AA" w:rsidRDefault="00972C26" w:rsidP="004778BB">
            <w:pPr>
              <w:jc w:val="both"/>
              <w:rPr>
                <w:bCs/>
                <w:iCs/>
                <w:color w:val="000000"/>
              </w:rPr>
            </w:pPr>
            <w:r w:rsidRPr="001567AA">
              <w:rPr>
                <w:bCs/>
                <w:iCs/>
                <w:color w:val="000000"/>
              </w:rPr>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8</w:t>
            </w:r>
          </w:p>
        </w:tc>
        <w:tc>
          <w:tcPr>
            <w:tcW w:w="6819" w:type="dxa"/>
          </w:tcPr>
          <w:p w:rsidR="00972C26" w:rsidRPr="001567AA" w:rsidRDefault="00972C26" w:rsidP="004778BB">
            <w:pPr>
              <w:jc w:val="both"/>
              <w:rPr>
                <w:bCs/>
                <w:iCs/>
                <w:color w:val="000000"/>
              </w:rPr>
            </w:pPr>
            <w:r w:rsidRPr="001567AA">
              <w:rPr>
                <w:bCs/>
                <w:iCs/>
                <w:color w:val="000000"/>
              </w:rPr>
              <w:t>Демонстрирует нравственное сознание и поведение на основе усвоения общечеловеческих ценностей</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9</w:t>
            </w:r>
          </w:p>
        </w:tc>
        <w:tc>
          <w:tcPr>
            <w:tcW w:w="6819" w:type="dxa"/>
          </w:tcPr>
          <w:p w:rsidR="00972C26" w:rsidRPr="001567AA" w:rsidRDefault="00972C26" w:rsidP="004778BB">
            <w:pPr>
              <w:jc w:val="both"/>
              <w:rPr>
                <w:bCs/>
                <w:iCs/>
                <w:color w:val="000000"/>
              </w:rPr>
            </w:pPr>
            <w:r w:rsidRPr="001567AA">
              <w:rPr>
                <w:bCs/>
                <w:iCs/>
                <w:color w:val="000000"/>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10</w:t>
            </w:r>
          </w:p>
        </w:tc>
        <w:tc>
          <w:tcPr>
            <w:tcW w:w="6819" w:type="dxa"/>
          </w:tcPr>
          <w:p w:rsidR="00972C26" w:rsidRPr="001567AA" w:rsidRDefault="00972C26" w:rsidP="004778BB">
            <w:pPr>
              <w:jc w:val="both"/>
              <w:rPr>
                <w:bCs/>
                <w:iCs/>
                <w:color w:val="000000"/>
              </w:rPr>
            </w:pPr>
            <w:r w:rsidRPr="001567AA">
              <w:rPr>
                <w:bCs/>
                <w:iCs/>
                <w:color w:val="000000"/>
              </w:rPr>
              <w:t>Демонстрирует эстетическое отношение к миру, включая эстетику быта, научного и технического творчества, спорта, общественных отношений</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14</w:t>
            </w:r>
          </w:p>
        </w:tc>
        <w:tc>
          <w:tcPr>
            <w:tcW w:w="6819" w:type="dxa"/>
          </w:tcPr>
          <w:p w:rsidR="00972C26" w:rsidRPr="001567AA" w:rsidRDefault="00972C26" w:rsidP="004778BB">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972C26" w:rsidRPr="00E55D37" w:rsidTr="0007491E">
        <w:trPr>
          <w:trHeight w:val="212"/>
        </w:trPr>
        <w:tc>
          <w:tcPr>
            <w:tcW w:w="2532" w:type="dxa"/>
            <w:vAlign w:val="center"/>
          </w:tcPr>
          <w:p w:rsidR="00972C26" w:rsidRPr="001567AA" w:rsidRDefault="00972C26" w:rsidP="00717869">
            <w:pPr>
              <w:ind w:firstLine="33"/>
              <w:jc w:val="center"/>
              <w:rPr>
                <w:bCs/>
                <w:color w:val="000000"/>
              </w:rPr>
            </w:pPr>
            <w:r w:rsidRPr="001567AA">
              <w:rPr>
                <w:bCs/>
                <w:color w:val="000000"/>
              </w:rPr>
              <w:t>ЛР 15</w:t>
            </w:r>
          </w:p>
        </w:tc>
        <w:tc>
          <w:tcPr>
            <w:tcW w:w="6819" w:type="dxa"/>
          </w:tcPr>
          <w:p w:rsidR="00972C26" w:rsidRPr="001567AA" w:rsidRDefault="00972C26" w:rsidP="004778BB">
            <w:pPr>
              <w:jc w:val="both"/>
              <w:rPr>
                <w:bCs/>
                <w:iCs/>
                <w:color w:val="000000"/>
              </w:rPr>
            </w:pPr>
            <w:r w:rsidRPr="001567AA">
              <w:rPr>
                <w:bCs/>
                <w:iCs/>
                <w:color w:val="000000"/>
              </w:rPr>
              <w:t>Проявляет ответственное отношение к созданию семьи на основе осознанного принятия ценностей семейной жизни</w:t>
            </w:r>
          </w:p>
        </w:tc>
      </w:tr>
      <w:tr w:rsidR="00717869" w:rsidRPr="00E55D37" w:rsidTr="00717869">
        <w:trPr>
          <w:trHeight w:val="833"/>
        </w:trPr>
        <w:tc>
          <w:tcPr>
            <w:tcW w:w="2532" w:type="dxa"/>
          </w:tcPr>
          <w:p w:rsidR="00717869" w:rsidRPr="00E55D37" w:rsidRDefault="00717869" w:rsidP="00717869">
            <w:pPr>
              <w:suppressAutoHyphens/>
              <w:jc w:val="center"/>
              <w:rPr>
                <w:iCs/>
                <w:lang w:eastAsia="ru-RU"/>
              </w:rPr>
            </w:pPr>
            <w:proofErr w:type="spellStart"/>
            <w:r w:rsidRPr="00E55D37">
              <w:rPr>
                <w:iCs/>
                <w:lang w:eastAsia="ru-RU"/>
              </w:rPr>
              <w:t>МР</w:t>
            </w:r>
            <w:r w:rsidR="00767ED2">
              <w:rPr>
                <w:iCs/>
                <w:lang w:eastAsia="ru-RU"/>
              </w:rPr>
              <w:t>б</w:t>
            </w:r>
            <w:proofErr w:type="spellEnd"/>
            <w:r w:rsidRPr="00E55D37">
              <w:rPr>
                <w:iCs/>
                <w:lang w:eastAsia="ru-RU"/>
              </w:rPr>
              <w:t xml:space="preserve"> 0</w:t>
            </w:r>
            <w:r>
              <w:rPr>
                <w:iCs/>
                <w:lang w:eastAsia="ru-RU"/>
              </w:rPr>
              <w:t>1</w:t>
            </w:r>
          </w:p>
        </w:tc>
        <w:tc>
          <w:tcPr>
            <w:tcW w:w="6819" w:type="dxa"/>
          </w:tcPr>
          <w:p w:rsidR="00717869" w:rsidRPr="00E437A3" w:rsidRDefault="00717869" w:rsidP="00717869">
            <w:pPr>
              <w:suppressAutoHyphens/>
              <w:rPr>
                <w:rFonts w:eastAsia="Calibri"/>
                <w:lang w:eastAsia="en-US"/>
              </w:rPr>
            </w:pPr>
            <w:r w:rsidRPr="00E437A3">
              <w:rPr>
                <w:rFonts w:eastAsia="Calibri"/>
                <w:lang w:eastAsia="en-US"/>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w:t>
            </w:r>
          </w:p>
        </w:tc>
      </w:tr>
      <w:tr w:rsidR="00717869" w:rsidRPr="00E55D37" w:rsidTr="00717869">
        <w:trPr>
          <w:trHeight w:val="949"/>
        </w:trPr>
        <w:tc>
          <w:tcPr>
            <w:tcW w:w="2532" w:type="dxa"/>
          </w:tcPr>
          <w:p w:rsidR="00717869" w:rsidRPr="00E55D37" w:rsidRDefault="00717869" w:rsidP="00717869">
            <w:pPr>
              <w:suppressAutoHyphens/>
              <w:jc w:val="center"/>
              <w:rPr>
                <w:i/>
                <w:lang w:eastAsia="ru-RU"/>
              </w:rPr>
            </w:pPr>
            <w:proofErr w:type="spellStart"/>
            <w:r w:rsidRPr="00E55D37">
              <w:rPr>
                <w:bCs/>
              </w:rPr>
              <w:t>МР</w:t>
            </w:r>
            <w:r w:rsidR="00767ED2">
              <w:rPr>
                <w:bCs/>
              </w:rPr>
              <w:t>б</w:t>
            </w:r>
            <w:proofErr w:type="spellEnd"/>
            <w:r w:rsidRPr="00E55D37">
              <w:rPr>
                <w:bCs/>
              </w:rPr>
              <w:t xml:space="preserve"> 0</w:t>
            </w:r>
            <w:r>
              <w:rPr>
                <w:bCs/>
              </w:rPr>
              <w:t>2</w:t>
            </w:r>
          </w:p>
        </w:tc>
        <w:tc>
          <w:tcPr>
            <w:tcW w:w="6819" w:type="dxa"/>
          </w:tcPr>
          <w:p w:rsidR="00717869" w:rsidRPr="00E437A3" w:rsidRDefault="00717869" w:rsidP="00717869">
            <w:pPr>
              <w:autoSpaceDE w:val="0"/>
              <w:autoSpaceDN w:val="0"/>
              <w:adjustRightInd w:val="0"/>
              <w:rPr>
                <w:rFonts w:eastAsia="Calibri"/>
                <w:lang w:eastAsia="en-US"/>
              </w:rPr>
            </w:pPr>
            <w:r w:rsidRPr="00E437A3">
              <w:rPr>
                <w:rFonts w:eastAsia="Calibri"/>
                <w:lang w:eastAsia="en-US"/>
              </w:rPr>
              <w:t>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717869" w:rsidRPr="00E55D37" w:rsidTr="00240A59">
        <w:trPr>
          <w:trHeight w:val="1170"/>
        </w:trPr>
        <w:tc>
          <w:tcPr>
            <w:tcW w:w="2532" w:type="dxa"/>
          </w:tcPr>
          <w:p w:rsidR="00717869" w:rsidRPr="00E55D37" w:rsidRDefault="00717869" w:rsidP="00717869">
            <w:pPr>
              <w:suppressAutoHyphens/>
              <w:ind w:firstLine="22"/>
              <w:jc w:val="center"/>
              <w:rPr>
                <w:i/>
                <w:lang w:eastAsia="ru-RU"/>
              </w:rPr>
            </w:pPr>
            <w:proofErr w:type="spellStart"/>
            <w:r w:rsidRPr="00E55D37">
              <w:rPr>
                <w:bCs/>
              </w:rPr>
              <w:t>МР</w:t>
            </w:r>
            <w:r w:rsidR="00767ED2">
              <w:rPr>
                <w:bCs/>
              </w:rPr>
              <w:t>б</w:t>
            </w:r>
            <w:proofErr w:type="spellEnd"/>
            <w:r w:rsidRPr="00E55D37">
              <w:rPr>
                <w:bCs/>
              </w:rPr>
              <w:t xml:space="preserve"> 0</w:t>
            </w:r>
            <w:r>
              <w:rPr>
                <w:bCs/>
              </w:rPr>
              <w:t>3</w:t>
            </w:r>
          </w:p>
        </w:tc>
        <w:tc>
          <w:tcPr>
            <w:tcW w:w="6819" w:type="dxa"/>
          </w:tcPr>
          <w:p w:rsidR="00717869" w:rsidRPr="00E437A3" w:rsidRDefault="00717869" w:rsidP="00717869">
            <w:pPr>
              <w:autoSpaceDE w:val="0"/>
              <w:autoSpaceDN w:val="0"/>
              <w:adjustRightInd w:val="0"/>
              <w:rPr>
                <w:rFonts w:eastAsia="Calibri"/>
                <w:lang w:eastAsia="en-US"/>
              </w:rPr>
            </w:pPr>
            <w:r w:rsidRPr="00E437A3">
              <w:rPr>
                <w:rFonts w:eastAsia="Calibri"/>
                <w:lang w:eastAsia="en-US"/>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717869" w:rsidRPr="00E55D37" w:rsidTr="00240A59">
        <w:trPr>
          <w:trHeight w:val="1170"/>
        </w:trPr>
        <w:tc>
          <w:tcPr>
            <w:tcW w:w="2532" w:type="dxa"/>
          </w:tcPr>
          <w:p w:rsidR="00717869" w:rsidRPr="00E55D37" w:rsidRDefault="00717869" w:rsidP="00717869">
            <w:pPr>
              <w:suppressAutoHyphens/>
              <w:ind w:firstLine="22"/>
              <w:jc w:val="center"/>
              <w:rPr>
                <w:bCs/>
              </w:rPr>
            </w:pPr>
            <w:proofErr w:type="spellStart"/>
            <w:r>
              <w:rPr>
                <w:bCs/>
              </w:rPr>
              <w:lastRenderedPageBreak/>
              <w:t>МР</w:t>
            </w:r>
            <w:r w:rsidR="00767ED2">
              <w:rPr>
                <w:bCs/>
              </w:rPr>
              <w:t>б</w:t>
            </w:r>
            <w:proofErr w:type="spellEnd"/>
            <w:r>
              <w:rPr>
                <w:bCs/>
              </w:rPr>
              <w:t xml:space="preserve"> 04</w:t>
            </w:r>
          </w:p>
        </w:tc>
        <w:tc>
          <w:tcPr>
            <w:tcW w:w="6819" w:type="dxa"/>
          </w:tcPr>
          <w:p w:rsidR="00717869" w:rsidRPr="00E437A3" w:rsidRDefault="00717869" w:rsidP="00717869">
            <w:pPr>
              <w:autoSpaceDE w:val="0"/>
              <w:autoSpaceDN w:val="0"/>
              <w:adjustRightInd w:val="0"/>
              <w:rPr>
                <w:rFonts w:eastAsia="Calibri"/>
                <w:lang w:eastAsia="en-US"/>
              </w:rPr>
            </w:pPr>
            <w:r w:rsidRPr="00E437A3">
              <w:rPr>
                <w:rFonts w:eastAsia="Calibri"/>
                <w:lang w:eastAsia="en-US"/>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tc>
      </w:tr>
      <w:tr w:rsidR="00AF7861" w:rsidRPr="00E55D37" w:rsidTr="00240A59">
        <w:trPr>
          <w:trHeight w:val="833"/>
        </w:trPr>
        <w:tc>
          <w:tcPr>
            <w:tcW w:w="2532" w:type="dxa"/>
          </w:tcPr>
          <w:p w:rsidR="00AF7861" w:rsidRPr="00E437A3" w:rsidRDefault="00AF7861" w:rsidP="00241B43">
            <w:pPr>
              <w:autoSpaceDE w:val="0"/>
              <w:autoSpaceDN w:val="0"/>
              <w:adjustRightInd w:val="0"/>
              <w:jc w:val="center"/>
              <w:rPr>
                <w:rFonts w:eastAsia="Calibri"/>
                <w:lang w:eastAsia="en-US"/>
              </w:rPr>
            </w:pPr>
            <w:r w:rsidRPr="00E55D37">
              <w:rPr>
                <w:bCs/>
              </w:rPr>
              <w:t>ПРб</w:t>
            </w:r>
            <w:r>
              <w:rPr>
                <w:bCs/>
              </w:rPr>
              <w:t>01.</w:t>
            </w:r>
          </w:p>
          <w:p w:rsidR="00AF7861" w:rsidRPr="00E55D37" w:rsidRDefault="00AF7861" w:rsidP="00241B43">
            <w:pPr>
              <w:autoSpaceDE w:val="0"/>
              <w:autoSpaceDN w:val="0"/>
              <w:adjustRightInd w:val="0"/>
              <w:jc w:val="center"/>
              <w:rPr>
                <w:lang w:eastAsia="ru-RU"/>
              </w:rPr>
            </w:pPr>
          </w:p>
        </w:tc>
        <w:tc>
          <w:tcPr>
            <w:tcW w:w="6819" w:type="dxa"/>
          </w:tcPr>
          <w:p w:rsidR="00AF7861" w:rsidRPr="00E55D37" w:rsidRDefault="00AF7861" w:rsidP="00241B43">
            <w:pPr>
              <w:suppressAutoHyphens/>
              <w:jc w:val="both"/>
              <w:rPr>
                <w:i/>
                <w:lang w:eastAsia="ru-RU"/>
              </w:rPr>
            </w:pPr>
            <w:proofErr w:type="spellStart"/>
            <w:r w:rsidRPr="00E437A3">
              <w:rPr>
                <w:rFonts w:eastAsia="Calibri"/>
                <w:lang w:eastAsia="en-US"/>
              </w:rPr>
              <w:t>сформированность</w:t>
            </w:r>
            <w:proofErr w:type="spellEnd"/>
            <w:r w:rsidRPr="00E437A3">
              <w:rPr>
                <w:rFonts w:eastAsia="Calibri"/>
                <w:lang w:eastAsia="en-US"/>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AF7861" w:rsidRPr="00E55D37" w:rsidTr="00240A59">
        <w:trPr>
          <w:trHeight w:val="833"/>
        </w:trPr>
        <w:tc>
          <w:tcPr>
            <w:tcW w:w="2532" w:type="dxa"/>
          </w:tcPr>
          <w:p w:rsidR="00AF7861" w:rsidRDefault="00AF7861" w:rsidP="00717869">
            <w:pPr>
              <w:jc w:val="center"/>
            </w:pPr>
            <w:r w:rsidRPr="00602F4D">
              <w:rPr>
                <w:bCs/>
              </w:rPr>
              <w:t>ПРб</w:t>
            </w:r>
            <w:r>
              <w:rPr>
                <w:bCs/>
              </w:rPr>
              <w:t>02</w:t>
            </w:r>
            <w:r w:rsidRPr="00602F4D">
              <w:rPr>
                <w:bCs/>
              </w:rPr>
              <w:t>.</w:t>
            </w:r>
          </w:p>
        </w:tc>
        <w:tc>
          <w:tcPr>
            <w:tcW w:w="6819" w:type="dxa"/>
          </w:tcPr>
          <w:p w:rsidR="00AF7861" w:rsidRPr="00E55D37" w:rsidRDefault="00AF7861" w:rsidP="00717869">
            <w:pPr>
              <w:suppressAutoHyphens/>
              <w:rPr>
                <w:bCs/>
              </w:rPr>
            </w:pPr>
            <w:r w:rsidRPr="00E437A3">
              <w:rPr>
                <w:rFonts w:eastAsia="Calibri"/>
                <w:lang w:eastAsia="en-US"/>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AF7861" w:rsidRPr="00E55D37" w:rsidTr="00240A59">
        <w:trPr>
          <w:trHeight w:val="853"/>
        </w:trPr>
        <w:tc>
          <w:tcPr>
            <w:tcW w:w="2532" w:type="dxa"/>
          </w:tcPr>
          <w:p w:rsidR="00AF7861" w:rsidRDefault="00AF7861" w:rsidP="00717869">
            <w:pPr>
              <w:jc w:val="center"/>
            </w:pPr>
            <w:r w:rsidRPr="00602F4D">
              <w:rPr>
                <w:bCs/>
              </w:rPr>
              <w:t>ПРб</w:t>
            </w:r>
            <w:r>
              <w:rPr>
                <w:bCs/>
              </w:rPr>
              <w:t>03</w:t>
            </w:r>
            <w:r w:rsidRPr="00602F4D">
              <w:rPr>
                <w:bCs/>
              </w:rPr>
              <w:t>.</w:t>
            </w:r>
          </w:p>
        </w:tc>
        <w:tc>
          <w:tcPr>
            <w:tcW w:w="6819" w:type="dxa"/>
          </w:tcPr>
          <w:p w:rsidR="00AF7861" w:rsidRPr="00717869" w:rsidRDefault="00AF7861" w:rsidP="00717869">
            <w:pPr>
              <w:autoSpaceDE w:val="0"/>
              <w:autoSpaceDN w:val="0"/>
              <w:adjustRightInd w:val="0"/>
              <w:rPr>
                <w:rFonts w:eastAsia="Calibri"/>
                <w:lang w:eastAsia="en-US"/>
              </w:rPr>
            </w:pPr>
            <w:proofErr w:type="spellStart"/>
            <w:r w:rsidRPr="00E437A3">
              <w:rPr>
                <w:rFonts w:eastAsia="Calibri"/>
                <w:lang w:eastAsia="en-US"/>
              </w:rPr>
              <w:t>сформированность</w:t>
            </w:r>
            <w:proofErr w:type="spellEnd"/>
            <w:r w:rsidRPr="00E437A3">
              <w:rPr>
                <w:rFonts w:eastAsia="Calibri"/>
                <w:lang w:eastAsia="en-US"/>
              </w:rPr>
              <w:t xml:space="preserve"> умений применять исторические знания в профессиональной и общественной деятельности, поликультурном общении;</w:t>
            </w:r>
          </w:p>
        </w:tc>
      </w:tr>
      <w:tr w:rsidR="00AF7861" w:rsidRPr="00E55D37" w:rsidTr="00240A59">
        <w:trPr>
          <w:trHeight w:val="569"/>
        </w:trPr>
        <w:tc>
          <w:tcPr>
            <w:tcW w:w="2532" w:type="dxa"/>
          </w:tcPr>
          <w:p w:rsidR="00AF7861" w:rsidRDefault="00AF7861" w:rsidP="00717869">
            <w:pPr>
              <w:jc w:val="center"/>
            </w:pPr>
            <w:r w:rsidRPr="00602F4D">
              <w:rPr>
                <w:bCs/>
              </w:rPr>
              <w:t>ПРб</w:t>
            </w:r>
            <w:r>
              <w:rPr>
                <w:bCs/>
              </w:rPr>
              <w:t>04</w:t>
            </w:r>
            <w:r w:rsidRPr="00602F4D">
              <w:rPr>
                <w:bCs/>
              </w:rPr>
              <w:t>.</w:t>
            </w:r>
          </w:p>
        </w:tc>
        <w:tc>
          <w:tcPr>
            <w:tcW w:w="6819" w:type="dxa"/>
          </w:tcPr>
          <w:p w:rsidR="00AF7861" w:rsidRPr="00717869" w:rsidRDefault="00AF7861" w:rsidP="00717869">
            <w:pPr>
              <w:autoSpaceDE w:val="0"/>
              <w:autoSpaceDN w:val="0"/>
              <w:adjustRightInd w:val="0"/>
              <w:rPr>
                <w:rFonts w:eastAsia="Calibri"/>
                <w:lang w:eastAsia="en-US"/>
              </w:rPr>
            </w:pPr>
            <w:r w:rsidRPr="00E437A3">
              <w:rPr>
                <w:rFonts w:eastAsia="Calibri"/>
                <w:lang w:eastAsia="en-US"/>
              </w:rPr>
              <w:t>владение навыками проектной деятельности и исторической реконструкции с привлечением различных источников;</w:t>
            </w:r>
          </w:p>
        </w:tc>
      </w:tr>
      <w:tr w:rsidR="00AF7861" w:rsidRPr="00E55D37" w:rsidTr="00717869">
        <w:trPr>
          <w:trHeight w:val="550"/>
        </w:trPr>
        <w:tc>
          <w:tcPr>
            <w:tcW w:w="2532" w:type="dxa"/>
          </w:tcPr>
          <w:p w:rsidR="00AF7861" w:rsidRDefault="00AF7861" w:rsidP="00717869">
            <w:pPr>
              <w:jc w:val="center"/>
            </w:pPr>
            <w:r w:rsidRPr="00602F4D">
              <w:rPr>
                <w:bCs/>
              </w:rPr>
              <w:t>ПРб</w:t>
            </w:r>
            <w:r>
              <w:rPr>
                <w:bCs/>
              </w:rPr>
              <w:t>05</w:t>
            </w:r>
            <w:r w:rsidRPr="00602F4D">
              <w:rPr>
                <w:bCs/>
              </w:rPr>
              <w:t>.</w:t>
            </w:r>
          </w:p>
        </w:tc>
        <w:tc>
          <w:tcPr>
            <w:tcW w:w="6819" w:type="dxa"/>
          </w:tcPr>
          <w:p w:rsidR="00AF7861" w:rsidRPr="00717869" w:rsidRDefault="00AF7861" w:rsidP="00717869">
            <w:pPr>
              <w:autoSpaceDE w:val="0"/>
              <w:autoSpaceDN w:val="0"/>
              <w:adjustRightInd w:val="0"/>
              <w:rPr>
                <w:rFonts w:eastAsia="Calibri"/>
                <w:lang w:eastAsia="en-US"/>
              </w:rPr>
            </w:pPr>
            <w:proofErr w:type="spellStart"/>
            <w:r w:rsidRPr="00E437A3">
              <w:rPr>
                <w:rFonts w:eastAsia="Calibri"/>
                <w:lang w:eastAsia="en-US"/>
              </w:rPr>
              <w:t>сформированность</w:t>
            </w:r>
            <w:proofErr w:type="spellEnd"/>
            <w:r w:rsidRPr="00E437A3">
              <w:rPr>
                <w:rFonts w:eastAsia="Calibri"/>
                <w:lang w:eastAsia="en-US"/>
              </w:rPr>
              <w:t xml:space="preserve"> умений вести диалог, обосновывать свою точку зрения в дискуссии по исторической тематике.</w:t>
            </w:r>
          </w:p>
        </w:tc>
      </w:tr>
    </w:tbl>
    <w:p w:rsidR="00817E89" w:rsidRDefault="00817E89" w:rsidP="00817E89">
      <w:pPr>
        <w:suppressAutoHyphens/>
        <w:ind w:firstLine="709"/>
        <w:jc w:val="both"/>
        <w:rPr>
          <w:lang w:eastAsia="ru-RU"/>
        </w:rPr>
      </w:pPr>
    </w:p>
    <w:p w:rsidR="00B05F0D" w:rsidRDefault="00B05F0D" w:rsidP="00817E89">
      <w:pPr>
        <w:suppressAutoHyphens/>
        <w:jc w:val="both"/>
      </w:pPr>
    </w:p>
    <w:p w:rsidR="00B05F0D" w:rsidRDefault="00B05F0D" w:rsidP="00B05F0D">
      <w:pPr>
        <w:suppressAutoHyphens/>
        <w:ind w:left="360" w:firstLine="348"/>
        <w:jc w:val="both"/>
      </w:pPr>
      <w:r w:rsidRPr="00315F34">
        <w:t xml:space="preserve">В рамках программы учебной дисциплины </w:t>
      </w:r>
      <w:proofErr w:type="gramStart"/>
      <w:r w:rsidRPr="00315F34">
        <w:t>обучающимися</w:t>
      </w:r>
      <w:proofErr w:type="gramEnd"/>
      <w:r w:rsidRPr="00315F34">
        <w:t xml:space="preserve"> осваиваются </w:t>
      </w:r>
      <w:r>
        <w:t>предметные результаты</w:t>
      </w:r>
    </w:p>
    <w:p w:rsidR="00BC396C" w:rsidRPr="00315F34" w:rsidRDefault="00BC396C" w:rsidP="00B05F0D">
      <w:pPr>
        <w:suppressAutoHyphens/>
        <w:ind w:left="360" w:firstLine="348"/>
        <w:jc w:val="both"/>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3"/>
        <w:gridCol w:w="8161"/>
      </w:tblGrid>
      <w:tr w:rsidR="00B05F0D" w:rsidRPr="00315F34" w:rsidTr="000540BE">
        <w:trPr>
          <w:trHeight w:val="649"/>
        </w:trPr>
        <w:tc>
          <w:tcPr>
            <w:tcW w:w="859" w:type="pct"/>
            <w:hideMark/>
          </w:tcPr>
          <w:p w:rsidR="00B05F0D" w:rsidRPr="00315F34" w:rsidRDefault="00B05F0D" w:rsidP="000540BE">
            <w:pPr>
              <w:suppressAutoHyphens/>
              <w:jc w:val="center"/>
            </w:pPr>
            <w:r w:rsidRPr="00315F34">
              <w:t xml:space="preserve">Код </w:t>
            </w:r>
          </w:p>
          <w:p w:rsidR="00B05F0D" w:rsidRPr="00315F34" w:rsidRDefault="006A469E" w:rsidP="000540BE">
            <w:pPr>
              <w:suppressAutoHyphens/>
              <w:jc w:val="center"/>
            </w:pPr>
            <w:r w:rsidRPr="006511B3">
              <w:rPr>
                <w:color w:val="000000"/>
              </w:rPr>
              <w:t>ПК</w:t>
            </w:r>
            <w:r w:rsidR="00B05F0D" w:rsidRPr="00315F34">
              <w:t>ОК</w:t>
            </w:r>
          </w:p>
        </w:tc>
        <w:tc>
          <w:tcPr>
            <w:tcW w:w="4141" w:type="pct"/>
            <w:hideMark/>
          </w:tcPr>
          <w:p w:rsidR="00B05F0D" w:rsidRPr="00315F34" w:rsidRDefault="00B05F0D" w:rsidP="000540BE">
            <w:pPr>
              <w:suppressAutoHyphens/>
              <w:jc w:val="center"/>
            </w:pPr>
            <w:r>
              <w:t>Предметные результаты</w:t>
            </w:r>
          </w:p>
        </w:tc>
      </w:tr>
      <w:tr w:rsidR="00B05F0D" w:rsidRPr="00124A2E" w:rsidTr="000540BE">
        <w:trPr>
          <w:trHeight w:val="212"/>
        </w:trPr>
        <w:tc>
          <w:tcPr>
            <w:tcW w:w="859" w:type="pct"/>
          </w:tcPr>
          <w:p w:rsidR="00B05F0D" w:rsidRDefault="00F21A6C" w:rsidP="000540BE">
            <w:pPr>
              <w:suppressAutoHyphens/>
              <w:jc w:val="center"/>
              <w:rPr>
                <w:rFonts w:eastAsia="Calibri"/>
                <w:lang w:eastAsia="en-US"/>
              </w:rPr>
            </w:pPr>
            <w:r w:rsidRPr="006F6F33">
              <w:rPr>
                <w:rFonts w:eastAsia="Calibri"/>
                <w:lang w:eastAsia="en-US"/>
              </w:rPr>
              <w:t xml:space="preserve">ОК 01. </w:t>
            </w:r>
          </w:p>
          <w:p w:rsidR="00F21A6C" w:rsidRPr="00124A2E" w:rsidRDefault="00F21A6C" w:rsidP="006A469E">
            <w:pPr>
              <w:suppressAutoHyphens/>
              <w:jc w:val="center"/>
              <w:rPr>
                <w:iCs/>
              </w:rPr>
            </w:pPr>
          </w:p>
        </w:tc>
        <w:tc>
          <w:tcPr>
            <w:tcW w:w="4141" w:type="pct"/>
          </w:tcPr>
          <w:p w:rsidR="00007136" w:rsidRDefault="00007136" w:rsidP="000540BE">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3D089D" w:rsidRPr="00124A2E" w:rsidRDefault="00F21A6C" w:rsidP="00007136">
            <w:pPr>
              <w:suppressAutoHyphens/>
              <w:jc w:val="both"/>
              <w:rPr>
                <w:iCs/>
              </w:rPr>
            </w:pPr>
            <w:r w:rsidRPr="00602F4D">
              <w:rPr>
                <w:bCs/>
              </w:rPr>
              <w:t>ПРб</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p>
        </w:tc>
      </w:tr>
      <w:tr w:rsidR="00B05F0D" w:rsidRPr="00124A2E" w:rsidTr="000540BE">
        <w:trPr>
          <w:trHeight w:val="212"/>
        </w:trPr>
        <w:tc>
          <w:tcPr>
            <w:tcW w:w="859" w:type="pct"/>
          </w:tcPr>
          <w:p w:rsidR="00B05F0D" w:rsidRPr="00124A2E" w:rsidRDefault="00B05F0D" w:rsidP="00784E46">
            <w:pPr>
              <w:suppressAutoHyphens/>
              <w:jc w:val="center"/>
              <w:rPr>
                <w:iCs/>
              </w:rPr>
            </w:pPr>
            <w:r w:rsidRPr="00124A2E">
              <w:rPr>
                <w:iCs/>
              </w:rPr>
              <w:t>ОК</w:t>
            </w:r>
            <w:r w:rsidR="00F21A6C">
              <w:rPr>
                <w:iCs/>
              </w:rPr>
              <w:t>02.</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Default="00F21A6C" w:rsidP="00F21A6C">
            <w:pPr>
              <w:suppressAutoHyphens/>
              <w:jc w:val="both"/>
              <w:rPr>
                <w:iCs/>
              </w:rPr>
            </w:pPr>
            <w:r w:rsidRPr="00602F4D">
              <w:rPr>
                <w:bCs/>
              </w:rPr>
              <w:t>ПРб</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p>
          <w:p w:rsidR="00B05F0D" w:rsidRPr="00124A2E" w:rsidRDefault="00F21A6C" w:rsidP="00F21A6C">
            <w:pPr>
              <w:suppressAutoHyphens/>
              <w:jc w:val="both"/>
              <w:rPr>
                <w:iCs/>
              </w:rPr>
            </w:pPr>
            <w:r>
              <w:rPr>
                <w:iCs/>
              </w:rPr>
              <w:t>ПРб04</w:t>
            </w:r>
            <w:r w:rsidR="00142F38">
              <w:rPr>
                <w:iCs/>
              </w:rPr>
              <w:t xml:space="preserve">. </w:t>
            </w:r>
            <w:r>
              <w:rPr>
                <w:rFonts w:eastAsia="Calibri"/>
                <w:lang w:eastAsia="en-US"/>
              </w:rPr>
              <w:t>В</w:t>
            </w:r>
            <w:r w:rsidRPr="00E437A3">
              <w:rPr>
                <w:rFonts w:eastAsia="Calibri"/>
                <w:lang w:eastAsia="en-US"/>
              </w:rPr>
              <w:t>ладение навыками проектной деятельности и исторической реконструкции с привлечением различных источников;</w:t>
            </w:r>
          </w:p>
        </w:tc>
      </w:tr>
      <w:tr w:rsidR="00B05F0D" w:rsidRPr="00124A2E" w:rsidTr="000540BE">
        <w:trPr>
          <w:trHeight w:val="212"/>
        </w:trPr>
        <w:tc>
          <w:tcPr>
            <w:tcW w:w="859" w:type="pct"/>
          </w:tcPr>
          <w:p w:rsidR="00B05F0D" w:rsidRPr="00124A2E" w:rsidRDefault="00B05F0D" w:rsidP="00784E46">
            <w:pPr>
              <w:suppressAutoHyphens/>
              <w:jc w:val="center"/>
              <w:rPr>
                <w:iCs/>
              </w:rPr>
            </w:pPr>
            <w:r w:rsidRPr="00124A2E">
              <w:rPr>
                <w:iCs/>
              </w:rPr>
              <w:t>ОК</w:t>
            </w:r>
            <w:r w:rsidR="00F21A6C">
              <w:rPr>
                <w:iCs/>
              </w:rPr>
              <w:t>03.</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B05F0D" w:rsidRPr="00124A2E" w:rsidRDefault="000D29CC" w:rsidP="000540BE">
            <w:pPr>
              <w:suppressAutoHyphens/>
              <w:jc w:val="both"/>
              <w:rPr>
                <w:iCs/>
              </w:rPr>
            </w:pPr>
            <w:r w:rsidRPr="00602F4D">
              <w:rPr>
                <w:bCs/>
              </w:rPr>
              <w:t>ПРб</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Pr>
                <w:rFonts w:eastAsia="Calibri"/>
                <w:lang w:eastAsia="en-US"/>
              </w:rPr>
              <w:t>ОК 04</w:t>
            </w:r>
            <w:r w:rsidRPr="006F6F33">
              <w:rPr>
                <w:rFonts w:eastAsia="Calibri"/>
                <w:lang w:eastAsia="en-US"/>
              </w:rPr>
              <w:t xml:space="preserve">. </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0D29CC" w:rsidRDefault="000D29CC" w:rsidP="000D29CC">
            <w:pPr>
              <w:suppressAutoHyphens/>
              <w:jc w:val="both"/>
              <w:rPr>
                <w:iCs/>
              </w:rPr>
            </w:pPr>
            <w:r w:rsidRPr="00602F4D">
              <w:rPr>
                <w:bCs/>
              </w:rPr>
              <w:t>ПРб</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p>
          <w:p w:rsidR="00F21A6C" w:rsidRPr="00124A2E" w:rsidRDefault="000D29CC" w:rsidP="000540BE">
            <w:pPr>
              <w:suppressAutoHyphens/>
              <w:jc w:val="both"/>
              <w:rPr>
                <w:iCs/>
              </w:rPr>
            </w:pPr>
            <w:r w:rsidRPr="00602F4D">
              <w:rPr>
                <w:bCs/>
              </w:rPr>
              <w:lastRenderedPageBreak/>
              <w:t>ПРб</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lastRenderedPageBreak/>
              <w:t>ОК</w:t>
            </w:r>
            <w:r>
              <w:rPr>
                <w:iCs/>
              </w:rPr>
              <w:t xml:space="preserve"> 05.</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124A2E" w:rsidRDefault="00007136" w:rsidP="000540BE">
            <w:pPr>
              <w:suppressAutoHyphens/>
              <w:jc w:val="both"/>
              <w:rPr>
                <w:iCs/>
              </w:rPr>
            </w:pPr>
            <w:r w:rsidRPr="00602F4D">
              <w:rPr>
                <w:bCs/>
              </w:rPr>
              <w:t>ПРб</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t>ОК</w:t>
            </w:r>
            <w:r>
              <w:rPr>
                <w:iCs/>
              </w:rPr>
              <w:t xml:space="preserve"> 06.</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01.С</w:t>
            </w:r>
            <w:r w:rsidRPr="00E437A3">
              <w:rPr>
                <w:rFonts w:eastAsia="Calibri"/>
                <w:lang w:eastAsia="en-US"/>
              </w:rPr>
              <w:t>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Default="00007136" w:rsidP="000540BE">
            <w:pPr>
              <w:suppressAutoHyphens/>
              <w:jc w:val="both"/>
              <w:rPr>
                <w:rFonts w:eastAsia="Calibri"/>
                <w:lang w:eastAsia="en-US"/>
              </w:rPr>
            </w:pPr>
            <w:r w:rsidRPr="00602F4D">
              <w:rPr>
                <w:bCs/>
              </w:rPr>
              <w:t>ПРб</w:t>
            </w:r>
            <w:r>
              <w:rPr>
                <w:rFonts w:eastAsia="Calibri"/>
                <w:lang w:eastAsia="en-US"/>
              </w:rPr>
              <w:t>02.В</w:t>
            </w:r>
            <w:r w:rsidRPr="00E437A3">
              <w:rPr>
                <w:rFonts w:eastAsia="Calibri"/>
                <w:lang w:eastAsia="en-US"/>
              </w:rPr>
              <w:t>ладение комплексом знаний об истории России и человечества в целом, представлениями об общем и особенном в мировом историческом процессе;</w:t>
            </w:r>
          </w:p>
          <w:p w:rsidR="00007136" w:rsidRPr="00124A2E" w:rsidRDefault="00007136" w:rsidP="000540BE">
            <w:pPr>
              <w:suppressAutoHyphens/>
              <w:jc w:val="both"/>
              <w:rPr>
                <w:iCs/>
              </w:rPr>
            </w:pPr>
            <w:r w:rsidRPr="00602F4D">
              <w:rPr>
                <w:bCs/>
              </w:rPr>
              <w:t>ПРб</w:t>
            </w:r>
            <w:r>
              <w:rPr>
                <w:bCs/>
              </w:rPr>
              <w:t>05</w:t>
            </w:r>
            <w:r w:rsidRPr="00602F4D">
              <w:rPr>
                <w:bCs/>
              </w:rPr>
              <w:t>.</w:t>
            </w:r>
            <w:r>
              <w:rPr>
                <w:rFonts w:eastAsia="Calibri"/>
                <w:lang w:eastAsia="en-US"/>
              </w:rPr>
              <w:t>С</w:t>
            </w:r>
            <w:r w:rsidRPr="00E437A3">
              <w:rPr>
                <w:rFonts w:eastAsia="Calibri"/>
                <w:lang w:eastAsia="en-US"/>
              </w:rPr>
              <w:t>формированность умений вести диалог, обосновывать свою точку зрения в дискуссии по исторической тематике.</w:t>
            </w:r>
          </w:p>
        </w:tc>
      </w:tr>
      <w:tr w:rsidR="00F21A6C" w:rsidRPr="00124A2E" w:rsidTr="000540BE">
        <w:trPr>
          <w:trHeight w:val="212"/>
        </w:trPr>
        <w:tc>
          <w:tcPr>
            <w:tcW w:w="859" w:type="pct"/>
          </w:tcPr>
          <w:p w:rsidR="00F21A6C" w:rsidRPr="00124A2E" w:rsidRDefault="00F21A6C" w:rsidP="006A469E">
            <w:pPr>
              <w:suppressAutoHyphens/>
              <w:jc w:val="center"/>
              <w:rPr>
                <w:iCs/>
              </w:rPr>
            </w:pPr>
            <w:r>
              <w:rPr>
                <w:rFonts w:eastAsia="Calibri"/>
                <w:lang w:eastAsia="en-US"/>
              </w:rPr>
              <w:t>ОК 07</w:t>
            </w:r>
            <w:r w:rsidRPr="006F6F33">
              <w:rPr>
                <w:rFonts w:eastAsia="Calibri"/>
                <w:lang w:eastAsia="en-US"/>
              </w:rPr>
              <w:t xml:space="preserve">. </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FF09E0" w:rsidRDefault="00FF09E0" w:rsidP="000540BE">
            <w:pPr>
              <w:suppressAutoHyphens/>
              <w:jc w:val="both"/>
              <w:rPr>
                <w:rFonts w:eastAsia="Calibri"/>
                <w:lang w:eastAsia="en-US"/>
              </w:rPr>
            </w:pPr>
            <w:r w:rsidRPr="00602F4D">
              <w:rPr>
                <w:bCs/>
              </w:rPr>
              <w:t>ПРб</w:t>
            </w:r>
            <w:r>
              <w:rPr>
                <w:rFonts w:eastAsia="Calibri"/>
                <w:lang w:eastAsia="en-US"/>
              </w:rPr>
              <w:t>02.В</w:t>
            </w:r>
            <w:r w:rsidRPr="00E437A3">
              <w:rPr>
                <w:rFonts w:eastAsia="Calibri"/>
                <w:lang w:eastAsia="en-US"/>
              </w:rPr>
              <w:t>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t>ОК</w:t>
            </w:r>
            <w:r>
              <w:rPr>
                <w:iCs/>
              </w:rPr>
              <w:t xml:space="preserve"> 08.</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124A2E" w:rsidRDefault="00F21A6C" w:rsidP="000540BE">
            <w:pPr>
              <w:suppressAutoHyphens/>
              <w:jc w:val="both"/>
              <w:rPr>
                <w:iCs/>
              </w:rPr>
            </w:pPr>
          </w:p>
        </w:tc>
      </w:tr>
      <w:tr w:rsidR="00F21A6C" w:rsidRPr="00124A2E" w:rsidTr="000540BE">
        <w:trPr>
          <w:trHeight w:val="212"/>
        </w:trPr>
        <w:tc>
          <w:tcPr>
            <w:tcW w:w="859" w:type="pct"/>
          </w:tcPr>
          <w:p w:rsidR="00F21A6C" w:rsidRPr="00124A2E" w:rsidRDefault="00F21A6C" w:rsidP="006A469E">
            <w:pPr>
              <w:suppressAutoHyphens/>
              <w:jc w:val="center"/>
              <w:rPr>
                <w:iCs/>
              </w:rPr>
            </w:pPr>
            <w:r w:rsidRPr="00124A2E">
              <w:rPr>
                <w:iCs/>
              </w:rPr>
              <w:t>ОК</w:t>
            </w:r>
            <w:r>
              <w:rPr>
                <w:iCs/>
              </w:rPr>
              <w:t xml:space="preserve"> 09.</w:t>
            </w:r>
          </w:p>
        </w:tc>
        <w:tc>
          <w:tcPr>
            <w:tcW w:w="4141" w:type="pct"/>
          </w:tcPr>
          <w:p w:rsidR="00007136" w:rsidRDefault="00007136" w:rsidP="00007136">
            <w:pPr>
              <w:suppressAutoHyphens/>
              <w:jc w:val="both"/>
              <w:rPr>
                <w:rFonts w:eastAsia="Calibri"/>
                <w:lang w:eastAsia="en-US"/>
              </w:rPr>
            </w:pPr>
            <w:r w:rsidRPr="00602F4D">
              <w:rPr>
                <w:bCs/>
              </w:rPr>
              <w:t>ПРб</w:t>
            </w:r>
            <w:r>
              <w:rPr>
                <w:rFonts w:eastAsia="Calibri"/>
                <w:lang w:eastAsia="en-US"/>
              </w:rPr>
              <w:t>01.</w:t>
            </w:r>
            <w:r w:rsidRPr="00E437A3">
              <w:rPr>
                <w:rFonts w:eastAsia="Calibri"/>
                <w:lang w:eastAsia="en-US"/>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F21A6C" w:rsidRPr="00124A2E" w:rsidRDefault="00FF09E0" w:rsidP="000540BE">
            <w:pPr>
              <w:suppressAutoHyphens/>
              <w:jc w:val="both"/>
              <w:rPr>
                <w:iCs/>
              </w:rPr>
            </w:pPr>
            <w:r w:rsidRPr="00602F4D">
              <w:rPr>
                <w:bCs/>
              </w:rPr>
              <w:t>ПРб</w:t>
            </w:r>
            <w:r>
              <w:rPr>
                <w:bCs/>
              </w:rPr>
              <w:t>03</w:t>
            </w:r>
            <w:r w:rsidRPr="00602F4D">
              <w:rPr>
                <w:bCs/>
              </w:rPr>
              <w:t>.</w:t>
            </w:r>
            <w:r>
              <w:rPr>
                <w:rFonts w:eastAsia="Calibri"/>
                <w:lang w:eastAsia="en-US"/>
              </w:rPr>
              <w:t>С</w:t>
            </w:r>
            <w:r w:rsidRPr="00E437A3">
              <w:rPr>
                <w:rFonts w:eastAsia="Calibri"/>
                <w:lang w:eastAsia="en-US"/>
              </w:rPr>
              <w:t>формированность умений применять исторические знания в профессиональной и общественной деятельности, поликультурном общении</w:t>
            </w:r>
            <w:r>
              <w:rPr>
                <w:rFonts w:eastAsia="Calibri"/>
                <w:lang w:eastAsia="en-US"/>
              </w:rPr>
              <w:t>.</w:t>
            </w:r>
          </w:p>
        </w:tc>
      </w:tr>
    </w:tbl>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B05F0D" w:rsidRDefault="00B05F0D"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850A5A"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aps/>
        </w:rPr>
      </w:pPr>
      <w:r w:rsidRPr="00611E42">
        <w:rPr>
          <w:b/>
        </w:rPr>
        <w:lastRenderedPageBreak/>
        <w:t>2. СТРУКТУРА И СОДЕРЖАНИЕ</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611E42">
        <w:rPr>
          <w:b/>
          <w:caps/>
        </w:rPr>
        <w:t xml:space="preserve">ОБЩЕОБРАЗОВАТЕЛЬНОЙ </w:t>
      </w:r>
      <w:r w:rsidRPr="00611E42">
        <w:rPr>
          <w:b/>
        </w:rPr>
        <w:t xml:space="preserve">УЧЕБНОЙ ДИСЦИПЛИНЫ </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rsid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b/>
        </w:rPr>
      </w:pPr>
      <w:r w:rsidRPr="00611E42">
        <w:rPr>
          <w:b/>
        </w:rPr>
        <w:t xml:space="preserve">2.1. Объем общеобразовательной учебной дисциплины и виды учебной </w:t>
      </w:r>
      <w:r w:rsidR="00850A5A">
        <w:rPr>
          <w:b/>
        </w:rPr>
        <w:t>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850A5A" w:rsidRPr="00E55D37" w:rsidTr="00D81201">
        <w:trPr>
          <w:trHeight w:val="490"/>
        </w:trPr>
        <w:tc>
          <w:tcPr>
            <w:tcW w:w="3685" w:type="pct"/>
            <w:vAlign w:val="center"/>
          </w:tcPr>
          <w:p w:rsidR="00850A5A" w:rsidRPr="00E55D37" w:rsidRDefault="00850A5A" w:rsidP="00850A5A">
            <w:pPr>
              <w:suppressAutoHyphens/>
              <w:jc w:val="center"/>
              <w:rPr>
                <w:b/>
                <w:lang w:eastAsia="ru-RU"/>
              </w:rPr>
            </w:pPr>
            <w:r w:rsidRPr="00E55D37">
              <w:rPr>
                <w:b/>
                <w:lang w:eastAsia="ru-RU"/>
              </w:rPr>
              <w:t>Вид учебной работы</w:t>
            </w:r>
          </w:p>
        </w:tc>
        <w:tc>
          <w:tcPr>
            <w:tcW w:w="1315" w:type="pct"/>
            <w:vAlign w:val="center"/>
          </w:tcPr>
          <w:p w:rsidR="00850A5A" w:rsidRPr="00E55D37" w:rsidRDefault="00850A5A" w:rsidP="00850A5A">
            <w:pPr>
              <w:suppressAutoHyphens/>
              <w:jc w:val="center"/>
              <w:rPr>
                <w:b/>
                <w:iCs/>
                <w:lang w:eastAsia="ru-RU"/>
              </w:rPr>
            </w:pPr>
            <w:r w:rsidRPr="00E55D37">
              <w:rPr>
                <w:b/>
                <w:iCs/>
                <w:lang w:eastAsia="ru-RU"/>
              </w:rPr>
              <w:t>Объем в часах</w:t>
            </w:r>
          </w:p>
        </w:tc>
      </w:tr>
      <w:tr w:rsidR="00850A5A" w:rsidRPr="00E55D37" w:rsidTr="00D81201">
        <w:trPr>
          <w:trHeight w:val="490"/>
        </w:trPr>
        <w:tc>
          <w:tcPr>
            <w:tcW w:w="3685" w:type="pct"/>
            <w:vAlign w:val="center"/>
          </w:tcPr>
          <w:p w:rsidR="00850A5A" w:rsidRPr="00E55D37" w:rsidRDefault="00850A5A" w:rsidP="00D81201">
            <w:pPr>
              <w:suppressAutoHyphens/>
              <w:rPr>
                <w:b/>
                <w:lang w:eastAsia="ru-RU"/>
              </w:rPr>
            </w:pPr>
            <w:r w:rsidRPr="00E55D37">
              <w:rPr>
                <w:b/>
                <w:lang w:eastAsia="ru-RU"/>
              </w:rPr>
              <w:t>Объем образовательной программы учебной дисциплины</w:t>
            </w:r>
          </w:p>
        </w:tc>
        <w:tc>
          <w:tcPr>
            <w:tcW w:w="1315" w:type="pct"/>
            <w:vAlign w:val="center"/>
          </w:tcPr>
          <w:p w:rsidR="00850A5A" w:rsidRPr="00CD5FDA" w:rsidRDefault="00850A5A" w:rsidP="00D81201">
            <w:pPr>
              <w:suppressAutoHyphens/>
              <w:jc w:val="center"/>
              <w:rPr>
                <w:b/>
                <w:iCs/>
                <w:lang w:eastAsia="ru-RU"/>
              </w:rPr>
            </w:pPr>
            <w:r>
              <w:rPr>
                <w:b/>
                <w:iCs/>
                <w:lang w:eastAsia="ru-RU"/>
              </w:rPr>
              <w:t>117</w:t>
            </w:r>
          </w:p>
        </w:tc>
      </w:tr>
      <w:tr w:rsidR="00850A5A" w:rsidRPr="00E55D37" w:rsidTr="00D81201">
        <w:trPr>
          <w:trHeight w:val="490"/>
        </w:trPr>
        <w:tc>
          <w:tcPr>
            <w:tcW w:w="3685" w:type="pct"/>
            <w:shd w:val="clear" w:color="auto" w:fill="auto"/>
          </w:tcPr>
          <w:p w:rsidR="00850A5A" w:rsidRPr="009865C5" w:rsidRDefault="00850A5A" w:rsidP="00D81201">
            <w:pPr>
              <w:suppressAutoHyphens/>
              <w:rPr>
                <w:b/>
                <w:bCs/>
                <w:iCs/>
                <w:lang w:eastAsia="ru-RU"/>
              </w:rPr>
            </w:pPr>
            <w:r w:rsidRPr="00D27243">
              <w:rPr>
                <w:b/>
                <w:bCs/>
                <w:iCs/>
                <w:lang w:eastAsia="ru-RU"/>
              </w:rPr>
              <w:t>Основное содержание</w:t>
            </w:r>
          </w:p>
        </w:tc>
        <w:tc>
          <w:tcPr>
            <w:tcW w:w="1315" w:type="pct"/>
            <w:shd w:val="clear" w:color="auto" w:fill="auto"/>
            <w:vAlign w:val="center"/>
          </w:tcPr>
          <w:p w:rsidR="00850A5A" w:rsidRPr="00CD5FDA" w:rsidRDefault="00850A5A" w:rsidP="00D81201">
            <w:pPr>
              <w:suppressAutoHyphens/>
              <w:jc w:val="center"/>
              <w:rPr>
                <w:b/>
                <w:iCs/>
                <w:lang w:eastAsia="ru-RU"/>
              </w:rPr>
            </w:pPr>
            <w:r>
              <w:rPr>
                <w:b/>
                <w:iCs/>
                <w:lang w:eastAsia="ru-RU"/>
              </w:rPr>
              <w:t>117</w:t>
            </w:r>
          </w:p>
        </w:tc>
      </w:tr>
      <w:tr w:rsidR="00850A5A" w:rsidRPr="00E55D37" w:rsidTr="00D81201">
        <w:trPr>
          <w:trHeight w:val="516"/>
        </w:trPr>
        <w:tc>
          <w:tcPr>
            <w:tcW w:w="5000" w:type="pct"/>
            <w:gridSpan w:val="2"/>
            <w:vAlign w:val="center"/>
          </w:tcPr>
          <w:p w:rsidR="00850A5A" w:rsidRPr="00E55D37" w:rsidRDefault="00850A5A" w:rsidP="00D81201">
            <w:pPr>
              <w:suppressAutoHyphens/>
              <w:rPr>
                <w:iCs/>
                <w:lang w:eastAsia="ru-RU"/>
              </w:rPr>
            </w:pPr>
            <w:r w:rsidRPr="00E55D37">
              <w:rPr>
                <w:lang w:eastAsia="ru-RU"/>
              </w:rPr>
              <w:t>в т. ч.:</w:t>
            </w:r>
          </w:p>
        </w:tc>
      </w:tr>
      <w:tr w:rsidR="00850A5A" w:rsidRPr="00E55D37" w:rsidTr="00D81201">
        <w:trPr>
          <w:trHeight w:val="490"/>
        </w:trPr>
        <w:tc>
          <w:tcPr>
            <w:tcW w:w="3685" w:type="pct"/>
            <w:vAlign w:val="center"/>
          </w:tcPr>
          <w:p w:rsidR="00850A5A" w:rsidRPr="00E55D37" w:rsidRDefault="00850A5A" w:rsidP="00D81201">
            <w:pPr>
              <w:suppressAutoHyphens/>
              <w:rPr>
                <w:lang w:eastAsia="ru-RU"/>
              </w:rPr>
            </w:pPr>
            <w:r w:rsidRPr="00E55D37">
              <w:rPr>
                <w:lang w:eastAsia="ru-RU"/>
              </w:rPr>
              <w:t>теоретическое обучение</w:t>
            </w:r>
          </w:p>
        </w:tc>
        <w:tc>
          <w:tcPr>
            <w:tcW w:w="1315" w:type="pct"/>
            <w:vAlign w:val="center"/>
          </w:tcPr>
          <w:p w:rsidR="00850A5A" w:rsidRPr="00E55D37" w:rsidRDefault="00850A5A" w:rsidP="00D81201">
            <w:pPr>
              <w:suppressAutoHyphens/>
              <w:jc w:val="center"/>
              <w:rPr>
                <w:iCs/>
                <w:lang w:eastAsia="ru-RU"/>
              </w:rPr>
            </w:pPr>
            <w:r>
              <w:rPr>
                <w:iCs/>
                <w:lang w:eastAsia="ru-RU"/>
              </w:rPr>
              <w:t>60</w:t>
            </w:r>
          </w:p>
        </w:tc>
      </w:tr>
      <w:tr w:rsidR="00850A5A" w:rsidRPr="00E55D37" w:rsidTr="00D81201">
        <w:trPr>
          <w:trHeight w:val="490"/>
        </w:trPr>
        <w:tc>
          <w:tcPr>
            <w:tcW w:w="3685" w:type="pct"/>
            <w:vAlign w:val="center"/>
          </w:tcPr>
          <w:p w:rsidR="00850A5A" w:rsidRPr="00E55D37" w:rsidRDefault="00850A5A" w:rsidP="00D81201">
            <w:pPr>
              <w:suppressAutoHyphens/>
              <w:rPr>
                <w:lang w:eastAsia="ru-RU"/>
              </w:rPr>
            </w:pPr>
            <w:r w:rsidRPr="00E55D37">
              <w:rPr>
                <w:lang w:eastAsia="ru-RU"/>
              </w:rPr>
              <w:t>практические занятия</w:t>
            </w:r>
            <w:r>
              <w:rPr>
                <w:i/>
                <w:lang w:eastAsia="ru-RU"/>
              </w:rPr>
              <w:t xml:space="preserve"> </w:t>
            </w:r>
          </w:p>
        </w:tc>
        <w:tc>
          <w:tcPr>
            <w:tcW w:w="1315" w:type="pct"/>
            <w:vAlign w:val="center"/>
          </w:tcPr>
          <w:p w:rsidR="00850A5A" w:rsidRPr="00E55D37" w:rsidRDefault="00850A5A" w:rsidP="00D81201">
            <w:pPr>
              <w:suppressAutoHyphens/>
              <w:jc w:val="center"/>
              <w:rPr>
                <w:iCs/>
                <w:lang w:eastAsia="ru-RU"/>
              </w:rPr>
            </w:pPr>
            <w:r>
              <w:rPr>
                <w:iCs/>
                <w:lang w:eastAsia="ru-RU"/>
              </w:rPr>
              <w:t>56</w:t>
            </w:r>
          </w:p>
        </w:tc>
      </w:tr>
      <w:tr w:rsidR="00850A5A" w:rsidRPr="00E55D37" w:rsidTr="00D81201">
        <w:trPr>
          <w:trHeight w:val="490"/>
        </w:trPr>
        <w:tc>
          <w:tcPr>
            <w:tcW w:w="3685" w:type="pct"/>
            <w:vAlign w:val="center"/>
          </w:tcPr>
          <w:p w:rsidR="00850A5A" w:rsidRPr="009865C5" w:rsidRDefault="00850A5A" w:rsidP="00D81201">
            <w:pPr>
              <w:suppressAutoHyphens/>
              <w:rPr>
                <w:b/>
                <w:bCs/>
                <w:lang w:eastAsia="ru-RU"/>
              </w:rPr>
            </w:pPr>
            <w:r w:rsidRPr="009865C5">
              <w:rPr>
                <w:b/>
                <w:bCs/>
                <w:lang w:eastAsia="ru-RU"/>
              </w:rPr>
              <w:t>Профессионально ориентированное содержание</w:t>
            </w:r>
          </w:p>
        </w:tc>
        <w:tc>
          <w:tcPr>
            <w:tcW w:w="1315" w:type="pct"/>
            <w:vAlign w:val="center"/>
          </w:tcPr>
          <w:p w:rsidR="00850A5A" w:rsidRPr="00CD5FDA" w:rsidRDefault="00850A5A" w:rsidP="00D81201">
            <w:pPr>
              <w:suppressAutoHyphens/>
              <w:jc w:val="center"/>
              <w:rPr>
                <w:b/>
                <w:iCs/>
                <w:lang w:eastAsia="ru-RU"/>
              </w:rPr>
            </w:pPr>
            <w:r>
              <w:rPr>
                <w:b/>
                <w:iCs/>
                <w:lang w:eastAsia="ru-RU"/>
              </w:rPr>
              <w:t>0</w:t>
            </w:r>
          </w:p>
        </w:tc>
      </w:tr>
      <w:tr w:rsidR="00850A5A" w:rsidRPr="00E55D37" w:rsidTr="00D81201">
        <w:trPr>
          <w:trHeight w:val="486"/>
        </w:trPr>
        <w:tc>
          <w:tcPr>
            <w:tcW w:w="5000" w:type="pct"/>
            <w:gridSpan w:val="2"/>
            <w:vAlign w:val="center"/>
          </w:tcPr>
          <w:p w:rsidR="00850A5A" w:rsidRDefault="00850A5A" w:rsidP="00D81201">
            <w:pPr>
              <w:suppressAutoHyphens/>
              <w:rPr>
                <w:iCs/>
                <w:lang w:eastAsia="ru-RU"/>
              </w:rPr>
            </w:pPr>
            <w:r>
              <w:rPr>
                <w:lang w:eastAsia="ru-RU"/>
              </w:rPr>
              <w:t>в т. ч.:</w:t>
            </w:r>
          </w:p>
        </w:tc>
      </w:tr>
      <w:tr w:rsidR="00850A5A" w:rsidRPr="00E55D37" w:rsidTr="00D81201">
        <w:trPr>
          <w:trHeight w:val="490"/>
        </w:trPr>
        <w:tc>
          <w:tcPr>
            <w:tcW w:w="3685" w:type="pct"/>
            <w:vAlign w:val="center"/>
          </w:tcPr>
          <w:p w:rsidR="00850A5A" w:rsidRDefault="00850A5A" w:rsidP="00D81201">
            <w:pPr>
              <w:suppressAutoHyphens/>
              <w:rPr>
                <w:lang w:eastAsia="ru-RU"/>
              </w:rPr>
            </w:pPr>
            <w:r>
              <w:rPr>
                <w:lang w:eastAsia="ru-RU"/>
              </w:rPr>
              <w:t>теоретическое обучение</w:t>
            </w:r>
          </w:p>
        </w:tc>
        <w:tc>
          <w:tcPr>
            <w:tcW w:w="1315" w:type="pct"/>
            <w:vAlign w:val="center"/>
          </w:tcPr>
          <w:p w:rsidR="00850A5A" w:rsidRDefault="00850A5A" w:rsidP="00D81201">
            <w:pPr>
              <w:suppressAutoHyphens/>
              <w:jc w:val="center"/>
              <w:rPr>
                <w:iCs/>
                <w:lang w:eastAsia="ru-RU"/>
              </w:rPr>
            </w:pPr>
            <w:r>
              <w:rPr>
                <w:iCs/>
                <w:lang w:eastAsia="ru-RU"/>
              </w:rPr>
              <w:t>0</w:t>
            </w:r>
          </w:p>
        </w:tc>
      </w:tr>
      <w:tr w:rsidR="00850A5A" w:rsidRPr="00E55D37" w:rsidTr="00D81201">
        <w:trPr>
          <w:trHeight w:val="490"/>
        </w:trPr>
        <w:tc>
          <w:tcPr>
            <w:tcW w:w="3685" w:type="pct"/>
            <w:vAlign w:val="center"/>
          </w:tcPr>
          <w:p w:rsidR="00850A5A" w:rsidRDefault="00850A5A" w:rsidP="00D81201">
            <w:pPr>
              <w:suppressAutoHyphens/>
              <w:rPr>
                <w:lang w:eastAsia="ru-RU"/>
              </w:rPr>
            </w:pPr>
            <w:r>
              <w:rPr>
                <w:lang w:eastAsia="ru-RU"/>
              </w:rPr>
              <w:t>практические занятия</w:t>
            </w:r>
          </w:p>
        </w:tc>
        <w:tc>
          <w:tcPr>
            <w:tcW w:w="1315" w:type="pct"/>
            <w:vAlign w:val="center"/>
          </w:tcPr>
          <w:p w:rsidR="00850A5A" w:rsidRDefault="00850A5A" w:rsidP="00D81201">
            <w:pPr>
              <w:suppressAutoHyphens/>
              <w:jc w:val="center"/>
              <w:rPr>
                <w:iCs/>
                <w:lang w:eastAsia="ru-RU"/>
              </w:rPr>
            </w:pPr>
            <w:r>
              <w:rPr>
                <w:iCs/>
                <w:lang w:eastAsia="ru-RU"/>
              </w:rPr>
              <w:t>0</w:t>
            </w:r>
          </w:p>
        </w:tc>
      </w:tr>
      <w:tr w:rsidR="00850A5A" w:rsidRPr="00E55D37" w:rsidTr="00D81201">
        <w:trPr>
          <w:trHeight w:val="331"/>
        </w:trPr>
        <w:tc>
          <w:tcPr>
            <w:tcW w:w="3685" w:type="pct"/>
            <w:vAlign w:val="center"/>
          </w:tcPr>
          <w:p w:rsidR="00850A5A" w:rsidRPr="00E55D37" w:rsidRDefault="00850A5A" w:rsidP="00D81201">
            <w:pPr>
              <w:suppressAutoHyphens/>
              <w:rPr>
                <w:i/>
                <w:lang w:eastAsia="ru-RU"/>
              </w:rPr>
            </w:pPr>
            <w:r w:rsidRPr="00E55D37">
              <w:rPr>
                <w:b/>
                <w:iCs/>
                <w:lang w:eastAsia="ru-RU"/>
              </w:rPr>
              <w:t>Промежуточная аттестация</w:t>
            </w:r>
            <w:r>
              <w:rPr>
                <w:b/>
                <w:iCs/>
                <w:lang w:eastAsia="ru-RU"/>
              </w:rPr>
              <w:t xml:space="preserve"> (зачет</w:t>
            </w:r>
            <w:r>
              <w:rPr>
                <w:b/>
                <w:iCs/>
                <w:lang w:eastAsia="ru-RU"/>
              </w:rPr>
              <w:t>)</w:t>
            </w:r>
          </w:p>
        </w:tc>
        <w:tc>
          <w:tcPr>
            <w:tcW w:w="1315" w:type="pct"/>
            <w:vAlign w:val="center"/>
          </w:tcPr>
          <w:p w:rsidR="00850A5A" w:rsidRPr="00CD5FDA" w:rsidRDefault="00850A5A" w:rsidP="00D81201">
            <w:pPr>
              <w:suppressAutoHyphens/>
              <w:jc w:val="center"/>
              <w:rPr>
                <w:b/>
                <w:iCs/>
                <w:lang w:eastAsia="ru-RU"/>
              </w:rPr>
            </w:pPr>
            <w:r>
              <w:rPr>
                <w:b/>
                <w:iCs/>
                <w:lang w:eastAsia="ru-RU"/>
              </w:rPr>
              <w:t>1</w:t>
            </w:r>
          </w:p>
        </w:tc>
      </w:tr>
    </w:tbl>
    <w:p w:rsidR="00850A5A" w:rsidRPr="00611E42" w:rsidRDefault="00850A5A"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0"/>
        <w:jc w:val="both"/>
        <w:rPr>
          <w:i/>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611E42" w:rsidRDefault="00611E42" w:rsidP="00611E42"/>
    <w:p w:rsidR="00330A62" w:rsidRPr="00611E42" w:rsidRDefault="00330A62" w:rsidP="00611E42">
      <w:pPr>
        <w:sectPr w:rsidR="00330A62" w:rsidRPr="00611E42" w:rsidSect="00611E42">
          <w:footerReference w:type="default" r:id="rId7"/>
          <w:pgSz w:w="11906" w:h="16838"/>
          <w:pgMar w:top="1134" w:right="1134" w:bottom="1134" w:left="1134" w:header="720" w:footer="709" w:gutter="0"/>
          <w:cols w:space="720"/>
          <w:titlePg/>
          <w:docGrid w:linePitch="600" w:charSpace="32768"/>
        </w:sectPr>
      </w:pPr>
    </w:p>
    <w:tbl>
      <w:tblPr>
        <w:tblStyle w:val="af7"/>
        <w:tblW w:w="0" w:type="auto"/>
        <w:tblLook w:val="04A0"/>
      </w:tblPr>
      <w:tblGrid>
        <w:gridCol w:w="3115"/>
        <w:gridCol w:w="5713"/>
        <w:gridCol w:w="2104"/>
        <w:gridCol w:w="1639"/>
        <w:gridCol w:w="2215"/>
      </w:tblGrid>
      <w:tr w:rsidR="00E923E3" w:rsidTr="000E0B92">
        <w:tc>
          <w:tcPr>
            <w:tcW w:w="0" w:type="auto"/>
            <w:gridSpan w:val="5"/>
            <w:tcBorders>
              <w:top w:val="nil"/>
              <w:left w:val="nil"/>
              <w:right w:val="nil"/>
            </w:tcBorders>
          </w:tcPr>
          <w:p w:rsidR="007A001A" w:rsidRPr="009F5C4D" w:rsidRDefault="007A001A" w:rsidP="007A001A">
            <w:pPr>
              <w:ind w:firstLine="709"/>
              <w:rPr>
                <w:b/>
                <w:sz w:val="28"/>
                <w:szCs w:val="28"/>
                <w:lang w:eastAsia="ru-RU"/>
              </w:rPr>
            </w:pPr>
            <w:r w:rsidRPr="009F5C4D">
              <w:rPr>
                <w:b/>
                <w:sz w:val="28"/>
                <w:szCs w:val="28"/>
                <w:lang w:eastAsia="ru-RU"/>
              </w:rPr>
              <w:lastRenderedPageBreak/>
              <w:t xml:space="preserve">2.2. Тематический план и содержание учебной дисциплины </w:t>
            </w:r>
          </w:p>
          <w:p w:rsidR="00E923E3" w:rsidRDefault="00E923E3" w:rsidP="002112AD">
            <w:pPr>
              <w:jc w:val="center"/>
              <w:rPr>
                <w:color w:val="000000"/>
              </w:rPr>
            </w:pPr>
          </w:p>
          <w:p w:rsidR="00E923E3" w:rsidRPr="006511B3" w:rsidRDefault="00E923E3" w:rsidP="002112AD">
            <w:pPr>
              <w:jc w:val="center"/>
              <w:rPr>
                <w:color w:val="000000"/>
              </w:rPr>
            </w:pPr>
          </w:p>
        </w:tc>
      </w:tr>
      <w:tr w:rsidR="00A04E71" w:rsidTr="00972C26">
        <w:tc>
          <w:tcPr>
            <w:tcW w:w="0" w:type="auto"/>
          </w:tcPr>
          <w:p w:rsidR="002112AD" w:rsidRDefault="002112AD" w:rsidP="002112AD">
            <w:pPr>
              <w:jc w:val="center"/>
              <w:rPr>
                <w:b/>
              </w:rPr>
            </w:pPr>
            <w:r w:rsidRPr="006511B3">
              <w:rPr>
                <w:b/>
                <w:bCs/>
                <w:color w:val="000000"/>
              </w:rPr>
              <w:t>Наименование разделов и тем</w:t>
            </w:r>
          </w:p>
        </w:tc>
        <w:tc>
          <w:tcPr>
            <w:tcW w:w="0" w:type="auto"/>
          </w:tcPr>
          <w:p w:rsidR="002112AD" w:rsidRDefault="002112AD" w:rsidP="002112AD">
            <w:pPr>
              <w:jc w:val="center"/>
              <w:rPr>
                <w:b/>
              </w:rPr>
            </w:pPr>
            <w:r w:rsidRPr="006511B3">
              <w:rPr>
                <w:b/>
                <w:bCs/>
                <w:color w:val="000000"/>
              </w:rPr>
              <w:t xml:space="preserve">Содержание учебного материала и формы организации деятельности </w:t>
            </w:r>
            <w:proofErr w:type="gramStart"/>
            <w:r w:rsidRPr="006511B3">
              <w:rPr>
                <w:b/>
                <w:bCs/>
                <w:color w:val="000000"/>
              </w:rPr>
              <w:t>обучающихся</w:t>
            </w:r>
            <w:proofErr w:type="gramEnd"/>
          </w:p>
        </w:tc>
        <w:tc>
          <w:tcPr>
            <w:tcW w:w="2104" w:type="dxa"/>
          </w:tcPr>
          <w:p w:rsidR="002112AD" w:rsidRDefault="002112AD" w:rsidP="002112AD">
            <w:pPr>
              <w:jc w:val="center"/>
              <w:rPr>
                <w:b/>
              </w:rPr>
            </w:pPr>
            <w:r w:rsidRPr="006511B3">
              <w:rPr>
                <w:b/>
                <w:bCs/>
                <w:color w:val="000000"/>
              </w:rPr>
              <w:t xml:space="preserve">Объем, акад. ч / в том числе в форме практической подготовки, </w:t>
            </w:r>
            <w:proofErr w:type="spellStart"/>
            <w:proofErr w:type="gramStart"/>
            <w:r w:rsidRPr="006511B3">
              <w:rPr>
                <w:b/>
                <w:bCs/>
                <w:color w:val="000000"/>
              </w:rPr>
              <w:t>акад</w:t>
            </w:r>
            <w:proofErr w:type="spellEnd"/>
            <w:proofErr w:type="gramEnd"/>
            <w:r w:rsidRPr="006511B3">
              <w:rPr>
                <w:b/>
                <w:bCs/>
                <w:color w:val="000000"/>
              </w:rPr>
              <w:t xml:space="preserve"> ч</w:t>
            </w:r>
          </w:p>
        </w:tc>
        <w:tc>
          <w:tcPr>
            <w:tcW w:w="1417" w:type="dxa"/>
          </w:tcPr>
          <w:p w:rsidR="002112AD" w:rsidRPr="0082024A" w:rsidRDefault="0082024A" w:rsidP="002112AD">
            <w:pPr>
              <w:jc w:val="center"/>
              <w:rPr>
                <w:b/>
              </w:rPr>
            </w:pPr>
            <w:r w:rsidRPr="0082024A">
              <w:rPr>
                <w:b/>
                <w:bCs/>
              </w:rPr>
              <w:t xml:space="preserve">Коды </w:t>
            </w:r>
            <w:r w:rsidR="00850A5A">
              <w:rPr>
                <w:b/>
                <w:bCs/>
              </w:rPr>
              <w:t xml:space="preserve">формируемых </w:t>
            </w:r>
            <w:r w:rsidRPr="0082024A">
              <w:rPr>
                <w:b/>
                <w:bCs/>
              </w:rPr>
              <w:t>общих компетенций</w:t>
            </w:r>
          </w:p>
        </w:tc>
        <w:tc>
          <w:tcPr>
            <w:tcW w:w="2204" w:type="dxa"/>
          </w:tcPr>
          <w:p w:rsidR="002112AD" w:rsidRPr="0082024A" w:rsidRDefault="0082024A" w:rsidP="002112AD">
            <w:pPr>
              <w:jc w:val="center"/>
              <w:rPr>
                <w:b/>
              </w:rPr>
            </w:pPr>
            <w:r w:rsidRPr="0082024A">
              <w:rPr>
                <w:b/>
                <w:bCs/>
              </w:rPr>
              <w:t xml:space="preserve">Коды личностных </w:t>
            </w:r>
            <w:proofErr w:type="spellStart"/>
            <w:r w:rsidRPr="0082024A">
              <w:rPr>
                <w:b/>
                <w:bCs/>
              </w:rPr>
              <w:t>метапредметных</w:t>
            </w:r>
            <w:proofErr w:type="spellEnd"/>
            <w:r w:rsidRPr="0082024A">
              <w:rPr>
                <w:b/>
                <w:bCs/>
              </w:rPr>
              <w:t>, предметных результатов</w:t>
            </w:r>
          </w:p>
        </w:tc>
      </w:tr>
      <w:tr w:rsidR="00A04E71" w:rsidTr="00972C26">
        <w:tc>
          <w:tcPr>
            <w:tcW w:w="0" w:type="auto"/>
          </w:tcPr>
          <w:p w:rsidR="002112AD" w:rsidRDefault="002112AD" w:rsidP="002112AD">
            <w:pPr>
              <w:jc w:val="center"/>
              <w:rPr>
                <w:b/>
              </w:rPr>
            </w:pPr>
            <w:r>
              <w:rPr>
                <w:b/>
              </w:rPr>
              <w:t>1</w:t>
            </w:r>
          </w:p>
        </w:tc>
        <w:tc>
          <w:tcPr>
            <w:tcW w:w="0" w:type="auto"/>
          </w:tcPr>
          <w:p w:rsidR="002112AD" w:rsidRDefault="002112AD" w:rsidP="002112AD">
            <w:pPr>
              <w:jc w:val="center"/>
              <w:rPr>
                <w:b/>
              </w:rPr>
            </w:pPr>
            <w:r>
              <w:rPr>
                <w:b/>
              </w:rPr>
              <w:t>2</w:t>
            </w:r>
          </w:p>
        </w:tc>
        <w:tc>
          <w:tcPr>
            <w:tcW w:w="2104" w:type="dxa"/>
          </w:tcPr>
          <w:p w:rsidR="002112AD" w:rsidRDefault="002112AD" w:rsidP="002112AD">
            <w:pPr>
              <w:jc w:val="center"/>
              <w:rPr>
                <w:b/>
              </w:rPr>
            </w:pPr>
            <w:r>
              <w:rPr>
                <w:b/>
              </w:rPr>
              <w:t>3</w:t>
            </w:r>
          </w:p>
        </w:tc>
        <w:tc>
          <w:tcPr>
            <w:tcW w:w="1417" w:type="dxa"/>
          </w:tcPr>
          <w:p w:rsidR="002112AD" w:rsidRDefault="002112AD" w:rsidP="002112AD">
            <w:pPr>
              <w:jc w:val="center"/>
              <w:rPr>
                <w:b/>
              </w:rPr>
            </w:pPr>
            <w:r>
              <w:rPr>
                <w:b/>
              </w:rPr>
              <w:t>4</w:t>
            </w:r>
          </w:p>
        </w:tc>
        <w:tc>
          <w:tcPr>
            <w:tcW w:w="2204" w:type="dxa"/>
          </w:tcPr>
          <w:p w:rsidR="002112AD" w:rsidRDefault="002112AD" w:rsidP="002112AD">
            <w:pPr>
              <w:jc w:val="center"/>
              <w:rPr>
                <w:b/>
              </w:rPr>
            </w:pPr>
            <w:r>
              <w:rPr>
                <w:b/>
              </w:rPr>
              <w:t>5</w:t>
            </w:r>
          </w:p>
        </w:tc>
      </w:tr>
      <w:tr w:rsidR="00A04E71" w:rsidTr="00972C26">
        <w:tc>
          <w:tcPr>
            <w:tcW w:w="0" w:type="auto"/>
          </w:tcPr>
          <w:p w:rsidR="002112AD" w:rsidRPr="002112AD" w:rsidRDefault="00152A65" w:rsidP="00152A65">
            <w:pPr>
              <w:rPr>
                <w:b/>
                <w:bCs/>
              </w:rPr>
            </w:pPr>
            <w:r w:rsidRPr="000979E7">
              <w:rPr>
                <w:b/>
                <w:bCs/>
              </w:rPr>
              <w:t xml:space="preserve">Раздел  1 </w:t>
            </w:r>
            <w:bookmarkStart w:id="0" w:name="_Toc441481689"/>
            <w:bookmarkStart w:id="1" w:name="_Toc441483739"/>
            <w:r w:rsidRPr="000979E7">
              <w:rPr>
                <w:b/>
              </w:rPr>
              <w:t>Мир накануне и в годы Первой мировой войны</w:t>
            </w:r>
            <w:bookmarkEnd w:id="0"/>
            <w:bookmarkEnd w:id="1"/>
          </w:p>
        </w:tc>
        <w:tc>
          <w:tcPr>
            <w:tcW w:w="0" w:type="auto"/>
          </w:tcPr>
          <w:p w:rsidR="002112AD" w:rsidRDefault="002112AD" w:rsidP="009F4036">
            <w:pPr>
              <w:rPr>
                <w:b/>
              </w:rPr>
            </w:pPr>
          </w:p>
        </w:tc>
        <w:tc>
          <w:tcPr>
            <w:tcW w:w="2104" w:type="dxa"/>
          </w:tcPr>
          <w:p w:rsidR="002112AD" w:rsidRDefault="00E833CA" w:rsidP="002112AD">
            <w:pPr>
              <w:jc w:val="center"/>
              <w:rPr>
                <w:b/>
              </w:rPr>
            </w:pPr>
            <w:r>
              <w:rPr>
                <w:b/>
              </w:rPr>
              <w:t>8</w:t>
            </w:r>
          </w:p>
        </w:tc>
        <w:tc>
          <w:tcPr>
            <w:tcW w:w="1417" w:type="dxa"/>
          </w:tcPr>
          <w:p w:rsidR="00A36AAD" w:rsidRDefault="00A36AAD" w:rsidP="00A36AAD">
            <w:pPr>
              <w:rPr>
                <w:b/>
              </w:rPr>
            </w:pPr>
            <w:r>
              <w:rPr>
                <w:b/>
              </w:rPr>
              <w:t>ОК 1, ОК 2,</w:t>
            </w:r>
          </w:p>
          <w:p w:rsidR="00A36AAD" w:rsidRDefault="00A36AAD" w:rsidP="00A36AAD">
            <w:pPr>
              <w:rPr>
                <w:b/>
              </w:rPr>
            </w:pPr>
            <w:r>
              <w:rPr>
                <w:b/>
              </w:rPr>
              <w:t>ОК 3</w:t>
            </w:r>
          </w:p>
          <w:p w:rsidR="002112AD" w:rsidRDefault="00A36AAD" w:rsidP="00A36AAD">
            <w:pPr>
              <w:rPr>
                <w:b/>
              </w:rPr>
            </w:pPr>
            <w:r>
              <w:rPr>
                <w:b/>
              </w:rPr>
              <w:t>ОК 4</w:t>
            </w:r>
          </w:p>
          <w:p w:rsidR="002652FB" w:rsidRDefault="00A36AAD" w:rsidP="009F4036">
            <w:pPr>
              <w:rPr>
                <w:b/>
              </w:rPr>
            </w:pPr>
            <w:r>
              <w:rPr>
                <w:b/>
              </w:rPr>
              <w:t>ОК 7</w:t>
            </w:r>
          </w:p>
          <w:p w:rsidR="002652FB" w:rsidRDefault="00A36AAD" w:rsidP="009F4036">
            <w:pPr>
              <w:rPr>
                <w:b/>
              </w:rPr>
            </w:pPr>
            <w:r>
              <w:rPr>
                <w:b/>
              </w:rPr>
              <w:t>ОК 09 ОК 5</w:t>
            </w:r>
          </w:p>
        </w:tc>
        <w:tc>
          <w:tcPr>
            <w:tcW w:w="2204" w:type="dxa"/>
          </w:tcPr>
          <w:p w:rsidR="002112AD" w:rsidRPr="002652FB" w:rsidRDefault="00A36AAD" w:rsidP="002652FB">
            <w:pPr>
              <w:rPr>
                <w:sz w:val="24"/>
                <w:szCs w:val="24"/>
              </w:rPr>
            </w:pPr>
            <w:r>
              <w:rPr>
                <w:b/>
                <w:bCs/>
                <w:color w:val="000000"/>
              </w:rPr>
              <w:t>ЛР</w:t>
            </w:r>
            <w:proofErr w:type="gramStart"/>
            <w:r>
              <w:rPr>
                <w:b/>
                <w:bCs/>
                <w:color w:val="000000"/>
              </w:rPr>
              <w:t>1</w:t>
            </w:r>
            <w:proofErr w:type="gramEnd"/>
            <w:r>
              <w:rPr>
                <w:b/>
                <w:bCs/>
                <w:color w:val="000000"/>
              </w:rPr>
              <w:t>, ЛР4, ЛР</w:t>
            </w:r>
            <w:r w:rsidR="00387EB7">
              <w:rPr>
                <w:b/>
                <w:bCs/>
                <w:color w:val="000000"/>
              </w:rPr>
              <w:t xml:space="preserve">6, </w:t>
            </w:r>
            <w:r>
              <w:rPr>
                <w:b/>
                <w:bCs/>
                <w:color w:val="000000"/>
              </w:rPr>
              <w:t xml:space="preserve">ЛР 9,ЛР15, </w:t>
            </w:r>
            <w:r w:rsidR="002652FB" w:rsidRPr="006511B3">
              <w:rPr>
                <w:b/>
                <w:bCs/>
                <w:color w:val="000000"/>
              </w:rPr>
              <w:t>МР</w:t>
            </w:r>
            <w:r w:rsidR="001D766E">
              <w:rPr>
                <w:b/>
                <w:bCs/>
                <w:color w:val="000000"/>
              </w:rPr>
              <w:t>0</w:t>
            </w:r>
            <w:r w:rsidR="002652FB" w:rsidRPr="006511B3">
              <w:rPr>
                <w:b/>
                <w:bCs/>
                <w:color w:val="000000"/>
              </w:rPr>
              <w:t>1, МР</w:t>
            </w:r>
            <w:r>
              <w:rPr>
                <w:b/>
                <w:bCs/>
                <w:color w:val="000000"/>
              </w:rPr>
              <w:t>04</w:t>
            </w:r>
            <w:r w:rsidR="002652FB" w:rsidRPr="006511B3">
              <w:rPr>
                <w:b/>
                <w:bCs/>
                <w:color w:val="000000"/>
              </w:rPr>
              <w:t>,ПРб</w:t>
            </w:r>
            <w:r w:rsidR="00176FC2">
              <w:rPr>
                <w:b/>
                <w:bCs/>
                <w:color w:val="000000"/>
              </w:rPr>
              <w:t>0</w:t>
            </w:r>
            <w:r w:rsidR="002652FB"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A04E71" w:rsidTr="00972C26">
        <w:trPr>
          <w:trHeight w:val="38"/>
        </w:trPr>
        <w:tc>
          <w:tcPr>
            <w:tcW w:w="0" w:type="auto"/>
            <w:vMerge w:val="restart"/>
          </w:tcPr>
          <w:p w:rsidR="00152A65" w:rsidRPr="000979E7" w:rsidRDefault="00152A65" w:rsidP="00152A65">
            <w:pPr>
              <w:ind w:left="57" w:right="57"/>
              <w:rPr>
                <w:b/>
                <w:bCs/>
                <w:iCs/>
                <w:szCs w:val="28"/>
              </w:rPr>
            </w:pPr>
            <w:r w:rsidRPr="000979E7">
              <w:rPr>
                <w:b/>
              </w:rPr>
              <w:t>Тема 1. 1</w:t>
            </w:r>
            <w:r w:rsidRPr="000979E7">
              <w:rPr>
                <w:b/>
                <w:bCs/>
                <w:iCs/>
                <w:szCs w:val="28"/>
              </w:rPr>
              <w:t>Мир накануне Первой мировой войны</w:t>
            </w:r>
          </w:p>
          <w:p w:rsidR="00784E46" w:rsidRDefault="00784E46" w:rsidP="009F4036">
            <w:pPr>
              <w:rPr>
                <w:b/>
              </w:rPr>
            </w:pPr>
            <w:r w:rsidRPr="00C95E4D">
              <w:rPr>
                <w:b/>
                <w:bCs/>
              </w:rPr>
              <w:t>.</w:t>
            </w: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152A65" w:rsidP="006A469E">
            <w:pPr>
              <w:jc w:val="center"/>
              <w:rPr>
                <w:b/>
              </w:rPr>
            </w:pPr>
            <w:r>
              <w:rPr>
                <w:b/>
              </w:rPr>
              <w:t>2</w:t>
            </w:r>
          </w:p>
        </w:tc>
        <w:tc>
          <w:tcPr>
            <w:tcW w:w="1417" w:type="dxa"/>
            <w:vMerge w:val="restart"/>
          </w:tcPr>
          <w:p w:rsidR="00A36AAD" w:rsidRDefault="00A36AAD" w:rsidP="00A36AAD">
            <w:pPr>
              <w:rPr>
                <w:b/>
              </w:rPr>
            </w:pPr>
            <w:r>
              <w:rPr>
                <w:b/>
              </w:rPr>
              <w:t>ОК 1, ОК 2,</w:t>
            </w:r>
          </w:p>
          <w:p w:rsidR="00A36AAD" w:rsidRDefault="00A36AAD" w:rsidP="00A36AAD">
            <w:pPr>
              <w:rPr>
                <w:b/>
              </w:rPr>
            </w:pPr>
            <w:r>
              <w:rPr>
                <w:b/>
              </w:rPr>
              <w:t>ОК 3</w:t>
            </w:r>
          </w:p>
          <w:p w:rsidR="00A36AAD" w:rsidRDefault="00A36AAD" w:rsidP="00A36AAD">
            <w:pPr>
              <w:rPr>
                <w:b/>
              </w:rPr>
            </w:pPr>
            <w:r>
              <w:rPr>
                <w:b/>
              </w:rPr>
              <w:t>ОК 04</w:t>
            </w:r>
          </w:p>
          <w:p w:rsidR="00784E46" w:rsidRDefault="00784E46" w:rsidP="00A36AAD">
            <w:pPr>
              <w:rPr>
                <w:b/>
              </w:rPr>
            </w:pPr>
          </w:p>
        </w:tc>
        <w:tc>
          <w:tcPr>
            <w:tcW w:w="2204" w:type="dxa"/>
            <w:vMerge w:val="restart"/>
          </w:tcPr>
          <w:p w:rsidR="00784E46" w:rsidRDefault="00A36AAD" w:rsidP="00A36AAD">
            <w:pPr>
              <w:rPr>
                <w:b/>
              </w:rPr>
            </w:pPr>
            <w:r>
              <w:rPr>
                <w:b/>
                <w:bCs/>
                <w:color w:val="000000"/>
              </w:rPr>
              <w:t>ЛР</w:t>
            </w:r>
            <w:proofErr w:type="gramStart"/>
            <w:r>
              <w:rPr>
                <w:b/>
                <w:bCs/>
                <w:color w:val="000000"/>
              </w:rPr>
              <w:t>1</w:t>
            </w:r>
            <w:proofErr w:type="gramEnd"/>
            <w:r>
              <w:rPr>
                <w:b/>
                <w:bCs/>
                <w:color w:val="000000"/>
              </w:rPr>
              <w:t xml:space="preserve">,  ЛР6,ЛР15, </w:t>
            </w:r>
            <w:r w:rsidRPr="006511B3">
              <w:rPr>
                <w:b/>
                <w:bCs/>
                <w:color w:val="000000"/>
              </w:rPr>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A04E71" w:rsidTr="00972C26">
        <w:trPr>
          <w:trHeight w:val="38"/>
        </w:trPr>
        <w:tc>
          <w:tcPr>
            <w:tcW w:w="0" w:type="auto"/>
            <w:vMerge/>
          </w:tcPr>
          <w:p w:rsidR="00784E46" w:rsidRPr="00C95E4D" w:rsidRDefault="00784E46" w:rsidP="009F4036">
            <w:pPr>
              <w:rPr>
                <w:b/>
                <w:bCs/>
              </w:rPr>
            </w:pPr>
          </w:p>
        </w:tc>
        <w:tc>
          <w:tcPr>
            <w:tcW w:w="0" w:type="auto"/>
          </w:tcPr>
          <w:p w:rsidR="00784E46" w:rsidRDefault="00152A65" w:rsidP="009F4036">
            <w:pPr>
              <w:rPr>
                <w:b/>
              </w:rPr>
            </w:pPr>
            <w:r w:rsidRPr="000979E7">
              <w:rPr>
                <w:szCs w:val="28"/>
              </w:rPr>
              <w:t xml:space="preserve">Индустриальное общество. Либерализм, консерватизм, социал-демократия, анархизм. Рабочее и социалистическое движение. Профсоюзы. Национализм. «Империализм». </w:t>
            </w:r>
            <w:r w:rsidRPr="000979E7">
              <w:rPr>
                <w:i/>
                <w:szCs w:val="28"/>
              </w:rPr>
              <w:t xml:space="preserve">Расширение избирательного права. </w:t>
            </w:r>
            <w:r w:rsidRPr="000979E7">
              <w:rPr>
                <w:szCs w:val="28"/>
              </w:rPr>
              <w:t xml:space="preserve">Колониальные и континентальные империи. Мировой порядок перед Первой мировой войной. Антанта и Тройственный союз. Гаагские конвенции и декларации. Региональные конфликты накануне Первой мировой войны. Причины Первой мировой войны. </w:t>
            </w:r>
            <w:r w:rsidRPr="000979E7">
              <w:rPr>
                <w:i/>
                <w:szCs w:val="28"/>
              </w:rPr>
              <w:t>Гонка вооружений и милитаризация.</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38"/>
        </w:trPr>
        <w:tc>
          <w:tcPr>
            <w:tcW w:w="0" w:type="auto"/>
            <w:vMerge/>
          </w:tcPr>
          <w:p w:rsidR="00280E9A" w:rsidRPr="00C95E4D" w:rsidRDefault="00280E9A" w:rsidP="009F4036">
            <w:pPr>
              <w:rPr>
                <w:b/>
                <w:bCs/>
              </w:rPr>
            </w:pPr>
          </w:p>
        </w:tc>
        <w:tc>
          <w:tcPr>
            <w:tcW w:w="0" w:type="auto"/>
          </w:tcPr>
          <w:p w:rsidR="00280E9A" w:rsidRDefault="00280E9A" w:rsidP="009F4036">
            <w:pPr>
              <w:rPr>
                <w:b/>
              </w:rPr>
            </w:pPr>
            <w:r w:rsidRPr="00C95E4D">
              <w:rPr>
                <w:b/>
                <w:bCs/>
                <w:i/>
              </w:rPr>
              <w:t>Тематика практических занятий</w:t>
            </w:r>
          </w:p>
        </w:tc>
        <w:tc>
          <w:tcPr>
            <w:tcW w:w="2104" w:type="dxa"/>
          </w:tcPr>
          <w:p w:rsidR="00280E9A" w:rsidRDefault="00280E9A" w:rsidP="006A469E">
            <w:pPr>
              <w:jc w:val="center"/>
              <w:rPr>
                <w:b/>
              </w:rPr>
            </w:pPr>
          </w:p>
        </w:tc>
        <w:tc>
          <w:tcPr>
            <w:tcW w:w="1417" w:type="dxa"/>
            <w:vMerge/>
          </w:tcPr>
          <w:p w:rsidR="00280E9A" w:rsidRDefault="00280E9A" w:rsidP="009F4036">
            <w:pPr>
              <w:rPr>
                <w:b/>
              </w:rPr>
            </w:pPr>
          </w:p>
        </w:tc>
        <w:tc>
          <w:tcPr>
            <w:tcW w:w="2204" w:type="dxa"/>
            <w:vMerge/>
          </w:tcPr>
          <w:p w:rsidR="00280E9A" w:rsidRDefault="00280E9A" w:rsidP="009F4036">
            <w:pPr>
              <w:rPr>
                <w:b/>
              </w:rPr>
            </w:pPr>
          </w:p>
        </w:tc>
      </w:tr>
      <w:tr w:rsidR="00A04E71" w:rsidTr="00972C26">
        <w:trPr>
          <w:trHeight w:val="38"/>
        </w:trPr>
        <w:tc>
          <w:tcPr>
            <w:tcW w:w="0" w:type="auto"/>
            <w:vMerge/>
          </w:tcPr>
          <w:p w:rsidR="00280E9A" w:rsidRPr="00C95E4D" w:rsidRDefault="00280E9A" w:rsidP="009F4036">
            <w:pPr>
              <w:rPr>
                <w:b/>
                <w:bCs/>
              </w:rPr>
            </w:pPr>
          </w:p>
        </w:tc>
        <w:tc>
          <w:tcPr>
            <w:tcW w:w="0" w:type="auto"/>
          </w:tcPr>
          <w:p w:rsidR="00280E9A" w:rsidRDefault="00152A65" w:rsidP="009F4036">
            <w:pPr>
              <w:rPr>
                <w:b/>
              </w:rPr>
            </w:pPr>
            <w:r w:rsidRPr="000979E7">
              <w:rPr>
                <w:bCs/>
              </w:rPr>
              <w:t>Практическое занятие №1. Анализ международной обстановки накануне  Первой мировой войны.</w:t>
            </w:r>
          </w:p>
        </w:tc>
        <w:tc>
          <w:tcPr>
            <w:tcW w:w="2104" w:type="dxa"/>
          </w:tcPr>
          <w:p w:rsidR="00280E9A" w:rsidRDefault="00280E9A" w:rsidP="006A469E">
            <w:pPr>
              <w:jc w:val="center"/>
              <w:rPr>
                <w:b/>
              </w:rPr>
            </w:pPr>
            <w:r>
              <w:rPr>
                <w:b/>
              </w:rPr>
              <w:t>2</w:t>
            </w:r>
          </w:p>
        </w:tc>
        <w:tc>
          <w:tcPr>
            <w:tcW w:w="1417" w:type="dxa"/>
            <w:vMerge/>
          </w:tcPr>
          <w:p w:rsidR="00280E9A" w:rsidRDefault="00280E9A" w:rsidP="009F4036">
            <w:pPr>
              <w:rPr>
                <w:b/>
              </w:rPr>
            </w:pPr>
          </w:p>
        </w:tc>
        <w:tc>
          <w:tcPr>
            <w:tcW w:w="2204" w:type="dxa"/>
            <w:vMerge/>
          </w:tcPr>
          <w:p w:rsidR="00280E9A" w:rsidRDefault="00280E9A" w:rsidP="009F4036">
            <w:pPr>
              <w:rPr>
                <w:b/>
              </w:rPr>
            </w:pPr>
          </w:p>
        </w:tc>
      </w:tr>
      <w:tr w:rsidR="00A04E71" w:rsidTr="00972C26">
        <w:trPr>
          <w:trHeight w:val="38"/>
        </w:trPr>
        <w:tc>
          <w:tcPr>
            <w:tcW w:w="0" w:type="auto"/>
            <w:vMerge/>
          </w:tcPr>
          <w:p w:rsidR="00280E9A" w:rsidRPr="00C95E4D" w:rsidRDefault="00280E9A" w:rsidP="009F4036">
            <w:pPr>
              <w:rPr>
                <w:b/>
                <w:bCs/>
              </w:rPr>
            </w:pPr>
          </w:p>
        </w:tc>
        <w:tc>
          <w:tcPr>
            <w:tcW w:w="0" w:type="auto"/>
          </w:tcPr>
          <w:p w:rsidR="00280E9A" w:rsidRDefault="00280E9A"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280E9A" w:rsidRDefault="00280E9A" w:rsidP="006A469E">
            <w:pPr>
              <w:jc w:val="center"/>
              <w:rPr>
                <w:b/>
              </w:rPr>
            </w:pPr>
            <w:r>
              <w:rPr>
                <w:b/>
              </w:rPr>
              <w:t>-</w:t>
            </w:r>
          </w:p>
        </w:tc>
        <w:tc>
          <w:tcPr>
            <w:tcW w:w="1417" w:type="dxa"/>
            <w:vMerge/>
          </w:tcPr>
          <w:p w:rsidR="00280E9A" w:rsidRDefault="00280E9A" w:rsidP="009F4036">
            <w:pPr>
              <w:rPr>
                <w:b/>
              </w:rPr>
            </w:pPr>
          </w:p>
        </w:tc>
        <w:tc>
          <w:tcPr>
            <w:tcW w:w="2204" w:type="dxa"/>
            <w:vMerge/>
          </w:tcPr>
          <w:p w:rsidR="00280E9A" w:rsidRDefault="00280E9A" w:rsidP="009F4036">
            <w:pPr>
              <w:rPr>
                <w:b/>
              </w:rPr>
            </w:pPr>
          </w:p>
        </w:tc>
      </w:tr>
      <w:tr w:rsidR="00A04E71" w:rsidTr="00972C26">
        <w:trPr>
          <w:trHeight w:val="48"/>
        </w:trPr>
        <w:tc>
          <w:tcPr>
            <w:tcW w:w="0" w:type="auto"/>
            <w:vMerge w:val="restart"/>
          </w:tcPr>
          <w:p w:rsidR="00E833CA" w:rsidRPr="000979E7" w:rsidRDefault="00E833CA" w:rsidP="00E833CA">
            <w:pPr>
              <w:ind w:left="57" w:right="57"/>
              <w:rPr>
                <w:b/>
              </w:rPr>
            </w:pPr>
            <w:r w:rsidRPr="000979E7">
              <w:rPr>
                <w:b/>
              </w:rPr>
              <w:t>Тема 1.2 Первая мировая война</w:t>
            </w:r>
          </w:p>
          <w:p w:rsidR="002652FB" w:rsidRDefault="002652FB" w:rsidP="009F4036">
            <w:pPr>
              <w:rPr>
                <w:b/>
              </w:rPr>
            </w:pPr>
          </w:p>
        </w:tc>
        <w:tc>
          <w:tcPr>
            <w:tcW w:w="0" w:type="auto"/>
          </w:tcPr>
          <w:p w:rsidR="002652FB" w:rsidRDefault="002652FB" w:rsidP="00B02B12">
            <w:pPr>
              <w:rPr>
                <w:b/>
              </w:rPr>
            </w:pPr>
            <w:r w:rsidRPr="006511B3">
              <w:rPr>
                <w:b/>
                <w:bCs/>
                <w:color w:val="000000"/>
              </w:rPr>
              <w:t>Дидактические единицы, содержание</w:t>
            </w:r>
          </w:p>
        </w:tc>
        <w:tc>
          <w:tcPr>
            <w:tcW w:w="2104" w:type="dxa"/>
            <w:vMerge w:val="restart"/>
          </w:tcPr>
          <w:p w:rsidR="002652FB" w:rsidRDefault="00E833CA" w:rsidP="006A469E">
            <w:pPr>
              <w:jc w:val="center"/>
              <w:rPr>
                <w:b/>
              </w:rPr>
            </w:pPr>
            <w:r>
              <w:rPr>
                <w:b/>
              </w:rPr>
              <w:t>2</w:t>
            </w:r>
          </w:p>
        </w:tc>
        <w:tc>
          <w:tcPr>
            <w:tcW w:w="1417" w:type="dxa"/>
            <w:vMerge w:val="restart"/>
          </w:tcPr>
          <w:p w:rsidR="00A36AAD" w:rsidRDefault="00A36AAD" w:rsidP="00A36AAD">
            <w:pPr>
              <w:rPr>
                <w:b/>
              </w:rPr>
            </w:pPr>
            <w:r>
              <w:rPr>
                <w:b/>
              </w:rPr>
              <w:t>ОК 7</w:t>
            </w:r>
          </w:p>
          <w:p w:rsidR="002652FB" w:rsidRDefault="00A36AAD" w:rsidP="00A36AAD">
            <w:pPr>
              <w:rPr>
                <w:b/>
              </w:rPr>
            </w:pPr>
            <w:r>
              <w:rPr>
                <w:b/>
              </w:rPr>
              <w:t>ОК 09 ОК 5</w:t>
            </w:r>
          </w:p>
        </w:tc>
        <w:tc>
          <w:tcPr>
            <w:tcW w:w="2204" w:type="dxa"/>
            <w:vMerge w:val="restart"/>
          </w:tcPr>
          <w:p w:rsidR="002652FB" w:rsidRDefault="00A36AAD" w:rsidP="00A36AAD">
            <w:pPr>
              <w:rPr>
                <w:b/>
              </w:rPr>
            </w:pPr>
            <w:r>
              <w:rPr>
                <w:b/>
                <w:bCs/>
                <w:color w:val="000000"/>
              </w:rPr>
              <w:t>ЛР</w:t>
            </w:r>
            <w:proofErr w:type="gramStart"/>
            <w:r>
              <w:rPr>
                <w:b/>
                <w:bCs/>
                <w:color w:val="000000"/>
              </w:rPr>
              <w:t>1</w:t>
            </w:r>
            <w:proofErr w:type="gramEnd"/>
            <w:r>
              <w:rPr>
                <w:b/>
                <w:bCs/>
                <w:color w:val="000000"/>
              </w:rPr>
              <w:t xml:space="preserve">, ЛР4, ЛР 9, </w:t>
            </w:r>
            <w:r w:rsidRPr="006511B3">
              <w:rPr>
                <w:b/>
                <w:bCs/>
                <w:color w:val="000000"/>
              </w:rPr>
              <w:t>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A04E71" w:rsidTr="00972C26">
        <w:trPr>
          <w:trHeight w:val="45"/>
        </w:trPr>
        <w:tc>
          <w:tcPr>
            <w:tcW w:w="0" w:type="auto"/>
            <w:vMerge/>
          </w:tcPr>
          <w:p w:rsidR="002652FB" w:rsidRDefault="002652FB" w:rsidP="009F4036">
            <w:pPr>
              <w:rPr>
                <w:b/>
              </w:rPr>
            </w:pPr>
          </w:p>
        </w:tc>
        <w:tc>
          <w:tcPr>
            <w:tcW w:w="0" w:type="auto"/>
          </w:tcPr>
          <w:p w:rsidR="002652FB" w:rsidRDefault="00E833CA" w:rsidP="00B02B12">
            <w:pPr>
              <w:rPr>
                <w:b/>
              </w:rPr>
            </w:pPr>
            <w:r w:rsidRPr="000979E7">
              <w:rPr>
                <w:szCs w:val="28"/>
              </w:rPr>
              <w:t xml:space="preserve">Ситуация на Балканах. </w:t>
            </w:r>
            <w:proofErr w:type="spellStart"/>
            <w:r w:rsidRPr="000979E7">
              <w:rPr>
                <w:szCs w:val="28"/>
              </w:rPr>
              <w:t>Сараевское</w:t>
            </w:r>
            <w:proofErr w:type="spellEnd"/>
            <w:r w:rsidRPr="000979E7">
              <w:rPr>
                <w:szCs w:val="28"/>
              </w:rPr>
              <w:t xml:space="preserve">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Pr="000979E7">
              <w:rPr>
                <w:i/>
                <w:szCs w:val="28"/>
              </w:rPr>
              <w:t>«Бег к морю».</w:t>
            </w:r>
            <w:r w:rsidRPr="000979E7">
              <w:rPr>
                <w:szCs w:val="28"/>
              </w:rPr>
              <w:t xml:space="preserve"> Сражение на Марне. Победа российской армии под </w:t>
            </w:r>
            <w:proofErr w:type="spellStart"/>
            <w:r w:rsidRPr="000979E7">
              <w:rPr>
                <w:szCs w:val="28"/>
              </w:rPr>
              <w:t>Гумбиненом</w:t>
            </w:r>
            <w:proofErr w:type="spellEnd"/>
            <w:r w:rsidRPr="000979E7">
              <w:rPr>
                <w:szCs w:val="28"/>
              </w:rPr>
              <w:t xml:space="preserve"> и поражение под </w:t>
            </w:r>
            <w:proofErr w:type="spellStart"/>
            <w:r w:rsidRPr="000979E7">
              <w:rPr>
                <w:szCs w:val="28"/>
              </w:rPr>
              <w:t>Танненбергом</w:t>
            </w:r>
            <w:proofErr w:type="spellEnd"/>
            <w:r w:rsidRPr="000979E7">
              <w:rPr>
                <w:szCs w:val="28"/>
              </w:rPr>
              <w:t xml:space="preserve">. </w:t>
            </w:r>
            <w:r w:rsidRPr="000979E7">
              <w:rPr>
                <w:szCs w:val="28"/>
              </w:rPr>
              <w:lastRenderedPageBreak/>
              <w:t xml:space="preserve">Наступление в Галиции. </w:t>
            </w:r>
            <w:r w:rsidRPr="000979E7">
              <w:rPr>
                <w:i/>
                <w:szCs w:val="28"/>
              </w:rPr>
              <w:t xml:space="preserve">Морское сражение при </w:t>
            </w:r>
            <w:proofErr w:type="spellStart"/>
            <w:r w:rsidRPr="000979E7">
              <w:rPr>
                <w:i/>
                <w:szCs w:val="28"/>
              </w:rPr>
              <w:t>Гельголанде</w:t>
            </w:r>
            <w:proofErr w:type="spellEnd"/>
            <w:r w:rsidRPr="000979E7">
              <w:rPr>
                <w:i/>
                <w:szCs w:val="28"/>
              </w:rPr>
              <w:t>. Вступление в войну Османской империи.Вступление в войну Болгарии и Италии. Поражение Сербии.</w:t>
            </w:r>
            <w:r w:rsidRPr="000979E7">
              <w:rPr>
                <w:szCs w:val="28"/>
              </w:rPr>
              <w:t xml:space="preserve"> Четверной союз (Центральные державы). Верден. Отступление российской армии. Сомма. </w:t>
            </w:r>
            <w:r w:rsidRPr="000979E7">
              <w:rPr>
                <w:i/>
                <w:szCs w:val="28"/>
              </w:rPr>
              <w:t>Война в Месопотамии.</w:t>
            </w:r>
            <w:r w:rsidRPr="000979E7">
              <w:rPr>
                <w:szCs w:val="28"/>
              </w:rPr>
              <w:t xml:space="preserve"> Геноцид в Османской империи. </w:t>
            </w:r>
            <w:proofErr w:type="spellStart"/>
            <w:r w:rsidRPr="000979E7">
              <w:rPr>
                <w:i/>
                <w:szCs w:val="28"/>
              </w:rPr>
              <w:t>Ютландское</w:t>
            </w:r>
            <w:proofErr w:type="spellEnd"/>
            <w:r w:rsidRPr="000979E7">
              <w:rPr>
                <w:i/>
                <w:szCs w:val="28"/>
              </w:rPr>
              <w:t xml:space="preserve"> сражение. Вступление в войну Румынии.</w:t>
            </w:r>
            <w:r w:rsidRPr="000979E7">
              <w:rPr>
                <w:szCs w:val="28"/>
              </w:rPr>
              <w:t xml:space="preserve"> Брусиловский прорыв. Вступление в войну США. Революция 1917 г. и выход из войны России. 14 пунктов В. Вильсона. Бои на Западном фронте. </w:t>
            </w:r>
            <w:r w:rsidRPr="000979E7">
              <w:rPr>
                <w:i/>
                <w:szCs w:val="28"/>
              </w:rPr>
              <w:t>Война в Азии.</w:t>
            </w:r>
            <w:r w:rsidRPr="000979E7">
              <w:rPr>
                <w:szCs w:val="28"/>
              </w:rPr>
              <w:t xml:space="preserve"> Капитуляция государств Четверного союза. Политические, экономические, социальные и культурные последствия Первой мировой войны.</w:t>
            </w:r>
          </w:p>
        </w:tc>
        <w:tc>
          <w:tcPr>
            <w:tcW w:w="2104" w:type="dxa"/>
            <w:vMerge/>
          </w:tcPr>
          <w:p w:rsidR="002652FB" w:rsidRDefault="002652FB" w:rsidP="006A469E">
            <w:pPr>
              <w:jc w:val="center"/>
              <w:rPr>
                <w:b/>
              </w:rPr>
            </w:pPr>
          </w:p>
        </w:tc>
        <w:tc>
          <w:tcPr>
            <w:tcW w:w="1417" w:type="dxa"/>
            <w:vMerge/>
          </w:tcPr>
          <w:p w:rsidR="002652FB" w:rsidRDefault="002652FB" w:rsidP="009F4036">
            <w:pPr>
              <w:rPr>
                <w:b/>
              </w:rPr>
            </w:pPr>
          </w:p>
        </w:tc>
        <w:tc>
          <w:tcPr>
            <w:tcW w:w="2204" w:type="dxa"/>
            <w:vMerge/>
          </w:tcPr>
          <w:p w:rsidR="002652FB" w:rsidRDefault="002652FB" w:rsidP="009F4036">
            <w:pPr>
              <w:rPr>
                <w:b/>
              </w:rPr>
            </w:pPr>
          </w:p>
        </w:tc>
      </w:tr>
      <w:tr w:rsidR="00A04E71" w:rsidTr="00972C26">
        <w:trPr>
          <w:trHeight w:val="45"/>
        </w:trPr>
        <w:tc>
          <w:tcPr>
            <w:tcW w:w="0" w:type="auto"/>
            <w:vMerge/>
          </w:tcPr>
          <w:p w:rsidR="00B12496" w:rsidRDefault="00B12496" w:rsidP="009F4036">
            <w:pPr>
              <w:rPr>
                <w:b/>
              </w:rPr>
            </w:pPr>
          </w:p>
        </w:tc>
        <w:tc>
          <w:tcPr>
            <w:tcW w:w="0" w:type="auto"/>
          </w:tcPr>
          <w:p w:rsidR="00B12496" w:rsidRDefault="00B02B12" w:rsidP="009F4036">
            <w:pPr>
              <w:rPr>
                <w:b/>
              </w:rPr>
            </w:pPr>
            <w:r w:rsidRPr="00C95E4D">
              <w:rPr>
                <w:b/>
                <w:bCs/>
                <w:i/>
              </w:rPr>
              <w:t>Тематика практических занятий</w:t>
            </w:r>
          </w:p>
        </w:tc>
        <w:tc>
          <w:tcPr>
            <w:tcW w:w="2104" w:type="dxa"/>
          </w:tcPr>
          <w:p w:rsidR="00B12496" w:rsidRDefault="00B12496" w:rsidP="006A469E">
            <w:pPr>
              <w:jc w:val="center"/>
              <w:rPr>
                <w:b/>
              </w:rPr>
            </w:pPr>
          </w:p>
        </w:tc>
        <w:tc>
          <w:tcPr>
            <w:tcW w:w="1417" w:type="dxa"/>
            <w:vMerge/>
          </w:tcPr>
          <w:p w:rsidR="00B12496" w:rsidRDefault="00B12496" w:rsidP="009F4036">
            <w:pPr>
              <w:rPr>
                <w:b/>
              </w:rPr>
            </w:pPr>
          </w:p>
        </w:tc>
        <w:tc>
          <w:tcPr>
            <w:tcW w:w="2204" w:type="dxa"/>
            <w:vMerge/>
          </w:tcPr>
          <w:p w:rsidR="00B12496" w:rsidRDefault="00B12496" w:rsidP="009F4036">
            <w:pPr>
              <w:rPr>
                <w:b/>
              </w:rPr>
            </w:pPr>
          </w:p>
        </w:tc>
      </w:tr>
      <w:tr w:rsidR="00A04E71" w:rsidTr="00972C26">
        <w:trPr>
          <w:trHeight w:val="45"/>
        </w:trPr>
        <w:tc>
          <w:tcPr>
            <w:tcW w:w="0" w:type="auto"/>
            <w:vMerge/>
          </w:tcPr>
          <w:p w:rsidR="00B12496" w:rsidRDefault="00B12496" w:rsidP="009F4036">
            <w:pPr>
              <w:rPr>
                <w:b/>
              </w:rPr>
            </w:pPr>
          </w:p>
        </w:tc>
        <w:tc>
          <w:tcPr>
            <w:tcW w:w="0" w:type="auto"/>
          </w:tcPr>
          <w:p w:rsidR="00B12496" w:rsidRPr="00B02B12" w:rsidRDefault="00E833CA" w:rsidP="00B02B12">
            <w:r w:rsidRPr="000979E7">
              <w:t>Практическое занятие № 2</w:t>
            </w:r>
            <w:r w:rsidRPr="000979E7">
              <w:rPr>
                <w:szCs w:val="28"/>
              </w:rPr>
              <w:t xml:space="preserve"> Оценка политических, экономических, социальных и культурных последствий Первой мировой войны.</w:t>
            </w:r>
          </w:p>
        </w:tc>
        <w:tc>
          <w:tcPr>
            <w:tcW w:w="2104" w:type="dxa"/>
          </w:tcPr>
          <w:p w:rsidR="00B12496" w:rsidRDefault="00B02B12" w:rsidP="006A469E">
            <w:pPr>
              <w:jc w:val="center"/>
              <w:rPr>
                <w:b/>
              </w:rPr>
            </w:pPr>
            <w:r>
              <w:rPr>
                <w:b/>
              </w:rPr>
              <w:t>2</w:t>
            </w:r>
          </w:p>
        </w:tc>
        <w:tc>
          <w:tcPr>
            <w:tcW w:w="1417" w:type="dxa"/>
            <w:vMerge/>
          </w:tcPr>
          <w:p w:rsidR="00B12496" w:rsidRDefault="00B12496" w:rsidP="009F4036">
            <w:pPr>
              <w:rPr>
                <w:b/>
              </w:rPr>
            </w:pPr>
          </w:p>
        </w:tc>
        <w:tc>
          <w:tcPr>
            <w:tcW w:w="2204" w:type="dxa"/>
            <w:vMerge/>
          </w:tcPr>
          <w:p w:rsidR="00B12496" w:rsidRDefault="00B12496" w:rsidP="009F4036">
            <w:pPr>
              <w:rPr>
                <w:b/>
              </w:rPr>
            </w:pPr>
          </w:p>
        </w:tc>
      </w:tr>
      <w:tr w:rsidR="00A04E71" w:rsidTr="00972C26">
        <w:trPr>
          <w:trHeight w:val="45"/>
        </w:trPr>
        <w:tc>
          <w:tcPr>
            <w:tcW w:w="0" w:type="auto"/>
            <w:vMerge/>
          </w:tcPr>
          <w:p w:rsidR="00B12496" w:rsidRDefault="00B12496" w:rsidP="009F4036">
            <w:pPr>
              <w:rPr>
                <w:b/>
              </w:rPr>
            </w:pPr>
          </w:p>
        </w:tc>
        <w:tc>
          <w:tcPr>
            <w:tcW w:w="0" w:type="auto"/>
          </w:tcPr>
          <w:p w:rsidR="00B12496" w:rsidRDefault="00B02B12"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12496" w:rsidRDefault="00B02B12" w:rsidP="006A469E">
            <w:pPr>
              <w:jc w:val="center"/>
              <w:rPr>
                <w:b/>
              </w:rPr>
            </w:pPr>
            <w:r>
              <w:rPr>
                <w:b/>
              </w:rPr>
              <w:t>-</w:t>
            </w:r>
          </w:p>
        </w:tc>
        <w:tc>
          <w:tcPr>
            <w:tcW w:w="1417" w:type="dxa"/>
            <w:vMerge/>
          </w:tcPr>
          <w:p w:rsidR="00B12496" w:rsidRDefault="00B12496" w:rsidP="009F4036">
            <w:pPr>
              <w:rPr>
                <w:b/>
              </w:rPr>
            </w:pPr>
          </w:p>
        </w:tc>
        <w:tc>
          <w:tcPr>
            <w:tcW w:w="2204" w:type="dxa"/>
            <w:vMerge/>
          </w:tcPr>
          <w:p w:rsidR="00B12496" w:rsidRDefault="00B12496" w:rsidP="009F4036">
            <w:pPr>
              <w:rPr>
                <w:b/>
              </w:rPr>
            </w:pPr>
          </w:p>
        </w:tc>
      </w:tr>
      <w:tr w:rsidR="00E833CA" w:rsidTr="00972C26">
        <w:trPr>
          <w:trHeight w:val="93"/>
        </w:trPr>
        <w:tc>
          <w:tcPr>
            <w:tcW w:w="0" w:type="auto"/>
          </w:tcPr>
          <w:p w:rsidR="00E833CA" w:rsidRPr="00C95E4D" w:rsidRDefault="00E833CA" w:rsidP="009F4036">
            <w:pPr>
              <w:rPr>
                <w:b/>
                <w:bCs/>
              </w:rPr>
            </w:pPr>
            <w:r w:rsidRPr="000979E7">
              <w:rPr>
                <w:b/>
                <w:bCs/>
              </w:rPr>
              <w:t>Раздел 2.</w:t>
            </w:r>
            <w:bookmarkStart w:id="2" w:name="_Toc441481690"/>
            <w:bookmarkStart w:id="3" w:name="_Toc441483740"/>
            <w:r w:rsidRPr="000979E7">
              <w:rPr>
                <w:b/>
              </w:rPr>
              <w:t>Межвоенный период (1918–1939)</w:t>
            </w:r>
            <w:bookmarkEnd w:id="2"/>
            <w:bookmarkEnd w:id="3"/>
          </w:p>
        </w:tc>
        <w:tc>
          <w:tcPr>
            <w:tcW w:w="0" w:type="auto"/>
          </w:tcPr>
          <w:p w:rsidR="00E833CA" w:rsidRPr="006511B3" w:rsidRDefault="00E833CA" w:rsidP="009F4036">
            <w:pPr>
              <w:rPr>
                <w:b/>
                <w:bCs/>
                <w:color w:val="000000"/>
              </w:rPr>
            </w:pPr>
          </w:p>
        </w:tc>
        <w:tc>
          <w:tcPr>
            <w:tcW w:w="2104" w:type="dxa"/>
          </w:tcPr>
          <w:p w:rsidR="00E833CA" w:rsidRDefault="00E833CA" w:rsidP="006A469E">
            <w:pPr>
              <w:jc w:val="center"/>
              <w:rPr>
                <w:b/>
              </w:rPr>
            </w:pPr>
            <w:r>
              <w:rPr>
                <w:b/>
              </w:rPr>
              <w:t>18</w:t>
            </w:r>
          </w:p>
        </w:tc>
        <w:tc>
          <w:tcPr>
            <w:tcW w:w="1417" w:type="dxa"/>
          </w:tcPr>
          <w:p w:rsidR="00A36AAD" w:rsidRDefault="00A36AAD" w:rsidP="00A36AAD">
            <w:pPr>
              <w:rPr>
                <w:b/>
              </w:rPr>
            </w:pPr>
            <w:r>
              <w:rPr>
                <w:b/>
              </w:rPr>
              <w:t>ОК 1 ОК 2</w:t>
            </w:r>
          </w:p>
          <w:p w:rsidR="00A36AAD" w:rsidRDefault="00A36AAD" w:rsidP="00A36AAD">
            <w:pPr>
              <w:rPr>
                <w:b/>
              </w:rPr>
            </w:pPr>
            <w:r>
              <w:rPr>
                <w:b/>
              </w:rPr>
              <w:t>ОК 3</w:t>
            </w:r>
          </w:p>
          <w:p w:rsidR="00A36AAD" w:rsidRDefault="00A36AAD" w:rsidP="00A36AAD">
            <w:pPr>
              <w:rPr>
                <w:b/>
              </w:rPr>
            </w:pPr>
            <w:r>
              <w:rPr>
                <w:b/>
              </w:rPr>
              <w:t>ОК 7 ОК 9</w:t>
            </w:r>
          </w:p>
          <w:p w:rsidR="00E833CA" w:rsidRDefault="00E833CA" w:rsidP="00A36AAD">
            <w:pPr>
              <w:rPr>
                <w:b/>
              </w:rPr>
            </w:pPr>
          </w:p>
        </w:tc>
        <w:tc>
          <w:tcPr>
            <w:tcW w:w="2204" w:type="dxa"/>
          </w:tcPr>
          <w:p w:rsidR="00E833CA" w:rsidRDefault="00A36AAD" w:rsidP="009F4036">
            <w:pPr>
              <w:rPr>
                <w:b/>
                <w:bCs/>
                <w:color w:val="000000"/>
              </w:rPr>
            </w:pPr>
            <w:r>
              <w:rPr>
                <w:b/>
                <w:bCs/>
                <w:color w:val="000000"/>
              </w:rPr>
              <w:t>ЛР</w:t>
            </w:r>
            <w:proofErr w:type="gramStart"/>
            <w:r>
              <w:rPr>
                <w:b/>
                <w:bCs/>
                <w:color w:val="000000"/>
              </w:rPr>
              <w:t>1</w:t>
            </w:r>
            <w:proofErr w:type="gramEnd"/>
            <w:r>
              <w:rPr>
                <w:b/>
                <w:bCs/>
                <w:color w:val="000000"/>
              </w:rPr>
              <w:t xml:space="preserve">, ЛР4, ЛР5, ЛР 10,ЛР15, </w:t>
            </w:r>
            <w:r w:rsidRPr="006511B3">
              <w:rPr>
                <w:b/>
                <w:bCs/>
                <w:color w:val="000000"/>
              </w:rPr>
              <w:t>МР</w:t>
            </w:r>
            <w:r>
              <w:rPr>
                <w:b/>
                <w:bCs/>
                <w:color w:val="000000"/>
              </w:rPr>
              <w:t>0</w:t>
            </w:r>
            <w:r w:rsidRPr="006511B3">
              <w:rPr>
                <w:b/>
                <w:bCs/>
                <w:color w:val="000000"/>
              </w:rPr>
              <w:t>1, МР</w:t>
            </w:r>
            <w:r>
              <w:rPr>
                <w:b/>
                <w:bCs/>
                <w:color w:val="000000"/>
              </w:rPr>
              <w:t>02</w:t>
            </w:r>
            <w:r w:rsidRPr="006511B3">
              <w:rPr>
                <w:b/>
                <w:bCs/>
                <w:color w:val="000000"/>
              </w:rPr>
              <w:t>, МР</w:t>
            </w:r>
            <w:r>
              <w:rPr>
                <w:b/>
                <w:bCs/>
                <w:color w:val="000000"/>
              </w:rPr>
              <w:t>03</w:t>
            </w:r>
            <w:r w:rsidRPr="006511B3">
              <w:rPr>
                <w:b/>
                <w:bCs/>
                <w:color w:val="000000"/>
              </w:rPr>
              <w:t>,МР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A04E71" w:rsidTr="00972C26">
        <w:trPr>
          <w:trHeight w:val="93"/>
        </w:trPr>
        <w:tc>
          <w:tcPr>
            <w:tcW w:w="0" w:type="auto"/>
            <w:vMerge w:val="restart"/>
          </w:tcPr>
          <w:p w:rsidR="00E833CA" w:rsidRPr="000979E7" w:rsidRDefault="00E833CA" w:rsidP="00E833CA">
            <w:pPr>
              <w:ind w:left="57" w:right="57"/>
              <w:rPr>
                <w:b/>
                <w:bCs/>
                <w:iCs/>
                <w:szCs w:val="28"/>
              </w:rPr>
            </w:pPr>
            <w:r w:rsidRPr="000979E7">
              <w:rPr>
                <w:b/>
              </w:rPr>
              <w:t xml:space="preserve">Тема 2. 1 </w:t>
            </w:r>
            <w:r w:rsidRPr="000979E7">
              <w:rPr>
                <w:b/>
                <w:bCs/>
                <w:iCs/>
                <w:szCs w:val="28"/>
              </w:rPr>
              <w:t>Революционная волна после Первой мировой войны</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833CA" w:rsidP="006A469E">
            <w:pPr>
              <w:jc w:val="center"/>
              <w:rPr>
                <w:b/>
              </w:rPr>
            </w:pPr>
            <w:r>
              <w:rPr>
                <w:b/>
              </w:rPr>
              <w:t>1</w:t>
            </w:r>
          </w:p>
        </w:tc>
        <w:tc>
          <w:tcPr>
            <w:tcW w:w="1417" w:type="dxa"/>
            <w:vMerge w:val="restart"/>
          </w:tcPr>
          <w:p w:rsidR="00176FC2" w:rsidRDefault="00176FC2" w:rsidP="00176FC2">
            <w:pPr>
              <w:rPr>
                <w:b/>
              </w:rPr>
            </w:pPr>
            <w:r>
              <w:rPr>
                <w:b/>
              </w:rPr>
              <w:t>ОК 5</w:t>
            </w:r>
          </w:p>
          <w:p w:rsidR="00176FC2" w:rsidRDefault="00176FC2" w:rsidP="00176FC2">
            <w:pPr>
              <w:rPr>
                <w:b/>
              </w:rPr>
            </w:pPr>
            <w:r>
              <w:rPr>
                <w:b/>
              </w:rPr>
              <w:t>ОК 9</w:t>
            </w:r>
          </w:p>
          <w:p w:rsidR="00784E46" w:rsidRDefault="00784E46" w:rsidP="00176FC2">
            <w:pPr>
              <w:rPr>
                <w:b/>
              </w:rPr>
            </w:pPr>
          </w:p>
        </w:tc>
        <w:tc>
          <w:tcPr>
            <w:tcW w:w="2204" w:type="dxa"/>
            <w:vMerge w:val="restart"/>
          </w:tcPr>
          <w:p w:rsidR="00784E46" w:rsidRDefault="00A36AAD" w:rsidP="00A36AAD">
            <w:pPr>
              <w:rPr>
                <w:b/>
              </w:rPr>
            </w:pPr>
            <w:r>
              <w:rPr>
                <w:b/>
                <w:bCs/>
                <w:color w:val="000000"/>
              </w:rPr>
              <w:t>ЛР</w:t>
            </w:r>
            <w:proofErr w:type="gramStart"/>
            <w:r>
              <w:rPr>
                <w:b/>
                <w:bCs/>
                <w:color w:val="000000"/>
              </w:rPr>
              <w:t>1</w:t>
            </w:r>
            <w:proofErr w:type="gramEnd"/>
            <w:r>
              <w:rPr>
                <w:b/>
                <w:bCs/>
                <w:color w:val="000000"/>
              </w:rPr>
              <w:t>, ЛР4, ЛР</w:t>
            </w:r>
            <w:r w:rsidR="00387EB7">
              <w:rPr>
                <w:b/>
                <w:bCs/>
                <w:color w:val="000000"/>
              </w:rPr>
              <w:t xml:space="preserve">7, </w:t>
            </w:r>
            <w:r w:rsidR="00176FC2" w:rsidRPr="00176FC2">
              <w:rPr>
                <w:b/>
                <w:color w:val="000000"/>
              </w:rPr>
              <w:t>МР</w:t>
            </w:r>
            <w:r w:rsidR="001D766E">
              <w:rPr>
                <w:b/>
                <w:color w:val="000000"/>
              </w:rPr>
              <w:t>0</w:t>
            </w:r>
            <w:r w:rsidR="00176FC2" w:rsidRPr="00176FC2">
              <w:rPr>
                <w:b/>
                <w:color w:val="000000"/>
              </w:rPr>
              <w:t>1, МР</w:t>
            </w:r>
            <w:r w:rsidR="00A97E0C">
              <w:rPr>
                <w:b/>
                <w:color w:val="000000"/>
              </w:rPr>
              <w:t>0</w:t>
            </w:r>
            <w:r>
              <w:rPr>
                <w:b/>
                <w:color w:val="000000"/>
              </w:rPr>
              <w:t xml:space="preserve">3, </w:t>
            </w:r>
            <w:r w:rsidR="00176FC2" w:rsidRPr="00176FC2">
              <w:rPr>
                <w:b/>
                <w:color w:val="000000"/>
              </w:rPr>
              <w:t>МР</w:t>
            </w:r>
            <w:r w:rsidR="00A97E0C">
              <w:rPr>
                <w:b/>
                <w:color w:val="000000"/>
              </w:rPr>
              <w:t>0</w:t>
            </w:r>
            <w:r>
              <w:rPr>
                <w:b/>
                <w:color w:val="000000"/>
              </w:rPr>
              <w:t>4</w:t>
            </w:r>
            <w:r w:rsidR="00176FC2">
              <w:rPr>
                <w:b/>
                <w:color w:val="000000"/>
              </w:rPr>
              <w:t xml:space="preserve">, </w:t>
            </w:r>
            <w:r w:rsidR="00176FC2" w:rsidRPr="006511B3">
              <w:rPr>
                <w:b/>
                <w:bCs/>
                <w:color w:val="000000"/>
              </w:rPr>
              <w:t>ПРб</w:t>
            </w:r>
            <w:r w:rsidR="00176FC2">
              <w:rPr>
                <w:b/>
                <w:bCs/>
                <w:color w:val="000000"/>
              </w:rPr>
              <w:t>02</w:t>
            </w:r>
          </w:p>
        </w:tc>
      </w:tr>
      <w:tr w:rsidR="00A04E71" w:rsidTr="00972C26">
        <w:trPr>
          <w:trHeight w:val="93"/>
        </w:trPr>
        <w:tc>
          <w:tcPr>
            <w:tcW w:w="0" w:type="auto"/>
            <w:vMerge/>
          </w:tcPr>
          <w:p w:rsidR="00784E46" w:rsidRPr="00C95E4D" w:rsidRDefault="00784E46" w:rsidP="009F4036">
            <w:pPr>
              <w:rPr>
                <w:b/>
                <w:bCs/>
              </w:rPr>
            </w:pPr>
          </w:p>
        </w:tc>
        <w:tc>
          <w:tcPr>
            <w:tcW w:w="0" w:type="auto"/>
          </w:tcPr>
          <w:p w:rsidR="00784E46" w:rsidRDefault="00E833CA" w:rsidP="009F4036">
            <w:pPr>
              <w:rPr>
                <w:b/>
              </w:rPr>
            </w:pPr>
            <w:r w:rsidRPr="000979E7">
              <w:rPr>
                <w:szCs w:val="28"/>
              </w:rPr>
              <w:t xml:space="preserve">Образование новых национальных государств. Ноябрьская революция в Германии. Веймарская республика. Образование Коминтерна. </w:t>
            </w:r>
            <w:r w:rsidRPr="000979E7">
              <w:rPr>
                <w:i/>
                <w:szCs w:val="28"/>
              </w:rPr>
              <w:t>Венгерская советская республика.Образование республики в Турции и кемализм. Народы бывшей российской империи: независимость и вхождение в СССР.</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93"/>
        </w:trPr>
        <w:tc>
          <w:tcPr>
            <w:tcW w:w="0" w:type="auto"/>
            <w:vMerge/>
          </w:tcPr>
          <w:p w:rsidR="00B02B12" w:rsidRPr="00C95E4D" w:rsidRDefault="00B02B12" w:rsidP="009F4036">
            <w:pPr>
              <w:rPr>
                <w:b/>
                <w:bCs/>
              </w:rPr>
            </w:pPr>
          </w:p>
        </w:tc>
        <w:tc>
          <w:tcPr>
            <w:tcW w:w="0" w:type="auto"/>
          </w:tcPr>
          <w:p w:rsidR="00B02B12" w:rsidRDefault="00B02B12" w:rsidP="009F4036">
            <w:pPr>
              <w:rPr>
                <w:b/>
              </w:rPr>
            </w:pPr>
            <w:r w:rsidRPr="00C95E4D">
              <w:rPr>
                <w:b/>
                <w:bCs/>
                <w:i/>
              </w:rPr>
              <w:t>Тематика практических занятий</w:t>
            </w:r>
          </w:p>
        </w:tc>
        <w:tc>
          <w:tcPr>
            <w:tcW w:w="2104" w:type="dxa"/>
          </w:tcPr>
          <w:p w:rsidR="00B02B12" w:rsidRDefault="00B02B12" w:rsidP="006A469E">
            <w:pPr>
              <w:jc w:val="center"/>
              <w:rPr>
                <w:b/>
              </w:rPr>
            </w:pPr>
          </w:p>
        </w:tc>
        <w:tc>
          <w:tcPr>
            <w:tcW w:w="1417" w:type="dxa"/>
            <w:vMerge/>
          </w:tcPr>
          <w:p w:rsidR="00B02B12" w:rsidRDefault="00B02B12" w:rsidP="009F4036">
            <w:pPr>
              <w:rPr>
                <w:b/>
              </w:rPr>
            </w:pPr>
          </w:p>
        </w:tc>
        <w:tc>
          <w:tcPr>
            <w:tcW w:w="2204" w:type="dxa"/>
            <w:vMerge/>
          </w:tcPr>
          <w:p w:rsidR="00B02B12" w:rsidRDefault="00B02B12" w:rsidP="009F4036">
            <w:pPr>
              <w:rPr>
                <w:b/>
              </w:rPr>
            </w:pPr>
          </w:p>
        </w:tc>
      </w:tr>
      <w:tr w:rsidR="00A04E71" w:rsidTr="00972C26">
        <w:trPr>
          <w:trHeight w:val="93"/>
        </w:trPr>
        <w:tc>
          <w:tcPr>
            <w:tcW w:w="0" w:type="auto"/>
            <w:vMerge/>
          </w:tcPr>
          <w:p w:rsidR="00B02B12" w:rsidRPr="00C95E4D" w:rsidRDefault="00B02B12" w:rsidP="009F4036">
            <w:pPr>
              <w:rPr>
                <w:b/>
                <w:bCs/>
              </w:rPr>
            </w:pPr>
          </w:p>
        </w:tc>
        <w:tc>
          <w:tcPr>
            <w:tcW w:w="0" w:type="auto"/>
          </w:tcPr>
          <w:p w:rsidR="00B02B12" w:rsidRDefault="00E833CA" w:rsidP="009F4036">
            <w:pPr>
              <w:rPr>
                <w:b/>
              </w:rPr>
            </w:pPr>
            <w:r w:rsidRPr="000979E7">
              <w:t>Практическое занятие № 3</w:t>
            </w:r>
            <w:r w:rsidRPr="000979E7">
              <w:rPr>
                <w:szCs w:val="28"/>
              </w:rPr>
              <w:t xml:space="preserve"> Анализ антиколониальных выступлений в Азии и Северной Африке.</w:t>
            </w:r>
          </w:p>
        </w:tc>
        <w:tc>
          <w:tcPr>
            <w:tcW w:w="2104" w:type="dxa"/>
          </w:tcPr>
          <w:p w:rsidR="00B02B12" w:rsidRDefault="00E833CA" w:rsidP="006A469E">
            <w:pPr>
              <w:jc w:val="center"/>
              <w:rPr>
                <w:b/>
              </w:rPr>
            </w:pPr>
            <w:r>
              <w:rPr>
                <w:b/>
              </w:rPr>
              <w:t>1</w:t>
            </w:r>
          </w:p>
        </w:tc>
        <w:tc>
          <w:tcPr>
            <w:tcW w:w="1417" w:type="dxa"/>
            <w:vMerge/>
          </w:tcPr>
          <w:p w:rsidR="00B02B12" w:rsidRDefault="00B02B12" w:rsidP="009F4036">
            <w:pPr>
              <w:rPr>
                <w:b/>
              </w:rPr>
            </w:pPr>
          </w:p>
        </w:tc>
        <w:tc>
          <w:tcPr>
            <w:tcW w:w="2204" w:type="dxa"/>
            <w:vMerge/>
          </w:tcPr>
          <w:p w:rsidR="00B02B12" w:rsidRDefault="00B02B12" w:rsidP="009F4036">
            <w:pPr>
              <w:rPr>
                <w:b/>
              </w:rPr>
            </w:pPr>
          </w:p>
        </w:tc>
      </w:tr>
      <w:tr w:rsidR="00A04E71" w:rsidTr="00972C26">
        <w:trPr>
          <w:trHeight w:val="93"/>
        </w:trPr>
        <w:tc>
          <w:tcPr>
            <w:tcW w:w="0" w:type="auto"/>
            <w:vMerge/>
          </w:tcPr>
          <w:p w:rsidR="00B02B12" w:rsidRPr="00C95E4D" w:rsidRDefault="00B02B12" w:rsidP="009F4036">
            <w:pPr>
              <w:rPr>
                <w:b/>
                <w:bCs/>
              </w:rPr>
            </w:pPr>
          </w:p>
        </w:tc>
        <w:tc>
          <w:tcPr>
            <w:tcW w:w="0" w:type="auto"/>
          </w:tcPr>
          <w:p w:rsidR="00B02B12" w:rsidRDefault="001F696E"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B02B12" w:rsidRDefault="001F696E" w:rsidP="006A469E">
            <w:pPr>
              <w:jc w:val="center"/>
              <w:rPr>
                <w:b/>
              </w:rPr>
            </w:pPr>
            <w:r>
              <w:rPr>
                <w:b/>
              </w:rPr>
              <w:t>-</w:t>
            </w:r>
          </w:p>
        </w:tc>
        <w:tc>
          <w:tcPr>
            <w:tcW w:w="1417" w:type="dxa"/>
            <w:vMerge/>
          </w:tcPr>
          <w:p w:rsidR="00B02B12" w:rsidRDefault="00B02B12" w:rsidP="009F4036">
            <w:pPr>
              <w:rPr>
                <w:b/>
              </w:rPr>
            </w:pPr>
          </w:p>
        </w:tc>
        <w:tc>
          <w:tcPr>
            <w:tcW w:w="2204" w:type="dxa"/>
            <w:vMerge/>
          </w:tcPr>
          <w:p w:rsidR="00B02B12" w:rsidRDefault="00B02B12" w:rsidP="009F4036">
            <w:pPr>
              <w:rPr>
                <w:b/>
              </w:rPr>
            </w:pPr>
          </w:p>
        </w:tc>
      </w:tr>
      <w:tr w:rsidR="00A04E71" w:rsidTr="00972C26">
        <w:trPr>
          <w:trHeight w:val="69"/>
        </w:trPr>
        <w:tc>
          <w:tcPr>
            <w:tcW w:w="0" w:type="auto"/>
            <w:vMerge w:val="restart"/>
          </w:tcPr>
          <w:p w:rsidR="00E833CA" w:rsidRPr="000979E7" w:rsidRDefault="00E833CA" w:rsidP="00E833CA">
            <w:pPr>
              <w:ind w:left="57" w:right="57"/>
              <w:rPr>
                <w:b/>
              </w:rPr>
            </w:pPr>
            <w:r w:rsidRPr="000979E7">
              <w:rPr>
                <w:b/>
              </w:rPr>
              <w:t>Тема 2. 2 Версальско-вашингтонская система</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833CA" w:rsidP="006A469E">
            <w:pPr>
              <w:jc w:val="center"/>
              <w:rPr>
                <w:b/>
              </w:rPr>
            </w:pPr>
            <w:r>
              <w:rPr>
                <w:b/>
              </w:rPr>
              <w:t>2</w:t>
            </w:r>
          </w:p>
        </w:tc>
        <w:tc>
          <w:tcPr>
            <w:tcW w:w="1417" w:type="dxa"/>
            <w:vMerge w:val="restart"/>
          </w:tcPr>
          <w:p w:rsidR="00176FC2" w:rsidRDefault="00A36AAD" w:rsidP="00176FC2">
            <w:pPr>
              <w:rPr>
                <w:b/>
              </w:rPr>
            </w:pPr>
            <w:r>
              <w:rPr>
                <w:b/>
              </w:rPr>
              <w:t>ОК 1</w:t>
            </w:r>
          </w:p>
          <w:p w:rsidR="00176FC2" w:rsidRDefault="00A36AAD" w:rsidP="00176FC2">
            <w:pPr>
              <w:rPr>
                <w:b/>
              </w:rPr>
            </w:pPr>
            <w:r>
              <w:rPr>
                <w:b/>
              </w:rPr>
              <w:t>ОК 3</w:t>
            </w:r>
          </w:p>
          <w:p w:rsidR="00784E46" w:rsidRDefault="00784E46" w:rsidP="00A36AAD">
            <w:pPr>
              <w:rPr>
                <w:b/>
              </w:rPr>
            </w:pPr>
          </w:p>
        </w:tc>
        <w:tc>
          <w:tcPr>
            <w:tcW w:w="2204" w:type="dxa"/>
            <w:vMerge w:val="restart"/>
          </w:tcPr>
          <w:p w:rsidR="00784E46" w:rsidRPr="001D766E" w:rsidRDefault="00A36AAD" w:rsidP="00A36AAD">
            <w:pPr>
              <w:rPr>
                <w:sz w:val="24"/>
                <w:szCs w:val="24"/>
              </w:rPr>
            </w:pPr>
            <w:r>
              <w:rPr>
                <w:b/>
                <w:bCs/>
                <w:color w:val="000000"/>
              </w:rPr>
              <w:t>ЛР</w:t>
            </w:r>
            <w:proofErr w:type="gramStart"/>
            <w:r>
              <w:rPr>
                <w:b/>
                <w:bCs/>
                <w:color w:val="000000"/>
              </w:rPr>
              <w:t>1</w:t>
            </w:r>
            <w:proofErr w:type="gramEnd"/>
            <w:r>
              <w:rPr>
                <w:b/>
                <w:bCs/>
                <w:color w:val="000000"/>
              </w:rPr>
              <w:t xml:space="preserve">, ЛР5, ЛР 10,ЛР15,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ПРб</w:t>
            </w:r>
            <w:r>
              <w:rPr>
                <w:b/>
                <w:bCs/>
                <w:color w:val="000000"/>
              </w:rPr>
              <w:t>04,</w:t>
            </w:r>
            <w:r w:rsidRPr="006511B3">
              <w:rPr>
                <w:b/>
                <w:bCs/>
                <w:color w:val="000000"/>
              </w:rPr>
              <w:t xml:space="preserve"> </w:t>
            </w:r>
            <w:r w:rsidRPr="006511B3">
              <w:rPr>
                <w:b/>
                <w:bCs/>
                <w:color w:val="000000"/>
              </w:rPr>
              <w:lastRenderedPageBreak/>
              <w:t>ПРб</w:t>
            </w:r>
            <w:r>
              <w:rPr>
                <w:b/>
                <w:bCs/>
                <w:color w:val="000000"/>
              </w:rPr>
              <w:t>05</w:t>
            </w:r>
          </w:p>
        </w:tc>
      </w:tr>
      <w:tr w:rsidR="00A04E71" w:rsidTr="00972C26">
        <w:trPr>
          <w:trHeight w:val="66"/>
        </w:trPr>
        <w:tc>
          <w:tcPr>
            <w:tcW w:w="0" w:type="auto"/>
            <w:vMerge/>
          </w:tcPr>
          <w:p w:rsidR="00784E46" w:rsidRPr="00C95E4D" w:rsidRDefault="00784E46" w:rsidP="009F4036">
            <w:pPr>
              <w:rPr>
                <w:b/>
                <w:bCs/>
              </w:rPr>
            </w:pPr>
          </w:p>
        </w:tc>
        <w:tc>
          <w:tcPr>
            <w:tcW w:w="0" w:type="auto"/>
          </w:tcPr>
          <w:p w:rsidR="00784E46" w:rsidRDefault="00E833CA" w:rsidP="009F4036">
            <w:pPr>
              <w:rPr>
                <w:b/>
              </w:rPr>
            </w:pPr>
            <w:r w:rsidRPr="000979E7">
              <w:rPr>
                <w:szCs w:val="28"/>
              </w:rPr>
              <w:t xml:space="preserve">Планы послевоенного устройства мира. Парижская мирная конференция. Версальская система. Лига наций. </w:t>
            </w:r>
            <w:r w:rsidRPr="000979E7">
              <w:rPr>
                <w:szCs w:val="28"/>
              </w:rPr>
              <w:lastRenderedPageBreak/>
              <w:t xml:space="preserve">Генуэзская конференция 1922 г. </w:t>
            </w:r>
            <w:proofErr w:type="spellStart"/>
            <w:r w:rsidRPr="000979E7">
              <w:rPr>
                <w:szCs w:val="28"/>
              </w:rPr>
              <w:t>Рапалльское</w:t>
            </w:r>
            <w:proofErr w:type="spellEnd"/>
            <w:r w:rsidRPr="000979E7">
              <w:rPr>
                <w:szCs w:val="28"/>
              </w:rPr>
              <w:t xml:space="preserve"> соглашение и признание СССР. Вашингтонская конференция. Смягчение Версальской системы. Планы </w:t>
            </w:r>
            <w:proofErr w:type="spellStart"/>
            <w:r w:rsidRPr="000979E7">
              <w:rPr>
                <w:szCs w:val="28"/>
              </w:rPr>
              <w:t>Дауэса</w:t>
            </w:r>
            <w:proofErr w:type="spellEnd"/>
            <w:r w:rsidRPr="000979E7">
              <w:rPr>
                <w:szCs w:val="28"/>
              </w:rPr>
              <w:t xml:space="preserve"> и Юнга. </w:t>
            </w:r>
            <w:proofErr w:type="spellStart"/>
            <w:r w:rsidRPr="000979E7">
              <w:rPr>
                <w:i/>
                <w:szCs w:val="28"/>
              </w:rPr>
              <w:t>Локарнские</w:t>
            </w:r>
            <w:proofErr w:type="spellEnd"/>
            <w:r w:rsidRPr="000979E7">
              <w:rPr>
                <w:i/>
                <w:szCs w:val="28"/>
              </w:rPr>
              <w:t xml:space="preserve"> договоры. Пацифистское движение. Пакт </w:t>
            </w:r>
            <w:proofErr w:type="spellStart"/>
            <w:r w:rsidRPr="000979E7">
              <w:rPr>
                <w:i/>
                <w:szCs w:val="28"/>
              </w:rPr>
              <w:t>Бриана-Келлога</w:t>
            </w:r>
            <w:proofErr w:type="spellEnd"/>
            <w:r w:rsidRPr="000979E7">
              <w:rPr>
                <w:i/>
                <w:szCs w:val="28"/>
              </w:rPr>
              <w:t>. Формирование новых военно-политических блоков – Малая Антанта, Балканская и Балтийская Антанты.</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66"/>
        </w:trPr>
        <w:tc>
          <w:tcPr>
            <w:tcW w:w="0" w:type="auto"/>
            <w:vMerge/>
          </w:tcPr>
          <w:p w:rsidR="001F696E" w:rsidRPr="00C95E4D" w:rsidRDefault="001F696E" w:rsidP="009F4036">
            <w:pPr>
              <w:rPr>
                <w:b/>
                <w:bCs/>
              </w:rPr>
            </w:pPr>
          </w:p>
        </w:tc>
        <w:tc>
          <w:tcPr>
            <w:tcW w:w="0" w:type="auto"/>
          </w:tcPr>
          <w:p w:rsidR="001F696E" w:rsidRDefault="001F696E" w:rsidP="009F4036">
            <w:pPr>
              <w:rPr>
                <w:b/>
              </w:rPr>
            </w:pPr>
            <w:r w:rsidRPr="00C95E4D">
              <w:rPr>
                <w:b/>
                <w:bCs/>
                <w:i/>
              </w:rPr>
              <w:t>Тематика практических занятий</w:t>
            </w:r>
          </w:p>
        </w:tc>
        <w:tc>
          <w:tcPr>
            <w:tcW w:w="2104" w:type="dxa"/>
          </w:tcPr>
          <w:p w:rsidR="001F696E" w:rsidRDefault="00E833CA" w:rsidP="006A469E">
            <w:pPr>
              <w:jc w:val="center"/>
              <w:rPr>
                <w:b/>
              </w:rPr>
            </w:pPr>
            <w:r>
              <w:rPr>
                <w:b/>
              </w:rPr>
              <w:t>-</w:t>
            </w:r>
          </w:p>
        </w:tc>
        <w:tc>
          <w:tcPr>
            <w:tcW w:w="1417" w:type="dxa"/>
            <w:vMerge/>
          </w:tcPr>
          <w:p w:rsidR="001F696E" w:rsidRDefault="001F696E" w:rsidP="009F4036">
            <w:pPr>
              <w:rPr>
                <w:b/>
              </w:rPr>
            </w:pPr>
          </w:p>
        </w:tc>
        <w:tc>
          <w:tcPr>
            <w:tcW w:w="2204" w:type="dxa"/>
            <w:vMerge/>
          </w:tcPr>
          <w:p w:rsidR="001F696E" w:rsidRDefault="001F696E" w:rsidP="009F4036">
            <w:pPr>
              <w:rPr>
                <w:b/>
              </w:rPr>
            </w:pPr>
          </w:p>
        </w:tc>
      </w:tr>
      <w:tr w:rsidR="00A04E71" w:rsidTr="00972C26">
        <w:trPr>
          <w:trHeight w:val="66"/>
        </w:trPr>
        <w:tc>
          <w:tcPr>
            <w:tcW w:w="0" w:type="auto"/>
            <w:vMerge/>
          </w:tcPr>
          <w:p w:rsidR="001F696E" w:rsidRPr="00C95E4D" w:rsidRDefault="001F696E" w:rsidP="009F4036">
            <w:pPr>
              <w:rPr>
                <w:b/>
                <w:bCs/>
              </w:rPr>
            </w:pPr>
          </w:p>
        </w:tc>
        <w:tc>
          <w:tcPr>
            <w:tcW w:w="0" w:type="auto"/>
          </w:tcPr>
          <w:p w:rsidR="001F696E" w:rsidRDefault="001F696E"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1F696E" w:rsidRDefault="001F696E" w:rsidP="006A469E">
            <w:pPr>
              <w:jc w:val="center"/>
              <w:rPr>
                <w:b/>
              </w:rPr>
            </w:pPr>
            <w:r>
              <w:rPr>
                <w:b/>
              </w:rPr>
              <w:t>-</w:t>
            </w:r>
          </w:p>
        </w:tc>
        <w:tc>
          <w:tcPr>
            <w:tcW w:w="1417" w:type="dxa"/>
            <w:vMerge/>
          </w:tcPr>
          <w:p w:rsidR="001F696E" w:rsidRDefault="001F696E" w:rsidP="009F4036">
            <w:pPr>
              <w:rPr>
                <w:b/>
              </w:rPr>
            </w:pPr>
          </w:p>
        </w:tc>
        <w:tc>
          <w:tcPr>
            <w:tcW w:w="2204" w:type="dxa"/>
            <w:vMerge/>
          </w:tcPr>
          <w:p w:rsidR="001F696E" w:rsidRDefault="001F696E" w:rsidP="009F4036">
            <w:pPr>
              <w:rPr>
                <w:b/>
              </w:rPr>
            </w:pPr>
          </w:p>
        </w:tc>
      </w:tr>
      <w:tr w:rsidR="00A04E71" w:rsidTr="00972C26">
        <w:trPr>
          <w:trHeight w:val="80"/>
        </w:trPr>
        <w:tc>
          <w:tcPr>
            <w:tcW w:w="0" w:type="auto"/>
            <w:vMerge w:val="restart"/>
          </w:tcPr>
          <w:p w:rsidR="00E833CA" w:rsidRPr="000979E7" w:rsidRDefault="00E833CA" w:rsidP="00E833CA">
            <w:pPr>
              <w:ind w:left="57" w:right="57"/>
              <w:rPr>
                <w:b/>
              </w:rPr>
            </w:pPr>
            <w:r w:rsidRPr="000979E7">
              <w:rPr>
                <w:b/>
              </w:rPr>
              <w:t>Тема 2. 3 Страны Запада в 1920-е гг.</w:t>
            </w:r>
          </w:p>
          <w:p w:rsidR="001D766E" w:rsidRDefault="001D766E" w:rsidP="009F4036">
            <w:pPr>
              <w:rPr>
                <w:b/>
              </w:rPr>
            </w:pPr>
          </w:p>
        </w:tc>
        <w:tc>
          <w:tcPr>
            <w:tcW w:w="0" w:type="auto"/>
          </w:tcPr>
          <w:p w:rsidR="001D766E" w:rsidRDefault="001D766E" w:rsidP="009F4036">
            <w:pPr>
              <w:rPr>
                <w:b/>
              </w:rPr>
            </w:pPr>
            <w:r w:rsidRPr="006511B3">
              <w:rPr>
                <w:b/>
                <w:bCs/>
                <w:color w:val="000000"/>
              </w:rPr>
              <w:t>Дидактические единицы, содержание</w:t>
            </w:r>
          </w:p>
        </w:tc>
        <w:tc>
          <w:tcPr>
            <w:tcW w:w="2104" w:type="dxa"/>
            <w:vMerge w:val="restart"/>
          </w:tcPr>
          <w:p w:rsidR="001D766E" w:rsidRDefault="00E833CA" w:rsidP="006A469E">
            <w:pPr>
              <w:jc w:val="center"/>
              <w:rPr>
                <w:b/>
              </w:rPr>
            </w:pPr>
            <w:r>
              <w:rPr>
                <w:b/>
              </w:rPr>
              <w:t>2</w:t>
            </w:r>
          </w:p>
        </w:tc>
        <w:tc>
          <w:tcPr>
            <w:tcW w:w="1417" w:type="dxa"/>
            <w:vMerge w:val="restart"/>
          </w:tcPr>
          <w:p w:rsidR="00A36AAD" w:rsidRDefault="00A36AAD" w:rsidP="00A36AAD">
            <w:pPr>
              <w:rPr>
                <w:b/>
              </w:rPr>
            </w:pPr>
            <w:r>
              <w:rPr>
                <w:b/>
              </w:rPr>
              <w:t xml:space="preserve">ОК 1 </w:t>
            </w:r>
          </w:p>
          <w:p w:rsidR="00A36AAD" w:rsidRDefault="00A36AAD" w:rsidP="00A36AAD">
            <w:pPr>
              <w:rPr>
                <w:b/>
              </w:rPr>
            </w:pPr>
            <w:r>
              <w:rPr>
                <w:b/>
              </w:rPr>
              <w:t>ОК 3</w:t>
            </w:r>
          </w:p>
          <w:p w:rsidR="00A36AAD" w:rsidRDefault="00A36AAD" w:rsidP="00A36AAD">
            <w:pPr>
              <w:rPr>
                <w:b/>
              </w:rPr>
            </w:pPr>
            <w:r>
              <w:rPr>
                <w:b/>
              </w:rPr>
              <w:t xml:space="preserve">ОК 7 </w:t>
            </w:r>
          </w:p>
          <w:p w:rsidR="001D766E" w:rsidRDefault="00A36AAD" w:rsidP="00AF5542">
            <w:pPr>
              <w:rPr>
                <w:b/>
              </w:rPr>
            </w:pPr>
            <w:r>
              <w:rPr>
                <w:b/>
              </w:rPr>
              <w:t xml:space="preserve">ОК 9 </w:t>
            </w:r>
          </w:p>
        </w:tc>
        <w:tc>
          <w:tcPr>
            <w:tcW w:w="2204" w:type="dxa"/>
            <w:vMerge w:val="restart"/>
          </w:tcPr>
          <w:p w:rsidR="001D766E" w:rsidRDefault="00A36AAD" w:rsidP="00A36AAD">
            <w:pPr>
              <w:rPr>
                <w:b/>
              </w:rPr>
            </w:pPr>
            <w:r>
              <w:rPr>
                <w:b/>
                <w:bCs/>
                <w:color w:val="000000"/>
              </w:rPr>
              <w:t>ЛР</w:t>
            </w:r>
            <w:proofErr w:type="gramStart"/>
            <w:r>
              <w:rPr>
                <w:b/>
                <w:bCs/>
                <w:color w:val="000000"/>
              </w:rPr>
              <w:t>1</w:t>
            </w:r>
            <w:proofErr w:type="gramEnd"/>
            <w:r>
              <w:rPr>
                <w:b/>
                <w:bCs/>
                <w:color w:val="000000"/>
              </w:rPr>
              <w:t xml:space="preserve">,  ЛР5, ЛР 10,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p>
        </w:tc>
      </w:tr>
      <w:tr w:rsidR="00A04E71" w:rsidTr="00972C26">
        <w:trPr>
          <w:trHeight w:val="77"/>
        </w:trPr>
        <w:tc>
          <w:tcPr>
            <w:tcW w:w="0" w:type="auto"/>
            <w:vMerge/>
          </w:tcPr>
          <w:p w:rsidR="001D766E" w:rsidRPr="00C95E4D" w:rsidRDefault="001D766E" w:rsidP="009F4036">
            <w:pPr>
              <w:rPr>
                <w:b/>
                <w:bCs/>
              </w:rPr>
            </w:pPr>
          </w:p>
        </w:tc>
        <w:tc>
          <w:tcPr>
            <w:tcW w:w="0" w:type="auto"/>
          </w:tcPr>
          <w:p w:rsidR="001D766E" w:rsidRDefault="00E833CA" w:rsidP="00187C1B">
            <w:pPr>
              <w:rPr>
                <w:b/>
              </w:rPr>
            </w:pPr>
            <w:r w:rsidRPr="000979E7">
              <w:rPr>
                <w:szCs w:val="28"/>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Приход фашистов к власти в Италии. Создание фашистского режима. </w:t>
            </w:r>
            <w:r w:rsidRPr="000979E7">
              <w:rPr>
                <w:i/>
                <w:szCs w:val="28"/>
              </w:rPr>
              <w:t xml:space="preserve">Кризис </w:t>
            </w:r>
            <w:proofErr w:type="spellStart"/>
            <w:r w:rsidRPr="000979E7">
              <w:rPr>
                <w:i/>
                <w:szCs w:val="28"/>
              </w:rPr>
              <w:t>Матеотти</w:t>
            </w:r>
            <w:proofErr w:type="spellEnd"/>
            <w:r w:rsidRPr="000979E7">
              <w:rPr>
                <w:i/>
                <w:szCs w:val="28"/>
              </w:rPr>
              <w:t>.</w:t>
            </w:r>
            <w:r w:rsidRPr="000979E7">
              <w:rPr>
                <w:szCs w:val="28"/>
              </w:rPr>
              <w:t xml:space="preserve"> Фашистский режим в Италии.</w:t>
            </w:r>
            <w:r w:rsidRPr="000979E7">
              <w:rPr>
                <w:i/>
                <w:szCs w:val="28"/>
              </w:rPr>
              <w:t xml:space="preserve"> Авторитарные режимы в Европе: Польша и Испания.Б. Муссолини и идеи фашизма.</w:t>
            </w:r>
          </w:p>
        </w:tc>
        <w:tc>
          <w:tcPr>
            <w:tcW w:w="2104" w:type="dxa"/>
            <w:vMerge/>
          </w:tcPr>
          <w:p w:rsidR="001D766E" w:rsidRDefault="001D766E" w:rsidP="006A469E">
            <w:pPr>
              <w:jc w:val="center"/>
              <w:rPr>
                <w:b/>
              </w:rPr>
            </w:pPr>
          </w:p>
        </w:tc>
        <w:tc>
          <w:tcPr>
            <w:tcW w:w="1417" w:type="dxa"/>
            <w:vMerge/>
          </w:tcPr>
          <w:p w:rsidR="001D766E" w:rsidRDefault="001D766E" w:rsidP="009F4036">
            <w:pPr>
              <w:rPr>
                <w:b/>
              </w:rPr>
            </w:pPr>
          </w:p>
        </w:tc>
        <w:tc>
          <w:tcPr>
            <w:tcW w:w="2204" w:type="dxa"/>
            <w:vMerge/>
          </w:tcPr>
          <w:p w:rsidR="001D766E" w:rsidRDefault="001D766E" w:rsidP="009F4036">
            <w:pPr>
              <w:rPr>
                <w:b/>
              </w:rPr>
            </w:pPr>
          </w:p>
        </w:tc>
      </w:tr>
      <w:tr w:rsidR="00A04E71" w:rsidTr="00972C26">
        <w:trPr>
          <w:trHeight w:val="77"/>
        </w:trPr>
        <w:tc>
          <w:tcPr>
            <w:tcW w:w="0" w:type="auto"/>
            <w:vMerge/>
          </w:tcPr>
          <w:p w:rsidR="00187C1B" w:rsidRPr="00C95E4D" w:rsidRDefault="00187C1B" w:rsidP="009F4036">
            <w:pPr>
              <w:rPr>
                <w:b/>
                <w:bCs/>
              </w:rPr>
            </w:pPr>
          </w:p>
        </w:tc>
        <w:tc>
          <w:tcPr>
            <w:tcW w:w="0" w:type="auto"/>
          </w:tcPr>
          <w:p w:rsidR="00187C1B" w:rsidRDefault="00187C1B" w:rsidP="009F4036">
            <w:pPr>
              <w:rPr>
                <w:b/>
              </w:rPr>
            </w:pPr>
            <w:r w:rsidRPr="00C95E4D">
              <w:rPr>
                <w:b/>
                <w:bCs/>
                <w:i/>
              </w:rPr>
              <w:t>Тематика практических занятий</w:t>
            </w:r>
          </w:p>
        </w:tc>
        <w:tc>
          <w:tcPr>
            <w:tcW w:w="2104" w:type="dxa"/>
          </w:tcPr>
          <w:p w:rsidR="00187C1B" w:rsidRDefault="00E833CA" w:rsidP="006A469E">
            <w:pPr>
              <w:jc w:val="center"/>
              <w:rPr>
                <w:b/>
              </w:rPr>
            </w:pPr>
            <w:r>
              <w:rPr>
                <w:b/>
              </w:rPr>
              <w:t>-</w:t>
            </w:r>
          </w:p>
        </w:tc>
        <w:tc>
          <w:tcPr>
            <w:tcW w:w="1417" w:type="dxa"/>
            <w:vMerge/>
          </w:tcPr>
          <w:p w:rsidR="00187C1B" w:rsidRDefault="00187C1B" w:rsidP="009F4036">
            <w:pPr>
              <w:rPr>
                <w:b/>
              </w:rPr>
            </w:pPr>
          </w:p>
        </w:tc>
        <w:tc>
          <w:tcPr>
            <w:tcW w:w="2204" w:type="dxa"/>
            <w:vMerge/>
          </w:tcPr>
          <w:p w:rsidR="00187C1B" w:rsidRDefault="00187C1B" w:rsidP="009F4036">
            <w:pPr>
              <w:rPr>
                <w:b/>
              </w:rPr>
            </w:pPr>
          </w:p>
        </w:tc>
      </w:tr>
      <w:tr w:rsidR="00A04E71" w:rsidTr="00972C26">
        <w:trPr>
          <w:trHeight w:val="77"/>
        </w:trPr>
        <w:tc>
          <w:tcPr>
            <w:tcW w:w="0" w:type="auto"/>
            <w:vMerge/>
          </w:tcPr>
          <w:p w:rsidR="00187C1B" w:rsidRPr="00C95E4D" w:rsidRDefault="00187C1B" w:rsidP="009F4036">
            <w:pPr>
              <w:rPr>
                <w:b/>
                <w:bCs/>
              </w:rPr>
            </w:pPr>
          </w:p>
        </w:tc>
        <w:tc>
          <w:tcPr>
            <w:tcW w:w="0" w:type="auto"/>
          </w:tcPr>
          <w:p w:rsidR="00187C1B" w:rsidRDefault="00187C1B"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187C1B" w:rsidRDefault="00187C1B" w:rsidP="006A469E">
            <w:pPr>
              <w:jc w:val="center"/>
              <w:rPr>
                <w:b/>
              </w:rPr>
            </w:pPr>
            <w:r>
              <w:rPr>
                <w:b/>
              </w:rPr>
              <w:t>-</w:t>
            </w:r>
          </w:p>
        </w:tc>
        <w:tc>
          <w:tcPr>
            <w:tcW w:w="1417" w:type="dxa"/>
            <w:vMerge/>
          </w:tcPr>
          <w:p w:rsidR="00187C1B" w:rsidRDefault="00187C1B" w:rsidP="009F4036">
            <w:pPr>
              <w:rPr>
                <w:b/>
              </w:rPr>
            </w:pPr>
          </w:p>
        </w:tc>
        <w:tc>
          <w:tcPr>
            <w:tcW w:w="2204" w:type="dxa"/>
            <w:vMerge/>
          </w:tcPr>
          <w:p w:rsidR="00187C1B" w:rsidRDefault="00187C1B" w:rsidP="009F4036">
            <w:pPr>
              <w:rPr>
                <w:b/>
              </w:rPr>
            </w:pPr>
          </w:p>
        </w:tc>
      </w:tr>
      <w:tr w:rsidR="00A04E71" w:rsidTr="00972C26">
        <w:trPr>
          <w:trHeight w:val="93"/>
        </w:trPr>
        <w:tc>
          <w:tcPr>
            <w:tcW w:w="0" w:type="auto"/>
            <w:vMerge w:val="restart"/>
          </w:tcPr>
          <w:p w:rsidR="00E833CA" w:rsidRPr="000979E7" w:rsidRDefault="00E833CA" w:rsidP="00E833CA">
            <w:pPr>
              <w:ind w:left="57" w:right="57"/>
              <w:rPr>
                <w:b/>
                <w:bCs/>
                <w:iCs/>
              </w:rPr>
            </w:pPr>
            <w:r w:rsidRPr="000979E7">
              <w:rPr>
                <w:b/>
              </w:rPr>
              <w:t>Тема 2.4</w:t>
            </w:r>
            <w:r w:rsidRPr="000979E7">
              <w:rPr>
                <w:b/>
                <w:bCs/>
                <w:iCs/>
              </w:rPr>
              <w:t xml:space="preserve"> Политическое развитие стран Южной и Восточной Азии</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833CA" w:rsidP="006A469E">
            <w:pPr>
              <w:jc w:val="center"/>
              <w:rPr>
                <w:b/>
              </w:rPr>
            </w:pPr>
            <w:r>
              <w:rPr>
                <w:b/>
              </w:rPr>
              <w:t>1</w:t>
            </w:r>
          </w:p>
        </w:tc>
        <w:tc>
          <w:tcPr>
            <w:tcW w:w="1417" w:type="dxa"/>
            <w:vMerge w:val="restart"/>
          </w:tcPr>
          <w:p w:rsidR="00C00646" w:rsidRDefault="00C00646" w:rsidP="00C00646">
            <w:pPr>
              <w:rPr>
                <w:b/>
              </w:rPr>
            </w:pPr>
            <w:r>
              <w:rPr>
                <w:b/>
              </w:rPr>
              <w:t>ОК 1 ОК 2</w:t>
            </w:r>
          </w:p>
          <w:p w:rsidR="00C00646" w:rsidRDefault="00C00646" w:rsidP="00C00646">
            <w:pPr>
              <w:rPr>
                <w:b/>
              </w:rPr>
            </w:pPr>
            <w:r>
              <w:rPr>
                <w:b/>
              </w:rPr>
              <w:t xml:space="preserve">ОК 7 </w:t>
            </w:r>
          </w:p>
          <w:p w:rsidR="00784E46" w:rsidRDefault="00C00646" w:rsidP="00AF5542">
            <w:pPr>
              <w:rPr>
                <w:b/>
              </w:rPr>
            </w:pPr>
            <w:r>
              <w:rPr>
                <w:b/>
              </w:rPr>
              <w:t xml:space="preserve">ОК 9 </w:t>
            </w:r>
          </w:p>
        </w:tc>
        <w:tc>
          <w:tcPr>
            <w:tcW w:w="2204" w:type="dxa"/>
            <w:vMerge w:val="restart"/>
          </w:tcPr>
          <w:p w:rsidR="00784E46" w:rsidRDefault="00A36AAD" w:rsidP="00DA634C">
            <w:pPr>
              <w:rPr>
                <w:b/>
              </w:rPr>
            </w:pPr>
            <w:r>
              <w:rPr>
                <w:b/>
                <w:bCs/>
                <w:color w:val="000000"/>
              </w:rPr>
              <w:t>ЛР</w:t>
            </w:r>
            <w:proofErr w:type="gramStart"/>
            <w:r>
              <w:rPr>
                <w:b/>
                <w:bCs/>
                <w:color w:val="000000"/>
              </w:rPr>
              <w:t>1</w:t>
            </w:r>
            <w:proofErr w:type="gramEnd"/>
            <w:r>
              <w:rPr>
                <w:b/>
                <w:bCs/>
                <w:color w:val="000000"/>
              </w:rPr>
              <w:t>, ЛР</w:t>
            </w:r>
            <w:r w:rsidR="00DA634C">
              <w:rPr>
                <w:b/>
                <w:bCs/>
                <w:color w:val="000000"/>
              </w:rPr>
              <w:t>2</w:t>
            </w:r>
            <w:r>
              <w:rPr>
                <w:b/>
                <w:bCs/>
                <w:color w:val="000000"/>
              </w:rPr>
              <w:t xml:space="preserve">, ЛР5, ЛР 10,ЛР15,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p>
        </w:tc>
      </w:tr>
      <w:tr w:rsidR="00A04E71" w:rsidTr="00972C26">
        <w:trPr>
          <w:trHeight w:val="93"/>
        </w:trPr>
        <w:tc>
          <w:tcPr>
            <w:tcW w:w="0" w:type="auto"/>
            <w:vMerge/>
          </w:tcPr>
          <w:p w:rsidR="00784E46" w:rsidRPr="00C95E4D" w:rsidRDefault="00784E46" w:rsidP="009F4036">
            <w:pPr>
              <w:rPr>
                <w:b/>
                <w:bCs/>
              </w:rPr>
            </w:pPr>
          </w:p>
        </w:tc>
        <w:tc>
          <w:tcPr>
            <w:tcW w:w="0" w:type="auto"/>
          </w:tcPr>
          <w:p w:rsidR="00784E46" w:rsidRDefault="00E833CA" w:rsidP="009F4036">
            <w:pPr>
              <w:rPr>
                <w:b/>
              </w:rPr>
            </w:pPr>
            <w:r w:rsidRPr="000979E7">
              <w:rPr>
                <w:szCs w:val="28"/>
              </w:rPr>
              <w:t xml:space="preserve">Китай после </w:t>
            </w:r>
            <w:proofErr w:type="spellStart"/>
            <w:r w:rsidRPr="000979E7">
              <w:rPr>
                <w:szCs w:val="28"/>
              </w:rPr>
              <w:t>Синьхайской</w:t>
            </w:r>
            <w:proofErr w:type="spellEnd"/>
            <w:r w:rsidRPr="000979E7">
              <w:rPr>
                <w:szCs w:val="28"/>
              </w:rPr>
              <w:t xml:space="preserve"> революции. </w:t>
            </w:r>
            <w:r w:rsidRPr="000979E7">
              <w:rPr>
                <w:i/>
                <w:szCs w:val="28"/>
              </w:rPr>
              <w:t>Революция в Китае и Северный поход.</w:t>
            </w:r>
            <w:r w:rsidRPr="000979E7">
              <w:rPr>
                <w:szCs w:val="28"/>
              </w:rPr>
              <w:t xml:space="preserve"> Режим Чан Кайши и гражданская война с коммунистами. </w:t>
            </w:r>
            <w:r w:rsidRPr="000979E7">
              <w:rPr>
                <w:i/>
                <w:szCs w:val="28"/>
              </w:rPr>
              <w:t>«Великий поход» Красной армии Китая.Становление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r w:rsidRPr="000979E7">
              <w:rPr>
                <w:szCs w:val="28"/>
              </w:rPr>
              <w:t xml:space="preserve"> Индийский национальный конгресс и М. Ганди. </w:t>
            </w:r>
            <w:r w:rsidRPr="000979E7">
              <w:rPr>
                <w:i/>
                <w:szCs w:val="28"/>
              </w:rPr>
              <w:t>Национально-освободительное движение в Индии в 1919–1939 гг.</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93"/>
        </w:trPr>
        <w:tc>
          <w:tcPr>
            <w:tcW w:w="0" w:type="auto"/>
            <w:vMerge/>
          </w:tcPr>
          <w:p w:rsidR="00187C1B" w:rsidRPr="00C95E4D" w:rsidRDefault="00187C1B" w:rsidP="009F4036">
            <w:pPr>
              <w:rPr>
                <w:b/>
                <w:bCs/>
              </w:rPr>
            </w:pPr>
          </w:p>
        </w:tc>
        <w:tc>
          <w:tcPr>
            <w:tcW w:w="0" w:type="auto"/>
          </w:tcPr>
          <w:p w:rsidR="00187C1B" w:rsidRDefault="00187C1B" w:rsidP="009F4036">
            <w:pPr>
              <w:rPr>
                <w:b/>
              </w:rPr>
            </w:pPr>
            <w:r w:rsidRPr="00C95E4D">
              <w:rPr>
                <w:b/>
                <w:bCs/>
                <w:i/>
              </w:rPr>
              <w:t>Тематика практических занятий</w:t>
            </w:r>
          </w:p>
        </w:tc>
        <w:tc>
          <w:tcPr>
            <w:tcW w:w="2104" w:type="dxa"/>
          </w:tcPr>
          <w:p w:rsidR="00187C1B" w:rsidRDefault="00187C1B" w:rsidP="006A469E">
            <w:pPr>
              <w:jc w:val="center"/>
              <w:rPr>
                <w:b/>
              </w:rPr>
            </w:pPr>
          </w:p>
        </w:tc>
        <w:tc>
          <w:tcPr>
            <w:tcW w:w="1417" w:type="dxa"/>
            <w:vMerge/>
          </w:tcPr>
          <w:p w:rsidR="00187C1B" w:rsidRDefault="00187C1B" w:rsidP="009F4036">
            <w:pPr>
              <w:rPr>
                <w:b/>
              </w:rPr>
            </w:pPr>
          </w:p>
        </w:tc>
        <w:tc>
          <w:tcPr>
            <w:tcW w:w="2204" w:type="dxa"/>
            <w:vMerge/>
          </w:tcPr>
          <w:p w:rsidR="00187C1B" w:rsidRDefault="00187C1B" w:rsidP="009F4036">
            <w:pPr>
              <w:rPr>
                <w:b/>
              </w:rPr>
            </w:pPr>
          </w:p>
        </w:tc>
      </w:tr>
      <w:tr w:rsidR="00A04E71" w:rsidTr="00972C26">
        <w:trPr>
          <w:trHeight w:val="93"/>
        </w:trPr>
        <w:tc>
          <w:tcPr>
            <w:tcW w:w="0" w:type="auto"/>
            <w:vMerge/>
          </w:tcPr>
          <w:p w:rsidR="00187C1B" w:rsidRPr="00C95E4D" w:rsidRDefault="00187C1B" w:rsidP="009F4036">
            <w:pPr>
              <w:rPr>
                <w:b/>
                <w:bCs/>
              </w:rPr>
            </w:pPr>
          </w:p>
        </w:tc>
        <w:tc>
          <w:tcPr>
            <w:tcW w:w="0" w:type="auto"/>
          </w:tcPr>
          <w:p w:rsidR="00187C1B" w:rsidRDefault="00E833CA" w:rsidP="009F4036">
            <w:pPr>
              <w:rPr>
                <w:b/>
              </w:rPr>
            </w:pPr>
            <w:r w:rsidRPr="000979E7">
              <w:t xml:space="preserve">Практическое занятие № 4 Оценка </w:t>
            </w:r>
            <w:r w:rsidRPr="000979E7">
              <w:rPr>
                <w:szCs w:val="28"/>
              </w:rPr>
              <w:t>национально-освободительных движений в</w:t>
            </w:r>
            <w:r w:rsidRPr="000979E7">
              <w:rPr>
                <w:bCs/>
                <w:iCs/>
              </w:rPr>
              <w:t xml:space="preserve"> странах Южной и Восточной Азии.</w:t>
            </w:r>
          </w:p>
        </w:tc>
        <w:tc>
          <w:tcPr>
            <w:tcW w:w="2104" w:type="dxa"/>
          </w:tcPr>
          <w:p w:rsidR="00187C1B" w:rsidRDefault="00E833CA" w:rsidP="006A469E">
            <w:pPr>
              <w:jc w:val="center"/>
              <w:rPr>
                <w:b/>
              </w:rPr>
            </w:pPr>
            <w:r>
              <w:rPr>
                <w:b/>
              </w:rPr>
              <w:t>1</w:t>
            </w:r>
          </w:p>
        </w:tc>
        <w:tc>
          <w:tcPr>
            <w:tcW w:w="1417" w:type="dxa"/>
            <w:vMerge/>
          </w:tcPr>
          <w:p w:rsidR="00187C1B" w:rsidRDefault="00187C1B" w:rsidP="009F4036">
            <w:pPr>
              <w:rPr>
                <w:b/>
              </w:rPr>
            </w:pPr>
          </w:p>
        </w:tc>
        <w:tc>
          <w:tcPr>
            <w:tcW w:w="2204" w:type="dxa"/>
            <w:vMerge/>
          </w:tcPr>
          <w:p w:rsidR="00187C1B" w:rsidRDefault="00187C1B" w:rsidP="009F4036">
            <w:pPr>
              <w:rPr>
                <w:b/>
              </w:rPr>
            </w:pPr>
          </w:p>
        </w:tc>
      </w:tr>
      <w:tr w:rsidR="00A04E71" w:rsidTr="00972C26">
        <w:trPr>
          <w:trHeight w:val="93"/>
        </w:trPr>
        <w:tc>
          <w:tcPr>
            <w:tcW w:w="0" w:type="auto"/>
            <w:vMerge/>
          </w:tcPr>
          <w:p w:rsidR="00187C1B" w:rsidRPr="00C95E4D" w:rsidRDefault="00187C1B" w:rsidP="009F4036">
            <w:pPr>
              <w:rPr>
                <w:b/>
                <w:bCs/>
              </w:rPr>
            </w:pPr>
          </w:p>
        </w:tc>
        <w:tc>
          <w:tcPr>
            <w:tcW w:w="0" w:type="auto"/>
          </w:tcPr>
          <w:p w:rsidR="00187C1B" w:rsidRDefault="00187C1B"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187C1B" w:rsidRDefault="006A20C2" w:rsidP="006A469E">
            <w:pPr>
              <w:jc w:val="center"/>
              <w:rPr>
                <w:b/>
              </w:rPr>
            </w:pPr>
            <w:r>
              <w:rPr>
                <w:b/>
              </w:rPr>
              <w:t>-</w:t>
            </w:r>
          </w:p>
        </w:tc>
        <w:tc>
          <w:tcPr>
            <w:tcW w:w="1417" w:type="dxa"/>
            <w:vMerge/>
          </w:tcPr>
          <w:p w:rsidR="00187C1B" w:rsidRDefault="00187C1B" w:rsidP="009F4036">
            <w:pPr>
              <w:rPr>
                <w:b/>
              </w:rPr>
            </w:pPr>
          </w:p>
        </w:tc>
        <w:tc>
          <w:tcPr>
            <w:tcW w:w="2204" w:type="dxa"/>
            <w:vMerge/>
          </w:tcPr>
          <w:p w:rsidR="00187C1B" w:rsidRDefault="00187C1B" w:rsidP="009F4036">
            <w:pPr>
              <w:rPr>
                <w:b/>
              </w:rPr>
            </w:pPr>
          </w:p>
        </w:tc>
      </w:tr>
      <w:tr w:rsidR="00A04E71" w:rsidTr="00972C26">
        <w:trPr>
          <w:trHeight w:val="93"/>
        </w:trPr>
        <w:tc>
          <w:tcPr>
            <w:tcW w:w="0" w:type="auto"/>
            <w:vMerge w:val="restart"/>
          </w:tcPr>
          <w:p w:rsidR="00E833CA" w:rsidRPr="000979E7" w:rsidRDefault="00E833CA" w:rsidP="00E833CA">
            <w:pPr>
              <w:ind w:left="57" w:right="57"/>
              <w:rPr>
                <w:b/>
              </w:rPr>
            </w:pPr>
            <w:r w:rsidRPr="000979E7">
              <w:rPr>
                <w:b/>
              </w:rPr>
              <w:lastRenderedPageBreak/>
              <w:t>Тема 2.5 Великая депрессия. Мировой экономический кризис. Преобразования Ф. Рузвельта в США</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833CA" w:rsidP="006A469E">
            <w:pPr>
              <w:jc w:val="center"/>
              <w:rPr>
                <w:b/>
              </w:rPr>
            </w:pPr>
            <w:r>
              <w:rPr>
                <w:b/>
              </w:rPr>
              <w:t>1</w:t>
            </w:r>
          </w:p>
        </w:tc>
        <w:tc>
          <w:tcPr>
            <w:tcW w:w="1417" w:type="dxa"/>
            <w:vMerge w:val="restart"/>
          </w:tcPr>
          <w:p w:rsidR="00C00646" w:rsidRDefault="00C00646" w:rsidP="00C00646">
            <w:pPr>
              <w:rPr>
                <w:b/>
              </w:rPr>
            </w:pPr>
            <w:r>
              <w:rPr>
                <w:b/>
              </w:rPr>
              <w:t>ОК 2</w:t>
            </w:r>
          </w:p>
          <w:p w:rsidR="00C00646" w:rsidRDefault="00C00646" w:rsidP="00C00646">
            <w:pPr>
              <w:rPr>
                <w:b/>
              </w:rPr>
            </w:pPr>
            <w:r>
              <w:rPr>
                <w:b/>
              </w:rPr>
              <w:t>ОК 3</w:t>
            </w:r>
          </w:p>
          <w:p w:rsidR="00C00646" w:rsidRDefault="00C00646" w:rsidP="00C00646">
            <w:pPr>
              <w:rPr>
                <w:b/>
              </w:rPr>
            </w:pPr>
            <w:r>
              <w:rPr>
                <w:b/>
              </w:rPr>
              <w:t xml:space="preserve">ОК 7 </w:t>
            </w:r>
          </w:p>
          <w:p w:rsidR="00784E46" w:rsidRDefault="00C00646" w:rsidP="00AF5542">
            <w:pPr>
              <w:rPr>
                <w:b/>
              </w:rPr>
            </w:pPr>
            <w:r>
              <w:rPr>
                <w:b/>
              </w:rPr>
              <w:t xml:space="preserve">ОК 9 </w:t>
            </w:r>
          </w:p>
        </w:tc>
        <w:tc>
          <w:tcPr>
            <w:tcW w:w="2204" w:type="dxa"/>
            <w:vMerge w:val="restart"/>
          </w:tcPr>
          <w:p w:rsidR="00784E46" w:rsidRDefault="00DA634C" w:rsidP="00DA634C">
            <w:pPr>
              <w:rPr>
                <w:b/>
              </w:rPr>
            </w:pPr>
            <w:r>
              <w:rPr>
                <w:b/>
                <w:bCs/>
                <w:color w:val="000000"/>
              </w:rPr>
              <w:t>ЛР</w:t>
            </w:r>
            <w:proofErr w:type="gramStart"/>
            <w:r>
              <w:rPr>
                <w:b/>
                <w:bCs/>
                <w:color w:val="000000"/>
              </w:rPr>
              <w:t>1</w:t>
            </w:r>
            <w:proofErr w:type="gramEnd"/>
            <w:r>
              <w:rPr>
                <w:b/>
                <w:bCs/>
                <w:color w:val="000000"/>
              </w:rPr>
              <w:t xml:space="preserve">, ЛР4, ЛР5, ЛР 10,ЛР15,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r w:rsidRPr="006511B3">
              <w:rPr>
                <w:b/>
                <w:bCs/>
                <w:color w:val="000000"/>
              </w:rPr>
              <w:t xml:space="preserve"> ПРб</w:t>
            </w:r>
            <w:r>
              <w:rPr>
                <w:b/>
                <w:bCs/>
                <w:color w:val="000000"/>
              </w:rPr>
              <w:t>05</w:t>
            </w:r>
          </w:p>
        </w:tc>
      </w:tr>
      <w:tr w:rsidR="00A04E71" w:rsidTr="00972C26">
        <w:trPr>
          <w:trHeight w:val="93"/>
        </w:trPr>
        <w:tc>
          <w:tcPr>
            <w:tcW w:w="0" w:type="auto"/>
            <w:vMerge/>
          </w:tcPr>
          <w:p w:rsidR="00784E46" w:rsidRPr="00C95E4D" w:rsidRDefault="00784E46" w:rsidP="009F4036">
            <w:pPr>
              <w:rPr>
                <w:b/>
                <w:bCs/>
              </w:rPr>
            </w:pPr>
          </w:p>
        </w:tc>
        <w:tc>
          <w:tcPr>
            <w:tcW w:w="0" w:type="auto"/>
          </w:tcPr>
          <w:p w:rsidR="00784E46" w:rsidRDefault="00E833CA" w:rsidP="009F4036">
            <w:pPr>
              <w:rPr>
                <w:b/>
              </w:rPr>
            </w:pPr>
            <w:r w:rsidRPr="000979E7">
              <w:rPr>
                <w:szCs w:val="28"/>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sidRPr="000979E7">
              <w:rPr>
                <w:i/>
                <w:szCs w:val="28"/>
              </w:rPr>
              <w:t>Закат либеральной идеологии.</w:t>
            </w:r>
            <w:r w:rsidRPr="000979E7">
              <w:rPr>
                <w:szCs w:val="28"/>
              </w:rPr>
              <w:t xml:space="preserve">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93"/>
        </w:trPr>
        <w:tc>
          <w:tcPr>
            <w:tcW w:w="0" w:type="auto"/>
            <w:vMerge/>
          </w:tcPr>
          <w:p w:rsidR="006A20C2" w:rsidRPr="00C95E4D" w:rsidRDefault="006A20C2" w:rsidP="009F4036">
            <w:pPr>
              <w:rPr>
                <w:b/>
                <w:bCs/>
              </w:rPr>
            </w:pPr>
          </w:p>
        </w:tc>
        <w:tc>
          <w:tcPr>
            <w:tcW w:w="0" w:type="auto"/>
          </w:tcPr>
          <w:p w:rsidR="006A20C2" w:rsidRDefault="006A20C2" w:rsidP="009F4036">
            <w:pPr>
              <w:rPr>
                <w:b/>
              </w:rPr>
            </w:pPr>
            <w:r w:rsidRPr="00C95E4D">
              <w:rPr>
                <w:b/>
                <w:bCs/>
                <w:i/>
              </w:rPr>
              <w:t>Тематика практических занятий</w:t>
            </w:r>
          </w:p>
        </w:tc>
        <w:tc>
          <w:tcPr>
            <w:tcW w:w="2104" w:type="dxa"/>
          </w:tcPr>
          <w:p w:rsidR="006A20C2" w:rsidRDefault="006A20C2" w:rsidP="006A469E">
            <w:pPr>
              <w:jc w:val="center"/>
              <w:rPr>
                <w:b/>
              </w:rPr>
            </w:pPr>
          </w:p>
        </w:tc>
        <w:tc>
          <w:tcPr>
            <w:tcW w:w="1417" w:type="dxa"/>
            <w:vMerge/>
          </w:tcPr>
          <w:p w:rsidR="006A20C2" w:rsidRDefault="006A20C2" w:rsidP="009F4036">
            <w:pPr>
              <w:rPr>
                <w:b/>
              </w:rPr>
            </w:pPr>
          </w:p>
        </w:tc>
        <w:tc>
          <w:tcPr>
            <w:tcW w:w="2204" w:type="dxa"/>
            <w:vMerge/>
          </w:tcPr>
          <w:p w:rsidR="006A20C2" w:rsidRDefault="006A20C2" w:rsidP="009F4036">
            <w:pPr>
              <w:rPr>
                <w:b/>
              </w:rPr>
            </w:pPr>
          </w:p>
        </w:tc>
      </w:tr>
      <w:tr w:rsidR="00A04E71" w:rsidTr="00972C26">
        <w:trPr>
          <w:trHeight w:val="93"/>
        </w:trPr>
        <w:tc>
          <w:tcPr>
            <w:tcW w:w="0" w:type="auto"/>
            <w:vMerge/>
          </w:tcPr>
          <w:p w:rsidR="006A20C2" w:rsidRPr="00C95E4D" w:rsidRDefault="006A20C2" w:rsidP="009F4036">
            <w:pPr>
              <w:rPr>
                <w:b/>
                <w:bCs/>
              </w:rPr>
            </w:pPr>
          </w:p>
        </w:tc>
        <w:tc>
          <w:tcPr>
            <w:tcW w:w="0" w:type="auto"/>
          </w:tcPr>
          <w:p w:rsidR="006A20C2" w:rsidRDefault="00E833CA" w:rsidP="009F4036">
            <w:pPr>
              <w:rPr>
                <w:b/>
              </w:rPr>
            </w:pPr>
            <w:r w:rsidRPr="000979E7">
              <w:t xml:space="preserve">Практическое занятие № 5 Определение основных стратегий </w:t>
            </w:r>
            <w:r w:rsidRPr="000979E7">
              <w:rPr>
                <w:szCs w:val="28"/>
              </w:rPr>
              <w:t>выхода из мирового экономического кризиса в странах Европы и США.</w:t>
            </w:r>
          </w:p>
        </w:tc>
        <w:tc>
          <w:tcPr>
            <w:tcW w:w="2104" w:type="dxa"/>
          </w:tcPr>
          <w:p w:rsidR="006A20C2" w:rsidRDefault="00E205A6" w:rsidP="006A469E">
            <w:pPr>
              <w:jc w:val="center"/>
              <w:rPr>
                <w:b/>
              </w:rPr>
            </w:pPr>
            <w:r>
              <w:rPr>
                <w:b/>
              </w:rPr>
              <w:t>1</w:t>
            </w:r>
          </w:p>
        </w:tc>
        <w:tc>
          <w:tcPr>
            <w:tcW w:w="1417" w:type="dxa"/>
            <w:vMerge/>
          </w:tcPr>
          <w:p w:rsidR="006A20C2" w:rsidRDefault="006A20C2" w:rsidP="009F4036">
            <w:pPr>
              <w:rPr>
                <w:b/>
              </w:rPr>
            </w:pPr>
          </w:p>
        </w:tc>
        <w:tc>
          <w:tcPr>
            <w:tcW w:w="2204" w:type="dxa"/>
            <w:vMerge/>
          </w:tcPr>
          <w:p w:rsidR="006A20C2" w:rsidRDefault="006A20C2" w:rsidP="009F4036">
            <w:pPr>
              <w:rPr>
                <w:b/>
              </w:rPr>
            </w:pPr>
          </w:p>
        </w:tc>
      </w:tr>
      <w:tr w:rsidR="00A04E71" w:rsidTr="00972C26">
        <w:trPr>
          <w:trHeight w:val="93"/>
        </w:trPr>
        <w:tc>
          <w:tcPr>
            <w:tcW w:w="0" w:type="auto"/>
            <w:vMerge/>
          </w:tcPr>
          <w:p w:rsidR="006A20C2" w:rsidRPr="00C95E4D" w:rsidRDefault="006A20C2" w:rsidP="009F4036">
            <w:pPr>
              <w:rPr>
                <w:b/>
                <w:bCs/>
              </w:rPr>
            </w:pPr>
          </w:p>
        </w:tc>
        <w:tc>
          <w:tcPr>
            <w:tcW w:w="0" w:type="auto"/>
          </w:tcPr>
          <w:p w:rsidR="006A20C2" w:rsidRDefault="006A20C2"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6A20C2" w:rsidRDefault="001F33D0" w:rsidP="006A469E">
            <w:pPr>
              <w:jc w:val="center"/>
              <w:rPr>
                <w:b/>
              </w:rPr>
            </w:pPr>
            <w:r>
              <w:rPr>
                <w:b/>
              </w:rPr>
              <w:t>-</w:t>
            </w:r>
          </w:p>
        </w:tc>
        <w:tc>
          <w:tcPr>
            <w:tcW w:w="1417" w:type="dxa"/>
            <w:vMerge/>
          </w:tcPr>
          <w:p w:rsidR="006A20C2" w:rsidRDefault="006A20C2" w:rsidP="009F4036">
            <w:pPr>
              <w:rPr>
                <w:b/>
              </w:rPr>
            </w:pPr>
          </w:p>
        </w:tc>
        <w:tc>
          <w:tcPr>
            <w:tcW w:w="2204" w:type="dxa"/>
            <w:vMerge/>
          </w:tcPr>
          <w:p w:rsidR="006A20C2" w:rsidRDefault="006A20C2" w:rsidP="009F4036">
            <w:pPr>
              <w:rPr>
                <w:b/>
              </w:rPr>
            </w:pPr>
          </w:p>
        </w:tc>
      </w:tr>
      <w:tr w:rsidR="00A04E71" w:rsidTr="00972C26">
        <w:trPr>
          <w:trHeight w:val="50"/>
        </w:trPr>
        <w:tc>
          <w:tcPr>
            <w:tcW w:w="0" w:type="auto"/>
            <w:vMerge w:val="restart"/>
          </w:tcPr>
          <w:p w:rsidR="00E205A6" w:rsidRPr="000979E7" w:rsidRDefault="00E205A6" w:rsidP="00E205A6">
            <w:pPr>
              <w:ind w:left="57" w:right="57"/>
              <w:rPr>
                <w:b/>
                <w:bCs/>
                <w:iCs/>
              </w:rPr>
            </w:pPr>
            <w:r w:rsidRPr="000979E7">
              <w:rPr>
                <w:b/>
                <w:snapToGrid w:val="0"/>
              </w:rPr>
              <w:t>Тема  2.6</w:t>
            </w:r>
            <w:r w:rsidRPr="000979E7">
              <w:rPr>
                <w:b/>
                <w:bCs/>
                <w:iCs/>
              </w:rPr>
              <w:t xml:space="preserve"> Нарастание агрессии. Германский нацизм</w:t>
            </w:r>
          </w:p>
          <w:p w:rsidR="00784E46" w:rsidRPr="001F33D0" w:rsidRDefault="00784E46" w:rsidP="001F33D0">
            <w:pPr>
              <w:rPr>
                <w:b/>
                <w:bCs/>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05A6" w:rsidP="006A469E">
            <w:pPr>
              <w:jc w:val="center"/>
              <w:rPr>
                <w:b/>
              </w:rPr>
            </w:pPr>
            <w:r>
              <w:rPr>
                <w:b/>
              </w:rPr>
              <w:t>-</w:t>
            </w:r>
          </w:p>
        </w:tc>
        <w:tc>
          <w:tcPr>
            <w:tcW w:w="1417" w:type="dxa"/>
            <w:vMerge w:val="restart"/>
          </w:tcPr>
          <w:p w:rsidR="00C00646" w:rsidRDefault="00C00646" w:rsidP="00C00646">
            <w:pPr>
              <w:rPr>
                <w:b/>
              </w:rPr>
            </w:pPr>
            <w:r>
              <w:rPr>
                <w:b/>
              </w:rPr>
              <w:t>ОК 1 ОК 2</w:t>
            </w:r>
          </w:p>
          <w:p w:rsidR="00C00646" w:rsidRDefault="00C00646" w:rsidP="00C00646">
            <w:pPr>
              <w:rPr>
                <w:b/>
              </w:rPr>
            </w:pPr>
            <w:r>
              <w:rPr>
                <w:b/>
              </w:rPr>
              <w:t xml:space="preserve">ОК 7 </w:t>
            </w:r>
          </w:p>
          <w:p w:rsidR="00784E46" w:rsidRDefault="00C00646" w:rsidP="00AF5542">
            <w:pPr>
              <w:rPr>
                <w:b/>
              </w:rPr>
            </w:pPr>
            <w:r>
              <w:rPr>
                <w:b/>
              </w:rPr>
              <w:t xml:space="preserve">ОК 9 </w:t>
            </w:r>
          </w:p>
        </w:tc>
        <w:tc>
          <w:tcPr>
            <w:tcW w:w="2204" w:type="dxa"/>
            <w:vMerge w:val="restart"/>
          </w:tcPr>
          <w:p w:rsidR="00784E46" w:rsidRDefault="00DA634C" w:rsidP="00DA634C">
            <w:pPr>
              <w:rPr>
                <w:b/>
              </w:rPr>
            </w:pPr>
            <w:r>
              <w:rPr>
                <w:b/>
                <w:bCs/>
                <w:color w:val="000000"/>
              </w:rPr>
              <w:t>ЛР</w:t>
            </w:r>
            <w:proofErr w:type="gramStart"/>
            <w:r>
              <w:rPr>
                <w:b/>
                <w:bCs/>
                <w:color w:val="000000"/>
              </w:rPr>
              <w:t>1</w:t>
            </w:r>
            <w:proofErr w:type="gramEnd"/>
            <w:r>
              <w:rPr>
                <w:b/>
                <w:bCs/>
                <w:color w:val="000000"/>
              </w:rPr>
              <w:t xml:space="preserve">, ЛР5, ЛР 10,ЛР15, </w:t>
            </w:r>
            <w:r w:rsidRPr="006511B3">
              <w:rPr>
                <w:b/>
                <w:bCs/>
                <w:color w:val="000000"/>
              </w:rPr>
              <w:t>МР</w:t>
            </w:r>
            <w:r>
              <w:rPr>
                <w:b/>
                <w:bCs/>
                <w:color w:val="000000"/>
              </w:rPr>
              <w:t>02</w:t>
            </w:r>
            <w:r w:rsidRPr="006511B3">
              <w:rPr>
                <w:b/>
                <w:bCs/>
                <w:color w:val="000000"/>
              </w:rPr>
              <w:t>, МР</w:t>
            </w:r>
            <w:r>
              <w:rPr>
                <w:b/>
                <w:bCs/>
                <w:color w:val="000000"/>
              </w:rPr>
              <w:t>03</w:t>
            </w:r>
            <w:r w:rsidRPr="006511B3">
              <w:rPr>
                <w:b/>
                <w:bCs/>
                <w:color w:val="000000"/>
              </w:rPr>
              <w:t>,МР</w:t>
            </w:r>
            <w:r>
              <w:rPr>
                <w:b/>
                <w:bCs/>
                <w:color w:val="000000"/>
              </w:rPr>
              <w:t>04</w:t>
            </w:r>
            <w:r w:rsidRPr="006511B3">
              <w:rPr>
                <w:b/>
                <w:bCs/>
                <w:color w:val="000000"/>
              </w:rPr>
              <w:t>,ПРб</w:t>
            </w:r>
            <w:r>
              <w:rPr>
                <w:b/>
                <w:bCs/>
                <w:color w:val="000000"/>
              </w:rPr>
              <w:t>04,</w:t>
            </w:r>
            <w:r w:rsidRPr="006511B3">
              <w:rPr>
                <w:b/>
                <w:bCs/>
                <w:color w:val="000000"/>
              </w:rPr>
              <w:t xml:space="preserve"> ПРб</w:t>
            </w:r>
            <w:r>
              <w:rPr>
                <w:b/>
                <w:bCs/>
                <w:color w:val="000000"/>
              </w:rPr>
              <w:t>05</w:t>
            </w:r>
          </w:p>
        </w:tc>
      </w:tr>
      <w:tr w:rsidR="00A04E71" w:rsidTr="00972C26">
        <w:trPr>
          <w:trHeight w:val="50"/>
        </w:trPr>
        <w:tc>
          <w:tcPr>
            <w:tcW w:w="0" w:type="auto"/>
            <w:vMerge/>
          </w:tcPr>
          <w:p w:rsidR="00784E46" w:rsidRPr="00C95E4D" w:rsidRDefault="00784E46" w:rsidP="001F33D0">
            <w:pPr>
              <w:rPr>
                <w:b/>
                <w:bCs/>
              </w:rPr>
            </w:pPr>
          </w:p>
        </w:tc>
        <w:tc>
          <w:tcPr>
            <w:tcW w:w="0" w:type="auto"/>
          </w:tcPr>
          <w:p w:rsidR="00784E46" w:rsidRPr="00E205A6" w:rsidRDefault="00E205A6" w:rsidP="00E205A6">
            <w:pPr>
              <w:ind w:left="57" w:right="57"/>
              <w:rPr>
                <w:szCs w:val="28"/>
              </w:rPr>
            </w:pPr>
            <w:r w:rsidRPr="000979E7">
              <w:rPr>
                <w:szCs w:val="28"/>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50"/>
        </w:trPr>
        <w:tc>
          <w:tcPr>
            <w:tcW w:w="0" w:type="auto"/>
            <w:vMerge/>
          </w:tcPr>
          <w:p w:rsidR="001F33D0" w:rsidRPr="00C95E4D" w:rsidRDefault="001F33D0" w:rsidP="001F33D0">
            <w:pPr>
              <w:rPr>
                <w:b/>
                <w:bCs/>
              </w:rPr>
            </w:pPr>
          </w:p>
        </w:tc>
        <w:tc>
          <w:tcPr>
            <w:tcW w:w="0" w:type="auto"/>
          </w:tcPr>
          <w:p w:rsidR="001F33D0" w:rsidRDefault="001F33D0" w:rsidP="009F4036">
            <w:pPr>
              <w:rPr>
                <w:b/>
              </w:rPr>
            </w:pPr>
            <w:r w:rsidRPr="00C95E4D">
              <w:rPr>
                <w:b/>
                <w:bCs/>
                <w:i/>
              </w:rPr>
              <w:t>Тематика практических занятий</w:t>
            </w:r>
          </w:p>
        </w:tc>
        <w:tc>
          <w:tcPr>
            <w:tcW w:w="2104" w:type="dxa"/>
          </w:tcPr>
          <w:p w:rsidR="001F33D0" w:rsidRDefault="001F33D0" w:rsidP="006A469E">
            <w:pPr>
              <w:jc w:val="center"/>
              <w:rPr>
                <w:b/>
              </w:rPr>
            </w:pPr>
          </w:p>
        </w:tc>
        <w:tc>
          <w:tcPr>
            <w:tcW w:w="1417" w:type="dxa"/>
            <w:vMerge/>
          </w:tcPr>
          <w:p w:rsidR="001F33D0" w:rsidRDefault="001F33D0" w:rsidP="009F4036">
            <w:pPr>
              <w:rPr>
                <w:b/>
              </w:rPr>
            </w:pPr>
          </w:p>
        </w:tc>
        <w:tc>
          <w:tcPr>
            <w:tcW w:w="2204" w:type="dxa"/>
            <w:vMerge/>
          </w:tcPr>
          <w:p w:rsidR="001F33D0" w:rsidRDefault="001F33D0" w:rsidP="009F4036">
            <w:pPr>
              <w:rPr>
                <w:b/>
              </w:rPr>
            </w:pPr>
          </w:p>
        </w:tc>
      </w:tr>
      <w:tr w:rsidR="00A04E71" w:rsidTr="00972C26">
        <w:trPr>
          <w:trHeight w:val="50"/>
        </w:trPr>
        <w:tc>
          <w:tcPr>
            <w:tcW w:w="0" w:type="auto"/>
            <w:vMerge/>
          </w:tcPr>
          <w:p w:rsidR="001F33D0" w:rsidRPr="00C95E4D" w:rsidRDefault="001F33D0" w:rsidP="001F33D0">
            <w:pPr>
              <w:rPr>
                <w:b/>
                <w:bCs/>
              </w:rPr>
            </w:pPr>
          </w:p>
        </w:tc>
        <w:tc>
          <w:tcPr>
            <w:tcW w:w="0" w:type="auto"/>
          </w:tcPr>
          <w:p w:rsidR="001F33D0" w:rsidRDefault="00E205A6" w:rsidP="009F4036">
            <w:pPr>
              <w:rPr>
                <w:b/>
              </w:rPr>
            </w:pPr>
            <w:r w:rsidRPr="000979E7">
              <w:t>Практическое занятие № 6. Определение причин процесса нарастания агрессивных настроений в Германии.</w:t>
            </w:r>
          </w:p>
        </w:tc>
        <w:tc>
          <w:tcPr>
            <w:tcW w:w="2104" w:type="dxa"/>
          </w:tcPr>
          <w:p w:rsidR="001F33D0" w:rsidRDefault="001F33D0" w:rsidP="006A469E">
            <w:pPr>
              <w:jc w:val="center"/>
              <w:rPr>
                <w:b/>
              </w:rPr>
            </w:pPr>
            <w:r>
              <w:rPr>
                <w:b/>
              </w:rPr>
              <w:t>2</w:t>
            </w:r>
          </w:p>
        </w:tc>
        <w:tc>
          <w:tcPr>
            <w:tcW w:w="1417" w:type="dxa"/>
            <w:vMerge/>
          </w:tcPr>
          <w:p w:rsidR="001F33D0" w:rsidRDefault="001F33D0" w:rsidP="009F4036">
            <w:pPr>
              <w:rPr>
                <w:b/>
              </w:rPr>
            </w:pPr>
          </w:p>
        </w:tc>
        <w:tc>
          <w:tcPr>
            <w:tcW w:w="2204" w:type="dxa"/>
            <w:vMerge/>
          </w:tcPr>
          <w:p w:rsidR="001F33D0" w:rsidRDefault="001F33D0" w:rsidP="009F4036">
            <w:pPr>
              <w:rPr>
                <w:b/>
              </w:rPr>
            </w:pPr>
          </w:p>
        </w:tc>
      </w:tr>
      <w:tr w:rsidR="00A04E71" w:rsidTr="00972C26">
        <w:trPr>
          <w:trHeight w:val="50"/>
        </w:trPr>
        <w:tc>
          <w:tcPr>
            <w:tcW w:w="0" w:type="auto"/>
            <w:vMerge/>
          </w:tcPr>
          <w:p w:rsidR="001F33D0" w:rsidRPr="00C95E4D" w:rsidRDefault="001F33D0" w:rsidP="001F33D0">
            <w:pPr>
              <w:rPr>
                <w:b/>
                <w:bCs/>
              </w:rPr>
            </w:pPr>
          </w:p>
        </w:tc>
        <w:tc>
          <w:tcPr>
            <w:tcW w:w="0" w:type="auto"/>
          </w:tcPr>
          <w:p w:rsidR="001F33D0" w:rsidRDefault="001F33D0"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1F33D0" w:rsidRDefault="001F33D0" w:rsidP="006A469E">
            <w:pPr>
              <w:jc w:val="center"/>
              <w:rPr>
                <w:b/>
              </w:rPr>
            </w:pPr>
            <w:r>
              <w:rPr>
                <w:b/>
              </w:rPr>
              <w:t>-</w:t>
            </w:r>
          </w:p>
        </w:tc>
        <w:tc>
          <w:tcPr>
            <w:tcW w:w="1417" w:type="dxa"/>
            <w:vMerge/>
          </w:tcPr>
          <w:p w:rsidR="001F33D0" w:rsidRDefault="001F33D0" w:rsidP="009F4036">
            <w:pPr>
              <w:rPr>
                <w:b/>
              </w:rPr>
            </w:pPr>
          </w:p>
        </w:tc>
        <w:tc>
          <w:tcPr>
            <w:tcW w:w="2204" w:type="dxa"/>
            <w:vMerge/>
          </w:tcPr>
          <w:p w:rsidR="001F33D0" w:rsidRDefault="001F33D0" w:rsidP="009F4036">
            <w:pPr>
              <w:rPr>
                <w:b/>
              </w:rPr>
            </w:pPr>
          </w:p>
        </w:tc>
      </w:tr>
      <w:tr w:rsidR="00A04E71" w:rsidTr="00972C26">
        <w:trPr>
          <w:trHeight w:val="102"/>
        </w:trPr>
        <w:tc>
          <w:tcPr>
            <w:tcW w:w="0" w:type="auto"/>
            <w:vMerge w:val="restart"/>
          </w:tcPr>
          <w:p w:rsidR="00E205A6" w:rsidRPr="000979E7" w:rsidRDefault="00E205A6" w:rsidP="00E205A6">
            <w:pPr>
              <w:ind w:left="57" w:right="57"/>
              <w:rPr>
                <w:b/>
              </w:rPr>
            </w:pPr>
            <w:r w:rsidRPr="000979E7">
              <w:rPr>
                <w:b/>
                <w:snapToGrid w:val="0"/>
              </w:rPr>
              <w:t xml:space="preserve">Тема  2.7 </w:t>
            </w:r>
            <w:r w:rsidRPr="000979E7">
              <w:rPr>
                <w:b/>
              </w:rPr>
              <w:t>Политика «умиротворения» агрессора</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05A6" w:rsidP="006A469E">
            <w:pPr>
              <w:jc w:val="center"/>
              <w:rPr>
                <w:b/>
              </w:rPr>
            </w:pPr>
            <w:r>
              <w:rPr>
                <w:b/>
              </w:rPr>
              <w:t>2</w:t>
            </w:r>
          </w:p>
        </w:tc>
        <w:tc>
          <w:tcPr>
            <w:tcW w:w="1417" w:type="dxa"/>
            <w:vMerge w:val="restart"/>
          </w:tcPr>
          <w:p w:rsidR="00C00646" w:rsidRDefault="00C00646" w:rsidP="00C00646">
            <w:pPr>
              <w:rPr>
                <w:b/>
              </w:rPr>
            </w:pPr>
            <w:r>
              <w:rPr>
                <w:b/>
              </w:rPr>
              <w:t>ОК 1 ОК 2</w:t>
            </w:r>
          </w:p>
          <w:p w:rsidR="00C00646" w:rsidRDefault="00C00646" w:rsidP="00C00646">
            <w:pPr>
              <w:rPr>
                <w:b/>
              </w:rPr>
            </w:pPr>
            <w:r>
              <w:rPr>
                <w:b/>
              </w:rPr>
              <w:t>ОК 7 ОК 9</w:t>
            </w:r>
          </w:p>
          <w:p w:rsidR="00784E46" w:rsidRDefault="00784E46" w:rsidP="00C00646">
            <w:pPr>
              <w:rPr>
                <w:b/>
              </w:rPr>
            </w:pPr>
          </w:p>
        </w:tc>
        <w:tc>
          <w:tcPr>
            <w:tcW w:w="2204" w:type="dxa"/>
            <w:vMerge w:val="restart"/>
          </w:tcPr>
          <w:p w:rsidR="00784E46" w:rsidRDefault="00DA634C" w:rsidP="00DA634C">
            <w:pPr>
              <w:rPr>
                <w:b/>
              </w:rPr>
            </w:pPr>
            <w:r>
              <w:rPr>
                <w:b/>
                <w:bCs/>
                <w:color w:val="000000"/>
              </w:rPr>
              <w:t>ЛР</w:t>
            </w:r>
            <w:proofErr w:type="gramStart"/>
            <w:r>
              <w:rPr>
                <w:b/>
                <w:bCs/>
                <w:color w:val="000000"/>
              </w:rPr>
              <w:t>4</w:t>
            </w:r>
            <w:proofErr w:type="gramEnd"/>
            <w:r>
              <w:rPr>
                <w:b/>
                <w:bCs/>
                <w:color w:val="000000"/>
              </w:rPr>
              <w:t xml:space="preserve">, ЛР 10,ЛР15,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,МР</w:t>
            </w:r>
            <w:r>
              <w:rPr>
                <w:b/>
                <w:bCs/>
                <w:color w:val="000000"/>
              </w:rPr>
              <w:t>04</w:t>
            </w:r>
            <w:r w:rsidRPr="006511B3">
              <w:rPr>
                <w:b/>
                <w:bCs/>
                <w:color w:val="000000"/>
              </w:rPr>
              <w:t>,ПРб</w:t>
            </w:r>
            <w:r>
              <w:rPr>
                <w:b/>
                <w:bCs/>
                <w:color w:val="000000"/>
              </w:rPr>
              <w:t>04,</w:t>
            </w:r>
            <w:r w:rsidRPr="006511B3">
              <w:rPr>
                <w:b/>
                <w:bCs/>
                <w:color w:val="000000"/>
              </w:rPr>
              <w:t xml:space="preserve"> ПРб</w:t>
            </w:r>
            <w:r>
              <w:rPr>
                <w:b/>
                <w:bCs/>
                <w:color w:val="000000"/>
              </w:rPr>
              <w:t>05</w:t>
            </w:r>
          </w:p>
        </w:tc>
      </w:tr>
      <w:tr w:rsidR="00A04E71" w:rsidTr="00972C26">
        <w:trPr>
          <w:trHeight w:val="102"/>
        </w:trPr>
        <w:tc>
          <w:tcPr>
            <w:tcW w:w="0" w:type="auto"/>
            <w:vMerge/>
          </w:tcPr>
          <w:p w:rsidR="00784E46" w:rsidRPr="00C95E4D" w:rsidRDefault="00784E46" w:rsidP="009F4036">
            <w:pPr>
              <w:rPr>
                <w:b/>
                <w:bCs/>
              </w:rPr>
            </w:pPr>
          </w:p>
        </w:tc>
        <w:tc>
          <w:tcPr>
            <w:tcW w:w="0" w:type="auto"/>
          </w:tcPr>
          <w:p w:rsidR="00784E46" w:rsidRDefault="00E205A6" w:rsidP="009F4036">
            <w:pPr>
              <w:rPr>
                <w:b/>
              </w:rPr>
            </w:pPr>
            <w:r w:rsidRPr="000979E7">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Итало-эфиопская война. Японо-китайская война и </w:t>
            </w:r>
            <w:proofErr w:type="spellStart"/>
            <w:r w:rsidRPr="000979E7">
              <w:t>советскояпонские</w:t>
            </w:r>
            <w:proofErr w:type="spellEnd"/>
            <w:r w:rsidRPr="000979E7">
              <w:t xml:space="preserve"> конфликты. Британско-франко-советские переговоры в Москве. Советско-германский договор о ненападении и его последствия. Раздел Восточной Европы на сферы влияния Германии и СССР.</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02"/>
        </w:trPr>
        <w:tc>
          <w:tcPr>
            <w:tcW w:w="0" w:type="auto"/>
            <w:vMerge/>
          </w:tcPr>
          <w:p w:rsidR="001F33D0" w:rsidRPr="00C95E4D" w:rsidRDefault="001F33D0" w:rsidP="009F4036">
            <w:pPr>
              <w:rPr>
                <w:b/>
                <w:bCs/>
              </w:rPr>
            </w:pPr>
          </w:p>
        </w:tc>
        <w:tc>
          <w:tcPr>
            <w:tcW w:w="0" w:type="auto"/>
          </w:tcPr>
          <w:p w:rsidR="001F33D0" w:rsidRDefault="001F33D0" w:rsidP="009F4036">
            <w:pPr>
              <w:rPr>
                <w:b/>
              </w:rPr>
            </w:pPr>
            <w:r w:rsidRPr="00C95E4D">
              <w:rPr>
                <w:b/>
                <w:bCs/>
                <w:i/>
              </w:rPr>
              <w:t>Тематика практических занятий</w:t>
            </w:r>
          </w:p>
        </w:tc>
        <w:tc>
          <w:tcPr>
            <w:tcW w:w="2104" w:type="dxa"/>
          </w:tcPr>
          <w:p w:rsidR="001F33D0" w:rsidRDefault="00E205A6" w:rsidP="006A469E">
            <w:pPr>
              <w:jc w:val="center"/>
              <w:rPr>
                <w:b/>
              </w:rPr>
            </w:pPr>
            <w:r>
              <w:rPr>
                <w:b/>
              </w:rPr>
              <w:t>-</w:t>
            </w:r>
          </w:p>
        </w:tc>
        <w:tc>
          <w:tcPr>
            <w:tcW w:w="1417" w:type="dxa"/>
            <w:vMerge/>
          </w:tcPr>
          <w:p w:rsidR="001F33D0" w:rsidRDefault="001F33D0" w:rsidP="009F4036">
            <w:pPr>
              <w:rPr>
                <w:b/>
              </w:rPr>
            </w:pPr>
          </w:p>
        </w:tc>
        <w:tc>
          <w:tcPr>
            <w:tcW w:w="2204" w:type="dxa"/>
            <w:vMerge/>
          </w:tcPr>
          <w:p w:rsidR="001F33D0" w:rsidRDefault="001F33D0" w:rsidP="009F4036">
            <w:pPr>
              <w:rPr>
                <w:b/>
              </w:rPr>
            </w:pPr>
          </w:p>
        </w:tc>
      </w:tr>
      <w:tr w:rsidR="00A04E71" w:rsidTr="00972C26">
        <w:trPr>
          <w:trHeight w:val="102"/>
        </w:trPr>
        <w:tc>
          <w:tcPr>
            <w:tcW w:w="0" w:type="auto"/>
            <w:vMerge/>
          </w:tcPr>
          <w:p w:rsidR="001F33D0" w:rsidRPr="00C95E4D" w:rsidRDefault="001F33D0" w:rsidP="009F4036">
            <w:pPr>
              <w:rPr>
                <w:b/>
                <w:bCs/>
              </w:rPr>
            </w:pPr>
          </w:p>
        </w:tc>
        <w:tc>
          <w:tcPr>
            <w:tcW w:w="0" w:type="auto"/>
          </w:tcPr>
          <w:p w:rsidR="001F33D0" w:rsidRDefault="001F33D0"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1F33D0" w:rsidRDefault="001F33D0" w:rsidP="006A469E">
            <w:pPr>
              <w:jc w:val="center"/>
              <w:rPr>
                <w:b/>
              </w:rPr>
            </w:pPr>
            <w:r>
              <w:rPr>
                <w:b/>
              </w:rPr>
              <w:t>-</w:t>
            </w:r>
          </w:p>
        </w:tc>
        <w:tc>
          <w:tcPr>
            <w:tcW w:w="1417" w:type="dxa"/>
            <w:vMerge/>
          </w:tcPr>
          <w:p w:rsidR="001F33D0" w:rsidRDefault="001F33D0" w:rsidP="009F4036">
            <w:pPr>
              <w:rPr>
                <w:b/>
              </w:rPr>
            </w:pPr>
          </w:p>
        </w:tc>
        <w:tc>
          <w:tcPr>
            <w:tcW w:w="2204" w:type="dxa"/>
            <w:vMerge/>
          </w:tcPr>
          <w:p w:rsidR="001F33D0" w:rsidRDefault="001F33D0" w:rsidP="009F4036">
            <w:pPr>
              <w:rPr>
                <w:b/>
              </w:rPr>
            </w:pPr>
          </w:p>
        </w:tc>
      </w:tr>
      <w:tr w:rsidR="00A04E71" w:rsidTr="00972C26">
        <w:trPr>
          <w:trHeight w:val="50"/>
        </w:trPr>
        <w:tc>
          <w:tcPr>
            <w:tcW w:w="0" w:type="auto"/>
            <w:vMerge w:val="restart"/>
          </w:tcPr>
          <w:p w:rsidR="00E205A6" w:rsidRPr="000979E7" w:rsidRDefault="00E205A6" w:rsidP="00E205A6">
            <w:pPr>
              <w:ind w:left="57" w:right="57"/>
              <w:rPr>
                <w:b/>
              </w:rPr>
            </w:pPr>
            <w:r w:rsidRPr="000979E7">
              <w:rPr>
                <w:b/>
              </w:rPr>
              <w:t>Тема 2.8</w:t>
            </w:r>
          </w:p>
          <w:p w:rsidR="00E205A6" w:rsidRPr="000979E7" w:rsidRDefault="00E205A6" w:rsidP="00E205A6">
            <w:pPr>
              <w:ind w:left="57" w:right="57"/>
              <w:rPr>
                <w:b/>
              </w:rPr>
            </w:pPr>
            <w:r w:rsidRPr="000979E7">
              <w:rPr>
                <w:b/>
              </w:rPr>
              <w:t>«Народный фронт» и Гражданская война в Испании</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05A6" w:rsidP="006A469E">
            <w:pPr>
              <w:jc w:val="center"/>
              <w:rPr>
                <w:b/>
              </w:rPr>
            </w:pPr>
            <w:r>
              <w:rPr>
                <w:b/>
              </w:rPr>
              <w:t>2</w:t>
            </w:r>
          </w:p>
        </w:tc>
        <w:tc>
          <w:tcPr>
            <w:tcW w:w="1417" w:type="dxa"/>
            <w:vMerge w:val="restart"/>
          </w:tcPr>
          <w:p w:rsidR="00F776E6" w:rsidRDefault="00F776E6" w:rsidP="00F776E6">
            <w:pPr>
              <w:rPr>
                <w:b/>
              </w:rPr>
            </w:pPr>
            <w:r>
              <w:rPr>
                <w:b/>
              </w:rPr>
              <w:t>ОК 5</w:t>
            </w:r>
          </w:p>
          <w:p w:rsidR="00F776E6" w:rsidRDefault="00F776E6" w:rsidP="00F776E6">
            <w:pPr>
              <w:rPr>
                <w:b/>
              </w:rPr>
            </w:pPr>
            <w:r>
              <w:rPr>
                <w:b/>
              </w:rPr>
              <w:t>ОК 9</w:t>
            </w:r>
          </w:p>
          <w:p w:rsidR="00784E46" w:rsidRDefault="00784E46" w:rsidP="00F776E6">
            <w:pPr>
              <w:rPr>
                <w:b/>
              </w:rPr>
            </w:pPr>
          </w:p>
        </w:tc>
        <w:tc>
          <w:tcPr>
            <w:tcW w:w="2204" w:type="dxa"/>
            <w:vMerge w:val="restart"/>
          </w:tcPr>
          <w:p w:rsidR="00784E46" w:rsidRDefault="00DA634C" w:rsidP="00DA634C">
            <w:pPr>
              <w:rPr>
                <w:b/>
              </w:rPr>
            </w:pPr>
            <w:r>
              <w:rPr>
                <w:b/>
                <w:bCs/>
                <w:color w:val="000000"/>
              </w:rPr>
              <w:t>ЛР</w:t>
            </w:r>
            <w:proofErr w:type="gramStart"/>
            <w:r>
              <w:rPr>
                <w:b/>
                <w:bCs/>
                <w:color w:val="000000"/>
              </w:rPr>
              <w:t>4</w:t>
            </w:r>
            <w:proofErr w:type="gramEnd"/>
            <w:r>
              <w:rPr>
                <w:b/>
                <w:bCs/>
                <w:color w:val="000000"/>
              </w:rPr>
              <w:t xml:space="preserve">, ЛР5, ЛР 10,ЛР15, </w:t>
            </w:r>
            <w:r w:rsidRPr="006511B3">
              <w:rPr>
                <w:b/>
                <w:bCs/>
                <w:color w:val="000000"/>
              </w:rPr>
              <w:t>МР</w:t>
            </w:r>
            <w:r>
              <w:rPr>
                <w:b/>
                <w:bCs/>
                <w:color w:val="000000"/>
              </w:rPr>
              <w:t>02</w:t>
            </w:r>
            <w:r w:rsidRPr="006511B3">
              <w:rPr>
                <w:b/>
                <w:bCs/>
                <w:color w:val="000000"/>
              </w:rPr>
              <w:t>, 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A04E71" w:rsidTr="00972C26">
        <w:trPr>
          <w:trHeight w:val="50"/>
        </w:trPr>
        <w:tc>
          <w:tcPr>
            <w:tcW w:w="0" w:type="auto"/>
            <w:vMerge/>
          </w:tcPr>
          <w:p w:rsidR="00784E46" w:rsidRPr="00C95E4D" w:rsidRDefault="00784E46" w:rsidP="009F4036">
            <w:pPr>
              <w:rPr>
                <w:b/>
                <w:bCs/>
              </w:rPr>
            </w:pPr>
          </w:p>
        </w:tc>
        <w:tc>
          <w:tcPr>
            <w:tcW w:w="0" w:type="auto"/>
          </w:tcPr>
          <w:p w:rsidR="00784E46" w:rsidRDefault="00E205A6" w:rsidP="009F4036">
            <w:pPr>
              <w:rPr>
                <w:b/>
              </w:rPr>
            </w:pPr>
            <w:r w:rsidRPr="000979E7">
              <w:t xml:space="preserve">Борьба с фашизмом в Австрии и Франции. VII Конгресс Коминтерна. Политика «Народного фронта». Революция в Испании. Победа «Народного фронта» в Испании. </w:t>
            </w:r>
            <w:proofErr w:type="spellStart"/>
            <w:r w:rsidRPr="000979E7">
              <w:t>Франкистский</w:t>
            </w:r>
            <w:proofErr w:type="spellEnd"/>
            <w:r w:rsidRPr="000979E7">
              <w:t xml:space="preserve"> мятеж и фашистское вмешательство. Социальные преобразования в Испании. Политика «невмешательства». Советская помощь Испании. Оборона Мадрида.</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50"/>
        </w:trPr>
        <w:tc>
          <w:tcPr>
            <w:tcW w:w="0" w:type="auto"/>
            <w:vMerge/>
          </w:tcPr>
          <w:p w:rsidR="001F33D0" w:rsidRPr="00C95E4D" w:rsidRDefault="001F33D0" w:rsidP="009F4036">
            <w:pPr>
              <w:rPr>
                <w:b/>
                <w:bCs/>
              </w:rPr>
            </w:pPr>
          </w:p>
        </w:tc>
        <w:tc>
          <w:tcPr>
            <w:tcW w:w="0" w:type="auto"/>
          </w:tcPr>
          <w:p w:rsidR="001F33D0" w:rsidRDefault="00760BD8" w:rsidP="009F4036">
            <w:pPr>
              <w:rPr>
                <w:b/>
              </w:rPr>
            </w:pPr>
            <w:r w:rsidRPr="00C95E4D">
              <w:rPr>
                <w:b/>
                <w:bCs/>
                <w:i/>
              </w:rPr>
              <w:t>Тематика практических занятий</w:t>
            </w:r>
          </w:p>
        </w:tc>
        <w:tc>
          <w:tcPr>
            <w:tcW w:w="2104" w:type="dxa"/>
          </w:tcPr>
          <w:p w:rsidR="001F33D0" w:rsidRDefault="00E205A6" w:rsidP="006A469E">
            <w:pPr>
              <w:jc w:val="center"/>
              <w:rPr>
                <w:b/>
              </w:rPr>
            </w:pPr>
            <w:r>
              <w:rPr>
                <w:b/>
              </w:rPr>
              <w:t>-</w:t>
            </w:r>
          </w:p>
        </w:tc>
        <w:tc>
          <w:tcPr>
            <w:tcW w:w="1417" w:type="dxa"/>
            <w:vMerge/>
          </w:tcPr>
          <w:p w:rsidR="001F33D0" w:rsidRDefault="001F33D0" w:rsidP="009F4036">
            <w:pPr>
              <w:rPr>
                <w:b/>
              </w:rPr>
            </w:pPr>
          </w:p>
        </w:tc>
        <w:tc>
          <w:tcPr>
            <w:tcW w:w="2204" w:type="dxa"/>
            <w:vMerge/>
          </w:tcPr>
          <w:p w:rsidR="001F33D0" w:rsidRDefault="001F33D0" w:rsidP="009F4036">
            <w:pPr>
              <w:rPr>
                <w:b/>
              </w:rPr>
            </w:pPr>
          </w:p>
        </w:tc>
      </w:tr>
      <w:tr w:rsidR="00A04E71" w:rsidTr="00972C26">
        <w:trPr>
          <w:trHeight w:val="50"/>
        </w:trPr>
        <w:tc>
          <w:tcPr>
            <w:tcW w:w="0" w:type="auto"/>
            <w:vMerge/>
          </w:tcPr>
          <w:p w:rsidR="001F33D0" w:rsidRPr="00C95E4D" w:rsidRDefault="001F33D0" w:rsidP="009F4036">
            <w:pPr>
              <w:rPr>
                <w:b/>
                <w:bCs/>
              </w:rPr>
            </w:pPr>
          </w:p>
        </w:tc>
        <w:tc>
          <w:tcPr>
            <w:tcW w:w="0" w:type="auto"/>
          </w:tcPr>
          <w:p w:rsidR="001F33D0" w:rsidRDefault="009C3536"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1F33D0" w:rsidRDefault="00760BD8" w:rsidP="006A469E">
            <w:pPr>
              <w:jc w:val="center"/>
              <w:rPr>
                <w:b/>
              </w:rPr>
            </w:pPr>
            <w:r>
              <w:rPr>
                <w:b/>
              </w:rPr>
              <w:t>-</w:t>
            </w:r>
          </w:p>
        </w:tc>
        <w:tc>
          <w:tcPr>
            <w:tcW w:w="1417" w:type="dxa"/>
            <w:vMerge/>
          </w:tcPr>
          <w:p w:rsidR="001F33D0" w:rsidRDefault="001F33D0" w:rsidP="009F4036">
            <w:pPr>
              <w:rPr>
                <w:b/>
              </w:rPr>
            </w:pPr>
          </w:p>
        </w:tc>
        <w:tc>
          <w:tcPr>
            <w:tcW w:w="2204" w:type="dxa"/>
            <w:vMerge/>
          </w:tcPr>
          <w:p w:rsidR="001F33D0" w:rsidRDefault="001F33D0" w:rsidP="009F4036">
            <w:pPr>
              <w:rPr>
                <w:b/>
              </w:rPr>
            </w:pPr>
          </w:p>
        </w:tc>
      </w:tr>
      <w:tr w:rsidR="00A04E71" w:rsidTr="00972C26">
        <w:trPr>
          <w:trHeight w:val="78"/>
        </w:trPr>
        <w:tc>
          <w:tcPr>
            <w:tcW w:w="0" w:type="auto"/>
            <w:vMerge w:val="restart"/>
          </w:tcPr>
          <w:p w:rsidR="00E205A6" w:rsidRPr="000979E7" w:rsidRDefault="00E205A6" w:rsidP="00E205A6">
            <w:pPr>
              <w:ind w:left="57" w:right="57"/>
              <w:rPr>
                <w:b/>
              </w:rPr>
            </w:pPr>
            <w:r w:rsidRPr="000979E7">
              <w:rPr>
                <w:b/>
              </w:rPr>
              <w:t xml:space="preserve">Тема 2.9 Развитие культуры в первой трети ХХ </w:t>
            </w:r>
            <w:proofErr w:type="gramStart"/>
            <w:r w:rsidRPr="000979E7">
              <w:rPr>
                <w:b/>
              </w:rPr>
              <w:t>в</w:t>
            </w:r>
            <w:proofErr w:type="gramEnd"/>
            <w:r w:rsidRPr="000979E7">
              <w:rPr>
                <w:b/>
              </w:rPr>
              <w:t>.</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784E46" w:rsidP="006A469E">
            <w:pPr>
              <w:jc w:val="center"/>
              <w:rPr>
                <w:b/>
              </w:rPr>
            </w:pPr>
          </w:p>
        </w:tc>
        <w:tc>
          <w:tcPr>
            <w:tcW w:w="1417" w:type="dxa"/>
            <w:vMerge w:val="restart"/>
          </w:tcPr>
          <w:p w:rsidR="00C00646" w:rsidRDefault="00C00646" w:rsidP="00C00646">
            <w:pPr>
              <w:rPr>
                <w:b/>
              </w:rPr>
            </w:pPr>
            <w:r>
              <w:rPr>
                <w:b/>
              </w:rPr>
              <w:t>ОК 3</w:t>
            </w:r>
          </w:p>
          <w:p w:rsidR="00C00646" w:rsidRDefault="00C00646" w:rsidP="00C00646">
            <w:pPr>
              <w:rPr>
                <w:b/>
              </w:rPr>
            </w:pPr>
            <w:r>
              <w:rPr>
                <w:b/>
              </w:rPr>
              <w:t>ОК 7 ОК 9</w:t>
            </w:r>
          </w:p>
          <w:p w:rsidR="00784E46" w:rsidRDefault="00C00646" w:rsidP="00C00646">
            <w:pPr>
              <w:rPr>
                <w:b/>
              </w:rPr>
            </w:pPr>
            <w:r>
              <w:rPr>
                <w:b/>
              </w:rPr>
              <w:t xml:space="preserve">ОК 9 </w:t>
            </w:r>
          </w:p>
        </w:tc>
        <w:tc>
          <w:tcPr>
            <w:tcW w:w="2204" w:type="dxa"/>
            <w:vMerge w:val="restart"/>
          </w:tcPr>
          <w:p w:rsidR="00784E46" w:rsidRDefault="00DA634C" w:rsidP="00DA634C">
            <w:pPr>
              <w:rPr>
                <w:b/>
              </w:rPr>
            </w:pPr>
            <w:r>
              <w:rPr>
                <w:b/>
                <w:bCs/>
                <w:color w:val="000000"/>
              </w:rPr>
              <w:t>ЛР</w:t>
            </w:r>
            <w:proofErr w:type="gramStart"/>
            <w:r>
              <w:rPr>
                <w:b/>
                <w:bCs/>
                <w:color w:val="000000"/>
              </w:rPr>
              <w:t>4</w:t>
            </w:r>
            <w:proofErr w:type="gramEnd"/>
            <w:r>
              <w:rPr>
                <w:b/>
                <w:bCs/>
                <w:color w:val="000000"/>
              </w:rPr>
              <w:t xml:space="preserve">, ЛР5, ЛР 10,ЛР15, </w:t>
            </w:r>
            <w:r w:rsidRPr="006511B3">
              <w:rPr>
                <w:b/>
                <w:bCs/>
                <w:color w:val="000000"/>
              </w:rPr>
              <w:t>МР</w:t>
            </w:r>
            <w:r>
              <w:rPr>
                <w:b/>
                <w:bCs/>
                <w:color w:val="000000"/>
              </w:rPr>
              <w:t>0</w:t>
            </w:r>
            <w:r w:rsidRPr="006511B3">
              <w:rPr>
                <w:b/>
                <w:bCs/>
                <w:color w:val="000000"/>
              </w:rPr>
              <w:t>1, МР</w:t>
            </w:r>
            <w:r>
              <w:rPr>
                <w:b/>
                <w:bCs/>
                <w:color w:val="000000"/>
              </w:rPr>
              <w:t>02</w:t>
            </w:r>
            <w:r w:rsidRPr="006511B3">
              <w:rPr>
                <w:b/>
                <w:bCs/>
                <w:color w:val="000000"/>
              </w:rPr>
              <w:t>,МР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04,</w:t>
            </w:r>
          </w:p>
        </w:tc>
      </w:tr>
      <w:tr w:rsidR="00A04E71" w:rsidTr="00972C26">
        <w:trPr>
          <w:trHeight w:val="72"/>
        </w:trPr>
        <w:tc>
          <w:tcPr>
            <w:tcW w:w="0" w:type="auto"/>
            <w:vMerge/>
          </w:tcPr>
          <w:p w:rsidR="00784E46" w:rsidRPr="00C95E4D" w:rsidRDefault="00784E46" w:rsidP="009F4036">
            <w:pPr>
              <w:rPr>
                <w:b/>
                <w:bCs/>
              </w:rPr>
            </w:pPr>
          </w:p>
        </w:tc>
        <w:tc>
          <w:tcPr>
            <w:tcW w:w="0" w:type="auto"/>
          </w:tcPr>
          <w:p w:rsidR="00784E46" w:rsidRDefault="00E205A6" w:rsidP="009C3536">
            <w:pPr>
              <w:rPr>
                <w:b/>
              </w:rPr>
            </w:pPr>
            <w:r w:rsidRPr="000979E7">
              <w:rPr>
                <w:szCs w:val="28"/>
              </w:rPr>
              <w:t>Основные направления в искусстве. Модернизм, авангардизм, сюрреализм, абстракционизм, реализм</w:t>
            </w:r>
            <w:r w:rsidRPr="000979E7">
              <w:rPr>
                <w:i/>
                <w:szCs w:val="28"/>
              </w:rPr>
              <w:t>. Психоанализ.Потерянное поколение.Ведущие деятели культуры первой трети ХХ в. Тоталитаризм и культура.Массовая культура. Олимпийское движение.</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72"/>
        </w:trPr>
        <w:tc>
          <w:tcPr>
            <w:tcW w:w="0" w:type="auto"/>
            <w:vMerge/>
          </w:tcPr>
          <w:p w:rsidR="00760BD8" w:rsidRPr="00C95E4D" w:rsidRDefault="00760BD8" w:rsidP="009F4036">
            <w:pPr>
              <w:rPr>
                <w:b/>
                <w:bCs/>
              </w:rPr>
            </w:pPr>
          </w:p>
        </w:tc>
        <w:tc>
          <w:tcPr>
            <w:tcW w:w="0" w:type="auto"/>
          </w:tcPr>
          <w:p w:rsidR="00760BD8" w:rsidRDefault="00760BD8" w:rsidP="009F4036">
            <w:pPr>
              <w:rPr>
                <w:b/>
              </w:rPr>
            </w:pPr>
            <w:r w:rsidRPr="00C95E4D">
              <w:rPr>
                <w:b/>
                <w:bCs/>
                <w:i/>
              </w:rPr>
              <w:t>Тематика практических занятий</w:t>
            </w:r>
          </w:p>
        </w:tc>
        <w:tc>
          <w:tcPr>
            <w:tcW w:w="2104" w:type="dxa"/>
          </w:tcPr>
          <w:p w:rsidR="00760BD8" w:rsidRDefault="00760BD8" w:rsidP="006A469E">
            <w:pPr>
              <w:jc w:val="center"/>
              <w:rPr>
                <w:b/>
              </w:rPr>
            </w:pPr>
          </w:p>
        </w:tc>
        <w:tc>
          <w:tcPr>
            <w:tcW w:w="1417" w:type="dxa"/>
            <w:vMerge/>
          </w:tcPr>
          <w:p w:rsidR="00760BD8" w:rsidRDefault="00760BD8" w:rsidP="009F4036">
            <w:pPr>
              <w:rPr>
                <w:b/>
              </w:rPr>
            </w:pPr>
          </w:p>
        </w:tc>
        <w:tc>
          <w:tcPr>
            <w:tcW w:w="2204" w:type="dxa"/>
            <w:vMerge/>
          </w:tcPr>
          <w:p w:rsidR="00760BD8" w:rsidRDefault="00760BD8" w:rsidP="009F4036">
            <w:pPr>
              <w:rPr>
                <w:b/>
              </w:rPr>
            </w:pPr>
          </w:p>
        </w:tc>
      </w:tr>
      <w:tr w:rsidR="00A04E71" w:rsidTr="00972C26">
        <w:trPr>
          <w:trHeight w:val="72"/>
        </w:trPr>
        <w:tc>
          <w:tcPr>
            <w:tcW w:w="0" w:type="auto"/>
            <w:vMerge/>
          </w:tcPr>
          <w:p w:rsidR="00760BD8" w:rsidRPr="00C95E4D" w:rsidRDefault="00760BD8" w:rsidP="009F4036">
            <w:pPr>
              <w:rPr>
                <w:b/>
                <w:bCs/>
              </w:rPr>
            </w:pPr>
          </w:p>
        </w:tc>
        <w:tc>
          <w:tcPr>
            <w:tcW w:w="0" w:type="auto"/>
          </w:tcPr>
          <w:p w:rsidR="00760BD8" w:rsidRPr="009C3536" w:rsidRDefault="00E205A6" w:rsidP="009F4036">
            <w:r w:rsidRPr="000979E7">
              <w:t xml:space="preserve">Практическое занятие № 7.Анализ новых тенденций в развитие культуры в первой трети ХХ </w:t>
            </w:r>
            <w:proofErr w:type="gramStart"/>
            <w:r w:rsidRPr="000979E7">
              <w:t>в</w:t>
            </w:r>
            <w:proofErr w:type="gramEnd"/>
            <w:r w:rsidRPr="000979E7">
              <w:t>.</w:t>
            </w:r>
          </w:p>
        </w:tc>
        <w:tc>
          <w:tcPr>
            <w:tcW w:w="2104" w:type="dxa"/>
          </w:tcPr>
          <w:p w:rsidR="00760BD8" w:rsidRDefault="009C3536" w:rsidP="006A469E">
            <w:pPr>
              <w:jc w:val="center"/>
              <w:rPr>
                <w:b/>
              </w:rPr>
            </w:pPr>
            <w:r>
              <w:rPr>
                <w:b/>
              </w:rPr>
              <w:t>2</w:t>
            </w:r>
          </w:p>
        </w:tc>
        <w:tc>
          <w:tcPr>
            <w:tcW w:w="1417" w:type="dxa"/>
            <w:vMerge/>
          </w:tcPr>
          <w:p w:rsidR="00760BD8" w:rsidRDefault="00760BD8" w:rsidP="009F4036">
            <w:pPr>
              <w:rPr>
                <w:b/>
              </w:rPr>
            </w:pPr>
          </w:p>
        </w:tc>
        <w:tc>
          <w:tcPr>
            <w:tcW w:w="2204" w:type="dxa"/>
            <w:vMerge/>
          </w:tcPr>
          <w:p w:rsidR="00760BD8" w:rsidRDefault="00760BD8" w:rsidP="009F4036">
            <w:pPr>
              <w:rPr>
                <w:b/>
              </w:rPr>
            </w:pPr>
          </w:p>
        </w:tc>
      </w:tr>
      <w:tr w:rsidR="00A04E71" w:rsidTr="00972C26">
        <w:trPr>
          <w:trHeight w:val="72"/>
        </w:trPr>
        <w:tc>
          <w:tcPr>
            <w:tcW w:w="0" w:type="auto"/>
            <w:vMerge/>
          </w:tcPr>
          <w:p w:rsidR="00760BD8" w:rsidRPr="00C95E4D" w:rsidRDefault="00760BD8" w:rsidP="009F4036">
            <w:pPr>
              <w:rPr>
                <w:b/>
                <w:bCs/>
              </w:rPr>
            </w:pPr>
          </w:p>
        </w:tc>
        <w:tc>
          <w:tcPr>
            <w:tcW w:w="0" w:type="auto"/>
          </w:tcPr>
          <w:p w:rsidR="00760BD8" w:rsidRDefault="009C3536"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760BD8" w:rsidRDefault="009C3536" w:rsidP="006A469E">
            <w:pPr>
              <w:jc w:val="center"/>
              <w:rPr>
                <w:b/>
              </w:rPr>
            </w:pPr>
            <w:r>
              <w:rPr>
                <w:b/>
              </w:rPr>
              <w:t>-</w:t>
            </w:r>
          </w:p>
        </w:tc>
        <w:tc>
          <w:tcPr>
            <w:tcW w:w="1417" w:type="dxa"/>
            <w:vMerge/>
          </w:tcPr>
          <w:p w:rsidR="00760BD8" w:rsidRDefault="00760BD8" w:rsidP="009F4036">
            <w:pPr>
              <w:rPr>
                <w:b/>
              </w:rPr>
            </w:pPr>
          </w:p>
        </w:tc>
        <w:tc>
          <w:tcPr>
            <w:tcW w:w="2204" w:type="dxa"/>
            <w:vMerge/>
          </w:tcPr>
          <w:p w:rsidR="00760BD8" w:rsidRDefault="00760BD8" w:rsidP="009F4036">
            <w:pPr>
              <w:rPr>
                <w:b/>
              </w:rPr>
            </w:pPr>
          </w:p>
        </w:tc>
      </w:tr>
      <w:tr w:rsidR="008A1CBF" w:rsidTr="00972C26">
        <w:trPr>
          <w:trHeight w:val="102"/>
        </w:trPr>
        <w:tc>
          <w:tcPr>
            <w:tcW w:w="0" w:type="auto"/>
          </w:tcPr>
          <w:p w:rsidR="008A1CBF" w:rsidRPr="008A1CBF" w:rsidRDefault="008A1CBF" w:rsidP="008A1CBF">
            <w:pPr>
              <w:ind w:left="57" w:right="57"/>
              <w:rPr>
                <w:b/>
              </w:rPr>
            </w:pPr>
            <w:r w:rsidRPr="00EC719A">
              <w:rPr>
                <w:b/>
                <w:bCs/>
              </w:rPr>
              <w:t>Раздел 3.</w:t>
            </w:r>
            <w:bookmarkStart w:id="4" w:name="_Toc441481691"/>
            <w:bookmarkStart w:id="5" w:name="_Toc441483741"/>
            <w:r w:rsidRPr="00EC719A">
              <w:rPr>
                <w:b/>
              </w:rPr>
              <w:t xml:space="preserve"> Вторая мировая война</w:t>
            </w:r>
            <w:bookmarkEnd w:id="4"/>
            <w:bookmarkEnd w:id="5"/>
          </w:p>
        </w:tc>
        <w:tc>
          <w:tcPr>
            <w:tcW w:w="0" w:type="auto"/>
          </w:tcPr>
          <w:p w:rsidR="008A1CBF" w:rsidRPr="006511B3" w:rsidRDefault="008A1CBF" w:rsidP="009F4036">
            <w:pPr>
              <w:rPr>
                <w:b/>
                <w:bCs/>
                <w:color w:val="000000"/>
              </w:rPr>
            </w:pPr>
          </w:p>
        </w:tc>
        <w:tc>
          <w:tcPr>
            <w:tcW w:w="2104" w:type="dxa"/>
          </w:tcPr>
          <w:p w:rsidR="008A1CBF" w:rsidRDefault="008A1CBF" w:rsidP="006A469E">
            <w:pPr>
              <w:jc w:val="center"/>
              <w:rPr>
                <w:b/>
              </w:rPr>
            </w:pPr>
            <w:r>
              <w:rPr>
                <w:b/>
              </w:rPr>
              <w:t>10</w:t>
            </w:r>
          </w:p>
        </w:tc>
        <w:tc>
          <w:tcPr>
            <w:tcW w:w="1417" w:type="dxa"/>
          </w:tcPr>
          <w:p w:rsidR="00AF5542" w:rsidRDefault="00AF5542" w:rsidP="00AF5542">
            <w:pPr>
              <w:rPr>
                <w:b/>
              </w:rPr>
            </w:pPr>
            <w:r>
              <w:rPr>
                <w:b/>
              </w:rPr>
              <w:t>ОК 1 ОК 2</w:t>
            </w:r>
          </w:p>
          <w:p w:rsidR="00AF5542" w:rsidRDefault="00AF5542" w:rsidP="00AF5542">
            <w:pPr>
              <w:rPr>
                <w:b/>
              </w:rPr>
            </w:pPr>
            <w:r>
              <w:rPr>
                <w:b/>
              </w:rPr>
              <w:t>ОК 4</w:t>
            </w:r>
          </w:p>
          <w:p w:rsidR="00AF5542" w:rsidRDefault="00AF5542" w:rsidP="00AF5542">
            <w:pPr>
              <w:rPr>
                <w:b/>
              </w:rPr>
            </w:pPr>
            <w:r>
              <w:rPr>
                <w:b/>
              </w:rPr>
              <w:t>ОК 5 ОК 8</w:t>
            </w:r>
          </w:p>
          <w:p w:rsidR="008A1CBF" w:rsidRDefault="00AF5542" w:rsidP="00AF5542">
            <w:pPr>
              <w:rPr>
                <w:b/>
              </w:rPr>
            </w:pPr>
            <w:r>
              <w:rPr>
                <w:b/>
              </w:rPr>
              <w:t>ОК 09</w:t>
            </w:r>
          </w:p>
        </w:tc>
        <w:tc>
          <w:tcPr>
            <w:tcW w:w="2204" w:type="dxa"/>
          </w:tcPr>
          <w:p w:rsidR="008A1CBF" w:rsidRDefault="00AF5542" w:rsidP="009F4036">
            <w:pPr>
              <w:rPr>
                <w:b/>
                <w:bCs/>
                <w:color w:val="000000"/>
              </w:rPr>
            </w:pPr>
            <w:r>
              <w:rPr>
                <w:b/>
                <w:bCs/>
                <w:color w:val="000000"/>
              </w:rPr>
              <w:t>ЛР</w:t>
            </w:r>
            <w:proofErr w:type="gramStart"/>
            <w:r>
              <w:rPr>
                <w:b/>
                <w:bCs/>
                <w:color w:val="000000"/>
              </w:rPr>
              <w:t>1</w:t>
            </w:r>
            <w:proofErr w:type="gramEnd"/>
            <w:r>
              <w:rPr>
                <w:b/>
                <w:bCs/>
                <w:color w:val="000000"/>
              </w:rPr>
              <w:t xml:space="preserve">, ЛР3, ЛР5, ЛР 8,ЛР13,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A04E71" w:rsidTr="00972C26">
        <w:trPr>
          <w:trHeight w:val="102"/>
        </w:trPr>
        <w:tc>
          <w:tcPr>
            <w:tcW w:w="0" w:type="auto"/>
            <w:vMerge w:val="restart"/>
          </w:tcPr>
          <w:p w:rsidR="008A1CBF" w:rsidRPr="00EC719A" w:rsidRDefault="008A1CBF" w:rsidP="008A1CBF">
            <w:pPr>
              <w:ind w:left="57" w:right="57"/>
              <w:rPr>
                <w:b/>
              </w:rPr>
            </w:pPr>
            <w:r w:rsidRPr="00EC719A">
              <w:rPr>
                <w:b/>
              </w:rPr>
              <w:t>Тема 3.1</w:t>
            </w:r>
          </w:p>
          <w:p w:rsidR="008A1CBF" w:rsidRPr="00EC719A" w:rsidRDefault="008A1CBF" w:rsidP="008A1CBF">
            <w:pPr>
              <w:ind w:left="57" w:right="57"/>
              <w:rPr>
                <w:b/>
                <w:bCs/>
                <w:iCs/>
                <w:szCs w:val="28"/>
              </w:rPr>
            </w:pPr>
            <w:r w:rsidRPr="00EC719A">
              <w:rPr>
                <w:b/>
                <w:bCs/>
                <w:iCs/>
                <w:szCs w:val="28"/>
              </w:rPr>
              <w:t>Начало Второй мировой войны</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8A1CBF" w:rsidP="006A469E">
            <w:pPr>
              <w:jc w:val="center"/>
              <w:rPr>
                <w:b/>
              </w:rPr>
            </w:pPr>
            <w:r>
              <w:rPr>
                <w:b/>
              </w:rPr>
              <w:t>2</w:t>
            </w:r>
          </w:p>
        </w:tc>
        <w:tc>
          <w:tcPr>
            <w:tcW w:w="1417" w:type="dxa"/>
            <w:vMerge w:val="restart"/>
          </w:tcPr>
          <w:p w:rsidR="00DD26D1" w:rsidRDefault="00DD26D1" w:rsidP="00DD26D1">
            <w:pPr>
              <w:rPr>
                <w:b/>
              </w:rPr>
            </w:pPr>
            <w:r>
              <w:rPr>
                <w:b/>
              </w:rPr>
              <w:t>ОК 5</w:t>
            </w:r>
          </w:p>
          <w:p w:rsidR="00784E46" w:rsidRDefault="00DD26D1" w:rsidP="00DD26D1">
            <w:pPr>
              <w:rPr>
                <w:b/>
              </w:rPr>
            </w:pPr>
            <w:r>
              <w:rPr>
                <w:b/>
              </w:rPr>
              <w:t>ОК</w:t>
            </w:r>
            <w:proofErr w:type="gramStart"/>
            <w:r w:rsidR="00AF5542">
              <w:rPr>
                <w:b/>
              </w:rPr>
              <w:t>9</w:t>
            </w:r>
            <w:proofErr w:type="gramEnd"/>
          </w:p>
        </w:tc>
        <w:tc>
          <w:tcPr>
            <w:tcW w:w="2204" w:type="dxa"/>
            <w:vMerge w:val="restart"/>
          </w:tcPr>
          <w:p w:rsidR="00784E46" w:rsidRDefault="00AF5542" w:rsidP="00AF5542">
            <w:pPr>
              <w:rPr>
                <w:b/>
              </w:rPr>
            </w:pPr>
            <w:r>
              <w:rPr>
                <w:b/>
                <w:bCs/>
                <w:color w:val="000000"/>
              </w:rPr>
              <w:t>ЛР</w:t>
            </w:r>
            <w:proofErr w:type="gramStart"/>
            <w:r>
              <w:rPr>
                <w:b/>
                <w:bCs/>
                <w:color w:val="000000"/>
              </w:rPr>
              <w:t>1</w:t>
            </w:r>
            <w:proofErr w:type="gramEnd"/>
            <w:r>
              <w:rPr>
                <w:b/>
                <w:bCs/>
                <w:color w:val="000000"/>
              </w:rPr>
              <w:t xml:space="preserve">, ЛР5, ЛР 8,ЛР13, </w:t>
            </w:r>
            <w:r w:rsidRPr="006511B3">
              <w:rPr>
                <w:b/>
                <w:bCs/>
                <w:color w:val="000000"/>
              </w:rPr>
              <w:t>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A04E71" w:rsidTr="00972C26">
        <w:trPr>
          <w:trHeight w:val="102"/>
        </w:trPr>
        <w:tc>
          <w:tcPr>
            <w:tcW w:w="0" w:type="auto"/>
            <w:vMerge/>
          </w:tcPr>
          <w:p w:rsidR="00784E46" w:rsidRPr="00C95E4D" w:rsidRDefault="00784E46" w:rsidP="009F4036">
            <w:pPr>
              <w:rPr>
                <w:b/>
                <w:bCs/>
              </w:rPr>
            </w:pPr>
          </w:p>
        </w:tc>
        <w:tc>
          <w:tcPr>
            <w:tcW w:w="0" w:type="auto"/>
          </w:tcPr>
          <w:p w:rsidR="00784E46" w:rsidRDefault="008A1CBF" w:rsidP="009F4036">
            <w:pPr>
              <w:rPr>
                <w:b/>
              </w:rPr>
            </w:pPr>
            <w:r w:rsidRPr="00EC719A">
              <w:rPr>
                <w:szCs w:val="28"/>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EC719A">
              <w:rPr>
                <w:szCs w:val="28"/>
              </w:rPr>
              <w:t>Буковины</w:t>
            </w:r>
            <w:proofErr w:type="spellEnd"/>
            <w:r w:rsidRPr="00EC719A">
              <w:rPr>
                <w:szCs w:val="28"/>
              </w:rPr>
              <w:t xml:space="preserve"> к СССР. Советско-финляндская война и ее международные последствия. Разгром Франц</w:t>
            </w:r>
            <w:proofErr w:type="gramStart"/>
            <w:r w:rsidRPr="00EC719A">
              <w:rPr>
                <w:szCs w:val="28"/>
              </w:rPr>
              <w:t>ии и ее</w:t>
            </w:r>
            <w:proofErr w:type="gramEnd"/>
            <w:r w:rsidRPr="00EC719A">
              <w:rPr>
                <w:szCs w:val="28"/>
              </w:rPr>
              <w:t xml:space="preserve"> союзников</w:t>
            </w:r>
            <w:r w:rsidRPr="00EC719A">
              <w:rPr>
                <w:i/>
                <w:szCs w:val="28"/>
              </w:rPr>
              <w:t>.</w:t>
            </w:r>
            <w:r w:rsidRPr="00EC719A">
              <w:rPr>
                <w:szCs w:val="28"/>
              </w:rPr>
              <w:t xml:space="preserve"> Битва за Британию. Рост </w:t>
            </w:r>
            <w:r w:rsidRPr="00EC719A">
              <w:rPr>
                <w:szCs w:val="28"/>
              </w:rPr>
              <w:lastRenderedPageBreak/>
              <w:t>советско-германских противоречий.</w:t>
            </w:r>
            <w:r w:rsidRPr="00EC719A">
              <w:rPr>
                <w:i/>
                <w:szCs w:val="28"/>
              </w:rPr>
              <w:t xml:space="preserve"> Захват Германией Дании и Норвегии.Германо-британская борьба и захват Балкан.</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02"/>
        </w:trPr>
        <w:tc>
          <w:tcPr>
            <w:tcW w:w="0" w:type="auto"/>
            <w:vMerge/>
          </w:tcPr>
          <w:p w:rsidR="009C3536" w:rsidRPr="00C95E4D" w:rsidRDefault="009C3536" w:rsidP="009F4036">
            <w:pPr>
              <w:rPr>
                <w:b/>
                <w:bCs/>
              </w:rPr>
            </w:pPr>
          </w:p>
        </w:tc>
        <w:tc>
          <w:tcPr>
            <w:tcW w:w="0" w:type="auto"/>
          </w:tcPr>
          <w:p w:rsidR="009C3536" w:rsidRDefault="009C3536" w:rsidP="009F4036">
            <w:pPr>
              <w:rPr>
                <w:b/>
              </w:rPr>
            </w:pPr>
            <w:r w:rsidRPr="00C95E4D">
              <w:rPr>
                <w:b/>
                <w:bCs/>
                <w:i/>
              </w:rPr>
              <w:t>Тематика практических занятий</w:t>
            </w:r>
          </w:p>
        </w:tc>
        <w:tc>
          <w:tcPr>
            <w:tcW w:w="2104" w:type="dxa"/>
          </w:tcPr>
          <w:p w:rsidR="009C3536" w:rsidRDefault="008A1CBF" w:rsidP="006A469E">
            <w:pPr>
              <w:jc w:val="center"/>
              <w:rPr>
                <w:b/>
              </w:rPr>
            </w:pPr>
            <w:r>
              <w:rPr>
                <w:b/>
              </w:rPr>
              <w:t>-</w:t>
            </w:r>
          </w:p>
        </w:tc>
        <w:tc>
          <w:tcPr>
            <w:tcW w:w="1417" w:type="dxa"/>
            <w:vMerge/>
          </w:tcPr>
          <w:p w:rsidR="009C3536" w:rsidRDefault="009C3536" w:rsidP="009F4036">
            <w:pPr>
              <w:rPr>
                <w:b/>
              </w:rPr>
            </w:pPr>
          </w:p>
        </w:tc>
        <w:tc>
          <w:tcPr>
            <w:tcW w:w="2204" w:type="dxa"/>
            <w:vMerge/>
          </w:tcPr>
          <w:p w:rsidR="009C3536" w:rsidRDefault="009C3536" w:rsidP="009F4036">
            <w:pPr>
              <w:rPr>
                <w:b/>
              </w:rPr>
            </w:pPr>
          </w:p>
        </w:tc>
      </w:tr>
      <w:tr w:rsidR="00A04E71" w:rsidTr="00972C26">
        <w:trPr>
          <w:trHeight w:val="102"/>
        </w:trPr>
        <w:tc>
          <w:tcPr>
            <w:tcW w:w="0" w:type="auto"/>
            <w:vMerge/>
          </w:tcPr>
          <w:p w:rsidR="009C3536" w:rsidRPr="00C95E4D" w:rsidRDefault="009C3536" w:rsidP="009F4036">
            <w:pPr>
              <w:rPr>
                <w:b/>
                <w:bCs/>
              </w:rPr>
            </w:pPr>
          </w:p>
        </w:tc>
        <w:tc>
          <w:tcPr>
            <w:tcW w:w="0" w:type="auto"/>
          </w:tcPr>
          <w:p w:rsidR="009C3536" w:rsidRDefault="009C3536"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9C3536" w:rsidRDefault="009C3536" w:rsidP="006A469E">
            <w:pPr>
              <w:jc w:val="center"/>
              <w:rPr>
                <w:b/>
              </w:rPr>
            </w:pPr>
            <w:r>
              <w:rPr>
                <w:b/>
              </w:rPr>
              <w:t>-</w:t>
            </w:r>
          </w:p>
        </w:tc>
        <w:tc>
          <w:tcPr>
            <w:tcW w:w="1417" w:type="dxa"/>
            <w:vMerge/>
          </w:tcPr>
          <w:p w:rsidR="009C3536" w:rsidRDefault="009C3536" w:rsidP="009F4036">
            <w:pPr>
              <w:rPr>
                <w:b/>
              </w:rPr>
            </w:pPr>
          </w:p>
        </w:tc>
        <w:tc>
          <w:tcPr>
            <w:tcW w:w="2204" w:type="dxa"/>
            <w:vMerge/>
          </w:tcPr>
          <w:p w:rsidR="009C3536" w:rsidRDefault="009C3536" w:rsidP="009F4036">
            <w:pPr>
              <w:rPr>
                <w:b/>
              </w:rPr>
            </w:pPr>
          </w:p>
        </w:tc>
      </w:tr>
      <w:tr w:rsidR="00A04E71" w:rsidTr="00972C26">
        <w:trPr>
          <w:trHeight w:val="102"/>
        </w:trPr>
        <w:tc>
          <w:tcPr>
            <w:tcW w:w="0" w:type="auto"/>
            <w:vMerge w:val="restart"/>
          </w:tcPr>
          <w:p w:rsidR="008A1CBF" w:rsidRPr="000979E7" w:rsidRDefault="008A1CBF" w:rsidP="008A1CBF">
            <w:pPr>
              <w:ind w:left="57" w:right="57"/>
              <w:rPr>
                <w:b/>
              </w:rPr>
            </w:pPr>
            <w:r w:rsidRPr="000979E7">
              <w:rPr>
                <w:b/>
              </w:rPr>
              <w:t xml:space="preserve">Тема 3.2 </w:t>
            </w:r>
          </w:p>
          <w:p w:rsidR="00784E46" w:rsidRPr="008A1CBF" w:rsidRDefault="008A1CBF" w:rsidP="008A1CBF">
            <w:pPr>
              <w:rPr>
                <w:b/>
              </w:rPr>
            </w:pPr>
            <w:r w:rsidRPr="008A1CBF">
              <w:rPr>
                <w:b/>
              </w:rPr>
              <w:t>Начало Великой Отечественной войны и войны на Тихом океане</w:t>
            </w: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8A1CBF" w:rsidP="006A469E">
            <w:pPr>
              <w:jc w:val="center"/>
              <w:rPr>
                <w:b/>
              </w:rPr>
            </w:pPr>
            <w:r>
              <w:rPr>
                <w:b/>
              </w:rPr>
              <w:t>-</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4</w:t>
            </w:r>
          </w:p>
          <w:p w:rsidR="00AF5542" w:rsidRDefault="00AF5542" w:rsidP="00AF5542">
            <w:pPr>
              <w:rPr>
                <w:b/>
              </w:rPr>
            </w:pPr>
            <w:r>
              <w:rPr>
                <w:b/>
              </w:rPr>
              <w:t>ОК 5 ОК 8</w:t>
            </w:r>
          </w:p>
          <w:p w:rsidR="00784E46" w:rsidRDefault="00784E46" w:rsidP="00AF5542">
            <w:pPr>
              <w:rPr>
                <w:b/>
              </w:rPr>
            </w:pPr>
          </w:p>
        </w:tc>
        <w:tc>
          <w:tcPr>
            <w:tcW w:w="2204" w:type="dxa"/>
            <w:vMerge w:val="restart"/>
          </w:tcPr>
          <w:p w:rsidR="00784E46" w:rsidRDefault="00AF5542" w:rsidP="00AF5542">
            <w:pPr>
              <w:rPr>
                <w:b/>
              </w:rPr>
            </w:pPr>
            <w:r>
              <w:rPr>
                <w:b/>
                <w:bCs/>
                <w:color w:val="000000"/>
              </w:rPr>
              <w:t>ЛР</w:t>
            </w:r>
            <w:proofErr w:type="gramStart"/>
            <w:r>
              <w:rPr>
                <w:b/>
                <w:bCs/>
                <w:color w:val="000000"/>
              </w:rPr>
              <w:t>1</w:t>
            </w:r>
            <w:proofErr w:type="gramEnd"/>
            <w:r>
              <w:rPr>
                <w:b/>
                <w:bCs/>
                <w:color w:val="000000"/>
              </w:rPr>
              <w:t xml:space="preserve">, ЛР5, ЛР 8,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A04E71" w:rsidTr="00972C26">
        <w:trPr>
          <w:trHeight w:val="102"/>
        </w:trPr>
        <w:tc>
          <w:tcPr>
            <w:tcW w:w="0" w:type="auto"/>
            <w:vMerge/>
          </w:tcPr>
          <w:p w:rsidR="00784E46" w:rsidRPr="00C95E4D" w:rsidRDefault="00784E46" w:rsidP="009F4036">
            <w:pPr>
              <w:rPr>
                <w:b/>
                <w:bCs/>
              </w:rPr>
            </w:pPr>
          </w:p>
        </w:tc>
        <w:tc>
          <w:tcPr>
            <w:tcW w:w="0" w:type="auto"/>
          </w:tcPr>
          <w:p w:rsidR="00784E46" w:rsidRDefault="008A1CBF" w:rsidP="009F4036">
            <w:pPr>
              <w:rPr>
                <w:b/>
              </w:rPr>
            </w:pPr>
            <w:r w:rsidRPr="000979E7">
              <w:rPr>
                <w:szCs w:val="28"/>
              </w:rPr>
              <w:t xml:space="preserve">Нападение Германии на СССР. Нападение Японии на США и его причины. </w:t>
            </w:r>
            <w:proofErr w:type="spellStart"/>
            <w:r w:rsidRPr="000979E7">
              <w:rPr>
                <w:szCs w:val="28"/>
              </w:rPr>
              <w:t>Пёрл-Харбор</w:t>
            </w:r>
            <w:proofErr w:type="spellEnd"/>
            <w:r w:rsidRPr="000979E7">
              <w:rPr>
                <w:szCs w:val="28"/>
              </w:rPr>
              <w:t xml:space="preserve">. Формирование Антигитлеровской коалиции и выработка основ стратегии союзников. Ленд-лиз. </w:t>
            </w:r>
            <w:r w:rsidRPr="000979E7">
              <w:rPr>
                <w:i/>
                <w:szCs w:val="28"/>
              </w:rPr>
              <w:t>Идеологическое и политическое обоснование агрессивной политики нацистской Германии.</w:t>
            </w:r>
            <w:r w:rsidRPr="000979E7">
              <w:rPr>
                <w:szCs w:val="28"/>
              </w:rPr>
              <w:t xml:space="preserve"> Планы Германии в отношении СССР. План «Ост».</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02"/>
        </w:trPr>
        <w:tc>
          <w:tcPr>
            <w:tcW w:w="0" w:type="auto"/>
            <w:vMerge/>
          </w:tcPr>
          <w:p w:rsidR="003E1189" w:rsidRPr="00C95E4D" w:rsidRDefault="003E1189" w:rsidP="009F4036">
            <w:pPr>
              <w:rPr>
                <w:b/>
                <w:bCs/>
              </w:rPr>
            </w:pPr>
          </w:p>
        </w:tc>
        <w:tc>
          <w:tcPr>
            <w:tcW w:w="0" w:type="auto"/>
          </w:tcPr>
          <w:p w:rsidR="003E1189" w:rsidRDefault="003E1189" w:rsidP="009F4036">
            <w:pPr>
              <w:rPr>
                <w:b/>
              </w:rPr>
            </w:pPr>
            <w:r w:rsidRPr="00C95E4D">
              <w:rPr>
                <w:b/>
                <w:bCs/>
                <w:i/>
              </w:rPr>
              <w:t>Тематика практических занятий</w:t>
            </w:r>
          </w:p>
        </w:tc>
        <w:tc>
          <w:tcPr>
            <w:tcW w:w="2104" w:type="dxa"/>
          </w:tcPr>
          <w:p w:rsidR="003E1189" w:rsidRDefault="003E1189" w:rsidP="006A469E">
            <w:pPr>
              <w:jc w:val="center"/>
              <w:rPr>
                <w:b/>
              </w:rPr>
            </w:pPr>
          </w:p>
        </w:tc>
        <w:tc>
          <w:tcPr>
            <w:tcW w:w="1417" w:type="dxa"/>
            <w:vMerge/>
          </w:tcPr>
          <w:p w:rsidR="003E1189" w:rsidRDefault="003E1189" w:rsidP="009F4036">
            <w:pPr>
              <w:rPr>
                <w:b/>
              </w:rPr>
            </w:pPr>
          </w:p>
        </w:tc>
        <w:tc>
          <w:tcPr>
            <w:tcW w:w="2204" w:type="dxa"/>
            <w:vMerge/>
          </w:tcPr>
          <w:p w:rsidR="003E1189" w:rsidRDefault="003E1189" w:rsidP="009F4036">
            <w:pPr>
              <w:rPr>
                <w:b/>
              </w:rPr>
            </w:pPr>
          </w:p>
        </w:tc>
      </w:tr>
      <w:tr w:rsidR="00A04E71" w:rsidTr="00972C26">
        <w:trPr>
          <w:trHeight w:val="102"/>
        </w:trPr>
        <w:tc>
          <w:tcPr>
            <w:tcW w:w="0" w:type="auto"/>
            <w:vMerge/>
          </w:tcPr>
          <w:p w:rsidR="003E1189" w:rsidRPr="00C95E4D" w:rsidRDefault="003E1189" w:rsidP="009F4036">
            <w:pPr>
              <w:rPr>
                <w:b/>
                <w:bCs/>
              </w:rPr>
            </w:pPr>
          </w:p>
        </w:tc>
        <w:tc>
          <w:tcPr>
            <w:tcW w:w="0" w:type="auto"/>
          </w:tcPr>
          <w:p w:rsidR="003E1189" w:rsidRDefault="008A1CBF" w:rsidP="009F4036">
            <w:pPr>
              <w:rPr>
                <w:b/>
              </w:rPr>
            </w:pPr>
            <w:r w:rsidRPr="000979E7">
              <w:t xml:space="preserve">Практическое занятие № 8 Оценка  </w:t>
            </w:r>
            <w:r w:rsidRPr="000979E7">
              <w:rPr>
                <w:szCs w:val="28"/>
              </w:rPr>
              <w:t>планов союзников Германии и позиция нейтральных государств.</w:t>
            </w:r>
          </w:p>
        </w:tc>
        <w:tc>
          <w:tcPr>
            <w:tcW w:w="2104" w:type="dxa"/>
          </w:tcPr>
          <w:p w:rsidR="003E1189" w:rsidRDefault="003E1189" w:rsidP="006A469E">
            <w:pPr>
              <w:jc w:val="center"/>
              <w:rPr>
                <w:b/>
              </w:rPr>
            </w:pPr>
            <w:r>
              <w:rPr>
                <w:b/>
              </w:rPr>
              <w:t>2</w:t>
            </w:r>
          </w:p>
        </w:tc>
        <w:tc>
          <w:tcPr>
            <w:tcW w:w="1417" w:type="dxa"/>
            <w:vMerge/>
          </w:tcPr>
          <w:p w:rsidR="003E1189" w:rsidRDefault="003E1189" w:rsidP="009F4036">
            <w:pPr>
              <w:rPr>
                <w:b/>
              </w:rPr>
            </w:pPr>
          </w:p>
        </w:tc>
        <w:tc>
          <w:tcPr>
            <w:tcW w:w="2204" w:type="dxa"/>
            <w:vMerge/>
          </w:tcPr>
          <w:p w:rsidR="003E1189" w:rsidRDefault="003E1189" w:rsidP="009F4036">
            <w:pPr>
              <w:rPr>
                <w:b/>
              </w:rPr>
            </w:pPr>
          </w:p>
        </w:tc>
      </w:tr>
      <w:tr w:rsidR="00A04E71" w:rsidTr="00972C26">
        <w:trPr>
          <w:trHeight w:val="102"/>
        </w:trPr>
        <w:tc>
          <w:tcPr>
            <w:tcW w:w="0" w:type="auto"/>
            <w:vMerge/>
          </w:tcPr>
          <w:p w:rsidR="003E1189" w:rsidRPr="00C95E4D" w:rsidRDefault="003E1189" w:rsidP="009F4036">
            <w:pPr>
              <w:rPr>
                <w:b/>
                <w:bCs/>
              </w:rPr>
            </w:pPr>
          </w:p>
        </w:tc>
        <w:tc>
          <w:tcPr>
            <w:tcW w:w="0" w:type="auto"/>
          </w:tcPr>
          <w:p w:rsidR="003E1189" w:rsidRDefault="003E1189"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E1189" w:rsidRDefault="003E1189" w:rsidP="006A469E">
            <w:pPr>
              <w:jc w:val="center"/>
              <w:rPr>
                <w:b/>
              </w:rPr>
            </w:pPr>
            <w:r>
              <w:rPr>
                <w:b/>
              </w:rPr>
              <w:t>-</w:t>
            </w:r>
          </w:p>
        </w:tc>
        <w:tc>
          <w:tcPr>
            <w:tcW w:w="1417" w:type="dxa"/>
            <w:vMerge/>
          </w:tcPr>
          <w:p w:rsidR="003E1189" w:rsidRDefault="003E1189" w:rsidP="009F4036">
            <w:pPr>
              <w:rPr>
                <w:b/>
              </w:rPr>
            </w:pPr>
          </w:p>
        </w:tc>
        <w:tc>
          <w:tcPr>
            <w:tcW w:w="2204" w:type="dxa"/>
            <w:vMerge/>
          </w:tcPr>
          <w:p w:rsidR="003E1189" w:rsidRDefault="003E1189" w:rsidP="009F4036">
            <w:pPr>
              <w:rPr>
                <w:b/>
              </w:rPr>
            </w:pPr>
          </w:p>
        </w:tc>
      </w:tr>
      <w:tr w:rsidR="00A04E71" w:rsidTr="00972C26">
        <w:trPr>
          <w:trHeight w:val="102"/>
        </w:trPr>
        <w:tc>
          <w:tcPr>
            <w:tcW w:w="0" w:type="auto"/>
            <w:vMerge w:val="restart"/>
          </w:tcPr>
          <w:p w:rsidR="00302C25" w:rsidRPr="00084FE3" w:rsidRDefault="00302C25" w:rsidP="00302C25">
            <w:pPr>
              <w:pStyle w:val="8"/>
              <w:spacing w:before="0" w:after="0"/>
              <w:ind w:left="57" w:right="57"/>
              <w:outlineLvl w:val="7"/>
              <w:rPr>
                <w:rFonts w:ascii="Times New Roman" w:hAnsi="Times New Roman"/>
                <w:i w:val="0"/>
              </w:rPr>
            </w:pPr>
            <w:r w:rsidRPr="00084FE3">
              <w:rPr>
                <w:rFonts w:ascii="Times New Roman" w:hAnsi="Times New Roman"/>
                <w:b/>
                <w:i w:val="0"/>
              </w:rPr>
              <w:t>Тема 3.3</w:t>
            </w:r>
          </w:p>
          <w:p w:rsidR="00302C25" w:rsidRPr="000979E7" w:rsidRDefault="00302C25" w:rsidP="00302C25">
            <w:pPr>
              <w:ind w:left="57" w:right="57"/>
              <w:rPr>
                <w:b/>
                <w:bCs/>
                <w:iCs/>
              </w:rPr>
            </w:pPr>
            <w:r w:rsidRPr="000979E7">
              <w:rPr>
                <w:b/>
                <w:bCs/>
                <w:iCs/>
              </w:rPr>
              <w:t>Коренной перелом в войне</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302C25" w:rsidP="006A469E">
            <w:pPr>
              <w:jc w:val="center"/>
              <w:rPr>
                <w:b/>
              </w:rPr>
            </w:pPr>
            <w:r>
              <w:rPr>
                <w:b/>
              </w:rPr>
              <w:t>-</w:t>
            </w:r>
          </w:p>
        </w:tc>
        <w:tc>
          <w:tcPr>
            <w:tcW w:w="1417" w:type="dxa"/>
            <w:vMerge w:val="restart"/>
          </w:tcPr>
          <w:p w:rsidR="00AF5542" w:rsidRDefault="00AF5542" w:rsidP="00AF5542">
            <w:pPr>
              <w:rPr>
                <w:b/>
              </w:rPr>
            </w:pPr>
            <w:r>
              <w:rPr>
                <w:b/>
              </w:rPr>
              <w:t>ОК 1 ОК 2</w:t>
            </w:r>
          </w:p>
          <w:p w:rsidR="00AF5542" w:rsidRDefault="00AF5542" w:rsidP="00AF5542">
            <w:pPr>
              <w:rPr>
                <w:b/>
              </w:rPr>
            </w:pPr>
            <w:r>
              <w:rPr>
                <w:b/>
              </w:rPr>
              <w:t xml:space="preserve">ОК 5 </w:t>
            </w:r>
          </w:p>
          <w:p w:rsidR="00784E46" w:rsidRDefault="00AF5542" w:rsidP="00AF5542">
            <w:pPr>
              <w:rPr>
                <w:b/>
              </w:rPr>
            </w:pPr>
            <w:r>
              <w:rPr>
                <w:b/>
              </w:rPr>
              <w:t>ОК 09</w:t>
            </w:r>
          </w:p>
        </w:tc>
        <w:tc>
          <w:tcPr>
            <w:tcW w:w="2204" w:type="dxa"/>
            <w:vMerge w:val="restart"/>
          </w:tcPr>
          <w:p w:rsidR="00784E46" w:rsidRDefault="00AF5542" w:rsidP="00AF5542">
            <w:pPr>
              <w:rPr>
                <w:b/>
              </w:rPr>
            </w:pPr>
            <w:r>
              <w:rPr>
                <w:b/>
                <w:bCs/>
                <w:color w:val="000000"/>
              </w:rPr>
              <w:t>ЛР</w:t>
            </w:r>
            <w:proofErr w:type="gramStart"/>
            <w:r>
              <w:rPr>
                <w:b/>
                <w:bCs/>
                <w:color w:val="000000"/>
              </w:rPr>
              <w:t>1</w:t>
            </w:r>
            <w:proofErr w:type="gramEnd"/>
            <w:r>
              <w:rPr>
                <w:b/>
                <w:bCs/>
                <w:color w:val="000000"/>
              </w:rPr>
              <w:t xml:space="preserve">, ЛР5, ЛР 8,ЛР13, </w:t>
            </w:r>
            <w:r w:rsidRPr="006511B3">
              <w:rPr>
                <w:b/>
                <w:bCs/>
                <w:color w:val="000000"/>
              </w:rPr>
              <w:t>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02"/>
        </w:trPr>
        <w:tc>
          <w:tcPr>
            <w:tcW w:w="0" w:type="auto"/>
            <w:vMerge/>
          </w:tcPr>
          <w:p w:rsidR="00784E46" w:rsidRPr="00C95E4D" w:rsidRDefault="00784E46" w:rsidP="009F4036">
            <w:pPr>
              <w:rPr>
                <w:b/>
                <w:bCs/>
              </w:rPr>
            </w:pPr>
          </w:p>
        </w:tc>
        <w:tc>
          <w:tcPr>
            <w:tcW w:w="0" w:type="auto"/>
          </w:tcPr>
          <w:p w:rsidR="00784E46" w:rsidRDefault="00302C25" w:rsidP="009F4036">
            <w:pPr>
              <w:rPr>
                <w:b/>
              </w:rPr>
            </w:pPr>
            <w:r w:rsidRPr="000979E7">
              <w:rPr>
                <w:szCs w:val="28"/>
              </w:rPr>
              <w:t xml:space="preserve">Сталинградская битва. Курская битва. Война в Северной Африке. Сражение при Эль-Аламейне. </w:t>
            </w:r>
            <w:r w:rsidRPr="000979E7">
              <w:rPr>
                <w:i/>
                <w:szCs w:val="28"/>
              </w:rPr>
              <w:t>Стратегические бомбардировки немецких территорий.</w:t>
            </w:r>
            <w:r w:rsidRPr="000979E7">
              <w:rPr>
                <w:szCs w:val="28"/>
              </w:rPr>
              <w:t xml:space="preserve"> Высадка в Италии и падение режима Муссолини. Перелом в войне на Тихом океане. Тегеранская конференция. «Большая тройка». </w:t>
            </w:r>
            <w:r w:rsidRPr="000979E7">
              <w:rPr>
                <w:i/>
                <w:szCs w:val="28"/>
              </w:rPr>
              <w:t>Каирская декларация. Роспуск Коминтерна.</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02"/>
        </w:trPr>
        <w:tc>
          <w:tcPr>
            <w:tcW w:w="0" w:type="auto"/>
            <w:vMerge/>
          </w:tcPr>
          <w:p w:rsidR="003E1189" w:rsidRPr="00C95E4D" w:rsidRDefault="003E1189" w:rsidP="009F4036">
            <w:pPr>
              <w:rPr>
                <w:b/>
                <w:bCs/>
              </w:rPr>
            </w:pPr>
          </w:p>
        </w:tc>
        <w:tc>
          <w:tcPr>
            <w:tcW w:w="0" w:type="auto"/>
          </w:tcPr>
          <w:p w:rsidR="003E1189" w:rsidRDefault="003E1189" w:rsidP="009F4036">
            <w:pPr>
              <w:rPr>
                <w:b/>
              </w:rPr>
            </w:pPr>
            <w:r w:rsidRPr="00C95E4D">
              <w:rPr>
                <w:b/>
                <w:bCs/>
                <w:i/>
              </w:rPr>
              <w:t>Тематика практических занятий</w:t>
            </w:r>
          </w:p>
        </w:tc>
        <w:tc>
          <w:tcPr>
            <w:tcW w:w="2104" w:type="dxa"/>
          </w:tcPr>
          <w:p w:rsidR="003E1189" w:rsidRDefault="003E1189" w:rsidP="006A469E">
            <w:pPr>
              <w:jc w:val="center"/>
              <w:rPr>
                <w:b/>
              </w:rPr>
            </w:pPr>
          </w:p>
        </w:tc>
        <w:tc>
          <w:tcPr>
            <w:tcW w:w="1417" w:type="dxa"/>
            <w:vMerge/>
          </w:tcPr>
          <w:p w:rsidR="003E1189" w:rsidRDefault="003E1189" w:rsidP="009F4036">
            <w:pPr>
              <w:rPr>
                <w:b/>
              </w:rPr>
            </w:pPr>
          </w:p>
        </w:tc>
        <w:tc>
          <w:tcPr>
            <w:tcW w:w="2204" w:type="dxa"/>
            <w:vMerge/>
          </w:tcPr>
          <w:p w:rsidR="003E1189" w:rsidRDefault="003E1189" w:rsidP="009F4036">
            <w:pPr>
              <w:rPr>
                <w:b/>
              </w:rPr>
            </w:pPr>
          </w:p>
        </w:tc>
      </w:tr>
      <w:tr w:rsidR="00A04E71" w:rsidTr="00972C26">
        <w:trPr>
          <w:trHeight w:val="102"/>
        </w:trPr>
        <w:tc>
          <w:tcPr>
            <w:tcW w:w="0" w:type="auto"/>
            <w:vMerge/>
          </w:tcPr>
          <w:p w:rsidR="003E1189" w:rsidRPr="00C95E4D" w:rsidRDefault="003E1189" w:rsidP="009F4036">
            <w:pPr>
              <w:rPr>
                <w:b/>
                <w:bCs/>
              </w:rPr>
            </w:pPr>
          </w:p>
        </w:tc>
        <w:tc>
          <w:tcPr>
            <w:tcW w:w="0" w:type="auto"/>
          </w:tcPr>
          <w:p w:rsidR="003E1189" w:rsidRDefault="00E2607B" w:rsidP="009F4036">
            <w:pPr>
              <w:rPr>
                <w:b/>
              </w:rPr>
            </w:pPr>
            <w:r w:rsidRPr="000979E7">
              <w:t xml:space="preserve">Практическое занятие № </w:t>
            </w:r>
            <w:r w:rsidRPr="00E2607B">
              <w:t>9</w:t>
            </w:r>
            <w:r w:rsidRPr="000979E7">
              <w:t>. Оценивание значения коренного перелома в истории Второй мировой войны.</w:t>
            </w:r>
          </w:p>
        </w:tc>
        <w:tc>
          <w:tcPr>
            <w:tcW w:w="2104" w:type="dxa"/>
          </w:tcPr>
          <w:p w:rsidR="003E1189" w:rsidRDefault="003E1189" w:rsidP="006A469E">
            <w:pPr>
              <w:jc w:val="center"/>
              <w:rPr>
                <w:b/>
              </w:rPr>
            </w:pPr>
            <w:r>
              <w:rPr>
                <w:b/>
              </w:rPr>
              <w:t>2</w:t>
            </w:r>
          </w:p>
        </w:tc>
        <w:tc>
          <w:tcPr>
            <w:tcW w:w="1417" w:type="dxa"/>
            <w:vMerge/>
          </w:tcPr>
          <w:p w:rsidR="003E1189" w:rsidRDefault="003E1189" w:rsidP="009F4036">
            <w:pPr>
              <w:rPr>
                <w:b/>
              </w:rPr>
            </w:pPr>
          </w:p>
        </w:tc>
        <w:tc>
          <w:tcPr>
            <w:tcW w:w="2204" w:type="dxa"/>
            <w:vMerge/>
          </w:tcPr>
          <w:p w:rsidR="003E1189" w:rsidRDefault="003E1189" w:rsidP="009F4036">
            <w:pPr>
              <w:rPr>
                <w:b/>
              </w:rPr>
            </w:pPr>
          </w:p>
        </w:tc>
      </w:tr>
      <w:tr w:rsidR="00A04E71" w:rsidTr="00972C26">
        <w:trPr>
          <w:trHeight w:val="102"/>
        </w:trPr>
        <w:tc>
          <w:tcPr>
            <w:tcW w:w="0" w:type="auto"/>
            <w:vMerge/>
          </w:tcPr>
          <w:p w:rsidR="003E1189" w:rsidRPr="00C95E4D" w:rsidRDefault="003E1189" w:rsidP="009F4036">
            <w:pPr>
              <w:rPr>
                <w:b/>
                <w:bCs/>
              </w:rPr>
            </w:pPr>
          </w:p>
        </w:tc>
        <w:tc>
          <w:tcPr>
            <w:tcW w:w="0" w:type="auto"/>
          </w:tcPr>
          <w:p w:rsidR="003E1189" w:rsidRDefault="003E1189"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E1189" w:rsidRDefault="003E1189" w:rsidP="006A469E">
            <w:pPr>
              <w:jc w:val="center"/>
              <w:rPr>
                <w:b/>
              </w:rPr>
            </w:pPr>
            <w:r>
              <w:rPr>
                <w:b/>
              </w:rPr>
              <w:t>-</w:t>
            </w:r>
          </w:p>
        </w:tc>
        <w:tc>
          <w:tcPr>
            <w:tcW w:w="1417" w:type="dxa"/>
            <w:vMerge/>
          </w:tcPr>
          <w:p w:rsidR="003E1189" w:rsidRDefault="003E1189" w:rsidP="009F4036">
            <w:pPr>
              <w:rPr>
                <w:b/>
              </w:rPr>
            </w:pPr>
          </w:p>
        </w:tc>
        <w:tc>
          <w:tcPr>
            <w:tcW w:w="2204" w:type="dxa"/>
            <w:vMerge/>
          </w:tcPr>
          <w:p w:rsidR="003E1189" w:rsidRDefault="003E1189" w:rsidP="009F4036">
            <w:pPr>
              <w:rPr>
                <w:b/>
              </w:rPr>
            </w:pPr>
          </w:p>
        </w:tc>
      </w:tr>
      <w:tr w:rsidR="00A04E71" w:rsidTr="00972C26">
        <w:trPr>
          <w:trHeight w:val="102"/>
        </w:trPr>
        <w:tc>
          <w:tcPr>
            <w:tcW w:w="0" w:type="auto"/>
            <w:vMerge w:val="restart"/>
          </w:tcPr>
          <w:p w:rsidR="00E2607B" w:rsidRPr="000979E7" w:rsidRDefault="00E2607B" w:rsidP="00E2607B">
            <w:pPr>
              <w:ind w:left="57" w:right="57"/>
              <w:rPr>
                <w:b/>
                <w:bCs/>
                <w:iCs/>
              </w:rPr>
            </w:pPr>
            <w:r w:rsidRPr="000979E7">
              <w:rPr>
                <w:b/>
              </w:rPr>
              <w:t>Тема 3.4</w:t>
            </w:r>
          </w:p>
          <w:p w:rsidR="00E2607B" w:rsidRPr="000979E7" w:rsidRDefault="00E2607B" w:rsidP="00E2607B">
            <w:pPr>
              <w:ind w:left="57" w:right="57"/>
              <w:rPr>
                <w:b/>
                <w:bCs/>
                <w:iCs/>
              </w:rPr>
            </w:pPr>
            <w:r w:rsidRPr="000979E7">
              <w:rPr>
                <w:b/>
                <w:bCs/>
                <w:iCs/>
              </w:rPr>
              <w:t>Жизнь во время войны. Сопротивление оккупантам</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607B" w:rsidP="006A469E">
            <w:pPr>
              <w:jc w:val="center"/>
              <w:rPr>
                <w:b/>
              </w:rPr>
            </w:pPr>
            <w:r>
              <w:rPr>
                <w:b/>
              </w:rPr>
              <w:t>-</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5 ОК 8</w:t>
            </w:r>
          </w:p>
          <w:p w:rsidR="00784E46" w:rsidRDefault="00AF5542" w:rsidP="00AF5542">
            <w:pPr>
              <w:rPr>
                <w:b/>
              </w:rPr>
            </w:pPr>
            <w:r>
              <w:rPr>
                <w:b/>
              </w:rPr>
              <w:t>ОК 09</w:t>
            </w:r>
          </w:p>
        </w:tc>
        <w:tc>
          <w:tcPr>
            <w:tcW w:w="2204" w:type="dxa"/>
            <w:vMerge w:val="restart"/>
          </w:tcPr>
          <w:p w:rsidR="00784E46" w:rsidRDefault="00AF5542" w:rsidP="00AF5542">
            <w:pPr>
              <w:rPr>
                <w:b/>
              </w:rPr>
            </w:pPr>
            <w:r>
              <w:rPr>
                <w:b/>
                <w:bCs/>
                <w:color w:val="000000"/>
              </w:rPr>
              <w:t>ЛР</w:t>
            </w:r>
            <w:proofErr w:type="gramStart"/>
            <w:r>
              <w:rPr>
                <w:b/>
                <w:bCs/>
                <w:color w:val="000000"/>
              </w:rPr>
              <w:t>1</w:t>
            </w:r>
            <w:proofErr w:type="gramEnd"/>
            <w:r>
              <w:rPr>
                <w:b/>
                <w:bCs/>
                <w:color w:val="000000"/>
              </w:rPr>
              <w:t xml:space="preserve">, ЛР5, ЛР 8,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02"/>
        </w:trPr>
        <w:tc>
          <w:tcPr>
            <w:tcW w:w="0" w:type="auto"/>
            <w:vMerge/>
          </w:tcPr>
          <w:p w:rsidR="00784E46" w:rsidRPr="00C95E4D" w:rsidRDefault="00784E46" w:rsidP="009F4036">
            <w:pPr>
              <w:rPr>
                <w:b/>
                <w:bCs/>
              </w:rPr>
            </w:pPr>
          </w:p>
        </w:tc>
        <w:tc>
          <w:tcPr>
            <w:tcW w:w="0" w:type="auto"/>
          </w:tcPr>
          <w:p w:rsidR="00784E46" w:rsidRDefault="00E2607B" w:rsidP="009F4036">
            <w:pPr>
              <w:rPr>
                <w:b/>
              </w:rPr>
            </w:pPr>
            <w:r w:rsidRPr="000979E7">
              <w:rPr>
                <w:szCs w:val="28"/>
              </w:rPr>
              <w:t>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Движение Сопротивления и коллаборационизм.</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F242B" w:rsidP="009F4036">
            <w:pPr>
              <w:rPr>
                <w:b/>
              </w:rPr>
            </w:pPr>
            <w:r w:rsidRPr="00C95E4D">
              <w:rPr>
                <w:b/>
                <w:bCs/>
                <w:i/>
              </w:rPr>
              <w:t>Тематика практических занятий</w:t>
            </w:r>
          </w:p>
        </w:tc>
        <w:tc>
          <w:tcPr>
            <w:tcW w:w="2104" w:type="dxa"/>
          </w:tcPr>
          <w:p w:rsidR="00EF242B" w:rsidRDefault="00EF242B" w:rsidP="006A469E">
            <w:pPr>
              <w:jc w:val="center"/>
              <w:rPr>
                <w:b/>
              </w:rPr>
            </w:pP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2607B" w:rsidP="009F4036">
            <w:pPr>
              <w:rPr>
                <w:b/>
              </w:rPr>
            </w:pPr>
            <w:r w:rsidRPr="000979E7">
              <w:t>Практическое занятие №10.  Выяснение особенностей движения сопротивления оккупантам.</w:t>
            </w:r>
          </w:p>
        </w:tc>
        <w:tc>
          <w:tcPr>
            <w:tcW w:w="2104" w:type="dxa"/>
          </w:tcPr>
          <w:p w:rsidR="00EF242B" w:rsidRDefault="00EF242B" w:rsidP="006A469E">
            <w:pPr>
              <w:jc w:val="center"/>
              <w:rPr>
                <w:b/>
              </w:rPr>
            </w:pPr>
            <w:r>
              <w:rPr>
                <w:b/>
              </w:rPr>
              <w:t>2</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F242B"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EF242B" w:rsidRDefault="00EF242B" w:rsidP="006A469E">
            <w:pPr>
              <w:jc w:val="center"/>
              <w:rPr>
                <w:b/>
              </w:rPr>
            </w:pPr>
            <w:r>
              <w:rPr>
                <w:b/>
              </w:rPr>
              <w:t>-</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val="restart"/>
          </w:tcPr>
          <w:p w:rsidR="00E2607B" w:rsidRPr="00084FE3" w:rsidRDefault="00E2607B" w:rsidP="00E2607B">
            <w:pPr>
              <w:pStyle w:val="8"/>
              <w:spacing w:before="0" w:after="0"/>
              <w:ind w:left="57" w:right="57"/>
              <w:outlineLvl w:val="7"/>
              <w:rPr>
                <w:rFonts w:ascii="Times New Roman" w:hAnsi="Times New Roman"/>
                <w:i w:val="0"/>
              </w:rPr>
            </w:pPr>
            <w:r w:rsidRPr="00084FE3">
              <w:rPr>
                <w:rFonts w:ascii="Times New Roman" w:hAnsi="Times New Roman"/>
                <w:b/>
                <w:i w:val="0"/>
              </w:rPr>
              <w:t xml:space="preserve">Тема 3.5 </w:t>
            </w:r>
          </w:p>
          <w:p w:rsidR="00E2607B" w:rsidRPr="000979E7" w:rsidRDefault="00E2607B" w:rsidP="00E2607B">
            <w:pPr>
              <w:ind w:left="57" w:right="57"/>
              <w:rPr>
                <w:b/>
              </w:rPr>
            </w:pPr>
            <w:r w:rsidRPr="000979E7">
              <w:rPr>
                <w:b/>
              </w:rPr>
              <w:t>Разгром Германии, Японии и их союзников</w:t>
            </w:r>
          </w:p>
          <w:p w:rsidR="00EF242B" w:rsidRDefault="00EF242B" w:rsidP="009F4036">
            <w:pPr>
              <w:rPr>
                <w:b/>
              </w:rPr>
            </w:pPr>
          </w:p>
        </w:tc>
        <w:tc>
          <w:tcPr>
            <w:tcW w:w="0" w:type="auto"/>
          </w:tcPr>
          <w:p w:rsidR="00EF242B" w:rsidRDefault="00EF242B" w:rsidP="009F4036">
            <w:pPr>
              <w:rPr>
                <w:b/>
              </w:rPr>
            </w:pPr>
            <w:r w:rsidRPr="006511B3">
              <w:rPr>
                <w:b/>
                <w:bCs/>
                <w:color w:val="000000"/>
              </w:rPr>
              <w:t>Дидактические единицы, содержание</w:t>
            </w:r>
          </w:p>
        </w:tc>
        <w:tc>
          <w:tcPr>
            <w:tcW w:w="2104" w:type="dxa"/>
          </w:tcPr>
          <w:p w:rsidR="00EF242B" w:rsidRDefault="00EF242B" w:rsidP="006A469E">
            <w:pPr>
              <w:jc w:val="center"/>
              <w:rPr>
                <w:b/>
              </w:rPr>
            </w:pPr>
          </w:p>
        </w:tc>
        <w:tc>
          <w:tcPr>
            <w:tcW w:w="1417" w:type="dxa"/>
            <w:vMerge w:val="restart"/>
          </w:tcPr>
          <w:p w:rsidR="00AF5542" w:rsidRDefault="00AF5542" w:rsidP="00AF5542">
            <w:pPr>
              <w:rPr>
                <w:b/>
              </w:rPr>
            </w:pPr>
            <w:r>
              <w:rPr>
                <w:b/>
              </w:rPr>
              <w:t>ОК 2</w:t>
            </w:r>
          </w:p>
          <w:p w:rsidR="00AF5542" w:rsidRDefault="00AF5542" w:rsidP="00AF5542">
            <w:pPr>
              <w:rPr>
                <w:b/>
              </w:rPr>
            </w:pPr>
            <w:r>
              <w:rPr>
                <w:b/>
              </w:rPr>
              <w:t>ОК 5 ОК 8</w:t>
            </w:r>
          </w:p>
          <w:p w:rsidR="00EF242B" w:rsidRDefault="00EF242B" w:rsidP="00AF5542">
            <w:pPr>
              <w:rPr>
                <w:b/>
              </w:rPr>
            </w:pPr>
          </w:p>
        </w:tc>
        <w:tc>
          <w:tcPr>
            <w:tcW w:w="2204" w:type="dxa"/>
            <w:vMerge w:val="restart"/>
          </w:tcPr>
          <w:p w:rsidR="00EF242B" w:rsidRDefault="00AF5542" w:rsidP="00AF5542">
            <w:pPr>
              <w:rPr>
                <w:b/>
              </w:rPr>
            </w:pPr>
            <w:r>
              <w:rPr>
                <w:b/>
                <w:bCs/>
                <w:color w:val="000000"/>
              </w:rPr>
              <w:t xml:space="preserve">ЛР3, ЛР 8,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02"/>
        </w:trPr>
        <w:tc>
          <w:tcPr>
            <w:tcW w:w="0" w:type="auto"/>
            <w:vMerge/>
          </w:tcPr>
          <w:p w:rsidR="00EF242B" w:rsidRPr="00C95E4D" w:rsidRDefault="00EF242B" w:rsidP="009F4036">
            <w:pPr>
              <w:rPr>
                <w:b/>
                <w:bCs/>
              </w:rPr>
            </w:pPr>
          </w:p>
        </w:tc>
        <w:tc>
          <w:tcPr>
            <w:tcW w:w="0" w:type="auto"/>
          </w:tcPr>
          <w:p w:rsidR="00E2607B" w:rsidRPr="000979E7" w:rsidRDefault="00E2607B" w:rsidP="00E2607B">
            <w:pPr>
              <w:ind w:left="57" w:right="57"/>
              <w:rPr>
                <w:szCs w:val="28"/>
              </w:rPr>
            </w:pPr>
            <w:r w:rsidRPr="000979E7">
              <w:rPr>
                <w:szCs w:val="28"/>
              </w:rPr>
              <w:t xml:space="preserve">Открытие Второго фронта и наступление союзников. Освобождение стран Европы. Попытка переворота в Германии 20 июля 1944 г. Бои в Арденнах. </w:t>
            </w:r>
            <w:proofErr w:type="spellStart"/>
            <w:r w:rsidRPr="000979E7">
              <w:rPr>
                <w:szCs w:val="28"/>
              </w:rPr>
              <w:t>Висло-Одерская</w:t>
            </w:r>
            <w:proofErr w:type="spellEnd"/>
            <w:r w:rsidRPr="000979E7">
              <w:rPr>
                <w:szCs w:val="28"/>
              </w:rPr>
              <w:t xml:space="preserve"> операция. Ялтинская конференция. Роль СССР в разгроме нац</w:t>
            </w:r>
            <w:r>
              <w:rPr>
                <w:szCs w:val="28"/>
              </w:rPr>
              <w:t xml:space="preserve">истской Германии и </w:t>
            </w:r>
            <w:proofErr w:type="spellStart"/>
            <w:r>
              <w:rPr>
                <w:szCs w:val="28"/>
              </w:rPr>
              <w:t>освобождении</w:t>
            </w:r>
            <w:r w:rsidRPr="000979E7">
              <w:rPr>
                <w:szCs w:val="28"/>
              </w:rPr>
              <w:t>Европы</w:t>
            </w:r>
            <w:proofErr w:type="spellEnd"/>
            <w:r w:rsidRPr="000979E7">
              <w:rPr>
                <w:szCs w:val="28"/>
              </w:rPr>
              <w:t xml:space="preserve">. Противоречия между союзниками по Антигитлеровской коалиции. Разгром Германии и взятие Берлина. Капитуляция Германии. </w:t>
            </w:r>
          </w:p>
          <w:p w:rsidR="00EF242B" w:rsidRPr="00EF242B" w:rsidRDefault="00E2607B" w:rsidP="00E2607B">
            <w:pPr>
              <w:jc w:val="both"/>
            </w:pPr>
            <w:r w:rsidRPr="000979E7">
              <w:rPr>
                <w:szCs w:val="28"/>
              </w:rPr>
              <w:t xml:space="preserve">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0979E7">
              <w:rPr>
                <w:szCs w:val="28"/>
              </w:rPr>
              <w:t>Квантунской</w:t>
            </w:r>
            <w:proofErr w:type="spellEnd"/>
            <w:r w:rsidRPr="000979E7">
              <w:rPr>
                <w:szCs w:val="28"/>
              </w:rPr>
              <w:t xml:space="preserve"> армии. Капитуляция Японии. Нюрнбергский трибунал и Токийский </w:t>
            </w:r>
            <w:proofErr w:type="gramStart"/>
            <w:r w:rsidRPr="000979E7">
              <w:rPr>
                <w:szCs w:val="28"/>
              </w:rPr>
              <w:t>процесс над</w:t>
            </w:r>
            <w:proofErr w:type="gramEnd"/>
            <w:r w:rsidRPr="000979E7">
              <w:rPr>
                <w:szCs w:val="28"/>
              </w:rPr>
              <w:t xml:space="preserve"> военными преступниками Германии и Японии. Потсдамская конференция. Образование ООН. Цена Второй мировой войны для воюющих стран. Итоги войны.</w:t>
            </w:r>
          </w:p>
        </w:tc>
        <w:tc>
          <w:tcPr>
            <w:tcW w:w="2104" w:type="dxa"/>
          </w:tcPr>
          <w:p w:rsidR="00EF242B" w:rsidRDefault="00E2607B" w:rsidP="006A469E">
            <w:pPr>
              <w:jc w:val="center"/>
              <w:rPr>
                <w:b/>
              </w:rPr>
            </w:pPr>
            <w:r>
              <w:rPr>
                <w:b/>
              </w:rPr>
              <w:t>1</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F242B" w:rsidP="009F4036">
            <w:pPr>
              <w:rPr>
                <w:b/>
              </w:rPr>
            </w:pPr>
            <w:r w:rsidRPr="00C95E4D">
              <w:rPr>
                <w:b/>
                <w:bCs/>
                <w:i/>
              </w:rPr>
              <w:t>Тематика практических занятий</w:t>
            </w:r>
          </w:p>
        </w:tc>
        <w:tc>
          <w:tcPr>
            <w:tcW w:w="2104" w:type="dxa"/>
          </w:tcPr>
          <w:p w:rsidR="00EF242B" w:rsidRDefault="00EF242B" w:rsidP="006A469E">
            <w:pPr>
              <w:jc w:val="center"/>
              <w:rPr>
                <w:b/>
              </w:rPr>
            </w:pP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2607B" w:rsidP="009F4036">
            <w:pPr>
              <w:rPr>
                <w:b/>
              </w:rPr>
            </w:pPr>
            <w:r w:rsidRPr="000979E7">
              <w:t>Практическое занятие №1</w:t>
            </w:r>
            <w:r w:rsidRPr="00E2607B">
              <w:t>1</w:t>
            </w:r>
            <w:r w:rsidRPr="000979E7">
              <w:t>. Оценивание роли    Второго фронта в разгроме Германии, Японии и их союзников.</w:t>
            </w:r>
          </w:p>
        </w:tc>
        <w:tc>
          <w:tcPr>
            <w:tcW w:w="2104" w:type="dxa"/>
          </w:tcPr>
          <w:p w:rsidR="00EF242B" w:rsidRDefault="00E2607B" w:rsidP="006A469E">
            <w:pPr>
              <w:jc w:val="center"/>
              <w:rPr>
                <w:b/>
              </w:rPr>
            </w:pPr>
            <w:r>
              <w:rPr>
                <w:b/>
              </w:rPr>
              <w:t>1</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F242B"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EF242B" w:rsidRDefault="00EF242B" w:rsidP="006A469E">
            <w:pPr>
              <w:jc w:val="center"/>
              <w:rPr>
                <w:b/>
              </w:rPr>
            </w:pPr>
            <w:r>
              <w:rPr>
                <w:b/>
              </w:rPr>
              <w:t>-</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E2607B" w:rsidTr="00972C26">
        <w:trPr>
          <w:trHeight w:val="102"/>
        </w:trPr>
        <w:tc>
          <w:tcPr>
            <w:tcW w:w="0" w:type="auto"/>
          </w:tcPr>
          <w:p w:rsidR="00E2607B" w:rsidRPr="000979E7" w:rsidRDefault="00E2607B" w:rsidP="00E2607B">
            <w:pPr>
              <w:ind w:left="57" w:right="57"/>
              <w:rPr>
                <w:b/>
              </w:rPr>
            </w:pPr>
            <w:bookmarkStart w:id="6" w:name="_Toc441481692"/>
            <w:bookmarkStart w:id="7" w:name="_Toc441483742"/>
            <w:r w:rsidRPr="000979E7">
              <w:rPr>
                <w:b/>
              </w:rPr>
              <w:t>Раздел 4</w:t>
            </w:r>
          </w:p>
          <w:p w:rsidR="00E2607B" w:rsidRPr="00C95E4D" w:rsidRDefault="00E2607B" w:rsidP="00E2607B">
            <w:pPr>
              <w:rPr>
                <w:b/>
                <w:bCs/>
              </w:rPr>
            </w:pPr>
            <w:r w:rsidRPr="000979E7">
              <w:rPr>
                <w:b/>
              </w:rPr>
              <w:t>Соревнование социальных систем</w:t>
            </w:r>
            <w:bookmarkEnd w:id="6"/>
            <w:bookmarkEnd w:id="7"/>
          </w:p>
        </w:tc>
        <w:tc>
          <w:tcPr>
            <w:tcW w:w="0" w:type="auto"/>
          </w:tcPr>
          <w:p w:rsidR="00E2607B" w:rsidRPr="006511B3" w:rsidRDefault="00E2607B" w:rsidP="009F4036">
            <w:pPr>
              <w:rPr>
                <w:b/>
                <w:bCs/>
                <w:color w:val="000000"/>
              </w:rPr>
            </w:pPr>
          </w:p>
        </w:tc>
        <w:tc>
          <w:tcPr>
            <w:tcW w:w="2104" w:type="dxa"/>
          </w:tcPr>
          <w:p w:rsidR="00E2607B" w:rsidRDefault="00E2607B" w:rsidP="006A469E">
            <w:pPr>
              <w:jc w:val="center"/>
              <w:rPr>
                <w:b/>
              </w:rPr>
            </w:pPr>
            <w:r>
              <w:rPr>
                <w:b/>
              </w:rPr>
              <w:t>18</w:t>
            </w:r>
          </w:p>
        </w:tc>
        <w:tc>
          <w:tcPr>
            <w:tcW w:w="1417" w:type="dxa"/>
          </w:tcPr>
          <w:p w:rsidR="00AF5542" w:rsidRDefault="00AF5542" w:rsidP="00AF5542">
            <w:pPr>
              <w:rPr>
                <w:b/>
              </w:rPr>
            </w:pPr>
            <w:r>
              <w:rPr>
                <w:b/>
              </w:rPr>
              <w:t>ОК 1 ОК 3</w:t>
            </w:r>
          </w:p>
          <w:p w:rsidR="00AF5542" w:rsidRDefault="00AF5542" w:rsidP="00AF5542">
            <w:pPr>
              <w:rPr>
                <w:b/>
              </w:rPr>
            </w:pPr>
            <w:r>
              <w:rPr>
                <w:b/>
              </w:rPr>
              <w:t>ОК 4</w:t>
            </w:r>
          </w:p>
          <w:p w:rsidR="00AF5542" w:rsidRDefault="00AF5542" w:rsidP="00AF5542">
            <w:pPr>
              <w:rPr>
                <w:b/>
              </w:rPr>
            </w:pPr>
            <w:r>
              <w:rPr>
                <w:b/>
              </w:rPr>
              <w:t>ОК 6 ОК 7</w:t>
            </w:r>
          </w:p>
          <w:p w:rsidR="00E2607B" w:rsidRDefault="00AF5542" w:rsidP="00AF5542">
            <w:pPr>
              <w:rPr>
                <w:b/>
              </w:rPr>
            </w:pPr>
            <w:r>
              <w:rPr>
                <w:b/>
              </w:rPr>
              <w:t>ОК 9</w:t>
            </w:r>
          </w:p>
        </w:tc>
        <w:tc>
          <w:tcPr>
            <w:tcW w:w="2204" w:type="dxa"/>
          </w:tcPr>
          <w:p w:rsidR="00E2607B" w:rsidRPr="006511B3" w:rsidRDefault="00AF5542" w:rsidP="009F4036">
            <w:pPr>
              <w:rPr>
                <w:b/>
                <w:bCs/>
                <w:color w:val="000000"/>
              </w:rPr>
            </w:pPr>
            <w:r>
              <w:rPr>
                <w:b/>
                <w:bCs/>
                <w:color w:val="000000"/>
              </w:rPr>
              <w:t>ЛР</w:t>
            </w:r>
            <w:proofErr w:type="gramStart"/>
            <w:r>
              <w:rPr>
                <w:b/>
                <w:bCs/>
                <w:color w:val="000000"/>
              </w:rPr>
              <w:t>1</w:t>
            </w:r>
            <w:proofErr w:type="gramEnd"/>
            <w:r>
              <w:rPr>
                <w:b/>
                <w:bCs/>
                <w:color w:val="000000"/>
              </w:rPr>
              <w:t xml:space="preserve">, ЛР2, ЛР4,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A04E71" w:rsidTr="00972C26">
        <w:trPr>
          <w:trHeight w:val="102"/>
        </w:trPr>
        <w:tc>
          <w:tcPr>
            <w:tcW w:w="0" w:type="auto"/>
            <w:vMerge w:val="restart"/>
          </w:tcPr>
          <w:p w:rsidR="00E2607B" w:rsidRPr="000979E7" w:rsidRDefault="00E2607B" w:rsidP="00E2607B">
            <w:pPr>
              <w:ind w:left="57" w:right="57"/>
              <w:rPr>
                <w:b/>
              </w:rPr>
            </w:pPr>
            <w:r w:rsidRPr="000979E7">
              <w:rPr>
                <w:b/>
              </w:rPr>
              <w:t>Тема 4.1</w:t>
            </w:r>
          </w:p>
          <w:p w:rsidR="00E2607B" w:rsidRPr="000979E7" w:rsidRDefault="00E2607B" w:rsidP="00E2607B">
            <w:pPr>
              <w:ind w:left="57" w:right="57"/>
              <w:rPr>
                <w:b/>
                <w:bCs/>
                <w:iCs/>
                <w:szCs w:val="28"/>
              </w:rPr>
            </w:pPr>
            <w:r w:rsidRPr="000979E7">
              <w:rPr>
                <w:b/>
                <w:bCs/>
                <w:iCs/>
                <w:szCs w:val="28"/>
              </w:rPr>
              <w:t>Начало «холодной войны»</w:t>
            </w:r>
          </w:p>
          <w:p w:rsidR="00784E46" w:rsidRDefault="00784E46" w:rsidP="009F4036">
            <w:pPr>
              <w:rPr>
                <w:b/>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607B" w:rsidP="006A469E">
            <w:pPr>
              <w:jc w:val="center"/>
              <w:rPr>
                <w:b/>
              </w:rPr>
            </w:pPr>
            <w:r>
              <w:rPr>
                <w:b/>
              </w:rPr>
              <w:t>-</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4</w:t>
            </w:r>
          </w:p>
          <w:p w:rsidR="00AF5542" w:rsidRDefault="00AF5542" w:rsidP="00AF5542">
            <w:pPr>
              <w:rPr>
                <w:b/>
              </w:rPr>
            </w:pPr>
            <w:r>
              <w:rPr>
                <w:b/>
              </w:rPr>
              <w:t xml:space="preserve">ОК 6 </w:t>
            </w:r>
          </w:p>
          <w:p w:rsidR="00784E46" w:rsidRDefault="00AF5542" w:rsidP="00AF5542">
            <w:pPr>
              <w:rPr>
                <w:b/>
              </w:rPr>
            </w:pPr>
            <w:r>
              <w:rPr>
                <w:b/>
              </w:rPr>
              <w:t>ОК 9</w:t>
            </w:r>
          </w:p>
        </w:tc>
        <w:tc>
          <w:tcPr>
            <w:tcW w:w="2204" w:type="dxa"/>
            <w:vMerge w:val="restart"/>
          </w:tcPr>
          <w:p w:rsidR="00784E46" w:rsidRDefault="00AF5542" w:rsidP="00AF5542">
            <w:pPr>
              <w:rPr>
                <w:b/>
              </w:rPr>
            </w:pPr>
            <w:r>
              <w:rPr>
                <w:b/>
                <w:bCs/>
                <w:color w:val="000000"/>
              </w:rPr>
              <w:t>ЛР</w:t>
            </w:r>
            <w:proofErr w:type="gramStart"/>
            <w:r>
              <w:rPr>
                <w:b/>
                <w:bCs/>
                <w:color w:val="000000"/>
              </w:rPr>
              <w:t>1</w:t>
            </w:r>
            <w:proofErr w:type="gramEnd"/>
            <w:r>
              <w:rPr>
                <w:b/>
                <w:bCs/>
                <w:color w:val="000000"/>
              </w:rPr>
              <w:t xml:space="preserve">, ЛР4, ЛР 7, </w:t>
            </w:r>
            <w:r w:rsidRPr="006511B3">
              <w:rPr>
                <w:b/>
                <w:bCs/>
                <w:color w:val="000000"/>
              </w:rPr>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A04E71" w:rsidTr="00972C26">
        <w:trPr>
          <w:trHeight w:val="102"/>
        </w:trPr>
        <w:tc>
          <w:tcPr>
            <w:tcW w:w="0" w:type="auto"/>
            <w:vMerge/>
          </w:tcPr>
          <w:p w:rsidR="00784E46" w:rsidRPr="00C95E4D" w:rsidRDefault="00784E46" w:rsidP="009F4036">
            <w:pPr>
              <w:rPr>
                <w:b/>
                <w:bCs/>
              </w:rPr>
            </w:pPr>
          </w:p>
        </w:tc>
        <w:tc>
          <w:tcPr>
            <w:tcW w:w="0" w:type="auto"/>
          </w:tcPr>
          <w:p w:rsidR="00784E46" w:rsidRDefault="00E2607B" w:rsidP="009F4036">
            <w:pPr>
              <w:rPr>
                <w:b/>
              </w:rPr>
            </w:pPr>
            <w:r w:rsidRPr="000979E7">
              <w:t xml:space="preserve">Причины «холодной войны». План Маршалла. </w:t>
            </w:r>
            <w:r w:rsidRPr="000979E7">
              <w:rPr>
                <w:i/>
              </w:rPr>
              <w:t>Гражданская война в Греции.</w:t>
            </w:r>
            <w:r w:rsidRPr="000979E7">
              <w:t xml:space="preserve"> Доктрина Трумэна. Политика сдерживания. «Народная демократия» и установление коммунистических режимов в Восточной Европе. Раскол Германии. </w:t>
            </w:r>
            <w:proofErr w:type="spellStart"/>
            <w:r w:rsidRPr="000979E7">
              <w:t>Коминформ</w:t>
            </w:r>
            <w:proofErr w:type="spellEnd"/>
            <w:r w:rsidRPr="000979E7">
              <w:t>. Советско-югославский конфликт. Совет экономической взаимопомощи. НАТО. «Охота на ведьм» в США.</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F242B" w:rsidP="009F4036">
            <w:pPr>
              <w:rPr>
                <w:b/>
              </w:rPr>
            </w:pPr>
            <w:r w:rsidRPr="00C95E4D">
              <w:rPr>
                <w:b/>
                <w:bCs/>
                <w:i/>
              </w:rPr>
              <w:t>Тематика практических занятий</w:t>
            </w:r>
          </w:p>
        </w:tc>
        <w:tc>
          <w:tcPr>
            <w:tcW w:w="2104" w:type="dxa"/>
          </w:tcPr>
          <w:p w:rsidR="00EF242B" w:rsidRDefault="00EF242B" w:rsidP="006A469E">
            <w:pPr>
              <w:jc w:val="center"/>
              <w:rPr>
                <w:b/>
              </w:rPr>
            </w:pP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E2607B" w:rsidP="009F4036">
            <w:pPr>
              <w:rPr>
                <w:b/>
              </w:rPr>
            </w:pPr>
            <w:r w:rsidRPr="000979E7">
              <w:t>Практическое занятие № 12 Анализ начального этапа  "холодной войны"</w:t>
            </w:r>
          </w:p>
        </w:tc>
        <w:tc>
          <w:tcPr>
            <w:tcW w:w="2104" w:type="dxa"/>
          </w:tcPr>
          <w:p w:rsidR="00EF242B" w:rsidRPr="00EF242B" w:rsidRDefault="000C5B7A" w:rsidP="006A469E">
            <w:pPr>
              <w:jc w:val="center"/>
            </w:pPr>
            <w:r>
              <w:rPr>
                <w:b/>
              </w:rPr>
              <w:t>2</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02"/>
        </w:trPr>
        <w:tc>
          <w:tcPr>
            <w:tcW w:w="0" w:type="auto"/>
            <w:vMerge/>
          </w:tcPr>
          <w:p w:rsidR="00EF242B" w:rsidRPr="00C95E4D" w:rsidRDefault="00EF242B" w:rsidP="009F4036">
            <w:pPr>
              <w:rPr>
                <w:b/>
                <w:bCs/>
              </w:rPr>
            </w:pPr>
          </w:p>
        </w:tc>
        <w:tc>
          <w:tcPr>
            <w:tcW w:w="0" w:type="auto"/>
          </w:tcPr>
          <w:p w:rsidR="00EF242B" w:rsidRDefault="000C5B7A"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EF242B" w:rsidRDefault="00EF242B" w:rsidP="006A469E">
            <w:pPr>
              <w:jc w:val="center"/>
              <w:rPr>
                <w:b/>
              </w:rPr>
            </w:pPr>
            <w:r>
              <w:rPr>
                <w:b/>
              </w:rPr>
              <w:t>-</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52"/>
        </w:trPr>
        <w:tc>
          <w:tcPr>
            <w:tcW w:w="0" w:type="auto"/>
            <w:vMerge w:val="restart"/>
          </w:tcPr>
          <w:p w:rsidR="00E2607B" w:rsidRPr="000979E7" w:rsidRDefault="00E2607B" w:rsidP="00E2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b/>
              </w:rPr>
            </w:pPr>
            <w:r w:rsidRPr="000979E7">
              <w:rPr>
                <w:b/>
              </w:rPr>
              <w:t>Тема 4.2</w:t>
            </w:r>
          </w:p>
          <w:p w:rsidR="00E2607B" w:rsidRPr="000979E7" w:rsidRDefault="00E2607B" w:rsidP="00E2607B">
            <w:pPr>
              <w:ind w:left="57" w:right="57"/>
              <w:rPr>
                <w:b/>
                <w:bCs/>
                <w:iCs/>
              </w:rPr>
            </w:pPr>
            <w:r w:rsidRPr="000979E7">
              <w:rPr>
                <w:b/>
                <w:bCs/>
                <w:iCs/>
              </w:rPr>
              <w:t xml:space="preserve">Гонка вооружений. </w:t>
            </w:r>
            <w:proofErr w:type="gramStart"/>
            <w:r w:rsidRPr="000979E7">
              <w:rPr>
                <w:b/>
                <w:bCs/>
                <w:iCs/>
              </w:rPr>
              <w:t>Берлинский</w:t>
            </w:r>
            <w:proofErr w:type="gramEnd"/>
            <w:r w:rsidRPr="000979E7">
              <w:rPr>
                <w:b/>
                <w:bCs/>
                <w:iCs/>
              </w:rPr>
              <w:t xml:space="preserve"> и Карибский кризисы</w:t>
            </w:r>
          </w:p>
          <w:p w:rsidR="00784E46" w:rsidRPr="00C95E4D" w:rsidRDefault="00784E46" w:rsidP="009F4036">
            <w:pPr>
              <w:rPr>
                <w:b/>
                <w:bCs/>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607B" w:rsidP="006A469E">
            <w:pPr>
              <w:jc w:val="center"/>
              <w:rPr>
                <w:b/>
              </w:rPr>
            </w:pPr>
            <w:r>
              <w:rPr>
                <w:b/>
              </w:rPr>
              <w:t>2</w:t>
            </w:r>
          </w:p>
        </w:tc>
        <w:tc>
          <w:tcPr>
            <w:tcW w:w="1417" w:type="dxa"/>
            <w:vMerge w:val="restart"/>
          </w:tcPr>
          <w:p w:rsidR="00AF5542" w:rsidRDefault="00AF5542" w:rsidP="00AF5542">
            <w:pPr>
              <w:rPr>
                <w:b/>
              </w:rPr>
            </w:pPr>
            <w:r>
              <w:rPr>
                <w:b/>
              </w:rPr>
              <w:t>ОК 1 ОК 3</w:t>
            </w:r>
          </w:p>
          <w:p w:rsidR="00AF5542" w:rsidRDefault="00AF5542" w:rsidP="00AF5542">
            <w:pPr>
              <w:rPr>
                <w:b/>
              </w:rPr>
            </w:pPr>
            <w:r>
              <w:rPr>
                <w:b/>
              </w:rPr>
              <w:t>ОК 6 ОК 7</w:t>
            </w:r>
          </w:p>
          <w:p w:rsidR="00784E46" w:rsidRDefault="00784E46" w:rsidP="00AF5542">
            <w:pPr>
              <w:rPr>
                <w:b/>
              </w:rPr>
            </w:pPr>
          </w:p>
        </w:tc>
        <w:tc>
          <w:tcPr>
            <w:tcW w:w="2204" w:type="dxa"/>
            <w:vMerge w:val="restart"/>
          </w:tcPr>
          <w:p w:rsidR="00784E46" w:rsidRDefault="00AF5542" w:rsidP="00AF5542">
            <w:pPr>
              <w:rPr>
                <w:b/>
              </w:rPr>
            </w:pPr>
            <w:r>
              <w:rPr>
                <w:b/>
                <w:bCs/>
                <w:color w:val="000000"/>
              </w:rPr>
              <w:t>ЛР</w:t>
            </w:r>
            <w:proofErr w:type="gramStart"/>
            <w:r>
              <w:rPr>
                <w:b/>
                <w:bCs/>
                <w:color w:val="000000"/>
              </w:rPr>
              <w:t>2</w:t>
            </w:r>
            <w:proofErr w:type="gramEnd"/>
            <w:r>
              <w:rPr>
                <w:b/>
                <w:bCs/>
                <w:color w:val="000000"/>
              </w:rPr>
              <w:t xml:space="preserve">, ЛР4, ЛР 7,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52"/>
        </w:trPr>
        <w:tc>
          <w:tcPr>
            <w:tcW w:w="0" w:type="auto"/>
            <w:vMerge/>
          </w:tcPr>
          <w:p w:rsidR="00784E46" w:rsidRPr="00C95E4D" w:rsidRDefault="00784E46" w:rsidP="009F4036">
            <w:pPr>
              <w:rPr>
                <w:b/>
                <w:bCs/>
              </w:rPr>
            </w:pPr>
          </w:p>
        </w:tc>
        <w:tc>
          <w:tcPr>
            <w:tcW w:w="0" w:type="auto"/>
          </w:tcPr>
          <w:p w:rsidR="00784E46" w:rsidRDefault="00E2607B" w:rsidP="009F4036">
            <w:pPr>
              <w:rPr>
                <w:b/>
              </w:rPr>
            </w:pPr>
            <w:r w:rsidRPr="000979E7">
              <w:rPr>
                <w:szCs w:val="28"/>
              </w:rP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52"/>
        </w:trPr>
        <w:tc>
          <w:tcPr>
            <w:tcW w:w="0" w:type="auto"/>
            <w:vMerge/>
          </w:tcPr>
          <w:p w:rsidR="00EF242B" w:rsidRPr="00C95E4D" w:rsidRDefault="00EF242B" w:rsidP="009F4036">
            <w:pPr>
              <w:rPr>
                <w:b/>
                <w:bCs/>
              </w:rPr>
            </w:pPr>
          </w:p>
        </w:tc>
        <w:tc>
          <w:tcPr>
            <w:tcW w:w="0" w:type="auto"/>
          </w:tcPr>
          <w:p w:rsidR="00EF242B" w:rsidRDefault="000C5B7A" w:rsidP="009F4036">
            <w:pPr>
              <w:rPr>
                <w:b/>
              </w:rPr>
            </w:pPr>
            <w:r w:rsidRPr="00C95E4D">
              <w:rPr>
                <w:b/>
                <w:bCs/>
                <w:i/>
              </w:rPr>
              <w:t>Тематика практических занятий</w:t>
            </w:r>
          </w:p>
        </w:tc>
        <w:tc>
          <w:tcPr>
            <w:tcW w:w="2104" w:type="dxa"/>
          </w:tcPr>
          <w:p w:rsidR="00EF242B" w:rsidRDefault="00E2607B" w:rsidP="006A469E">
            <w:pPr>
              <w:jc w:val="center"/>
              <w:rPr>
                <w:b/>
              </w:rPr>
            </w:pPr>
            <w:r>
              <w:rPr>
                <w:b/>
              </w:rPr>
              <w:t>-</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52"/>
        </w:trPr>
        <w:tc>
          <w:tcPr>
            <w:tcW w:w="0" w:type="auto"/>
            <w:vMerge/>
          </w:tcPr>
          <w:p w:rsidR="00EF242B" w:rsidRPr="00C95E4D" w:rsidRDefault="00EF242B" w:rsidP="009F4036">
            <w:pPr>
              <w:rPr>
                <w:b/>
                <w:bCs/>
              </w:rPr>
            </w:pPr>
          </w:p>
        </w:tc>
        <w:tc>
          <w:tcPr>
            <w:tcW w:w="0" w:type="auto"/>
          </w:tcPr>
          <w:p w:rsidR="00EF242B" w:rsidRDefault="000C5B7A"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EF242B" w:rsidRDefault="000C5B7A" w:rsidP="006A469E">
            <w:pPr>
              <w:jc w:val="center"/>
              <w:rPr>
                <w:b/>
              </w:rPr>
            </w:pPr>
            <w:r>
              <w:rPr>
                <w:b/>
              </w:rPr>
              <w:t>-</w:t>
            </w:r>
          </w:p>
        </w:tc>
        <w:tc>
          <w:tcPr>
            <w:tcW w:w="1417" w:type="dxa"/>
            <w:vMerge/>
          </w:tcPr>
          <w:p w:rsidR="00EF242B" w:rsidRDefault="00EF242B" w:rsidP="009F4036">
            <w:pPr>
              <w:rPr>
                <w:b/>
              </w:rPr>
            </w:pPr>
          </w:p>
        </w:tc>
        <w:tc>
          <w:tcPr>
            <w:tcW w:w="2204" w:type="dxa"/>
            <w:vMerge/>
          </w:tcPr>
          <w:p w:rsidR="00EF242B" w:rsidRDefault="00EF242B" w:rsidP="009F4036">
            <w:pPr>
              <w:rPr>
                <w:b/>
              </w:rPr>
            </w:pPr>
          </w:p>
        </w:tc>
      </w:tr>
      <w:tr w:rsidR="00A04E71" w:rsidTr="00972C26">
        <w:trPr>
          <w:trHeight w:val="152"/>
        </w:trPr>
        <w:tc>
          <w:tcPr>
            <w:tcW w:w="0" w:type="auto"/>
            <w:vMerge w:val="restart"/>
          </w:tcPr>
          <w:p w:rsidR="00E2607B" w:rsidRPr="000979E7" w:rsidRDefault="00E2607B" w:rsidP="00E2607B">
            <w:pPr>
              <w:ind w:left="57" w:right="57"/>
              <w:rPr>
                <w:b/>
              </w:rPr>
            </w:pPr>
            <w:r w:rsidRPr="000979E7">
              <w:rPr>
                <w:b/>
              </w:rPr>
              <w:t>Тема 4.3</w:t>
            </w:r>
          </w:p>
          <w:p w:rsidR="00E2607B" w:rsidRPr="000979E7" w:rsidRDefault="00E2607B" w:rsidP="00E2607B">
            <w:pPr>
              <w:ind w:left="57" w:right="57"/>
              <w:rPr>
                <w:b/>
              </w:rPr>
            </w:pPr>
            <w:r w:rsidRPr="000979E7">
              <w:rPr>
                <w:b/>
              </w:rPr>
              <w:t>Дальний Восток в 40–70-е гг. Войны и революции</w:t>
            </w:r>
          </w:p>
          <w:p w:rsidR="00784E46" w:rsidRPr="00C95E4D" w:rsidRDefault="00784E46" w:rsidP="000C5B7A">
            <w:pPr>
              <w:rPr>
                <w:b/>
                <w:bCs/>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607B" w:rsidP="006A469E">
            <w:pPr>
              <w:jc w:val="center"/>
              <w:rPr>
                <w:b/>
              </w:rPr>
            </w:pPr>
            <w:r>
              <w:rPr>
                <w:b/>
              </w:rPr>
              <w:t>-</w:t>
            </w:r>
          </w:p>
        </w:tc>
        <w:tc>
          <w:tcPr>
            <w:tcW w:w="1417" w:type="dxa"/>
            <w:vMerge w:val="restart"/>
          </w:tcPr>
          <w:p w:rsidR="00DD26D1" w:rsidRDefault="00DD26D1" w:rsidP="00DD26D1">
            <w:pPr>
              <w:rPr>
                <w:b/>
              </w:rPr>
            </w:pPr>
            <w:r>
              <w:rPr>
                <w:b/>
              </w:rPr>
              <w:t>ОК 5</w:t>
            </w:r>
          </w:p>
          <w:p w:rsidR="00DD26D1" w:rsidRDefault="00DD26D1" w:rsidP="00DD26D1">
            <w:pPr>
              <w:rPr>
                <w:b/>
              </w:rPr>
            </w:pPr>
            <w:r>
              <w:rPr>
                <w:b/>
              </w:rPr>
              <w:t>ОК 9</w:t>
            </w:r>
          </w:p>
          <w:p w:rsidR="00784E46" w:rsidRDefault="00784E46" w:rsidP="00DD26D1">
            <w:pPr>
              <w:rPr>
                <w:b/>
              </w:rPr>
            </w:pPr>
          </w:p>
        </w:tc>
        <w:tc>
          <w:tcPr>
            <w:tcW w:w="2204" w:type="dxa"/>
            <w:vMerge w:val="restart"/>
          </w:tcPr>
          <w:p w:rsidR="00784E46" w:rsidRDefault="00AF5542" w:rsidP="00AF5542">
            <w:pPr>
              <w:rPr>
                <w:b/>
              </w:rPr>
            </w:pPr>
            <w:r>
              <w:rPr>
                <w:b/>
                <w:bCs/>
                <w:color w:val="000000"/>
              </w:rPr>
              <w:t>ЛР</w:t>
            </w:r>
            <w:proofErr w:type="gramStart"/>
            <w:r>
              <w:rPr>
                <w:b/>
                <w:bCs/>
                <w:color w:val="000000"/>
              </w:rPr>
              <w:t>1</w:t>
            </w:r>
            <w:proofErr w:type="gramEnd"/>
            <w:r>
              <w:rPr>
                <w:b/>
                <w:bCs/>
                <w:color w:val="000000"/>
              </w:rPr>
              <w:t xml:space="preserve">, ЛР4, 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52"/>
        </w:trPr>
        <w:tc>
          <w:tcPr>
            <w:tcW w:w="0" w:type="auto"/>
            <w:vMerge/>
          </w:tcPr>
          <w:p w:rsidR="00784E46" w:rsidRPr="00C95E4D" w:rsidRDefault="00784E46" w:rsidP="000C5B7A">
            <w:pPr>
              <w:rPr>
                <w:b/>
                <w:bCs/>
              </w:rPr>
            </w:pPr>
          </w:p>
        </w:tc>
        <w:tc>
          <w:tcPr>
            <w:tcW w:w="0" w:type="auto"/>
          </w:tcPr>
          <w:p w:rsidR="00784E46" w:rsidRDefault="00E2607B" w:rsidP="009F4036">
            <w:pPr>
              <w:rPr>
                <w:b/>
              </w:rPr>
            </w:pPr>
            <w:r w:rsidRPr="000979E7">
              <w:rPr>
                <w:i/>
                <w:szCs w:val="28"/>
              </w:rPr>
              <w:t>Гражданская война в Китае.</w:t>
            </w:r>
            <w:r w:rsidRPr="000979E7">
              <w:rPr>
                <w:szCs w:val="28"/>
              </w:rPr>
              <w:t xml:space="preserve"> Образование КНР. Война в Корее. Поражение США и их союзников в Индокитае. Советско-китайский конфликт.</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52"/>
        </w:trPr>
        <w:tc>
          <w:tcPr>
            <w:tcW w:w="0" w:type="auto"/>
            <w:vMerge/>
          </w:tcPr>
          <w:p w:rsidR="000C5B7A" w:rsidRPr="00C95E4D" w:rsidRDefault="000C5B7A" w:rsidP="000C5B7A">
            <w:pPr>
              <w:rPr>
                <w:b/>
                <w:bCs/>
              </w:rPr>
            </w:pPr>
          </w:p>
        </w:tc>
        <w:tc>
          <w:tcPr>
            <w:tcW w:w="0" w:type="auto"/>
          </w:tcPr>
          <w:p w:rsidR="000C5B7A" w:rsidRDefault="000C5B7A" w:rsidP="009F4036">
            <w:pPr>
              <w:rPr>
                <w:b/>
              </w:rPr>
            </w:pPr>
            <w:r w:rsidRPr="00C95E4D">
              <w:rPr>
                <w:b/>
                <w:bCs/>
                <w:i/>
              </w:rPr>
              <w:t>Тематика практических занятий</w:t>
            </w:r>
          </w:p>
        </w:tc>
        <w:tc>
          <w:tcPr>
            <w:tcW w:w="2104" w:type="dxa"/>
          </w:tcPr>
          <w:p w:rsidR="000C5B7A" w:rsidRDefault="000C5B7A" w:rsidP="006A469E">
            <w:pPr>
              <w:jc w:val="center"/>
              <w:rPr>
                <w:b/>
              </w:rPr>
            </w:pPr>
          </w:p>
        </w:tc>
        <w:tc>
          <w:tcPr>
            <w:tcW w:w="1417" w:type="dxa"/>
            <w:vMerge/>
          </w:tcPr>
          <w:p w:rsidR="000C5B7A" w:rsidRDefault="000C5B7A" w:rsidP="009F4036">
            <w:pPr>
              <w:rPr>
                <w:b/>
              </w:rPr>
            </w:pPr>
          </w:p>
        </w:tc>
        <w:tc>
          <w:tcPr>
            <w:tcW w:w="2204" w:type="dxa"/>
            <w:vMerge/>
          </w:tcPr>
          <w:p w:rsidR="000C5B7A" w:rsidRDefault="000C5B7A" w:rsidP="009F4036">
            <w:pPr>
              <w:rPr>
                <w:b/>
              </w:rPr>
            </w:pPr>
          </w:p>
        </w:tc>
      </w:tr>
      <w:tr w:rsidR="00A04E71" w:rsidTr="00972C26">
        <w:trPr>
          <w:trHeight w:val="152"/>
        </w:trPr>
        <w:tc>
          <w:tcPr>
            <w:tcW w:w="0" w:type="auto"/>
            <w:vMerge/>
          </w:tcPr>
          <w:p w:rsidR="000C5B7A" w:rsidRPr="00C95E4D" w:rsidRDefault="000C5B7A" w:rsidP="000C5B7A">
            <w:pPr>
              <w:rPr>
                <w:b/>
                <w:bCs/>
              </w:rPr>
            </w:pPr>
          </w:p>
        </w:tc>
        <w:tc>
          <w:tcPr>
            <w:tcW w:w="0" w:type="auto"/>
          </w:tcPr>
          <w:p w:rsidR="000C5B7A" w:rsidRDefault="00E2607B" w:rsidP="000C5B7A">
            <w:pPr>
              <w:rPr>
                <w:b/>
              </w:rPr>
            </w:pPr>
            <w:r w:rsidRPr="000979E7">
              <w:t xml:space="preserve">Практическое занятие № 13 Оценка </w:t>
            </w:r>
            <w:r w:rsidRPr="000979E7">
              <w:rPr>
                <w:szCs w:val="28"/>
              </w:rPr>
              <w:t>национально-освободительного и коммунистического движений в Юго-Восточной Азии. Индокитайские войны.</w:t>
            </w:r>
          </w:p>
        </w:tc>
        <w:tc>
          <w:tcPr>
            <w:tcW w:w="2104" w:type="dxa"/>
          </w:tcPr>
          <w:p w:rsidR="000C5B7A" w:rsidRDefault="000C5B7A" w:rsidP="006A469E">
            <w:pPr>
              <w:jc w:val="center"/>
              <w:rPr>
                <w:b/>
              </w:rPr>
            </w:pPr>
            <w:r>
              <w:rPr>
                <w:b/>
              </w:rPr>
              <w:t>2</w:t>
            </w:r>
          </w:p>
        </w:tc>
        <w:tc>
          <w:tcPr>
            <w:tcW w:w="1417" w:type="dxa"/>
            <w:vMerge/>
          </w:tcPr>
          <w:p w:rsidR="000C5B7A" w:rsidRDefault="000C5B7A" w:rsidP="009F4036">
            <w:pPr>
              <w:rPr>
                <w:b/>
              </w:rPr>
            </w:pPr>
          </w:p>
        </w:tc>
        <w:tc>
          <w:tcPr>
            <w:tcW w:w="2204" w:type="dxa"/>
            <w:vMerge/>
          </w:tcPr>
          <w:p w:rsidR="000C5B7A" w:rsidRDefault="000C5B7A" w:rsidP="009F4036">
            <w:pPr>
              <w:rPr>
                <w:b/>
              </w:rPr>
            </w:pPr>
          </w:p>
        </w:tc>
      </w:tr>
      <w:tr w:rsidR="00A04E71" w:rsidTr="00972C26">
        <w:trPr>
          <w:trHeight w:val="152"/>
        </w:trPr>
        <w:tc>
          <w:tcPr>
            <w:tcW w:w="0" w:type="auto"/>
            <w:vMerge/>
          </w:tcPr>
          <w:p w:rsidR="000C5B7A" w:rsidRPr="00C95E4D" w:rsidRDefault="000C5B7A" w:rsidP="000C5B7A">
            <w:pPr>
              <w:rPr>
                <w:b/>
                <w:bCs/>
              </w:rPr>
            </w:pPr>
          </w:p>
        </w:tc>
        <w:tc>
          <w:tcPr>
            <w:tcW w:w="0" w:type="auto"/>
          </w:tcPr>
          <w:p w:rsidR="000C5B7A" w:rsidRDefault="000C5B7A"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0C5B7A" w:rsidRDefault="000C5B7A" w:rsidP="006A469E">
            <w:pPr>
              <w:jc w:val="center"/>
              <w:rPr>
                <w:b/>
              </w:rPr>
            </w:pPr>
            <w:r>
              <w:rPr>
                <w:b/>
              </w:rPr>
              <w:t>-</w:t>
            </w:r>
          </w:p>
        </w:tc>
        <w:tc>
          <w:tcPr>
            <w:tcW w:w="1417" w:type="dxa"/>
            <w:vMerge/>
          </w:tcPr>
          <w:p w:rsidR="000C5B7A" w:rsidRDefault="000C5B7A" w:rsidP="009F4036">
            <w:pPr>
              <w:rPr>
                <w:b/>
              </w:rPr>
            </w:pPr>
          </w:p>
        </w:tc>
        <w:tc>
          <w:tcPr>
            <w:tcW w:w="2204" w:type="dxa"/>
            <w:vMerge/>
          </w:tcPr>
          <w:p w:rsidR="000C5B7A" w:rsidRDefault="000C5B7A" w:rsidP="009F4036">
            <w:pPr>
              <w:rPr>
                <w:b/>
              </w:rPr>
            </w:pPr>
          </w:p>
        </w:tc>
      </w:tr>
      <w:tr w:rsidR="00A04E71" w:rsidTr="00972C26">
        <w:trPr>
          <w:trHeight w:val="152"/>
        </w:trPr>
        <w:tc>
          <w:tcPr>
            <w:tcW w:w="0" w:type="auto"/>
            <w:vMerge w:val="restart"/>
          </w:tcPr>
          <w:p w:rsidR="00E2607B" w:rsidRPr="000979E7" w:rsidRDefault="00E2607B" w:rsidP="00E2607B">
            <w:pPr>
              <w:ind w:left="57" w:right="57"/>
              <w:rPr>
                <w:b/>
              </w:rPr>
            </w:pPr>
            <w:r w:rsidRPr="000979E7">
              <w:rPr>
                <w:b/>
              </w:rPr>
              <w:t xml:space="preserve">Тема 4.4 </w:t>
            </w:r>
          </w:p>
          <w:p w:rsidR="00E2607B" w:rsidRPr="000979E7" w:rsidRDefault="00E2607B" w:rsidP="00E2607B">
            <w:pPr>
              <w:ind w:left="57" w:right="57"/>
              <w:rPr>
                <w:b/>
              </w:rPr>
            </w:pPr>
            <w:r w:rsidRPr="000979E7">
              <w:rPr>
                <w:b/>
              </w:rPr>
              <w:t>«Разрядка»</w:t>
            </w:r>
          </w:p>
          <w:p w:rsidR="00784E46" w:rsidRPr="00C95E4D" w:rsidRDefault="00784E46" w:rsidP="009F4036">
            <w:pPr>
              <w:rPr>
                <w:b/>
                <w:bCs/>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E2607B" w:rsidP="006A469E">
            <w:pPr>
              <w:jc w:val="center"/>
              <w:rPr>
                <w:b/>
              </w:rPr>
            </w:pPr>
            <w:r>
              <w:rPr>
                <w:b/>
              </w:rPr>
              <w:t>2</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6 ОК 7</w:t>
            </w:r>
          </w:p>
          <w:p w:rsidR="00784E46" w:rsidRDefault="00AF5542" w:rsidP="00AF5542">
            <w:pPr>
              <w:rPr>
                <w:b/>
              </w:rPr>
            </w:pPr>
            <w:r>
              <w:rPr>
                <w:b/>
              </w:rPr>
              <w:t>ОК 09</w:t>
            </w:r>
          </w:p>
        </w:tc>
        <w:tc>
          <w:tcPr>
            <w:tcW w:w="2204" w:type="dxa"/>
            <w:vMerge w:val="restart"/>
          </w:tcPr>
          <w:p w:rsidR="00784E46" w:rsidRDefault="00AF5542" w:rsidP="00AF5542">
            <w:pPr>
              <w:rPr>
                <w:b/>
              </w:rPr>
            </w:pPr>
            <w:r>
              <w:rPr>
                <w:b/>
                <w:bCs/>
                <w:color w:val="000000"/>
              </w:rPr>
              <w:t>ЛР</w:t>
            </w:r>
            <w:proofErr w:type="gramStart"/>
            <w:r>
              <w:rPr>
                <w:b/>
                <w:bCs/>
                <w:color w:val="000000"/>
              </w:rPr>
              <w:t>1</w:t>
            </w:r>
            <w:proofErr w:type="gramEnd"/>
            <w:r>
              <w:rPr>
                <w:b/>
                <w:bCs/>
                <w:color w:val="000000"/>
              </w:rPr>
              <w:t xml:space="preserve">, ЛР4, ЛР 7,ЛР14, </w:t>
            </w:r>
            <w:r w:rsidRPr="006511B3">
              <w:rPr>
                <w:b/>
                <w:bCs/>
                <w:color w:val="000000"/>
              </w:rPr>
              <w:t>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p>
        </w:tc>
      </w:tr>
      <w:tr w:rsidR="00A04E71" w:rsidTr="00972C26">
        <w:trPr>
          <w:trHeight w:val="152"/>
        </w:trPr>
        <w:tc>
          <w:tcPr>
            <w:tcW w:w="0" w:type="auto"/>
            <w:vMerge/>
          </w:tcPr>
          <w:p w:rsidR="00784E46" w:rsidRPr="00C95E4D" w:rsidRDefault="00784E46" w:rsidP="009F4036">
            <w:pPr>
              <w:rPr>
                <w:b/>
                <w:bCs/>
              </w:rPr>
            </w:pPr>
          </w:p>
        </w:tc>
        <w:tc>
          <w:tcPr>
            <w:tcW w:w="0" w:type="auto"/>
          </w:tcPr>
          <w:p w:rsidR="00784E46" w:rsidRDefault="00E2607B" w:rsidP="009F4036">
            <w:pPr>
              <w:rPr>
                <w:b/>
              </w:rPr>
            </w:pPr>
            <w:r w:rsidRPr="000979E7">
              <w:rPr>
                <w:szCs w:val="28"/>
              </w:rPr>
              <w:t xml:space="preserve">Причины «разрядки». Визиты Р. Никсона в КНР и СССР. Договор ОСВ-1 и об ограничении </w:t>
            </w:r>
            <w:proofErr w:type="gramStart"/>
            <w:r w:rsidRPr="000979E7">
              <w:rPr>
                <w:szCs w:val="28"/>
              </w:rPr>
              <w:t>ПРО</w:t>
            </w:r>
            <w:proofErr w:type="gramEnd"/>
            <w:r w:rsidRPr="000979E7">
              <w:rPr>
                <w:szCs w:val="28"/>
              </w:rPr>
              <w:t>.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52"/>
        </w:trPr>
        <w:tc>
          <w:tcPr>
            <w:tcW w:w="0" w:type="auto"/>
            <w:vMerge/>
          </w:tcPr>
          <w:p w:rsidR="000C5B7A" w:rsidRPr="00C95E4D" w:rsidRDefault="000C5B7A" w:rsidP="009F4036">
            <w:pPr>
              <w:rPr>
                <w:b/>
                <w:bCs/>
              </w:rPr>
            </w:pPr>
          </w:p>
        </w:tc>
        <w:tc>
          <w:tcPr>
            <w:tcW w:w="0" w:type="auto"/>
          </w:tcPr>
          <w:p w:rsidR="000C5B7A" w:rsidRDefault="000C5B7A" w:rsidP="009F4036">
            <w:pPr>
              <w:rPr>
                <w:b/>
              </w:rPr>
            </w:pPr>
            <w:r w:rsidRPr="00C95E4D">
              <w:rPr>
                <w:b/>
                <w:bCs/>
                <w:i/>
              </w:rPr>
              <w:t>Тематика практических занятий</w:t>
            </w:r>
          </w:p>
        </w:tc>
        <w:tc>
          <w:tcPr>
            <w:tcW w:w="2104" w:type="dxa"/>
          </w:tcPr>
          <w:p w:rsidR="000C5B7A" w:rsidRDefault="00E2607B" w:rsidP="006A469E">
            <w:pPr>
              <w:jc w:val="center"/>
              <w:rPr>
                <w:b/>
              </w:rPr>
            </w:pPr>
            <w:r>
              <w:rPr>
                <w:b/>
              </w:rPr>
              <w:t>-</w:t>
            </w:r>
          </w:p>
        </w:tc>
        <w:tc>
          <w:tcPr>
            <w:tcW w:w="1417" w:type="dxa"/>
            <w:vMerge/>
          </w:tcPr>
          <w:p w:rsidR="000C5B7A" w:rsidRDefault="000C5B7A" w:rsidP="009F4036">
            <w:pPr>
              <w:rPr>
                <w:b/>
              </w:rPr>
            </w:pPr>
          </w:p>
        </w:tc>
        <w:tc>
          <w:tcPr>
            <w:tcW w:w="2204" w:type="dxa"/>
            <w:vMerge/>
          </w:tcPr>
          <w:p w:rsidR="000C5B7A" w:rsidRDefault="000C5B7A" w:rsidP="009F4036">
            <w:pPr>
              <w:rPr>
                <w:b/>
              </w:rPr>
            </w:pPr>
          </w:p>
        </w:tc>
      </w:tr>
      <w:tr w:rsidR="00A04E71" w:rsidTr="00972C26">
        <w:trPr>
          <w:trHeight w:val="152"/>
        </w:trPr>
        <w:tc>
          <w:tcPr>
            <w:tcW w:w="0" w:type="auto"/>
            <w:vMerge/>
          </w:tcPr>
          <w:p w:rsidR="000C5B7A" w:rsidRPr="00C95E4D" w:rsidRDefault="000C5B7A" w:rsidP="009F4036">
            <w:pPr>
              <w:rPr>
                <w:b/>
                <w:bCs/>
              </w:rPr>
            </w:pPr>
          </w:p>
        </w:tc>
        <w:tc>
          <w:tcPr>
            <w:tcW w:w="0" w:type="auto"/>
          </w:tcPr>
          <w:p w:rsidR="000C5B7A" w:rsidRDefault="000C5B7A"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0C5B7A" w:rsidRDefault="000C5B7A" w:rsidP="006A469E">
            <w:pPr>
              <w:jc w:val="center"/>
              <w:rPr>
                <w:b/>
              </w:rPr>
            </w:pPr>
            <w:r>
              <w:rPr>
                <w:b/>
              </w:rPr>
              <w:t>-</w:t>
            </w:r>
          </w:p>
        </w:tc>
        <w:tc>
          <w:tcPr>
            <w:tcW w:w="1417" w:type="dxa"/>
            <w:vMerge/>
          </w:tcPr>
          <w:p w:rsidR="000C5B7A" w:rsidRDefault="000C5B7A" w:rsidP="009F4036">
            <w:pPr>
              <w:rPr>
                <w:b/>
              </w:rPr>
            </w:pPr>
          </w:p>
        </w:tc>
        <w:tc>
          <w:tcPr>
            <w:tcW w:w="2204" w:type="dxa"/>
            <w:vMerge/>
          </w:tcPr>
          <w:p w:rsidR="000C5B7A" w:rsidRDefault="000C5B7A" w:rsidP="009F4036">
            <w:pPr>
              <w:rPr>
                <w:b/>
              </w:rPr>
            </w:pPr>
          </w:p>
        </w:tc>
      </w:tr>
      <w:tr w:rsidR="00A04E71" w:rsidTr="00972C26">
        <w:trPr>
          <w:trHeight w:val="152"/>
        </w:trPr>
        <w:tc>
          <w:tcPr>
            <w:tcW w:w="0" w:type="auto"/>
            <w:vMerge w:val="restart"/>
          </w:tcPr>
          <w:p w:rsidR="00E2607B" w:rsidRPr="00084FE3" w:rsidRDefault="00E2607B" w:rsidP="00E2607B">
            <w:pPr>
              <w:pStyle w:val="8"/>
              <w:spacing w:before="0" w:after="0"/>
              <w:ind w:left="57" w:right="57"/>
              <w:outlineLvl w:val="7"/>
              <w:rPr>
                <w:rFonts w:ascii="Times New Roman" w:hAnsi="Times New Roman"/>
                <w:i w:val="0"/>
              </w:rPr>
            </w:pPr>
            <w:r w:rsidRPr="00084FE3">
              <w:rPr>
                <w:rFonts w:ascii="Times New Roman" w:hAnsi="Times New Roman"/>
                <w:b/>
                <w:i w:val="0"/>
              </w:rPr>
              <w:t xml:space="preserve">Тема 4.5 </w:t>
            </w:r>
          </w:p>
          <w:p w:rsidR="00E2607B" w:rsidRPr="000979E7" w:rsidRDefault="00E2607B" w:rsidP="00E2607B">
            <w:pPr>
              <w:ind w:left="57" w:right="57"/>
              <w:rPr>
                <w:b/>
              </w:rPr>
            </w:pPr>
            <w:r w:rsidRPr="000979E7">
              <w:rPr>
                <w:b/>
              </w:rPr>
              <w:t xml:space="preserve">Западная Европа и </w:t>
            </w:r>
            <w:r w:rsidRPr="000979E7">
              <w:rPr>
                <w:b/>
              </w:rPr>
              <w:lastRenderedPageBreak/>
              <w:t>Северная Америка в 50–80-е годы ХХ века</w:t>
            </w:r>
          </w:p>
          <w:p w:rsidR="00784E46" w:rsidRPr="00C95E4D" w:rsidRDefault="00784E46" w:rsidP="009F4036">
            <w:pPr>
              <w:rPr>
                <w:b/>
                <w:bCs/>
              </w:rPr>
            </w:pPr>
          </w:p>
        </w:tc>
        <w:tc>
          <w:tcPr>
            <w:tcW w:w="0" w:type="auto"/>
          </w:tcPr>
          <w:p w:rsidR="00784E46" w:rsidRDefault="00784E46" w:rsidP="009F4036">
            <w:pPr>
              <w:rPr>
                <w:b/>
              </w:rPr>
            </w:pPr>
            <w:r w:rsidRPr="006511B3">
              <w:rPr>
                <w:b/>
                <w:bCs/>
                <w:color w:val="000000"/>
              </w:rPr>
              <w:lastRenderedPageBreak/>
              <w:t>Дидактические единицы, содержание</w:t>
            </w:r>
          </w:p>
        </w:tc>
        <w:tc>
          <w:tcPr>
            <w:tcW w:w="2104" w:type="dxa"/>
            <w:vMerge w:val="restart"/>
          </w:tcPr>
          <w:p w:rsidR="00784E46" w:rsidRDefault="00E2607B" w:rsidP="006A469E">
            <w:pPr>
              <w:jc w:val="center"/>
              <w:rPr>
                <w:b/>
              </w:rPr>
            </w:pPr>
            <w:r>
              <w:rPr>
                <w:b/>
              </w:rPr>
              <w:t>2</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7</w:t>
            </w:r>
          </w:p>
          <w:p w:rsidR="00784E46" w:rsidRDefault="00AF5542" w:rsidP="00AF5542">
            <w:pPr>
              <w:rPr>
                <w:b/>
              </w:rPr>
            </w:pPr>
            <w:r>
              <w:rPr>
                <w:b/>
              </w:rPr>
              <w:lastRenderedPageBreak/>
              <w:t>ОК 09</w:t>
            </w:r>
          </w:p>
        </w:tc>
        <w:tc>
          <w:tcPr>
            <w:tcW w:w="2204" w:type="dxa"/>
            <w:vMerge w:val="restart"/>
          </w:tcPr>
          <w:p w:rsidR="00784E46" w:rsidRDefault="00AF5542" w:rsidP="009E7D60">
            <w:pPr>
              <w:rPr>
                <w:b/>
              </w:rPr>
            </w:pPr>
            <w:r>
              <w:rPr>
                <w:b/>
                <w:bCs/>
                <w:color w:val="000000"/>
              </w:rPr>
              <w:lastRenderedPageBreak/>
              <w:t>ЛР</w:t>
            </w:r>
            <w:proofErr w:type="gramStart"/>
            <w:r>
              <w:rPr>
                <w:b/>
                <w:bCs/>
                <w:color w:val="000000"/>
              </w:rPr>
              <w:t>1</w:t>
            </w:r>
            <w:proofErr w:type="gramEnd"/>
            <w:r>
              <w:rPr>
                <w:b/>
                <w:bCs/>
                <w:color w:val="000000"/>
              </w:rPr>
              <w:t xml:space="preserve">, ЛР2, ЛР4,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w:t>
            </w:r>
            <w:r w:rsidRPr="006511B3">
              <w:rPr>
                <w:b/>
                <w:bCs/>
                <w:color w:val="000000"/>
              </w:rPr>
              <w:lastRenderedPageBreak/>
              <w:t>ПРб</w:t>
            </w:r>
            <w:r>
              <w:rPr>
                <w:b/>
                <w:bCs/>
                <w:color w:val="000000"/>
              </w:rPr>
              <w:t>03,</w:t>
            </w:r>
          </w:p>
        </w:tc>
      </w:tr>
      <w:tr w:rsidR="00A04E71" w:rsidTr="00972C26">
        <w:trPr>
          <w:trHeight w:val="152"/>
        </w:trPr>
        <w:tc>
          <w:tcPr>
            <w:tcW w:w="0" w:type="auto"/>
            <w:vMerge/>
          </w:tcPr>
          <w:p w:rsidR="00784E46" w:rsidRPr="00C95E4D" w:rsidRDefault="00784E46" w:rsidP="009F4036">
            <w:pPr>
              <w:rPr>
                <w:b/>
                <w:bCs/>
              </w:rPr>
            </w:pPr>
          </w:p>
        </w:tc>
        <w:tc>
          <w:tcPr>
            <w:tcW w:w="0" w:type="auto"/>
          </w:tcPr>
          <w:p w:rsidR="00E2607B" w:rsidRPr="000979E7" w:rsidRDefault="00E2607B" w:rsidP="00E2607B">
            <w:pPr>
              <w:ind w:left="57" w:right="57"/>
              <w:jc w:val="both"/>
              <w:rPr>
                <w:i/>
                <w:szCs w:val="28"/>
              </w:rPr>
            </w:pPr>
            <w:r w:rsidRPr="000979E7">
              <w:rPr>
                <w:szCs w:val="28"/>
              </w:rPr>
              <w:t xml:space="preserve">«Общество потребления». Возникновение Европейского </w:t>
            </w:r>
            <w:r w:rsidRPr="000979E7">
              <w:rPr>
                <w:szCs w:val="28"/>
              </w:rPr>
              <w:lastRenderedPageBreak/>
              <w:t xml:space="preserve">экономического сообщества. Германское «экономическое чудо». Возникновение V республики во Франции. Консервативная и трудовая Великобритания. Проблема прав человека. «Бурные шестидесятые». Движение за гражданские права в США. Новые течения в обществе и культуре. </w:t>
            </w:r>
          </w:p>
          <w:p w:rsidR="00784E46" w:rsidRDefault="00E2607B" w:rsidP="00E2607B">
            <w:pPr>
              <w:rPr>
                <w:b/>
              </w:rPr>
            </w:pPr>
            <w:r w:rsidRPr="000979E7">
              <w:rPr>
                <w:szCs w:val="28"/>
              </w:rPr>
              <w:t>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Неоконсерватизм. Внутренняя политика Р. Рейгана.</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52"/>
        </w:trPr>
        <w:tc>
          <w:tcPr>
            <w:tcW w:w="0" w:type="auto"/>
            <w:vMerge/>
          </w:tcPr>
          <w:p w:rsidR="003B7929" w:rsidRPr="00C95E4D" w:rsidRDefault="003B7929" w:rsidP="009F4036">
            <w:pPr>
              <w:rPr>
                <w:b/>
                <w:bCs/>
              </w:rPr>
            </w:pPr>
          </w:p>
        </w:tc>
        <w:tc>
          <w:tcPr>
            <w:tcW w:w="0" w:type="auto"/>
          </w:tcPr>
          <w:p w:rsidR="003B7929" w:rsidRDefault="003B7929" w:rsidP="009F4036">
            <w:pPr>
              <w:rPr>
                <w:b/>
              </w:rPr>
            </w:pPr>
            <w:r w:rsidRPr="00C95E4D">
              <w:rPr>
                <w:b/>
                <w:bCs/>
                <w:i/>
              </w:rPr>
              <w:t>Тематика практических занятий</w:t>
            </w:r>
          </w:p>
        </w:tc>
        <w:tc>
          <w:tcPr>
            <w:tcW w:w="2104" w:type="dxa"/>
          </w:tcPr>
          <w:p w:rsidR="003B7929" w:rsidRDefault="00E2607B" w:rsidP="006A469E">
            <w:pPr>
              <w:jc w:val="center"/>
              <w:rPr>
                <w:b/>
              </w:rPr>
            </w:pPr>
            <w:r>
              <w:rPr>
                <w:b/>
              </w:rPr>
              <w:t>-</w:t>
            </w:r>
          </w:p>
        </w:tc>
        <w:tc>
          <w:tcPr>
            <w:tcW w:w="1417" w:type="dxa"/>
            <w:vMerge/>
          </w:tcPr>
          <w:p w:rsidR="003B7929" w:rsidRDefault="003B7929" w:rsidP="009F4036">
            <w:pPr>
              <w:rPr>
                <w:b/>
              </w:rPr>
            </w:pPr>
          </w:p>
        </w:tc>
        <w:tc>
          <w:tcPr>
            <w:tcW w:w="2204" w:type="dxa"/>
            <w:vMerge/>
          </w:tcPr>
          <w:p w:rsidR="003B7929" w:rsidRDefault="003B7929" w:rsidP="009F4036">
            <w:pPr>
              <w:rPr>
                <w:b/>
              </w:rPr>
            </w:pPr>
          </w:p>
        </w:tc>
      </w:tr>
      <w:tr w:rsidR="00A04E71" w:rsidTr="00972C26">
        <w:trPr>
          <w:trHeight w:val="152"/>
        </w:trPr>
        <w:tc>
          <w:tcPr>
            <w:tcW w:w="0" w:type="auto"/>
            <w:vMerge/>
          </w:tcPr>
          <w:p w:rsidR="003B7929" w:rsidRPr="00C95E4D" w:rsidRDefault="003B7929" w:rsidP="009F4036">
            <w:pPr>
              <w:rPr>
                <w:b/>
                <w:bCs/>
              </w:rPr>
            </w:pPr>
          </w:p>
        </w:tc>
        <w:tc>
          <w:tcPr>
            <w:tcW w:w="0" w:type="auto"/>
          </w:tcPr>
          <w:p w:rsidR="003B7929" w:rsidRDefault="003B7929"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B7929" w:rsidRDefault="003B7929" w:rsidP="006A469E">
            <w:pPr>
              <w:jc w:val="center"/>
              <w:rPr>
                <w:b/>
              </w:rPr>
            </w:pPr>
            <w:r>
              <w:rPr>
                <w:b/>
              </w:rPr>
              <w:t>-</w:t>
            </w:r>
          </w:p>
        </w:tc>
        <w:tc>
          <w:tcPr>
            <w:tcW w:w="1417" w:type="dxa"/>
            <w:vMerge/>
          </w:tcPr>
          <w:p w:rsidR="003B7929" w:rsidRDefault="003B7929" w:rsidP="009F4036">
            <w:pPr>
              <w:rPr>
                <w:b/>
              </w:rPr>
            </w:pPr>
          </w:p>
        </w:tc>
        <w:tc>
          <w:tcPr>
            <w:tcW w:w="2204" w:type="dxa"/>
            <w:vMerge/>
          </w:tcPr>
          <w:p w:rsidR="003B7929" w:rsidRDefault="003B7929" w:rsidP="009F4036">
            <w:pPr>
              <w:rPr>
                <w:b/>
              </w:rPr>
            </w:pPr>
          </w:p>
        </w:tc>
      </w:tr>
      <w:tr w:rsidR="00A04E71" w:rsidTr="00972C26">
        <w:trPr>
          <w:trHeight w:val="202"/>
        </w:trPr>
        <w:tc>
          <w:tcPr>
            <w:tcW w:w="0" w:type="auto"/>
            <w:vMerge w:val="restart"/>
          </w:tcPr>
          <w:p w:rsidR="00E2607B" w:rsidRPr="000979E7" w:rsidRDefault="00E2607B" w:rsidP="00E2607B">
            <w:pPr>
              <w:ind w:left="57" w:right="57"/>
              <w:rPr>
                <w:b/>
              </w:rPr>
            </w:pPr>
            <w:r w:rsidRPr="000979E7">
              <w:rPr>
                <w:b/>
              </w:rPr>
              <w:t xml:space="preserve">Тема 4.6 </w:t>
            </w:r>
          </w:p>
          <w:p w:rsidR="00E2607B" w:rsidRPr="000979E7" w:rsidRDefault="00E2607B" w:rsidP="00E2607B">
            <w:pPr>
              <w:ind w:left="57" w:right="57"/>
              <w:rPr>
                <w:b/>
              </w:rPr>
            </w:pPr>
            <w:r w:rsidRPr="000979E7">
              <w:rPr>
                <w:b/>
              </w:rPr>
              <w:t>Достижения и кризисы социалистического мира</w:t>
            </w:r>
          </w:p>
          <w:p w:rsidR="00784E46" w:rsidRPr="00C95E4D" w:rsidRDefault="00784E46" w:rsidP="003B7929">
            <w:pPr>
              <w:rPr>
                <w:b/>
                <w:bCs/>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443DB5" w:rsidP="006A469E">
            <w:pPr>
              <w:jc w:val="center"/>
              <w:rPr>
                <w:b/>
              </w:rPr>
            </w:pPr>
            <w:r>
              <w:rPr>
                <w:b/>
              </w:rPr>
              <w:t>-</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6 ОК 7</w:t>
            </w:r>
          </w:p>
          <w:p w:rsidR="00784E46" w:rsidRDefault="00AF5542" w:rsidP="00AF5542">
            <w:pPr>
              <w:rPr>
                <w:b/>
              </w:rPr>
            </w:pPr>
            <w:r>
              <w:rPr>
                <w:b/>
              </w:rPr>
              <w:t>ОК 09</w:t>
            </w:r>
          </w:p>
        </w:tc>
        <w:tc>
          <w:tcPr>
            <w:tcW w:w="2204" w:type="dxa"/>
            <w:vMerge w:val="restart"/>
          </w:tcPr>
          <w:p w:rsidR="00784E46" w:rsidRDefault="00DB43E8" w:rsidP="00DB43E8">
            <w:pPr>
              <w:rPr>
                <w:b/>
              </w:rPr>
            </w:pPr>
            <w:r>
              <w:rPr>
                <w:b/>
                <w:bCs/>
                <w:color w:val="000000"/>
              </w:rPr>
              <w:t>ЛР</w:t>
            </w:r>
            <w:proofErr w:type="gramStart"/>
            <w:r>
              <w:rPr>
                <w:b/>
                <w:bCs/>
                <w:color w:val="000000"/>
              </w:rPr>
              <w:t>1</w:t>
            </w:r>
            <w:proofErr w:type="gramEnd"/>
            <w:r>
              <w:rPr>
                <w:b/>
                <w:bCs/>
                <w:color w:val="000000"/>
              </w:rPr>
              <w:t xml:space="preserve">, ЛР2, ЛР4, ЛР 7, </w:t>
            </w:r>
            <w:r w:rsidRPr="006511B3">
              <w:rPr>
                <w:b/>
                <w:bCs/>
                <w:color w:val="000000"/>
              </w:rPr>
              <w:t>МР</w:t>
            </w:r>
            <w:r>
              <w:rPr>
                <w:b/>
                <w:bCs/>
                <w:color w:val="000000"/>
              </w:rPr>
              <w:t>0</w:t>
            </w:r>
            <w:r w:rsidRPr="006511B3">
              <w:rPr>
                <w:b/>
                <w:bCs/>
                <w:color w:val="000000"/>
              </w:rPr>
              <w:t>1, ПРб</w:t>
            </w:r>
            <w:r>
              <w:rPr>
                <w:b/>
                <w:bCs/>
                <w:color w:val="000000"/>
              </w:rPr>
              <w:t>03,</w:t>
            </w:r>
            <w:r w:rsidRPr="006511B3">
              <w:rPr>
                <w:b/>
                <w:bCs/>
                <w:color w:val="000000"/>
              </w:rPr>
              <w:t xml:space="preserve"> ПРб</w:t>
            </w:r>
            <w:r>
              <w:rPr>
                <w:b/>
                <w:bCs/>
                <w:color w:val="000000"/>
              </w:rPr>
              <w:t>05</w:t>
            </w:r>
          </w:p>
        </w:tc>
      </w:tr>
      <w:tr w:rsidR="00A04E71" w:rsidTr="00972C26">
        <w:trPr>
          <w:trHeight w:val="202"/>
        </w:trPr>
        <w:tc>
          <w:tcPr>
            <w:tcW w:w="0" w:type="auto"/>
            <w:vMerge/>
          </w:tcPr>
          <w:p w:rsidR="00784E46" w:rsidRPr="00C95E4D" w:rsidRDefault="00784E46" w:rsidP="003B7929">
            <w:pPr>
              <w:rPr>
                <w:b/>
                <w:bCs/>
              </w:rPr>
            </w:pPr>
          </w:p>
        </w:tc>
        <w:tc>
          <w:tcPr>
            <w:tcW w:w="0" w:type="auto"/>
          </w:tcPr>
          <w:p w:rsidR="00443DB5" w:rsidRPr="000979E7" w:rsidRDefault="00443DB5" w:rsidP="00443DB5">
            <w:pPr>
              <w:ind w:left="57" w:right="57"/>
              <w:rPr>
                <w:szCs w:val="28"/>
              </w:rPr>
            </w:pPr>
            <w:r w:rsidRPr="000979E7">
              <w:rPr>
                <w:szCs w:val="28"/>
              </w:rPr>
              <w:t xml:space="preserve">«Реальный социализм». Волнения в ГДР в 1953 г. </w:t>
            </w:r>
            <w:r w:rsidRPr="000979E7">
              <w:rPr>
                <w:i/>
                <w:szCs w:val="28"/>
              </w:rPr>
              <w:t>ХХ съезд КПСС.</w:t>
            </w:r>
            <w:r w:rsidRPr="000979E7">
              <w:rPr>
                <w:szCs w:val="28"/>
              </w:rPr>
              <w:t xml:space="preserve"> 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w:t>
            </w:r>
          </w:p>
          <w:p w:rsidR="00784E46" w:rsidRDefault="00443DB5" w:rsidP="00443DB5">
            <w:pPr>
              <w:rPr>
                <w:b/>
              </w:rPr>
            </w:pPr>
            <w:r w:rsidRPr="000979E7">
              <w:rPr>
                <w:szCs w:val="28"/>
              </w:rPr>
              <w:t xml:space="preserve">Строительство социализма в Китае. </w:t>
            </w:r>
            <w:r w:rsidRPr="000979E7">
              <w:rPr>
                <w:i/>
                <w:szCs w:val="28"/>
              </w:rPr>
              <w:t>Мао Цзэдун и маоизм.</w:t>
            </w:r>
            <w:r w:rsidRPr="000979E7">
              <w:rPr>
                <w:szCs w:val="28"/>
              </w:rPr>
              <w:t xml:space="preserve"> «Культурная революция». Рыночные реформы в Китае. Перестройка в СССР и «новое мышление». Экономические и политические последствия реформ в Китае. Распад Варшавского договора, СЭВ и СССР. Общие черты демократических преобразований. Изменение политической карты мира. Распад Югославии и войны на Балканах. Агрессия НАТО против Югославии.</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202"/>
        </w:trPr>
        <w:tc>
          <w:tcPr>
            <w:tcW w:w="0" w:type="auto"/>
            <w:vMerge/>
          </w:tcPr>
          <w:p w:rsidR="003B7929" w:rsidRPr="00C95E4D" w:rsidRDefault="003B7929" w:rsidP="003B7929">
            <w:pPr>
              <w:rPr>
                <w:b/>
                <w:bCs/>
              </w:rPr>
            </w:pPr>
          </w:p>
        </w:tc>
        <w:tc>
          <w:tcPr>
            <w:tcW w:w="0" w:type="auto"/>
          </w:tcPr>
          <w:p w:rsidR="003B7929" w:rsidRDefault="003B7929" w:rsidP="009F4036">
            <w:pPr>
              <w:rPr>
                <w:b/>
              </w:rPr>
            </w:pPr>
            <w:r w:rsidRPr="00C95E4D">
              <w:rPr>
                <w:b/>
                <w:bCs/>
                <w:i/>
              </w:rPr>
              <w:t>Тематика практических занятий</w:t>
            </w:r>
          </w:p>
        </w:tc>
        <w:tc>
          <w:tcPr>
            <w:tcW w:w="2104" w:type="dxa"/>
          </w:tcPr>
          <w:p w:rsidR="003B7929" w:rsidRDefault="003B7929" w:rsidP="006A469E">
            <w:pPr>
              <w:jc w:val="center"/>
              <w:rPr>
                <w:b/>
              </w:rPr>
            </w:pPr>
          </w:p>
        </w:tc>
        <w:tc>
          <w:tcPr>
            <w:tcW w:w="1417" w:type="dxa"/>
            <w:vMerge/>
          </w:tcPr>
          <w:p w:rsidR="003B7929" w:rsidRDefault="003B7929" w:rsidP="009F4036">
            <w:pPr>
              <w:rPr>
                <w:b/>
              </w:rPr>
            </w:pPr>
          </w:p>
        </w:tc>
        <w:tc>
          <w:tcPr>
            <w:tcW w:w="2204" w:type="dxa"/>
            <w:vMerge/>
          </w:tcPr>
          <w:p w:rsidR="003B7929" w:rsidRDefault="003B7929" w:rsidP="009F4036">
            <w:pPr>
              <w:rPr>
                <w:b/>
              </w:rPr>
            </w:pPr>
          </w:p>
        </w:tc>
      </w:tr>
      <w:tr w:rsidR="00A04E71" w:rsidTr="00972C26">
        <w:trPr>
          <w:trHeight w:val="202"/>
        </w:trPr>
        <w:tc>
          <w:tcPr>
            <w:tcW w:w="0" w:type="auto"/>
            <w:vMerge/>
          </w:tcPr>
          <w:p w:rsidR="003B7929" w:rsidRPr="00C95E4D" w:rsidRDefault="003B7929" w:rsidP="003B7929">
            <w:pPr>
              <w:rPr>
                <w:b/>
                <w:bCs/>
              </w:rPr>
            </w:pPr>
          </w:p>
        </w:tc>
        <w:tc>
          <w:tcPr>
            <w:tcW w:w="0" w:type="auto"/>
          </w:tcPr>
          <w:p w:rsidR="003B7929" w:rsidRDefault="00443DB5" w:rsidP="009F4036">
            <w:pPr>
              <w:rPr>
                <w:b/>
              </w:rPr>
            </w:pPr>
            <w:r w:rsidRPr="000979E7">
              <w:t>Практическое занятие №14 Анализ кризисных явлений в странах социализма в 50–80-е годы ХХ века.</w:t>
            </w:r>
          </w:p>
        </w:tc>
        <w:tc>
          <w:tcPr>
            <w:tcW w:w="2104" w:type="dxa"/>
          </w:tcPr>
          <w:p w:rsidR="003B7929" w:rsidRDefault="003B7929" w:rsidP="006A469E">
            <w:pPr>
              <w:jc w:val="center"/>
              <w:rPr>
                <w:b/>
              </w:rPr>
            </w:pPr>
            <w:r>
              <w:rPr>
                <w:b/>
              </w:rPr>
              <w:t>2</w:t>
            </w:r>
          </w:p>
        </w:tc>
        <w:tc>
          <w:tcPr>
            <w:tcW w:w="1417" w:type="dxa"/>
            <w:vMerge/>
          </w:tcPr>
          <w:p w:rsidR="003B7929" w:rsidRDefault="003B7929" w:rsidP="009F4036">
            <w:pPr>
              <w:rPr>
                <w:b/>
              </w:rPr>
            </w:pPr>
          </w:p>
        </w:tc>
        <w:tc>
          <w:tcPr>
            <w:tcW w:w="2204" w:type="dxa"/>
            <w:vMerge/>
          </w:tcPr>
          <w:p w:rsidR="003B7929" w:rsidRDefault="003B7929" w:rsidP="009F4036">
            <w:pPr>
              <w:rPr>
                <w:b/>
              </w:rPr>
            </w:pPr>
          </w:p>
        </w:tc>
      </w:tr>
      <w:tr w:rsidR="00A04E71" w:rsidTr="00972C26">
        <w:trPr>
          <w:trHeight w:val="202"/>
        </w:trPr>
        <w:tc>
          <w:tcPr>
            <w:tcW w:w="0" w:type="auto"/>
            <w:vMerge/>
          </w:tcPr>
          <w:p w:rsidR="003B7929" w:rsidRPr="00C95E4D" w:rsidRDefault="003B7929" w:rsidP="003B7929">
            <w:pPr>
              <w:rPr>
                <w:b/>
                <w:bCs/>
              </w:rPr>
            </w:pPr>
          </w:p>
        </w:tc>
        <w:tc>
          <w:tcPr>
            <w:tcW w:w="0" w:type="auto"/>
          </w:tcPr>
          <w:p w:rsidR="003B7929" w:rsidRDefault="003B7929"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B7929" w:rsidRDefault="003B7929" w:rsidP="006A469E">
            <w:pPr>
              <w:jc w:val="center"/>
              <w:rPr>
                <w:b/>
              </w:rPr>
            </w:pPr>
            <w:r>
              <w:rPr>
                <w:b/>
              </w:rPr>
              <w:t>-</w:t>
            </w:r>
          </w:p>
        </w:tc>
        <w:tc>
          <w:tcPr>
            <w:tcW w:w="1417" w:type="dxa"/>
            <w:vMerge/>
          </w:tcPr>
          <w:p w:rsidR="003B7929" w:rsidRDefault="003B7929" w:rsidP="009F4036">
            <w:pPr>
              <w:rPr>
                <w:b/>
              </w:rPr>
            </w:pPr>
          </w:p>
        </w:tc>
        <w:tc>
          <w:tcPr>
            <w:tcW w:w="2204" w:type="dxa"/>
            <w:vMerge/>
          </w:tcPr>
          <w:p w:rsidR="003B7929" w:rsidRDefault="003B7929" w:rsidP="009F4036">
            <w:pPr>
              <w:rPr>
                <w:b/>
              </w:rPr>
            </w:pPr>
          </w:p>
        </w:tc>
      </w:tr>
      <w:tr w:rsidR="00A04E71" w:rsidTr="00972C26">
        <w:trPr>
          <w:trHeight w:val="202"/>
        </w:trPr>
        <w:tc>
          <w:tcPr>
            <w:tcW w:w="0" w:type="auto"/>
            <w:vMerge w:val="restart"/>
          </w:tcPr>
          <w:p w:rsidR="00443DB5" w:rsidRPr="00084FE3" w:rsidRDefault="00443DB5" w:rsidP="00443DB5">
            <w:pPr>
              <w:pStyle w:val="8"/>
              <w:spacing w:before="0" w:after="0"/>
              <w:ind w:left="57" w:right="57"/>
              <w:outlineLvl w:val="7"/>
              <w:rPr>
                <w:rFonts w:ascii="Times New Roman" w:hAnsi="Times New Roman"/>
                <w:i w:val="0"/>
              </w:rPr>
            </w:pPr>
            <w:r w:rsidRPr="00084FE3">
              <w:rPr>
                <w:rFonts w:ascii="Times New Roman" w:hAnsi="Times New Roman"/>
                <w:b/>
                <w:i w:val="0"/>
              </w:rPr>
              <w:t>Тема 4.7</w:t>
            </w:r>
          </w:p>
          <w:p w:rsidR="00443DB5" w:rsidRPr="000979E7" w:rsidRDefault="00443DB5" w:rsidP="00443DB5">
            <w:pPr>
              <w:ind w:left="57" w:right="57"/>
              <w:rPr>
                <w:b/>
              </w:rPr>
            </w:pPr>
            <w:r w:rsidRPr="000979E7">
              <w:rPr>
                <w:b/>
              </w:rPr>
              <w:t>Латинская Америка в 1950–1990-е гг.</w:t>
            </w:r>
          </w:p>
          <w:p w:rsidR="00784E46" w:rsidRPr="00C95E4D" w:rsidRDefault="00784E46" w:rsidP="003B7929">
            <w:pPr>
              <w:rPr>
                <w:b/>
                <w:bCs/>
              </w:rPr>
            </w:pPr>
          </w:p>
          <w:p w:rsidR="00784E46" w:rsidRPr="00C95E4D" w:rsidRDefault="00784E46" w:rsidP="009F4036">
            <w:pPr>
              <w:rPr>
                <w:b/>
                <w:bCs/>
              </w:rPr>
            </w:pPr>
          </w:p>
        </w:tc>
        <w:tc>
          <w:tcPr>
            <w:tcW w:w="0" w:type="auto"/>
          </w:tcPr>
          <w:p w:rsidR="00784E46" w:rsidRDefault="00784E46" w:rsidP="009F4036">
            <w:pPr>
              <w:rPr>
                <w:b/>
              </w:rPr>
            </w:pPr>
            <w:r w:rsidRPr="006511B3">
              <w:rPr>
                <w:b/>
                <w:bCs/>
                <w:color w:val="000000"/>
              </w:rPr>
              <w:lastRenderedPageBreak/>
              <w:t>Дидактические единицы, содержание</w:t>
            </w:r>
          </w:p>
        </w:tc>
        <w:tc>
          <w:tcPr>
            <w:tcW w:w="2104" w:type="dxa"/>
            <w:vMerge w:val="restart"/>
          </w:tcPr>
          <w:p w:rsidR="00784E46" w:rsidRDefault="00443DB5" w:rsidP="006A469E">
            <w:pPr>
              <w:jc w:val="center"/>
              <w:rPr>
                <w:b/>
              </w:rPr>
            </w:pPr>
            <w:r>
              <w:rPr>
                <w:b/>
              </w:rPr>
              <w:t>2</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6 ОК 7</w:t>
            </w:r>
          </w:p>
          <w:p w:rsidR="00784E46" w:rsidRDefault="00784E46" w:rsidP="00AF5542">
            <w:pPr>
              <w:rPr>
                <w:b/>
              </w:rPr>
            </w:pPr>
          </w:p>
        </w:tc>
        <w:tc>
          <w:tcPr>
            <w:tcW w:w="2204" w:type="dxa"/>
            <w:vMerge w:val="restart"/>
          </w:tcPr>
          <w:p w:rsidR="00784E46" w:rsidRDefault="00DB43E8" w:rsidP="00DB43E8">
            <w:pPr>
              <w:rPr>
                <w:b/>
              </w:rPr>
            </w:pPr>
            <w:r>
              <w:rPr>
                <w:b/>
                <w:bCs/>
                <w:color w:val="000000"/>
              </w:rPr>
              <w:t>ЛР</w:t>
            </w:r>
            <w:proofErr w:type="gramStart"/>
            <w:r>
              <w:rPr>
                <w:b/>
                <w:bCs/>
                <w:color w:val="000000"/>
              </w:rPr>
              <w:t>1</w:t>
            </w:r>
            <w:proofErr w:type="gramEnd"/>
            <w:r>
              <w:rPr>
                <w:b/>
                <w:bCs/>
                <w:color w:val="000000"/>
              </w:rPr>
              <w:t xml:space="preserve">, ЛР4, ЛР 7,ЛР14, </w:t>
            </w:r>
            <w:r w:rsidRPr="006511B3">
              <w:rPr>
                <w:b/>
                <w:bCs/>
                <w:color w:val="000000"/>
              </w:rPr>
              <w:t>МР</w:t>
            </w:r>
            <w:r>
              <w:rPr>
                <w:b/>
                <w:bCs/>
                <w:color w:val="000000"/>
              </w:rPr>
              <w:t>03</w:t>
            </w:r>
            <w:r w:rsidRPr="006511B3">
              <w:rPr>
                <w:b/>
                <w:bCs/>
                <w:color w:val="000000"/>
              </w:rPr>
              <w:t>,</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A04E71" w:rsidTr="00972C26">
        <w:trPr>
          <w:trHeight w:val="202"/>
        </w:trPr>
        <w:tc>
          <w:tcPr>
            <w:tcW w:w="0" w:type="auto"/>
            <w:vMerge/>
          </w:tcPr>
          <w:p w:rsidR="00784E46" w:rsidRPr="00C95E4D" w:rsidRDefault="00784E46" w:rsidP="003B7929">
            <w:pPr>
              <w:rPr>
                <w:b/>
                <w:bCs/>
              </w:rPr>
            </w:pPr>
          </w:p>
        </w:tc>
        <w:tc>
          <w:tcPr>
            <w:tcW w:w="0" w:type="auto"/>
          </w:tcPr>
          <w:p w:rsidR="00784E46" w:rsidRPr="003B7929" w:rsidRDefault="00443DB5" w:rsidP="00443DB5">
            <w:pPr>
              <w:jc w:val="both"/>
            </w:pPr>
            <w:r w:rsidRPr="000979E7">
              <w:rPr>
                <w:szCs w:val="28"/>
              </w:rPr>
              <w:t xml:space="preserve">Положение стран Латинской Америки в середине ХХ века. </w:t>
            </w:r>
            <w:r w:rsidRPr="000979E7">
              <w:rPr>
                <w:i/>
                <w:szCs w:val="28"/>
              </w:rPr>
              <w:t xml:space="preserve">Аграрные реформы и </w:t>
            </w:r>
            <w:proofErr w:type="spellStart"/>
            <w:r w:rsidRPr="000979E7">
              <w:rPr>
                <w:i/>
                <w:szCs w:val="28"/>
              </w:rPr>
              <w:t>импортзамещающая</w:t>
            </w:r>
            <w:proofErr w:type="spellEnd"/>
            <w:r w:rsidRPr="000979E7">
              <w:rPr>
                <w:i/>
                <w:szCs w:val="28"/>
              </w:rPr>
              <w:t xml:space="preserve"> индустриализация.</w:t>
            </w:r>
            <w:r w:rsidRPr="000979E7">
              <w:rPr>
                <w:szCs w:val="28"/>
              </w:rPr>
              <w:t xml:space="preserve"> Революция на Кубе. </w:t>
            </w:r>
            <w:r w:rsidRPr="000979E7">
              <w:rPr>
                <w:i/>
                <w:szCs w:val="28"/>
              </w:rPr>
              <w:lastRenderedPageBreak/>
              <w:t>Социалистические движения в Латинской Америке. «Аргентинский парадокс». Диктатуры и демократизация в Южной Америке. Революции и гражданские войны в Центральной Америке.</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202"/>
        </w:trPr>
        <w:tc>
          <w:tcPr>
            <w:tcW w:w="0" w:type="auto"/>
            <w:vMerge/>
          </w:tcPr>
          <w:p w:rsidR="003B7929" w:rsidRPr="00C95E4D" w:rsidRDefault="003B7929" w:rsidP="003B7929">
            <w:pPr>
              <w:rPr>
                <w:b/>
                <w:bCs/>
              </w:rPr>
            </w:pPr>
          </w:p>
        </w:tc>
        <w:tc>
          <w:tcPr>
            <w:tcW w:w="0" w:type="auto"/>
          </w:tcPr>
          <w:p w:rsidR="003B7929" w:rsidRDefault="003B7929" w:rsidP="009F4036">
            <w:pPr>
              <w:rPr>
                <w:b/>
              </w:rPr>
            </w:pPr>
            <w:r>
              <w:rPr>
                <w:b/>
                <w:bCs/>
                <w:i/>
              </w:rPr>
              <w:t>Темати</w:t>
            </w:r>
            <w:r w:rsidR="00FA37D6">
              <w:rPr>
                <w:b/>
                <w:bCs/>
                <w:i/>
              </w:rPr>
              <w:t>к</w:t>
            </w:r>
            <w:r w:rsidRPr="00C95E4D">
              <w:rPr>
                <w:b/>
                <w:bCs/>
                <w:i/>
              </w:rPr>
              <w:t>а практических занятий</w:t>
            </w:r>
          </w:p>
        </w:tc>
        <w:tc>
          <w:tcPr>
            <w:tcW w:w="2104" w:type="dxa"/>
          </w:tcPr>
          <w:p w:rsidR="003B7929" w:rsidRDefault="003B7929" w:rsidP="006A469E">
            <w:pPr>
              <w:jc w:val="center"/>
              <w:rPr>
                <w:b/>
              </w:rPr>
            </w:pPr>
          </w:p>
        </w:tc>
        <w:tc>
          <w:tcPr>
            <w:tcW w:w="1417" w:type="dxa"/>
            <w:vMerge/>
          </w:tcPr>
          <w:p w:rsidR="003B7929" w:rsidRDefault="003B7929" w:rsidP="009F4036">
            <w:pPr>
              <w:rPr>
                <w:b/>
              </w:rPr>
            </w:pPr>
          </w:p>
        </w:tc>
        <w:tc>
          <w:tcPr>
            <w:tcW w:w="2204" w:type="dxa"/>
            <w:vMerge/>
          </w:tcPr>
          <w:p w:rsidR="003B7929" w:rsidRDefault="003B7929" w:rsidP="009F4036">
            <w:pPr>
              <w:rPr>
                <w:b/>
              </w:rPr>
            </w:pPr>
          </w:p>
        </w:tc>
      </w:tr>
      <w:tr w:rsidR="00A04E71" w:rsidTr="00972C26">
        <w:trPr>
          <w:trHeight w:val="202"/>
        </w:trPr>
        <w:tc>
          <w:tcPr>
            <w:tcW w:w="0" w:type="auto"/>
            <w:vMerge/>
          </w:tcPr>
          <w:p w:rsidR="003B7929" w:rsidRPr="00C95E4D" w:rsidRDefault="003B7929" w:rsidP="003B7929">
            <w:pPr>
              <w:rPr>
                <w:b/>
                <w:bCs/>
              </w:rPr>
            </w:pPr>
          </w:p>
        </w:tc>
        <w:tc>
          <w:tcPr>
            <w:tcW w:w="0" w:type="auto"/>
          </w:tcPr>
          <w:p w:rsidR="003B7929" w:rsidRDefault="003B7929"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B7929" w:rsidRDefault="003B7929" w:rsidP="006A469E">
            <w:pPr>
              <w:jc w:val="center"/>
              <w:rPr>
                <w:b/>
              </w:rPr>
            </w:pPr>
            <w:r>
              <w:rPr>
                <w:b/>
              </w:rPr>
              <w:t>-</w:t>
            </w:r>
          </w:p>
        </w:tc>
        <w:tc>
          <w:tcPr>
            <w:tcW w:w="1417" w:type="dxa"/>
            <w:vMerge/>
          </w:tcPr>
          <w:p w:rsidR="003B7929" w:rsidRDefault="003B7929" w:rsidP="009F4036">
            <w:pPr>
              <w:rPr>
                <w:b/>
              </w:rPr>
            </w:pPr>
          </w:p>
        </w:tc>
        <w:tc>
          <w:tcPr>
            <w:tcW w:w="2204" w:type="dxa"/>
            <w:vMerge/>
          </w:tcPr>
          <w:p w:rsidR="003B7929" w:rsidRDefault="003B7929" w:rsidP="009F4036">
            <w:pPr>
              <w:rPr>
                <w:b/>
              </w:rPr>
            </w:pPr>
          </w:p>
        </w:tc>
      </w:tr>
      <w:tr w:rsidR="00A04E71" w:rsidTr="00972C26">
        <w:trPr>
          <w:trHeight w:val="152"/>
        </w:trPr>
        <w:tc>
          <w:tcPr>
            <w:tcW w:w="0" w:type="auto"/>
            <w:vMerge w:val="restart"/>
          </w:tcPr>
          <w:p w:rsidR="00443DB5" w:rsidRPr="00084FE3" w:rsidRDefault="00443DB5" w:rsidP="00443DB5">
            <w:pPr>
              <w:pStyle w:val="8"/>
              <w:spacing w:before="0" w:after="0"/>
              <w:ind w:left="57" w:right="57"/>
              <w:outlineLvl w:val="7"/>
              <w:rPr>
                <w:rFonts w:ascii="Times New Roman" w:hAnsi="Times New Roman"/>
                <w:b/>
                <w:i w:val="0"/>
              </w:rPr>
            </w:pPr>
            <w:r w:rsidRPr="00084FE3">
              <w:rPr>
                <w:rFonts w:ascii="Times New Roman" w:hAnsi="Times New Roman"/>
                <w:b/>
                <w:i w:val="0"/>
              </w:rPr>
              <w:t>Тема 4.8</w:t>
            </w:r>
          </w:p>
          <w:p w:rsidR="00443DB5" w:rsidRPr="000979E7" w:rsidRDefault="00443DB5" w:rsidP="00443DB5">
            <w:pPr>
              <w:ind w:left="57" w:right="57"/>
              <w:rPr>
                <w:b/>
              </w:rPr>
            </w:pPr>
            <w:r w:rsidRPr="000979E7">
              <w:rPr>
                <w:b/>
              </w:rPr>
              <w:t>Страны Азии и Африки в 1940–1990-е гг.</w:t>
            </w:r>
          </w:p>
          <w:p w:rsidR="00784E46" w:rsidRPr="00C95E4D" w:rsidRDefault="00784E46" w:rsidP="00FA37D6">
            <w:pPr>
              <w:rPr>
                <w:b/>
                <w:bCs/>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443DB5" w:rsidP="006A469E">
            <w:pPr>
              <w:jc w:val="center"/>
              <w:rPr>
                <w:b/>
              </w:rPr>
            </w:pPr>
            <w:r>
              <w:rPr>
                <w:b/>
              </w:rPr>
              <w:t>1</w:t>
            </w:r>
          </w:p>
        </w:tc>
        <w:tc>
          <w:tcPr>
            <w:tcW w:w="1417" w:type="dxa"/>
            <w:vMerge w:val="restart"/>
          </w:tcPr>
          <w:p w:rsidR="00AF5542" w:rsidRDefault="00AF5542" w:rsidP="00AF5542">
            <w:pPr>
              <w:rPr>
                <w:b/>
              </w:rPr>
            </w:pPr>
            <w:r>
              <w:rPr>
                <w:b/>
              </w:rPr>
              <w:t xml:space="preserve">ОК 1 </w:t>
            </w:r>
          </w:p>
          <w:p w:rsidR="00AF5542" w:rsidRDefault="00AF5542" w:rsidP="00AF5542">
            <w:pPr>
              <w:rPr>
                <w:b/>
              </w:rPr>
            </w:pPr>
            <w:r>
              <w:rPr>
                <w:b/>
              </w:rPr>
              <w:t>ОК 4</w:t>
            </w:r>
          </w:p>
          <w:p w:rsidR="00AF5542" w:rsidRDefault="00AF5542" w:rsidP="00AF5542">
            <w:pPr>
              <w:rPr>
                <w:b/>
              </w:rPr>
            </w:pPr>
            <w:r>
              <w:rPr>
                <w:b/>
              </w:rPr>
              <w:t>ОК 6 ОК 7</w:t>
            </w:r>
          </w:p>
          <w:p w:rsidR="00784E46" w:rsidRDefault="00784E46" w:rsidP="00AF5542">
            <w:pPr>
              <w:rPr>
                <w:b/>
              </w:rPr>
            </w:pPr>
          </w:p>
        </w:tc>
        <w:tc>
          <w:tcPr>
            <w:tcW w:w="2204" w:type="dxa"/>
            <w:vMerge w:val="restart"/>
          </w:tcPr>
          <w:p w:rsidR="00784E46" w:rsidRDefault="00DB43E8" w:rsidP="00DB43E8">
            <w:pPr>
              <w:rPr>
                <w:b/>
              </w:rPr>
            </w:pPr>
            <w:r>
              <w:rPr>
                <w:b/>
                <w:bCs/>
                <w:color w:val="000000"/>
              </w:rPr>
              <w:t>, ЛР</w:t>
            </w:r>
            <w:proofErr w:type="gramStart"/>
            <w:r>
              <w:rPr>
                <w:b/>
                <w:bCs/>
                <w:color w:val="000000"/>
              </w:rPr>
              <w:t>2</w:t>
            </w:r>
            <w:proofErr w:type="gramEnd"/>
            <w:r>
              <w:rPr>
                <w:b/>
                <w:bCs/>
                <w:color w:val="000000"/>
              </w:rPr>
              <w:t xml:space="preserve">,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52"/>
        </w:trPr>
        <w:tc>
          <w:tcPr>
            <w:tcW w:w="0" w:type="auto"/>
            <w:vMerge/>
          </w:tcPr>
          <w:p w:rsidR="00784E46" w:rsidRPr="00C95E4D" w:rsidRDefault="00784E46" w:rsidP="00FA37D6">
            <w:pPr>
              <w:rPr>
                <w:b/>
                <w:bCs/>
              </w:rPr>
            </w:pPr>
          </w:p>
        </w:tc>
        <w:tc>
          <w:tcPr>
            <w:tcW w:w="0" w:type="auto"/>
          </w:tcPr>
          <w:p w:rsidR="00443DB5" w:rsidRPr="0063035A" w:rsidRDefault="00443DB5" w:rsidP="00443DB5">
            <w:pPr>
              <w:ind w:left="57" w:right="57" w:firstLine="129"/>
              <w:jc w:val="both"/>
              <w:rPr>
                <w:szCs w:val="28"/>
              </w:rPr>
            </w:pPr>
            <w:r w:rsidRPr="0063035A">
              <w:rPr>
                <w:szCs w:val="28"/>
              </w:rPr>
              <w:t>Колониальное общество. Крушение колониальной системы и ее последствия. Выбор пути развития. Система апартеида на юге Африки. Страны социалистической ориентации. Конфликт на Африканском Роге. Этнические конфликты в Африке.</w:t>
            </w:r>
          </w:p>
          <w:p w:rsidR="00443DB5" w:rsidRPr="0063035A" w:rsidRDefault="00443DB5" w:rsidP="00443DB5">
            <w:pPr>
              <w:ind w:left="57" w:right="57" w:firstLine="129"/>
              <w:jc w:val="both"/>
              <w:rPr>
                <w:szCs w:val="28"/>
              </w:rPr>
            </w:pPr>
            <w:r w:rsidRPr="0063035A">
              <w:rPr>
                <w:szCs w:val="28"/>
              </w:rPr>
              <w:t>Арабские страны и возникновение государства Израиль. Суэцкий конфликт. Арабо-израильские войны и попытки урегулирования на Ближнем Востоке. Палестинская проблема. Модернизация в Турции и Иране. Исламская революция в Иране. Кризис в Персидском заливе и войны в Ираке.</w:t>
            </w:r>
          </w:p>
          <w:p w:rsidR="00443DB5" w:rsidRPr="0063035A" w:rsidRDefault="00443DB5" w:rsidP="00443DB5">
            <w:pPr>
              <w:ind w:left="57" w:right="57" w:firstLine="129"/>
              <w:jc w:val="both"/>
              <w:rPr>
                <w:szCs w:val="28"/>
              </w:rPr>
            </w:pPr>
            <w:r w:rsidRPr="0063035A">
              <w:rPr>
                <w:szCs w:val="28"/>
              </w:rPr>
              <w:t xml:space="preserve">Обретение независимости странами Южной Азии. Д. Неру и его преобразования. Конфронтация между Индией и Пакистаном, Индией и КНР. Реформы И. Ганди. Индия в конце ХХ </w:t>
            </w:r>
            <w:proofErr w:type="gramStart"/>
            <w:r w:rsidRPr="0063035A">
              <w:rPr>
                <w:szCs w:val="28"/>
              </w:rPr>
              <w:t>в</w:t>
            </w:r>
            <w:proofErr w:type="gramEnd"/>
            <w:r w:rsidRPr="0063035A">
              <w:rPr>
                <w:szCs w:val="28"/>
              </w:rPr>
              <w:t xml:space="preserve">. </w:t>
            </w:r>
          </w:p>
          <w:p w:rsidR="00784E46" w:rsidRDefault="00443DB5" w:rsidP="00443DB5">
            <w:pPr>
              <w:rPr>
                <w:b/>
              </w:rPr>
            </w:pPr>
            <w:r w:rsidRPr="0063035A">
              <w:rPr>
                <w:szCs w:val="28"/>
              </w:rPr>
              <w:t>Япония после Второй мировой войны. Восстановление суверенитета Японии. Проблема Курильских островов. Японское экономическое чудо. Развитие Южной Кореи. «Тихоокеанские драконы».</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52"/>
        </w:trPr>
        <w:tc>
          <w:tcPr>
            <w:tcW w:w="0" w:type="auto"/>
            <w:vMerge/>
          </w:tcPr>
          <w:p w:rsidR="00FA37D6" w:rsidRPr="00C95E4D" w:rsidRDefault="00FA37D6" w:rsidP="00FA37D6">
            <w:pPr>
              <w:rPr>
                <w:b/>
                <w:bCs/>
              </w:rPr>
            </w:pPr>
          </w:p>
        </w:tc>
        <w:tc>
          <w:tcPr>
            <w:tcW w:w="0" w:type="auto"/>
          </w:tcPr>
          <w:p w:rsidR="00FA37D6" w:rsidRDefault="00FA37D6" w:rsidP="009F4036">
            <w:pPr>
              <w:rPr>
                <w:b/>
              </w:rPr>
            </w:pPr>
            <w:r>
              <w:rPr>
                <w:b/>
                <w:bCs/>
                <w:i/>
              </w:rPr>
              <w:t>Тематик</w:t>
            </w:r>
            <w:r w:rsidRPr="00C95E4D">
              <w:rPr>
                <w:b/>
                <w:bCs/>
                <w:i/>
              </w:rPr>
              <w:t>а практических занятий</w:t>
            </w:r>
          </w:p>
        </w:tc>
        <w:tc>
          <w:tcPr>
            <w:tcW w:w="2104" w:type="dxa"/>
          </w:tcPr>
          <w:p w:rsidR="00FA37D6" w:rsidRDefault="00FA37D6" w:rsidP="006A469E">
            <w:pPr>
              <w:jc w:val="center"/>
              <w:rPr>
                <w:b/>
              </w:rPr>
            </w:pPr>
          </w:p>
        </w:tc>
        <w:tc>
          <w:tcPr>
            <w:tcW w:w="1417" w:type="dxa"/>
            <w:vMerge/>
          </w:tcPr>
          <w:p w:rsidR="00FA37D6" w:rsidRDefault="00FA37D6" w:rsidP="009F4036">
            <w:pPr>
              <w:rPr>
                <w:b/>
              </w:rPr>
            </w:pPr>
          </w:p>
        </w:tc>
        <w:tc>
          <w:tcPr>
            <w:tcW w:w="2204" w:type="dxa"/>
            <w:vMerge/>
          </w:tcPr>
          <w:p w:rsidR="00FA37D6" w:rsidRDefault="00FA37D6" w:rsidP="009F4036">
            <w:pPr>
              <w:rPr>
                <w:b/>
              </w:rPr>
            </w:pPr>
          </w:p>
        </w:tc>
      </w:tr>
      <w:tr w:rsidR="00A04E71" w:rsidTr="00972C26">
        <w:trPr>
          <w:trHeight w:val="152"/>
        </w:trPr>
        <w:tc>
          <w:tcPr>
            <w:tcW w:w="0" w:type="auto"/>
            <w:vMerge/>
          </w:tcPr>
          <w:p w:rsidR="00FA37D6" w:rsidRPr="00C95E4D" w:rsidRDefault="00FA37D6" w:rsidP="00FA37D6">
            <w:pPr>
              <w:rPr>
                <w:b/>
                <w:bCs/>
              </w:rPr>
            </w:pPr>
          </w:p>
        </w:tc>
        <w:tc>
          <w:tcPr>
            <w:tcW w:w="0" w:type="auto"/>
          </w:tcPr>
          <w:p w:rsidR="00FA37D6" w:rsidRDefault="00443DB5" w:rsidP="009F4036">
            <w:pPr>
              <w:rPr>
                <w:b/>
              </w:rPr>
            </w:pPr>
            <w:r w:rsidRPr="000979E7">
              <w:t>Практическое занятие № 15 Исследование   политических и социально-экономических тенденций в странах Азии и Африки в 1940–1990-е гг.</w:t>
            </w:r>
          </w:p>
        </w:tc>
        <w:tc>
          <w:tcPr>
            <w:tcW w:w="2104" w:type="dxa"/>
          </w:tcPr>
          <w:p w:rsidR="00FA37D6" w:rsidRDefault="00443DB5" w:rsidP="006A469E">
            <w:pPr>
              <w:jc w:val="center"/>
              <w:rPr>
                <w:b/>
              </w:rPr>
            </w:pPr>
            <w:r>
              <w:rPr>
                <w:b/>
              </w:rPr>
              <w:t>1</w:t>
            </w:r>
          </w:p>
        </w:tc>
        <w:tc>
          <w:tcPr>
            <w:tcW w:w="1417" w:type="dxa"/>
            <w:vMerge/>
          </w:tcPr>
          <w:p w:rsidR="00FA37D6" w:rsidRDefault="00FA37D6" w:rsidP="009F4036">
            <w:pPr>
              <w:rPr>
                <w:b/>
              </w:rPr>
            </w:pPr>
          </w:p>
        </w:tc>
        <w:tc>
          <w:tcPr>
            <w:tcW w:w="2204" w:type="dxa"/>
            <w:vMerge/>
          </w:tcPr>
          <w:p w:rsidR="00FA37D6" w:rsidRDefault="00FA37D6" w:rsidP="009F4036">
            <w:pPr>
              <w:rPr>
                <w:b/>
              </w:rPr>
            </w:pPr>
          </w:p>
        </w:tc>
      </w:tr>
      <w:tr w:rsidR="00A04E71" w:rsidTr="00972C26">
        <w:trPr>
          <w:trHeight w:val="152"/>
        </w:trPr>
        <w:tc>
          <w:tcPr>
            <w:tcW w:w="0" w:type="auto"/>
            <w:vMerge/>
          </w:tcPr>
          <w:p w:rsidR="00FA37D6" w:rsidRPr="00C95E4D" w:rsidRDefault="00FA37D6" w:rsidP="00FA37D6">
            <w:pPr>
              <w:rPr>
                <w:b/>
                <w:bCs/>
              </w:rPr>
            </w:pPr>
          </w:p>
        </w:tc>
        <w:tc>
          <w:tcPr>
            <w:tcW w:w="0" w:type="auto"/>
          </w:tcPr>
          <w:p w:rsidR="00FA37D6" w:rsidRDefault="00FA37D6"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FA37D6" w:rsidRDefault="004D1667" w:rsidP="006A469E">
            <w:pPr>
              <w:jc w:val="center"/>
              <w:rPr>
                <w:b/>
              </w:rPr>
            </w:pPr>
            <w:r>
              <w:rPr>
                <w:b/>
              </w:rPr>
              <w:t>-</w:t>
            </w:r>
          </w:p>
        </w:tc>
        <w:tc>
          <w:tcPr>
            <w:tcW w:w="1417" w:type="dxa"/>
            <w:vMerge/>
          </w:tcPr>
          <w:p w:rsidR="00FA37D6" w:rsidRDefault="00FA37D6" w:rsidP="009F4036">
            <w:pPr>
              <w:rPr>
                <w:b/>
              </w:rPr>
            </w:pPr>
          </w:p>
        </w:tc>
        <w:tc>
          <w:tcPr>
            <w:tcW w:w="2204" w:type="dxa"/>
            <w:vMerge/>
          </w:tcPr>
          <w:p w:rsidR="00FA37D6" w:rsidRDefault="00FA37D6" w:rsidP="009F4036">
            <w:pPr>
              <w:rPr>
                <w:b/>
              </w:rPr>
            </w:pPr>
          </w:p>
        </w:tc>
      </w:tr>
      <w:tr w:rsidR="00A04E71" w:rsidTr="00972C26">
        <w:trPr>
          <w:trHeight w:val="128"/>
        </w:trPr>
        <w:tc>
          <w:tcPr>
            <w:tcW w:w="0" w:type="auto"/>
            <w:vMerge w:val="restart"/>
          </w:tcPr>
          <w:p w:rsidR="00443DB5" w:rsidRPr="000979E7" w:rsidRDefault="00443DB5" w:rsidP="00443DB5">
            <w:pPr>
              <w:ind w:left="57" w:right="57"/>
              <w:rPr>
                <w:b/>
              </w:rPr>
            </w:pPr>
            <w:r w:rsidRPr="000979E7">
              <w:rPr>
                <w:b/>
              </w:rPr>
              <w:t>Тема 4.9</w:t>
            </w:r>
          </w:p>
          <w:p w:rsidR="00443DB5" w:rsidRPr="000979E7" w:rsidRDefault="00443DB5" w:rsidP="00443DB5">
            <w:pPr>
              <w:ind w:left="57" w:right="57"/>
              <w:rPr>
                <w:b/>
              </w:rPr>
            </w:pPr>
            <w:bookmarkStart w:id="8" w:name="_Toc441481693"/>
            <w:bookmarkStart w:id="9" w:name="_Toc441483743"/>
            <w:r w:rsidRPr="000979E7">
              <w:rPr>
                <w:b/>
              </w:rPr>
              <w:t>Современный мир</w:t>
            </w:r>
            <w:bookmarkEnd w:id="8"/>
            <w:bookmarkEnd w:id="9"/>
          </w:p>
          <w:p w:rsidR="00784E46" w:rsidRPr="00C95E4D" w:rsidRDefault="00784E46" w:rsidP="004D1667">
            <w:pPr>
              <w:rPr>
                <w:b/>
                <w:bCs/>
              </w:rPr>
            </w:pPr>
          </w:p>
        </w:tc>
        <w:tc>
          <w:tcPr>
            <w:tcW w:w="0" w:type="auto"/>
          </w:tcPr>
          <w:p w:rsidR="00784E46" w:rsidRDefault="00784E46" w:rsidP="009F4036">
            <w:pPr>
              <w:rPr>
                <w:b/>
              </w:rPr>
            </w:pPr>
            <w:r w:rsidRPr="006511B3">
              <w:rPr>
                <w:b/>
                <w:bCs/>
                <w:color w:val="000000"/>
              </w:rPr>
              <w:t>Дидактические единицы, содержание</w:t>
            </w:r>
          </w:p>
        </w:tc>
        <w:tc>
          <w:tcPr>
            <w:tcW w:w="2104" w:type="dxa"/>
            <w:vMerge w:val="restart"/>
          </w:tcPr>
          <w:p w:rsidR="00784E46" w:rsidRDefault="00443DB5" w:rsidP="006A469E">
            <w:pPr>
              <w:jc w:val="center"/>
              <w:rPr>
                <w:b/>
              </w:rPr>
            </w:pPr>
            <w:r>
              <w:rPr>
                <w:b/>
              </w:rPr>
              <w:t>-</w:t>
            </w:r>
          </w:p>
        </w:tc>
        <w:tc>
          <w:tcPr>
            <w:tcW w:w="1417" w:type="dxa"/>
            <w:vMerge w:val="restart"/>
          </w:tcPr>
          <w:p w:rsidR="00AF5542" w:rsidRDefault="00AF5542" w:rsidP="00AF5542">
            <w:pPr>
              <w:rPr>
                <w:b/>
              </w:rPr>
            </w:pPr>
            <w:r>
              <w:rPr>
                <w:b/>
              </w:rPr>
              <w:t>ОК 1 ОК 3</w:t>
            </w:r>
          </w:p>
          <w:p w:rsidR="00AF5542" w:rsidRDefault="00AF5542" w:rsidP="00AF5542">
            <w:pPr>
              <w:rPr>
                <w:b/>
              </w:rPr>
            </w:pPr>
            <w:r>
              <w:rPr>
                <w:b/>
              </w:rPr>
              <w:t xml:space="preserve">ОК 6 </w:t>
            </w:r>
          </w:p>
          <w:p w:rsidR="00784E46" w:rsidRDefault="00AF5542" w:rsidP="00AF5542">
            <w:pPr>
              <w:rPr>
                <w:b/>
              </w:rPr>
            </w:pPr>
            <w:r>
              <w:rPr>
                <w:b/>
              </w:rPr>
              <w:t>ОК 09</w:t>
            </w:r>
          </w:p>
        </w:tc>
        <w:tc>
          <w:tcPr>
            <w:tcW w:w="2204" w:type="dxa"/>
            <w:vMerge w:val="restart"/>
          </w:tcPr>
          <w:p w:rsidR="00784E46" w:rsidRDefault="00DB43E8" w:rsidP="00DB43E8">
            <w:pPr>
              <w:rPr>
                <w:b/>
              </w:rPr>
            </w:pPr>
            <w:r>
              <w:rPr>
                <w:b/>
                <w:bCs/>
                <w:color w:val="000000"/>
              </w:rPr>
              <w:t>ЛР</w:t>
            </w:r>
            <w:proofErr w:type="gramStart"/>
            <w:r>
              <w:rPr>
                <w:b/>
                <w:bCs/>
                <w:color w:val="000000"/>
              </w:rPr>
              <w:t>1</w:t>
            </w:r>
            <w:proofErr w:type="gramEnd"/>
            <w:r>
              <w:rPr>
                <w:b/>
                <w:bCs/>
                <w:color w:val="000000"/>
              </w:rPr>
              <w:t xml:space="preserve">, ЛР2, ЛР4, ЛР 7, </w:t>
            </w:r>
            <w:r w:rsidRPr="006511B3">
              <w:rPr>
                <w:b/>
                <w:bCs/>
                <w:color w:val="000000"/>
              </w:rPr>
              <w:t>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26"/>
        </w:trPr>
        <w:tc>
          <w:tcPr>
            <w:tcW w:w="0" w:type="auto"/>
            <w:vMerge/>
          </w:tcPr>
          <w:p w:rsidR="00784E46" w:rsidRPr="00C95E4D" w:rsidRDefault="00784E46" w:rsidP="004D1667">
            <w:pPr>
              <w:rPr>
                <w:b/>
                <w:bCs/>
              </w:rPr>
            </w:pPr>
          </w:p>
        </w:tc>
        <w:tc>
          <w:tcPr>
            <w:tcW w:w="0" w:type="auto"/>
          </w:tcPr>
          <w:p w:rsidR="00784E46" w:rsidRDefault="00443DB5" w:rsidP="009F4036">
            <w:pPr>
              <w:rPr>
                <w:b/>
              </w:rPr>
            </w:pPr>
            <w:r w:rsidRPr="000979E7">
              <w:rPr>
                <w:szCs w:val="28"/>
              </w:rPr>
              <w:t xml:space="preserve">Глобализация конца ХХ – начала XXI вв. Информационная революция, Интернет. Экономические кризисы 1998 и 2008 гг. </w:t>
            </w:r>
            <w:proofErr w:type="spellStart"/>
            <w:r w:rsidRPr="000979E7">
              <w:rPr>
                <w:szCs w:val="28"/>
              </w:rPr>
              <w:t>Модернизационные</w:t>
            </w:r>
            <w:proofErr w:type="spellEnd"/>
            <w:r w:rsidRPr="000979E7">
              <w:rPr>
                <w:szCs w:val="28"/>
              </w:rPr>
              <w:t xml:space="preserve"> процессы в странах Азии. Рост влияния Китая на международной арене. </w:t>
            </w:r>
            <w:r w:rsidRPr="000979E7">
              <w:rPr>
                <w:i/>
                <w:szCs w:val="28"/>
              </w:rPr>
              <w:t xml:space="preserve">Демократический и левый повороты в Южной </w:t>
            </w:r>
            <w:r w:rsidRPr="000979E7">
              <w:rPr>
                <w:i/>
                <w:szCs w:val="28"/>
              </w:rPr>
              <w:lastRenderedPageBreak/>
              <w:t>Америке.</w:t>
            </w:r>
            <w:r w:rsidRPr="000979E7">
              <w:rPr>
                <w:szCs w:val="28"/>
              </w:rPr>
              <w:t xml:space="preserve">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w:t>
            </w:r>
          </w:p>
        </w:tc>
        <w:tc>
          <w:tcPr>
            <w:tcW w:w="2104" w:type="dxa"/>
            <w:vMerge/>
          </w:tcPr>
          <w:p w:rsidR="00784E46" w:rsidRDefault="00784E46" w:rsidP="006A469E">
            <w:pPr>
              <w:jc w:val="center"/>
              <w:rPr>
                <w:b/>
              </w:rPr>
            </w:pPr>
          </w:p>
        </w:tc>
        <w:tc>
          <w:tcPr>
            <w:tcW w:w="1417" w:type="dxa"/>
            <w:vMerge/>
          </w:tcPr>
          <w:p w:rsidR="00784E46" w:rsidRDefault="00784E46" w:rsidP="009F4036">
            <w:pPr>
              <w:rPr>
                <w:b/>
              </w:rPr>
            </w:pPr>
          </w:p>
        </w:tc>
        <w:tc>
          <w:tcPr>
            <w:tcW w:w="2204" w:type="dxa"/>
            <w:vMerge/>
          </w:tcPr>
          <w:p w:rsidR="00784E46" w:rsidRDefault="00784E46" w:rsidP="009F4036">
            <w:pPr>
              <w:rPr>
                <w:b/>
              </w:rPr>
            </w:pPr>
          </w:p>
        </w:tc>
      </w:tr>
      <w:tr w:rsidR="00A04E71" w:rsidTr="00972C26">
        <w:trPr>
          <w:trHeight w:val="126"/>
        </w:trPr>
        <w:tc>
          <w:tcPr>
            <w:tcW w:w="0" w:type="auto"/>
            <w:vMerge/>
          </w:tcPr>
          <w:p w:rsidR="004D1667" w:rsidRPr="00C95E4D" w:rsidRDefault="004D1667" w:rsidP="004D1667">
            <w:pPr>
              <w:rPr>
                <w:b/>
                <w:bCs/>
              </w:rPr>
            </w:pPr>
          </w:p>
        </w:tc>
        <w:tc>
          <w:tcPr>
            <w:tcW w:w="0" w:type="auto"/>
          </w:tcPr>
          <w:p w:rsidR="004D1667" w:rsidRDefault="004D1667" w:rsidP="009F4036">
            <w:pPr>
              <w:rPr>
                <w:b/>
              </w:rPr>
            </w:pPr>
            <w:r>
              <w:rPr>
                <w:b/>
                <w:bCs/>
                <w:i/>
              </w:rPr>
              <w:t>Тематик</w:t>
            </w:r>
            <w:r w:rsidRPr="00C95E4D">
              <w:rPr>
                <w:b/>
                <w:bCs/>
                <w:i/>
              </w:rPr>
              <w:t>а практических занятий</w:t>
            </w:r>
          </w:p>
        </w:tc>
        <w:tc>
          <w:tcPr>
            <w:tcW w:w="2104" w:type="dxa"/>
          </w:tcPr>
          <w:p w:rsidR="004D1667" w:rsidRDefault="004D1667" w:rsidP="006A469E">
            <w:pPr>
              <w:jc w:val="center"/>
              <w:rPr>
                <w:b/>
              </w:rPr>
            </w:pPr>
          </w:p>
        </w:tc>
        <w:tc>
          <w:tcPr>
            <w:tcW w:w="1417" w:type="dxa"/>
            <w:vMerge/>
          </w:tcPr>
          <w:p w:rsidR="004D1667" w:rsidRDefault="004D1667" w:rsidP="009F4036">
            <w:pPr>
              <w:rPr>
                <w:b/>
              </w:rPr>
            </w:pPr>
          </w:p>
        </w:tc>
        <w:tc>
          <w:tcPr>
            <w:tcW w:w="2204" w:type="dxa"/>
            <w:vMerge/>
          </w:tcPr>
          <w:p w:rsidR="004D1667" w:rsidRDefault="004D1667" w:rsidP="009F4036">
            <w:pPr>
              <w:rPr>
                <w:b/>
              </w:rPr>
            </w:pPr>
          </w:p>
        </w:tc>
      </w:tr>
      <w:tr w:rsidR="00A04E71" w:rsidTr="00972C26">
        <w:trPr>
          <w:trHeight w:val="126"/>
        </w:trPr>
        <w:tc>
          <w:tcPr>
            <w:tcW w:w="0" w:type="auto"/>
            <w:vMerge/>
          </w:tcPr>
          <w:p w:rsidR="004D1667" w:rsidRPr="00C95E4D" w:rsidRDefault="004D1667" w:rsidP="004D1667">
            <w:pPr>
              <w:rPr>
                <w:b/>
                <w:bCs/>
              </w:rPr>
            </w:pPr>
          </w:p>
        </w:tc>
        <w:tc>
          <w:tcPr>
            <w:tcW w:w="0" w:type="auto"/>
          </w:tcPr>
          <w:p w:rsidR="004D1667" w:rsidRDefault="00443DB5" w:rsidP="009F4036">
            <w:pPr>
              <w:rPr>
                <w:b/>
              </w:rPr>
            </w:pPr>
            <w:r w:rsidRPr="000979E7">
              <w:t xml:space="preserve">Практическое занятие № 16 Анализ  процесса глобализации </w:t>
            </w:r>
            <w:r w:rsidRPr="000979E7">
              <w:rPr>
                <w:szCs w:val="28"/>
              </w:rPr>
              <w:t>конца ХХ – начала XXI вв.</w:t>
            </w:r>
          </w:p>
        </w:tc>
        <w:tc>
          <w:tcPr>
            <w:tcW w:w="2104" w:type="dxa"/>
          </w:tcPr>
          <w:p w:rsidR="004D1667" w:rsidRDefault="004D1667" w:rsidP="006A469E">
            <w:pPr>
              <w:jc w:val="center"/>
              <w:rPr>
                <w:b/>
              </w:rPr>
            </w:pPr>
            <w:r>
              <w:rPr>
                <w:b/>
              </w:rPr>
              <w:t>2</w:t>
            </w:r>
          </w:p>
        </w:tc>
        <w:tc>
          <w:tcPr>
            <w:tcW w:w="1417" w:type="dxa"/>
            <w:vMerge/>
          </w:tcPr>
          <w:p w:rsidR="004D1667" w:rsidRDefault="004D1667" w:rsidP="009F4036">
            <w:pPr>
              <w:rPr>
                <w:b/>
              </w:rPr>
            </w:pPr>
          </w:p>
        </w:tc>
        <w:tc>
          <w:tcPr>
            <w:tcW w:w="2204" w:type="dxa"/>
            <w:vMerge/>
          </w:tcPr>
          <w:p w:rsidR="004D1667" w:rsidRDefault="004D1667" w:rsidP="009F4036">
            <w:pPr>
              <w:rPr>
                <w:b/>
              </w:rPr>
            </w:pPr>
          </w:p>
        </w:tc>
      </w:tr>
      <w:tr w:rsidR="00A04E71" w:rsidTr="00972C26">
        <w:trPr>
          <w:trHeight w:val="126"/>
        </w:trPr>
        <w:tc>
          <w:tcPr>
            <w:tcW w:w="0" w:type="auto"/>
            <w:vMerge/>
          </w:tcPr>
          <w:p w:rsidR="004D1667" w:rsidRPr="00C95E4D" w:rsidRDefault="004D1667" w:rsidP="004D1667">
            <w:pPr>
              <w:rPr>
                <w:b/>
                <w:bCs/>
              </w:rPr>
            </w:pPr>
          </w:p>
        </w:tc>
        <w:tc>
          <w:tcPr>
            <w:tcW w:w="0" w:type="auto"/>
          </w:tcPr>
          <w:p w:rsidR="004D1667" w:rsidRDefault="004D1667"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4D1667" w:rsidRDefault="004D1667" w:rsidP="006A469E">
            <w:pPr>
              <w:jc w:val="center"/>
              <w:rPr>
                <w:b/>
              </w:rPr>
            </w:pPr>
            <w:r>
              <w:rPr>
                <w:b/>
              </w:rPr>
              <w:t>-</w:t>
            </w:r>
          </w:p>
        </w:tc>
        <w:tc>
          <w:tcPr>
            <w:tcW w:w="1417" w:type="dxa"/>
            <w:vMerge/>
          </w:tcPr>
          <w:p w:rsidR="004D1667" w:rsidRDefault="004D1667" w:rsidP="009F4036">
            <w:pPr>
              <w:rPr>
                <w:b/>
              </w:rPr>
            </w:pPr>
          </w:p>
        </w:tc>
        <w:tc>
          <w:tcPr>
            <w:tcW w:w="2204" w:type="dxa"/>
            <w:vMerge/>
          </w:tcPr>
          <w:p w:rsidR="004D1667" w:rsidRDefault="004D1667" w:rsidP="009F4036">
            <w:pPr>
              <w:rPr>
                <w:b/>
              </w:rPr>
            </w:pPr>
          </w:p>
        </w:tc>
      </w:tr>
      <w:tr w:rsidR="00E438A2" w:rsidTr="00972C26">
        <w:trPr>
          <w:trHeight w:val="95"/>
        </w:trPr>
        <w:tc>
          <w:tcPr>
            <w:tcW w:w="0" w:type="auto"/>
          </w:tcPr>
          <w:p w:rsidR="00E438A2" w:rsidRPr="000979E7" w:rsidRDefault="00E438A2" w:rsidP="00E438A2">
            <w:pPr>
              <w:ind w:left="57" w:right="57"/>
              <w:rPr>
                <w:b/>
                <w:szCs w:val="28"/>
              </w:rPr>
            </w:pPr>
            <w:r w:rsidRPr="000979E7">
              <w:rPr>
                <w:b/>
                <w:szCs w:val="28"/>
              </w:rPr>
              <w:t>Раздел 5</w:t>
            </w:r>
          </w:p>
          <w:p w:rsidR="00E438A2" w:rsidRPr="000979E7" w:rsidRDefault="00E438A2" w:rsidP="00E438A2">
            <w:pPr>
              <w:ind w:left="57" w:right="57"/>
              <w:rPr>
                <w:b/>
                <w:szCs w:val="28"/>
              </w:rPr>
            </w:pPr>
            <w:r w:rsidRPr="000979E7">
              <w:rPr>
                <w:b/>
                <w:szCs w:val="28"/>
              </w:rPr>
              <w:t>История России</w:t>
            </w:r>
          </w:p>
          <w:p w:rsidR="00E438A2" w:rsidRPr="00C95E4D" w:rsidRDefault="00E438A2" w:rsidP="00E438A2">
            <w:pPr>
              <w:rPr>
                <w:b/>
              </w:rPr>
            </w:pPr>
            <w:r w:rsidRPr="000979E7">
              <w:rPr>
                <w:b/>
                <w:szCs w:val="28"/>
              </w:rPr>
              <w:t>Россия в годы «великих потрясений». 1914–1921</w:t>
            </w:r>
          </w:p>
        </w:tc>
        <w:tc>
          <w:tcPr>
            <w:tcW w:w="0" w:type="auto"/>
          </w:tcPr>
          <w:p w:rsidR="00E438A2" w:rsidRPr="006511B3" w:rsidRDefault="00E438A2" w:rsidP="009F4036">
            <w:pPr>
              <w:rPr>
                <w:b/>
                <w:bCs/>
                <w:color w:val="000000"/>
              </w:rPr>
            </w:pPr>
          </w:p>
        </w:tc>
        <w:tc>
          <w:tcPr>
            <w:tcW w:w="2104" w:type="dxa"/>
          </w:tcPr>
          <w:p w:rsidR="00E438A2" w:rsidRPr="00E438A2" w:rsidRDefault="00E438A2" w:rsidP="006A469E">
            <w:pPr>
              <w:jc w:val="center"/>
              <w:rPr>
                <w:b/>
                <w:lang w:val="en-US"/>
              </w:rPr>
            </w:pPr>
            <w:r>
              <w:rPr>
                <w:b/>
                <w:lang w:val="en-US"/>
              </w:rPr>
              <w:t>22</w:t>
            </w:r>
          </w:p>
        </w:tc>
        <w:tc>
          <w:tcPr>
            <w:tcW w:w="1417" w:type="dxa"/>
          </w:tcPr>
          <w:p w:rsidR="00AF5542" w:rsidRDefault="00DB43E8" w:rsidP="00AF5542">
            <w:pPr>
              <w:rPr>
                <w:b/>
              </w:rPr>
            </w:pPr>
            <w:r>
              <w:rPr>
                <w:b/>
              </w:rPr>
              <w:t>ОК 2</w:t>
            </w:r>
            <w:r w:rsidR="00AF5542">
              <w:rPr>
                <w:b/>
              </w:rPr>
              <w:t xml:space="preserve"> ОК 3</w:t>
            </w:r>
          </w:p>
          <w:p w:rsidR="00AF5542" w:rsidRDefault="00AF5542" w:rsidP="00AF5542">
            <w:pPr>
              <w:rPr>
                <w:b/>
              </w:rPr>
            </w:pPr>
            <w:r>
              <w:rPr>
                <w:b/>
              </w:rPr>
              <w:t>ОК 4</w:t>
            </w:r>
          </w:p>
          <w:p w:rsidR="00AF5542" w:rsidRDefault="00DB43E8" w:rsidP="00AF5542">
            <w:pPr>
              <w:rPr>
                <w:b/>
              </w:rPr>
            </w:pPr>
            <w:r>
              <w:rPr>
                <w:b/>
              </w:rPr>
              <w:t>ОК 5</w:t>
            </w:r>
            <w:r w:rsidR="00AF5542">
              <w:rPr>
                <w:b/>
              </w:rPr>
              <w:t xml:space="preserve"> ОК 7</w:t>
            </w:r>
          </w:p>
          <w:p w:rsidR="00E438A2" w:rsidRDefault="00AF5542" w:rsidP="00AF5542">
            <w:pPr>
              <w:rPr>
                <w:b/>
              </w:rPr>
            </w:pPr>
            <w:r>
              <w:rPr>
                <w:b/>
              </w:rPr>
              <w:t>ОК 0</w:t>
            </w:r>
            <w:r w:rsidR="00DB43E8">
              <w:rPr>
                <w:b/>
              </w:rPr>
              <w:t>8</w:t>
            </w:r>
          </w:p>
        </w:tc>
        <w:tc>
          <w:tcPr>
            <w:tcW w:w="2204" w:type="dxa"/>
          </w:tcPr>
          <w:p w:rsidR="00E438A2" w:rsidRDefault="00DB43E8" w:rsidP="009F4036">
            <w:pPr>
              <w:rPr>
                <w:b/>
                <w:bCs/>
                <w:color w:val="000000"/>
              </w:rPr>
            </w:pPr>
            <w:r>
              <w:rPr>
                <w:b/>
                <w:bCs/>
                <w:color w:val="000000"/>
              </w:rPr>
              <w:t>ЛР</w:t>
            </w:r>
            <w:proofErr w:type="gramStart"/>
            <w:r>
              <w:rPr>
                <w:b/>
                <w:bCs/>
                <w:color w:val="000000"/>
              </w:rPr>
              <w:t>1</w:t>
            </w:r>
            <w:proofErr w:type="gramEnd"/>
            <w:r>
              <w:rPr>
                <w:b/>
                <w:bCs/>
                <w:color w:val="000000"/>
              </w:rPr>
              <w:t xml:space="preserve">, ЛР2, ЛР4,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A04E71" w:rsidTr="00972C26">
        <w:trPr>
          <w:trHeight w:val="95"/>
        </w:trPr>
        <w:tc>
          <w:tcPr>
            <w:tcW w:w="0" w:type="auto"/>
            <w:vMerge w:val="restart"/>
          </w:tcPr>
          <w:p w:rsidR="00E438A2" w:rsidRPr="00084FE3" w:rsidRDefault="00E438A2" w:rsidP="00E438A2">
            <w:pPr>
              <w:pStyle w:val="8"/>
              <w:spacing w:before="0" w:after="0"/>
              <w:ind w:left="57" w:right="57"/>
              <w:outlineLvl w:val="7"/>
              <w:rPr>
                <w:rFonts w:ascii="Times New Roman" w:hAnsi="Times New Roman"/>
                <w:b/>
                <w:i w:val="0"/>
              </w:rPr>
            </w:pPr>
            <w:r w:rsidRPr="00084FE3">
              <w:rPr>
                <w:rFonts w:ascii="Times New Roman" w:hAnsi="Times New Roman"/>
                <w:b/>
                <w:i w:val="0"/>
              </w:rPr>
              <w:t>Тема 5.1</w:t>
            </w:r>
          </w:p>
          <w:p w:rsidR="00E438A2" w:rsidRPr="000979E7" w:rsidRDefault="00E438A2" w:rsidP="00E438A2">
            <w:pPr>
              <w:ind w:left="57" w:right="57"/>
              <w:rPr>
                <w:b/>
                <w:szCs w:val="28"/>
              </w:rPr>
            </w:pPr>
            <w:r w:rsidRPr="000979E7">
              <w:rPr>
                <w:b/>
                <w:szCs w:val="28"/>
              </w:rPr>
              <w:t>Россия в Первой мировой войне</w:t>
            </w:r>
          </w:p>
          <w:p w:rsidR="002652FB" w:rsidRPr="00C95E4D" w:rsidRDefault="002652FB" w:rsidP="00330A62">
            <w:pPr>
              <w:rPr>
                <w:b/>
                <w:bCs/>
              </w:rPr>
            </w:pPr>
          </w:p>
        </w:tc>
        <w:tc>
          <w:tcPr>
            <w:tcW w:w="0" w:type="auto"/>
          </w:tcPr>
          <w:p w:rsidR="002652FB" w:rsidRDefault="002652FB" w:rsidP="009F4036">
            <w:pPr>
              <w:rPr>
                <w:b/>
              </w:rPr>
            </w:pPr>
            <w:r w:rsidRPr="006511B3">
              <w:rPr>
                <w:b/>
                <w:bCs/>
                <w:color w:val="000000"/>
              </w:rPr>
              <w:t>Дидактические единицы, содержание</w:t>
            </w:r>
          </w:p>
        </w:tc>
        <w:tc>
          <w:tcPr>
            <w:tcW w:w="2104" w:type="dxa"/>
            <w:vMerge w:val="restart"/>
          </w:tcPr>
          <w:p w:rsidR="002652FB" w:rsidRPr="00E438A2" w:rsidRDefault="00E438A2" w:rsidP="006A469E">
            <w:pPr>
              <w:jc w:val="center"/>
              <w:rPr>
                <w:b/>
                <w:lang w:val="en-US"/>
              </w:rPr>
            </w:pPr>
            <w:r>
              <w:rPr>
                <w:b/>
                <w:lang w:val="en-US"/>
              </w:rPr>
              <w:t>2</w:t>
            </w:r>
          </w:p>
        </w:tc>
        <w:tc>
          <w:tcPr>
            <w:tcW w:w="1417" w:type="dxa"/>
            <w:vMerge w:val="restart"/>
          </w:tcPr>
          <w:p w:rsidR="00DB43E8" w:rsidRDefault="00DB43E8" w:rsidP="00DB43E8">
            <w:pPr>
              <w:rPr>
                <w:b/>
              </w:rPr>
            </w:pPr>
            <w:r>
              <w:rPr>
                <w:b/>
              </w:rPr>
              <w:t>ОК 3</w:t>
            </w:r>
          </w:p>
          <w:p w:rsidR="00DB43E8" w:rsidRDefault="00DB43E8" w:rsidP="00DB43E8">
            <w:pPr>
              <w:rPr>
                <w:b/>
              </w:rPr>
            </w:pPr>
            <w:r>
              <w:rPr>
                <w:b/>
              </w:rPr>
              <w:t>ОК 5 ОК 7</w:t>
            </w:r>
          </w:p>
          <w:p w:rsidR="002652FB" w:rsidRDefault="00DB43E8" w:rsidP="00DB43E8">
            <w:pPr>
              <w:rPr>
                <w:b/>
              </w:rPr>
            </w:pPr>
            <w:r>
              <w:rPr>
                <w:b/>
              </w:rPr>
              <w:t>ОК 08</w:t>
            </w:r>
          </w:p>
        </w:tc>
        <w:tc>
          <w:tcPr>
            <w:tcW w:w="2204" w:type="dxa"/>
            <w:vMerge w:val="restart"/>
          </w:tcPr>
          <w:p w:rsidR="002652FB" w:rsidRDefault="00DB43E8" w:rsidP="00DB43E8">
            <w:pPr>
              <w:rPr>
                <w:b/>
              </w:rPr>
            </w:pPr>
            <w:r>
              <w:rPr>
                <w:b/>
                <w:bCs/>
                <w:color w:val="000000"/>
              </w:rPr>
              <w:t>ЛР</w:t>
            </w:r>
            <w:proofErr w:type="gramStart"/>
            <w:r>
              <w:rPr>
                <w:b/>
                <w:bCs/>
                <w:color w:val="000000"/>
              </w:rPr>
              <w:t>1</w:t>
            </w:r>
            <w:proofErr w:type="gramEnd"/>
            <w:r>
              <w:rPr>
                <w:b/>
                <w:bCs/>
                <w:color w:val="000000"/>
              </w:rPr>
              <w:t xml:space="preserve">, ЛР2, ЛР4, ЛР 7, , </w:t>
            </w:r>
            <w:r w:rsidRPr="006511B3">
              <w:rPr>
                <w:b/>
                <w:bCs/>
                <w:color w:val="000000"/>
              </w:rPr>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p>
        </w:tc>
      </w:tr>
      <w:tr w:rsidR="00A04E71" w:rsidTr="00972C26">
        <w:trPr>
          <w:trHeight w:val="95"/>
        </w:trPr>
        <w:tc>
          <w:tcPr>
            <w:tcW w:w="0" w:type="auto"/>
            <w:vMerge/>
          </w:tcPr>
          <w:p w:rsidR="002652FB" w:rsidRPr="00C95E4D" w:rsidRDefault="002652FB" w:rsidP="004D1667">
            <w:pPr>
              <w:jc w:val="both"/>
              <w:rPr>
                <w:b/>
              </w:rPr>
            </w:pPr>
          </w:p>
        </w:tc>
        <w:tc>
          <w:tcPr>
            <w:tcW w:w="0" w:type="auto"/>
          </w:tcPr>
          <w:p w:rsidR="002652FB" w:rsidRDefault="00E438A2" w:rsidP="009F4036">
            <w:pPr>
              <w:rPr>
                <w:b/>
              </w:rPr>
            </w:pPr>
            <w:r w:rsidRPr="000979E7">
              <w:rPr>
                <w:szCs w:val="28"/>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Политизация и начало морального разложения армии. Власть, экономика и общество в условиях войны. Милитаризация экономики. Пропаганда патриотизма и восприятие войны обществом. Нарастание экономического кризиса и смена общественных настроений. Взаимоотношения представительной и исполнительной ветвей власти. «Прогрессивный блок» и его программа. </w:t>
            </w:r>
            <w:proofErr w:type="spellStart"/>
            <w:r w:rsidRPr="000979E7">
              <w:rPr>
                <w:szCs w:val="28"/>
              </w:rPr>
              <w:t>Распутинщина</w:t>
            </w:r>
            <w:proofErr w:type="spellEnd"/>
            <w:r w:rsidRPr="000979E7">
              <w:rPr>
                <w:szCs w:val="28"/>
              </w:rPr>
              <w:t xml:space="preserve"> и </w:t>
            </w:r>
            <w:proofErr w:type="spellStart"/>
            <w:r w:rsidRPr="000979E7">
              <w:rPr>
                <w:szCs w:val="28"/>
              </w:rPr>
              <w:t>десакрализация</w:t>
            </w:r>
            <w:proofErr w:type="spellEnd"/>
            <w:r w:rsidRPr="000979E7">
              <w:rPr>
                <w:szCs w:val="28"/>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2104" w:type="dxa"/>
            <w:vMerge/>
          </w:tcPr>
          <w:p w:rsidR="002652FB" w:rsidRDefault="002652FB" w:rsidP="006A469E">
            <w:pPr>
              <w:jc w:val="center"/>
              <w:rPr>
                <w:b/>
              </w:rPr>
            </w:pPr>
          </w:p>
        </w:tc>
        <w:tc>
          <w:tcPr>
            <w:tcW w:w="1417" w:type="dxa"/>
            <w:vMerge/>
          </w:tcPr>
          <w:p w:rsidR="002652FB" w:rsidRDefault="002652FB" w:rsidP="009F4036">
            <w:pPr>
              <w:rPr>
                <w:b/>
              </w:rPr>
            </w:pPr>
          </w:p>
        </w:tc>
        <w:tc>
          <w:tcPr>
            <w:tcW w:w="2204" w:type="dxa"/>
            <w:vMerge/>
          </w:tcPr>
          <w:p w:rsidR="002652FB" w:rsidRDefault="002652FB" w:rsidP="009F4036">
            <w:pPr>
              <w:rPr>
                <w:b/>
              </w:rPr>
            </w:pPr>
          </w:p>
        </w:tc>
      </w:tr>
      <w:tr w:rsidR="00A04E71" w:rsidTr="00972C26">
        <w:trPr>
          <w:trHeight w:val="95"/>
        </w:trPr>
        <w:tc>
          <w:tcPr>
            <w:tcW w:w="0" w:type="auto"/>
            <w:vMerge/>
          </w:tcPr>
          <w:p w:rsidR="004D1667" w:rsidRPr="00C95E4D" w:rsidRDefault="004D1667" w:rsidP="004D1667">
            <w:pPr>
              <w:jc w:val="both"/>
              <w:rPr>
                <w:b/>
              </w:rPr>
            </w:pPr>
          </w:p>
        </w:tc>
        <w:tc>
          <w:tcPr>
            <w:tcW w:w="0" w:type="auto"/>
          </w:tcPr>
          <w:p w:rsidR="004D1667" w:rsidRDefault="004D1667" w:rsidP="009F4036">
            <w:pPr>
              <w:rPr>
                <w:b/>
              </w:rPr>
            </w:pPr>
            <w:r>
              <w:rPr>
                <w:b/>
                <w:bCs/>
                <w:i/>
              </w:rPr>
              <w:t>Тематик</w:t>
            </w:r>
            <w:r w:rsidRPr="00C95E4D">
              <w:rPr>
                <w:b/>
                <w:bCs/>
                <w:i/>
              </w:rPr>
              <w:t>а практических занятий</w:t>
            </w:r>
          </w:p>
        </w:tc>
        <w:tc>
          <w:tcPr>
            <w:tcW w:w="2104" w:type="dxa"/>
          </w:tcPr>
          <w:p w:rsidR="004D1667" w:rsidRDefault="004D1667" w:rsidP="006A469E">
            <w:pPr>
              <w:jc w:val="center"/>
              <w:rPr>
                <w:b/>
              </w:rPr>
            </w:pPr>
          </w:p>
        </w:tc>
        <w:tc>
          <w:tcPr>
            <w:tcW w:w="1417" w:type="dxa"/>
            <w:vMerge/>
          </w:tcPr>
          <w:p w:rsidR="004D1667" w:rsidRDefault="004D1667" w:rsidP="009F4036">
            <w:pPr>
              <w:rPr>
                <w:b/>
              </w:rPr>
            </w:pPr>
          </w:p>
        </w:tc>
        <w:tc>
          <w:tcPr>
            <w:tcW w:w="2204" w:type="dxa"/>
            <w:vMerge/>
          </w:tcPr>
          <w:p w:rsidR="004D1667" w:rsidRDefault="004D1667" w:rsidP="009F4036">
            <w:pPr>
              <w:rPr>
                <w:b/>
              </w:rPr>
            </w:pPr>
          </w:p>
        </w:tc>
      </w:tr>
      <w:tr w:rsidR="00A04E71" w:rsidTr="00972C26">
        <w:trPr>
          <w:trHeight w:val="95"/>
        </w:trPr>
        <w:tc>
          <w:tcPr>
            <w:tcW w:w="0" w:type="auto"/>
            <w:vMerge/>
          </w:tcPr>
          <w:p w:rsidR="004D1667" w:rsidRPr="00C95E4D" w:rsidRDefault="004D1667" w:rsidP="004D1667">
            <w:pPr>
              <w:jc w:val="both"/>
              <w:rPr>
                <w:b/>
              </w:rPr>
            </w:pPr>
          </w:p>
        </w:tc>
        <w:tc>
          <w:tcPr>
            <w:tcW w:w="0" w:type="auto"/>
          </w:tcPr>
          <w:p w:rsidR="004D1667" w:rsidRDefault="00E438A2" w:rsidP="009F4036">
            <w:pPr>
              <w:rPr>
                <w:b/>
              </w:rPr>
            </w:pPr>
            <w:r w:rsidRPr="000979E7">
              <w:t>Практическое занятие №17 Анализ процесса нарастания  кризисных явлений в развитии  России  периода Первой мировой войны.</w:t>
            </w:r>
          </w:p>
        </w:tc>
        <w:tc>
          <w:tcPr>
            <w:tcW w:w="2104" w:type="dxa"/>
          </w:tcPr>
          <w:p w:rsidR="004D1667" w:rsidRDefault="00330A62" w:rsidP="006A469E">
            <w:pPr>
              <w:jc w:val="center"/>
              <w:rPr>
                <w:b/>
              </w:rPr>
            </w:pPr>
            <w:r>
              <w:rPr>
                <w:b/>
              </w:rPr>
              <w:t>2</w:t>
            </w:r>
          </w:p>
        </w:tc>
        <w:tc>
          <w:tcPr>
            <w:tcW w:w="1417" w:type="dxa"/>
            <w:vMerge/>
          </w:tcPr>
          <w:p w:rsidR="004D1667" w:rsidRDefault="004D1667" w:rsidP="009F4036">
            <w:pPr>
              <w:rPr>
                <w:b/>
              </w:rPr>
            </w:pPr>
          </w:p>
        </w:tc>
        <w:tc>
          <w:tcPr>
            <w:tcW w:w="2204" w:type="dxa"/>
            <w:vMerge/>
          </w:tcPr>
          <w:p w:rsidR="004D1667" w:rsidRDefault="004D1667" w:rsidP="009F4036">
            <w:pPr>
              <w:rPr>
                <w:b/>
              </w:rPr>
            </w:pPr>
          </w:p>
        </w:tc>
      </w:tr>
      <w:tr w:rsidR="00A04E71" w:rsidTr="00972C26">
        <w:trPr>
          <w:trHeight w:val="95"/>
        </w:trPr>
        <w:tc>
          <w:tcPr>
            <w:tcW w:w="0" w:type="auto"/>
            <w:vMerge/>
          </w:tcPr>
          <w:p w:rsidR="004D1667" w:rsidRPr="00C95E4D" w:rsidRDefault="004D1667" w:rsidP="004D1667">
            <w:pPr>
              <w:jc w:val="both"/>
              <w:rPr>
                <w:b/>
              </w:rPr>
            </w:pPr>
          </w:p>
        </w:tc>
        <w:tc>
          <w:tcPr>
            <w:tcW w:w="0" w:type="auto"/>
          </w:tcPr>
          <w:p w:rsidR="004D1667" w:rsidRDefault="00330A62"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4D1667" w:rsidRDefault="00330A62" w:rsidP="006A469E">
            <w:pPr>
              <w:jc w:val="center"/>
              <w:rPr>
                <w:b/>
              </w:rPr>
            </w:pPr>
            <w:r>
              <w:rPr>
                <w:b/>
              </w:rPr>
              <w:t>-</w:t>
            </w:r>
          </w:p>
        </w:tc>
        <w:tc>
          <w:tcPr>
            <w:tcW w:w="1417" w:type="dxa"/>
            <w:vMerge/>
          </w:tcPr>
          <w:p w:rsidR="004D1667" w:rsidRDefault="004D1667" w:rsidP="009F4036">
            <w:pPr>
              <w:rPr>
                <w:b/>
              </w:rPr>
            </w:pPr>
          </w:p>
        </w:tc>
        <w:tc>
          <w:tcPr>
            <w:tcW w:w="2204" w:type="dxa"/>
            <w:vMerge/>
          </w:tcPr>
          <w:p w:rsidR="004D1667" w:rsidRDefault="004D1667" w:rsidP="009F4036">
            <w:pPr>
              <w:rPr>
                <w:b/>
              </w:rPr>
            </w:pPr>
          </w:p>
        </w:tc>
      </w:tr>
      <w:tr w:rsidR="00E438A2" w:rsidTr="00972C26">
        <w:trPr>
          <w:trHeight w:val="47"/>
        </w:trPr>
        <w:tc>
          <w:tcPr>
            <w:tcW w:w="0" w:type="auto"/>
            <w:vMerge w:val="restart"/>
          </w:tcPr>
          <w:p w:rsidR="00E438A2" w:rsidRPr="000979E7" w:rsidRDefault="00E438A2" w:rsidP="00E438A2">
            <w:pPr>
              <w:ind w:left="57" w:right="57"/>
              <w:rPr>
                <w:b/>
              </w:rPr>
            </w:pPr>
            <w:r w:rsidRPr="000979E7">
              <w:rPr>
                <w:b/>
              </w:rPr>
              <w:lastRenderedPageBreak/>
              <w:t>Тема 5.2</w:t>
            </w:r>
          </w:p>
          <w:p w:rsidR="00E438A2" w:rsidRPr="000979E7" w:rsidRDefault="00E438A2" w:rsidP="00E438A2">
            <w:pPr>
              <w:ind w:left="57" w:right="57"/>
              <w:rPr>
                <w:b/>
                <w:szCs w:val="28"/>
              </w:rPr>
            </w:pPr>
            <w:r w:rsidRPr="000979E7">
              <w:rPr>
                <w:b/>
                <w:szCs w:val="28"/>
              </w:rPr>
              <w:t>Великая российская революция 1917 г.</w:t>
            </w:r>
          </w:p>
          <w:p w:rsidR="00E438A2" w:rsidRPr="00C95E4D" w:rsidRDefault="00E438A2" w:rsidP="009F4036">
            <w:pPr>
              <w:rPr>
                <w:b/>
              </w:rPr>
            </w:pPr>
          </w:p>
        </w:tc>
        <w:tc>
          <w:tcPr>
            <w:tcW w:w="0" w:type="auto"/>
          </w:tcPr>
          <w:p w:rsidR="00E438A2" w:rsidRPr="006511B3" w:rsidRDefault="00E438A2" w:rsidP="009F4036">
            <w:pPr>
              <w:rPr>
                <w:b/>
                <w:bCs/>
                <w:color w:val="000000"/>
              </w:rPr>
            </w:pPr>
            <w:r w:rsidRPr="006511B3">
              <w:rPr>
                <w:b/>
                <w:bCs/>
                <w:color w:val="000000"/>
              </w:rPr>
              <w:t>Дидактические единицы, содержание</w:t>
            </w:r>
          </w:p>
        </w:tc>
        <w:tc>
          <w:tcPr>
            <w:tcW w:w="2104" w:type="dxa"/>
          </w:tcPr>
          <w:p w:rsidR="00E438A2" w:rsidRDefault="00E438A2" w:rsidP="006A469E">
            <w:pPr>
              <w:jc w:val="center"/>
              <w:rPr>
                <w:b/>
              </w:rPr>
            </w:pPr>
          </w:p>
        </w:tc>
        <w:tc>
          <w:tcPr>
            <w:tcW w:w="1417" w:type="dxa"/>
            <w:vMerge w:val="restart"/>
          </w:tcPr>
          <w:p w:rsidR="00DB43E8" w:rsidRDefault="00DB43E8" w:rsidP="00DB43E8">
            <w:pPr>
              <w:rPr>
                <w:b/>
              </w:rPr>
            </w:pPr>
            <w:r>
              <w:rPr>
                <w:b/>
              </w:rPr>
              <w:t>ОК 2 ОК 3</w:t>
            </w:r>
          </w:p>
          <w:p w:rsidR="00DB43E8" w:rsidRDefault="00DB43E8" w:rsidP="00DB43E8">
            <w:pPr>
              <w:rPr>
                <w:b/>
              </w:rPr>
            </w:pPr>
            <w:r>
              <w:rPr>
                <w:b/>
              </w:rPr>
              <w:t>ОК 7</w:t>
            </w:r>
          </w:p>
          <w:p w:rsidR="00E438A2" w:rsidRDefault="00DB43E8" w:rsidP="00DB43E8">
            <w:pPr>
              <w:rPr>
                <w:b/>
              </w:rPr>
            </w:pPr>
            <w:r>
              <w:rPr>
                <w:b/>
              </w:rPr>
              <w:t>ОК 08</w:t>
            </w:r>
          </w:p>
        </w:tc>
        <w:tc>
          <w:tcPr>
            <w:tcW w:w="2204" w:type="dxa"/>
            <w:vMerge w:val="restart"/>
          </w:tcPr>
          <w:p w:rsidR="00E438A2" w:rsidRDefault="00DB43E8" w:rsidP="00DB43E8">
            <w:pPr>
              <w:rPr>
                <w:b/>
                <w:bCs/>
                <w:color w:val="000000"/>
              </w:rPr>
            </w:pPr>
            <w:r>
              <w:rPr>
                <w:b/>
                <w:bCs/>
                <w:color w:val="000000"/>
              </w:rPr>
              <w:t>ЛР</w:t>
            </w:r>
            <w:proofErr w:type="gramStart"/>
            <w:r>
              <w:rPr>
                <w:b/>
                <w:bCs/>
                <w:color w:val="000000"/>
              </w:rPr>
              <w:t>1</w:t>
            </w:r>
            <w:proofErr w:type="gramEnd"/>
            <w:r>
              <w:rPr>
                <w:b/>
                <w:bCs/>
                <w:color w:val="000000"/>
              </w:rPr>
              <w:t xml:space="preserve">, ЛР2, ЛР4, ЛР 7,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E438A2" w:rsidTr="00972C26">
        <w:trPr>
          <w:trHeight w:val="46"/>
        </w:trPr>
        <w:tc>
          <w:tcPr>
            <w:tcW w:w="0" w:type="auto"/>
            <w:vMerge/>
          </w:tcPr>
          <w:p w:rsidR="00E438A2" w:rsidRPr="00C95E4D" w:rsidRDefault="00E438A2" w:rsidP="009F4036">
            <w:pPr>
              <w:rPr>
                <w:b/>
              </w:rPr>
            </w:pPr>
          </w:p>
        </w:tc>
        <w:tc>
          <w:tcPr>
            <w:tcW w:w="0" w:type="auto"/>
          </w:tcPr>
          <w:p w:rsidR="00E438A2" w:rsidRPr="006511B3" w:rsidRDefault="00E438A2" w:rsidP="009F4036">
            <w:pPr>
              <w:rPr>
                <w:b/>
                <w:bCs/>
                <w:color w:val="000000"/>
              </w:rPr>
            </w:pPr>
            <w:r w:rsidRPr="000979E7">
              <w:rPr>
                <w:szCs w:val="28"/>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tc>
        <w:tc>
          <w:tcPr>
            <w:tcW w:w="2104" w:type="dxa"/>
          </w:tcPr>
          <w:p w:rsidR="00E438A2" w:rsidRPr="00E438A2" w:rsidRDefault="00E438A2" w:rsidP="006A469E">
            <w:pPr>
              <w:jc w:val="center"/>
              <w:rPr>
                <w:b/>
                <w:lang w:val="en-US"/>
              </w:rPr>
            </w:pPr>
            <w:r>
              <w:rPr>
                <w:b/>
                <w:lang w:val="en-US"/>
              </w:rPr>
              <w:t>2</w:t>
            </w:r>
          </w:p>
        </w:tc>
        <w:tc>
          <w:tcPr>
            <w:tcW w:w="1417" w:type="dxa"/>
            <w:vMerge/>
          </w:tcPr>
          <w:p w:rsidR="00E438A2" w:rsidRDefault="00E438A2" w:rsidP="00E11574">
            <w:pPr>
              <w:rPr>
                <w:b/>
              </w:rPr>
            </w:pPr>
          </w:p>
        </w:tc>
        <w:tc>
          <w:tcPr>
            <w:tcW w:w="2204" w:type="dxa"/>
            <w:vMerge/>
          </w:tcPr>
          <w:p w:rsidR="00E438A2" w:rsidRDefault="00E438A2" w:rsidP="009F4036">
            <w:pPr>
              <w:rPr>
                <w:b/>
                <w:bCs/>
                <w:color w:val="000000"/>
              </w:rPr>
            </w:pPr>
          </w:p>
        </w:tc>
      </w:tr>
      <w:tr w:rsidR="00E438A2" w:rsidTr="00972C26">
        <w:trPr>
          <w:trHeight w:val="46"/>
        </w:trPr>
        <w:tc>
          <w:tcPr>
            <w:tcW w:w="0" w:type="auto"/>
            <w:vMerge/>
          </w:tcPr>
          <w:p w:rsidR="00E438A2" w:rsidRPr="00C95E4D" w:rsidRDefault="00E438A2" w:rsidP="009F4036">
            <w:pPr>
              <w:rPr>
                <w:b/>
              </w:rPr>
            </w:pPr>
          </w:p>
        </w:tc>
        <w:tc>
          <w:tcPr>
            <w:tcW w:w="0" w:type="auto"/>
          </w:tcPr>
          <w:p w:rsidR="00E438A2" w:rsidRPr="006511B3" w:rsidRDefault="00E438A2" w:rsidP="009F4036">
            <w:pPr>
              <w:rPr>
                <w:b/>
                <w:bCs/>
                <w:color w:val="000000"/>
              </w:rPr>
            </w:pPr>
            <w:r>
              <w:rPr>
                <w:b/>
                <w:bCs/>
                <w:i/>
              </w:rPr>
              <w:t>Тематик</w:t>
            </w:r>
            <w:r w:rsidRPr="00C95E4D">
              <w:rPr>
                <w:b/>
                <w:bCs/>
                <w:i/>
              </w:rPr>
              <w:t>а практических занятий</w:t>
            </w:r>
          </w:p>
        </w:tc>
        <w:tc>
          <w:tcPr>
            <w:tcW w:w="2104" w:type="dxa"/>
          </w:tcPr>
          <w:p w:rsidR="00E438A2" w:rsidRDefault="00E438A2" w:rsidP="006A469E">
            <w:pPr>
              <w:jc w:val="center"/>
              <w:rPr>
                <w:b/>
              </w:rPr>
            </w:pPr>
          </w:p>
        </w:tc>
        <w:tc>
          <w:tcPr>
            <w:tcW w:w="1417" w:type="dxa"/>
            <w:vMerge/>
          </w:tcPr>
          <w:p w:rsidR="00E438A2" w:rsidRDefault="00E438A2" w:rsidP="00E11574">
            <w:pPr>
              <w:rPr>
                <w:b/>
              </w:rPr>
            </w:pPr>
          </w:p>
        </w:tc>
        <w:tc>
          <w:tcPr>
            <w:tcW w:w="2204" w:type="dxa"/>
            <w:vMerge/>
          </w:tcPr>
          <w:p w:rsidR="00E438A2" w:rsidRDefault="00E438A2" w:rsidP="009F4036">
            <w:pPr>
              <w:rPr>
                <w:b/>
                <w:bCs/>
                <w:color w:val="000000"/>
              </w:rPr>
            </w:pPr>
          </w:p>
        </w:tc>
      </w:tr>
      <w:tr w:rsidR="00E438A2" w:rsidTr="00972C26">
        <w:trPr>
          <w:trHeight w:val="46"/>
        </w:trPr>
        <w:tc>
          <w:tcPr>
            <w:tcW w:w="0" w:type="auto"/>
            <w:vMerge/>
          </w:tcPr>
          <w:p w:rsidR="00E438A2" w:rsidRPr="00C95E4D" w:rsidRDefault="00E438A2" w:rsidP="009F4036">
            <w:pPr>
              <w:rPr>
                <w:b/>
              </w:rPr>
            </w:pPr>
          </w:p>
        </w:tc>
        <w:tc>
          <w:tcPr>
            <w:tcW w:w="0" w:type="auto"/>
          </w:tcPr>
          <w:p w:rsidR="00E438A2" w:rsidRPr="006511B3" w:rsidRDefault="00E438A2" w:rsidP="009F4036">
            <w:pPr>
              <w:rPr>
                <w:b/>
                <w:bCs/>
                <w:color w:val="000000"/>
              </w:rPr>
            </w:pPr>
            <w:r w:rsidRPr="000979E7">
              <w:t>Практическое занятие №18 Анализ основных этапов революции в России 1917 года.</w:t>
            </w:r>
          </w:p>
        </w:tc>
        <w:tc>
          <w:tcPr>
            <w:tcW w:w="2104" w:type="dxa"/>
          </w:tcPr>
          <w:p w:rsidR="00E438A2" w:rsidRPr="00E438A2" w:rsidRDefault="00E438A2" w:rsidP="006A469E">
            <w:pPr>
              <w:jc w:val="center"/>
              <w:rPr>
                <w:b/>
                <w:lang w:val="en-US"/>
              </w:rPr>
            </w:pPr>
            <w:r>
              <w:rPr>
                <w:b/>
                <w:lang w:val="en-US"/>
              </w:rPr>
              <w:t>2</w:t>
            </w:r>
          </w:p>
        </w:tc>
        <w:tc>
          <w:tcPr>
            <w:tcW w:w="1417" w:type="dxa"/>
            <w:vMerge/>
          </w:tcPr>
          <w:p w:rsidR="00E438A2" w:rsidRDefault="00E438A2" w:rsidP="00E11574">
            <w:pPr>
              <w:rPr>
                <w:b/>
              </w:rPr>
            </w:pPr>
          </w:p>
        </w:tc>
        <w:tc>
          <w:tcPr>
            <w:tcW w:w="2204" w:type="dxa"/>
            <w:vMerge/>
          </w:tcPr>
          <w:p w:rsidR="00E438A2" w:rsidRDefault="00E438A2" w:rsidP="009F4036">
            <w:pPr>
              <w:rPr>
                <w:b/>
                <w:bCs/>
                <w:color w:val="000000"/>
              </w:rPr>
            </w:pPr>
          </w:p>
        </w:tc>
      </w:tr>
      <w:tr w:rsidR="00E438A2" w:rsidTr="00972C26">
        <w:trPr>
          <w:trHeight w:val="46"/>
        </w:trPr>
        <w:tc>
          <w:tcPr>
            <w:tcW w:w="0" w:type="auto"/>
            <w:vMerge/>
          </w:tcPr>
          <w:p w:rsidR="00E438A2" w:rsidRPr="00C95E4D" w:rsidRDefault="00E438A2" w:rsidP="009F4036">
            <w:pPr>
              <w:rPr>
                <w:b/>
              </w:rPr>
            </w:pPr>
          </w:p>
        </w:tc>
        <w:tc>
          <w:tcPr>
            <w:tcW w:w="0" w:type="auto"/>
          </w:tcPr>
          <w:p w:rsidR="00E438A2" w:rsidRPr="006511B3" w:rsidRDefault="00E438A2" w:rsidP="009F4036">
            <w:pPr>
              <w:rPr>
                <w:b/>
                <w:bCs/>
                <w:color w:val="000000"/>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E438A2" w:rsidRPr="00E438A2" w:rsidRDefault="00E438A2" w:rsidP="006A469E">
            <w:pPr>
              <w:jc w:val="center"/>
              <w:rPr>
                <w:b/>
                <w:lang w:val="en-US"/>
              </w:rPr>
            </w:pPr>
            <w:r>
              <w:rPr>
                <w:b/>
                <w:lang w:val="en-US"/>
              </w:rPr>
              <w:t>-</w:t>
            </w:r>
          </w:p>
        </w:tc>
        <w:tc>
          <w:tcPr>
            <w:tcW w:w="1417" w:type="dxa"/>
            <w:vMerge/>
          </w:tcPr>
          <w:p w:rsidR="00E438A2" w:rsidRDefault="00E438A2" w:rsidP="00E11574">
            <w:pPr>
              <w:rPr>
                <w:b/>
              </w:rPr>
            </w:pPr>
          </w:p>
        </w:tc>
        <w:tc>
          <w:tcPr>
            <w:tcW w:w="2204" w:type="dxa"/>
            <w:vMerge/>
          </w:tcPr>
          <w:p w:rsidR="00E438A2" w:rsidRDefault="00E438A2" w:rsidP="009F4036">
            <w:pPr>
              <w:rPr>
                <w:b/>
                <w:bCs/>
                <w:color w:val="000000"/>
              </w:rPr>
            </w:pPr>
          </w:p>
        </w:tc>
      </w:tr>
      <w:tr w:rsidR="00A04E71" w:rsidTr="00972C26">
        <w:trPr>
          <w:trHeight w:val="102"/>
        </w:trPr>
        <w:tc>
          <w:tcPr>
            <w:tcW w:w="0" w:type="auto"/>
            <w:vMerge w:val="restart"/>
          </w:tcPr>
          <w:p w:rsidR="00E438A2" w:rsidRPr="000979E7" w:rsidRDefault="00E438A2" w:rsidP="00E438A2">
            <w:pPr>
              <w:ind w:left="57" w:right="57"/>
              <w:rPr>
                <w:b/>
              </w:rPr>
            </w:pPr>
            <w:r w:rsidRPr="000979E7">
              <w:rPr>
                <w:b/>
              </w:rPr>
              <w:t>Тема 5.3</w:t>
            </w:r>
          </w:p>
          <w:p w:rsidR="00E438A2" w:rsidRPr="000979E7" w:rsidRDefault="00E438A2" w:rsidP="00E438A2">
            <w:pPr>
              <w:ind w:left="57" w:right="57"/>
              <w:rPr>
                <w:szCs w:val="28"/>
              </w:rPr>
            </w:pPr>
            <w:r w:rsidRPr="000979E7">
              <w:rPr>
                <w:b/>
                <w:szCs w:val="28"/>
              </w:rPr>
              <w:t>Первые революционные преобразования большевиков</w:t>
            </w:r>
          </w:p>
          <w:p w:rsidR="00E438A2" w:rsidRPr="00E438A2" w:rsidRDefault="00E438A2" w:rsidP="00E438A2">
            <w:pPr>
              <w:rPr>
                <w:b/>
                <w:bCs/>
              </w:rPr>
            </w:pPr>
          </w:p>
        </w:tc>
        <w:tc>
          <w:tcPr>
            <w:tcW w:w="0" w:type="auto"/>
          </w:tcPr>
          <w:p w:rsidR="002652FB" w:rsidRDefault="002652FB" w:rsidP="009F4036">
            <w:pPr>
              <w:rPr>
                <w:b/>
              </w:rPr>
            </w:pPr>
            <w:r w:rsidRPr="006511B3">
              <w:rPr>
                <w:b/>
                <w:bCs/>
                <w:color w:val="000000"/>
              </w:rPr>
              <w:t>Дидактические единицы, содержание</w:t>
            </w:r>
          </w:p>
        </w:tc>
        <w:tc>
          <w:tcPr>
            <w:tcW w:w="2104" w:type="dxa"/>
            <w:vMerge w:val="restart"/>
          </w:tcPr>
          <w:p w:rsidR="002652FB" w:rsidRPr="003361D8" w:rsidRDefault="003361D8" w:rsidP="006A469E">
            <w:pPr>
              <w:jc w:val="center"/>
              <w:rPr>
                <w:b/>
                <w:lang w:val="en-US"/>
              </w:rPr>
            </w:pPr>
            <w:r>
              <w:rPr>
                <w:b/>
                <w:lang w:val="en-US"/>
              </w:rPr>
              <w:t>2</w:t>
            </w:r>
          </w:p>
        </w:tc>
        <w:tc>
          <w:tcPr>
            <w:tcW w:w="1417" w:type="dxa"/>
            <w:vMerge w:val="restart"/>
          </w:tcPr>
          <w:p w:rsidR="00DB43E8" w:rsidRDefault="00DB43E8" w:rsidP="00DB43E8">
            <w:pPr>
              <w:rPr>
                <w:b/>
              </w:rPr>
            </w:pPr>
            <w:r>
              <w:rPr>
                <w:b/>
              </w:rPr>
              <w:t>ОК 3</w:t>
            </w:r>
          </w:p>
          <w:p w:rsidR="00DB43E8" w:rsidRDefault="00DB43E8" w:rsidP="00DB43E8">
            <w:pPr>
              <w:rPr>
                <w:b/>
              </w:rPr>
            </w:pPr>
            <w:r>
              <w:rPr>
                <w:b/>
              </w:rPr>
              <w:t>ОК 4</w:t>
            </w:r>
          </w:p>
          <w:p w:rsidR="00DB43E8" w:rsidRDefault="00DB43E8" w:rsidP="00DB43E8">
            <w:pPr>
              <w:rPr>
                <w:b/>
              </w:rPr>
            </w:pPr>
            <w:r>
              <w:rPr>
                <w:b/>
              </w:rPr>
              <w:t xml:space="preserve">ОК 5 </w:t>
            </w:r>
          </w:p>
          <w:p w:rsidR="002652FB" w:rsidRDefault="00DB43E8" w:rsidP="00DB43E8">
            <w:pPr>
              <w:rPr>
                <w:b/>
              </w:rPr>
            </w:pPr>
            <w:r>
              <w:rPr>
                <w:b/>
              </w:rPr>
              <w:t>ОК 08</w:t>
            </w:r>
          </w:p>
        </w:tc>
        <w:tc>
          <w:tcPr>
            <w:tcW w:w="2204" w:type="dxa"/>
            <w:vMerge w:val="restart"/>
          </w:tcPr>
          <w:p w:rsidR="002652FB" w:rsidRDefault="00DB43E8" w:rsidP="00DB43E8">
            <w:pPr>
              <w:rPr>
                <w:b/>
              </w:rPr>
            </w:pPr>
            <w:r>
              <w:rPr>
                <w:b/>
                <w:bCs/>
                <w:color w:val="000000"/>
              </w:rPr>
              <w:t>ЛР</w:t>
            </w:r>
            <w:proofErr w:type="gramStart"/>
            <w:r>
              <w:rPr>
                <w:b/>
                <w:bCs/>
                <w:color w:val="000000"/>
              </w:rPr>
              <w:t>1</w:t>
            </w:r>
            <w:proofErr w:type="gramEnd"/>
            <w:r>
              <w:rPr>
                <w:b/>
                <w:bCs/>
                <w:color w:val="000000"/>
              </w:rPr>
              <w:t xml:space="preserve">, ЛР4, ЛР 7,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03,</w:t>
            </w:r>
            <w:r w:rsidRPr="006511B3">
              <w:rPr>
                <w:b/>
                <w:bCs/>
                <w:color w:val="000000"/>
              </w:rPr>
              <w:t xml:space="preserve"> ПРб</w:t>
            </w:r>
            <w:r>
              <w:rPr>
                <w:b/>
                <w:bCs/>
                <w:color w:val="000000"/>
              </w:rPr>
              <w:t>05</w:t>
            </w:r>
          </w:p>
        </w:tc>
      </w:tr>
      <w:tr w:rsidR="00A04E71" w:rsidTr="00972C26">
        <w:trPr>
          <w:trHeight w:val="102"/>
        </w:trPr>
        <w:tc>
          <w:tcPr>
            <w:tcW w:w="0" w:type="auto"/>
            <w:vMerge/>
          </w:tcPr>
          <w:p w:rsidR="002652FB" w:rsidRPr="00C95E4D" w:rsidRDefault="002652FB" w:rsidP="009F4036">
            <w:pPr>
              <w:rPr>
                <w:b/>
              </w:rPr>
            </w:pPr>
          </w:p>
        </w:tc>
        <w:tc>
          <w:tcPr>
            <w:tcW w:w="0" w:type="auto"/>
          </w:tcPr>
          <w:p w:rsidR="003361D8" w:rsidRPr="000979E7" w:rsidRDefault="003361D8" w:rsidP="003361D8">
            <w:pPr>
              <w:ind w:left="57" w:right="57"/>
              <w:jc w:val="both"/>
              <w:rPr>
                <w:szCs w:val="28"/>
              </w:rPr>
            </w:pPr>
            <w:r w:rsidRPr="000979E7">
              <w:rPr>
                <w:szCs w:val="28"/>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rsidR="002652FB" w:rsidRPr="00330A62" w:rsidRDefault="003361D8" w:rsidP="003361D8">
            <w:r w:rsidRPr="000979E7">
              <w:rPr>
                <w:szCs w:val="28"/>
              </w:rPr>
              <w:t>«Декрет о земле» и принципы наделения крестьян землей. Отделение церкви от государства и школы от церкви.</w:t>
            </w:r>
          </w:p>
        </w:tc>
        <w:tc>
          <w:tcPr>
            <w:tcW w:w="2104" w:type="dxa"/>
            <w:vMerge/>
          </w:tcPr>
          <w:p w:rsidR="002652FB" w:rsidRDefault="002652FB" w:rsidP="006A469E">
            <w:pPr>
              <w:jc w:val="center"/>
              <w:rPr>
                <w:b/>
              </w:rPr>
            </w:pPr>
          </w:p>
        </w:tc>
        <w:tc>
          <w:tcPr>
            <w:tcW w:w="1417" w:type="dxa"/>
            <w:vMerge/>
          </w:tcPr>
          <w:p w:rsidR="002652FB" w:rsidRDefault="002652FB" w:rsidP="009F4036">
            <w:pPr>
              <w:rPr>
                <w:b/>
              </w:rPr>
            </w:pPr>
          </w:p>
        </w:tc>
        <w:tc>
          <w:tcPr>
            <w:tcW w:w="2204" w:type="dxa"/>
            <w:vMerge/>
          </w:tcPr>
          <w:p w:rsidR="002652FB" w:rsidRDefault="002652FB" w:rsidP="009F4036">
            <w:pPr>
              <w:rPr>
                <w:b/>
              </w:rPr>
            </w:pPr>
          </w:p>
        </w:tc>
      </w:tr>
      <w:tr w:rsidR="00A04E71" w:rsidTr="00972C26">
        <w:trPr>
          <w:trHeight w:val="102"/>
        </w:trPr>
        <w:tc>
          <w:tcPr>
            <w:tcW w:w="0" w:type="auto"/>
            <w:vMerge/>
          </w:tcPr>
          <w:p w:rsidR="00330A62" w:rsidRPr="00C95E4D" w:rsidRDefault="00330A62" w:rsidP="009F4036">
            <w:pPr>
              <w:rPr>
                <w:b/>
              </w:rPr>
            </w:pPr>
          </w:p>
        </w:tc>
        <w:tc>
          <w:tcPr>
            <w:tcW w:w="0" w:type="auto"/>
          </w:tcPr>
          <w:p w:rsidR="00330A62" w:rsidRDefault="00330A62" w:rsidP="009F4036">
            <w:pPr>
              <w:rPr>
                <w:b/>
              </w:rPr>
            </w:pPr>
            <w:r>
              <w:rPr>
                <w:b/>
                <w:bCs/>
                <w:i/>
              </w:rPr>
              <w:t>Тематик</w:t>
            </w:r>
            <w:r w:rsidRPr="00C95E4D">
              <w:rPr>
                <w:b/>
                <w:bCs/>
                <w:i/>
              </w:rPr>
              <w:t>а практических занятий</w:t>
            </w:r>
          </w:p>
        </w:tc>
        <w:tc>
          <w:tcPr>
            <w:tcW w:w="2104" w:type="dxa"/>
          </w:tcPr>
          <w:p w:rsidR="00330A62" w:rsidRDefault="00330A62" w:rsidP="006A469E">
            <w:pPr>
              <w:jc w:val="center"/>
              <w:rPr>
                <w:b/>
              </w:rPr>
            </w:pPr>
          </w:p>
        </w:tc>
        <w:tc>
          <w:tcPr>
            <w:tcW w:w="1417" w:type="dxa"/>
            <w:vMerge/>
          </w:tcPr>
          <w:p w:rsidR="00330A62" w:rsidRDefault="00330A62" w:rsidP="009F4036">
            <w:pPr>
              <w:rPr>
                <w:b/>
              </w:rPr>
            </w:pPr>
          </w:p>
        </w:tc>
        <w:tc>
          <w:tcPr>
            <w:tcW w:w="2204" w:type="dxa"/>
            <w:vMerge/>
          </w:tcPr>
          <w:p w:rsidR="00330A62" w:rsidRDefault="00330A62" w:rsidP="009F4036">
            <w:pPr>
              <w:rPr>
                <w:b/>
              </w:rPr>
            </w:pPr>
          </w:p>
        </w:tc>
      </w:tr>
      <w:tr w:rsidR="00A04E71" w:rsidTr="00972C26">
        <w:trPr>
          <w:trHeight w:val="102"/>
        </w:trPr>
        <w:tc>
          <w:tcPr>
            <w:tcW w:w="0" w:type="auto"/>
            <w:vMerge/>
          </w:tcPr>
          <w:p w:rsidR="00330A62" w:rsidRPr="00C95E4D" w:rsidRDefault="00330A62" w:rsidP="009F4036">
            <w:pPr>
              <w:rPr>
                <w:b/>
              </w:rPr>
            </w:pPr>
          </w:p>
        </w:tc>
        <w:tc>
          <w:tcPr>
            <w:tcW w:w="0" w:type="auto"/>
          </w:tcPr>
          <w:p w:rsidR="00330A62" w:rsidRDefault="003361D8" w:rsidP="009F4036">
            <w:pPr>
              <w:rPr>
                <w:b/>
              </w:rPr>
            </w:pPr>
            <w:r w:rsidRPr="000979E7">
              <w:t xml:space="preserve">Практическое занятие №19 Анализ первых мероприятий </w:t>
            </w:r>
            <w:r w:rsidRPr="000979E7">
              <w:lastRenderedPageBreak/>
              <w:t>большевиков.</w:t>
            </w:r>
          </w:p>
        </w:tc>
        <w:tc>
          <w:tcPr>
            <w:tcW w:w="2104" w:type="dxa"/>
          </w:tcPr>
          <w:p w:rsidR="00330A62" w:rsidRDefault="00330A62" w:rsidP="006A469E">
            <w:pPr>
              <w:jc w:val="center"/>
              <w:rPr>
                <w:b/>
              </w:rPr>
            </w:pPr>
            <w:r>
              <w:rPr>
                <w:b/>
              </w:rPr>
              <w:lastRenderedPageBreak/>
              <w:t>2</w:t>
            </w:r>
          </w:p>
        </w:tc>
        <w:tc>
          <w:tcPr>
            <w:tcW w:w="1417" w:type="dxa"/>
            <w:vMerge/>
          </w:tcPr>
          <w:p w:rsidR="00330A62" w:rsidRDefault="00330A62" w:rsidP="009F4036">
            <w:pPr>
              <w:rPr>
                <w:b/>
              </w:rPr>
            </w:pPr>
          </w:p>
        </w:tc>
        <w:tc>
          <w:tcPr>
            <w:tcW w:w="2204" w:type="dxa"/>
            <w:vMerge/>
          </w:tcPr>
          <w:p w:rsidR="00330A62" w:rsidRDefault="00330A62" w:rsidP="009F4036">
            <w:pPr>
              <w:rPr>
                <w:b/>
              </w:rPr>
            </w:pPr>
          </w:p>
        </w:tc>
      </w:tr>
      <w:tr w:rsidR="00A04E71" w:rsidTr="00972C26">
        <w:trPr>
          <w:trHeight w:val="102"/>
        </w:trPr>
        <w:tc>
          <w:tcPr>
            <w:tcW w:w="0" w:type="auto"/>
            <w:vMerge/>
          </w:tcPr>
          <w:p w:rsidR="00330A62" w:rsidRPr="00C95E4D" w:rsidRDefault="00330A62" w:rsidP="009F4036">
            <w:pPr>
              <w:rPr>
                <w:b/>
              </w:rPr>
            </w:pPr>
          </w:p>
        </w:tc>
        <w:tc>
          <w:tcPr>
            <w:tcW w:w="0" w:type="auto"/>
          </w:tcPr>
          <w:p w:rsidR="00330A62" w:rsidRDefault="00330A62" w:rsidP="009F4036">
            <w:pPr>
              <w:rPr>
                <w:b/>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30A62" w:rsidRDefault="00330A62" w:rsidP="006A469E">
            <w:pPr>
              <w:jc w:val="center"/>
              <w:rPr>
                <w:b/>
              </w:rPr>
            </w:pPr>
            <w:r>
              <w:rPr>
                <w:b/>
              </w:rPr>
              <w:t>-</w:t>
            </w:r>
          </w:p>
        </w:tc>
        <w:tc>
          <w:tcPr>
            <w:tcW w:w="1417" w:type="dxa"/>
            <w:vMerge/>
          </w:tcPr>
          <w:p w:rsidR="00330A62" w:rsidRDefault="00330A62" w:rsidP="009F4036">
            <w:pPr>
              <w:rPr>
                <w:b/>
              </w:rPr>
            </w:pPr>
          </w:p>
        </w:tc>
        <w:tc>
          <w:tcPr>
            <w:tcW w:w="2204" w:type="dxa"/>
            <w:vMerge/>
          </w:tcPr>
          <w:p w:rsidR="00330A62" w:rsidRDefault="00330A62" w:rsidP="009F4036">
            <w:pPr>
              <w:rPr>
                <w:b/>
              </w:rPr>
            </w:pPr>
          </w:p>
        </w:tc>
      </w:tr>
      <w:tr w:rsidR="003361D8" w:rsidTr="00972C26">
        <w:trPr>
          <w:trHeight w:val="47"/>
        </w:trPr>
        <w:tc>
          <w:tcPr>
            <w:tcW w:w="0" w:type="auto"/>
            <w:vMerge w:val="restart"/>
          </w:tcPr>
          <w:p w:rsidR="003361D8" w:rsidRPr="00084FE3" w:rsidRDefault="003361D8" w:rsidP="003361D8">
            <w:pPr>
              <w:pStyle w:val="8"/>
              <w:spacing w:before="0" w:after="0"/>
              <w:ind w:left="57" w:right="57"/>
              <w:outlineLvl w:val="7"/>
              <w:rPr>
                <w:rFonts w:ascii="Times New Roman" w:hAnsi="Times New Roman"/>
                <w:b/>
                <w:i w:val="0"/>
              </w:rPr>
            </w:pPr>
            <w:r w:rsidRPr="00084FE3">
              <w:rPr>
                <w:rFonts w:ascii="Times New Roman" w:hAnsi="Times New Roman"/>
                <w:b/>
                <w:i w:val="0"/>
              </w:rPr>
              <w:t>Тема 5.4</w:t>
            </w:r>
          </w:p>
          <w:p w:rsidR="003361D8" w:rsidRPr="000979E7" w:rsidRDefault="003361D8" w:rsidP="003361D8">
            <w:pPr>
              <w:ind w:left="57" w:right="57"/>
              <w:rPr>
                <w:b/>
                <w:szCs w:val="28"/>
              </w:rPr>
            </w:pPr>
            <w:r w:rsidRPr="000979E7">
              <w:rPr>
                <w:b/>
                <w:szCs w:val="28"/>
              </w:rPr>
              <w:t>Созыв и разгон Учредительного собрания</w:t>
            </w:r>
          </w:p>
          <w:p w:rsidR="003361D8" w:rsidRPr="00C95E4D" w:rsidRDefault="003361D8" w:rsidP="009F4036">
            <w:pPr>
              <w:rPr>
                <w:b/>
              </w:rPr>
            </w:pPr>
          </w:p>
        </w:tc>
        <w:tc>
          <w:tcPr>
            <w:tcW w:w="0" w:type="auto"/>
          </w:tcPr>
          <w:p w:rsidR="003361D8" w:rsidRPr="00C95E4D" w:rsidRDefault="003361D8" w:rsidP="009F4036">
            <w:pPr>
              <w:rPr>
                <w:b/>
                <w:bCs/>
                <w:i/>
              </w:rPr>
            </w:pPr>
            <w:r w:rsidRPr="006511B3">
              <w:rPr>
                <w:b/>
                <w:bCs/>
                <w:color w:val="000000"/>
              </w:rPr>
              <w:t>Дидактические единицы, содержание</w:t>
            </w:r>
          </w:p>
        </w:tc>
        <w:tc>
          <w:tcPr>
            <w:tcW w:w="2104" w:type="dxa"/>
          </w:tcPr>
          <w:p w:rsidR="003361D8" w:rsidRDefault="003361D8" w:rsidP="006A469E">
            <w:pPr>
              <w:jc w:val="center"/>
              <w:rPr>
                <w:b/>
              </w:rPr>
            </w:pPr>
          </w:p>
        </w:tc>
        <w:tc>
          <w:tcPr>
            <w:tcW w:w="1417" w:type="dxa"/>
            <w:vMerge w:val="restart"/>
          </w:tcPr>
          <w:p w:rsidR="00DB43E8" w:rsidRDefault="00DB43E8" w:rsidP="00DB43E8">
            <w:pPr>
              <w:rPr>
                <w:b/>
              </w:rPr>
            </w:pPr>
            <w:r>
              <w:rPr>
                <w:b/>
              </w:rPr>
              <w:t>ОК 2 ОК 3</w:t>
            </w:r>
          </w:p>
          <w:p w:rsidR="00DB43E8" w:rsidRDefault="00DB43E8" w:rsidP="00DB43E8">
            <w:pPr>
              <w:rPr>
                <w:b/>
              </w:rPr>
            </w:pPr>
            <w:r>
              <w:rPr>
                <w:b/>
              </w:rPr>
              <w:t>ОК 5 ОК 7</w:t>
            </w:r>
          </w:p>
          <w:p w:rsidR="003361D8" w:rsidRDefault="003361D8" w:rsidP="00DB43E8">
            <w:pPr>
              <w:rPr>
                <w:b/>
              </w:rPr>
            </w:pPr>
          </w:p>
        </w:tc>
        <w:tc>
          <w:tcPr>
            <w:tcW w:w="2204" w:type="dxa"/>
            <w:vMerge w:val="restart"/>
          </w:tcPr>
          <w:p w:rsidR="003361D8" w:rsidRDefault="00DB43E8" w:rsidP="00DB43E8">
            <w:pPr>
              <w:rPr>
                <w:b/>
              </w:rPr>
            </w:pPr>
            <w:r>
              <w:rPr>
                <w:b/>
                <w:bCs/>
                <w:color w:val="000000"/>
              </w:rPr>
              <w:t>ЛР</w:t>
            </w:r>
            <w:proofErr w:type="gramStart"/>
            <w:r>
              <w:rPr>
                <w:b/>
                <w:bCs/>
                <w:color w:val="000000"/>
              </w:rPr>
              <w:t>1</w:t>
            </w:r>
            <w:proofErr w:type="gramEnd"/>
            <w:r>
              <w:rPr>
                <w:b/>
                <w:bCs/>
                <w:color w:val="000000"/>
              </w:rPr>
              <w:t>,</w:t>
            </w:r>
            <w:r w:rsidRPr="006511B3">
              <w:rPr>
                <w:b/>
                <w:bCs/>
                <w:color w:val="000000"/>
              </w:rPr>
              <w:t>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3361D8" w:rsidTr="00972C26">
        <w:trPr>
          <w:trHeight w:val="46"/>
        </w:trPr>
        <w:tc>
          <w:tcPr>
            <w:tcW w:w="0" w:type="auto"/>
            <w:vMerge/>
          </w:tcPr>
          <w:p w:rsidR="003361D8" w:rsidRPr="00C95E4D" w:rsidRDefault="003361D8" w:rsidP="009F4036">
            <w:pPr>
              <w:rPr>
                <w:b/>
              </w:rPr>
            </w:pPr>
          </w:p>
        </w:tc>
        <w:tc>
          <w:tcPr>
            <w:tcW w:w="0" w:type="auto"/>
          </w:tcPr>
          <w:p w:rsidR="003361D8" w:rsidRPr="00C95E4D" w:rsidRDefault="003361D8" w:rsidP="009F4036">
            <w:pPr>
              <w:rPr>
                <w:b/>
                <w:bCs/>
                <w:i/>
              </w:rPr>
            </w:pPr>
            <w:r w:rsidRPr="000979E7">
              <w:rPr>
                <w:szCs w:val="28"/>
              </w:rPr>
              <w:t>Слом старого и создание нового госаппарата</w:t>
            </w:r>
            <w:r w:rsidRPr="000979E7">
              <w:rPr>
                <w:i/>
                <w:szCs w:val="28"/>
              </w:rPr>
              <w:t xml:space="preserve">. </w:t>
            </w:r>
            <w:r w:rsidRPr="000979E7">
              <w:rPr>
                <w:szCs w:val="28"/>
              </w:rPr>
              <w:t>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tc>
        <w:tc>
          <w:tcPr>
            <w:tcW w:w="2104" w:type="dxa"/>
          </w:tcPr>
          <w:p w:rsidR="003361D8" w:rsidRPr="003361D8" w:rsidRDefault="003361D8" w:rsidP="006A469E">
            <w:pPr>
              <w:jc w:val="center"/>
              <w:rPr>
                <w:b/>
                <w:lang w:val="en-US"/>
              </w:rPr>
            </w:pPr>
            <w:r>
              <w:rPr>
                <w:b/>
                <w:lang w:val="en-US"/>
              </w:rPr>
              <w:t>2</w:t>
            </w:r>
          </w:p>
        </w:tc>
        <w:tc>
          <w:tcPr>
            <w:tcW w:w="1417" w:type="dxa"/>
            <w:vMerge/>
          </w:tcPr>
          <w:p w:rsidR="003361D8" w:rsidRDefault="003361D8" w:rsidP="009F4036">
            <w:pPr>
              <w:rPr>
                <w:b/>
              </w:rPr>
            </w:pPr>
          </w:p>
        </w:tc>
        <w:tc>
          <w:tcPr>
            <w:tcW w:w="2204" w:type="dxa"/>
            <w:vMerge/>
          </w:tcPr>
          <w:p w:rsidR="003361D8" w:rsidRDefault="003361D8" w:rsidP="009F4036">
            <w:pPr>
              <w:rPr>
                <w:b/>
              </w:rPr>
            </w:pPr>
          </w:p>
        </w:tc>
      </w:tr>
      <w:tr w:rsidR="003361D8" w:rsidTr="00972C26">
        <w:trPr>
          <w:trHeight w:val="46"/>
        </w:trPr>
        <w:tc>
          <w:tcPr>
            <w:tcW w:w="0" w:type="auto"/>
            <w:vMerge/>
          </w:tcPr>
          <w:p w:rsidR="003361D8" w:rsidRPr="00C95E4D" w:rsidRDefault="003361D8" w:rsidP="009F4036">
            <w:pPr>
              <w:rPr>
                <w:b/>
              </w:rPr>
            </w:pPr>
          </w:p>
        </w:tc>
        <w:tc>
          <w:tcPr>
            <w:tcW w:w="0" w:type="auto"/>
          </w:tcPr>
          <w:p w:rsidR="003361D8" w:rsidRPr="00C95E4D" w:rsidRDefault="003361D8" w:rsidP="009F4036">
            <w:pPr>
              <w:rPr>
                <w:b/>
                <w:bCs/>
                <w:i/>
              </w:rPr>
            </w:pPr>
            <w:r>
              <w:rPr>
                <w:b/>
                <w:bCs/>
                <w:i/>
              </w:rPr>
              <w:t>Тематик</w:t>
            </w:r>
            <w:r w:rsidRPr="00C95E4D">
              <w:rPr>
                <w:b/>
                <w:bCs/>
                <w:i/>
              </w:rPr>
              <w:t>а практических занятий</w:t>
            </w:r>
          </w:p>
        </w:tc>
        <w:tc>
          <w:tcPr>
            <w:tcW w:w="2104" w:type="dxa"/>
          </w:tcPr>
          <w:p w:rsidR="003361D8" w:rsidRPr="003361D8" w:rsidRDefault="003361D8" w:rsidP="006A469E">
            <w:pPr>
              <w:jc w:val="center"/>
              <w:rPr>
                <w:b/>
                <w:lang w:val="en-US"/>
              </w:rPr>
            </w:pPr>
            <w:r>
              <w:rPr>
                <w:b/>
                <w:lang w:val="en-US"/>
              </w:rPr>
              <w:t>-</w:t>
            </w:r>
          </w:p>
        </w:tc>
        <w:tc>
          <w:tcPr>
            <w:tcW w:w="1417" w:type="dxa"/>
            <w:vMerge/>
          </w:tcPr>
          <w:p w:rsidR="003361D8" w:rsidRDefault="003361D8" w:rsidP="009F4036">
            <w:pPr>
              <w:rPr>
                <w:b/>
              </w:rPr>
            </w:pPr>
          </w:p>
        </w:tc>
        <w:tc>
          <w:tcPr>
            <w:tcW w:w="2204" w:type="dxa"/>
            <w:vMerge/>
          </w:tcPr>
          <w:p w:rsidR="003361D8" w:rsidRDefault="003361D8" w:rsidP="009F4036">
            <w:pPr>
              <w:rPr>
                <w:b/>
              </w:rPr>
            </w:pPr>
          </w:p>
        </w:tc>
      </w:tr>
      <w:tr w:rsidR="003361D8" w:rsidTr="00972C26">
        <w:trPr>
          <w:trHeight w:val="46"/>
        </w:trPr>
        <w:tc>
          <w:tcPr>
            <w:tcW w:w="0" w:type="auto"/>
            <w:vMerge/>
          </w:tcPr>
          <w:p w:rsidR="003361D8" w:rsidRPr="00C95E4D" w:rsidRDefault="003361D8" w:rsidP="009F4036">
            <w:pPr>
              <w:rPr>
                <w:b/>
              </w:rPr>
            </w:pPr>
          </w:p>
        </w:tc>
        <w:tc>
          <w:tcPr>
            <w:tcW w:w="0" w:type="auto"/>
          </w:tcPr>
          <w:p w:rsidR="003361D8" w:rsidRPr="00C95E4D" w:rsidRDefault="003361D8"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361D8" w:rsidRPr="003361D8" w:rsidRDefault="003361D8" w:rsidP="006A469E">
            <w:pPr>
              <w:jc w:val="center"/>
              <w:rPr>
                <w:b/>
                <w:lang w:val="en-US"/>
              </w:rPr>
            </w:pPr>
            <w:r>
              <w:rPr>
                <w:b/>
                <w:lang w:val="en-US"/>
              </w:rPr>
              <w:t>-</w:t>
            </w:r>
          </w:p>
        </w:tc>
        <w:tc>
          <w:tcPr>
            <w:tcW w:w="1417" w:type="dxa"/>
            <w:vMerge/>
          </w:tcPr>
          <w:p w:rsidR="003361D8" w:rsidRDefault="003361D8" w:rsidP="009F4036">
            <w:pPr>
              <w:rPr>
                <w:b/>
              </w:rPr>
            </w:pPr>
          </w:p>
        </w:tc>
        <w:tc>
          <w:tcPr>
            <w:tcW w:w="2204" w:type="dxa"/>
            <w:vMerge/>
          </w:tcPr>
          <w:p w:rsidR="003361D8" w:rsidRDefault="003361D8" w:rsidP="009F4036">
            <w:pPr>
              <w:rPr>
                <w:b/>
              </w:rPr>
            </w:pPr>
          </w:p>
        </w:tc>
      </w:tr>
      <w:tr w:rsidR="003361D8" w:rsidTr="00972C26">
        <w:trPr>
          <w:trHeight w:val="182"/>
        </w:trPr>
        <w:tc>
          <w:tcPr>
            <w:tcW w:w="0" w:type="auto"/>
            <w:vMerge w:val="restart"/>
          </w:tcPr>
          <w:p w:rsidR="003361D8" w:rsidRPr="00084FE3" w:rsidRDefault="003361D8" w:rsidP="003361D8">
            <w:pPr>
              <w:pStyle w:val="8"/>
              <w:spacing w:before="0" w:after="0"/>
              <w:ind w:left="57" w:right="57"/>
              <w:outlineLvl w:val="7"/>
              <w:rPr>
                <w:rFonts w:ascii="Times New Roman" w:hAnsi="Times New Roman"/>
                <w:b/>
                <w:i w:val="0"/>
              </w:rPr>
            </w:pPr>
            <w:r w:rsidRPr="00084FE3">
              <w:rPr>
                <w:rFonts w:ascii="Times New Roman" w:hAnsi="Times New Roman"/>
                <w:b/>
                <w:i w:val="0"/>
              </w:rPr>
              <w:t>Тема 5.5</w:t>
            </w:r>
          </w:p>
          <w:p w:rsidR="003361D8" w:rsidRPr="000979E7" w:rsidRDefault="003361D8" w:rsidP="003361D8">
            <w:pPr>
              <w:ind w:left="57" w:right="57"/>
              <w:rPr>
                <w:b/>
                <w:szCs w:val="28"/>
              </w:rPr>
            </w:pPr>
            <w:r w:rsidRPr="000979E7">
              <w:rPr>
                <w:b/>
                <w:szCs w:val="28"/>
              </w:rPr>
              <w:t>Гражданская война и ее последствия</w:t>
            </w:r>
          </w:p>
          <w:p w:rsidR="003361D8" w:rsidRPr="00C95E4D" w:rsidRDefault="003361D8" w:rsidP="009F4036">
            <w:pPr>
              <w:rPr>
                <w:b/>
              </w:rPr>
            </w:pPr>
          </w:p>
        </w:tc>
        <w:tc>
          <w:tcPr>
            <w:tcW w:w="0" w:type="auto"/>
          </w:tcPr>
          <w:p w:rsidR="003361D8" w:rsidRPr="00C95E4D" w:rsidRDefault="003361D8" w:rsidP="009F4036">
            <w:pPr>
              <w:rPr>
                <w:b/>
                <w:bCs/>
                <w:i/>
              </w:rPr>
            </w:pPr>
            <w:r w:rsidRPr="006511B3">
              <w:rPr>
                <w:b/>
                <w:bCs/>
                <w:color w:val="000000"/>
              </w:rPr>
              <w:t>Дидактические единицы, содержание</w:t>
            </w:r>
          </w:p>
        </w:tc>
        <w:tc>
          <w:tcPr>
            <w:tcW w:w="2104" w:type="dxa"/>
          </w:tcPr>
          <w:p w:rsidR="003361D8" w:rsidRDefault="003361D8" w:rsidP="006A469E">
            <w:pPr>
              <w:jc w:val="center"/>
              <w:rPr>
                <w:b/>
              </w:rPr>
            </w:pPr>
          </w:p>
        </w:tc>
        <w:tc>
          <w:tcPr>
            <w:tcW w:w="1417" w:type="dxa"/>
            <w:vMerge w:val="restart"/>
          </w:tcPr>
          <w:p w:rsidR="00DB43E8" w:rsidRDefault="00DB43E8" w:rsidP="00DB43E8">
            <w:pPr>
              <w:rPr>
                <w:b/>
              </w:rPr>
            </w:pPr>
            <w:r>
              <w:rPr>
                <w:b/>
              </w:rPr>
              <w:t>ОК 3</w:t>
            </w:r>
          </w:p>
          <w:p w:rsidR="00DB43E8" w:rsidRDefault="00DB43E8" w:rsidP="00DB43E8">
            <w:pPr>
              <w:rPr>
                <w:b/>
              </w:rPr>
            </w:pPr>
            <w:r>
              <w:rPr>
                <w:b/>
              </w:rPr>
              <w:t>ОК 5 ОК 7</w:t>
            </w:r>
          </w:p>
          <w:p w:rsidR="003361D8" w:rsidRDefault="003361D8" w:rsidP="00DB43E8">
            <w:pPr>
              <w:rPr>
                <w:b/>
              </w:rPr>
            </w:pPr>
          </w:p>
        </w:tc>
        <w:tc>
          <w:tcPr>
            <w:tcW w:w="2204" w:type="dxa"/>
            <w:vMerge w:val="restart"/>
          </w:tcPr>
          <w:p w:rsidR="003361D8" w:rsidRDefault="00DB43E8" w:rsidP="009F4036">
            <w:pPr>
              <w:rPr>
                <w:b/>
              </w:rPr>
            </w:pPr>
            <w:r>
              <w:rPr>
                <w:b/>
                <w:bCs/>
                <w:color w:val="000000"/>
              </w:rPr>
              <w:t>ЛР</w:t>
            </w:r>
            <w:proofErr w:type="gramStart"/>
            <w:r>
              <w:rPr>
                <w:b/>
                <w:bCs/>
                <w:color w:val="000000"/>
              </w:rPr>
              <w:t>4</w:t>
            </w:r>
            <w:proofErr w:type="gramEnd"/>
            <w:r>
              <w:rPr>
                <w:b/>
                <w:bCs/>
                <w:color w:val="000000"/>
              </w:rPr>
              <w:t xml:space="preserve">, ЛР 7,ЛР14, </w:t>
            </w:r>
            <w:r w:rsidRPr="006511B3">
              <w:rPr>
                <w:b/>
                <w:bCs/>
                <w:color w:val="000000"/>
              </w:rPr>
              <w:t>МР</w:t>
            </w:r>
            <w:r>
              <w:rPr>
                <w:b/>
                <w:bCs/>
                <w:color w:val="000000"/>
              </w:rPr>
              <w:t>0</w:t>
            </w:r>
            <w:r w:rsidRPr="006511B3">
              <w:rPr>
                <w:b/>
                <w:bCs/>
                <w:color w:val="000000"/>
              </w:rPr>
              <w:t>1, МР</w:t>
            </w:r>
            <w:r>
              <w:rPr>
                <w:b/>
                <w:bCs/>
                <w:color w:val="000000"/>
              </w:rPr>
              <w:t>03</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r w:rsidRPr="006511B3">
              <w:rPr>
                <w:b/>
                <w:bCs/>
                <w:color w:val="000000"/>
              </w:rPr>
              <w:t xml:space="preserve"> ПРб</w:t>
            </w:r>
            <w:r>
              <w:rPr>
                <w:b/>
                <w:bCs/>
                <w:color w:val="000000"/>
              </w:rPr>
              <w:t>05</w:t>
            </w:r>
          </w:p>
        </w:tc>
      </w:tr>
      <w:tr w:rsidR="003361D8" w:rsidTr="00972C26">
        <w:trPr>
          <w:trHeight w:val="182"/>
        </w:trPr>
        <w:tc>
          <w:tcPr>
            <w:tcW w:w="0" w:type="auto"/>
            <w:vMerge/>
          </w:tcPr>
          <w:p w:rsidR="003361D8" w:rsidRPr="00084FE3" w:rsidRDefault="003361D8" w:rsidP="003361D8">
            <w:pPr>
              <w:pStyle w:val="8"/>
              <w:spacing w:before="0" w:after="0"/>
              <w:ind w:left="57" w:right="57"/>
              <w:outlineLvl w:val="7"/>
              <w:rPr>
                <w:rFonts w:ascii="Times New Roman" w:hAnsi="Times New Roman"/>
                <w:b/>
                <w:i w:val="0"/>
              </w:rPr>
            </w:pPr>
          </w:p>
        </w:tc>
        <w:tc>
          <w:tcPr>
            <w:tcW w:w="0" w:type="auto"/>
          </w:tcPr>
          <w:p w:rsidR="003361D8" w:rsidRPr="00C95E4D" w:rsidRDefault="003361D8" w:rsidP="009F4036">
            <w:pPr>
              <w:rPr>
                <w:b/>
                <w:bCs/>
                <w:i/>
              </w:rPr>
            </w:pPr>
            <w:r w:rsidRPr="000979E7">
              <w:rPr>
                <w:szCs w:val="28"/>
              </w:rPr>
              <w:t xml:space="preserve">Установление советской власти в центре и на местах осенью 1917 – весной 1918 г. Начало формирования основных очагов сопротивления большевикам. Восстание чехословацкого корпуса.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proofErr w:type="spellStart"/>
            <w:r w:rsidRPr="000979E7">
              <w:rPr>
                <w:szCs w:val="28"/>
              </w:rPr>
              <w:t>Комуч</w:t>
            </w:r>
            <w:proofErr w:type="spellEnd"/>
            <w:r w:rsidRPr="000979E7">
              <w:rPr>
                <w:szCs w:val="28"/>
              </w:rPr>
              <w:t>, Директория, правительства А.В. Колчака, А.И. Деникина и П.Н. Врангеля.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Разработка плана ГОЭЛРО. Создание регулярной Красной Армии. Террор «красный» и «белый» и его масштабы. Убийство царской семьи. Польско-советская война. Поражение армии Врангеля в Крыму. Причины победы Красной Армии в Гражданской войне. Вопрос о земле</w:t>
            </w:r>
            <w:r w:rsidRPr="000979E7">
              <w:rPr>
                <w:i/>
                <w:szCs w:val="28"/>
              </w:rPr>
              <w:t>.</w:t>
            </w:r>
            <w:r w:rsidRPr="000979E7">
              <w:rPr>
                <w:szCs w:val="28"/>
              </w:rPr>
              <w:t xml:space="preserve"> Декларация прав народов Росс</w:t>
            </w:r>
            <w:proofErr w:type="gramStart"/>
            <w:r w:rsidRPr="000979E7">
              <w:rPr>
                <w:szCs w:val="28"/>
              </w:rPr>
              <w:t>ии и ее</w:t>
            </w:r>
            <w:proofErr w:type="gramEnd"/>
            <w:r w:rsidRPr="000979E7">
              <w:rPr>
                <w:szCs w:val="28"/>
              </w:rPr>
              <w:t xml:space="preserve"> значение. Последние отголоски Гражданской войны в регионах в конце 1921–1922 гг.</w:t>
            </w:r>
          </w:p>
        </w:tc>
        <w:tc>
          <w:tcPr>
            <w:tcW w:w="2104" w:type="dxa"/>
          </w:tcPr>
          <w:p w:rsidR="003361D8" w:rsidRPr="003361D8" w:rsidRDefault="003361D8" w:rsidP="006A469E">
            <w:pPr>
              <w:jc w:val="center"/>
              <w:rPr>
                <w:b/>
                <w:lang w:val="en-US"/>
              </w:rPr>
            </w:pPr>
            <w:r>
              <w:rPr>
                <w:b/>
                <w:lang w:val="en-US"/>
              </w:rPr>
              <w:t>2</w:t>
            </w:r>
          </w:p>
        </w:tc>
        <w:tc>
          <w:tcPr>
            <w:tcW w:w="1417" w:type="dxa"/>
            <w:vMerge/>
          </w:tcPr>
          <w:p w:rsidR="003361D8" w:rsidRDefault="003361D8" w:rsidP="009F4036">
            <w:pPr>
              <w:rPr>
                <w:b/>
              </w:rPr>
            </w:pPr>
          </w:p>
        </w:tc>
        <w:tc>
          <w:tcPr>
            <w:tcW w:w="2204" w:type="dxa"/>
            <w:vMerge/>
          </w:tcPr>
          <w:p w:rsidR="003361D8" w:rsidRDefault="003361D8" w:rsidP="009F4036">
            <w:pPr>
              <w:rPr>
                <w:b/>
              </w:rPr>
            </w:pPr>
          </w:p>
        </w:tc>
      </w:tr>
      <w:tr w:rsidR="003361D8" w:rsidTr="00972C26">
        <w:trPr>
          <w:trHeight w:val="182"/>
        </w:trPr>
        <w:tc>
          <w:tcPr>
            <w:tcW w:w="0" w:type="auto"/>
            <w:vMerge/>
          </w:tcPr>
          <w:p w:rsidR="003361D8" w:rsidRPr="00084FE3" w:rsidRDefault="003361D8" w:rsidP="003361D8">
            <w:pPr>
              <w:pStyle w:val="8"/>
              <w:spacing w:before="0" w:after="0"/>
              <w:ind w:left="57" w:right="57"/>
              <w:outlineLvl w:val="7"/>
              <w:rPr>
                <w:rFonts w:ascii="Times New Roman" w:hAnsi="Times New Roman"/>
                <w:b/>
                <w:i w:val="0"/>
              </w:rPr>
            </w:pPr>
          </w:p>
        </w:tc>
        <w:tc>
          <w:tcPr>
            <w:tcW w:w="0" w:type="auto"/>
          </w:tcPr>
          <w:p w:rsidR="003361D8" w:rsidRPr="00C95E4D" w:rsidRDefault="003361D8" w:rsidP="009F4036">
            <w:pPr>
              <w:rPr>
                <w:b/>
                <w:bCs/>
                <w:i/>
              </w:rPr>
            </w:pPr>
            <w:r>
              <w:rPr>
                <w:b/>
                <w:bCs/>
                <w:i/>
              </w:rPr>
              <w:t>Тематик</w:t>
            </w:r>
            <w:r w:rsidRPr="00C95E4D">
              <w:rPr>
                <w:b/>
                <w:bCs/>
                <w:i/>
              </w:rPr>
              <w:t>а практических занятий</w:t>
            </w:r>
          </w:p>
        </w:tc>
        <w:tc>
          <w:tcPr>
            <w:tcW w:w="2104" w:type="dxa"/>
          </w:tcPr>
          <w:p w:rsidR="003361D8" w:rsidRDefault="003361D8" w:rsidP="006A469E">
            <w:pPr>
              <w:jc w:val="center"/>
              <w:rPr>
                <w:b/>
              </w:rPr>
            </w:pPr>
          </w:p>
        </w:tc>
        <w:tc>
          <w:tcPr>
            <w:tcW w:w="1417" w:type="dxa"/>
            <w:vMerge/>
          </w:tcPr>
          <w:p w:rsidR="003361D8" w:rsidRDefault="003361D8" w:rsidP="009F4036">
            <w:pPr>
              <w:rPr>
                <w:b/>
              </w:rPr>
            </w:pPr>
          </w:p>
        </w:tc>
        <w:tc>
          <w:tcPr>
            <w:tcW w:w="2204" w:type="dxa"/>
            <w:vMerge/>
          </w:tcPr>
          <w:p w:rsidR="003361D8" w:rsidRDefault="003361D8" w:rsidP="009F4036">
            <w:pPr>
              <w:rPr>
                <w:b/>
              </w:rPr>
            </w:pPr>
          </w:p>
        </w:tc>
      </w:tr>
      <w:tr w:rsidR="003361D8" w:rsidTr="00972C26">
        <w:trPr>
          <w:trHeight w:val="182"/>
        </w:trPr>
        <w:tc>
          <w:tcPr>
            <w:tcW w:w="0" w:type="auto"/>
            <w:vMerge/>
          </w:tcPr>
          <w:p w:rsidR="003361D8" w:rsidRPr="00084FE3" w:rsidRDefault="003361D8" w:rsidP="003361D8">
            <w:pPr>
              <w:pStyle w:val="8"/>
              <w:spacing w:before="0" w:after="0"/>
              <w:ind w:left="57" w:right="57"/>
              <w:outlineLvl w:val="7"/>
              <w:rPr>
                <w:rFonts w:ascii="Times New Roman" w:hAnsi="Times New Roman"/>
                <w:b/>
                <w:i w:val="0"/>
              </w:rPr>
            </w:pPr>
          </w:p>
        </w:tc>
        <w:tc>
          <w:tcPr>
            <w:tcW w:w="0" w:type="auto"/>
          </w:tcPr>
          <w:p w:rsidR="003361D8" w:rsidRPr="00C95E4D" w:rsidRDefault="003361D8" w:rsidP="009F4036">
            <w:pPr>
              <w:rPr>
                <w:b/>
                <w:bCs/>
                <w:i/>
              </w:rPr>
            </w:pPr>
            <w:r w:rsidRPr="000979E7">
              <w:rPr>
                <w:szCs w:val="28"/>
              </w:rPr>
              <w:t>Практическое занятие №20 Анализ итогов гражданской войны как общенациональной катастрофы.</w:t>
            </w:r>
          </w:p>
        </w:tc>
        <w:tc>
          <w:tcPr>
            <w:tcW w:w="2104" w:type="dxa"/>
          </w:tcPr>
          <w:p w:rsidR="003361D8" w:rsidRPr="003361D8" w:rsidRDefault="003361D8" w:rsidP="006A469E">
            <w:pPr>
              <w:jc w:val="center"/>
              <w:rPr>
                <w:b/>
                <w:lang w:val="en-US"/>
              </w:rPr>
            </w:pPr>
            <w:r>
              <w:rPr>
                <w:b/>
                <w:lang w:val="en-US"/>
              </w:rPr>
              <w:t>2</w:t>
            </w:r>
          </w:p>
        </w:tc>
        <w:tc>
          <w:tcPr>
            <w:tcW w:w="1417" w:type="dxa"/>
            <w:vMerge/>
          </w:tcPr>
          <w:p w:rsidR="003361D8" w:rsidRDefault="003361D8" w:rsidP="009F4036">
            <w:pPr>
              <w:rPr>
                <w:b/>
              </w:rPr>
            </w:pPr>
          </w:p>
        </w:tc>
        <w:tc>
          <w:tcPr>
            <w:tcW w:w="2204" w:type="dxa"/>
            <w:vMerge/>
          </w:tcPr>
          <w:p w:rsidR="003361D8" w:rsidRDefault="003361D8" w:rsidP="009F4036">
            <w:pPr>
              <w:rPr>
                <w:b/>
              </w:rPr>
            </w:pPr>
          </w:p>
        </w:tc>
      </w:tr>
      <w:tr w:rsidR="003361D8" w:rsidTr="00972C26">
        <w:trPr>
          <w:trHeight w:val="182"/>
        </w:trPr>
        <w:tc>
          <w:tcPr>
            <w:tcW w:w="0" w:type="auto"/>
            <w:vMerge/>
          </w:tcPr>
          <w:p w:rsidR="003361D8" w:rsidRPr="00084FE3" w:rsidRDefault="003361D8" w:rsidP="003361D8">
            <w:pPr>
              <w:pStyle w:val="8"/>
              <w:spacing w:before="0" w:after="0"/>
              <w:ind w:left="57" w:right="57"/>
              <w:outlineLvl w:val="7"/>
              <w:rPr>
                <w:rFonts w:ascii="Times New Roman" w:hAnsi="Times New Roman"/>
                <w:b/>
                <w:i w:val="0"/>
              </w:rPr>
            </w:pPr>
          </w:p>
        </w:tc>
        <w:tc>
          <w:tcPr>
            <w:tcW w:w="0" w:type="auto"/>
          </w:tcPr>
          <w:p w:rsidR="003361D8" w:rsidRPr="00C95E4D" w:rsidRDefault="003361D8"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361D8" w:rsidRPr="003361D8" w:rsidRDefault="003361D8" w:rsidP="006A469E">
            <w:pPr>
              <w:jc w:val="center"/>
              <w:rPr>
                <w:b/>
                <w:lang w:val="en-US"/>
              </w:rPr>
            </w:pPr>
            <w:r>
              <w:rPr>
                <w:b/>
                <w:lang w:val="en-US"/>
              </w:rPr>
              <w:t>-</w:t>
            </w:r>
          </w:p>
        </w:tc>
        <w:tc>
          <w:tcPr>
            <w:tcW w:w="1417" w:type="dxa"/>
            <w:vMerge/>
          </w:tcPr>
          <w:p w:rsidR="003361D8" w:rsidRDefault="003361D8" w:rsidP="009F4036">
            <w:pPr>
              <w:rPr>
                <w:b/>
              </w:rPr>
            </w:pPr>
          </w:p>
        </w:tc>
        <w:tc>
          <w:tcPr>
            <w:tcW w:w="2204" w:type="dxa"/>
            <w:vMerge/>
          </w:tcPr>
          <w:p w:rsidR="003361D8" w:rsidRDefault="003361D8" w:rsidP="009F4036">
            <w:pPr>
              <w:rPr>
                <w:b/>
              </w:rPr>
            </w:pPr>
          </w:p>
        </w:tc>
      </w:tr>
      <w:tr w:rsidR="00643CCC" w:rsidTr="00972C26">
        <w:trPr>
          <w:trHeight w:val="47"/>
        </w:trPr>
        <w:tc>
          <w:tcPr>
            <w:tcW w:w="0" w:type="auto"/>
            <w:vMerge w:val="restart"/>
          </w:tcPr>
          <w:p w:rsidR="00643CCC" w:rsidRPr="00084FE3" w:rsidRDefault="00643CCC" w:rsidP="00643CCC">
            <w:pPr>
              <w:pStyle w:val="8"/>
              <w:spacing w:before="0" w:after="0"/>
              <w:ind w:left="57" w:right="57"/>
              <w:outlineLvl w:val="7"/>
              <w:rPr>
                <w:rFonts w:ascii="Times New Roman" w:hAnsi="Times New Roman"/>
                <w:b/>
                <w:i w:val="0"/>
              </w:rPr>
            </w:pPr>
            <w:r w:rsidRPr="00084FE3">
              <w:rPr>
                <w:rFonts w:ascii="Times New Roman" w:hAnsi="Times New Roman"/>
                <w:b/>
                <w:i w:val="0"/>
              </w:rPr>
              <w:t>Тема 5.6</w:t>
            </w:r>
          </w:p>
          <w:p w:rsidR="00643CCC" w:rsidRPr="000979E7" w:rsidRDefault="00643CCC" w:rsidP="00643CCC">
            <w:pPr>
              <w:ind w:left="57" w:right="57"/>
              <w:rPr>
                <w:szCs w:val="28"/>
              </w:rPr>
            </w:pPr>
            <w:r w:rsidRPr="000979E7">
              <w:rPr>
                <w:b/>
                <w:szCs w:val="28"/>
              </w:rPr>
              <w:lastRenderedPageBreak/>
              <w:t>Идеология и культура периода Гражданской войны и «военного коммунизма»</w:t>
            </w:r>
          </w:p>
          <w:p w:rsidR="00643CCC" w:rsidRPr="00C95E4D" w:rsidRDefault="00643CCC" w:rsidP="009F4036">
            <w:pPr>
              <w:rPr>
                <w:b/>
              </w:rPr>
            </w:pPr>
          </w:p>
        </w:tc>
        <w:tc>
          <w:tcPr>
            <w:tcW w:w="0" w:type="auto"/>
          </w:tcPr>
          <w:p w:rsidR="00643CCC" w:rsidRPr="00C95E4D" w:rsidRDefault="00643CCC" w:rsidP="009F4036">
            <w:pPr>
              <w:rPr>
                <w:b/>
                <w:bCs/>
                <w:i/>
              </w:rPr>
            </w:pPr>
            <w:r w:rsidRPr="006511B3">
              <w:rPr>
                <w:b/>
                <w:bCs/>
                <w:color w:val="000000"/>
              </w:rPr>
              <w:lastRenderedPageBreak/>
              <w:t>Дидактические единицы, содержание</w:t>
            </w:r>
          </w:p>
        </w:tc>
        <w:tc>
          <w:tcPr>
            <w:tcW w:w="2104" w:type="dxa"/>
          </w:tcPr>
          <w:p w:rsidR="00643CCC" w:rsidRPr="00643CCC" w:rsidRDefault="00643CCC" w:rsidP="006A469E">
            <w:pPr>
              <w:jc w:val="center"/>
              <w:rPr>
                <w:b/>
                <w:lang w:val="en-US"/>
              </w:rPr>
            </w:pPr>
          </w:p>
        </w:tc>
        <w:tc>
          <w:tcPr>
            <w:tcW w:w="1417" w:type="dxa"/>
            <w:vMerge w:val="restart"/>
          </w:tcPr>
          <w:p w:rsidR="00DB43E8" w:rsidRDefault="00DB43E8" w:rsidP="00DB43E8">
            <w:pPr>
              <w:rPr>
                <w:b/>
              </w:rPr>
            </w:pPr>
            <w:r>
              <w:rPr>
                <w:b/>
              </w:rPr>
              <w:t>ОК 2 ОК 3</w:t>
            </w:r>
          </w:p>
          <w:p w:rsidR="00DB43E8" w:rsidRDefault="00DB43E8" w:rsidP="00DB43E8">
            <w:pPr>
              <w:rPr>
                <w:b/>
              </w:rPr>
            </w:pPr>
            <w:r>
              <w:rPr>
                <w:b/>
              </w:rPr>
              <w:lastRenderedPageBreak/>
              <w:t xml:space="preserve">ОК 5 </w:t>
            </w:r>
          </w:p>
          <w:p w:rsidR="00643CCC" w:rsidRDefault="00DB43E8" w:rsidP="00DB43E8">
            <w:pPr>
              <w:rPr>
                <w:b/>
              </w:rPr>
            </w:pPr>
            <w:r>
              <w:rPr>
                <w:b/>
              </w:rPr>
              <w:t>ОК 08</w:t>
            </w:r>
          </w:p>
        </w:tc>
        <w:tc>
          <w:tcPr>
            <w:tcW w:w="2204" w:type="dxa"/>
            <w:vMerge w:val="restart"/>
          </w:tcPr>
          <w:p w:rsidR="00643CCC" w:rsidRDefault="00DB43E8" w:rsidP="00DB43E8">
            <w:pPr>
              <w:rPr>
                <w:b/>
              </w:rPr>
            </w:pPr>
            <w:r>
              <w:rPr>
                <w:b/>
                <w:bCs/>
                <w:color w:val="000000"/>
              </w:rPr>
              <w:lastRenderedPageBreak/>
              <w:t>ЛР</w:t>
            </w:r>
            <w:proofErr w:type="gramStart"/>
            <w:r>
              <w:rPr>
                <w:b/>
                <w:bCs/>
                <w:color w:val="000000"/>
              </w:rPr>
              <w:t>1</w:t>
            </w:r>
            <w:proofErr w:type="gramEnd"/>
            <w:r>
              <w:rPr>
                <w:b/>
                <w:bCs/>
                <w:color w:val="000000"/>
              </w:rPr>
              <w:t xml:space="preserve">, ЛР 7,ЛР14, </w:t>
            </w:r>
            <w:r w:rsidRPr="006511B3">
              <w:rPr>
                <w:b/>
                <w:bCs/>
                <w:color w:val="000000"/>
              </w:rPr>
              <w:lastRenderedPageBreak/>
              <w:t>МР</w:t>
            </w:r>
            <w:r>
              <w:rPr>
                <w:b/>
                <w:bCs/>
                <w:color w:val="000000"/>
              </w:rPr>
              <w:t>0</w:t>
            </w:r>
            <w:r w:rsidRPr="006511B3">
              <w:rPr>
                <w:b/>
                <w:bCs/>
                <w:color w:val="000000"/>
              </w:rPr>
              <w:t>1, 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03</w:t>
            </w: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C95E4D" w:rsidRDefault="00643CCC" w:rsidP="009F4036">
            <w:pPr>
              <w:rPr>
                <w:b/>
                <w:bCs/>
                <w:i/>
              </w:rPr>
            </w:pPr>
            <w:r w:rsidRPr="0063035A">
              <w:rPr>
                <w:szCs w:val="28"/>
              </w:rPr>
              <w:t>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Ликвидация сословных привилегий. Законодательное закрепление равноправия полов.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Проблема массовой детской беспризорности. Влияние военной обстановки на психологию населения. Южный Урал в годы революции и Гражданской войны.</w:t>
            </w:r>
          </w:p>
        </w:tc>
        <w:tc>
          <w:tcPr>
            <w:tcW w:w="2104" w:type="dxa"/>
          </w:tcPr>
          <w:p w:rsidR="00643CCC" w:rsidRDefault="00972C26" w:rsidP="006A469E">
            <w:pPr>
              <w:jc w:val="center"/>
              <w:rPr>
                <w:b/>
              </w:rPr>
            </w:pPr>
            <w:r>
              <w:rPr>
                <w:b/>
                <w:lang w:val="en-US"/>
              </w:rPr>
              <w:t>2</w:t>
            </w: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C95E4D" w:rsidRDefault="00643CCC" w:rsidP="009F4036">
            <w:pPr>
              <w:rPr>
                <w:b/>
                <w:bCs/>
                <w:i/>
              </w:rPr>
            </w:pPr>
            <w:r>
              <w:rPr>
                <w:b/>
                <w:bCs/>
                <w:i/>
              </w:rPr>
              <w:t>Тематик</w:t>
            </w:r>
            <w:r w:rsidRPr="00C95E4D">
              <w:rPr>
                <w:b/>
                <w:bCs/>
                <w:i/>
              </w:rPr>
              <w:t>а практических занятий</w:t>
            </w:r>
          </w:p>
        </w:tc>
        <w:tc>
          <w:tcPr>
            <w:tcW w:w="2104" w:type="dxa"/>
          </w:tcPr>
          <w:p w:rsidR="00643CCC" w:rsidRDefault="00643CCC" w:rsidP="006A469E">
            <w:pPr>
              <w:jc w:val="center"/>
              <w:rPr>
                <w:b/>
              </w:rPr>
            </w:pP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C95E4D" w:rsidRDefault="00643CCC" w:rsidP="009F4036">
            <w:pPr>
              <w:rPr>
                <w:b/>
                <w:bCs/>
                <w:i/>
              </w:rPr>
            </w:pPr>
            <w:r w:rsidRPr="000979E7">
              <w:rPr>
                <w:szCs w:val="28"/>
              </w:rPr>
              <w:t>Практическое занятие №21 Оценка основных событий истории Южного Урала в годы революции и Гражданской войны.</w:t>
            </w:r>
          </w:p>
        </w:tc>
        <w:tc>
          <w:tcPr>
            <w:tcW w:w="2104" w:type="dxa"/>
          </w:tcPr>
          <w:p w:rsidR="00643CCC" w:rsidRPr="00643CCC" w:rsidRDefault="00643CCC" w:rsidP="006A469E">
            <w:pPr>
              <w:jc w:val="center"/>
              <w:rPr>
                <w:b/>
                <w:lang w:val="en-US"/>
              </w:rPr>
            </w:pPr>
            <w:r>
              <w:rPr>
                <w:b/>
                <w:lang w:val="en-US"/>
              </w:rPr>
              <w:t>2</w:t>
            </w: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C95E4D" w:rsidRDefault="00643CCC"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643CCC" w:rsidRDefault="00643CCC" w:rsidP="006A469E">
            <w:pPr>
              <w:jc w:val="center"/>
              <w:rPr>
                <w:b/>
              </w:rPr>
            </w:pP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8B7B4C" w:rsidTr="00972C26">
        <w:trPr>
          <w:trHeight w:val="47"/>
        </w:trPr>
        <w:tc>
          <w:tcPr>
            <w:tcW w:w="0" w:type="auto"/>
          </w:tcPr>
          <w:p w:rsidR="008B7B4C" w:rsidRPr="000979E7" w:rsidRDefault="008B7B4C" w:rsidP="008B7B4C">
            <w:pPr>
              <w:ind w:left="57" w:right="57"/>
              <w:rPr>
                <w:b/>
                <w:bCs/>
                <w:i/>
              </w:rPr>
            </w:pPr>
            <w:r w:rsidRPr="000979E7">
              <w:rPr>
                <w:b/>
                <w:bCs/>
                <w:i/>
              </w:rPr>
              <w:t>Раздел 6</w:t>
            </w:r>
          </w:p>
          <w:p w:rsidR="008B7B4C" w:rsidRPr="000979E7" w:rsidRDefault="008B7B4C" w:rsidP="008B7B4C">
            <w:pPr>
              <w:ind w:left="57" w:right="57"/>
              <w:rPr>
                <w:b/>
                <w:bCs/>
              </w:rPr>
            </w:pPr>
            <w:r w:rsidRPr="000979E7">
              <w:rPr>
                <w:b/>
                <w:bCs/>
              </w:rPr>
              <w:t>СССР в 20-90-е годы 20 века</w:t>
            </w:r>
          </w:p>
          <w:p w:rsidR="008B7B4C" w:rsidRPr="00084FE3" w:rsidRDefault="008B7B4C" w:rsidP="008B7B4C">
            <w:pPr>
              <w:pStyle w:val="8"/>
              <w:spacing w:before="0" w:after="0"/>
              <w:ind w:left="57" w:right="57"/>
              <w:outlineLvl w:val="7"/>
              <w:rPr>
                <w:rFonts w:ascii="Times New Roman" w:hAnsi="Times New Roman"/>
                <w:b/>
                <w:i w:val="0"/>
              </w:rPr>
            </w:pPr>
          </w:p>
        </w:tc>
        <w:tc>
          <w:tcPr>
            <w:tcW w:w="0" w:type="auto"/>
          </w:tcPr>
          <w:p w:rsidR="008B7B4C" w:rsidRPr="006511B3" w:rsidRDefault="008B7B4C" w:rsidP="009F4036">
            <w:pPr>
              <w:rPr>
                <w:b/>
                <w:bCs/>
                <w:color w:val="000000"/>
              </w:rPr>
            </w:pPr>
          </w:p>
        </w:tc>
        <w:tc>
          <w:tcPr>
            <w:tcW w:w="2104" w:type="dxa"/>
          </w:tcPr>
          <w:p w:rsidR="008B7B4C" w:rsidRPr="008B7B4C" w:rsidRDefault="008B7B4C" w:rsidP="006A469E">
            <w:pPr>
              <w:jc w:val="center"/>
              <w:rPr>
                <w:b/>
                <w:lang w:val="en-US"/>
              </w:rPr>
            </w:pPr>
            <w:r>
              <w:rPr>
                <w:b/>
                <w:lang w:val="en-US"/>
              </w:rPr>
              <w:t>30</w:t>
            </w:r>
          </w:p>
        </w:tc>
        <w:tc>
          <w:tcPr>
            <w:tcW w:w="1417" w:type="dxa"/>
          </w:tcPr>
          <w:p w:rsidR="00A21A85" w:rsidRDefault="00A21A85" w:rsidP="00A21A85">
            <w:pPr>
              <w:rPr>
                <w:b/>
              </w:rPr>
            </w:pPr>
            <w:r>
              <w:rPr>
                <w:b/>
              </w:rPr>
              <w:t>ОК</w:t>
            </w:r>
            <w:proofErr w:type="gramStart"/>
            <w:r w:rsidR="009E6474">
              <w:rPr>
                <w:b/>
              </w:rPr>
              <w:t>1</w:t>
            </w:r>
            <w:proofErr w:type="gramEnd"/>
            <w:r>
              <w:rPr>
                <w:b/>
              </w:rPr>
              <w:t xml:space="preserve"> ОК 3</w:t>
            </w:r>
          </w:p>
          <w:p w:rsidR="00A21A85" w:rsidRDefault="00A21A85" w:rsidP="00A21A85">
            <w:pPr>
              <w:rPr>
                <w:b/>
              </w:rPr>
            </w:pPr>
            <w:r>
              <w:rPr>
                <w:b/>
              </w:rPr>
              <w:t>ОК 4</w:t>
            </w:r>
          </w:p>
          <w:p w:rsidR="00A21A85" w:rsidRDefault="00A21A85" w:rsidP="00A21A85">
            <w:pPr>
              <w:rPr>
                <w:b/>
              </w:rPr>
            </w:pPr>
            <w:r>
              <w:rPr>
                <w:b/>
              </w:rPr>
              <w:t>ОК</w:t>
            </w:r>
            <w:proofErr w:type="gramStart"/>
            <w:r w:rsidR="009E6474">
              <w:rPr>
                <w:b/>
              </w:rPr>
              <w:t>6</w:t>
            </w:r>
            <w:proofErr w:type="gramEnd"/>
            <w:r>
              <w:rPr>
                <w:b/>
              </w:rPr>
              <w:t xml:space="preserve"> ОК 7</w:t>
            </w:r>
          </w:p>
          <w:p w:rsidR="008B7B4C" w:rsidRDefault="00A21A85" w:rsidP="00A21A85">
            <w:pPr>
              <w:rPr>
                <w:b/>
              </w:rPr>
            </w:pPr>
            <w:r>
              <w:rPr>
                <w:b/>
              </w:rPr>
              <w:t>ОК 08</w:t>
            </w:r>
          </w:p>
        </w:tc>
        <w:tc>
          <w:tcPr>
            <w:tcW w:w="2204" w:type="dxa"/>
          </w:tcPr>
          <w:p w:rsidR="008B7B4C" w:rsidRDefault="00DB43E8" w:rsidP="009F4036">
            <w:pPr>
              <w:rPr>
                <w:b/>
              </w:rPr>
            </w:pPr>
            <w:r>
              <w:rPr>
                <w:b/>
                <w:bCs/>
                <w:color w:val="000000"/>
              </w:rPr>
              <w:t>ЛР</w:t>
            </w:r>
            <w:proofErr w:type="gramStart"/>
            <w:r>
              <w:rPr>
                <w:b/>
                <w:bCs/>
                <w:color w:val="000000"/>
              </w:rPr>
              <w:t>1</w:t>
            </w:r>
            <w:proofErr w:type="gramEnd"/>
            <w:r>
              <w:rPr>
                <w:b/>
                <w:bCs/>
                <w:color w:val="000000"/>
              </w:rPr>
              <w:t>, ЛР2, ЛР</w:t>
            </w:r>
            <w:r w:rsidR="005B6371">
              <w:rPr>
                <w:b/>
                <w:bCs/>
                <w:color w:val="000000"/>
              </w:rPr>
              <w:t>11</w:t>
            </w:r>
            <w:r>
              <w:rPr>
                <w:b/>
                <w:bCs/>
                <w:color w:val="000000"/>
              </w:rPr>
              <w:t>, ЛР</w:t>
            </w:r>
            <w:r w:rsidR="005B6371">
              <w:rPr>
                <w:b/>
                <w:bCs/>
                <w:color w:val="000000"/>
              </w:rPr>
              <w:t>12</w:t>
            </w:r>
            <w:r>
              <w:rPr>
                <w:b/>
                <w:bCs/>
                <w:color w:val="000000"/>
              </w:rPr>
              <w:t xml:space="preserve"> ,ЛР1</w:t>
            </w:r>
            <w:r w:rsidR="005B6371">
              <w:rPr>
                <w:b/>
                <w:bCs/>
                <w:color w:val="000000"/>
              </w:rPr>
              <w:t>3</w:t>
            </w:r>
            <w:r>
              <w:rPr>
                <w:b/>
                <w:bCs/>
                <w:color w:val="000000"/>
              </w:rPr>
              <w:t xml:space="preserve">, </w:t>
            </w:r>
            <w:r w:rsidRPr="006511B3">
              <w:rPr>
                <w:b/>
                <w:bCs/>
                <w:color w:val="000000"/>
              </w:rPr>
              <w:t>МР</w:t>
            </w:r>
            <w:r>
              <w:rPr>
                <w:b/>
                <w:bCs/>
                <w:color w:val="000000"/>
              </w:rPr>
              <w:t>0</w:t>
            </w:r>
            <w:r w:rsidR="005B6371">
              <w:rPr>
                <w:b/>
                <w:bCs/>
                <w:color w:val="000000"/>
              </w:rPr>
              <w:t>1</w:t>
            </w:r>
            <w:r w:rsidRPr="006511B3">
              <w:rPr>
                <w:b/>
                <w:bCs/>
                <w:color w:val="000000"/>
              </w:rPr>
              <w:t>, МР</w:t>
            </w:r>
            <w:r>
              <w:rPr>
                <w:b/>
                <w:bCs/>
                <w:color w:val="000000"/>
              </w:rPr>
              <w:t>0</w:t>
            </w:r>
            <w:r w:rsidR="005B6371">
              <w:rPr>
                <w:b/>
                <w:bCs/>
                <w:color w:val="000000"/>
              </w:rPr>
              <w:t>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w:t>
            </w:r>
            <w:r w:rsidR="005B6371">
              <w:rPr>
                <w:b/>
                <w:bCs/>
                <w:color w:val="000000"/>
              </w:rPr>
              <w:t>2</w:t>
            </w:r>
            <w:r>
              <w:rPr>
                <w:b/>
                <w:bCs/>
                <w:color w:val="000000"/>
              </w:rPr>
              <w:t>,</w:t>
            </w:r>
            <w:r w:rsidRPr="006511B3">
              <w:rPr>
                <w:b/>
                <w:bCs/>
                <w:color w:val="000000"/>
              </w:rPr>
              <w:t xml:space="preserve"> ПРб</w:t>
            </w:r>
            <w:r>
              <w:rPr>
                <w:b/>
                <w:bCs/>
                <w:color w:val="000000"/>
              </w:rPr>
              <w:t>05</w:t>
            </w:r>
          </w:p>
        </w:tc>
      </w:tr>
      <w:tr w:rsidR="00643CCC" w:rsidTr="00972C26">
        <w:trPr>
          <w:trHeight w:val="47"/>
        </w:trPr>
        <w:tc>
          <w:tcPr>
            <w:tcW w:w="0" w:type="auto"/>
            <w:vMerge w:val="restart"/>
          </w:tcPr>
          <w:p w:rsidR="008B7B4C" w:rsidRPr="00084FE3" w:rsidRDefault="008B7B4C" w:rsidP="008B7B4C">
            <w:pPr>
              <w:pStyle w:val="8"/>
              <w:spacing w:before="0" w:after="0"/>
              <w:ind w:left="57" w:right="57"/>
              <w:outlineLvl w:val="7"/>
              <w:rPr>
                <w:rFonts w:ascii="Times New Roman" w:hAnsi="Times New Roman"/>
                <w:b/>
                <w:i w:val="0"/>
              </w:rPr>
            </w:pPr>
            <w:r w:rsidRPr="00084FE3">
              <w:rPr>
                <w:rFonts w:ascii="Times New Roman" w:hAnsi="Times New Roman"/>
                <w:b/>
                <w:i w:val="0"/>
              </w:rPr>
              <w:t>Тема 6.1</w:t>
            </w:r>
          </w:p>
          <w:p w:rsidR="008B7B4C" w:rsidRPr="000979E7" w:rsidRDefault="008B7B4C" w:rsidP="008B7B4C">
            <w:pPr>
              <w:ind w:left="57" w:right="57"/>
              <w:rPr>
                <w:b/>
                <w:szCs w:val="28"/>
              </w:rPr>
            </w:pPr>
            <w:r w:rsidRPr="000979E7">
              <w:rPr>
                <w:b/>
                <w:szCs w:val="28"/>
              </w:rPr>
              <w:t xml:space="preserve">СССР в годы нэпа. 1921–1928 </w:t>
            </w:r>
          </w:p>
          <w:p w:rsidR="00643CCC" w:rsidRPr="00C95E4D" w:rsidRDefault="00643CCC" w:rsidP="009F4036">
            <w:pPr>
              <w:rPr>
                <w:b/>
              </w:rPr>
            </w:pPr>
          </w:p>
        </w:tc>
        <w:tc>
          <w:tcPr>
            <w:tcW w:w="0" w:type="auto"/>
          </w:tcPr>
          <w:p w:rsidR="00643CCC" w:rsidRPr="00C95E4D" w:rsidRDefault="00643CCC" w:rsidP="009F4036">
            <w:pPr>
              <w:rPr>
                <w:b/>
                <w:bCs/>
                <w:i/>
              </w:rPr>
            </w:pPr>
            <w:r w:rsidRPr="006511B3">
              <w:rPr>
                <w:b/>
                <w:bCs/>
                <w:color w:val="000000"/>
              </w:rPr>
              <w:t>Дидактические единицы, содержание</w:t>
            </w:r>
          </w:p>
        </w:tc>
        <w:tc>
          <w:tcPr>
            <w:tcW w:w="2104" w:type="dxa"/>
          </w:tcPr>
          <w:p w:rsidR="00643CCC" w:rsidRPr="00643CCC" w:rsidRDefault="00643CCC" w:rsidP="006A469E">
            <w:pPr>
              <w:jc w:val="center"/>
              <w:rPr>
                <w:b/>
                <w:lang w:val="en-US"/>
              </w:rPr>
            </w:pPr>
          </w:p>
        </w:tc>
        <w:tc>
          <w:tcPr>
            <w:tcW w:w="1417" w:type="dxa"/>
            <w:vMerge w:val="restart"/>
          </w:tcPr>
          <w:p w:rsidR="009E6474" w:rsidRDefault="009E6474" w:rsidP="009E6474">
            <w:pPr>
              <w:rPr>
                <w:b/>
              </w:rPr>
            </w:pPr>
            <w:r>
              <w:rPr>
                <w:b/>
              </w:rPr>
              <w:t xml:space="preserve">ОК 1 </w:t>
            </w:r>
          </w:p>
          <w:p w:rsidR="009E6474" w:rsidRDefault="009E6474" w:rsidP="009E6474">
            <w:pPr>
              <w:rPr>
                <w:b/>
              </w:rPr>
            </w:pPr>
            <w:r>
              <w:rPr>
                <w:b/>
              </w:rPr>
              <w:t>ОК 7</w:t>
            </w:r>
          </w:p>
          <w:p w:rsidR="00643CCC" w:rsidRDefault="009E6474" w:rsidP="009E6474">
            <w:pPr>
              <w:rPr>
                <w:b/>
              </w:rPr>
            </w:pPr>
            <w:r>
              <w:rPr>
                <w:b/>
              </w:rPr>
              <w:t>ОК 08</w:t>
            </w:r>
          </w:p>
        </w:tc>
        <w:tc>
          <w:tcPr>
            <w:tcW w:w="2204" w:type="dxa"/>
            <w:vMerge w:val="restart"/>
          </w:tcPr>
          <w:p w:rsidR="00643CCC" w:rsidRDefault="005B6371" w:rsidP="005B6371">
            <w:pPr>
              <w:rPr>
                <w:b/>
              </w:rPr>
            </w:pPr>
            <w:r>
              <w:rPr>
                <w:b/>
                <w:bCs/>
                <w:color w:val="000000"/>
              </w:rPr>
              <w:t>ЛР</w:t>
            </w:r>
            <w:proofErr w:type="gramStart"/>
            <w:r>
              <w:rPr>
                <w:b/>
                <w:bCs/>
                <w:color w:val="000000"/>
              </w:rPr>
              <w:t>1</w:t>
            </w:r>
            <w:proofErr w:type="gramEnd"/>
            <w:r>
              <w:rPr>
                <w:b/>
                <w:bCs/>
                <w:color w:val="000000"/>
              </w:rPr>
              <w:t xml:space="preserve">, ЛР11, ЛР12 ,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02,</w:t>
            </w:r>
            <w:r w:rsidRPr="006511B3">
              <w:rPr>
                <w:b/>
                <w:bCs/>
                <w:color w:val="000000"/>
              </w:rPr>
              <w:t xml:space="preserve"> ПРб</w:t>
            </w:r>
            <w:r>
              <w:rPr>
                <w:b/>
                <w:bCs/>
                <w:color w:val="000000"/>
              </w:rPr>
              <w:t>05</w:t>
            </w: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0979E7" w:rsidRDefault="00643CCC" w:rsidP="00643CCC">
            <w:pPr>
              <w:ind w:left="57" w:right="57" w:firstLine="271"/>
              <w:jc w:val="both"/>
              <w:rPr>
                <w:szCs w:val="28"/>
              </w:rPr>
            </w:pPr>
            <w:r w:rsidRPr="000979E7">
              <w:rPr>
                <w:szCs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0979E7">
              <w:rPr>
                <w:szCs w:val="28"/>
              </w:rPr>
              <w:t>Тамбовщине</w:t>
            </w:r>
            <w:proofErr w:type="spellEnd"/>
            <w:r w:rsidRPr="000979E7">
              <w:rPr>
                <w:szCs w:val="28"/>
              </w:rPr>
              <w:t xml:space="preserve">,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w:t>
            </w:r>
            <w:r w:rsidRPr="000979E7">
              <w:rPr>
                <w:szCs w:val="28"/>
              </w:rPr>
              <w:lastRenderedPageBreak/>
              <w:t xml:space="preserve">Финансовая реформа 1922–1924 гг. Создание Госплана и разработка годовых и пятилетних планов развития народного хозяйства. </w:t>
            </w:r>
          </w:p>
          <w:p w:rsidR="00643CCC" w:rsidRPr="00C95E4D" w:rsidRDefault="00643CCC" w:rsidP="00643CCC">
            <w:pPr>
              <w:rPr>
                <w:b/>
                <w:bCs/>
                <w:i/>
              </w:rPr>
            </w:pPr>
            <w:r w:rsidRPr="000979E7">
              <w:rPr>
                <w:szCs w:val="28"/>
              </w:rPr>
              <w:t>Принятие Конституции СССР 1924 г.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w:t>
            </w:r>
          </w:p>
        </w:tc>
        <w:tc>
          <w:tcPr>
            <w:tcW w:w="2104" w:type="dxa"/>
          </w:tcPr>
          <w:p w:rsidR="00643CCC" w:rsidRPr="008B7B4C" w:rsidRDefault="008B7B4C" w:rsidP="006A469E">
            <w:pPr>
              <w:jc w:val="center"/>
              <w:rPr>
                <w:b/>
                <w:lang w:val="en-US"/>
              </w:rPr>
            </w:pPr>
            <w:r>
              <w:rPr>
                <w:b/>
                <w:lang w:val="en-US"/>
              </w:rPr>
              <w:lastRenderedPageBreak/>
              <w:t>2</w:t>
            </w: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C95E4D" w:rsidRDefault="00643CCC" w:rsidP="009F4036">
            <w:pPr>
              <w:rPr>
                <w:b/>
                <w:bCs/>
                <w:i/>
              </w:rPr>
            </w:pPr>
            <w:r>
              <w:rPr>
                <w:b/>
                <w:bCs/>
                <w:i/>
              </w:rPr>
              <w:t>Тематик</w:t>
            </w:r>
            <w:r w:rsidRPr="00C95E4D">
              <w:rPr>
                <w:b/>
                <w:bCs/>
                <w:i/>
              </w:rPr>
              <w:t>а практических занятий</w:t>
            </w:r>
          </w:p>
        </w:tc>
        <w:tc>
          <w:tcPr>
            <w:tcW w:w="2104" w:type="dxa"/>
          </w:tcPr>
          <w:p w:rsidR="00643CCC" w:rsidRDefault="00643CCC" w:rsidP="006A469E">
            <w:pPr>
              <w:jc w:val="center"/>
              <w:rPr>
                <w:b/>
              </w:rPr>
            </w:pP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C95E4D" w:rsidRDefault="008B7B4C" w:rsidP="009F4036">
            <w:pPr>
              <w:rPr>
                <w:b/>
                <w:bCs/>
                <w:i/>
              </w:rPr>
            </w:pPr>
            <w:r w:rsidRPr="000979E7">
              <w:rPr>
                <w:bCs/>
              </w:rPr>
              <w:t>Практическое занятие №</w:t>
            </w:r>
            <w:r w:rsidRPr="000979E7">
              <w:rPr>
                <w:szCs w:val="28"/>
              </w:rPr>
              <w:t>22 Анализ предпосылок и оценивание значения образования СССР.</w:t>
            </w:r>
          </w:p>
        </w:tc>
        <w:tc>
          <w:tcPr>
            <w:tcW w:w="2104" w:type="dxa"/>
          </w:tcPr>
          <w:p w:rsidR="00643CCC" w:rsidRPr="008B7B4C" w:rsidRDefault="008B7B4C" w:rsidP="006A469E">
            <w:pPr>
              <w:jc w:val="center"/>
              <w:rPr>
                <w:b/>
                <w:lang w:val="en-US"/>
              </w:rPr>
            </w:pPr>
            <w:r>
              <w:rPr>
                <w:b/>
                <w:lang w:val="en-US"/>
              </w:rPr>
              <w:t>2</w:t>
            </w: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643CCC" w:rsidTr="00972C26">
        <w:trPr>
          <w:trHeight w:val="46"/>
        </w:trPr>
        <w:tc>
          <w:tcPr>
            <w:tcW w:w="0" w:type="auto"/>
            <w:vMerge/>
          </w:tcPr>
          <w:p w:rsidR="00643CCC" w:rsidRPr="00C95E4D" w:rsidRDefault="00643CCC" w:rsidP="009F4036">
            <w:pPr>
              <w:rPr>
                <w:b/>
              </w:rPr>
            </w:pPr>
          </w:p>
        </w:tc>
        <w:tc>
          <w:tcPr>
            <w:tcW w:w="0" w:type="auto"/>
          </w:tcPr>
          <w:p w:rsidR="00643CCC" w:rsidRPr="00C95E4D" w:rsidRDefault="00643CCC"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643CCC" w:rsidRPr="00643CCC" w:rsidRDefault="00643CCC" w:rsidP="006A469E">
            <w:pPr>
              <w:jc w:val="center"/>
              <w:rPr>
                <w:b/>
                <w:lang w:val="en-US"/>
              </w:rPr>
            </w:pPr>
            <w:r>
              <w:rPr>
                <w:b/>
                <w:lang w:val="en-US"/>
              </w:rPr>
              <w:t>-</w:t>
            </w:r>
          </w:p>
        </w:tc>
        <w:tc>
          <w:tcPr>
            <w:tcW w:w="1417" w:type="dxa"/>
            <w:vMerge/>
          </w:tcPr>
          <w:p w:rsidR="00643CCC" w:rsidRDefault="00643CCC" w:rsidP="009F4036">
            <w:pPr>
              <w:rPr>
                <w:b/>
              </w:rPr>
            </w:pPr>
          </w:p>
        </w:tc>
        <w:tc>
          <w:tcPr>
            <w:tcW w:w="2204" w:type="dxa"/>
            <w:vMerge/>
          </w:tcPr>
          <w:p w:rsidR="00643CCC" w:rsidRDefault="00643CCC" w:rsidP="009F4036">
            <w:pPr>
              <w:rPr>
                <w:b/>
              </w:rPr>
            </w:pPr>
          </w:p>
        </w:tc>
      </w:tr>
      <w:tr w:rsidR="008B7B4C" w:rsidTr="00972C26">
        <w:trPr>
          <w:trHeight w:val="47"/>
        </w:trPr>
        <w:tc>
          <w:tcPr>
            <w:tcW w:w="0" w:type="auto"/>
            <w:vMerge w:val="restart"/>
          </w:tcPr>
          <w:p w:rsidR="008B7B4C" w:rsidRPr="00084FE3" w:rsidRDefault="008B7B4C" w:rsidP="008B7B4C">
            <w:pPr>
              <w:pStyle w:val="8"/>
              <w:spacing w:before="0" w:after="0"/>
              <w:ind w:left="57" w:right="57"/>
              <w:outlineLvl w:val="7"/>
              <w:rPr>
                <w:rFonts w:ascii="Times New Roman" w:hAnsi="Times New Roman"/>
                <w:b/>
                <w:i w:val="0"/>
              </w:rPr>
            </w:pPr>
            <w:r w:rsidRPr="00084FE3">
              <w:rPr>
                <w:rFonts w:ascii="Times New Roman" w:hAnsi="Times New Roman"/>
                <w:b/>
                <w:i w:val="0"/>
              </w:rPr>
              <w:t>Тема 6.2</w:t>
            </w:r>
          </w:p>
          <w:p w:rsidR="008B7B4C" w:rsidRPr="000979E7" w:rsidRDefault="008B7B4C" w:rsidP="008B7B4C">
            <w:pPr>
              <w:ind w:left="57" w:right="57"/>
              <w:rPr>
                <w:b/>
                <w:szCs w:val="28"/>
              </w:rPr>
            </w:pPr>
            <w:r w:rsidRPr="000979E7">
              <w:rPr>
                <w:b/>
                <w:szCs w:val="28"/>
              </w:rPr>
              <w:t>Советский Союз в 1929–1941 гг.</w:t>
            </w:r>
          </w:p>
          <w:p w:rsidR="008B7B4C" w:rsidRPr="00C95E4D" w:rsidRDefault="008B7B4C" w:rsidP="009F4036">
            <w:pPr>
              <w:rPr>
                <w:b/>
              </w:rPr>
            </w:pPr>
          </w:p>
        </w:tc>
        <w:tc>
          <w:tcPr>
            <w:tcW w:w="0" w:type="auto"/>
          </w:tcPr>
          <w:p w:rsidR="008B7B4C" w:rsidRPr="00C95E4D" w:rsidRDefault="008B7B4C" w:rsidP="009F4036">
            <w:pPr>
              <w:rPr>
                <w:b/>
                <w:bCs/>
                <w:i/>
              </w:rPr>
            </w:pPr>
            <w:r w:rsidRPr="006511B3">
              <w:rPr>
                <w:b/>
                <w:bCs/>
                <w:color w:val="000000"/>
              </w:rPr>
              <w:t>Дидактические единицы, содержание</w:t>
            </w:r>
          </w:p>
        </w:tc>
        <w:tc>
          <w:tcPr>
            <w:tcW w:w="2104" w:type="dxa"/>
          </w:tcPr>
          <w:p w:rsidR="008B7B4C" w:rsidRDefault="008B7B4C" w:rsidP="006A469E">
            <w:pPr>
              <w:jc w:val="center"/>
              <w:rPr>
                <w:b/>
              </w:rPr>
            </w:pPr>
          </w:p>
        </w:tc>
        <w:tc>
          <w:tcPr>
            <w:tcW w:w="1417" w:type="dxa"/>
            <w:vMerge w:val="restart"/>
          </w:tcPr>
          <w:p w:rsidR="009E6474" w:rsidRDefault="009E6474" w:rsidP="009E6474">
            <w:pPr>
              <w:rPr>
                <w:b/>
              </w:rPr>
            </w:pPr>
            <w:r>
              <w:rPr>
                <w:b/>
              </w:rPr>
              <w:t>ОК 1</w:t>
            </w:r>
          </w:p>
          <w:p w:rsidR="009E6474" w:rsidRDefault="009E6474" w:rsidP="009E6474">
            <w:pPr>
              <w:rPr>
                <w:b/>
              </w:rPr>
            </w:pPr>
            <w:r>
              <w:rPr>
                <w:b/>
              </w:rPr>
              <w:t>ОК 6 ОК 7</w:t>
            </w:r>
          </w:p>
          <w:p w:rsidR="008B7B4C" w:rsidRDefault="009E6474" w:rsidP="009E6474">
            <w:pPr>
              <w:rPr>
                <w:b/>
              </w:rPr>
            </w:pPr>
            <w:r>
              <w:rPr>
                <w:b/>
              </w:rPr>
              <w:t>ОК 08</w:t>
            </w:r>
          </w:p>
        </w:tc>
        <w:tc>
          <w:tcPr>
            <w:tcW w:w="2204" w:type="dxa"/>
            <w:vMerge w:val="restart"/>
          </w:tcPr>
          <w:p w:rsidR="008B7B4C" w:rsidRDefault="005B6371" w:rsidP="005B6371">
            <w:pPr>
              <w:rPr>
                <w:b/>
              </w:rPr>
            </w:pPr>
            <w:r>
              <w:rPr>
                <w:b/>
                <w:bCs/>
                <w:color w:val="000000"/>
              </w:rPr>
              <w:t>ЛР</w:t>
            </w:r>
            <w:proofErr w:type="gramStart"/>
            <w:r>
              <w:rPr>
                <w:b/>
                <w:bCs/>
                <w:color w:val="000000"/>
              </w:rPr>
              <w:t>1</w:t>
            </w:r>
            <w:proofErr w:type="gramEnd"/>
            <w:r>
              <w:rPr>
                <w:b/>
                <w:bCs/>
                <w:color w:val="000000"/>
              </w:rPr>
              <w:t xml:space="preserve">, ЛР2, ЛР11, ЛР12 , </w:t>
            </w:r>
            <w:r w:rsidRPr="006511B3">
              <w:rPr>
                <w:b/>
                <w:bCs/>
                <w:color w:val="000000"/>
              </w:rPr>
              <w:t>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8B7B4C" w:rsidTr="00972C26">
        <w:trPr>
          <w:trHeight w:val="46"/>
        </w:trPr>
        <w:tc>
          <w:tcPr>
            <w:tcW w:w="0" w:type="auto"/>
            <w:vMerge/>
          </w:tcPr>
          <w:p w:rsidR="008B7B4C" w:rsidRPr="00C95E4D" w:rsidRDefault="008B7B4C" w:rsidP="009F4036">
            <w:pPr>
              <w:rPr>
                <w:b/>
              </w:rPr>
            </w:pPr>
          </w:p>
        </w:tc>
        <w:tc>
          <w:tcPr>
            <w:tcW w:w="0" w:type="auto"/>
          </w:tcPr>
          <w:p w:rsidR="008B7B4C" w:rsidRPr="00C95E4D" w:rsidRDefault="008B7B4C" w:rsidP="009F4036">
            <w:pPr>
              <w:rPr>
                <w:b/>
                <w:bCs/>
                <w:i/>
              </w:rPr>
            </w:pPr>
            <w:r w:rsidRPr="000979E7">
              <w:rPr>
                <w:szCs w:val="28"/>
              </w:rPr>
              <w:t xml:space="preserve">Форсированная индустриализация: региональная и национальная специфика. Создание рабочих и инженерных кадров. </w:t>
            </w:r>
            <w:r w:rsidRPr="000979E7">
              <w:rPr>
                <w:i/>
                <w:szCs w:val="28"/>
              </w:rPr>
              <w:t>Социалистическое соревнование.</w:t>
            </w:r>
            <w:r w:rsidRPr="000979E7">
              <w:rPr>
                <w:szCs w:val="28"/>
              </w:rPr>
              <w:t xml:space="preserve"> Ликвидация частной торговли и предпринимательства. Коллективизация сельского хозяйства и ее трагические последствия. «Раскулачивание». Сопротивление крестьян. Становление колхозного строя. </w:t>
            </w:r>
            <w:r w:rsidRPr="000979E7">
              <w:rPr>
                <w:spacing w:val="2"/>
                <w:szCs w:val="28"/>
              </w:rPr>
              <w:t>Создание МТС. Голо</w:t>
            </w:r>
            <w:proofErr w:type="gramStart"/>
            <w:r w:rsidRPr="000979E7">
              <w:rPr>
                <w:spacing w:val="2"/>
                <w:szCs w:val="28"/>
              </w:rPr>
              <w:t>д в СССР</w:t>
            </w:r>
            <w:proofErr w:type="gramEnd"/>
            <w:r w:rsidRPr="000979E7">
              <w:rPr>
                <w:spacing w:val="2"/>
                <w:szCs w:val="28"/>
              </w:rPr>
              <w:t xml:space="preserve"> в 1932–1933 гг. как следствие коллективизации. Крупнейшие стройки первых пятилеток в центре и национальных республиках. Превращение СССР в аграрно-индустриальную державу. Ликвидация безработицы. Утверждение «культа личности» Сталина. Массовые политические репрессии 1937–1938 гг. Советская социальная и национальная политика 1930-х гг. Пропаганда и реальные достижения. Конституция СССР 1936 г. </w:t>
            </w:r>
            <w:r w:rsidRPr="000979E7">
              <w:rPr>
                <w:szCs w:val="28"/>
              </w:rPr>
              <w:t xml:space="preserve">Повседневная жизнь и общественные настроения в годы нэпа. Культура и идеология. Внешняя политика: от курса на мировую революцию к концепции «построения социализма в одной стране». </w:t>
            </w:r>
            <w:r w:rsidRPr="000979E7">
              <w:rPr>
                <w:i/>
                <w:szCs w:val="28"/>
              </w:rPr>
              <w:t>Южный Урал в 1920–1930-е гг.</w:t>
            </w:r>
          </w:p>
        </w:tc>
        <w:tc>
          <w:tcPr>
            <w:tcW w:w="2104" w:type="dxa"/>
          </w:tcPr>
          <w:p w:rsidR="008B7B4C" w:rsidRPr="008B7B4C" w:rsidRDefault="008B7B4C" w:rsidP="006A469E">
            <w:pPr>
              <w:jc w:val="center"/>
              <w:rPr>
                <w:b/>
                <w:lang w:val="en-US"/>
              </w:rPr>
            </w:pPr>
            <w:r>
              <w:rPr>
                <w:b/>
                <w:lang w:val="en-US"/>
              </w:rPr>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46"/>
        </w:trPr>
        <w:tc>
          <w:tcPr>
            <w:tcW w:w="0" w:type="auto"/>
            <w:vMerge/>
          </w:tcPr>
          <w:p w:rsidR="008B7B4C" w:rsidRPr="00C95E4D" w:rsidRDefault="008B7B4C" w:rsidP="009F4036">
            <w:pPr>
              <w:rPr>
                <w:b/>
              </w:rPr>
            </w:pPr>
          </w:p>
        </w:tc>
        <w:tc>
          <w:tcPr>
            <w:tcW w:w="0" w:type="auto"/>
          </w:tcPr>
          <w:p w:rsidR="008B7B4C" w:rsidRPr="00C95E4D" w:rsidRDefault="008B7B4C" w:rsidP="009F4036">
            <w:pPr>
              <w:rPr>
                <w:b/>
                <w:bCs/>
                <w:i/>
              </w:rPr>
            </w:pPr>
            <w:r>
              <w:rPr>
                <w:b/>
                <w:bCs/>
                <w:i/>
              </w:rPr>
              <w:t>Тематик</w:t>
            </w:r>
            <w:r w:rsidRPr="00C95E4D">
              <w:rPr>
                <w:b/>
                <w:bCs/>
                <w:i/>
              </w:rPr>
              <w:t>а практических занятий</w:t>
            </w:r>
          </w:p>
        </w:tc>
        <w:tc>
          <w:tcPr>
            <w:tcW w:w="2104" w:type="dxa"/>
          </w:tcPr>
          <w:p w:rsidR="008B7B4C" w:rsidRDefault="008B7B4C" w:rsidP="006A469E">
            <w:pPr>
              <w:jc w:val="center"/>
              <w:rPr>
                <w:b/>
              </w:rPr>
            </w:pP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46"/>
        </w:trPr>
        <w:tc>
          <w:tcPr>
            <w:tcW w:w="0" w:type="auto"/>
            <w:vMerge/>
          </w:tcPr>
          <w:p w:rsidR="008B7B4C" w:rsidRPr="00C95E4D" w:rsidRDefault="008B7B4C" w:rsidP="009F4036">
            <w:pPr>
              <w:rPr>
                <w:b/>
              </w:rPr>
            </w:pPr>
          </w:p>
        </w:tc>
        <w:tc>
          <w:tcPr>
            <w:tcW w:w="0" w:type="auto"/>
          </w:tcPr>
          <w:p w:rsidR="008B7B4C" w:rsidRPr="00C95E4D" w:rsidRDefault="008B7B4C" w:rsidP="009F4036">
            <w:pPr>
              <w:rPr>
                <w:b/>
                <w:bCs/>
                <w:i/>
              </w:rPr>
            </w:pPr>
            <w:r w:rsidRPr="000979E7">
              <w:rPr>
                <w:bCs/>
              </w:rPr>
              <w:t>Практическое занятие №23</w:t>
            </w:r>
            <w:r w:rsidRPr="000979E7">
              <w:rPr>
                <w:szCs w:val="28"/>
              </w:rPr>
              <w:t xml:space="preserve"> Определение особенностей культурного пространства советского общества в 1920–1940 гг.</w:t>
            </w:r>
          </w:p>
        </w:tc>
        <w:tc>
          <w:tcPr>
            <w:tcW w:w="2104" w:type="dxa"/>
          </w:tcPr>
          <w:p w:rsidR="008B7B4C" w:rsidRPr="008B7B4C" w:rsidRDefault="008B7B4C" w:rsidP="006A469E">
            <w:pPr>
              <w:jc w:val="center"/>
              <w:rPr>
                <w:b/>
                <w:lang w:val="en-US"/>
              </w:rPr>
            </w:pPr>
            <w:r>
              <w:rPr>
                <w:b/>
                <w:lang w:val="en-US"/>
              </w:rPr>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46"/>
        </w:trPr>
        <w:tc>
          <w:tcPr>
            <w:tcW w:w="0" w:type="auto"/>
            <w:vMerge/>
          </w:tcPr>
          <w:p w:rsidR="008B7B4C" w:rsidRPr="00C95E4D" w:rsidRDefault="008B7B4C" w:rsidP="009F4036">
            <w:pPr>
              <w:rPr>
                <w:b/>
              </w:rPr>
            </w:pPr>
          </w:p>
        </w:tc>
        <w:tc>
          <w:tcPr>
            <w:tcW w:w="0" w:type="auto"/>
          </w:tcPr>
          <w:p w:rsidR="008B7B4C" w:rsidRPr="00C95E4D" w:rsidRDefault="008B7B4C"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8B7B4C" w:rsidRPr="008B7B4C" w:rsidRDefault="008B7B4C" w:rsidP="006A469E">
            <w:pPr>
              <w:jc w:val="center"/>
              <w:rPr>
                <w:b/>
                <w:lang w:val="en-US"/>
              </w:rPr>
            </w:pPr>
            <w:r>
              <w:rPr>
                <w:b/>
                <w:lang w:val="en-US"/>
              </w:rPr>
              <w:t>-</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val="restart"/>
          </w:tcPr>
          <w:p w:rsidR="008B7B4C" w:rsidRPr="00084FE3" w:rsidRDefault="008B7B4C" w:rsidP="008B7B4C">
            <w:pPr>
              <w:pStyle w:val="24"/>
              <w:spacing w:after="0" w:line="240" w:lineRule="auto"/>
              <w:ind w:left="57" w:right="57"/>
              <w:rPr>
                <w:lang w:eastAsia="ru-RU"/>
              </w:rPr>
            </w:pPr>
            <w:r w:rsidRPr="00084FE3">
              <w:rPr>
                <w:b/>
                <w:lang w:eastAsia="ru-RU"/>
              </w:rPr>
              <w:t xml:space="preserve">Тема 6.3 </w:t>
            </w:r>
            <w:r w:rsidRPr="00084FE3">
              <w:rPr>
                <w:b/>
                <w:szCs w:val="28"/>
                <w:lang w:eastAsia="ru-RU"/>
              </w:rPr>
              <w:t>Великая Отечественная война. 1941–1945</w:t>
            </w:r>
          </w:p>
          <w:p w:rsidR="008B7B4C" w:rsidRPr="00C95E4D" w:rsidRDefault="008B7B4C" w:rsidP="009F4036">
            <w:pPr>
              <w:rPr>
                <w:b/>
              </w:rPr>
            </w:pPr>
          </w:p>
        </w:tc>
        <w:tc>
          <w:tcPr>
            <w:tcW w:w="0" w:type="auto"/>
          </w:tcPr>
          <w:p w:rsidR="008B7B4C" w:rsidRPr="00C95E4D" w:rsidRDefault="008B7B4C" w:rsidP="009F4036">
            <w:pPr>
              <w:rPr>
                <w:b/>
                <w:bCs/>
                <w:i/>
              </w:rPr>
            </w:pPr>
            <w:r w:rsidRPr="006511B3">
              <w:rPr>
                <w:b/>
                <w:bCs/>
                <w:color w:val="000000"/>
              </w:rPr>
              <w:t>Дидактические единицы, содержание</w:t>
            </w:r>
          </w:p>
        </w:tc>
        <w:tc>
          <w:tcPr>
            <w:tcW w:w="2104" w:type="dxa"/>
          </w:tcPr>
          <w:p w:rsidR="008B7B4C" w:rsidRDefault="008B7B4C" w:rsidP="006A469E">
            <w:pPr>
              <w:jc w:val="center"/>
              <w:rPr>
                <w:b/>
              </w:rPr>
            </w:pPr>
          </w:p>
        </w:tc>
        <w:tc>
          <w:tcPr>
            <w:tcW w:w="1417" w:type="dxa"/>
            <w:vMerge w:val="restart"/>
          </w:tcPr>
          <w:p w:rsidR="009E6474" w:rsidRDefault="009E6474" w:rsidP="009E6474">
            <w:pPr>
              <w:rPr>
                <w:b/>
              </w:rPr>
            </w:pPr>
            <w:r>
              <w:rPr>
                <w:b/>
              </w:rPr>
              <w:t xml:space="preserve">ОК 1 </w:t>
            </w:r>
          </w:p>
          <w:p w:rsidR="009E6474" w:rsidRDefault="009E6474" w:rsidP="009E6474">
            <w:pPr>
              <w:rPr>
                <w:b/>
              </w:rPr>
            </w:pPr>
            <w:r>
              <w:rPr>
                <w:b/>
              </w:rPr>
              <w:t>ОК 6 ОК 7</w:t>
            </w:r>
          </w:p>
          <w:p w:rsidR="008B7B4C" w:rsidRDefault="009E6474" w:rsidP="009E6474">
            <w:pPr>
              <w:rPr>
                <w:b/>
              </w:rPr>
            </w:pPr>
            <w:r>
              <w:rPr>
                <w:b/>
              </w:rPr>
              <w:t>ОК 08</w:t>
            </w:r>
          </w:p>
        </w:tc>
        <w:tc>
          <w:tcPr>
            <w:tcW w:w="2204" w:type="dxa"/>
            <w:vMerge w:val="restart"/>
          </w:tcPr>
          <w:p w:rsidR="008B7B4C" w:rsidRDefault="005B6371" w:rsidP="005B6371">
            <w:pPr>
              <w:rPr>
                <w:b/>
              </w:rPr>
            </w:pPr>
            <w:r>
              <w:rPr>
                <w:b/>
                <w:bCs/>
                <w:color w:val="000000"/>
              </w:rPr>
              <w:t>ЛР</w:t>
            </w:r>
            <w:proofErr w:type="gramStart"/>
            <w:r>
              <w:rPr>
                <w:b/>
                <w:bCs/>
                <w:color w:val="000000"/>
              </w:rPr>
              <w:t>1</w:t>
            </w:r>
            <w:proofErr w:type="gramEnd"/>
            <w:r>
              <w:rPr>
                <w:b/>
                <w:bCs/>
                <w:color w:val="000000"/>
              </w:rPr>
              <w:t xml:space="preserve">, ЛР2, ЛР11, ЛР12 ,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02,</w:t>
            </w:r>
          </w:p>
        </w:tc>
      </w:tr>
      <w:tr w:rsidR="008B7B4C" w:rsidTr="00972C26">
        <w:trPr>
          <w:trHeight w:val="182"/>
        </w:trPr>
        <w:tc>
          <w:tcPr>
            <w:tcW w:w="0" w:type="auto"/>
            <w:vMerge/>
          </w:tcPr>
          <w:p w:rsidR="008B7B4C" w:rsidRPr="00084FE3" w:rsidRDefault="008B7B4C" w:rsidP="008B7B4C">
            <w:pPr>
              <w:pStyle w:val="24"/>
              <w:spacing w:after="0" w:line="240" w:lineRule="auto"/>
              <w:ind w:left="57" w:right="57"/>
              <w:rPr>
                <w:b/>
                <w:lang w:eastAsia="ru-RU"/>
              </w:rPr>
            </w:pPr>
          </w:p>
        </w:tc>
        <w:tc>
          <w:tcPr>
            <w:tcW w:w="0" w:type="auto"/>
          </w:tcPr>
          <w:p w:rsidR="008B7B4C" w:rsidRPr="000979E7" w:rsidRDefault="008B7B4C" w:rsidP="008B7B4C">
            <w:pPr>
              <w:ind w:left="57" w:right="57" w:firstLine="129"/>
              <w:jc w:val="both"/>
              <w:rPr>
                <w:szCs w:val="28"/>
              </w:rPr>
            </w:pPr>
            <w:r w:rsidRPr="000979E7">
              <w:rPr>
                <w:szCs w:val="28"/>
              </w:rPr>
              <w:t>Вторжение Герман</w:t>
            </w:r>
            <w:proofErr w:type="gramStart"/>
            <w:r w:rsidRPr="000979E7">
              <w:rPr>
                <w:szCs w:val="28"/>
              </w:rPr>
              <w:t>ии и ее</w:t>
            </w:r>
            <w:proofErr w:type="gramEnd"/>
            <w:r w:rsidRPr="000979E7">
              <w:rPr>
                <w:szCs w:val="28"/>
              </w:rPr>
              <w:t xml:space="preserve">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Начало блокады Ленинграда. Оборона Одессы и Севастополя. Срыв гитлеровских планов «молниеносной войны». Битва за Москву. Наступательные операции Красной Армии зимой–весной 1942 г. Итоги Московской битвы. Блокада Ленинграда. Перестройка экономики на военный лад. «Генеральный план Ост».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w:t>
            </w:r>
            <w:proofErr w:type="gramStart"/>
            <w:r w:rsidRPr="000979E7">
              <w:rPr>
                <w:szCs w:val="28"/>
              </w:rPr>
              <w:t>ск в Кр</w:t>
            </w:r>
            <w:proofErr w:type="gramEnd"/>
            <w:r w:rsidRPr="000979E7">
              <w:rPr>
                <w:szCs w:val="28"/>
              </w:rPr>
              <w:t xml:space="preserve">ыму. Битва за Кавказ. Оборона Сталинграда. Разгром окруженных под Сталинградом гитлеровцев. Итоги и значение победы Красной Армии под Сталинградом. Битва на Курской дуге.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rsidR="008B7B4C" w:rsidRPr="00C95E4D" w:rsidRDefault="008B7B4C" w:rsidP="008B7B4C">
            <w:pPr>
              <w:rPr>
                <w:b/>
                <w:bCs/>
                <w:i/>
              </w:rPr>
            </w:pPr>
            <w:r w:rsidRPr="000979E7">
              <w:rPr>
                <w:szCs w:val="28"/>
              </w:rPr>
              <w:t xml:space="preserve">Прорыв блокады Ленинграда в январе 1943 г. Повседневность военного времени. Культурное пространство войны. Проблема второго фронта. Ленд-лиз. Тегеранская конференция 1943 г. Победа СССР в Великой Отечественной войне. Окончание Второй мировой войны. Завершение освобождения территории СССР. Битва за Берлин и окончание войны в Европе. </w:t>
            </w:r>
            <w:proofErr w:type="spellStart"/>
            <w:r w:rsidRPr="000979E7">
              <w:rPr>
                <w:szCs w:val="28"/>
              </w:rPr>
              <w:t>Висло-Одерская</w:t>
            </w:r>
            <w:proofErr w:type="spellEnd"/>
            <w:r w:rsidRPr="000979E7">
              <w:rPr>
                <w:szCs w:val="28"/>
              </w:rPr>
              <w:t xml:space="preserve"> операция. Капитуляция Германии. Война и общество. Открытие Второго фронта в Европе. Ялтинская конференция 1945 г.: основные решения и дискуссии. Потсдамская конференция. Советско-японская война 1945 г. Разгром </w:t>
            </w:r>
            <w:proofErr w:type="spellStart"/>
            <w:r w:rsidRPr="000979E7">
              <w:rPr>
                <w:szCs w:val="28"/>
              </w:rPr>
              <w:t>Квантунской</w:t>
            </w:r>
            <w:proofErr w:type="spellEnd"/>
            <w:r w:rsidRPr="000979E7">
              <w:rPr>
                <w:szCs w:val="28"/>
              </w:rPr>
              <w:t xml:space="preserve"> армии. Нюрнбергский </w:t>
            </w:r>
            <w:r w:rsidRPr="000979E7">
              <w:rPr>
                <w:szCs w:val="28"/>
              </w:rPr>
              <w:lastRenderedPageBreak/>
              <w:t xml:space="preserve">и Токийский судебные процессы. </w:t>
            </w:r>
            <w:r w:rsidRPr="000979E7">
              <w:rPr>
                <w:i/>
                <w:szCs w:val="28"/>
              </w:rPr>
              <w:t>Южный Урал в годы Великой Отечественной войны.</w:t>
            </w:r>
          </w:p>
        </w:tc>
        <w:tc>
          <w:tcPr>
            <w:tcW w:w="2104" w:type="dxa"/>
          </w:tcPr>
          <w:p w:rsidR="008B7B4C" w:rsidRPr="008B7B4C" w:rsidRDefault="008B7B4C" w:rsidP="006A469E">
            <w:pPr>
              <w:jc w:val="center"/>
              <w:rPr>
                <w:b/>
                <w:lang w:val="en-US"/>
              </w:rPr>
            </w:pPr>
            <w:r>
              <w:rPr>
                <w:b/>
                <w:lang w:val="en-US"/>
              </w:rPr>
              <w:lastRenderedPageBreak/>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tcPr>
          <w:p w:rsidR="008B7B4C" w:rsidRPr="00084FE3" w:rsidRDefault="008B7B4C" w:rsidP="008B7B4C">
            <w:pPr>
              <w:pStyle w:val="24"/>
              <w:spacing w:after="0" w:line="240" w:lineRule="auto"/>
              <w:ind w:left="57" w:right="57"/>
              <w:rPr>
                <w:b/>
                <w:lang w:eastAsia="ru-RU"/>
              </w:rPr>
            </w:pPr>
          </w:p>
        </w:tc>
        <w:tc>
          <w:tcPr>
            <w:tcW w:w="0" w:type="auto"/>
          </w:tcPr>
          <w:p w:rsidR="008B7B4C" w:rsidRPr="00C95E4D" w:rsidRDefault="008B7B4C" w:rsidP="009F4036">
            <w:pPr>
              <w:rPr>
                <w:b/>
                <w:bCs/>
                <w:i/>
              </w:rPr>
            </w:pPr>
            <w:r>
              <w:rPr>
                <w:b/>
                <w:bCs/>
                <w:i/>
              </w:rPr>
              <w:t>Тематик</w:t>
            </w:r>
            <w:r w:rsidRPr="00C95E4D">
              <w:rPr>
                <w:b/>
                <w:bCs/>
                <w:i/>
              </w:rPr>
              <w:t>а практических занятий</w:t>
            </w:r>
          </w:p>
        </w:tc>
        <w:tc>
          <w:tcPr>
            <w:tcW w:w="2104" w:type="dxa"/>
          </w:tcPr>
          <w:p w:rsidR="008B7B4C" w:rsidRDefault="008B7B4C" w:rsidP="006A469E">
            <w:pPr>
              <w:jc w:val="center"/>
              <w:rPr>
                <w:b/>
              </w:rPr>
            </w:pP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tcPr>
          <w:p w:rsidR="008B7B4C" w:rsidRPr="00084FE3" w:rsidRDefault="008B7B4C" w:rsidP="008B7B4C">
            <w:pPr>
              <w:pStyle w:val="24"/>
              <w:spacing w:after="0" w:line="240" w:lineRule="auto"/>
              <w:ind w:left="57" w:right="57"/>
              <w:rPr>
                <w:b/>
                <w:lang w:eastAsia="ru-RU"/>
              </w:rPr>
            </w:pPr>
          </w:p>
        </w:tc>
        <w:tc>
          <w:tcPr>
            <w:tcW w:w="0" w:type="auto"/>
          </w:tcPr>
          <w:p w:rsidR="008B7B4C" w:rsidRPr="00C95E4D" w:rsidRDefault="008B7B4C" w:rsidP="009F4036">
            <w:pPr>
              <w:rPr>
                <w:b/>
                <w:bCs/>
                <w:i/>
              </w:rPr>
            </w:pPr>
            <w:r w:rsidRPr="000979E7">
              <w:rPr>
                <w:bCs/>
              </w:rPr>
              <w:t xml:space="preserve">Практическое занятие №24 Анализ </w:t>
            </w:r>
            <w:r w:rsidRPr="000979E7">
              <w:rPr>
                <w:szCs w:val="28"/>
              </w:rPr>
              <w:t>итогов Великой Отечественной и Второй мировой войны.</w:t>
            </w:r>
          </w:p>
        </w:tc>
        <w:tc>
          <w:tcPr>
            <w:tcW w:w="2104" w:type="dxa"/>
          </w:tcPr>
          <w:p w:rsidR="008B7B4C" w:rsidRPr="008B7B4C" w:rsidRDefault="008B7B4C" w:rsidP="006A469E">
            <w:pPr>
              <w:jc w:val="center"/>
              <w:rPr>
                <w:b/>
                <w:lang w:val="en-US"/>
              </w:rPr>
            </w:pPr>
            <w:r>
              <w:rPr>
                <w:b/>
                <w:lang w:val="en-US"/>
              </w:rPr>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tcPr>
          <w:p w:rsidR="008B7B4C" w:rsidRPr="00084FE3" w:rsidRDefault="008B7B4C" w:rsidP="008B7B4C">
            <w:pPr>
              <w:pStyle w:val="24"/>
              <w:spacing w:after="0" w:line="240" w:lineRule="auto"/>
              <w:ind w:left="57" w:right="57"/>
              <w:rPr>
                <w:b/>
                <w:lang w:eastAsia="ru-RU"/>
              </w:rPr>
            </w:pPr>
          </w:p>
        </w:tc>
        <w:tc>
          <w:tcPr>
            <w:tcW w:w="0" w:type="auto"/>
          </w:tcPr>
          <w:p w:rsidR="008B7B4C" w:rsidRPr="00C95E4D" w:rsidRDefault="008B7B4C"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8B7B4C" w:rsidRPr="008B7B4C" w:rsidRDefault="008B7B4C" w:rsidP="006A469E">
            <w:pPr>
              <w:jc w:val="center"/>
              <w:rPr>
                <w:b/>
                <w:lang w:val="en-US"/>
              </w:rPr>
            </w:pPr>
            <w:r>
              <w:rPr>
                <w:b/>
                <w:lang w:val="en-US"/>
              </w:rPr>
              <w:t>-</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9"/>
        </w:trPr>
        <w:tc>
          <w:tcPr>
            <w:tcW w:w="0" w:type="auto"/>
            <w:vMerge w:val="restart"/>
          </w:tcPr>
          <w:p w:rsidR="008B7B4C" w:rsidRPr="000979E7" w:rsidRDefault="008B7B4C" w:rsidP="008B7B4C">
            <w:pPr>
              <w:ind w:left="57" w:right="57"/>
              <w:rPr>
                <w:b/>
                <w:szCs w:val="28"/>
              </w:rPr>
            </w:pPr>
            <w:r w:rsidRPr="000979E7">
              <w:rPr>
                <w:b/>
              </w:rPr>
              <w:t>Тема 6.4</w:t>
            </w:r>
          </w:p>
          <w:p w:rsidR="008B7B4C" w:rsidRPr="000979E7" w:rsidRDefault="008B7B4C" w:rsidP="008B7B4C">
            <w:pPr>
              <w:ind w:left="57" w:right="57"/>
              <w:rPr>
                <w:b/>
                <w:szCs w:val="28"/>
              </w:rPr>
            </w:pPr>
            <w:r w:rsidRPr="000979E7">
              <w:rPr>
                <w:b/>
                <w:szCs w:val="28"/>
              </w:rPr>
              <w:t>Апогей и кризис советской системы. «Поздний сталинизм» (1945–1953)</w:t>
            </w:r>
          </w:p>
          <w:p w:rsidR="008B7B4C" w:rsidRPr="000979E7" w:rsidRDefault="008B7B4C" w:rsidP="008B7B4C">
            <w:pPr>
              <w:ind w:left="57" w:right="57"/>
              <w:rPr>
                <w:b/>
              </w:rPr>
            </w:pPr>
          </w:p>
        </w:tc>
        <w:tc>
          <w:tcPr>
            <w:tcW w:w="0" w:type="auto"/>
          </w:tcPr>
          <w:p w:rsidR="008B7B4C" w:rsidRPr="006511B3" w:rsidRDefault="003A0F42" w:rsidP="009F4036">
            <w:pPr>
              <w:rPr>
                <w:b/>
                <w:bCs/>
                <w:color w:val="000000"/>
              </w:rPr>
            </w:pPr>
            <w:r w:rsidRPr="006511B3">
              <w:rPr>
                <w:b/>
                <w:bCs/>
                <w:color w:val="000000"/>
              </w:rPr>
              <w:t>Дидактические единицы, содержание</w:t>
            </w:r>
          </w:p>
        </w:tc>
        <w:tc>
          <w:tcPr>
            <w:tcW w:w="2104" w:type="dxa"/>
          </w:tcPr>
          <w:p w:rsidR="008B7B4C" w:rsidRDefault="008B7B4C" w:rsidP="006A469E">
            <w:pPr>
              <w:jc w:val="center"/>
              <w:rPr>
                <w:b/>
              </w:rPr>
            </w:pPr>
          </w:p>
        </w:tc>
        <w:tc>
          <w:tcPr>
            <w:tcW w:w="1417" w:type="dxa"/>
            <w:vMerge w:val="restart"/>
          </w:tcPr>
          <w:p w:rsidR="009E6474" w:rsidRDefault="009E6474" w:rsidP="009E6474">
            <w:pPr>
              <w:rPr>
                <w:b/>
              </w:rPr>
            </w:pPr>
            <w:r>
              <w:rPr>
                <w:b/>
              </w:rPr>
              <w:t xml:space="preserve">ОК 1 </w:t>
            </w:r>
          </w:p>
          <w:p w:rsidR="009E6474" w:rsidRDefault="009E6474" w:rsidP="009E6474">
            <w:pPr>
              <w:rPr>
                <w:b/>
              </w:rPr>
            </w:pPr>
            <w:r>
              <w:rPr>
                <w:b/>
              </w:rPr>
              <w:t>ОК 6 ОК 7</w:t>
            </w:r>
          </w:p>
          <w:p w:rsidR="008B7B4C" w:rsidRDefault="009E6474" w:rsidP="009E6474">
            <w:pPr>
              <w:rPr>
                <w:b/>
              </w:rPr>
            </w:pPr>
            <w:r>
              <w:rPr>
                <w:b/>
              </w:rPr>
              <w:t>ОК 08</w:t>
            </w:r>
          </w:p>
        </w:tc>
        <w:tc>
          <w:tcPr>
            <w:tcW w:w="2204" w:type="dxa"/>
            <w:vMerge w:val="restart"/>
          </w:tcPr>
          <w:p w:rsidR="008B7B4C" w:rsidRDefault="005B6371" w:rsidP="005B6371">
            <w:pPr>
              <w:rPr>
                <w:b/>
              </w:rPr>
            </w:pPr>
            <w:r>
              <w:rPr>
                <w:b/>
                <w:bCs/>
                <w:color w:val="000000"/>
              </w:rPr>
              <w:t>ЛР</w:t>
            </w:r>
            <w:proofErr w:type="gramStart"/>
            <w:r>
              <w:rPr>
                <w:b/>
                <w:bCs/>
                <w:color w:val="000000"/>
              </w:rPr>
              <w:t>1</w:t>
            </w:r>
            <w:proofErr w:type="gramEnd"/>
            <w:r>
              <w:rPr>
                <w:b/>
                <w:bCs/>
                <w:color w:val="000000"/>
              </w:rPr>
              <w:t xml:space="preserve">, ЛР11, ЛР13,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6511B3" w:rsidRDefault="003A0F42" w:rsidP="009F4036">
            <w:pPr>
              <w:rPr>
                <w:b/>
                <w:bCs/>
                <w:color w:val="000000"/>
              </w:rPr>
            </w:pPr>
            <w:r w:rsidRPr="000979E7">
              <w:rPr>
                <w:szCs w:val="28"/>
              </w:rPr>
              <w:t xml:space="preserve">Влияние последствий войны на советскую систему и общество. Демилитаризация экономики и переориентация на выпуск гражданской продукции. Советский «атомный проект», его успехи и его значение. Начало гонки вооружений. Положение на послевоенном потребительском рынке. Государственная и коммерческая торговля. Голод 1946–1947 гг. Денежная реформа и отмена карточной системы (1947 г.). Ужесточение административно-командной системы. Рост влияния СССР на международной арене. Первые шаги ООН. «Доктрина Трумэна» и «План Маршалла». Формирование биполярного мира. Советизация Восточной и Центральной Европы. Создание Совета экономической взаимопомощи. Конфликт с Югославией. </w:t>
            </w:r>
            <w:proofErr w:type="spellStart"/>
            <w:r w:rsidRPr="000979E7">
              <w:rPr>
                <w:i/>
                <w:szCs w:val="28"/>
              </w:rPr>
              <w:t>Коминформбюро</w:t>
            </w:r>
            <w:proofErr w:type="spellEnd"/>
            <w:r w:rsidRPr="000979E7">
              <w:rPr>
                <w:i/>
                <w:szCs w:val="28"/>
              </w:rPr>
              <w:t>.</w:t>
            </w:r>
            <w:r w:rsidRPr="000979E7">
              <w:rPr>
                <w:szCs w:val="28"/>
              </w:rPr>
              <w:t xml:space="preserve"> Организация Североатлантического договора (НАТО). Создание Организации Варшавского договора. Война в Корее.</w:t>
            </w:r>
          </w:p>
        </w:tc>
        <w:tc>
          <w:tcPr>
            <w:tcW w:w="2104" w:type="dxa"/>
          </w:tcPr>
          <w:p w:rsidR="008B7B4C" w:rsidRPr="003A0F42" w:rsidRDefault="003A0F42" w:rsidP="006A469E">
            <w:pPr>
              <w:jc w:val="center"/>
              <w:rPr>
                <w:b/>
                <w:lang w:val="en-US"/>
              </w:rPr>
            </w:pPr>
            <w:r>
              <w:rPr>
                <w:b/>
                <w:lang w:val="en-US"/>
              </w:rPr>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6511B3" w:rsidRDefault="003A0F42" w:rsidP="009F4036">
            <w:pPr>
              <w:rPr>
                <w:b/>
                <w:bCs/>
                <w:color w:val="000000"/>
              </w:rPr>
            </w:pPr>
            <w:r>
              <w:rPr>
                <w:b/>
                <w:bCs/>
                <w:i/>
              </w:rPr>
              <w:t>Тематик</w:t>
            </w:r>
            <w:r w:rsidRPr="00C95E4D">
              <w:rPr>
                <w:b/>
                <w:bCs/>
                <w:i/>
              </w:rPr>
              <w:t>а практических занятий</w:t>
            </w:r>
          </w:p>
        </w:tc>
        <w:tc>
          <w:tcPr>
            <w:tcW w:w="2104" w:type="dxa"/>
          </w:tcPr>
          <w:p w:rsidR="008B7B4C" w:rsidRDefault="008B7B4C" w:rsidP="006A469E">
            <w:pPr>
              <w:jc w:val="center"/>
              <w:rPr>
                <w:b/>
              </w:rPr>
            </w:pP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6511B3" w:rsidRDefault="003A0F42" w:rsidP="009F4036">
            <w:pPr>
              <w:rPr>
                <w:b/>
                <w:bCs/>
                <w:color w:val="000000"/>
              </w:rPr>
            </w:pPr>
            <w:r w:rsidRPr="000979E7">
              <w:rPr>
                <w:bCs/>
              </w:rPr>
              <w:t>Практическое занятие №25</w:t>
            </w:r>
            <w:r w:rsidRPr="000979E7">
              <w:rPr>
                <w:szCs w:val="28"/>
              </w:rPr>
              <w:t>Оценка начального этапа  «холодной войны»</w:t>
            </w:r>
          </w:p>
        </w:tc>
        <w:tc>
          <w:tcPr>
            <w:tcW w:w="2104" w:type="dxa"/>
          </w:tcPr>
          <w:p w:rsidR="008B7B4C" w:rsidRPr="003A0F42" w:rsidRDefault="003A0F42" w:rsidP="006A469E">
            <w:pPr>
              <w:jc w:val="center"/>
              <w:rPr>
                <w:b/>
                <w:lang w:val="en-US"/>
              </w:rPr>
            </w:pPr>
            <w:r>
              <w:rPr>
                <w:b/>
                <w:lang w:val="en-US"/>
              </w:rPr>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6511B3" w:rsidRDefault="003A0F42" w:rsidP="009F4036">
            <w:pPr>
              <w:rPr>
                <w:b/>
                <w:bCs/>
                <w:color w:val="000000"/>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8B7B4C" w:rsidRDefault="008B7B4C" w:rsidP="006A469E">
            <w:pPr>
              <w:jc w:val="center"/>
              <w:rPr>
                <w:b/>
              </w:rPr>
            </w:pP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9"/>
        </w:trPr>
        <w:tc>
          <w:tcPr>
            <w:tcW w:w="0" w:type="auto"/>
            <w:vMerge w:val="restart"/>
          </w:tcPr>
          <w:p w:rsidR="008B7B4C" w:rsidRPr="00084FE3" w:rsidRDefault="008B7B4C" w:rsidP="008B7B4C">
            <w:pPr>
              <w:pStyle w:val="8"/>
              <w:spacing w:before="0" w:after="0"/>
              <w:ind w:left="57" w:right="57"/>
              <w:outlineLvl w:val="7"/>
              <w:rPr>
                <w:rFonts w:ascii="Times New Roman" w:hAnsi="Times New Roman"/>
                <w:b/>
                <w:i w:val="0"/>
              </w:rPr>
            </w:pPr>
            <w:r w:rsidRPr="00084FE3">
              <w:rPr>
                <w:rFonts w:ascii="Times New Roman" w:hAnsi="Times New Roman"/>
                <w:b/>
                <w:i w:val="0"/>
              </w:rPr>
              <w:t>Тема 6.5</w:t>
            </w:r>
          </w:p>
          <w:p w:rsidR="008B7B4C" w:rsidRPr="000979E7" w:rsidRDefault="008B7B4C" w:rsidP="008B7B4C">
            <w:pPr>
              <w:ind w:left="57" w:right="57"/>
              <w:rPr>
                <w:b/>
                <w:szCs w:val="28"/>
              </w:rPr>
            </w:pPr>
            <w:r w:rsidRPr="000979E7">
              <w:rPr>
                <w:b/>
                <w:szCs w:val="28"/>
              </w:rPr>
              <w:t>«Оттепель»: середина 1950-х – первая половина 1960-х</w:t>
            </w:r>
          </w:p>
          <w:p w:rsidR="008B7B4C" w:rsidRPr="00C95E4D" w:rsidRDefault="008B7B4C" w:rsidP="009F4036">
            <w:pPr>
              <w:rPr>
                <w:b/>
              </w:rPr>
            </w:pPr>
          </w:p>
        </w:tc>
        <w:tc>
          <w:tcPr>
            <w:tcW w:w="0" w:type="auto"/>
          </w:tcPr>
          <w:p w:rsidR="008B7B4C" w:rsidRPr="00C95E4D" w:rsidRDefault="008B7B4C" w:rsidP="009F4036">
            <w:pPr>
              <w:rPr>
                <w:b/>
                <w:bCs/>
                <w:i/>
              </w:rPr>
            </w:pPr>
            <w:r w:rsidRPr="006511B3">
              <w:rPr>
                <w:b/>
                <w:bCs/>
                <w:color w:val="000000"/>
              </w:rPr>
              <w:t>Дидактические единицы, содержание</w:t>
            </w:r>
          </w:p>
        </w:tc>
        <w:tc>
          <w:tcPr>
            <w:tcW w:w="2104" w:type="dxa"/>
          </w:tcPr>
          <w:p w:rsidR="008B7B4C" w:rsidRDefault="008B7B4C" w:rsidP="006A469E">
            <w:pPr>
              <w:jc w:val="center"/>
              <w:rPr>
                <w:b/>
              </w:rPr>
            </w:pPr>
          </w:p>
        </w:tc>
        <w:tc>
          <w:tcPr>
            <w:tcW w:w="1417" w:type="dxa"/>
            <w:vMerge w:val="restart"/>
          </w:tcPr>
          <w:p w:rsidR="009E6474" w:rsidRDefault="009E6474" w:rsidP="009E6474">
            <w:pPr>
              <w:rPr>
                <w:b/>
              </w:rPr>
            </w:pPr>
            <w:r>
              <w:rPr>
                <w:b/>
              </w:rPr>
              <w:t>ОК 6 ОК 7</w:t>
            </w:r>
          </w:p>
          <w:p w:rsidR="008B7B4C" w:rsidRDefault="009E6474" w:rsidP="009E6474">
            <w:pPr>
              <w:rPr>
                <w:b/>
              </w:rPr>
            </w:pPr>
            <w:r>
              <w:rPr>
                <w:b/>
              </w:rPr>
              <w:t>ОК 08</w:t>
            </w:r>
          </w:p>
        </w:tc>
        <w:tc>
          <w:tcPr>
            <w:tcW w:w="2204" w:type="dxa"/>
            <w:vMerge w:val="restart"/>
          </w:tcPr>
          <w:p w:rsidR="008B7B4C" w:rsidRDefault="005B6371" w:rsidP="005B6371">
            <w:pPr>
              <w:rPr>
                <w:b/>
              </w:rPr>
            </w:pPr>
            <w:r>
              <w:rPr>
                <w:b/>
                <w:bCs/>
                <w:color w:val="000000"/>
              </w:rPr>
              <w:t>ЛР</w:t>
            </w:r>
            <w:proofErr w:type="gramStart"/>
            <w:r>
              <w:rPr>
                <w:b/>
                <w:bCs/>
                <w:color w:val="000000"/>
              </w:rPr>
              <w:t>1</w:t>
            </w:r>
            <w:proofErr w:type="gramEnd"/>
            <w:r>
              <w:rPr>
                <w:b/>
                <w:bCs/>
                <w:color w:val="000000"/>
              </w:rPr>
              <w:t xml:space="preserve">, ЛР2, ЛР11, ЛР13,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02,</w:t>
            </w:r>
            <w:r w:rsidRPr="006511B3">
              <w:rPr>
                <w:b/>
                <w:bCs/>
                <w:color w:val="000000"/>
              </w:rPr>
              <w:t xml:space="preserve"> ПРб</w:t>
            </w:r>
            <w:r>
              <w:rPr>
                <w:b/>
                <w:bCs/>
                <w:color w:val="000000"/>
              </w:rPr>
              <w:t>05</w:t>
            </w: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0979E7" w:rsidRDefault="008B7B4C" w:rsidP="008B7B4C">
            <w:pPr>
              <w:ind w:left="57" w:right="57" w:firstLine="271"/>
              <w:jc w:val="both"/>
              <w:rPr>
                <w:szCs w:val="28"/>
              </w:rPr>
            </w:pPr>
            <w:r w:rsidRPr="000979E7">
              <w:rPr>
                <w:szCs w:val="28"/>
              </w:rPr>
              <w:t>Смерть Сталина и настроения в обществе. Смена политического курса.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w:t>
            </w:r>
            <w:r w:rsidRPr="000979E7">
              <w:rPr>
                <w:i/>
                <w:szCs w:val="28"/>
              </w:rPr>
              <w:t xml:space="preserve">. </w:t>
            </w:r>
            <w:r w:rsidRPr="000979E7">
              <w:rPr>
                <w:szCs w:val="28"/>
              </w:rPr>
              <w:t xml:space="preserve">Особенности национальной политики. Попытка отстранения Н.С. Хрущева от власти в 1957 г. «Антипартийная группа». </w:t>
            </w:r>
            <w:r w:rsidRPr="000979E7">
              <w:rPr>
                <w:szCs w:val="28"/>
              </w:rPr>
              <w:lastRenderedPageBreak/>
              <w:t>Утверждение единоличной власти Хрущева.</w:t>
            </w:r>
          </w:p>
          <w:p w:rsidR="008B7B4C" w:rsidRPr="00C95E4D" w:rsidRDefault="008B7B4C" w:rsidP="008B7B4C">
            <w:pPr>
              <w:rPr>
                <w:b/>
                <w:bCs/>
                <w:i/>
              </w:rPr>
            </w:pPr>
            <w:r w:rsidRPr="0063035A">
              <w:rPr>
                <w:szCs w:val="28"/>
              </w:rPr>
              <w:t>Изменение общественной атмосферы. «Шестидесятники». Освоение целинных земель. Научно-техническая революция в СССР. Начало освоения космоса. ХХ</w:t>
            </w:r>
            <w:proofErr w:type="gramStart"/>
            <w:r w:rsidRPr="0063035A">
              <w:rPr>
                <w:szCs w:val="28"/>
              </w:rPr>
              <w:t>II</w:t>
            </w:r>
            <w:proofErr w:type="gramEnd"/>
            <w:r w:rsidRPr="0063035A">
              <w:rPr>
                <w:szCs w:val="28"/>
              </w:rPr>
              <w:t xml:space="preserve"> Съезд КПСС и программа построения коммунизма в СССР. Массовое жилищное строительство.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w:t>
            </w:r>
            <w:r w:rsidRPr="0063035A">
              <w:t xml:space="preserve"> Деятельность Лиги Наций. Кризис Версальско-Вашингтонской системы. </w:t>
            </w:r>
            <w:r w:rsidRPr="0063035A">
              <w:rPr>
                <w:szCs w:val="28"/>
              </w:rPr>
              <w:t>Распад колониальных систем и борьба за влияние в «третьем мире». Конец «оттепели». Смещение Н.С. Хрущева и приход к власти Л.И. Брежнева. Южный Урал в 1953–1964 гг.</w:t>
            </w:r>
          </w:p>
        </w:tc>
        <w:tc>
          <w:tcPr>
            <w:tcW w:w="2104" w:type="dxa"/>
          </w:tcPr>
          <w:p w:rsidR="008B7B4C" w:rsidRPr="008B7B4C" w:rsidRDefault="008B7B4C" w:rsidP="006A469E">
            <w:pPr>
              <w:jc w:val="center"/>
              <w:rPr>
                <w:b/>
                <w:lang w:val="en-US"/>
              </w:rPr>
            </w:pPr>
            <w:r>
              <w:rPr>
                <w:b/>
                <w:lang w:val="en-US"/>
              </w:rPr>
              <w:lastRenderedPageBreak/>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C95E4D" w:rsidRDefault="008B7B4C" w:rsidP="009F4036">
            <w:pPr>
              <w:rPr>
                <w:b/>
                <w:bCs/>
                <w:i/>
              </w:rPr>
            </w:pPr>
            <w:r>
              <w:rPr>
                <w:b/>
                <w:bCs/>
                <w:i/>
              </w:rPr>
              <w:t>Тематик</w:t>
            </w:r>
            <w:r w:rsidRPr="00C95E4D">
              <w:rPr>
                <w:b/>
                <w:bCs/>
                <w:i/>
              </w:rPr>
              <w:t>а практических занятий</w:t>
            </w:r>
          </w:p>
        </w:tc>
        <w:tc>
          <w:tcPr>
            <w:tcW w:w="2104" w:type="dxa"/>
          </w:tcPr>
          <w:p w:rsidR="008B7B4C" w:rsidRDefault="008B7B4C" w:rsidP="006A469E">
            <w:pPr>
              <w:jc w:val="center"/>
              <w:rPr>
                <w:b/>
              </w:rPr>
            </w:pP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C95E4D" w:rsidRDefault="008B7B4C" w:rsidP="009F4036">
            <w:pPr>
              <w:rPr>
                <w:b/>
                <w:bCs/>
                <w:i/>
              </w:rPr>
            </w:pPr>
            <w:r w:rsidRPr="000979E7">
              <w:t xml:space="preserve">Практическое занятие № 26 Оценивание значения  </w:t>
            </w:r>
            <w:r w:rsidRPr="000979E7">
              <w:rPr>
                <w:szCs w:val="28"/>
              </w:rPr>
              <w:t>XX съезда  К</w:t>
            </w:r>
            <w:proofErr w:type="gramStart"/>
            <w:r w:rsidRPr="000979E7">
              <w:rPr>
                <w:szCs w:val="28"/>
              </w:rPr>
              <w:t>ПСС дл</w:t>
            </w:r>
            <w:proofErr w:type="gramEnd"/>
            <w:r w:rsidRPr="000979E7">
              <w:rPr>
                <w:szCs w:val="28"/>
              </w:rPr>
              <w:t>я дальнейшего развития  Советского союза.</w:t>
            </w:r>
          </w:p>
        </w:tc>
        <w:tc>
          <w:tcPr>
            <w:tcW w:w="2104" w:type="dxa"/>
          </w:tcPr>
          <w:p w:rsidR="008B7B4C" w:rsidRPr="008B7B4C" w:rsidRDefault="008B7B4C" w:rsidP="006A469E">
            <w:pPr>
              <w:jc w:val="center"/>
              <w:rPr>
                <w:b/>
                <w:lang w:val="en-US"/>
              </w:rPr>
            </w:pPr>
            <w:r>
              <w:rPr>
                <w:b/>
                <w:lang w:val="en-US"/>
              </w:rPr>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228"/>
        </w:trPr>
        <w:tc>
          <w:tcPr>
            <w:tcW w:w="0" w:type="auto"/>
            <w:vMerge/>
          </w:tcPr>
          <w:p w:rsidR="008B7B4C" w:rsidRPr="000979E7" w:rsidRDefault="008B7B4C" w:rsidP="008B7B4C">
            <w:pPr>
              <w:ind w:left="57" w:right="57"/>
              <w:rPr>
                <w:b/>
              </w:rPr>
            </w:pPr>
          </w:p>
        </w:tc>
        <w:tc>
          <w:tcPr>
            <w:tcW w:w="0" w:type="auto"/>
          </w:tcPr>
          <w:p w:rsidR="008B7B4C" w:rsidRPr="00C95E4D" w:rsidRDefault="008B7B4C"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8B7B4C" w:rsidRPr="008B7B4C" w:rsidRDefault="008B7B4C" w:rsidP="006A469E">
            <w:pPr>
              <w:jc w:val="center"/>
              <w:rPr>
                <w:b/>
                <w:lang w:val="en-US"/>
              </w:rPr>
            </w:pPr>
            <w:r>
              <w:rPr>
                <w:b/>
                <w:lang w:val="en-US"/>
              </w:rPr>
              <w:t>-</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val="restart"/>
          </w:tcPr>
          <w:p w:rsidR="003A0F42" w:rsidRPr="000979E7" w:rsidRDefault="003A0F42" w:rsidP="003A0F42">
            <w:pPr>
              <w:ind w:left="57" w:right="57"/>
              <w:rPr>
                <w:b/>
                <w:bCs/>
                <w:i/>
              </w:rPr>
            </w:pPr>
            <w:r w:rsidRPr="000979E7">
              <w:rPr>
                <w:b/>
                <w:bCs/>
                <w:i/>
              </w:rPr>
              <w:t>Тема 6.6</w:t>
            </w:r>
          </w:p>
          <w:p w:rsidR="008B7B4C" w:rsidRPr="00FC755A" w:rsidRDefault="003A0F42" w:rsidP="003A0F42">
            <w:pPr>
              <w:ind w:left="57" w:right="57"/>
              <w:rPr>
                <w:b/>
                <w:szCs w:val="28"/>
              </w:rPr>
            </w:pPr>
            <w:r w:rsidRPr="000979E7">
              <w:rPr>
                <w:b/>
                <w:szCs w:val="28"/>
              </w:rPr>
              <w:t>Советское общество в середине 1960-х – начале 1980-х</w:t>
            </w:r>
          </w:p>
        </w:tc>
        <w:tc>
          <w:tcPr>
            <w:tcW w:w="0" w:type="auto"/>
          </w:tcPr>
          <w:p w:rsidR="008B7B4C" w:rsidRPr="00C95E4D" w:rsidRDefault="008B7B4C" w:rsidP="009F4036">
            <w:pPr>
              <w:rPr>
                <w:b/>
                <w:bCs/>
                <w:i/>
              </w:rPr>
            </w:pPr>
            <w:r w:rsidRPr="006511B3">
              <w:rPr>
                <w:b/>
                <w:bCs/>
                <w:color w:val="000000"/>
              </w:rPr>
              <w:t>Дидактические единицы, содержание</w:t>
            </w:r>
          </w:p>
        </w:tc>
        <w:tc>
          <w:tcPr>
            <w:tcW w:w="2104" w:type="dxa"/>
          </w:tcPr>
          <w:p w:rsidR="008B7B4C" w:rsidRDefault="008B7B4C" w:rsidP="006A469E">
            <w:pPr>
              <w:jc w:val="center"/>
              <w:rPr>
                <w:b/>
              </w:rPr>
            </w:pPr>
          </w:p>
        </w:tc>
        <w:tc>
          <w:tcPr>
            <w:tcW w:w="1417" w:type="dxa"/>
            <w:vMerge w:val="restart"/>
          </w:tcPr>
          <w:p w:rsidR="009E6474" w:rsidRDefault="009E6474" w:rsidP="009E6474">
            <w:pPr>
              <w:rPr>
                <w:b/>
              </w:rPr>
            </w:pPr>
            <w:r>
              <w:rPr>
                <w:b/>
              </w:rPr>
              <w:t>ОК 1 ОК 3</w:t>
            </w:r>
          </w:p>
          <w:p w:rsidR="009E6474" w:rsidRDefault="009E6474" w:rsidP="009E6474">
            <w:pPr>
              <w:rPr>
                <w:b/>
              </w:rPr>
            </w:pPr>
            <w:r>
              <w:rPr>
                <w:b/>
              </w:rPr>
              <w:t>ОК 4</w:t>
            </w:r>
          </w:p>
          <w:p w:rsidR="008B7B4C" w:rsidRDefault="009E6474" w:rsidP="009E6474">
            <w:pPr>
              <w:rPr>
                <w:b/>
              </w:rPr>
            </w:pPr>
            <w:r>
              <w:rPr>
                <w:b/>
              </w:rPr>
              <w:t>ОК 08</w:t>
            </w:r>
          </w:p>
        </w:tc>
        <w:tc>
          <w:tcPr>
            <w:tcW w:w="2204" w:type="dxa"/>
            <w:vMerge w:val="restart"/>
          </w:tcPr>
          <w:p w:rsidR="008B7B4C" w:rsidRDefault="005B6371" w:rsidP="005B6371">
            <w:pPr>
              <w:rPr>
                <w:b/>
              </w:rPr>
            </w:pPr>
            <w:r>
              <w:rPr>
                <w:b/>
                <w:bCs/>
                <w:color w:val="000000"/>
              </w:rPr>
              <w:t>ЛР</w:t>
            </w:r>
            <w:proofErr w:type="gramStart"/>
            <w:r>
              <w:rPr>
                <w:b/>
                <w:bCs/>
                <w:color w:val="000000"/>
              </w:rPr>
              <w:t>1</w:t>
            </w:r>
            <w:proofErr w:type="gramEnd"/>
            <w:r>
              <w:rPr>
                <w:b/>
                <w:bCs/>
                <w:color w:val="000000"/>
              </w:rPr>
              <w:t xml:space="preserve">, ЛР2, ЛР12,ЛР13, </w:t>
            </w:r>
            <w:r w:rsidRPr="006511B3">
              <w:rPr>
                <w:b/>
                <w:bCs/>
                <w:color w:val="000000"/>
              </w:rPr>
              <w:t>МР</w:t>
            </w:r>
            <w:r>
              <w:rPr>
                <w:b/>
                <w:bCs/>
                <w:color w:val="000000"/>
              </w:rPr>
              <w:t>01</w:t>
            </w:r>
            <w:r w:rsidRPr="006511B3">
              <w:rPr>
                <w:b/>
                <w:bCs/>
                <w:color w:val="000000"/>
              </w:rPr>
              <w:t>, ПРб</w:t>
            </w:r>
            <w:r>
              <w:rPr>
                <w:b/>
                <w:bCs/>
                <w:color w:val="000000"/>
              </w:rPr>
              <w:t>02,</w:t>
            </w:r>
            <w:r w:rsidRPr="006511B3">
              <w:rPr>
                <w:b/>
                <w:bCs/>
                <w:color w:val="000000"/>
              </w:rPr>
              <w:t xml:space="preserve"> ПРб</w:t>
            </w:r>
            <w:r>
              <w:rPr>
                <w:b/>
                <w:bCs/>
                <w:color w:val="000000"/>
              </w:rPr>
              <w:t>05</w:t>
            </w:r>
          </w:p>
        </w:tc>
      </w:tr>
      <w:tr w:rsidR="008B7B4C" w:rsidTr="00972C26">
        <w:trPr>
          <w:trHeight w:val="182"/>
        </w:trPr>
        <w:tc>
          <w:tcPr>
            <w:tcW w:w="0" w:type="auto"/>
            <w:vMerge/>
          </w:tcPr>
          <w:p w:rsidR="008B7B4C" w:rsidRPr="00084FE3" w:rsidRDefault="008B7B4C" w:rsidP="008B7B4C">
            <w:pPr>
              <w:pStyle w:val="8"/>
              <w:spacing w:before="0" w:after="0"/>
              <w:ind w:left="57" w:right="57"/>
              <w:outlineLvl w:val="7"/>
              <w:rPr>
                <w:rFonts w:ascii="Times New Roman" w:hAnsi="Times New Roman"/>
                <w:b/>
                <w:i w:val="0"/>
              </w:rPr>
            </w:pPr>
          </w:p>
        </w:tc>
        <w:tc>
          <w:tcPr>
            <w:tcW w:w="0" w:type="auto"/>
          </w:tcPr>
          <w:p w:rsidR="008B7B4C" w:rsidRPr="00C95E4D" w:rsidRDefault="003A0F42" w:rsidP="009F4036">
            <w:pPr>
              <w:rPr>
                <w:b/>
                <w:bCs/>
                <w:i/>
              </w:rPr>
            </w:pPr>
            <w:r w:rsidRPr="0063035A">
              <w:rPr>
                <w:szCs w:val="28"/>
              </w:rPr>
              <w:t>Приход к власти Л.И. Брежнева: его окружение и смена политического курса. «</w:t>
            </w:r>
            <w:proofErr w:type="spellStart"/>
            <w:r w:rsidRPr="0063035A">
              <w:rPr>
                <w:szCs w:val="28"/>
              </w:rPr>
              <w:t>Косыгинская</w:t>
            </w:r>
            <w:proofErr w:type="spellEnd"/>
            <w:r w:rsidRPr="0063035A">
              <w:rPr>
                <w:szCs w:val="28"/>
              </w:rPr>
              <w:t xml:space="preserve"> реформа». Конституция СССР 1977 г. Концепция «развитого социализма». Нарастание застойных тенденций в экономике и кризис идеологии. Идейная и духовная жизнь советского общества. Внешняя политика.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Южный Урал в 1964–1985 гг.</w:t>
            </w:r>
          </w:p>
        </w:tc>
        <w:tc>
          <w:tcPr>
            <w:tcW w:w="2104" w:type="dxa"/>
          </w:tcPr>
          <w:p w:rsidR="008B7B4C" w:rsidRPr="003A0F42" w:rsidRDefault="003A0F42" w:rsidP="006A469E">
            <w:pPr>
              <w:jc w:val="center"/>
              <w:rPr>
                <w:b/>
                <w:lang w:val="en-US"/>
              </w:rPr>
            </w:pPr>
            <w:r>
              <w:rPr>
                <w:b/>
                <w:lang w:val="en-US"/>
              </w:rPr>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tcPr>
          <w:p w:rsidR="008B7B4C" w:rsidRPr="00084FE3" w:rsidRDefault="008B7B4C" w:rsidP="008B7B4C">
            <w:pPr>
              <w:pStyle w:val="8"/>
              <w:spacing w:before="0" w:after="0"/>
              <w:ind w:left="57" w:right="57"/>
              <w:outlineLvl w:val="7"/>
              <w:rPr>
                <w:rFonts w:ascii="Times New Roman" w:hAnsi="Times New Roman"/>
                <w:b/>
                <w:i w:val="0"/>
              </w:rPr>
            </w:pPr>
          </w:p>
        </w:tc>
        <w:tc>
          <w:tcPr>
            <w:tcW w:w="0" w:type="auto"/>
          </w:tcPr>
          <w:p w:rsidR="008B7B4C" w:rsidRPr="00C95E4D" w:rsidRDefault="008B7B4C" w:rsidP="009F4036">
            <w:pPr>
              <w:rPr>
                <w:b/>
                <w:bCs/>
                <w:i/>
              </w:rPr>
            </w:pPr>
            <w:r>
              <w:rPr>
                <w:b/>
                <w:bCs/>
                <w:i/>
              </w:rPr>
              <w:t>Тематик</w:t>
            </w:r>
            <w:r w:rsidRPr="00C95E4D">
              <w:rPr>
                <w:b/>
                <w:bCs/>
                <w:i/>
              </w:rPr>
              <w:t>а практических занятий</w:t>
            </w:r>
          </w:p>
        </w:tc>
        <w:tc>
          <w:tcPr>
            <w:tcW w:w="2104" w:type="dxa"/>
          </w:tcPr>
          <w:p w:rsidR="008B7B4C" w:rsidRDefault="008B7B4C" w:rsidP="006A469E">
            <w:pPr>
              <w:jc w:val="center"/>
              <w:rPr>
                <w:b/>
              </w:rPr>
            </w:pP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tcPr>
          <w:p w:rsidR="008B7B4C" w:rsidRPr="00084FE3" w:rsidRDefault="008B7B4C" w:rsidP="008B7B4C">
            <w:pPr>
              <w:pStyle w:val="8"/>
              <w:spacing w:before="0" w:after="0"/>
              <w:ind w:left="57" w:right="57"/>
              <w:outlineLvl w:val="7"/>
              <w:rPr>
                <w:rFonts w:ascii="Times New Roman" w:hAnsi="Times New Roman"/>
                <w:b/>
                <w:i w:val="0"/>
              </w:rPr>
            </w:pPr>
          </w:p>
        </w:tc>
        <w:tc>
          <w:tcPr>
            <w:tcW w:w="0" w:type="auto"/>
          </w:tcPr>
          <w:p w:rsidR="008B7B4C" w:rsidRPr="00C95E4D" w:rsidRDefault="003A0F42" w:rsidP="009F4036">
            <w:pPr>
              <w:rPr>
                <w:b/>
                <w:bCs/>
                <w:i/>
              </w:rPr>
            </w:pPr>
            <w:r w:rsidRPr="000979E7">
              <w:rPr>
                <w:szCs w:val="28"/>
              </w:rPr>
              <w:t xml:space="preserve">Практическое занятие № 27 Анализ  внешней политики </w:t>
            </w:r>
            <w:proofErr w:type="gramStart"/>
            <w:r w:rsidRPr="000979E7">
              <w:rPr>
                <w:szCs w:val="28"/>
              </w:rPr>
              <w:t>советского</w:t>
            </w:r>
            <w:proofErr w:type="gramEnd"/>
            <w:r w:rsidRPr="000979E7">
              <w:rPr>
                <w:szCs w:val="28"/>
              </w:rPr>
              <w:t xml:space="preserve"> общество в середине 1960-х – начале 1980-х </w:t>
            </w:r>
            <w:r w:rsidRPr="000979E7">
              <w:rPr>
                <w:szCs w:val="28"/>
              </w:rPr>
              <w:lastRenderedPageBreak/>
              <w:t>годов.</w:t>
            </w:r>
          </w:p>
        </w:tc>
        <w:tc>
          <w:tcPr>
            <w:tcW w:w="2104" w:type="dxa"/>
          </w:tcPr>
          <w:p w:rsidR="008B7B4C" w:rsidRPr="003A0F42" w:rsidRDefault="003A0F42" w:rsidP="006A469E">
            <w:pPr>
              <w:jc w:val="center"/>
              <w:rPr>
                <w:b/>
                <w:lang w:val="en-US"/>
              </w:rPr>
            </w:pPr>
            <w:r>
              <w:rPr>
                <w:b/>
                <w:lang w:val="en-US"/>
              </w:rPr>
              <w:lastRenderedPageBreak/>
              <w:t>2</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8B7B4C" w:rsidTr="00972C26">
        <w:trPr>
          <w:trHeight w:val="182"/>
        </w:trPr>
        <w:tc>
          <w:tcPr>
            <w:tcW w:w="0" w:type="auto"/>
            <w:vMerge/>
          </w:tcPr>
          <w:p w:rsidR="008B7B4C" w:rsidRPr="00084FE3" w:rsidRDefault="008B7B4C" w:rsidP="008B7B4C">
            <w:pPr>
              <w:pStyle w:val="8"/>
              <w:spacing w:before="0" w:after="0"/>
              <w:ind w:left="57" w:right="57"/>
              <w:outlineLvl w:val="7"/>
              <w:rPr>
                <w:rFonts w:ascii="Times New Roman" w:hAnsi="Times New Roman"/>
                <w:b/>
                <w:i w:val="0"/>
              </w:rPr>
            </w:pPr>
          </w:p>
        </w:tc>
        <w:tc>
          <w:tcPr>
            <w:tcW w:w="0" w:type="auto"/>
          </w:tcPr>
          <w:p w:rsidR="008B7B4C" w:rsidRPr="00C95E4D" w:rsidRDefault="008B7B4C"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8B7B4C" w:rsidRPr="008B7B4C" w:rsidRDefault="008B7B4C" w:rsidP="006A469E">
            <w:pPr>
              <w:jc w:val="center"/>
              <w:rPr>
                <w:b/>
                <w:lang w:val="en-US"/>
              </w:rPr>
            </w:pPr>
            <w:r>
              <w:rPr>
                <w:b/>
                <w:lang w:val="en-US"/>
              </w:rPr>
              <w:t>-</w:t>
            </w:r>
          </w:p>
        </w:tc>
        <w:tc>
          <w:tcPr>
            <w:tcW w:w="1417" w:type="dxa"/>
            <w:vMerge/>
          </w:tcPr>
          <w:p w:rsidR="008B7B4C" w:rsidRDefault="008B7B4C" w:rsidP="009F4036">
            <w:pPr>
              <w:rPr>
                <w:b/>
              </w:rPr>
            </w:pPr>
          </w:p>
        </w:tc>
        <w:tc>
          <w:tcPr>
            <w:tcW w:w="2204" w:type="dxa"/>
            <w:vMerge/>
          </w:tcPr>
          <w:p w:rsidR="008B7B4C" w:rsidRDefault="008B7B4C" w:rsidP="009F4036">
            <w:pPr>
              <w:rPr>
                <w:b/>
              </w:rPr>
            </w:pPr>
          </w:p>
        </w:tc>
      </w:tr>
      <w:tr w:rsidR="003A0F42" w:rsidTr="00972C26">
        <w:trPr>
          <w:trHeight w:val="47"/>
        </w:trPr>
        <w:tc>
          <w:tcPr>
            <w:tcW w:w="0" w:type="auto"/>
            <w:vMerge w:val="restart"/>
          </w:tcPr>
          <w:p w:rsidR="003A0F42" w:rsidRPr="000979E7" w:rsidRDefault="003A0F42" w:rsidP="003A0F42">
            <w:pPr>
              <w:pStyle w:val="3"/>
              <w:spacing w:before="0" w:after="0"/>
              <w:ind w:left="57" w:right="57" w:firstLine="0"/>
              <w:jc w:val="both"/>
              <w:outlineLvl w:val="2"/>
              <w:rPr>
                <w:rFonts w:ascii="Times New Roman" w:hAnsi="Times New Roman"/>
                <w:b w:val="0"/>
                <w:sz w:val="22"/>
                <w:szCs w:val="22"/>
              </w:rPr>
            </w:pPr>
            <w:r w:rsidRPr="000979E7">
              <w:rPr>
                <w:rFonts w:ascii="Times New Roman" w:hAnsi="Times New Roman"/>
                <w:sz w:val="22"/>
                <w:szCs w:val="22"/>
              </w:rPr>
              <w:t>Тема 6.7</w:t>
            </w:r>
          </w:p>
          <w:p w:rsidR="003A0F42" w:rsidRPr="000979E7" w:rsidRDefault="003A0F42" w:rsidP="003A0F42">
            <w:pPr>
              <w:ind w:left="57" w:right="57"/>
              <w:rPr>
                <w:b/>
              </w:rPr>
            </w:pPr>
            <w:r w:rsidRPr="000979E7">
              <w:rPr>
                <w:b/>
                <w:szCs w:val="28"/>
              </w:rPr>
              <w:t>Политика «перестройки». Распад СССР (1985–1991)</w:t>
            </w:r>
          </w:p>
        </w:tc>
        <w:tc>
          <w:tcPr>
            <w:tcW w:w="0" w:type="auto"/>
          </w:tcPr>
          <w:p w:rsidR="003A0F42" w:rsidRPr="00C95E4D" w:rsidRDefault="003A0F42" w:rsidP="009F4036">
            <w:pPr>
              <w:rPr>
                <w:b/>
                <w:bCs/>
                <w:i/>
              </w:rPr>
            </w:pPr>
            <w:r w:rsidRPr="006511B3">
              <w:rPr>
                <w:b/>
                <w:bCs/>
                <w:color w:val="000000"/>
              </w:rPr>
              <w:t>Дидактические единицы, содержание</w:t>
            </w:r>
          </w:p>
        </w:tc>
        <w:tc>
          <w:tcPr>
            <w:tcW w:w="2104" w:type="dxa"/>
          </w:tcPr>
          <w:p w:rsidR="003A0F42" w:rsidRDefault="003A0F42" w:rsidP="006A469E">
            <w:pPr>
              <w:jc w:val="center"/>
              <w:rPr>
                <w:b/>
              </w:rPr>
            </w:pPr>
          </w:p>
        </w:tc>
        <w:tc>
          <w:tcPr>
            <w:tcW w:w="1417" w:type="dxa"/>
            <w:vMerge w:val="restart"/>
          </w:tcPr>
          <w:p w:rsidR="009E6474" w:rsidRDefault="009E6474" w:rsidP="009E6474">
            <w:pPr>
              <w:rPr>
                <w:b/>
              </w:rPr>
            </w:pPr>
            <w:r>
              <w:rPr>
                <w:b/>
              </w:rPr>
              <w:t>ОК 1 ОК 3</w:t>
            </w:r>
          </w:p>
          <w:p w:rsidR="003A0F42" w:rsidRDefault="009E6474" w:rsidP="009E6474">
            <w:pPr>
              <w:rPr>
                <w:b/>
              </w:rPr>
            </w:pPr>
            <w:r>
              <w:rPr>
                <w:b/>
              </w:rPr>
              <w:t>ОК 08</w:t>
            </w:r>
          </w:p>
        </w:tc>
        <w:tc>
          <w:tcPr>
            <w:tcW w:w="2204" w:type="dxa"/>
            <w:vMerge w:val="restart"/>
          </w:tcPr>
          <w:p w:rsidR="003A0F42" w:rsidRDefault="005B6371" w:rsidP="005B6371">
            <w:pPr>
              <w:rPr>
                <w:b/>
              </w:rPr>
            </w:pPr>
            <w:r>
              <w:rPr>
                <w:b/>
                <w:bCs/>
                <w:color w:val="000000"/>
              </w:rPr>
              <w:t>ЛР</w:t>
            </w:r>
            <w:proofErr w:type="gramStart"/>
            <w:r>
              <w:rPr>
                <w:b/>
                <w:bCs/>
                <w:color w:val="000000"/>
              </w:rPr>
              <w:t>1</w:t>
            </w:r>
            <w:proofErr w:type="gramEnd"/>
            <w:r>
              <w:rPr>
                <w:b/>
                <w:bCs/>
                <w:color w:val="000000"/>
              </w:rPr>
              <w:t xml:space="preserve">, ЛР11, ЛР12 ,Р13,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05</w:t>
            </w: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0979E7" w:rsidRDefault="003A0F42" w:rsidP="003A0F42">
            <w:pPr>
              <w:ind w:left="57" w:right="57"/>
              <w:rPr>
                <w:szCs w:val="28"/>
              </w:rPr>
            </w:pPr>
            <w:r w:rsidRPr="000979E7">
              <w:rPr>
                <w:szCs w:val="28"/>
              </w:rPr>
              <w:t>Нарастание кризисных явлений в социально-экономической и идейно-политической сферах. М.С. Горбачев и его окружение: курс на реформы. Чернобыльская трагедия. Реформы в экономике, в политической и государственной сферах</w:t>
            </w:r>
            <w:r w:rsidRPr="000979E7">
              <w:rPr>
                <w:i/>
                <w:szCs w:val="28"/>
              </w:rPr>
              <w:t xml:space="preserve">. </w:t>
            </w:r>
            <w:r w:rsidRPr="000979E7">
              <w:rPr>
                <w:szCs w:val="28"/>
              </w:rPr>
              <w:t>Гласность и плюрализм мнений. Политизация жизни и подъем гражданской активности населения. Отношение к войне в Афганистане. «Новое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XIX конференция КПСС и ее решения. Альтернативные выборы народных депутатов. Первый съезд народных депутатов СССР и его значение.Последний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0979E7">
              <w:rPr>
                <w:szCs w:val="28"/>
              </w:rPr>
              <w:t>с в КПСС</w:t>
            </w:r>
            <w:proofErr w:type="gramEnd"/>
            <w:r w:rsidRPr="000979E7">
              <w:rPr>
                <w:szCs w:val="28"/>
              </w:rPr>
              <w:t xml:space="preserve"> и создание Коммунистической партии РСФСР. Первый съезд народных депутатов РСФСР и его </w:t>
            </w:r>
            <w:proofErr w:type="spellStart"/>
            <w:r w:rsidRPr="000979E7">
              <w:rPr>
                <w:szCs w:val="28"/>
              </w:rPr>
              <w:t>решения</w:t>
            </w:r>
            <w:proofErr w:type="gramStart"/>
            <w:r w:rsidRPr="000979E7">
              <w:rPr>
                <w:szCs w:val="28"/>
              </w:rPr>
              <w:t>.У</w:t>
            </w:r>
            <w:proofErr w:type="gramEnd"/>
            <w:r w:rsidRPr="000979E7">
              <w:rPr>
                <w:szCs w:val="28"/>
              </w:rPr>
              <w:t>силение</w:t>
            </w:r>
            <w:proofErr w:type="spellEnd"/>
            <w:r w:rsidRPr="000979E7">
              <w:rPr>
                <w:szCs w:val="28"/>
              </w:rPr>
              <w:t xml:space="preserve"> центробежных тенденций и угрозы распада СССР. Декларация о государственном суверенитете РСФСР.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w:t>
            </w:r>
          </w:p>
          <w:p w:rsidR="003A0F42" w:rsidRPr="00C95E4D" w:rsidRDefault="003A0F42" w:rsidP="003A0F42">
            <w:pPr>
              <w:rPr>
                <w:b/>
                <w:bCs/>
                <w:i/>
              </w:rPr>
            </w:pPr>
            <w:r w:rsidRPr="000979E7">
              <w:rPr>
                <w:szCs w:val="28"/>
              </w:rPr>
              <w:t xml:space="preserve">Августовский политический кризис 1991 г. Планы ГКЧП и защитники Белого дома. Победа Ельцина. Распад КПСС. </w:t>
            </w:r>
            <w:r w:rsidRPr="000979E7">
              <w:rPr>
                <w:i/>
                <w:szCs w:val="28"/>
              </w:rPr>
              <w:t>Южный Урал в 1985–1991 гг.</w:t>
            </w:r>
          </w:p>
        </w:tc>
        <w:tc>
          <w:tcPr>
            <w:tcW w:w="2104" w:type="dxa"/>
          </w:tcPr>
          <w:p w:rsidR="003A0F42" w:rsidRPr="003A0F42" w:rsidRDefault="003A0F42" w:rsidP="006A469E">
            <w:pPr>
              <w:jc w:val="center"/>
              <w:rPr>
                <w:b/>
                <w:lang w:val="en-US"/>
              </w:rPr>
            </w:pPr>
            <w:r>
              <w:rPr>
                <w:b/>
                <w:lang w:val="en-US"/>
              </w:rPr>
              <w:t>4</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C95E4D" w:rsidRDefault="003A0F42" w:rsidP="009F4036">
            <w:pPr>
              <w:rPr>
                <w:b/>
                <w:bCs/>
                <w:i/>
              </w:rPr>
            </w:pPr>
            <w:r>
              <w:rPr>
                <w:b/>
                <w:bCs/>
                <w:i/>
              </w:rPr>
              <w:t>Тематик</w:t>
            </w:r>
            <w:r w:rsidRPr="00C95E4D">
              <w:rPr>
                <w:b/>
                <w:bCs/>
                <w:i/>
              </w:rPr>
              <w:t>а практических занятий</w:t>
            </w:r>
          </w:p>
        </w:tc>
        <w:tc>
          <w:tcPr>
            <w:tcW w:w="2104" w:type="dxa"/>
          </w:tcPr>
          <w:p w:rsidR="003A0F42" w:rsidRDefault="003A0F42" w:rsidP="006A469E">
            <w:pPr>
              <w:jc w:val="center"/>
              <w:rPr>
                <w:b/>
              </w:rPr>
            </w:pP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C95E4D" w:rsidRDefault="003A0F42" w:rsidP="009F4036">
            <w:pPr>
              <w:rPr>
                <w:b/>
                <w:bCs/>
                <w:i/>
              </w:rPr>
            </w:pPr>
            <w:r w:rsidRPr="000979E7">
              <w:t>Практическое занятие № 28</w:t>
            </w:r>
            <w:r w:rsidRPr="000979E7">
              <w:rPr>
                <w:szCs w:val="28"/>
              </w:rPr>
              <w:t xml:space="preserve"> Оценивание значения изменений в области  советской внешней политике периода "перестройки" для СССР. </w:t>
            </w:r>
          </w:p>
        </w:tc>
        <w:tc>
          <w:tcPr>
            <w:tcW w:w="2104" w:type="dxa"/>
          </w:tcPr>
          <w:p w:rsidR="003A0F42" w:rsidRPr="003A0F42" w:rsidRDefault="003A0F42" w:rsidP="006A469E">
            <w:pPr>
              <w:jc w:val="center"/>
              <w:rPr>
                <w:b/>
                <w:lang w:val="en-US"/>
              </w:rPr>
            </w:pPr>
            <w:r>
              <w:rPr>
                <w:b/>
                <w:lang w:val="en-US"/>
              </w:rPr>
              <w:t>2</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C95E4D" w:rsidRDefault="003A0F42"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A0F42" w:rsidRPr="003A0F42" w:rsidRDefault="003A0F42" w:rsidP="006A469E">
            <w:pPr>
              <w:jc w:val="center"/>
              <w:rPr>
                <w:b/>
                <w:lang w:val="en-US"/>
              </w:rPr>
            </w:pPr>
            <w:r>
              <w:rPr>
                <w:b/>
                <w:lang w:val="en-US"/>
              </w:rPr>
              <w:t>-</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47"/>
        </w:trPr>
        <w:tc>
          <w:tcPr>
            <w:tcW w:w="0" w:type="auto"/>
          </w:tcPr>
          <w:p w:rsidR="003A0F42" w:rsidRPr="000979E7" w:rsidRDefault="003A0F42" w:rsidP="003A0F42">
            <w:pPr>
              <w:ind w:left="57" w:right="57"/>
              <w:rPr>
                <w:b/>
                <w:bCs/>
                <w:i/>
              </w:rPr>
            </w:pPr>
            <w:r w:rsidRPr="000979E7">
              <w:rPr>
                <w:b/>
                <w:bCs/>
                <w:i/>
              </w:rPr>
              <w:t>Раздел 7</w:t>
            </w:r>
          </w:p>
          <w:p w:rsidR="003A0F42" w:rsidRPr="000979E7" w:rsidRDefault="003A0F42" w:rsidP="003A0F42">
            <w:pPr>
              <w:ind w:left="57" w:right="57"/>
              <w:rPr>
                <w:b/>
              </w:rPr>
            </w:pPr>
            <w:r w:rsidRPr="000979E7">
              <w:rPr>
                <w:b/>
                <w:szCs w:val="28"/>
              </w:rPr>
              <w:t xml:space="preserve"> Российская Федерация в 1992–2012 гг.</w:t>
            </w:r>
          </w:p>
        </w:tc>
        <w:tc>
          <w:tcPr>
            <w:tcW w:w="0" w:type="auto"/>
          </w:tcPr>
          <w:p w:rsidR="003A0F42" w:rsidRPr="006511B3" w:rsidRDefault="003A0F42" w:rsidP="009F4036">
            <w:pPr>
              <w:rPr>
                <w:b/>
                <w:bCs/>
                <w:color w:val="000000"/>
              </w:rPr>
            </w:pPr>
          </w:p>
        </w:tc>
        <w:tc>
          <w:tcPr>
            <w:tcW w:w="2104" w:type="dxa"/>
          </w:tcPr>
          <w:p w:rsidR="003A0F42" w:rsidRPr="003A0F42" w:rsidRDefault="003A0F42" w:rsidP="006A469E">
            <w:pPr>
              <w:jc w:val="center"/>
              <w:rPr>
                <w:b/>
                <w:lang w:val="en-US"/>
              </w:rPr>
            </w:pPr>
            <w:r>
              <w:rPr>
                <w:b/>
                <w:lang w:val="en-US"/>
              </w:rPr>
              <w:t>11</w:t>
            </w:r>
          </w:p>
        </w:tc>
        <w:tc>
          <w:tcPr>
            <w:tcW w:w="1417" w:type="dxa"/>
          </w:tcPr>
          <w:p w:rsidR="009E6474" w:rsidRDefault="009E6474" w:rsidP="009E6474">
            <w:pPr>
              <w:rPr>
                <w:b/>
              </w:rPr>
            </w:pPr>
            <w:r>
              <w:rPr>
                <w:b/>
              </w:rPr>
              <w:t>ОК 1 ОК 3</w:t>
            </w:r>
          </w:p>
          <w:p w:rsidR="009E6474" w:rsidRDefault="009E6474" w:rsidP="009E6474">
            <w:pPr>
              <w:rPr>
                <w:b/>
              </w:rPr>
            </w:pPr>
            <w:r>
              <w:rPr>
                <w:b/>
              </w:rPr>
              <w:t>ОК 6 ОК 7</w:t>
            </w:r>
          </w:p>
          <w:p w:rsidR="003A0F42" w:rsidRDefault="009E6474" w:rsidP="009E6474">
            <w:pPr>
              <w:rPr>
                <w:b/>
              </w:rPr>
            </w:pPr>
            <w:r>
              <w:rPr>
                <w:b/>
              </w:rPr>
              <w:t>ОК 08</w:t>
            </w:r>
          </w:p>
        </w:tc>
        <w:tc>
          <w:tcPr>
            <w:tcW w:w="2204" w:type="dxa"/>
          </w:tcPr>
          <w:p w:rsidR="003A0F42" w:rsidRDefault="005B6371" w:rsidP="005B6371">
            <w:pPr>
              <w:rPr>
                <w:b/>
              </w:rPr>
            </w:pPr>
            <w:r>
              <w:rPr>
                <w:b/>
                <w:bCs/>
                <w:color w:val="000000"/>
              </w:rPr>
              <w:t>ЛР</w:t>
            </w:r>
            <w:proofErr w:type="gramStart"/>
            <w:r>
              <w:rPr>
                <w:b/>
                <w:bCs/>
                <w:color w:val="000000"/>
              </w:rPr>
              <w:t>1</w:t>
            </w:r>
            <w:proofErr w:type="gramEnd"/>
            <w:r>
              <w:rPr>
                <w:b/>
                <w:bCs/>
                <w:color w:val="000000"/>
              </w:rPr>
              <w:t xml:space="preserve">, ЛР11, ЛР12,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w:t>
            </w:r>
            <w:r w:rsidRPr="006511B3">
              <w:rPr>
                <w:b/>
                <w:bCs/>
                <w:color w:val="000000"/>
              </w:rPr>
              <w:t>1</w:t>
            </w:r>
            <w:r>
              <w:rPr>
                <w:b/>
                <w:bCs/>
                <w:color w:val="000000"/>
              </w:rPr>
              <w:t>,</w:t>
            </w:r>
            <w:r w:rsidRPr="006511B3">
              <w:rPr>
                <w:b/>
                <w:bCs/>
                <w:color w:val="000000"/>
              </w:rPr>
              <w:t xml:space="preserve"> ПРб</w:t>
            </w:r>
            <w:r>
              <w:rPr>
                <w:b/>
                <w:bCs/>
                <w:color w:val="000000"/>
              </w:rPr>
              <w:t>02</w:t>
            </w:r>
          </w:p>
        </w:tc>
      </w:tr>
      <w:tr w:rsidR="003A0F42" w:rsidTr="00972C26">
        <w:trPr>
          <w:trHeight w:val="47"/>
        </w:trPr>
        <w:tc>
          <w:tcPr>
            <w:tcW w:w="0" w:type="auto"/>
            <w:vMerge w:val="restart"/>
          </w:tcPr>
          <w:p w:rsidR="003A0F42" w:rsidRPr="00084FE3" w:rsidRDefault="003A0F42" w:rsidP="003A0F42">
            <w:pPr>
              <w:pStyle w:val="8"/>
              <w:spacing w:before="0" w:after="0"/>
              <w:ind w:left="57" w:right="57"/>
              <w:outlineLvl w:val="7"/>
              <w:rPr>
                <w:rFonts w:ascii="Times New Roman" w:hAnsi="Times New Roman"/>
                <w:spacing w:val="-4"/>
                <w:szCs w:val="28"/>
              </w:rPr>
            </w:pPr>
            <w:r w:rsidRPr="00084FE3">
              <w:rPr>
                <w:rFonts w:ascii="Times New Roman" w:hAnsi="Times New Roman"/>
                <w:b/>
                <w:i w:val="0"/>
              </w:rPr>
              <w:t>Тема 7.1</w:t>
            </w:r>
          </w:p>
          <w:p w:rsidR="003A0F42" w:rsidRPr="000979E7" w:rsidRDefault="003A0F42" w:rsidP="003A0F42">
            <w:pPr>
              <w:ind w:left="57" w:right="57"/>
              <w:rPr>
                <w:b/>
                <w:szCs w:val="28"/>
              </w:rPr>
            </w:pPr>
            <w:r w:rsidRPr="000979E7">
              <w:rPr>
                <w:b/>
                <w:szCs w:val="28"/>
              </w:rPr>
              <w:t>Становление новой России (1992–1999)</w:t>
            </w:r>
          </w:p>
          <w:p w:rsidR="003A0F42" w:rsidRPr="000979E7" w:rsidRDefault="003A0F42" w:rsidP="008B7B4C">
            <w:pPr>
              <w:ind w:left="57" w:right="57"/>
              <w:rPr>
                <w:b/>
              </w:rPr>
            </w:pPr>
          </w:p>
        </w:tc>
        <w:tc>
          <w:tcPr>
            <w:tcW w:w="0" w:type="auto"/>
          </w:tcPr>
          <w:p w:rsidR="003A0F42" w:rsidRPr="00C95E4D" w:rsidRDefault="003A0F42" w:rsidP="009F4036">
            <w:pPr>
              <w:rPr>
                <w:b/>
                <w:bCs/>
                <w:i/>
              </w:rPr>
            </w:pPr>
            <w:r w:rsidRPr="006511B3">
              <w:rPr>
                <w:b/>
                <w:bCs/>
                <w:color w:val="000000"/>
              </w:rPr>
              <w:t>Дидактические единицы, содержание</w:t>
            </w:r>
          </w:p>
        </w:tc>
        <w:tc>
          <w:tcPr>
            <w:tcW w:w="2104" w:type="dxa"/>
          </w:tcPr>
          <w:p w:rsidR="003A0F42" w:rsidRDefault="003A0F42" w:rsidP="006A469E">
            <w:pPr>
              <w:jc w:val="center"/>
              <w:rPr>
                <w:b/>
              </w:rPr>
            </w:pPr>
          </w:p>
        </w:tc>
        <w:tc>
          <w:tcPr>
            <w:tcW w:w="1417" w:type="dxa"/>
            <w:vMerge w:val="restart"/>
          </w:tcPr>
          <w:p w:rsidR="003A0F42" w:rsidRDefault="009E6474" w:rsidP="009E6474">
            <w:pPr>
              <w:rPr>
                <w:b/>
              </w:rPr>
            </w:pPr>
            <w:r>
              <w:rPr>
                <w:b/>
              </w:rPr>
              <w:t>ОК 1 ОК 08</w:t>
            </w:r>
          </w:p>
        </w:tc>
        <w:tc>
          <w:tcPr>
            <w:tcW w:w="2204" w:type="dxa"/>
            <w:vMerge w:val="restart"/>
          </w:tcPr>
          <w:p w:rsidR="003A0F42" w:rsidRDefault="005B6371" w:rsidP="005B6371">
            <w:pPr>
              <w:rPr>
                <w:b/>
              </w:rPr>
            </w:pPr>
            <w:r>
              <w:rPr>
                <w:b/>
                <w:bCs/>
                <w:color w:val="000000"/>
              </w:rPr>
              <w:t>ЛР</w:t>
            </w:r>
            <w:proofErr w:type="gramStart"/>
            <w:r>
              <w:rPr>
                <w:b/>
                <w:bCs/>
                <w:color w:val="000000"/>
              </w:rPr>
              <w:t>1</w:t>
            </w:r>
            <w:proofErr w:type="gramEnd"/>
            <w:r>
              <w:rPr>
                <w:b/>
                <w:bCs/>
                <w:color w:val="000000"/>
              </w:rPr>
              <w:t xml:space="preserve">, ЛР2, ЛР11,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02,</w:t>
            </w:r>
            <w:r w:rsidRPr="006511B3">
              <w:rPr>
                <w:b/>
                <w:bCs/>
                <w:color w:val="000000"/>
              </w:rPr>
              <w:t xml:space="preserve"> ПРб</w:t>
            </w:r>
            <w:r>
              <w:rPr>
                <w:b/>
                <w:bCs/>
                <w:color w:val="000000"/>
              </w:rPr>
              <w:t>05</w:t>
            </w: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0979E7" w:rsidRDefault="003A0F42" w:rsidP="003A0F42">
            <w:pPr>
              <w:ind w:left="57" w:right="57"/>
              <w:rPr>
                <w:szCs w:val="28"/>
              </w:rPr>
            </w:pPr>
            <w:r w:rsidRPr="000979E7">
              <w:rPr>
                <w:szCs w:val="28"/>
              </w:rPr>
              <w:t xml:space="preserve">Б.Н. Ельцин и его окружение. Правительство реформаторов во главе с Е.Т. Гайдаром. Начало радикальных экономических преобразований. От сотрудничества к противостоянию исполнительной и законодательной власти в 1992–1993 гг. Обострение межнациональных и межконфессиональных отношений в 1990-е гг. Дефолт 1998 г. и его последствия. Новые приоритеты внешней политики.  «Олигархический» капитализм. Обострение ситуации на Северном Кавказе. Выборы в Государственную Думу 1999 г. Добровольная отставка Б.Н. Ельцина. </w:t>
            </w:r>
          </w:p>
          <w:p w:rsidR="003A0F42" w:rsidRPr="003A0F42" w:rsidRDefault="003A0F42" w:rsidP="003A0F42">
            <w:pPr>
              <w:ind w:left="57" w:right="57"/>
              <w:rPr>
                <w:b/>
                <w:szCs w:val="28"/>
                <w:lang w:val="en-US"/>
              </w:rPr>
            </w:pPr>
            <w:r w:rsidRPr="000979E7">
              <w:rPr>
                <w:i/>
                <w:szCs w:val="28"/>
              </w:rPr>
              <w:t>Южный Урал в 1992–1999 гг.</w:t>
            </w:r>
          </w:p>
        </w:tc>
        <w:tc>
          <w:tcPr>
            <w:tcW w:w="2104" w:type="dxa"/>
          </w:tcPr>
          <w:p w:rsidR="003A0F42" w:rsidRPr="003A0F42" w:rsidRDefault="003A0F42" w:rsidP="006A469E">
            <w:pPr>
              <w:jc w:val="center"/>
              <w:rPr>
                <w:b/>
                <w:lang w:val="en-US"/>
              </w:rPr>
            </w:pPr>
            <w:r>
              <w:rPr>
                <w:b/>
                <w:lang w:val="en-US"/>
              </w:rPr>
              <w:t>2</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C95E4D" w:rsidRDefault="003A0F42" w:rsidP="009F4036">
            <w:pPr>
              <w:rPr>
                <w:b/>
                <w:bCs/>
                <w:i/>
              </w:rPr>
            </w:pPr>
            <w:r>
              <w:rPr>
                <w:b/>
                <w:bCs/>
                <w:i/>
              </w:rPr>
              <w:t>Тематик</w:t>
            </w:r>
            <w:r w:rsidRPr="00C95E4D">
              <w:rPr>
                <w:b/>
                <w:bCs/>
                <w:i/>
              </w:rPr>
              <w:t>а практических занятий</w:t>
            </w:r>
          </w:p>
        </w:tc>
        <w:tc>
          <w:tcPr>
            <w:tcW w:w="2104" w:type="dxa"/>
          </w:tcPr>
          <w:p w:rsidR="003A0F42" w:rsidRDefault="003A0F42" w:rsidP="006A469E">
            <w:pPr>
              <w:jc w:val="center"/>
              <w:rPr>
                <w:b/>
              </w:rPr>
            </w:pP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C95E4D" w:rsidRDefault="003A0F42" w:rsidP="009F4036">
            <w:pPr>
              <w:rPr>
                <w:b/>
                <w:bCs/>
                <w:i/>
              </w:rPr>
            </w:pPr>
            <w:r w:rsidRPr="000979E7">
              <w:rPr>
                <w:szCs w:val="28"/>
              </w:rPr>
              <w:t>Практическое занятие № 29 Анализ новых приоритетов внешней политики РФ в 90-е годы 20 века.</w:t>
            </w:r>
          </w:p>
        </w:tc>
        <w:tc>
          <w:tcPr>
            <w:tcW w:w="2104" w:type="dxa"/>
          </w:tcPr>
          <w:p w:rsidR="003A0F42" w:rsidRPr="003A0F42" w:rsidRDefault="003A0F42" w:rsidP="006A469E">
            <w:pPr>
              <w:jc w:val="center"/>
              <w:rPr>
                <w:b/>
                <w:lang w:val="en-US"/>
              </w:rPr>
            </w:pPr>
            <w:r>
              <w:rPr>
                <w:b/>
                <w:lang w:val="en-US"/>
              </w:rPr>
              <w:t>2</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46"/>
        </w:trPr>
        <w:tc>
          <w:tcPr>
            <w:tcW w:w="0" w:type="auto"/>
            <w:vMerge/>
          </w:tcPr>
          <w:p w:rsidR="003A0F42" w:rsidRPr="000979E7" w:rsidRDefault="003A0F42" w:rsidP="008B7B4C">
            <w:pPr>
              <w:ind w:left="57" w:right="57"/>
              <w:rPr>
                <w:b/>
              </w:rPr>
            </w:pPr>
          </w:p>
        </w:tc>
        <w:tc>
          <w:tcPr>
            <w:tcW w:w="0" w:type="auto"/>
          </w:tcPr>
          <w:p w:rsidR="003A0F42" w:rsidRPr="00C95E4D" w:rsidRDefault="003A0F42"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A0F42" w:rsidRPr="003A0F42" w:rsidRDefault="003A0F42" w:rsidP="006A469E">
            <w:pPr>
              <w:jc w:val="center"/>
              <w:rPr>
                <w:b/>
                <w:lang w:val="en-US"/>
              </w:rPr>
            </w:pPr>
            <w:r>
              <w:rPr>
                <w:b/>
                <w:lang w:val="en-US"/>
              </w:rPr>
              <w:t>-</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182"/>
        </w:trPr>
        <w:tc>
          <w:tcPr>
            <w:tcW w:w="0" w:type="auto"/>
            <w:vMerge w:val="restart"/>
          </w:tcPr>
          <w:p w:rsidR="003A0F42" w:rsidRPr="000979E7" w:rsidRDefault="003A0F42" w:rsidP="003A0F42">
            <w:pPr>
              <w:ind w:left="57" w:right="57"/>
              <w:rPr>
                <w:b/>
                <w:szCs w:val="28"/>
              </w:rPr>
            </w:pPr>
            <w:r w:rsidRPr="000979E7">
              <w:rPr>
                <w:b/>
              </w:rPr>
              <w:t>Тема 7.2</w:t>
            </w:r>
            <w:r w:rsidRPr="000979E7">
              <w:rPr>
                <w:b/>
                <w:szCs w:val="28"/>
              </w:rPr>
              <w:t xml:space="preserve"> Россия в 2000-е: вызовы времени и задачи модернизации</w:t>
            </w:r>
          </w:p>
          <w:p w:rsidR="003A0F42" w:rsidRPr="000979E7" w:rsidRDefault="003A0F42" w:rsidP="008B7B4C">
            <w:pPr>
              <w:ind w:left="57" w:right="57"/>
              <w:rPr>
                <w:b/>
              </w:rPr>
            </w:pPr>
          </w:p>
        </w:tc>
        <w:tc>
          <w:tcPr>
            <w:tcW w:w="0" w:type="auto"/>
          </w:tcPr>
          <w:p w:rsidR="003A0F42" w:rsidRPr="00C95E4D" w:rsidRDefault="003A0F42" w:rsidP="009F4036">
            <w:pPr>
              <w:rPr>
                <w:b/>
                <w:bCs/>
                <w:i/>
              </w:rPr>
            </w:pPr>
            <w:r w:rsidRPr="006511B3">
              <w:rPr>
                <w:b/>
                <w:bCs/>
                <w:color w:val="000000"/>
              </w:rPr>
              <w:t>Дидактические единицы, содержание</w:t>
            </w:r>
          </w:p>
        </w:tc>
        <w:tc>
          <w:tcPr>
            <w:tcW w:w="2104" w:type="dxa"/>
          </w:tcPr>
          <w:p w:rsidR="003A0F42" w:rsidRDefault="003A0F42" w:rsidP="006A469E">
            <w:pPr>
              <w:jc w:val="center"/>
              <w:rPr>
                <w:b/>
              </w:rPr>
            </w:pPr>
          </w:p>
        </w:tc>
        <w:tc>
          <w:tcPr>
            <w:tcW w:w="1417" w:type="dxa"/>
            <w:vMerge w:val="restart"/>
          </w:tcPr>
          <w:p w:rsidR="009E6474" w:rsidRDefault="009E6474" w:rsidP="009E6474">
            <w:pPr>
              <w:rPr>
                <w:b/>
              </w:rPr>
            </w:pPr>
            <w:r>
              <w:rPr>
                <w:b/>
              </w:rPr>
              <w:t>ОК 6 ОК 7</w:t>
            </w:r>
          </w:p>
          <w:p w:rsidR="003A0F42" w:rsidRDefault="009E6474" w:rsidP="009E6474">
            <w:pPr>
              <w:rPr>
                <w:b/>
              </w:rPr>
            </w:pPr>
            <w:r>
              <w:rPr>
                <w:b/>
              </w:rPr>
              <w:t>ОК 08</w:t>
            </w:r>
          </w:p>
        </w:tc>
        <w:tc>
          <w:tcPr>
            <w:tcW w:w="2204" w:type="dxa"/>
            <w:vMerge w:val="restart"/>
          </w:tcPr>
          <w:p w:rsidR="003A0F42" w:rsidRDefault="005B6371" w:rsidP="005B6371">
            <w:pPr>
              <w:rPr>
                <w:b/>
              </w:rPr>
            </w:pPr>
            <w:r>
              <w:rPr>
                <w:b/>
                <w:bCs/>
                <w:color w:val="000000"/>
              </w:rPr>
              <w:t xml:space="preserve">ЛР11, ЛР12 ,ЛР13, </w:t>
            </w:r>
            <w:r w:rsidRPr="006511B3">
              <w:rPr>
                <w:b/>
                <w:bCs/>
                <w:color w:val="000000"/>
              </w:rPr>
              <w:t>МР</w:t>
            </w:r>
            <w:r>
              <w:rPr>
                <w:b/>
                <w:bCs/>
                <w:color w:val="000000"/>
              </w:rPr>
              <w:t>01</w:t>
            </w:r>
            <w:r w:rsidRPr="006511B3">
              <w:rPr>
                <w:b/>
                <w:bCs/>
                <w:color w:val="000000"/>
              </w:rPr>
              <w:t>, МР</w:t>
            </w:r>
            <w:r>
              <w:rPr>
                <w:b/>
                <w:bCs/>
                <w:color w:val="000000"/>
              </w:rPr>
              <w:t>04</w:t>
            </w:r>
            <w:r w:rsidRPr="006511B3">
              <w:rPr>
                <w:b/>
                <w:bCs/>
                <w:color w:val="000000"/>
              </w:rPr>
              <w:t>,ПРб</w:t>
            </w:r>
            <w:r>
              <w:rPr>
                <w:b/>
                <w:bCs/>
                <w:color w:val="000000"/>
              </w:rPr>
              <w:t>02,</w:t>
            </w:r>
            <w:r w:rsidRPr="006511B3">
              <w:rPr>
                <w:b/>
                <w:bCs/>
                <w:color w:val="000000"/>
              </w:rPr>
              <w:t xml:space="preserve"> ПРб</w:t>
            </w:r>
            <w:r>
              <w:rPr>
                <w:b/>
                <w:bCs/>
                <w:color w:val="000000"/>
              </w:rPr>
              <w:t>05</w:t>
            </w:r>
          </w:p>
        </w:tc>
      </w:tr>
      <w:tr w:rsidR="003A0F42" w:rsidTr="00972C26">
        <w:trPr>
          <w:trHeight w:val="182"/>
        </w:trPr>
        <w:tc>
          <w:tcPr>
            <w:tcW w:w="0" w:type="auto"/>
            <w:vMerge/>
          </w:tcPr>
          <w:p w:rsidR="003A0F42" w:rsidRPr="000979E7" w:rsidRDefault="003A0F42" w:rsidP="003A0F42">
            <w:pPr>
              <w:ind w:left="57" w:right="57"/>
              <w:rPr>
                <w:b/>
              </w:rPr>
            </w:pPr>
          </w:p>
        </w:tc>
        <w:tc>
          <w:tcPr>
            <w:tcW w:w="0" w:type="auto"/>
          </w:tcPr>
          <w:p w:rsidR="003A0F42" w:rsidRPr="00C95E4D" w:rsidRDefault="003A0F42" w:rsidP="009F4036">
            <w:pPr>
              <w:rPr>
                <w:b/>
                <w:bCs/>
                <w:i/>
              </w:rPr>
            </w:pPr>
            <w:r w:rsidRPr="000979E7">
              <w:rPr>
                <w:spacing w:val="-4"/>
                <w:szCs w:val="28"/>
              </w:rPr>
              <w:t xml:space="preserve">Первое и второе президентства В.В. Путина. Президентство Д.А. Медведева. Президентские выборы 2012 г. Избрание В.В. Путина президентом.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w:t>
            </w:r>
            <w:r w:rsidRPr="000979E7">
              <w:rPr>
                <w:szCs w:val="28"/>
              </w:rPr>
              <w:t xml:space="preserve">Модернизация бытовой сферы. Внешняя политика в конце XX – начале XXI </w:t>
            </w:r>
            <w:proofErr w:type="gramStart"/>
            <w:r w:rsidRPr="000979E7">
              <w:rPr>
                <w:szCs w:val="28"/>
              </w:rPr>
              <w:t>в</w:t>
            </w:r>
            <w:proofErr w:type="gramEnd"/>
            <w:r w:rsidRPr="000979E7">
              <w:rPr>
                <w:szCs w:val="28"/>
              </w:rPr>
              <w:t xml:space="preserve">. Внешнеполитический курс В.В. Путина. Культура и наука России в конце XX – начале XXI в. </w:t>
            </w:r>
            <w:r w:rsidRPr="000979E7">
              <w:rPr>
                <w:i/>
              </w:rPr>
              <w:t>Южный Урал в 2000–2012 гг.</w:t>
            </w:r>
          </w:p>
        </w:tc>
        <w:tc>
          <w:tcPr>
            <w:tcW w:w="2104" w:type="dxa"/>
          </w:tcPr>
          <w:p w:rsidR="003A0F42" w:rsidRPr="003A0F42" w:rsidRDefault="003A0F42" w:rsidP="006A469E">
            <w:pPr>
              <w:jc w:val="center"/>
              <w:rPr>
                <w:b/>
                <w:lang w:val="en-US"/>
              </w:rPr>
            </w:pPr>
            <w:r>
              <w:rPr>
                <w:b/>
                <w:lang w:val="en-US"/>
              </w:rPr>
              <w:t>3</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182"/>
        </w:trPr>
        <w:tc>
          <w:tcPr>
            <w:tcW w:w="0" w:type="auto"/>
            <w:vMerge/>
          </w:tcPr>
          <w:p w:rsidR="003A0F42" w:rsidRPr="000979E7" w:rsidRDefault="003A0F42" w:rsidP="003A0F42">
            <w:pPr>
              <w:ind w:left="57" w:right="57"/>
              <w:rPr>
                <w:b/>
              </w:rPr>
            </w:pPr>
          </w:p>
        </w:tc>
        <w:tc>
          <w:tcPr>
            <w:tcW w:w="0" w:type="auto"/>
          </w:tcPr>
          <w:p w:rsidR="003A0F42" w:rsidRPr="00C95E4D" w:rsidRDefault="003A0F42" w:rsidP="009F4036">
            <w:pPr>
              <w:rPr>
                <w:b/>
                <w:bCs/>
                <w:i/>
              </w:rPr>
            </w:pPr>
            <w:r>
              <w:rPr>
                <w:b/>
                <w:bCs/>
                <w:i/>
              </w:rPr>
              <w:t>Тематик</w:t>
            </w:r>
            <w:r w:rsidRPr="00C95E4D">
              <w:rPr>
                <w:b/>
                <w:bCs/>
                <w:i/>
              </w:rPr>
              <w:t>а практических занятий</w:t>
            </w:r>
          </w:p>
        </w:tc>
        <w:tc>
          <w:tcPr>
            <w:tcW w:w="2104" w:type="dxa"/>
          </w:tcPr>
          <w:p w:rsidR="003A0F42" w:rsidRPr="003A0F42" w:rsidRDefault="003A0F42" w:rsidP="006A469E">
            <w:pPr>
              <w:jc w:val="center"/>
              <w:rPr>
                <w:b/>
                <w:lang w:val="en-US"/>
              </w:rPr>
            </w:pP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182"/>
        </w:trPr>
        <w:tc>
          <w:tcPr>
            <w:tcW w:w="0" w:type="auto"/>
            <w:vMerge/>
          </w:tcPr>
          <w:p w:rsidR="003A0F42" w:rsidRPr="000979E7" w:rsidRDefault="003A0F42" w:rsidP="003A0F42">
            <w:pPr>
              <w:ind w:left="57" w:right="57"/>
              <w:rPr>
                <w:b/>
              </w:rPr>
            </w:pPr>
          </w:p>
        </w:tc>
        <w:tc>
          <w:tcPr>
            <w:tcW w:w="0" w:type="auto"/>
          </w:tcPr>
          <w:p w:rsidR="003A0F42" w:rsidRPr="00C95E4D" w:rsidRDefault="003A0F42" w:rsidP="009F4036">
            <w:pPr>
              <w:rPr>
                <w:b/>
                <w:bCs/>
                <w:i/>
              </w:rPr>
            </w:pPr>
            <w:r w:rsidRPr="000979E7">
              <w:rPr>
                <w:szCs w:val="28"/>
              </w:rPr>
              <w:t>Практическое занятие № 30 Анализ основных изменений в развитии  культуры и науки России в конце XX – начале XXI в.</w:t>
            </w:r>
          </w:p>
        </w:tc>
        <w:tc>
          <w:tcPr>
            <w:tcW w:w="2104" w:type="dxa"/>
          </w:tcPr>
          <w:p w:rsidR="003A0F42" w:rsidRPr="003A0F42" w:rsidRDefault="003A0F42" w:rsidP="006A469E">
            <w:pPr>
              <w:jc w:val="center"/>
              <w:rPr>
                <w:b/>
                <w:lang w:val="en-US"/>
              </w:rPr>
            </w:pPr>
            <w:r>
              <w:rPr>
                <w:b/>
                <w:lang w:val="en-US"/>
              </w:rPr>
              <w:t>3</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182"/>
        </w:trPr>
        <w:tc>
          <w:tcPr>
            <w:tcW w:w="0" w:type="auto"/>
            <w:vMerge/>
          </w:tcPr>
          <w:p w:rsidR="003A0F42" w:rsidRPr="000979E7" w:rsidRDefault="003A0F42" w:rsidP="003A0F42">
            <w:pPr>
              <w:ind w:left="57" w:right="57"/>
              <w:rPr>
                <w:b/>
              </w:rPr>
            </w:pPr>
          </w:p>
        </w:tc>
        <w:tc>
          <w:tcPr>
            <w:tcW w:w="0" w:type="auto"/>
          </w:tcPr>
          <w:p w:rsidR="003A0F42" w:rsidRPr="00C95E4D" w:rsidRDefault="003A0F42" w:rsidP="009F4036">
            <w:pPr>
              <w:rPr>
                <w:b/>
                <w:bCs/>
                <w:i/>
              </w:rPr>
            </w:pPr>
            <w:r w:rsidRPr="00C95E4D">
              <w:rPr>
                <w:b/>
                <w:bCs/>
                <w:i/>
              </w:rPr>
              <w:t xml:space="preserve">Самостоятельная работа </w:t>
            </w:r>
            <w:proofErr w:type="gramStart"/>
            <w:r w:rsidRPr="00C95E4D">
              <w:rPr>
                <w:b/>
                <w:bCs/>
                <w:i/>
              </w:rPr>
              <w:t>обучающихся</w:t>
            </w:r>
            <w:proofErr w:type="gramEnd"/>
          </w:p>
        </w:tc>
        <w:tc>
          <w:tcPr>
            <w:tcW w:w="2104" w:type="dxa"/>
          </w:tcPr>
          <w:p w:rsidR="003A0F42" w:rsidRPr="003A0F42" w:rsidRDefault="003A0F42" w:rsidP="00330A62">
            <w:pPr>
              <w:jc w:val="center"/>
              <w:rPr>
                <w:b/>
                <w:lang w:val="en-US"/>
              </w:rPr>
            </w:pPr>
            <w:r>
              <w:rPr>
                <w:b/>
                <w:lang w:val="en-US"/>
              </w:rPr>
              <w:t>-</w:t>
            </w:r>
          </w:p>
        </w:tc>
        <w:tc>
          <w:tcPr>
            <w:tcW w:w="1417" w:type="dxa"/>
            <w:vMerge/>
          </w:tcPr>
          <w:p w:rsidR="003A0F42" w:rsidRDefault="003A0F42" w:rsidP="009F4036">
            <w:pPr>
              <w:rPr>
                <w:b/>
              </w:rPr>
            </w:pPr>
          </w:p>
        </w:tc>
        <w:tc>
          <w:tcPr>
            <w:tcW w:w="2204" w:type="dxa"/>
            <w:vMerge/>
          </w:tcPr>
          <w:p w:rsidR="003A0F42" w:rsidRDefault="003A0F42" w:rsidP="009F4036">
            <w:pPr>
              <w:rPr>
                <w:b/>
              </w:rPr>
            </w:pPr>
          </w:p>
        </w:tc>
      </w:tr>
      <w:tr w:rsidR="003A0F42" w:rsidTr="00972C26">
        <w:trPr>
          <w:trHeight w:val="182"/>
        </w:trPr>
        <w:tc>
          <w:tcPr>
            <w:tcW w:w="0" w:type="auto"/>
            <w:vMerge/>
          </w:tcPr>
          <w:p w:rsidR="003A0F42" w:rsidRPr="000979E7" w:rsidRDefault="003A0F42" w:rsidP="003A0F42">
            <w:pPr>
              <w:ind w:left="57" w:right="57"/>
              <w:rPr>
                <w:b/>
              </w:rPr>
            </w:pPr>
          </w:p>
        </w:tc>
        <w:tc>
          <w:tcPr>
            <w:tcW w:w="0" w:type="auto"/>
          </w:tcPr>
          <w:p w:rsidR="003A0F42" w:rsidRPr="00C95E4D" w:rsidRDefault="003A0F42" w:rsidP="009F4036">
            <w:pPr>
              <w:rPr>
                <w:b/>
                <w:bCs/>
                <w:i/>
              </w:rPr>
            </w:pPr>
            <w:r w:rsidRPr="000979E7">
              <w:rPr>
                <w:b/>
                <w:bCs/>
                <w:i/>
              </w:rPr>
              <w:t>зачет</w:t>
            </w:r>
          </w:p>
        </w:tc>
        <w:tc>
          <w:tcPr>
            <w:tcW w:w="2104" w:type="dxa"/>
          </w:tcPr>
          <w:p w:rsidR="003A0F42" w:rsidRDefault="003A0F42" w:rsidP="00330A62">
            <w:pPr>
              <w:jc w:val="center"/>
              <w:rPr>
                <w:b/>
                <w:lang w:val="en-US"/>
              </w:rPr>
            </w:pPr>
            <w:r>
              <w:rPr>
                <w:b/>
                <w:lang w:val="en-US"/>
              </w:rPr>
              <w:t>1</w:t>
            </w:r>
          </w:p>
        </w:tc>
        <w:tc>
          <w:tcPr>
            <w:tcW w:w="1417" w:type="dxa"/>
          </w:tcPr>
          <w:p w:rsidR="003A0F42" w:rsidRDefault="003A0F42" w:rsidP="009F4036">
            <w:pPr>
              <w:rPr>
                <w:b/>
              </w:rPr>
            </w:pPr>
          </w:p>
        </w:tc>
        <w:tc>
          <w:tcPr>
            <w:tcW w:w="2204" w:type="dxa"/>
          </w:tcPr>
          <w:p w:rsidR="003A0F42" w:rsidRDefault="003A0F42" w:rsidP="009F4036">
            <w:pPr>
              <w:rPr>
                <w:b/>
              </w:rPr>
            </w:pPr>
          </w:p>
        </w:tc>
      </w:tr>
      <w:tr w:rsidR="0000247D" w:rsidTr="00972C26">
        <w:tc>
          <w:tcPr>
            <w:tcW w:w="0" w:type="auto"/>
            <w:gridSpan w:val="2"/>
          </w:tcPr>
          <w:p w:rsidR="00330A62" w:rsidRDefault="00330A62" w:rsidP="009F4036">
            <w:pPr>
              <w:rPr>
                <w:b/>
              </w:rPr>
            </w:pPr>
            <w:r>
              <w:rPr>
                <w:b/>
              </w:rPr>
              <w:t>Всего</w:t>
            </w:r>
          </w:p>
        </w:tc>
        <w:tc>
          <w:tcPr>
            <w:tcW w:w="2104" w:type="dxa"/>
          </w:tcPr>
          <w:p w:rsidR="00330A62" w:rsidRPr="004E7043" w:rsidRDefault="004E7043" w:rsidP="00330A62">
            <w:pPr>
              <w:jc w:val="center"/>
              <w:rPr>
                <w:b/>
                <w:lang w:val="en-US"/>
              </w:rPr>
            </w:pPr>
            <w:r>
              <w:rPr>
                <w:b/>
                <w:lang w:val="en-US"/>
              </w:rPr>
              <w:t>117</w:t>
            </w:r>
          </w:p>
        </w:tc>
        <w:tc>
          <w:tcPr>
            <w:tcW w:w="1417" w:type="dxa"/>
          </w:tcPr>
          <w:p w:rsidR="00330A62" w:rsidRDefault="00330A62" w:rsidP="009F4036">
            <w:pPr>
              <w:rPr>
                <w:b/>
              </w:rPr>
            </w:pPr>
          </w:p>
        </w:tc>
        <w:tc>
          <w:tcPr>
            <w:tcW w:w="2204" w:type="dxa"/>
          </w:tcPr>
          <w:p w:rsidR="00330A62" w:rsidRDefault="00330A62" w:rsidP="009F4036">
            <w:pPr>
              <w:rPr>
                <w:b/>
              </w:rPr>
            </w:pPr>
          </w:p>
        </w:tc>
      </w:tr>
    </w:tbl>
    <w:p w:rsidR="00611E42" w:rsidRPr="00611E42" w:rsidRDefault="00611E42" w:rsidP="00611E42">
      <w:pPr>
        <w:sectPr w:rsidR="00611E42" w:rsidRPr="00611E42">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720" w:footer="720" w:gutter="0"/>
          <w:cols w:space="720"/>
          <w:docGrid w:linePitch="600" w:charSpace="32768"/>
        </w:sectPr>
      </w:pPr>
    </w:p>
    <w:p w:rsidR="00611E42" w:rsidRPr="00611E42" w:rsidRDefault="00611E42" w:rsidP="00611E42">
      <w:pPr>
        <w:rPr>
          <w:vanish/>
        </w:rPr>
      </w:pPr>
    </w:p>
    <w:p w:rsidR="00611E42" w:rsidRPr="00611E42" w:rsidRDefault="00611E42" w:rsidP="00611E42"/>
    <w:p w:rsidR="00611E42" w:rsidRPr="00611E42" w:rsidRDefault="00F90D1F" w:rsidP="00611E4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32" w:firstLine="0"/>
        <w:jc w:val="center"/>
        <w:rPr>
          <w:b/>
          <w:bCs/>
        </w:rPr>
      </w:pPr>
      <w:r>
        <w:rPr>
          <w:b/>
          <w:caps/>
        </w:rPr>
        <w:t>3. условия реализации</w:t>
      </w:r>
      <w:r w:rsidR="00611E42" w:rsidRPr="00611E42">
        <w:rPr>
          <w:b/>
          <w:caps/>
        </w:rPr>
        <w:t>УЧЕБНОЙ дисциплины</w:t>
      </w: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p w:rsidR="00611E42" w:rsidRPr="00611E42" w:rsidRDefault="00611E42" w:rsidP="00611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611E42">
        <w:rPr>
          <w:b/>
          <w:bCs/>
        </w:rPr>
        <w:t>3.1. Материально-техническое обеспечение:</w:t>
      </w:r>
    </w:p>
    <w:p w:rsidR="00561BF8" w:rsidRPr="00315F34" w:rsidRDefault="00561BF8" w:rsidP="00561BF8">
      <w:pPr>
        <w:suppressAutoHyphens/>
        <w:ind w:firstLine="567"/>
        <w:jc w:val="both"/>
        <w:rPr>
          <w:bCs/>
        </w:rPr>
      </w:pPr>
      <w:r w:rsidRPr="00315F34">
        <w:rPr>
          <w:bCs/>
        </w:rPr>
        <w:t>Для реализации программы учебной дисциплины</w:t>
      </w:r>
      <w:r w:rsidR="00254942">
        <w:rPr>
          <w:bCs/>
        </w:rPr>
        <w:t>предусмотрено</w:t>
      </w:r>
      <w:r w:rsidRPr="00315F34">
        <w:rPr>
          <w:bCs/>
        </w:rPr>
        <w:t xml:space="preserve"> следующие специальные помещения:</w:t>
      </w:r>
    </w:p>
    <w:p w:rsidR="00E923E3" w:rsidRDefault="00561BF8" w:rsidP="00E923E3">
      <w:pPr>
        <w:suppressAutoHyphens/>
        <w:autoSpaceDE w:val="0"/>
        <w:autoSpaceDN w:val="0"/>
        <w:adjustRightInd w:val="0"/>
        <w:jc w:val="both"/>
        <w:rPr>
          <w:bCs/>
        </w:rPr>
      </w:pPr>
      <w:r>
        <w:rPr>
          <w:bCs/>
        </w:rPr>
        <w:t xml:space="preserve">Учебный кабинет </w:t>
      </w:r>
      <w:r w:rsidR="004778BB">
        <w:rPr>
          <w:bCs/>
        </w:rPr>
        <w:t>«История</w:t>
      </w:r>
      <w:r w:rsidR="00F90D1F">
        <w:rPr>
          <w:bCs/>
        </w:rPr>
        <w:t>»</w:t>
      </w:r>
      <w:r w:rsidRPr="00124A2E">
        <w:rPr>
          <w:lang w:eastAsia="en-US"/>
        </w:rPr>
        <w:t xml:space="preserve">, </w:t>
      </w:r>
      <w:r w:rsidRPr="00124A2E">
        <w:rPr>
          <w:bCs/>
        </w:rPr>
        <w:t>оснащенный в соответствии с п. 6.1.2.1 образовательной программы по специальности.</w:t>
      </w:r>
    </w:p>
    <w:p w:rsidR="00E923E3" w:rsidRDefault="00E923E3" w:rsidP="00E923E3">
      <w:pPr>
        <w:suppressAutoHyphens/>
        <w:autoSpaceDE w:val="0"/>
        <w:autoSpaceDN w:val="0"/>
        <w:adjustRightInd w:val="0"/>
        <w:jc w:val="both"/>
        <w:rPr>
          <w:bCs/>
        </w:rPr>
      </w:pPr>
    </w:p>
    <w:p w:rsidR="00F90D1F" w:rsidRDefault="00611E42" w:rsidP="00F90D1F">
      <w:pPr>
        <w:suppressAutoHyphens/>
        <w:jc w:val="both"/>
        <w:rPr>
          <w:b/>
          <w:bCs/>
        </w:rPr>
      </w:pPr>
      <w:r w:rsidRPr="00611E42">
        <w:rPr>
          <w:b/>
          <w:bCs/>
        </w:rPr>
        <w:t xml:space="preserve">3.2. </w:t>
      </w:r>
      <w:r w:rsidR="00F90D1F" w:rsidRPr="00315F34">
        <w:rPr>
          <w:b/>
          <w:bCs/>
        </w:rPr>
        <w:t>Информационное обеспечение реализации программы</w:t>
      </w:r>
    </w:p>
    <w:p w:rsidR="006C757A" w:rsidRDefault="006C757A" w:rsidP="006C757A">
      <w:pPr>
        <w:suppressAutoHyphens/>
        <w:ind w:firstLine="709"/>
        <w:jc w:val="both"/>
        <w:rPr>
          <w:bCs/>
        </w:rPr>
      </w:pPr>
    </w:p>
    <w:p w:rsidR="006C757A" w:rsidRPr="00315F34" w:rsidRDefault="00254942" w:rsidP="006C757A">
      <w:pPr>
        <w:suppressAutoHyphens/>
        <w:ind w:firstLine="709"/>
        <w:jc w:val="both"/>
        <w:rPr>
          <w:bCs/>
        </w:rPr>
      </w:pPr>
      <w:r w:rsidRPr="00254942">
        <w:t>Для реализации программы библиотечный фонд образовательной организации</w:t>
      </w:r>
      <w:r w:rsidR="0082024A">
        <w:t xml:space="preserve"> располагает</w:t>
      </w:r>
      <w:bookmarkStart w:id="10" w:name="_GoBack"/>
      <w:bookmarkEnd w:id="10"/>
      <w:r w:rsidRPr="00254942">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778BB" w:rsidRDefault="004778BB" w:rsidP="00F90D1F">
      <w:pPr>
        <w:suppressAutoHyphens/>
        <w:jc w:val="both"/>
        <w:rPr>
          <w:b/>
          <w:bCs/>
        </w:rPr>
      </w:pPr>
    </w:p>
    <w:p w:rsidR="004778BB" w:rsidRDefault="004778BB" w:rsidP="004778BB">
      <w:pPr>
        <w:suppressAutoHyphens/>
        <w:autoSpaceDE w:val="0"/>
        <w:autoSpaceDN w:val="0"/>
        <w:adjustRightInd w:val="0"/>
        <w:jc w:val="both"/>
        <w:rPr>
          <w:b/>
        </w:rPr>
      </w:pPr>
      <w:r>
        <w:rPr>
          <w:b/>
        </w:rPr>
        <w:t xml:space="preserve">3.2.1 </w:t>
      </w:r>
      <w:r w:rsidRPr="00EE6822">
        <w:rPr>
          <w:b/>
        </w:rPr>
        <w:t>Основные источники</w:t>
      </w:r>
      <w:r>
        <w:rPr>
          <w:b/>
        </w:rPr>
        <w:t>:</w:t>
      </w:r>
    </w:p>
    <w:p w:rsidR="004778BB" w:rsidRPr="006C757A" w:rsidRDefault="004778BB" w:rsidP="00AA15E7">
      <w:pPr>
        <w:suppressAutoHyphens/>
        <w:jc w:val="both"/>
        <w:rPr>
          <w:bCs/>
        </w:rPr>
      </w:pPr>
      <w:r w:rsidRPr="006C757A">
        <w:rPr>
          <w:bCs/>
        </w:rPr>
        <w:t xml:space="preserve">1. Сахаров А.Н., </w:t>
      </w:r>
      <w:proofErr w:type="spellStart"/>
      <w:r w:rsidRPr="006C757A">
        <w:rPr>
          <w:bCs/>
        </w:rPr>
        <w:t>Загладин</w:t>
      </w:r>
      <w:proofErr w:type="spellEnd"/>
      <w:r w:rsidRPr="006C757A">
        <w:rPr>
          <w:bCs/>
        </w:rPr>
        <w:t xml:space="preserve"> Н.В., Петров Ю.А.: История. Конец XIX – начало XXI в.: Учебник для  10-11 классов общеобразовательных организаций. Базовый и </w:t>
      </w:r>
      <w:proofErr w:type="spellStart"/>
      <w:r w:rsidRPr="006C757A">
        <w:rPr>
          <w:bCs/>
        </w:rPr>
        <w:t>углублубленные</w:t>
      </w:r>
      <w:proofErr w:type="spellEnd"/>
      <w:r w:rsidRPr="006C757A">
        <w:rPr>
          <w:bCs/>
        </w:rPr>
        <w:t xml:space="preserve">  уровни: - 3-е изд.-М.: ООО»</w:t>
      </w:r>
      <w:hyperlink r:id="rId13" w:history="1">
        <w:r w:rsidRPr="006C757A">
          <w:rPr>
            <w:bCs/>
          </w:rPr>
          <w:t>Русское слово</w:t>
        </w:r>
      </w:hyperlink>
      <w:r w:rsidRPr="006C757A">
        <w:rPr>
          <w:bCs/>
        </w:rPr>
        <w:t xml:space="preserve"> – учебник», ,2021. -448с.: ил.- (ФГОС</w:t>
      </w:r>
      <w:proofErr w:type="gramStart"/>
      <w:r w:rsidRPr="006C757A">
        <w:rPr>
          <w:bCs/>
        </w:rPr>
        <w:t>.И</w:t>
      </w:r>
      <w:proofErr w:type="gramEnd"/>
      <w:r w:rsidRPr="006C757A">
        <w:rPr>
          <w:bCs/>
        </w:rPr>
        <w:t>нновационная школа).</w:t>
      </w:r>
      <w:r w:rsidRPr="006C757A">
        <w:rPr>
          <w:bCs/>
        </w:rPr>
        <w:br/>
      </w:r>
    </w:p>
    <w:p w:rsidR="006C757A" w:rsidRPr="00EE6822" w:rsidRDefault="006C757A" w:rsidP="006C757A">
      <w:pPr>
        <w:tabs>
          <w:tab w:val="left" w:pos="180"/>
          <w:tab w:val="left" w:pos="851"/>
        </w:tabs>
        <w:spacing w:line="276" w:lineRule="auto"/>
        <w:jc w:val="both"/>
        <w:rPr>
          <w:b/>
        </w:rPr>
      </w:pPr>
      <w:r>
        <w:rPr>
          <w:b/>
        </w:rPr>
        <w:t xml:space="preserve">3.2.2 </w:t>
      </w:r>
      <w:r w:rsidRPr="00EE6822">
        <w:rPr>
          <w:b/>
        </w:rPr>
        <w:t>Дополнительные источники</w:t>
      </w:r>
    </w:p>
    <w:p w:rsidR="004778BB" w:rsidRPr="006C757A" w:rsidRDefault="004778BB" w:rsidP="006C757A">
      <w:pPr>
        <w:suppressAutoHyphens/>
        <w:rPr>
          <w:bCs/>
        </w:rPr>
      </w:pPr>
      <w:r w:rsidRPr="006C757A">
        <w:rPr>
          <w:bCs/>
        </w:rPr>
        <w:t>2.Артемов, В. В. История [Текст] : учебник : в 2-х ч.,</w:t>
      </w:r>
      <w:proofErr w:type="gramStart"/>
      <w:r w:rsidRPr="006C757A">
        <w:rPr>
          <w:bCs/>
        </w:rPr>
        <w:t xml:space="preserve"> .</w:t>
      </w:r>
      <w:proofErr w:type="gramEnd"/>
      <w:r w:rsidRPr="006C757A">
        <w:rPr>
          <w:bCs/>
        </w:rPr>
        <w:t xml:space="preserve"> Ч.1 / В. В. </w:t>
      </w:r>
      <w:proofErr w:type="spellStart"/>
      <w:r w:rsidRPr="006C757A">
        <w:rPr>
          <w:bCs/>
        </w:rPr>
        <w:t>Арметов</w:t>
      </w:r>
      <w:proofErr w:type="spellEnd"/>
      <w:r w:rsidRPr="006C757A">
        <w:rPr>
          <w:bCs/>
        </w:rPr>
        <w:t xml:space="preserve">, Ю. Н. </w:t>
      </w:r>
      <w:proofErr w:type="spellStart"/>
      <w:r w:rsidRPr="006C757A">
        <w:rPr>
          <w:bCs/>
        </w:rPr>
        <w:t>Лубченков</w:t>
      </w:r>
      <w:proofErr w:type="spellEnd"/>
      <w:r w:rsidRPr="006C757A">
        <w:rPr>
          <w:bCs/>
        </w:rPr>
        <w:t xml:space="preserve"> . - 2-е изд., стер.  - М.</w:t>
      </w:r>
      <w:proofErr w:type="gramStart"/>
      <w:r w:rsidRPr="006C757A">
        <w:rPr>
          <w:bCs/>
        </w:rPr>
        <w:t xml:space="preserve"> :</w:t>
      </w:r>
      <w:proofErr w:type="gramEnd"/>
      <w:r w:rsidRPr="006C757A">
        <w:rPr>
          <w:bCs/>
        </w:rPr>
        <w:t xml:space="preserve"> Академия, 2017 . - 351 с. : </w:t>
      </w:r>
      <w:proofErr w:type="spellStart"/>
      <w:r w:rsidRPr="006C757A">
        <w:rPr>
          <w:bCs/>
        </w:rPr>
        <w:t>цв</w:t>
      </w:r>
      <w:proofErr w:type="spellEnd"/>
      <w:r w:rsidRPr="006C757A">
        <w:rPr>
          <w:bCs/>
        </w:rPr>
        <w:t xml:space="preserve">. ил.  - (Профессиональное образование). </w:t>
      </w:r>
    </w:p>
    <w:p w:rsidR="004778BB" w:rsidRPr="006C757A" w:rsidRDefault="004778BB" w:rsidP="006C757A">
      <w:pPr>
        <w:suppressAutoHyphens/>
        <w:rPr>
          <w:bCs/>
        </w:rPr>
      </w:pPr>
      <w:r w:rsidRPr="006C757A">
        <w:rPr>
          <w:bCs/>
        </w:rPr>
        <w:t>3.Артемов, В. В. История [Текст] : учебник : в 2-х ч.,</w:t>
      </w:r>
      <w:proofErr w:type="gramStart"/>
      <w:r w:rsidRPr="006C757A">
        <w:rPr>
          <w:bCs/>
        </w:rPr>
        <w:t xml:space="preserve"> .</w:t>
      </w:r>
      <w:proofErr w:type="gramEnd"/>
      <w:r w:rsidRPr="006C757A">
        <w:rPr>
          <w:bCs/>
        </w:rPr>
        <w:t xml:space="preserve"> Ч.2 / В. В. </w:t>
      </w:r>
      <w:proofErr w:type="spellStart"/>
      <w:r w:rsidRPr="006C757A">
        <w:rPr>
          <w:bCs/>
        </w:rPr>
        <w:t>Арметов</w:t>
      </w:r>
      <w:proofErr w:type="spellEnd"/>
      <w:r w:rsidRPr="006C757A">
        <w:rPr>
          <w:bCs/>
        </w:rPr>
        <w:t xml:space="preserve">, Ю. Н. </w:t>
      </w:r>
      <w:proofErr w:type="spellStart"/>
      <w:r w:rsidRPr="006C757A">
        <w:rPr>
          <w:bCs/>
        </w:rPr>
        <w:t>Лубченков</w:t>
      </w:r>
      <w:proofErr w:type="spellEnd"/>
      <w:r w:rsidRPr="006C757A">
        <w:rPr>
          <w:bCs/>
        </w:rPr>
        <w:t xml:space="preserve"> . - 2-е изд., стер.  - М.</w:t>
      </w:r>
      <w:proofErr w:type="gramStart"/>
      <w:r w:rsidRPr="006C757A">
        <w:rPr>
          <w:bCs/>
        </w:rPr>
        <w:t xml:space="preserve"> :</w:t>
      </w:r>
      <w:proofErr w:type="gramEnd"/>
      <w:r w:rsidRPr="006C757A">
        <w:rPr>
          <w:bCs/>
        </w:rPr>
        <w:t xml:space="preserve"> Академия, 2017 . - 320 с. : </w:t>
      </w:r>
      <w:proofErr w:type="spellStart"/>
      <w:r w:rsidRPr="006C757A">
        <w:rPr>
          <w:bCs/>
        </w:rPr>
        <w:t>цв</w:t>
      </w:r>
      <w:proofErr w:type="spellEnd"/>
      <w:r w:rsidRPr="006C757A">
        <w:rPr>
          <w:bCs/>
        </w:rPr>
        <w:t xml:space="preserve">. ил.  - (Профессиональное образование). </w:t>
      </w:r>
    </w:p>
    <w:p w:rsidR="004778BB" w:rsidRPr="006C757A" w:rsidRDefault="004778BB" w:rsidP="006C757A">
      <w:pPr>
        <w:suppressAutoHyphens/>
        <w:rPr>
          <w:bCs/>
        </w:rPr>
      </w:pPr>
      <w:r w:rsidRPr="006C757A">
        <w:rPr>
          <w:bCs/>
        </w:rPr>
        <w:t>4. Кузнецов И.Н. История отечества в таблицах и схемах – Ростов-на-Дону, 2018. -  187 с.</w:t>
      </w:r>
    </w:p>
    <w:p w:rsidR="004778BB" w:rsidRPr="006C757A" w:rsidRDefault="004778BB" w:rsidP="006C757A">
      <w:pPr>
        <w:suppressAutoHyphens/>
        <w:rPr>
          <w:bCs/>
        </w:rPr>
      </w:pPr>
      <w:r w:rsidRPr="006C757A">
        <w:rPr>
          <w:bCs/>
        </w:rPr>
        <w:t>5. История: конспект лекций для I курсов всех специальностей очной и заочной форм обучения</w:t>
      </w:r>
      <w:proofErr w:type="gramStart"/>
      <w:r w:rsidRPr="006C757A">
        <w:rPr>
          <w:bCs/>
        </w:rPr>
        <w:t>.</w:t>
      </w:r>
      <w:proofErr w:type="gramEnd"/>
      <w:r w:rsidRPr="006C757A">
        <w:rPr>
          <w:bCs/>
        </w:rPr>
        <w:t xml:space="preserve"> (</w:t>
      </w:r>
      <w:proofErr w:type="gramStart"/>
      <w:r w:rsidRPr="006C757A">
        <w:rPr>
          <w:bCs/>
        </w:rPr>
        <w:t>с</w:t>
      </w:r>
      <w:proofErr w:type="gramEnd"/>
      <w:r w:rsidRPr="006C757A">
        <w:rPr>
          <w:bCs/>
        </w:rPr>
        <w:t xml:space="preserve">ост. </w:t>
      </w:r>
      <w:proofErr w:type="spellStart"/>
      <w:r w:rsidRPr="006C757A">
        <w:rPr>
          <w:bCs/>
        </w:rPr>
        <w:t>Коротыч</w:t>
      </w:r>
      <w:proofErr w:type="spellEnd"/>
      <w:r w:rsidRPr="006C757A">
        <w:rPr>
          <w:bCs/>
        </w:rPr>
        <w:t xml:space="preserve"> О.В.) – Челябинск,2021.</w:t>
      </w:r>
    </w:p>
    <w:p w:rsidR="004778BB" w:rsidRPr="006C757A" w:rsidRDefault="004778BB" w:rsidP="006C757A">
      <w:pPr>
        <w:suppressAutoHyphens/>
        <w:rPr>
          <w:bCs/>
        </w:rPr>
      </w:pPr>
      <w:r w:rsidRPr="006C757A">
        <w:rPr>
          <w:bCs/>
        </w:rPr>
        <w:t>Базы данных, информационно-справочные и поисковые системы:</w:t>
      </w:r>
    </w:p>
    <w:p w:rsidR="004778BB" w:rsidRPr="006C757A" w:rsidRDefault="004778BB" w:rsidP="006C757A">
      <w:pPr>
        <w:suppressAutoHyphens/>
        <w:rPr>
          <w:bCs/>
        </w:rPr>
      </w:pPr>
      <w:r w:rsidRPr="006C757A">
        <w:rPr>
          <w:bCs/>
        </w:rPr>
        <w:t xml:space="preserve">Портал «Гуманитарное образование» </w:t>
      </w:r>
      <w:hyperlink r:id="rId14" w:history="1">
        <w:r w:rsidRPr="006C757A">
          <w:rPr>
            <w:bCs/>
          </w:rPr>
          <w:t>http://www.humanities.edu.ru/</w:t>
        </w:r>
      </w:hyperlink>
    </w:p>
    <w:p w:rsidR="004778BB" w:rsidRPr="006C757A" w:rsidRDefault="004778BB" w:rsidP="006C757A">
      <w:pPr>
        <w:suppressAutoHyphens/>
        <w:rPr>
          <w:bCs/>
        </w:rPr>
      </w:pPr>
      <w:r w:rsidRPr="006C757A">
        <w:rPr>
          <w:bCs/>
        </w:rPr>
        <w:t xml:space="preserve">Федеральный портал «Российское образование» </w:t>
      </w:r>
      <w:hyperlink r:id="rId15" w:history="1">
        <w:r w:rsidRPr="006C757A">
          <w:rPr>
            <w:bCs/>
          </w:rPr>
          <w:t>http://www.edu.ru/</w:t>
        </w:r>
      </w:hyperlink>
    </w:p>
    <w:p w:rsidR="004778BB" w:rsidRPr="006C757A" w:rsidRDefault="004778BB" w:rsidP="006C757A">
      <w:pPr>
        <w:suppressAutoHyphens/>
        <w:rPr>
          <w:bCs/>
        </w:rPr>
      </w:pPr>
      <w:r w:rsidRPr="006C757A">
        <w:rPr>
          <w:bCs/>
        </w:rPr>
        <w:t xml:space="preserve">Федеральное хранилище «Единая коллекция цифровых образовательных ресурсов» </w:t>
      </w:r>
      <w:hyperlink r:id="rId16" w:history="1">
        <w:r w:rsidRPr="006C757A">
          <w:rPr>
            <w:bCs/>
          </w:rPr>
          <w:t>http://school-collection.edu.ru/</w:t>
        </w:r>
      </w:hyperlink>
    </w:p>
    <w:p w:rsidR="004778BB" w:rsidRPr="00850A5A" w:rsidRDefault="00A10CB4" w:rsidP="006C757A">
      <w:pPr>
        <w:suppressAutoHyphens/>
        <w:rPr>
          <w:bCs/>
        </w:rPr>
      </w:pPr>
      <w:hyperlink r:id="rId17" w:history="1">
        <w:r w:rsidR="004778BB" w:rsidRPr="00FC755A">
          <w:rPr>
            <w:bCs/>
            <w:lang w:val="en-US"/>
          </w:rPr>
          <w:t>www</w:t>
        </w:r>
        <w:r w:rsidR="004778BB" w:rsidRPr="00850A5A">
          <w:rPr>
            <w:bCs/>
          </w:rPr>
          <w:t>.</w:t>
        </w:r>
      </w:hyperlink>
      <w:proofErr w:type="gramStart"/>
      <w:r w:rsidR="004778BB" w:rsidRPr="00FC755A">
        <w:rPr>
          <w:bCs/>
          <w:lang w:val="en-US"/>
        </w:rPr>
        <w:t>gumer</w:t>
      </w:r>
      <w:proofErr w:type="gramEnd"/>
      <w:r w:rsidR="004778BB" w:rsidRPr="00850A5A">
        <w:rPr>
          <w:bCs/>
        </w:rPr>
        <w:t xml:space="preserve">. </w:t>
      </w:r>
      <w:proofErr w:type="gramStart"/>
      <w:r w:rsidR="004778BB" w:rsidRPr="00FC755A">
        <w:rPr>
          <w:bCs/>
          <w:lang w:val="en-US"/>
        </w:rPr>
        <w:t>info</w:t>
      </w:r>
      <w:proofErr w:type="gramEnd"/>
      <w:r w:rsidR="004778BB" w:rsidRPr="00850A5A">
        <w:rPr>
          <w:bCs/>
        </w:rPr>
        <w:t xml:space="preserve"> (</w:t>
      </w:r>
      <w:proofErr w:type="spellStart"/>
      <w:r w:rsidR="004778BB" w:rsidRPr="006C757A">
        <w:rPr>
          <w:bCs/>
        </w:rPr>
        <w:t>БиблиотекаГумер</w:t>
      </w:r>
      <w:proofErr w:type="spellEnd"/>
      <w:r w:rsidR="004778BB" w:rsidRPr="00850A5A">
        <w:rPr>
          <w:bCs/>
        </w:rPr>
        <w:t>).</w:t>
      </w:r>
    </w:p>
    <w:p w:rsidR="004778BB" w:rsidRPr="00850A5A" w:rsidRDefault="00A10CB4" w:rsidP="006C757A">
      <w:pPr>
        <w:suppressAutoHyphens/>
        <w:rPr>
          <w:bCs/>
        </w:rPr>
      </w:pPr>
      <w:hyperlink r:id="rId18" w:history="1">
        <w:r w:rsidR="004778BB" w:rsidRPr="00FC755A">
          <w:rPr>
            <w:bCs/>
            <w:lang w:val="en-US"/>
          </w:rPr>
          <w:t>www</w:t>
        </w:r>
        <w:r w:rsidR="004778BB" w:rsidRPr="00850A5A">
          <w:rPr>
            <w:bCs/>
          </w:rPr>
          <w:t>.</w:t>
        </w:r>
      </w:hyperlink>
      <w:proofErr w:type="gramStart"/>
      <w:r w:rsidR="004778BB" w:rsidRPr="00FC755A">
        <w:rPr>
          <w:bCs/>
          <w:lang w:val="en-US"/>
        </w:rPr>
        <w:t>hist</w:t>
      </w:r>
      <w:proofErr w:type="gramEnd"/>
      <w:r w:rsidR="004778BB" w:rsidRPr="00850A5A">
        <w:rPr>
          <w:bCs/>
        </w:rPr>
        <w:t xml:space="preserve">. </w:t>
      </w:r>
      <w:proofErr w:type="spellStart"/>
      <w:r w:rsidR="004778BB" w:rsidRPr="00FC755A">
        <w:rPr>
          <w:bCs/>
          <w:lang w:val="en-US"/>
        </w:rPr>
        <w:t>msu</w:t>
      </w:r>
      <w:proofErr w:type="spellEnd"/>
      <w:r w:rsidR="004778BB" w:rsidRPr="00850A5A">
        <w:rPr>
          <w:bCs/>
        </w:rPr>
        <w:t xml:space="preserve">. </w:t>
      </w:r>
      <w:proofErr w:type="spellStart"/>
      <w:proofErr w:type="gramStart"/>
      <w:r w:rsidR="004778BB" w:rsidRPr="00FC755A">
        <w:rPr>
          <w:bCs/>
          <w:lang w:val="en-US"/>
        </w:rPr>
        <w:t>ru</w:t>
      </w:r>
      <w:proofErr w:type="spellEnd"/>
      <w:r w:rsidR="004778BB" w:rsidRPr="00850A5A">
        <w:rPr>
          <w:bCs/>
        </w:rPr>
        <w:t>/</w:t>
      </w:r>
      <w:r w:rsidR="004778BB" w:rsidRPr="00FC755A">
        <w:rPr>
          <w:bCs/>
          <w:lang w:val="en-US"/>
        </w:rPr>
        <w:t>ER</w:t>
      </w:r>
      <w:r w:rsidR="004778BB" w:rsidRPr="00850A5A">
        <w:rPr>
          <w:bCs/>
        </w:rPr>
        <w:t>/</w:t>
      </w:r>
      <w:proofErr w:type="spellStart"/>
      <w:r w:rsidR="004778BB" w:rsidRPr="00FC755A">
        <w:rPr>
          <w:bCs/>
          <w:lang w:val="en-US"/>
        </w:rPr>
        <w:t>Etext</w:t>
      </w:r>
      <w:proofErr w:type="spellEnd"/>
      <w:r w:rsidR="004778BB" w:rsidRPr="00850A5A">
        <w:rPr>
          <w:bCs/>
        </w:rPr>
        <w:t>/</w:t>
      </w:r>
      <w:r w:rsidR="004778BB" w:rsidRPr="00FC755A">
        <w:rPr>
          <w:bCs/>
          <w:lang w:val="en-US"/>
        </w:rPr>
        <w:t>PICT</w:t>
      </w:r>
      <w:r w:rsidR="004778BB" w:rsidRPr="00850A5A">
        <w:rPr>
          <w:bCs/>
        </w:rPr>
        <w:t>/</w:t>
      </w:r>
      <w:r w:rsidR="004778BB" w:rsidRPr="00FC755A">
        <w:rPr>
          <w:bCs/>
          <w:lang w:val="en-US"/>
        </w:rPr>
        <w:t>feudal</w:t>
      </w:r>
      <w:proofErr w:type="gramEnd"/>
      <w:r w:rsidR="004778BB" w:rsidRPr="00850A5A">
        <w:rPr>
          <w:bCs/>
        </w:rPr>
        <w:t xml:space="preserve">. </w:t>
      </w:r>
      <w:proofErr w:type="spellStart"/>
      <w:proofErr w:type="gramStart"/>
      <w:r w:rsidR="004778BB" w:rsidRPr="00FC755A">
        <w:rPr>
          <w:bCs/>
          <w:lang w:val="en-US"/>
        </w:rPr>
        <w:t>htm</w:t>
      </w:r>
      <w:proofErr w:type="spellEnd"/>
      <w:proofErr w:type="gramEnd"/>
      <w:r w:rsidR="004778BB" w:rsidRPr="00850A5A">
        <w:rPr>
          <w:bCs/>
        </w:rPr>
        <w:t xml:space="preserve"> (</w:t>
      </w:r>
      <w:proofErr w:type="spellStart"/>
      <w:r w:rsidR="004778BB" w:rsidRPr="006C757A">
        <w:rPr>
          <w:bCs/>
        </w:rPr>
        <w:t>БиблиотекаИсторическогофакультетаМГУ</w:t>
      </w:r>
      <w:proofErr w:type="spellEnd"/>
      <w:r w:rsidR="004778BB" w:rsidRPr="00850A5A">
        <w:rPr>
          <w:bCs/>
        </w:rPr>
        <w:t>).</w:t>
      </w:r>
    </w:p>
    <w:p w:rsidR="004778BB" w:rsidRPr="006C757A" w:rsidRDefault="00A10CB4" w:rsidP="006C757A">
      <w:pPr>
        <w:suppressAutoHyphens/>
        <w:rPr>
          <w:bCs/>
        </w:rPr>
      </w:pPr>
      <w:hyperlink r:id="rId19" w:history="1">
        <w:r w:rsidR="004778BB" w:rsidRPr="006C757A">
          <w:rPr>
            <w:bCs/>
          </w:rPr>
          <w:t>www.</w:t>
        </w:r>
      </w:hyperlink>
      <w:r w:rsidR="004778BB" w:rsidRPr="006C757A">
        <w:rPr>
          <w:bCs/>
        </w:rPr>
        <w:t xml:space="preserve">bibliotekar. </w:t>
      </w:r>
      <w:proofErr w:type="spellStart"/>
      <w:r w:rsidR="004778BB" w:rsidRPr="006C757A">
        <w:rPr>
          <w:bCs/>
        </w:rPr>
        <w:t>ru</w:t>
      </w:r>
      <w:proofErr w:type="spellEnd"/>
      <w:r w:rsidR="004778BB" w:rsidRPr="006C757A">
        <w:rPr>
          <w:bCs/>
        </w:rPr>
        <w:t xml:space="preserve"> (</w:t>
      </w:r>
      <w:proofErr w:type="spellStart"/>
      <w:r w:rsidR="004778BB" w:rsidRPr="006C757A">
        <w:rPr>
          <w:bCs/>
        </w:rPr>
        <w:t>Библиотекарь</w:t>
      </w:r>
      <w:proofErr w:type="gramStart"/>
      <w:r w:rsidR="004778BB" w:rsidRPr="006C757A">
        <w:rPr>
          <w:bCs/>
        </w:rPr>
        <w:t>.Р</w:t>
      </w:r>
      <w:proofErr w:type="gramEnd"/>
      <w:r w:rsidR="004778BB" w:rsidRPr="006C757A">
        <w:rPr>
          <w:bCs/>
        </w:rPr>
        <w:t>у</w:t>
      </w:r>
      <w:proofErr w:type="spellEnd"/>
      <w:r w:rsidR="004778BB" w:rsidRPr="006C757A">
        <w:rPr>
          <w:bCs/>
        </w:rPr>
        <w:t>: электронная библиотека нехудожественной литературы по русской и мировой истории, искусству, культуре, прикладным наукам).</w:t>
      </w:r>
    </w:p>
    <w:p w:rsidR="004778BB" w:rsidRPr="006C757A" w:rsidRDefault="00A10CB4" w:rsidP="006C757A">
      <w:pPr>
        <w:suppressAutoHyphens/>
        <w:rPr>
          <w:bCs/>
        </w:rPr>
      </w:pPr>
      <w:hyperlink r:id="rId20" w:history="1">
        <w:r w:rsidR="004778BB" w:rsidRPr="006C757A">
          <w:rPr>
            <w:bCs/>
          </w:rPr>
          <w:t>www.</w:t>
        </w:r>
      </w:hyperlink>
      <w:r w:rsidR="004778BB" w:rsidRPr="006C757A">
        <w:rPr>
          <w:bCs/>
        </w:rPr>
        <w:t xml:space="preserve">raremaps. </w:t>
      </w:r>
      <w:proofErr w:type="spellStart"/>
      <w:r w:rsidR="004778BB" w:rsidRPr="006C757A">
        <w:rPr>
          <w:bCs/>
        </w:rPr>
        <w:t>ru</w:t>
      </w:r>
      <w:proofErr w:type="spellEnd"/>
      <w:r w:rsidR="004778BB" w:rsidRPr="006C757A">
        <w:rPr>
          <w:bCs/>
        </w:rPr>
        <w:t xml:space="preserve"> (Коллекция старинных карт Российской империи).</w:t>
      </w:r>
    </w:p>
    <w:p w:rsidR="004778BB" w:rsidRPr="006C757A" w:rsidRDefault="00A10CB4" w:rsidP="006C757A">
      <w:pPr>
        <w:suppressAutoHyphens/>
        <w:rPr>
          <w:bCs/>
        </w:rPr>
      </w:pPr>
      <w:hyperlink r:id="rId21" w:history="1">
        <w:r w:rsidR="004778BB" w:rsidRPr="006C757A">
          <w:rPr>
            <w:bCs/>
          </w:rPr>
          <w:t>www.</w:t>
        </w:r>
      </w:hyperlink>
      <w:r w:rsidR="004778BB" w:rsidRPr="006C757A">
        <w:rPr>
          <w:bCs/>
        </w:rPr>
        <w:t xml:space="preserve">old-maps. </w:t>
      </w:r>
      <w:proofErr w:type="spellStart"/>
      <w:r w:rsidR="004778BB" w:rsidRPr="006C757A">
        <w:rPr>
          <w:bCs/>
        </w:rPr>
        <w:t>narod</w:t>
      </w:r>
      <w:proofErr w:type="spellEnd"/>
      <w:r w:rsidR="004778BB" w:rsidRPr="006C757A">
        <w:rPr>
          <w:bCs/>
        </w:rPr>
        <w:t xml:space="preserve">. </w:t>
      </w:r>
      <w:proofErr w:type="spellStart"/>
      <w:r w:rsidR="004778BB" w:rsidRPr="006C757A">
        <w:rPr>
          <w:bCs/>
        </w:rPr>
        <w:t>ru</w:t>
      </w:r>
      <w:proofErr w:type="spellEnd"/>
      <w:r w:rsidR="004778BB" w:rsidRPr="006C757A">
        <w:rPr>
          <w:bCs/>
        </w:rPr>
        <w:t xml:space="preserve"> (Коллекция старинных карт территорий и городов России). </w:t>
      </w:r>
    </w:p>
    <w:p w:rsidR="004778BB" w:rsidRPr="006C757A" w:rsidRDefault="00A10CB4" w:rsidP="006C757A">
      <w:pPr>
        <w:suppressAutoHyphens/>
        <w:rPr>
          <w:bCs/>
        </w:rPr>
      </w:pPr>
      <w:hyperlink r:id="rId22" w:history="1">
        <w:r w:rsidR="004778BB" w:rsidRPr="006C757A">
          <w:rPr>
            <w:bCs/>
          </w:rPr>
          <w:t>www.</w:t>
        </w:r>
      </w:hyperlink>
      <w:r w:rsidR="004778BB" w:rsidRPr="006C757A">
        <w:rPr>
          <w:bCs/>
        </w:rPr>
        <w:t xml:space="preserve">krugosvet. </w:t>
      </w:r>
      <w:proofErr w:type="spellStart"/>
      <w:r w:rsidR="004778BB" w:rsidRPr="006C757A">
        <w:rPr>
          <w:bCs/>
        </w:rPr>
        <w:t>ru</w:t>
      </w:r>
      <w:proofErr w:type="spellEnd"/>
      <w:r w:rsidR="004778BB" w:rsidRPr="006C757A">
        <w:rPr>
          <w:bCs/>
        </w:rPr>
        <w:t xml:space="preserve"> (</w:t>
      </w:r>
      <w:proofErr w:type="spellStart"/>
      <w:r w:rsidR="004778BB" w:rsidRPr="006C757A">
        <w:rPr>
          <w:bCs/>
        </w:rPr>
        <w:t>Онлайн-энциклопедия</w:t>
      </w:r>
      <w:proofErr w:type="spellEnd"/>
      <w:r w:rsidR="004778BB" w:rsidRPr="006C757A">
        <w:rPr>
          <w:bCs/>
        </w:rPr>
        <w:t xml:space="preserve"> «</w:t>
      </w:r>
      <w:proofErr w:type="spellStart"/>
      <w:r w:rsidR="004778BB" w:rsidRPr="006C757A">
        <w:rPr>
          <w:bCs/>
        </w:rPr>
        <w:t>Кругосвет</w:t>
      </w:r>
      <w:proofErr w:type="spellEnd"/>
      <w:r w:rsidR="004778BB" w:rsidRPr="006C757A">
        <w:rPr>
          <w:bCs/>
        </w:rPr>
        <w:t>»).</w:t>
      </w:r>
    </w:p>
    <w:p w:rsidR="004778BB" w:rsidRPr="006C757A" w:rsidRDefault="00A10CB4" w:rsidP="006C757A">
      <w:pPr>
        <w:suppressAutoHyphens/>
        <w:rPr>
          <w:bCs/>
        </w:rPr>
      </w:pPr>
      <w:hyperlink r:id="rId23" w:history="1">
        <w:r w:rsidR="004778BB" w:rsidRPr="006C757A">
          <w:rPr>
            <w:bCs/>
          </w:rPr>
          <w:t>www.</w:t>
        </w:r>
      </w:hyperlink>
      <w:r w:rsidR="004778BB" w:rsidRPr="006C757A">
        <w:rPr>
          <w:bCs/>
        </w:rPr>
        <w:t xml:space="preserve">infoliolib. </w:t>
      </w:r>
      <w:proofErr w:type="spellStart"/>
      <w:r w:rsidR="004778BB" w:rsidRPr="006C757A">
        <w:rPr>
          <w:bCs/>
        </w:rPr>
        <w:t>info</w:t>
      </w:r>
      <w:proofErr w:type="spellEnd"/>
      <w:r w:rsidR="004778BB" w:rsidRPr="006C757A">
        <w:rPr>
          <w:bCs/>
        </w:rPr>
        <w:t xml:space="preserve"> (Университетская электронная библиотека </w:t>
      </w:r>
      <w:proofErr w:type="spellStart"/>
      <w:r w:rsidR="004778BB" w:rsidRPr="006C757A">
        <w:rPr>
          <w:bCs/>
        </w:rPr>
        <w:t>Infolio</w:t>
      </w:r>
      <w:proofErr w:type="spellEnd"/>
      <w:r w:rsidR="004778BB" w:rsidRPr="006C757A">
        <w:rPr>
          <w:bCs/>
        </w:rPr>
        <w:t xml:space="preserve">).                    </w:t>
      </w:r>
      <w:hyperlink r:id="rId24" w:history="1">
        <w:r w:rsidR="004778BB" w:rsidRPr="006C757A">
          <w:rPr>
            <w:bCs/>
          </w:rPr>
          <w:t>www.</w:t>
        </w:r>
      </w:hyperlink>
      <w:r w:rsidR="004778BB" w:rsidRPr="006C757A">
        <w:rPr>
          <w:bCs/>
        </w:rPr>
        <w:t xml:space="preserve">hist. </w:t>
      </w:r>
      <w:proofErr w:type="spellStart"/>
      <w:r w:rsidR="004778BB" w:rsidRPr="006C757A">
        <w:rPr>
          <w:bCs/>
        </w:rPr>
        <w:t>msu</w:t>
      </w:r>
      <w:proofErr w:type="spellEnd"/>
      <w:r w:rsidR="004778BB" w:rsidRPr="006C757A">
        <w:rPr>
          <w:bCs/>
        </w:rPr>
        <w:t xml:space="preserve">. </w:t>
      </w:r>
      <w:proofErr w:type="spellStart"/>
      <w:r w:rsidR="004778BB" w:rsidRPr="006C757A">
        <w:rPr>
          <w:bCs/>
        </w:rPr>
        <w:t>ru</w:t>
      </w:r>
      <w:proofErr w:type="spellEnd"/>
      <w:r w:rsidR="004778BB" w:rsidRPr="006C757A">
        <w:rPr>
          <w:bCs/>
        </w:rPr>
        <w:t>/ER/</w:t>
      </w:r>
      <w:proofErr w:type="spellStart"/>
      <w:r w:rsidR="004778BB" w:rsidRPr="006C757A">
        <w:rPr>
          <w:bCs/>
        </w:rPr>
        <w:t>Etext</w:t>
      </w:r>
      <w:proofErr w:type="spellEnd"/>
      <w:r w:rsidR="004778BB" w:rsidRPr="006C757A">
        <w:rPr>
          <w:bCs/>
        </w:rPr>
        <w:t>/</w:t>
      </w:r>
      <w:proofErr w:type="spellStart"/>
      <w:r w:rsidR="004778BB" w:rsidRPr="006C757A">
        <w:rPr>
          <w:bCs/>
        </w:rPr>
        <w:t>index</w:t>
      </w:r>
      <w:proofErr w:type="spellEnd"/>
      <w:r w:rsidR="004778BB" w:rsidRPr="006C757A">
        <w:rPr>
          <w:bCs/>
        </w:rPr>
        <w:t xml:space="preserve">. </w:t>
      </w:r>
      <w:proofErr w:type="spellStart"/>
      <w:r w:rsidR="004778BB" w:rsidRPr="006C757A">
        <w:rPr>
          <w:bCs/>
        </w:rPr>
        <w:t>html</w:t>
      </w:r>
      <w:proofErr w:type="spellEnd"/>
      <w:r w:rsidR="004778BB" w:rsidRPr="006C757A">
        <w:rPr>
          <w:bCs/>
        </w:rPr>
        <w:t xml:space="preserve"> (электронная библиотека  Исторического факультета МГУ им. М. В. Ломоносова).</w:t>
      </w:r>
    </w:p>
    <w:p w:rsidR="00F90D1F" w:rsidRPr="006C757A" w:rsidRDefault="00F90D1F" w:rsidP="006C757A">
      <w:pPr>
        <w:suppressAutoHyphens/>
        <w:ind w:firstLine="567"/>
        <w:jc w:val="both"/>
        <w:rPr>
          <w:bCs/>
        </w:rPr>
      </w:pPr>
    </w:p>
    <w:p w:rsidR="00F90D1F" w:rsidRDefault="00F90D1F" w:rsidP="00E923E3">
      <w:pPr>
        <w:suppressAutoHyphens/>
        <w:autoSpaceDE w:val="0"/>
        <w:autoSpaceDN w:val="0"/>
        <w:adjustRightInd w:val="0"/>
        <w:jc w:val="both"/>
        <w:rPr>
          <w:b/>
          <w:bCs/>
        </w:rPr>
      </w:pPr>
    </w:p>
    <w:p w:rsidR="00611E42" w:rsidRDefault="00611E42" w:rsidP="00611E42">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32" w:firstLine="0"/>
        <w:jc w:val="both"/>
        <w:rPr>
          <w:b/>
        </w:rPr>
      </w:pPr>
    </w:p>
    <w:p w:rsidR="0082024A" w:rsidRDefault="0082024A" w:rsidP="0082024A"/>
    <w:p w:rsidR="0082024A" w:rsidRDefault="0082024A" w:rsidP="0082024A"/>
    <w:p w:rsidR="0082024A" w:rsidRPr="0082024A" w:rsidRDefault="0082024A" w:rsidP="0082024A"/>
    <w:p w:rsidR="006C757A" w:rsidRPr="006C757A" w:rsidRDefault="006C757A" w:rsidP="006C757A"/>
    <w:p w:rsidR="00A37873" w:rsidRPr="00315F34" w:rsidRDefault="00A37873" w:rsidP="00A37873">
      <w:pPr>
        <w:contextualSpacing/>
        <w:jc w:val="center"/>
        <w:rPr>
          <w:b/>
        </w:rPr>
      </w:pPr>
      <w:r w:rsidRPr="00315F34">
        <w:rPr>
          <w:b/>
        </w:rPr>
        <w:lastRenderedPageBreak/>
        <w:t xml:space="preserve">4. КОНТРОЛЬ И ОЦЕНКА РЕЗУЛЬТАТОВ ОСВОЕНИЯ  </w:t>
      </w:r>
    </w:p>
    <w:p w:rsidR="00605739" w:rsidRDefault="00A37873" w:rsidP="00B13A30">
      <w:pPr>
        <w:contextualSpacing/>
        <w:jc w:val="center"/>
        <w:rPr>
          <w:b/>
        </w:rPr>
      </w:pPr>
      <w:r w:rsidRPr="00315F34">
        <w:rPr>
          <w:b/>
        </w:rPr>
        <w:t>УЧЕБНОЙ ДИСЦИПЛИНЫ</w:t>
      </w:r>
    </w:p>
    <w:p w:rsidR="00605739" w:rsidRDefault="00605739" w:rsidP="00605739">
      <w:pPr>
        <w:contextualSpacing/>
        <w:jc w:val="both"/>
        <w:rPr>
          <w:b/>
        </w:rPr>
      </w:pPr>
    </w:p>
    <w:p w:rsidR="00605739" w:rsidRDefault="00605739" w:rsidP="00605739">
      <w:pPr>
        <w:contextualSpacing/>
        <w:jc w:val="both"/>
        <w:rPr>
          <w:b/>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91"/>
        <w:gridCol w:w="4959"/>
      </w:tblGrid>
      <w:tr w:rsidR="00605739" w:rsidRPr="00F241E3" w:rsidTr="00E02265">
        <w:tc>
          <w:tcPr>
            <w:tcW w:w="2457" w:type="pct"/>
            <w:vAlign w:val="center"/>
          </w:tcPr>
          <w:p w:rsidR="00605739" w:rsidRPr="00442CB1" w:rsidRDefault="00605739" w:rsidP="00E02265">
            <w:pPr>
              <w:jc w:val="center"/>
              <w:rPr>
                <w:b/>
                <w:bCs/>
                <w:lang w:eastAsia="ru-RU"/>
              </w:rPr>
            </w:pPr>
            <w:r w:rsidRPr="00442CB1">
              <w:rPr>
                <w:b/>
                <w:bCs/>
                <w:lang w:eastAsia="ru-RU"/>
              </w:rPr>
              <w:t>Результаты обучения</w:t>
            </w:r>
          </w:p>
        </w:tc>
        <w:tc>
          <w:tcPr>
            <w:tcW w:w="2543" w:type="pct"/>
            <w:vAlign w:val="center"/>
          </w:tcPr>
          <w:p w:rsidR="00605739" w:rsidRPr="00442CB1" w:rsidRDefault="00605739" w:rsidP="00E02265">
            <w:pPr>
              <w:jc w:val="center"/>
              <w:rPr>
                <w:b/>
                <w:bCs/>
                <w:lang w:eastAsia="ru-RU"/>
              </w:rPr>
            </w:pPr>
            <w:r w:rsidRPr="00442CB1">
              <w:rPr>
                <w:b/>
                <w:bCs/>
                <w:lang w:eastAsia="ru-RU"/>
              </w:rPr>
              <w:t>Методы оценки</w:t>
            </w:r>
          </w:p>
        </w:tc>
      </w:tr>
      <w:tr w:rsidR="00605739" w:rsidRPr="00F241E3" w:rsidTr="00E02265">
        <w:tc>
          <w:tcPr>
            <w:tcW w:w="2457" w:type="pct"/>
          </w:tcPr>
          <w:p w:rsidR="00605739" w:rsidRDefault="00605739" w:rsidP="00E02265">
            <w:pPr>
              <w:jc w:val="center"/>
              <w:rPr>
                <w:bCs/>
                <w:lang w:eastAsia="ru-RU"/>
              </w:rPr>
            </w:pPr>
            <w:proofErr w:type="spellStart"/>
            <w:r>
              <w:rPr>
                <w:bCs/>
                <w:lang w:eastAsia="ru-RU"/>
              </w:rPr>
              <w:t>Метапредметные</w:t>
            </w:r>
            <w:proofErr w:type="spellEnd"/>
            <w:r>
              <w:rPr>
                <w:bCs/>
                <w:lang w:eastAsia="ru-RU"/>
              </w:rPr>
              <w:t xml:space="preserve"> результаты</w:t>
            </w:r>
          </w:p>
          <w:p w:rsidR="00605739" w:rsidRDefault="00605739" w:rsidP="00E02265">
            <w:pPr>
              <w:jc w:val="center"/>
              <w:rPr>
                <w:bCs/>
                <w:lang w:eastAsia="ru-RU"/>
              </w:rPr>
            </w:pPr>
            <w:proofErr w:type="spellStart"/>
            <w:r>
              <w:rPr>
                <w:bCs/>
                <w:lang w:eastAsia="ru-RU"/>
              </w:rPr>
              <w:t>МРб</w:t>
            </w:r>
            <w:proofErr w:type="spellEnd"/>
            <w:r>
              <w:rPr>
                <w:bCs/>
                <w:lang w:eastAsia="ru-RU"/>
              </w:rPr>
              <w:t xml:space="preserve"> 01</w:t>
            </w:r>
          </w:p>
          <w:p w:rsidR="00605739" w:rsidRDefault="00767ED2" w:rsidP="00E02265">
            <w:pPr>
              <w:jc w:val="center"/>
              <w:rPr>
                <w:bCs/>
                <w:lang w:eastAsia="ru-RU"/>
              </w:rPr>
            </w:pPr>
            <w:proofErr w:type="spellStart"/>
            <w:r>
              <w:rPr>
                <w:bCs/>
                <w:lang w:eastAsia="ru-RU"/>
              </w:rPr>
              <w:t>МРб</w:t>
            </w:r>
            <w:proofErr w:type="spellEnd"/>
            <w:r>
              <w:rPr>
                <w:bCs/>
                <w:lang w:eastAsia="ru-RU"/>
              </w:rPr>
              <w:t xml:space="preserve"> 02</w:t>
            </w:r>
          </w:p>
          <w:p w:rsidR="00605739" w:rsidRDefault="00767ED2" w:rsidP="00E02265">
            <w:pPr>
              <w:jc w:val="center"/>
              <w:rPr>
                <w:bCs/>
                <w:lang w:eastAsia="ru-RU"/>
              </w:rPr>
            </w:pPr>
            <w:proofErr w:type="spellStart"/>
            <w:r>
              <w:rPr>
                <w:bCs/>
                <w:lang w:eastAsia="ru-RU"/>
              </w:rPr>
              <w:t>МРб</w:t>
            </w:r>
            <w:proofErr w:type="spellEnd"/>
            <w:r>
              <w:rPr>
                <w:bCs/>
                <w:lang w:eastAsia="ru-RU"/>
              </w:rPr>
              <w:t xml:space="preserve"> 03</w:t>
            </w:r>
          </w:p>
          <w:p w:rsidR="00605739" w:rsidRDefault="00767ED2" w:rsidP="00E02265">
            <w:pPr>
              <w:jc w:val="center"/>
              <w:rPr>
                <w:bCs/>
                <w:lang w:eastAsia="ru-RU"/>
              </w:rPr>
            </w:pPr>
            <w:proofErr w:type="spellStart"/>
            <w:r>
              <w:rPr>
                <w:bCs/>
                <w:lang w:eastAsia="ru-RU"/>
              </w:rPr>
              <w:t>МРб</w:t>
            </w:r>
            <w:proofErr w:type="spellEnd"/>
            <w:r>
              <w:rPr>
                <w:bCs/>
                <w:lang w:eastAsia="ru-RU"/>
              </w:rPr>
              <w:t xml:space="preserve"> 04</w:t>
            </w:r>
          </w:p>
          <w:p w:rsidR="00605739" w:rsidRDefault="00605739" w:rsidP="00E02265">
            <w:pPr>
              <w:jc w:val="center"/>
              <w:rPr>
                <w:bCs/>
                <w:lang w:eastAsia="ru-RU"/>
              </w:rPr>
            </w:pPr>
          </w:p>
        </w:tc>
        <w:tc>
          <w:tcPr>
            <w:tcW w:w="2543" w:type="pct"/>
          </w:tcPr>
          <w:p w:rsidR="00767ED2" w:rsidRPr="001D1D2B" w:rsidRDefault="00605739" w:rsidP="00767ED2">
            <w:pPr>
              <w:pStyle w:val="Default"/>
              <w:snapToGrid w:val="0"/>
            </w:pPr>
            <w:r w:rsidRPr="00442CB1">
              <w:rPr>
                <w:bCs/>
              </w:rPr>
              <w:t xml:space="preserve">Оценка </w:t>
            </w:r>
            <w:r>
              <w:rPr>
                <w:bCs/>
              </w:rPr>
              <w:t xml:space="preserve">выполнения практических работ, </w:t>
            </w:r>
            <w:r w:rsidR="00767ED2" w:rsidRPr="001D1D2B">
              <w:t xml:space="preserve">индивидуальных заданий,  </w:t>
            </w:r>
            <w:r w:rsidRPr="00442CB1">
              <w:rPr>
                <w:bCs/>
              </w:rPr>
              <w:t>результатов устных ответов</w:t>
            </w:r>
            <w:r>
              <w:rPr>
                <w:bCs/>
              </w:rPr>
              <w:t xml:space="preserve">, тестов, </w:t>
            </w:r>
            <w:r w:rsidRPr="00442CB1">
              <w:rPr>
                <w:bCs/>
              </w:rPr>
              <w:t>заданий</w:t>
            </w:r>
            <w:r w:rsidR="00767ED2">
              <w:rPr>
                <w:bCs/>
              </w:rPr>
              <w:t>,</w:t>
            </w:r>
            <w:r w:rsidR="00767ED2">
              <w:t>зачет</w:t>
            </w:r>
          </w:p>
          <w:p w:rsidR="00605739" w:rsidRPr="00442CB1" w:rsidRDefault="00605739" w:rsidP="00767ED2">
            <w:pPr>
              <w:jc w:val="both"/>
              <w:rPr>
                <w:bCs/>
                <w:lang w:eastAsia="ru-RU"/>
              </w:rPr>
            </w:pPr>
          </w:p>
        </w:tc>
      </w:tr>
      <w:tr w:rsidR="00605739" w:rsidRPr="00F241E3" w:rsidTr="00E02265">
        <w:tc>
          <w:tcPr>
            <w:tcW w:w="2457" w:type="pct"/>
          </w:tcPr>
          <w:p w:rsidR="00605739" w:rsidRDefault="00605739" w:rsidP="00E02265">
            <w:pPr>
              <w:jc w:val="center"/>
              <w:rPr>
                <w:bCs/>
                <w:lang w:eastAsia="ru-RU"/>
              </w:rPr>
            </w:pPr>
            <w:r>
              <w:rPr>
                <w:bCs/>
                <w:lang w:eastAsia="ru-RU"/>
              </w:rPr>
              <w:t>Предметные результаты</w:t>
            </w:r>
          </w:p>
          <w:p w:rsidR="00605739" w:rsidRPr="00442CB1" w:rsidRDefault="00605739" w:rsidP="00E02265">
            <w:pPr>
              <w:jc w:val="center"/>
              <w:rPr>
                <w:bCs/>
                <w:lang w:eastAsia="ru-RU"/>
              </w:rPr>
            </w:pPr>
            <w:proofErr w:type="spellStart"/>
            <w:r>
              <w:rPr>
                <w:bCs/>
                <w:lang w:eastAsia="ru-RU"/>
              </w:rPr>
              <w:t>ПРб</w:t>
            </w:r>
            <w:proofErr w:type="spellEnd"/>
            <w:r>
              <w:rPr>
                <w:bCs/>
                <w:lang w:eastAsia="ru-RU"/>
              </w:rPr>
              <w:t xml:space="preserve"> 01</w:t>
            </w:r>
          </w:p>
          <w:p w:rsidR="00605739" w:rsidRPr="00442CB1" w:rsidRDefault="00605739" w:rsidP="00E02265">
            <w:pPr>
              <w:jc w:val="center"/>
              <w:rPr>
                <w:bCs/>
                <w:lang w:eastAsia="ru-RU"/>
              </w:rPr>
            </w:pPr>
            <w:proofErr w:type="spellStart"/>
            <w:r>
              <w:rPr>
                <w:bCs/>
                <w:lang w:eastAsia="ru-RU"/>
              </w:rPr>
              <w:t>ПРб</w:t>
            </w:r>
            <w:proofErr w:type="spellEnd"/>
            <w:r>
              <w:rPr>
                <w:bCs/>
                <w:lang w:eastAsia="ru-RU"/>
              </w:rPr>
              <w:t xml:space="preserve"> 02</w:t>
            </w:r>
          </w:p>
          <w:p w:rsidR="00605739" w:rsidRPr="00442CB1" w:rsidRDefault="00605739" w:rsidP="00E02265">
            <w:pPr>
              <w:jc w:val="center"/>
              <w:rPr>
                <w:bCs/>
                <w:lang w:eastAsia="ru-RU"/>
              </w:rPr>
            </w:pPr>
            <w:proofErr w:type="spellStart"/>
            <w:r>
              <w:rPr>
                <w:bCs/>
                <w:lang w:eastAsia="ru-RU"/>
              </w:rPr>
              <w:t>ПРб</w:t>
            </w:r>
            <w:proofErr w:type="spellEnd"/>
            <w:r>
              <w:rPr>
                <w:bCs/>
                <w:lang w:eastAsia="ru-RU"/>
              </w:rPr>
              <w:t xml:space="preserve"> 03</w:t>
            </w:r>
          </w:p>
          <w:p w:rsidR="00605739" w:rsidRDefault="00605739" w:rsidP="00E02265">
            <w:pPr>
              <w:jc w:val="center"/>
              <w:rPr>
                <w:bCs/>
                <w:lang w:eastAsia="ru-RU"/>
              </w:rPr>
            </w:pPr>
            <w:proofErr w:type="spellStart"/>
            <w:r>
              <w:rPr>
                <w:bCs/>
                <w:lang w:eastAsia="ru-RU"/>
              </w:rPr>
              <w:t>ПРб</w:t>
            </w:r>
            <w:proofErr w:type="spellEnd"/>
            <w:r>
              <w:rPr>
                <w:bCs/>
                <w:lang w:eastAsia="ru-RU"/>
              </w:rPr>
              <w:t xml:space="preserve"> 04</w:t>
            </w:r>
          </w:p>
          <w:p w:rsidR="00767ED2" w:rsidRPr="00442CB1" w:rsidRDefault="00767ED2" w:rsidP="00E02265">
            <w:pPr>
              <w:jc w:val="center"/>
              <w:rPr>
                <w:bCs/>
                <w:lang w:eastAsia="ru-RU"/>
              </w:rPr>
            </w:pPr>
            <w:proofErr w:type="spellStart"/>
            <w:r>
              <w:rPr>
                <w:bCs/>
                <w:lang w:eastAsia="ru-RU"/>
              </w:rPr>
              <w:t>ПРб</w:t>
            </w:r>
            <w:proofErr w:type="spellEnd"/>
            <w:r>
              <w:rPr>
                <w:bCs/>
                <w:lang w:eastAsia="ru-RU"/>
              </w:rPr>
              <w:t xml:space="preserve"> 05</w:t>
            </w:r>
          </w:p>
        </w:tc>
        <w:tc>
          <w:tcPr>
            <w:tcW w:w="2543" w:type="pct"/>
          </w:tcPr>
          <w:p w:rsidR="00605739" w:rsidRPr="00442CB1" w:rsidRDefault="00767ED2" w:rsidP="00767ED2">
            <w:pPr>
              <w:rPr>
                <w:bCs/>
                <w:lang w:eastAsia="ru-RU"/>
              </w:rPr>
            </w:pPr>
            <w:r>
              <w:rPr>
                <w:bCs/>
              </w:rPr>
              <w:t xml:space="preserve">Устный опрос, </w:t>
            </w:r>
            <w:r w:rsidRPr="001D1D2B">
              <w:rPr>
                <w:bCs/>
              </w:rPr>
              <w:t>т</w:t>
            </w:r>
            <w:r>
              <w:t xml:space="preserve">естирование, </w:t>
            </w:r>
            <w:r>
              <w:rPr>
                <w:bCs/>
              </w:rPr>
              <w:t>терминологический</w:t>
            </w:r>
            <w:r w:rsidRPr="001D1D2B">
              <w:rPr>
                <w:bCs/>
              </w:rPr>
              <w:t xml:space="preserve"> диктант, </w:t>
            </w:r>
            <w:r w:rsidRPr="001D1D2B">
              <w:t xml:space="preserve">  индивид</w:t>
            </w:r>
            <w:r>
              <w:t>уальные задания</w:t>
            </w:r>
            <w:proofErr w:type="gramStart"/>
            <w:r>
              <w:t>,п</w:t>
            </w:r>
            <w:proofErr w:type="gramEnd"/>
            <w:r>
              <w:t>рактические работы</w:t>
            </w:r>
            <w:r w:rsidRPr="001D1D2B">
              <w:t xml:space="preserve">, </w:t>
            </w:r>
            <w:r>
              <w:t>индивидуальный проект, зачет</w:t>
            </w:r>
          </w:p>
        </w:tc>
      </w:tr>
    </w:tbl>
    <w:p w:rsidR="00BC565D" w:rsidRDefault="00BC565D" w:rsidP="00BC565D">
      <w:pPr>
        <w:ind w:firstLine="708"/>
        <w:jc w:val="center"/>
        <w:rPr>
          <w:b/>
          <w:bCs/>
          <w:color w:val="000000"/>
        </w:rPr>
      </w:pPr>
    </w:p>
    <w:p w:rsidR="00BC565D" w:rsidRPr="001567AA" w:rsidRDefault="00BC565D" w:rsidP="00BC565D">
      <w:pPr>
        <w:ind w:firstLine="708"/>
        <w:jc w:val="center"/>
        <w:rPr>
          <w:b/>
          <w:bCs/>
          <w:color w:val="000000"/>
        </w:rPr>
      </w:pPr>
      <w:r w:rsidRPr="001567AA">
        <w:rPr>
          <w:b/>
          <w:bCs/>
          <w:color w:val="000000"/>
        </w:rPr>
        <w:t xml:space="preserve">5. </w:t>
      </w:r>
      <w:r w:rsidRPr="001567AA">
        <w:rPr>
          <w:b/>
          <w:color w:val="000000"/>
        </w:rPr>
        <w:t>КОНТРОЛЬ И ОЦЕНКА</w:t>
      </w:r>
      <w:r w:rsidRPr="001567AA">
        <w:rPr>
          <w:b/>
          <w:bCs/>
          <w:color w:val="000000"/>
        </w:rPr>
        <w:t xml:space="preserve"> РЕЗУЛЬТАТОВ ОСВОЕНИЯ ОБУЧАЮЩИМИСЯ</w:t>
      </w:r>
      <w:r w:rsidRPr="001567AA">
        <w:rPr>
          <w:b/>
          <w:color w:val="000000"/>
        </w:rPr>
        <w:t>УЧЕБНОЙ ДИСЦИПЛИНЫ</w:t>
      </w:r>
      <w:r w:rsidRPr="001567AA">
        <w:rPr>
          <w:b/>
          <w:bCs/>
          <w:color w:val="000000"/>
        </w:rPr>
        <w:t xml:space="preserve"> В ЧАСТИ ДОСТИЖЕНИЯ ЛИЧНОСТНЫХ РЕЗУЛЬТАТОВ</w:t>
      </w:r>
    </w:p>
    <w:p w:rsidR="00605739" w:rsidRDefault="00605739" w:rsidP="00605739">
      <w:pPr>
        <w:contextualSpacing/>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BC565D" w:rsidRPr="001567AA" w:rsidTr="007748BD">
        <w:tc>
          <w:tcPr>
            <w:tcW w:w="7338" w:type="dxa"/>
          </w:tcPr>
          <w:p w:rsidR="00BC565D" w:rsidRPr="001567AA" w:rsidRDefault="00BC565D" w:rsidP="007748BD">
            <w:pPr>
              <w:ind w:firstLine="33"/>
              <w:jc w:val="center"/>
              <w:rPr>
                <w:bCs/>
                <w:color w:val="000000"/>
              </w:rPr>
            </w:pPr>
            <w:r w:rsidRPr="001567AA">
              <w:rPr>
                <w:bCs/>
                <w:color w:val="000000"/>
              </w:rPr>
              <w:t xml:space="preserve">Личностные результаты </w:t>
            </w:r>
          </w:p>
          <w:p w:rsidR="00BC565D" w:rsidRPr="001567AA" w:rsidRDefault="00BC565D" w:rsidP="007748BD">
            <w:pPr>
              <w:ind w:firstLine="33"/>
              <w:jc w:val="center"/>
              <w:rPr>
                <w:bCs/>
                <w:color w:val="000000"/>
              </w:rPr>
            </w:pPr>
            <w:r w:rsidRPr="001567AA">
              <w:rPr>
                <w:bCs/>
                <w:color w:val="000000"/>
              </w:rPr>
              <w:t xml:space="preserve">реализации программы воспитания </w:t>
            </w:r>
          </w:p>
          <w:p w:rsidR="00BC565D" w:rsidRPr="001567AA" w:rsidRDefault="00BC565D" w:rsidP="007748BD">
            <w:pPr>
              <w:ind w:firstLine="33"/>
              <w:jc w:val="center"/>
              <w:rPr>
                <w:bCs/>
                <w:color w:val="000000"/>
              </w:rPr>
            </w:pPr>
            <w:r w:rsidRPr="001567AA">
              <w:rPr>
                <w:iCs/>
                <w:color w:val="000000"/>
              </w:rPr>
              <w:t>(дескрипторы)</w:t>
            </w:r>
          </w:p>
        </w:tc>
        <w:tc>
          <w:tcPr>
            <w:tcW w:w="2126" w:type="dxa"/>
            <w:vAlign w:val="center"/>
          </w:tcPr>
          <w:p w:rsidR="00BC565D" w:rsidRPr="001567AA" w:rsidRDefault="00BC565D" w:rsidP="007748BD">
            <w:pPr>
              <w:ind w:firstLine="33"/>
              <w:jc w:val="center"/>
              <w:rPr>
                <w:bCs/>
                <w:color w:val="000000"/>
              </w:rPr>
            </w:pPr>
            <w:r w:rsidRPr="001567AA">
              <w:rPr>
                <w:bCs/>
                <w:color w:val="000000"/>
              </w:rPr>
              <w:t xml:space="preserve">Код личностных результатов </w:t>
            </w:r>
            <w:r w:rsidRPr="001567AA">
              <w:rPr>
                <w:bCs/>
                <w:color w:val="000000"/>
              </w:rPr>
              <w:br/>
              <w:t xml:space="preserve">реализации </w:t>
            </w:r>
            <w:r w:rsidRPr="001567AA">
              <w:rPr>
                <w:bCs/>
                <w:color w:val="000000"/>
              </w:rPr>
              <w:br/>
              <w:t xml:space="preserve">программы </w:t>
            </w:r>
            <w:r w:rsidRPr="001567AA">
              <w:rPr>
                <w:bCs/>
                <w:color w:val="000000"/>
              </w:rPr>
              <w:br/>
              <w:t>воспитания</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Проявляет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2126" w:type="dxa"/>
            <w:vAlign w:val="center"/>
          </w:tcPr>
          <w:p w:rsidR="00BC565D" w:rsidRPr="001567AA" w:rsidRDefault="00BC565D" w:rsidP="007748BD">
            <w:pPr>
              <w:ind w:firstLine="33"/>
              <w:jc w:val="center"/>
              <w:rPr>
                <w:bCs/>
                <w:color w:val="000000"/>
              </w:rPr>
            </w:pPr>
            <w:r w:rsidRPr="001567AA">
              <w:rPr>
                <w:bCs/>
                <w:color w:val="000000"/>
              </w:rPr>
              <w:t>ЛР 1</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proofErr w:type="gramStart"/>
            <w:r w:rsidRPr="001567AA">
              <w:rPr>
                <w:bCs/>
                <w:iCs/>
                <w:color w:val="000000"/>
              </w:rPr>
              <w:t>Проявляет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c>
          <w:tcPr>
            <w:tcW w:w="2126" w:type="dxa"/>
            <w:vAlign w:val="center"/>
          </w:tcPr>
          <w:p w:rsidR="00BC565D" w:rsidRPr="001567AA" w:rsidRDefault="00BC565D" w:rsidP="007748BD">
            <w:pPr>
              <w:ind w:firstLine="33"/>
              <w:jc w:val="center"/>
              <w:rPr>
                <w:bCs/>
                <w:color w:val="000000"/>
              </w:rPr>
            </w:pPr>
            <w:r w:rsidRPr="001567AA">
              <w:rPr>
                <w:bCs/>
                <w:color w:val="000000"/>
              </w:rPr>
              <w:t>ЛР 2</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Демонстрирует готовность к служению Отечеству, его защите</w:t>
            </w:r>
          </w:p>
        </w:tc>
        <w:tc>
          <w:tcPr>
            <w:tcW w:w="2126" w:type="dxa"/>
            <w:vAlign w:val="center"/>
          </w:tcPr>
          <w:p w:rsidR="00BC565D" w:rsidRPr="001567AA" w:rsidRDefault="00BC565D" w:rsidP="007748BD">
            <w:pPr>
              <w:ind w:firstLine="33"/>
              <w:jc w:val="center"/>
              <w:rPr>
                <w:bCs/>
                <w:color w:val="000000"/>
              </w:rPr>
            </w:pPr>
            <w:r w:rsidRPr="001567AA">
              <w:rPr>
                <w:bCs/>
                <w:color w:val="000000"/>
              </w:rPr>
              <w:t>ЛР 3</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2126" w:type="dxa"/>
            <w:vAlign w:val="center"/>
          </w:tcPr>
          <w:p w:rsidR="00BC565D" w:rsidRPr="001567AA" w:rsidRDefault="00BC565D" w:rsidP="007748BD">
            <w:pPr>
              <w:ind w:firstLine="33"/>
              <w:jc w:val="center"/>
              <w:rPr>
                <w:bCs/>
                <w:color w:val="000000"/>
              </w:rPr>
            </w:pPr>
            <w:r w:rsidRPr="001567AA">
              <w:rPr>
                <w:bCs/>
                <w:color w:val="000000"/>
              </w:rPr>
              <w:t>ЛР 4</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5</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Проявляет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w:t>
            </w:r>
            <w:r w:rsidRPr="001567AA">
              <w:rPr>
                <w:bCs/>
                <w:iCs/>
                <w:color w:val="000000"/>
              </w:rPr>
              <w:lastRenderedPageBreak/>
              <w:t>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2126" w:type="dxa"/>
            <w:vAlign w:val="center"/>
          </w:tcPr>
          <w:p w:rsidR="00BC565D" w:rsidRPr="001567AA" w:rsidRDefault="00BC565D" w:rsidP="007748BD">
            <w:pPr>
              <w:ind w:firstLine="33"/>
              <w:jc w:val="center"/>
              <w:rPr>
                <w:bCs/>
                <w:color w:val="000000"/>
              </w:rPr>
            </w:pPr>
            <w:r w:rsidRPr="001567AA">
              <w:rPr>
                <w:bCs/>
                <w:color w:val="000000"/>
              </w:rPr>
              <w:lastRenderedPageBreak/>
              <w:t>ЛР 6</w:t>
            </w:r>
          </w:p>
        </w:tc>
      </w:tr>
      <w:tr w:rsidR="00BC565D" w:rsidRPr="001567AA" w:rsidTr="007748BD">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lastRenderedPageBreak/>
              <w:t>Демонстрирует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7</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Демонстрирует нравственное сознание и поведение на основе усвоения общечеловеческих ценностей</w:t>
            </w:r>
          </w:p>
        </w:tc>
        <w:tc>
          <w:tcPr>
            <w:tcW w:w="2126" w:type="dxa"/>
            <w:vAlign w:val="center"/>
          </w:tcPr>
          <w:p w:rsidR="00BC565D" w:rsidRPr="001567AA" w:rsidRDefault="00BC565D" w:rsidP="007748BD">
            <w:pPr>
              <w:ind w:firstLine="33"/>
              <w:jc w:val="center"/>
              <w:rPr>
                <w:bCs/>
                <w:color w:val="000000"/>
              </w:rPr>
            </w:pPr>
            <w:r w:rsidRPr="001567AA">
              <w:rPr>
                <w:bCs/>
                <w:color w:val="000000"/>
              </w:rPr>
              <w:t>ЛР 8</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Проявляет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9</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Демонстрирует эстетическое отношение к миру, включая эстетику быта, научного и технического творчества, спорта, общественных отношений</w:t>
            </w:r>
          </w:p>
        </w:tc>
        <w:tc>
          <w:tcPr>
            <w:tcW w:w="2126" w:type="dxa"/>
            <w:vAlign w:val="center"/>
          </w:tcPr>
          <w:p w:rsidR="00BC565D" w:rsidRPr="001567AA" w:rsidRDefault="00BC565D" w:rsidP="007748BD">
            <w:pPr>
              <w:ind w:firstLine="33"/>
              <w:jc w:val="center"/>
              <w:rPr>
                <w:bCs/>
                <w:color w:val="000000"/>
              </w:rPr>
            </w:pPr>
            <w:r w:rsidRPr="001567AA">
              <w:rPr>
                <w:bCs/>
                <w:color w:val="000000"/>
              </w:rPr>
              <w:t>ЛР 10</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 xml:space="preserve">Демонстрирует </w:t>
            </w:r>
            <w:proofErr w:type="spellStart"/>
            <w:r w:rsidRPr="001567AA">
              <w:rPr>
                <w:bCs/>
                <w:iCs/>
                <w:color w:val="000000"/>
              </w:rPr>
              <w:t>сформированность</w:t>
            </w:r>
            <w:proofErr w:type="spellEnd"/>
            <w:r w:rsidRPr="001567AA">
              <w:rPr>
                <w:bCs/>
                <w:iCs/>
                <w:color w:val="000000"/>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2126" w:type="dxa"/>
            <w:vAlign w:val="center"/>
          </w:tcPr>
          <w:p w:rsidR="00BC565D" w:rsidRPr="001567AA" w:rsidRDefault="00BC565D" w:rsidP="007748BD">
            <w:pPr>
              <w:ind w:firstLine="33"/>
              <w:jc w:val="center"/>
              <w:rPr>
                <w:bCs/>
                <w:color w:val="000000"/>
              </w:rPr>
            </w:pPr>
            <w:r w:rsidRPr="001567AA">
              <w:rPr>
                <w:bCs/>
                <w:color w:val="000000"/>
              </w:rPr>
              <w:t>ЛР 14</w:t>
            </w:r>
          </w:p>
        </w:tc>
      </w:tr>
      <w:tr w:rsidR="00BC565D" w:rsidRPr="001567AA" w:rsidTr="007748B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BC565D" w:rsidRPr="001567AA" w:rsidRDefault="00BC565D" w:rsidP="007748BD">
            <w:pPr>
              <w:jc w:val="both"/>
              <w:rPr>
                <w:bCs/>
                <w:iCs/>
                <w:color w:val="000000"/>
              </w:rPr>
            </w:pPr>
            <w:r w:rsidRPr="001567AA">
              <w:rPr>
                <w:bCs/>
                <w:iCs/>
                <w:color w:val="000000"/>
              </w:rPr>
              <w:t>Проявляет ответственное отношение к созданию семьи на основе осознанного принятия ценностей семейной жизни</w:t>
            </w:r>
          </w:p>
        </w:tc>
        <w:tc>
          <w:tcPr>
            <w:tcW w:w="2126" w:type="dxa"/>
            <w:vAlign w:val="center"/>
          </w:tcPr>
          <w:p w:rsidR="00BC565D" w:rsidRPr="001567AA" w:rsidRDefault="00BC565D" w:rsidP="007748BD">
            <w:pPr>
              <w:ind w:firstLine="33"/>
              <w:jc w:val="center"/>
              <w:rPr>
                <w:bCs/>
                <w:color w:val="000000"/>
              </w:rPr>
            </w:pPr>
            <w:r w:rsidRPr="001567AA">
              <w:rPr>
                <w:bCs/>
                <w:color w:val="000000"/>
              </w:rPr>
              <w:t>ЛР 15</w:t>
            </w:r>
          </w:p>
        </w:tc>
      </w:tr>
    </w:tbl>
    <w:p w:rsidR="00BC565D" w:rsidRDefault="00BC565D" w:rsidP="00605739">
      <w:pPr>
        <w:contextualSpacing/>
        <w:jc w:val="both"/>
        <w:rPr>
          <w:b/>
        </w:rPr>
      </w:pPr>
    </w:p>
    <w:p w:rsidR="00BC565D" w:rsidRPr="001567AA" w:rsidRDefault="00BC565D" w:rsidP="00BC565D">
      <w:pPr>
        <w:tabs>
          <w:tab w:val="left" w:pos="1134"/>
        </w:tabs>
        <w:ind w:firstLine="709"/>
        <w:jc w:val="both"/>
        <w:rPr>
          <w:color w:val="000000"/>
        </w:rPr>
      </w:pPr>
      <w:r w:rsidRPr="001567AA">
        <w:rPr>
          <w:color w:val="000000"/>
        </w:rPr>
        <w:t xml:space="preserve">Оценка достижения </w:t>
      </w:r>
      <w:proofErr w:type="gramStart"/>
      <w:r w:rsidRPr="001567AA">
        <w:rPr>
          <w:color w:val="000000"/>
        </w:rPr>
        <w:t>обучающимися</w:t>
      </w:r>
      <w:proofErr w:type="gramEnd"/>
      <w:r w:rsidRPr="001567AA">
        <w:rPr>
          <w:color w:val="000000"/>
        </w:rPr>
        <w:t xml:space="preserve"> личностных результатов проводится в рамках контрольных и оценочных процедур, предусмотренных образовательной программой и отражена в КИМ. </w:t>
      </w:r>
    </w:p>
    <w:p w:rsidR="00BC565D" w:rsidRDefault="00BC565D" w:rsidP="00605739">
      <w:pPr>
        <w:contextualSpacing/>
        <w:jc w:val="both"/>
        <w:rPr>
          <w:b/>
        </w:rPr>
      </w:pPr>
    </w:p>
    <w:p w:rsidR="00BC565D" w:rsidRPr="001567AA" w:rsidRDefault="00BC565D" w:rsidP="00BC565D">
      <w:pPr>
        <w:jc w:val="center"/>
        <w:rPr>
          <w:b/>
          <w:color w:val="000000"/>
        </w:rPr>
      </w:pPr>
      <w:bookmarkStart w:id="11" w:name="_Hlk73028808"/>
      <w:r w:rsidRPr="001567AA">
        <w:rPr>
          <w:b/>
          <w:color w:val="000000"/>
        </w:rPr>
        <w:t>6. МЕРОПРИЯТИЯ, ЗАПЛАНИРОВАННЫЕ НА ПЕРИОД РЕАЛИЗАЦИИ УЧЕБНОЙ ДИСЦИПЛИНЫ СОГЛАСНО КАЛЕНДАРНОМУ ПЛАНУ ВОСПИТАТЕЛЬНОЙ РАБОТЫ</w:t>
      </w:r>
    </w:p>
    <w:bookmarkEnd w:id="11"/>
    <w:p w:rsidR="00BC565D" w:rsidRDefault="00BC565D" w:rsidP="00605739">
      <w:pPr>
        <w:contextualSpacing/>
        <w:jc w:val="both"/>
        <w:rPr>
          <w:b/>
        </w:rPr>
      </w:pPr>
    </w:p>
    <w:tbl>
      <w:tblPr>
        <w:tblW w:w="51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3"/>
        <w:gridCol w:w="2976"/>
        <w:gridCol w:w="1845"/>
        <w:gridCol w:w="1397"/>
        <w:gridCol w:w="1719"/>
        <w:gridCol w:w="991"/>
      </w:tblGrid>
      <w:tr w:rsidR="00BC565D" w:rsidRPr="001567AA" w:rsidTr="007748BD">
        <w:tc>
          <w:tcPr>
            <w:tcW w:w="611"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Дата</w:t>
            </w:r>
          </w:p>
        </w:tc>
        <w:tc>
          <w:tcPr>
            <w:tcW w:w="1463"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Содержание и формы </w:t>
            </w:r>
            <w:r w:rsidRPr="001567AA">
              <w:rPr>
                <w:b/>
                <w:color w:val="000000"/>
                <w:kern w:val="2"/>
                <w:lang w:eastAsia="ko-KR"/>
              </w:rPr>
              <w:br/>
              <w:t>деятельности</w:t>
            </w:r>
          </w:p>
          <w:p w:rsidR="00BC565D" w:rsidRPr="001567AA" w:rsidRDefault="00BC565D" w:rsidP="007748BD">
            <w:pPr>
              <w:widowControl w:val="0"/>
              <w:autoSpaceDE w:val="0"/>
              <w:autoSpaceDN w:val="0"/>
              <w:jc w:val="center"/>
              <w:rPr>
                <w:i/>
                <w:color w:val="000000"/>
                <w:kern w:val="2"/>
                <w:lang w:eastAsia="ko-KR"/>
              </w:rPr>
            </w:pPr>
          </w:p>
        </w:tc>
        <w:tc>
          <w:tcPr>
            <w:tcW w:w="907"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Участники</w:t>
            </w:r>
          </w:p>
          <w:p w:rsidR="00BC565D" w:rsidRPr="001567AA" w:rsidRDefault="00BC565D" w:rsidP="007748BD">
            <w:pPr>
              <w:widowControl w:val="0"/>
              <w:autoSpaceDE w:val="0"/>
              <w:autoSpaceDN w:val="0"/>
              <w:jc w:val="center"/>
              <w:rPr>
                <w:i/>
                <w:color w:val="000000"/>
                <w:kern w:val="2"/>
                <w:lang w:eastAsia="ko-KR"/>
              </w:rPr>
            </w:pPr>
          </w:p>
        </w:tc>
        <w:tc>
          <w:tcPr>
            <w:tcW w:w="6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Место </w:t>
            </w:r>
            <w:r w:rsidRPr="001567AA">
              <w:rPr>
                <w:b/>
                <w:color w:val="000000"/>
                <w:kern w:val="2"/>
                <w:lang w:eastAsia="ko-KR"/>
              </w:rPr>
              <w:br/>
              <w:t>проведения</w:t>
            </w:r>
          </w:p>
          <w:p w:rsidR="00BC565D" w:rsidRPr="001567AA" w:rsidRDefault="00BC565D" w:rsidP="007748BD">
            <w:pPr>
              <w:widowControl w:val="0"/>
              <w:autoSpaceDE w:val="0"/>
              <w:autoSpaceDN w:val="0"/>
              <w:jc w:val="center"/>
              <w:rPr>
                <w:b/>
                <w:color w:val="000000"/>
                <w:kern w:val="2"/>
                <w:lang w:eastAsia="ko-KR"/>
              </w:rPr>
            </w:pPr>
          </w:p>
        </w:tc>
        <w:tc>
          <w:tcPr>
            <w:tcW w:w="845" w:type="pct"/>
            <w:shd w:val="clear" w:color="auto" w:fill="auto"/>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Ответственные</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Коды ЛР  </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 xml:space="preserve">1-2 </w:t>
            </w:r>
          </w:p>
          <w:p w:rsidR="00BC565D" w:rsidRDefault="00BC565D" w:rsidP="007748BD">
            <w:pPr>
              <w:widowControl w:val="0"/>
              <w:autoSpaceDE w:val="0"/>
              <w:autoSpaceDN w:val="0"/>
              <w:jc w:val="center"/>
              <w:rPr>
                <w:color w:val="000000"/>
              </w:rPr>
            </w:pPr>
            <w:r>
              <w:rPr>
                <w:color w:val="000000"/>
              </w:rPr>
              <w:t>Семестр</w:t>
            </w: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rPr>
                <w:color w:val="000000"/>
              </w:rPr>
            </w:pPr>
            <w:r>
              <w:rPr>
                <w:color w:val="000000"/>
              </w:rPr>
              <w:t>Февраль,</w:t>
            </w:r>
          </w:p>
          <w:p w:rsidR="00BC565D" w:rsidRDefault="00BC565D" w:rsidP="007748BD">
            <w:pPr>
              <w:widowControl w:val="0"/>
              <w:autoSpaceDE w:val="0"/>
              <w:autoSpaceDN w:val="0"/>
              <w:rPr>
                <w:color w:val="000000"/>
              </w:rPr>
            </w:pPr>
            <w:r>
              <w:rPr>
                <w:color w:val="000000"/>
              </w:rPr>
              <w:t>2022</w:t>
            </w: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r>
              <w:rPr>
                <w:color w:val="000000"/>
              </w:rPr>
              <w:t>1-2 семестр</w:t>
            </w: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r>
              <w:rPr>
                <w:color w:val="000000"/>
              </w:rPr>
              <w:t>апрель</w:t>
            </w: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Default="00BC565D" w:rsidP="007748BD">
            <w:pPr>
              <w:widowControl w:val="0"/>
              <w:autoSpaceDE w:val="0"/>
              <w:autoSpaceDN w:val="0"/>
              <w:rPr>
                <w:color w:val="000000"/>
              </w:rPr>
            </w:pPr>
          </w:p>
          <w:p w:rsidR="00BC565D" w:rsidRPr="001567AA" w:rsidRDefault="00BC565D" w:rsidP="007748BD">
            <w:pPr>
              <w:widowControl w:val="0"/>
              <w:autoSpaceDE w:val="0"/>
              <w:autoSpaceDN w:val="0"/>
              <w:rPr>
                <w:color w:val="000000"/>
              </w:rPr>
            </w:pPr>
            <w:r>
              <w:rPr>
                <w:color w:val="000000"/>
              </w:rPr>
              <w:t>февраль</w:t>
            </w:r>
          </w:p>
        </w:tc>
        <w:tc>
          <w:tcPr>
            <w:tcW w:w="1463" w:type="pct"/>
            <w:shd w:val="clear" w:color="auto" w:fill="auto"/>
          </w:tcPr>
          <w:p w:rsidR="00BC565D" w:rsidRPr="001567AA" w:rsidRDefault="00BC565D" w:rsidP="007748BD">
            <w:pPr>
              <w:widowControl w:val="0"/>
              <w:autoSpaceDE w:val="0"/>
              <w:autoSpaceDN w:val="0"/>
              <w:rPr>
                <w:color w:val="000000"/>
              </w:rPr>
            </w:pPr>
            <w:r w:rsidRPr="001567AA">
              <w:rPr>
                <w:color w:val="000000"/>
              </w:rPr>
              <w:lastRenderedPageBreak/>
              <w:t>1.«НАУЧНО-ИССЛЕДОВАТЕЛЬСКОЕ ОБЩЕСТВО СТУДЕНТОВ» - работа в составе секции «История. Краеведение» научно-исследовательского общества студентов, - участие в зимней и летней сессиях,</w:t>
            </w:r>
          </w:p>
          <w:p w:rsidR="00BC565D" w:rsidRPr="001567AA" w:rsidRDefault="00BC565D" w:rsidP="007748BD">
            <w:pPr>
              <w:widowControl w:val="0"/>
              <w:autoSpaceDE w:val="0"/>
              <w:autoSpaceDN w:val="0"/>
              <w:rPr>
                <w:color w:val="000000"/>
              </w:rPr>
            </w:pPr>
            <w:r w:rsidRPr="001567AA">
              <w:rPr>
                <w:color w:val="000000"/>
              </w:rPr>
              <w:t xml:space="preserve">2. подготовка и участие в ежегодной областной студенческой научно-технической конференции «Молодежь. Наука. </w:t>
            </w:r>
            <w:r w:rsidRPr="001567AA">
              <w:rPr>
                <w:color w:val="000000"/>
              </w:rPr>
              <w:lastRenderedPageBreak/>
              <w:t>Технологии производства», в секции «История научного и   технического прогресса»,</w:t>
            </w:r>
          </w:p>
          <w:p w:rsidR="00BC565D" w:rsidRPr="001567AA" w:rsidRDefault="00BC565D" w:rsidP="007748BD">
            <w:pPr>
              <w:widowControl w:val="0"/>
              <w:autoSpaceDE w:val="0"/>
              <w:autoSpaceDN w:val="0"/>
              <w:rPr>
                <w:color w:val="000000"/>
              </w:rPr>
            </w:pPr>
            <w:r w:rsidRPr="001567AA">
              <w:rPr>
                <w:color w:val="000000"/>
              </w:rPr>
              <w:t xml:space="preserve"> 3. подготовка и участие в ученических и студенческих научно-практических конференциях Министерства образования Челябинской области,</w:t>
            </w:r>
          </w:p>
          <w:p w:rsidR="00BC565D" w:rsidRPr="001567AA" w:rsidRDefault="00BC565D" w:rsidP="007748BD">
            <w:pPr>
              <w:widowControl w:val="0"/>
              <w:autoSpaceDE w:val="0"/>
              <w:autoSpaceDN w:val="0"/>
              <w:rPr>
                <w:color w:val="000000"/>
              </w:rPr>
            </w:pPr>
            <w:r w:rsidRPr="001567AA">
              <w:rPr>
                <w:color w:val="000000"/>
              </w:rPr>
              <w:t xml:space="preserve">4. подготовка статей для публикации в Сборниках материалов по итогам конференций, </w:t>
            </w:r>
          </w:p>
          <w:p w:rsidR="00BC565D" w:rsidRPr="001567AA" w:rsidRDefault="00BC565D" w:rsidP="007748BD">
            <w:pPr>
              <w:widowControl w:val="0"/>
              <w:autoSpaceDE w:val="0"/>
              <w:autoSpaceDN w:val="0"/>
              <w:rPr>
                <w:color w:val="000000"/>
              </w:rPr>
            </w:pPr>
            <w:r w:rsidRPr="001567AA">
              <w:rPr>
                <w:color w:val="000000"/>
              </w:rPr>
              <w:t>5.участие в областном конкурсе научно-исследовательских работ студентов,</w:t>
            </w:r>
          </w:p>
          <w:p w:rsidR="00BC565D" w:rsidRPr="001567AA" w:rsidRDefault="00BC565D" w:rsidP="007748BD">
            <w:pPr>
              <w:widowControl w:val="0"/>
              <w:autoSpaceDE w:val="0"/>
              <w:autoSpaceDN w:val="0"/>
              <w:rPr>
                <w:color w:val="000000"/>
              </w:rPr>
            </w:pPr>
            <w:r w:rsidRPr="001567AA">
              <w:rPr>
                <w:color w:val="000000"/>
              </w:rPr>
              <w:t xml:space="preserve">6.подготовка и проведение тематических научно-практических конференций, конкурсов проектов в рамках недели специальностей </w:t>
            </w:r>
            <w:r>
              <w:rPr>
                <w:color w:val="000000"/>
              </w:rPr>
              <w:t>о</w:t>
            </w:r>
            <w:r w:rsidRPr="001567AA">
              <w:rPr>
                <w:color w:val="000000"/>
              </w:rPr>
              <w:t>тделения</w:t>
            </w:r>
            <w:r>
              <w:rPr>
                <w:color w:val="000000"/>
              </w:rPr>
              <w:t>.</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lastRenderedPageBreak/>
              <w:t>Студенты 1 курса</w:t>
            </w:r>
            <w:r>
              <w:rPr>
                <w:color w:val="000000"/>
                <w:kern w:val="2"/>
                <w:lang w:eastAsia="ko-KR"/>
              </w:rPr>
              <w:t>,</w:t>
            </w:r>
          </w:p>
          <w:p w:rsidR="00BC565D" w:rsidRPr="001567AA" w:rsidRDefault="00BC565D" w:rsidP="007748BD">
            <w:pPr>
              <w:widowControl w:val="0"/>
              <w:autoSpaceDE w:val="0"/>
              <w:autoSpaceDN w:val="0"/>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center"/>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center"/>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 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r>
              <w:rPr>
                <w:b/>
                <w:color w:val="000000"/>
                <w:kern w:val="2"/>
                <w:lang w:eastAsia="ko-KR"/>
              </w:rPr>
              <w:t>,</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w:t>
            </w:r>
            <w:r>
              <w:rPr>
                <w:b/>
                <w:color w:val="000000"/>
                <w:kern w:val="2"/>
                <w:lang w:eastAsia="ko-KR"/>
              </w:rPr>
              <w:t>10</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lastRenderedPageBreak/>
              <w:t>1-2</w:t>
            </w:r>
          </w:p>
          <w:p w:rsidR="00BC565D" w:rsidRDefault="00BC565D" w:rsidP="007748BD">
            <w:pPr>
              <w:widowControl w:val="0"/>
              <w:autoSpaceDE w:val="0"/>
              <w:autoSpaceDN w:val="0"/>
              <w:jc w:val="center"/>
              <w:rPr>
                <w:color w:val="000000"/>
              </w:rPr>
            </w:pPr>
            <w:r>
              <w:rPr>
                <w:color w:val="000000"/>
              </w:rPr>
              <w:t>семестр</w:t>
            </w: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r>
              <w:rPr>
                <w:color w:val="000000"/>
              </w:rPr>
              <w:t>2 семестр</w:t>
            </w: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p>
          <w:p w:rsidR="00BC565D" w:rsidRDefault="00BC565D" w:rsidP="007748BD">
            <w:pPr>
              <w:widowControl w:val="0"/>
              <w:autoSpaceDE w:val="0"/>
              <w:autoSpaceDN w:val="0"/>
              <w:jc w:val="center"/>
              <w:rPr>
                <w:color w:val="000000"/>
              </w:rPr>
            </w:pPr>
            <w:r>
              <w:rPr>
                <w:color w:val="000000"/>
              </w:rPr>
              <w:t>2 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color w:val="000000"/>
              </w:rPr>
            </w:pPr>
            <w:r w:rsidRPr="001567AA">
              <w:rPr>
                <w:color w:val="000000"/>
              </w:rPr>
              <w:t>1.Подготовка участников и организация участия студентов в олимпиадах, конкурсах, «Финансовых боях» и иных мероприятиях областного, всероссийского уровней,</w:t>
            </w:r>
          </w:p>
          <w:p w:rsidR="00BC565D" w:rsidRPr="001567AA" w:rsidRDefault="00BC565D" w:rsidP="007748BD">
            <w:pPr>
              <w:widowControl w:val="0"/>
              <w:autoSpaceDE w:val="0"/>
              <w:autoSpaceDN w:val="0"/>
              <w:jc w:val="both"/>
              <w:rPr>
                <w:b/>
                <w:bCs/>
                <w:color w:val="000000"/>
                <w:kern w:val="2"/>
                <w:lang w:eastAsia="ko-KR"/>
              </w:rPr>
            </w:pPr>
            <w:r w:rsidRPr="001567AA">
              <w:rPr>
                <w:color w:val="000000"/>
              </w:rPr>
              <w:t xml:space="preserve">2. Проведение </w:t>
            </w:r>
            <w:proofErr w:type="spellStart"/>
            <w:r w:rsidRPr="001567AA">
              <w:rPr>
                <w:color w:val="000000"/>
              </w:rPr>
              <w:t>внутриколледжного</w:t>
            </w:r>
            <w:proofErr w:type="spellEnd"/>
            <w:r w:rsidRPr="001567AA">
              <w:rPr>
                <w:color w:val="000000"/>
              </w:rPr>
              <w:t xml:space="preserve"> конкурса на лучший бизнес-проект. 3.Подготовка участников и организация участия в областном конкурсе на лучший предпринимательский проект «Свое дело».</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1, ЛР 2, </w:t>
            </w:r>
          </w:p>
          <w:p w:rsidR="00BC565D" w:rsidRDefault="00BC565D" w:rsidP="007748BD">
            <w:pPr>
              <w:widowControl w:val="0"/>
              <w:autoSpaceDE w:val="0"/>
              <w:autoSpaceDN w:val="0"/>
              <w:jc w:val="center"/>
              <w:rPr>
                <w:b/>
                <w:color w:val="000000"/>
                <w:kern w:val="2"/>
                <w:lang w:eastAsia="ko-KR"/>
              </w:rPr>
            </w:pPr>
            <w:r>
              <w:rPr>
                <w:b/>
                <w:color w:val="000000"/>
                <w:kern w:val="2"/>
                <w:lang w:eastAsia="ko-KR"/>
              </w:rPr>
              <w:t>ЛР 3</w:t>
            </w:r>
            <w:r w:rsidRPr="001567AA">
              <w:rPr>
                <w:b/>
                <w:color w:val="000000"/>
                <w:kern w:val="2"/>
                <w:lang w:eastAsia="ko-KR"/>
              </w:rPr>
              <w:t>,</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r>
              <w:rPr>
                <w:b/>
                <w:color w:val="000000"/>
                <w:kern w:val="2"/>
                <w:lang w:eastAsia="ko-KR"/>
              </w:rPr>
              <w:t>,</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 xml:space="preserve">ЛР </w:t>
            </w:r>
            <w:r>
              <w:rPr>
                <w:b/>
                <w:color w:val="000000"/>
                <w:kern w:val="2"/>
                <w:lang w:eastAsia="ko-KR"/>
              </w:rPr>
              <w:t>10</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посещений музеев, выставочных залов.</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 xml:space="preserve">секция «История. Краеведение» </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p w:rsidR="00BC565D" w:rsidRPr="001567AA" w:rsidRDefault="00BC565D" w:rsidP="007748BD">
            <w:pPr>
              <w:widowControl w:val="0"/>
              <w:autoSpaceDE w:val="0"/>
              <w:autoSpaceDN w:val="0"/>
              <w:jc w:val="both"/>
              <w:rPr>
                <w:color w:val="000000"/>
                <w:kern w:val="2"/>
                <w:lang w:eastAsia="ko-KR"/>
              </w:rPr>
            </w:pPr>
            <w:r w:rsidRPr="001567AA">
              <w:rPr>
                <w:color w:val="000000"/>
                <w:kern w:val="2"/>
                <w:lang w:eastAsia="ko-KR"/>
              </w:rPr>
              <w:t xml:space="preserve">Исторический музей Южного Урала, Музей боевой и </w:t>
            </w:r>
            <w:r w:rsidRPr="001567AA">
              <w:rPr>
                <w:color w:val="000000"/>
                <w:kern w:val="2"/>
                <w:lang w:eastAsia="ko-KR"/>
              </w:rPr>
              <w:lastRenderedPageBreak/>
              <w:t>трудовой славы Челябинского тракторного завода</w:t>
            </w:r>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lastRenderedPageBreak/>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7, </w:t>
            </w:r>
            <w:r w:rsidRPr="001567AA">
              <w:rPr>
                <w:b/>
                <w:color w:val="000000"/>
                <w:kern w:val="2"/>
                <w:lang w:eastAsia="ko-KR"/>
              </w:rPr>
              <w:lastRenderedPageBreak/>
              <w:t>ЛР 9</w:t>
            </w:r>
            <w:r>
              <w:rPr>
                <w:b/>
                <w:color w:val="000000"/>
                <w:kern w:val="2"/>
                <w:lang w:eastAsia="ko-KR"/>
              </w:rPr>
              <w:t>,</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 xml:space="preserve">ЛР </w:t>
            </w:r>
            <w:r>
              <w:rPr>
                <w:b/>
                <w:color w:val="000000"/>
                <w:kern w:val="2"/>
                <w:lang w:eastAsia="ko-KR"/>
              </w:rPr>
              <w:t>10</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lastRenderedPageBreak/>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1.Участие в районных и городских, областных мероприятиях по плану Министерства образования и науки Челябинской области.</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7, ЛР 9</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и проведение тематических и праздничных мероприятий.</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14,</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15</w:t>
            </w:r>
          </w:p>
        </w:tc>
      </w:tr>
      <w:tr w:rsidR="00BC565D" w:rsidRPr="001567AA" w:rsidTr="007748BD">
        <w:tc>
          <w:tcPr>
            <w:tcW w:w="611" w:type="pct"/>
            <w:shd w:val="clear" w:color="auto" w:fill="auto"/>
          </w:tcPr>
          <w:p w:rsidR="00BC565D" w:rsidRDefault="00BC565D" w:rsidP="007748BD">
            <w:pPr>
              <w:widowControl w:val="0"/>
              <w:autoSpaceDE w:val="0"/>
              <w:autoSpaceDN w:val="0"/>
              <w:jc w:val="center"/>
              <w:rPr>
                <w:color w:val="000000"/>
              </w:rPr>
            </w:pPr>
            <w:r>
              <w:rPr>
                <w:color w:val="000000"/>
              </w:rPr>
              <w:t>1-2</w:t>
            </w:r>
          </w:p>
          <w:p w:rsidR="00BC565D" w:rsidRDefault="00BC565D" w:rsidP="007748BD">
            <w:pPr>
              <w:widowControl w:val="0"/>
              <w:autoSpaceDE w:val="0"/>
              <w:autoSpaceDN w:val="0"/>
              <w:jc w:val="center"/>
              <w:rPr>
                <w:color w:val="000000"/>
              </w:rPr>
            </w:pPr>
            <w:r>
              <w:rPr>
                <w:color w:val="000000"/>
              </w:rPr>
              <w:t>семестр</w:t>
            </w:r>
          </w:p>
          <w:p w:rsidR="00BC565D" w:rsidRPr="001567AA" w:rsidRDefault="00BC565D" w:rsidP="007748BD">
            <w:pPr>
              <w:widowControl w:val="0"/>
              <w:autoSpaceDE w:val="0"/>
              <w:autoSpaceDN w:val="0"/>
              <w:jc w:val="center"/>
              <w:rPr>
                <w:color w:val="000000"/>
              </w:rPr>
            </w:pP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участия студентов в мероприятиях, приуроченных к государственным и национальным праздникам Российской Федерации, памятным датам и событиям российской истории и культуры.</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14,</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15</w:t>
            </w:r>
          </w:p>
        </w:tc>
      </w:tr>
      <w:tr w:rsidR="00BC565D" w:rsidRPr="001567AA" w:rsidTr="007748BD">
        <w:tc>
          <w:tcPr>
            <w:tcW w:w="611" w:type="pct"/>
            <w:shd w:val="clear" w:color="auto" w:fill="auto"/>
          </w:tcPr>
          <w:p w:rsidR="00BC565D" w:rsidRDefault="00BC565D" w:rsidP="007748BD">
            <w:pPr>
              <w:widowControl w:val="0"/>
              <w:autoSpaceDE w:val="0"/>
              <w:autoSpaceDN w:val="0"/>
              <w:rPr>
                <w:color w:val="000000"/>
              </w:rPr>
            </w:pPr>
            <w:r>
              <w:rPr>
                <w:color w:val="000000"/>
              </w:rPr>
              <w:t>сентябрь, ноябрь,</w:t>
            </w:r>
          </w:p>
          <w:p w:rsidR="00BC565D" w:rsidRDefault="00BC565D" w:rsidP="007748BD">
            <w:pPr>
              <w:widowControl w:val="0"/>
              <w:autoSpaceDE w:val="0"/>
              <w:autoSpaceDN w:val="0"/>
              <w:rPr>
                <w:color w:val="000000"/>
              </w:rPr>
            </w:pPr>
            <w:r>
              <w:rPr>
                <w:color w:val="000000"/>
              </w:rPr>
              <w:t>февраль,</w:t>
            </w:r>
          </w:p>
          <w:p w:rsidR="00BC565D" w:rsidRDefault="00BC565D" w:rsidP="007748BD">
            <w:pPr>
              <w:widowControl w:val="0"/>
              <w:autoSpaceDE w:val="0"/>
              <w:autoSpaceDN w:val="0"/>
              <w:rPr>
                <w:color w:val="000000"/>
              </w:rPr>
            </w:pPr>
            <w:r>
              <w:rPr>
                <w:color w:val="000000"/>
              </w:rPr>
              <w:t>май,</w:t>
            </w:r>
          </w:p>
          <w:p w:rsidR="00BC565D" w:rsidRPr="001567AA" w:rsidRDefault="00BC565D" w:rsidP="007748BD">
            <w:pPr>
              <w:widowControl w:val="0"/>
              <w:autoSpaceDE w:val="0"/>
              <w:autoSpaceDN w:val="0"/>
              <w:rPr>
                <w:color w:val="000000"/>
              </w:rPr>
            </w:pPr>
            <w:r>
              <w:rPr>
                <w:color w:val="000000"/>
              </w:rPr>
              <w:t>июнь</w:t>
            </w:r>
          </w:p>
        </w:tc>
        <w:tc>
          <w:tcPr>
            <w:tcW w:w="1463" w:type="pct"/>
            <w:shd w:val="clear" w:color="auto" w:fill="auto"/>
          </w:tcPr>
          <w:p w:rsidR="00BC565D" w:rsidRPr="001567AA" w:rsidRDefault="00BC565D" w:rsidP="007748BD">
            <w:pPr>
              <w:widowControl w:val="0"/>
              <w:autoSpaceDE w:val="0"/>
              <w:autoSpaceDN w:val="0"/>
              <w:jc w:val="both"/>
              <w:rPr>
                <w:b/>
                <w:bCs/>
                <w:color w:val="000000"/>
                <w:kern w:val="2"/>
                <w:lang w:eastAsia="ko-KR"/>
              </w:rPr>
            </w:pPr>
            <w:r w:rsidRPr="001567AA">
              <w:rPr>
                <w:color w:val="000000"/>
              </w:rPr>
              <w:t>1.Организация участия студентов в мероприятиях посвящённых: Дню солидарности в борьбе с терроризмом</w:t>
            </w:r>
            <w:r>
              <w:rPr>
                <w:color w:val="000000"/>
              </w:rPr>
              <w:t>,</w:t>
            </w:r>
            <w:r w:rsidRPr="001567AA">
              <w:rPr>
                <w:color w:val="000000"/>
              </w:rPr>
              <w:t xml:space="preserve"> Дню Победы</w:t>
            </w:r>
            <w:r>
              <w:rPr>
                <w:color w:val="000000"/>
              </w:rPr>
              <w:t>,</w:t>
            </w:r>
            <w:r w:rsidRPr="001567AA">
              <w:rPr>
                <w:color w:val="000000"/>
              </w:rPr>
              <w:t xml:space="preserve"> Дню России</w:t>
            </w:r>
            <w:r>
              <w:rPr>
                <w:color w:val="000000"/>
              </w:rPr>
              <w:t>,</w:t>
            </w:r>
            <w:r w:rsidRPr="001567AA">
              <w:rPr>
                <w:color w:val="000000"/>
              </w:rPr>
              <w:t xml:space="preserve"> Дню защитника Отечества</w:t>
            </w:r>
            <w:r>
              <w:rPr>
                <w:color w:val="000000"/>
              </w:rPr>
              <w:t>,</w:t>
            </w:r>
            <w:r w:rsidRPr="001567AA">
              <w:rPr>
                <w:color w:val="000000"/>
              </w:rPr>
              <w:t xml:space="preserve"> Дню народного единства</w:t>
            </w:r>
            <w:r>
              <w:rPr>
                <w:color w:val="000000"/>
              </w:rPr>
              <w:t>,</w:t>
            </w:r>
            <w:r w:rsidRPr="001567AA">
              <w:rPr>
                <w:color w:val="000000"/>
              </w:rPr>
              <w:t xml:space="preserve"> Дню годовщины вывода войск из Афганистана.</w:t>
            </w:r>
          </w:p>
        </w:tc>
        <w:tc>
          <w:tcPr>
            <w:tcW w:w="907" w:type="pct"/>
            <w:shd w:val="clear" w:color="auto" w:fill="auto"/>
          </w:tcPr>
          <w:p w:rsidR="00BC565D" w:rsidRDefault="00BC565D" w:rsidP="007748BD">
            <w:pPr>
              <w:widowControl w:val="0"/>
              <w:autoSpaceDE w:val="0"/>
              <w:autoSpaceDN w:val="0"/>
              <w:rPr>
                <w:color w:val="000000"/>
                <w:kern w:val="2"/>
                <w:lang w:eastAsia="ko-KR"/>
              </w:rPr>
            </w:pPr>
            <w:r w:rsidRPr="004D1CF6">
              <w:rPr>
                <w:kern w:val="2"/>
                <w:lang w:eastAsia="ko-KR"/>
              </w:rPr>
              <w:t>Студенты 1 курса</w:t>
            </w:r>
            <w:r>
              <w:rPr>
                <w:color w:val="000000"/>
                <w:kern w:val="2"/>
                <w:lang w:eastAsia="ko-KR"/>
              </w:rPr>
              <w:t>,</w:t>
            </w:r>
          </w:p>
          <w:p w:rsidR="00BC565D" w:rsidRPr="001567AA" w:rsidRDefault="00BC565D" w:rsidP="007748BD">
            <w:pPr>
              <w:rPr>
                <w:color w:val="000000"/>
                <w:kern w:val="2"/>
                <w:lang w:eastAsia="ko-KR"/>
              </w:rPr>
            </w:pPr>
            <w:r w:rsidRPr="001567AA">
              <w:rPr>
                <w:color w:val="000000"/>
                <w:kern w:val="2"/>
                <w:lang w:eastAsia="ko-KR"/>
              </w:rPr>
              <w:t>секция «История. Краеведение»</w:t>
            </w:r>
          </w:p>
        </w:tc>
        <w:tc>
          <w:tcPr>
            <w:tcW w:w="687" w:type="pct"/>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ЮУрГТК</w:t>
            </w:r>
            <w:proofErr w:type="spellEnd"/>
          </w:p>
        </w:tc>
        <w:tc>
          <w:tcPr>
            <w:tcW w:w="845" w:type="pct"/>
            <w:shd w:val="clear" w:color="auto" w:fill="auto"/>
          </w:tcPr>
          <w:p w:rsidR="00BC565D" w:rsidRPr="001567AA" w:rsidRDefault="00BC565D" w:rsidP="007748BD">
            <w:pPr>
              <w:widowControl w:val="0"/>
              <w:autoSpaceDE w:val="0"/>
              <w:autoSpaceDN w:val="0"/>
              <w:jc w:val="both"/>
              <w:rPr>
                <w:color w:val="000000"/>
                <w:kern w:val="2"/>
                <w:lang w:eastAsia="ko-KR"/>
              </w:rPr>
            </w:pPr>
            <w:proofErr w:type="spellStart"/>
            <w:r w:rsidRPr="001567AA">
              <w:rPr>
                <w:color w:val="000000"/>
                <w:kern w:val="2"/>
                <w:lang w:eastAsia="ko-KR"/>
              </w:rPr>
              <w:t>Коротыч</w:t>
            </w:r>
            <w:proofErr w:type="spellEnd"/>
            <w:r w:rsidRPr="001567AA">
              <w:rPr>
                <w:color w:val="000000"/>
                <w:kern w:val="2"/>
                <w:lang w:eastAsia="ko-KR"/>
              </w:rPr>
              <w:t xml:space="preserve"> О.В.</w:t>
            </w:r>
          </w:p>
        </w:tc>
        <w:tc>
          <w:tcPr>
            <w:tcW w:w="487" w:type="pct"/>
          </w:tcPr>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 ЛР 2,</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3,</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4,</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5,</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6,</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7, ЛР 9,</w:t>
            </w:r>
          </w:p>
          <w:p w:rsidR="00BC565D" w:rsidRPr="001567AA" w:rsidRDefault="00BC565D" w:rsidP="007748BD">
            <w:pPr>
              <w:widowControl w:val="0"/>
              <w:autoSpaceDE w:val="0"/>
              <w:autoSpaceDN w:val="0"/>
              <w:jc w:val="center"/>
              <w:rPr>
                <w:b/>
                <w:color w:val="000000"/>
                <w:kern w:val="2"/>
                <w:lang w:eastAsia="ko-KR"/>
              </w:rPr>
            </w:pPr>
            <w:r w:rsidRPr="001567AA">
              <w:rPr>
                <w:b/>
                <w:color w:val="000000"/>
                <w:kern w:val="2"/>
                <w:lang w:eastAsia="ko-KR"/>
              </w:rPr>
              <w:t>ЛР 14,</w:t>
            </w:r>
          </w:p>
          <w:p w:rsidR="00BC565D" w:rsidRPr="001567AA" w:rsidRDefault="00BC565D" w:rsidP="007748BD">
            <w:pPr>
              <w:widowControl w:val="0"/>
              <w:autoSpaceDE w:val="0"/>
              <w:autoSpaceDN w:val="0"/>
              <w:jc w:val="center"/>
              <w:rPr>
                <w:color w:val="000000"/>
                <w:kern w:val="2"/>
                <w:lang w:eastAsia="ko-KR"/>
              </w:rPr>
            </w:pPr>
            <w:r w:rsidRPr="001567AA">
              <w:rPr>
                <w:b/>
                <w:color w:val="000000"/>
                <w:kern w:val="2"/>
                <w:lang w:eastAsia="ko-KR"/>
              </w:rPr>
              <w:t>ЛР 15</w:t>
            </w:r>
          </w:p>
        </w:tc>
      </w:tr>
    </w:tbl>
    <w:p w:rsidR="00BC565D" w:rsidRPr="00605739" w:rsidRDefault="00BC565D" w:rsidP="00605739">
      <w:pPr>
        <w:contextualSpacing/>
        <w:jc w:val="both"/>
        <w:rPr>
          <w:b/>
        </w:rPr>
        <w:sectPr w:rsidR="00BC565D" w:rsidRPr="00605739" w:rsidSect="00611E42">
          <w:headerReference w:type="even" r:id="rId25"/>
          <w:headerReference w:type="default" r:id="rId26"/>
          <w:footerReference w:type="even" r:id="rId27"/>
          <w:footerReference w:type="default" r:id="rId28"/>
          <w:headerReference w:type="first" r:id="rId29"/>
          <w:footerReference w:type="first" r:id="rId30"/>
          <w:pgSz w:w="11906" w:h="16838" w:code="9"/>
          <w:pgMar w:top="1134" w:right="1134" w:bottom="1134" w:left="1134" w:header="720" w:footer="709" w:gutter="0"/>
          <w:cols w:space="720"/>
          <w:docGrid w:linePitch="600" w:charSpace="32768"/>
        </w:sectPr>
      </w:pPr>
    </w:p>
    <w:p w:rsidR="00AA15E7" w:rsidRPr="00611E42" w:rsidRDefault="00AA15E7"/>
    <w:sectPr w:rsidR="00AA15E7" w:rsidRPr="00611E42" w:rsidSect="00611E42">
      <w:pgSz w:w="11906" w:h="16838" w:code="9"/>
      <w:pgMar w:top="1134" w:right="1134" w:bottom="1134" w:left="1134" w:header="720" w:footer="709"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4DA" w:rsidRDefault="009534DA" w:rsidP="002F41E4">
      <w:r>
        <w:separator/>
      </w:r>
    </w:p>
  </w:endnote>
  <w:endnote w:type="continuationSeparator" w:id="1">
    <w:p w:rsidR="009534DA" w:rsidRDefault="009534DA" w:rsidP="002F41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10CB4">
    <w:pPr>
      <w:pStyle w:val="ae"/>
      <w:jc w:val="center"/>
    </w:pPr>
    <w:r>
      <w:fldChar w:fldCharType="begin"/>
    </w:r>
    <w:r w:rsidR="0082024A">
      <w:instrText xml:space="preserve"> PAGE </w:instrText>
    </w:r>
    <w:r>
      <w:fldChar w:fldCharType="separate"/>
    </w:r>
    <w:r w:rsidR="00FA1256">
      <w:rPr>
        <w:noProof/>
      </w:rPr>
      <w:t>4</w:t>
    </w:r>
    <w:r>
      <w:rPr>
        <w:noProof/>
      </w:rPr>
      <w:fldChar w:fldCharType="end"/>
    </w:r>
  </w:p>
  <w:p w:rsidR="00AF5542" w:rsidRDefault="00AF5542">
    <w:pPr>
      <w:pStyle w:val="ae"/>
    </w:pPr>
  </w:p>
  <w:p w:rsidR="00AF5542" w:rsidRDefault="00AF554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8524530"/>
    </w:sdtPr>
    <w:sdtContent>
      <w:p w:rsidR="00AF5542" w:rsidRDefault="00A10CB4">
        <w:pPr>
          <w:pStyle w:val="ae"/>
          <w:jc w:val="center"/>
        </w:pPr>
        <w:r>
          <w:fldChar w:fldCharType="begin"/>
        </w:r>
        <w:r w:rsidR="0082024A">
          <w:instrText xml:space="preserve"> PAGE   \* MERGEFORMAT </w:instrText>
        </w:r>
        <w:r>
          <w:fldChar w:fldCharType="separate"/>
        </w:r>
        <w:r w:rsidR="00FA1256">
          <w:rPr>
            <w:noProof/>
          </w:rPr>
          <w:t>29</w:t>
        </w:r>
        <w:r>
          <w:rPr>
            <w:noProof/>
          </w:rPr>
          <w:fldChar w:fldCharType="end"/>
        </w:r>
      </w:p>
    </w:sdtContent>
  </w:sdt>
  <w:p w:rsidR="00AF5542" w:rsidRDefault="00AF554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10CB4">
    <w:pPr>
      <w:pStyle w:val="ae"/>
      <w:jc w:val="center"/>
    </w:pPr>
    <w:r>
      <w:fldChar w:fldCharType="begin"/>
    </w:r>
    <w:r w:rsidR="0082024A">
      <w:instrText xml:space="preserve"> PAGE   \* MERGEFORMAT </w:instrText>
    </w:r>
    <w:r>
      <w:fldChar w:fldCharType="separate"/>
    </w:r>
    <w:r w:rsidR="00FA1256">
      <w:rPr>
        <w:noProof/>
      </w:rPr>
      <w:t>34</w:t>
    </w:r>
    <w:r>
      <w:rPr>
        <w:noProof/>
      </w:rPr>
      <w:fldChar w:fldCharType="end"/>
    </w:r>
  </w:p>
  <w:p w:rsidR="00AF5542" w:rsidRDefault="00AF5542">
    <w:pPr>
      <w:pStyle w:val="ae"/>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4DA" w:rsidRDefault="009534DA" w:rsidP="002F41E4">
      <w:r>
        <w:separator/>
      </w:r>
    </w:p>
  </w:footnote>
  <w:footnote w:type="continuationSeparator" w:id="1">
    <w:p w:rsidR="009534DA" w:rsidRDefault="009534DA" w:rsidP="002F41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pPr>
      <w:pStyle w:val="af1"/>
      <w:jc w:val="center"/>
    </w:pPr>
  </w:p>
  <w:p w:rsidR="00AF5542" w:rsidRDefault="00AF554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542" w:rsidRDefault="00AF55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s="Symbol" w:hint="default"/>
        <w:sz w:val="28"/>
        <w:szCs w:val="28"/>
      </w:rPr>
    </w:lvl>
  </w:abstractNum>
  <w:abstractNum w:abstractNumId="3">
    <w:nsid w:val="00000004"/>
    <w:multiLevelType w:val="singleLevel"/>
    <w:tmpl w:val="1CE4BE0C"/>
    <w:name w:val="WW8Num4"/>
    <w:lvl w:ilvl="0">
      <w:start w:val="1"/>
      <w:numFmt w:val="decimal"/>
      <w:lvlText w:val="%1."/>
      <w:lvlJc w:val="left"/>
      <w:pPr>
        <w:tabs>
          <w:tab w:val="num" w:pos="0"/>
        </w:tabs>
        <w:ind w:left="1429" w:hanging="360"/>
      </w:pPr>
      <w:rPr>
        <w:rFonts w:ascii="Times New Roman" w:hAnsi="Times New Roman" w:cs="Times New Roman" w:hint="default"/>
        <w:b/>
        <w:sz w:val="24"/>
        <w:szCs w:val="24"/>
      </w:rPr>
    </w:lvl>
  </w:abstractNum>
  <w:abstractNum w:abstractNumId="4">
    <w:nsid w:val="00000005"/>
    <w:multiLevelType w:val="multilevel"/>
    <w:tmpl w:val="2DF6A364"/>
    <w:name w:val="WW8Num5"/>
    <w:lvl w:ilvl="0">
      <w:start w:val="1"/>
      <w:numFmt w:val="decimal"/>
      <w:lvlText w:val="%1"/>
      <w:lvlJc w:val="left"/>
      <w:pPr>
        <w:tabs>
          <w:tab w:val="num" w:pos="0"/>
        </w:tabs>
        <w:ind w:left="375" w:hanging="375"/>
      </w:pPr>
      <w:rPr>
        <w:rFonts w:hint="default"/>
        <w:b w:val="0"/>
        <w:bCs/>
        <w:sz w:val="24"/>
        <w:szCs w:val="24"/>
      </w:rPr>
    </w:lvl>
    <w:lvl w:ilvl="1">
      <w:start w:val="3"/>
      <w:numFmt w:val="decimal"/>
      <w:lvlText w:val="%1.%2"/>
      <w:lvlJc w:val="left"/>
      <w:pPr>
        <w:tabs>
          <w:tab w:val="num" w:pos="0"/>
        </w:tabs>
        <w:ind w:left="375" w:hanging="375"/>
      </w:pPr>
      <w:rPr>
        <w:rFonts w:hint="default"/>
        <w:b/>
        <w:bCs/>
        <w:sz w:val="28"/>
        <w:szCs w:val="28"/>
      </w:rPr>
    </w:lvl>
    <w:lvl w:ilvl="2">
      <w:start w:val="1"/>
      <w:numFmt w:val="decimal"/>
      <w:lvlText w:val="%1.%2.%3"/>
      <w:lvlJc w:val="left"/>
      <w:pPr>
        <w:tabs>
          <w:tab w:val="num" w:pos="0"/>
        </w:tabs>
        <w:ind w:left="720" w:hanging="720"/>
      </w:pPr>
      <w:rPr>
        <w:rFonts w:hint="default"/>
        <w:b/>
        <w:bCs/>
        <w:sz w:val="28"/>
        <w:szCs w:val="28"/>
      </w:rPr>
    </w:lvl>
    <w:lvl w:ilvl="3">
      <w:start w:val="1"/>
      <w:numFmt w:val="decimal"/>
      <w:lvlText w:val="%1.%2.%3.%4"/>
      <w:lvlJc w:val="left"/>
      <w:pPr>
        <w:tabs>
          <w:tab w:val="num" w:pos="0"/>
        </w:tabs>
        <w:ind w:left="1080" w:hanging="1080"/>
      </w:pPr>
      <w:rPr>
        <w:rFonts w:hint="default"/>
        <w:b/>
        <w:bCs/>
        <w:sz w:val="28"/>
        <w:szCs w:val="28"/>
      </w:rPr>
    </w:lvl>
    <w:lvl w:ilvl="4">
      <w:start w:val="1"/>
      <w:numFmt w:val="decimal"/>
      <w:lvlText w:val="%1.%2.%3.%4.%5"/>
      <w:lvlJc w:val="left"/>
      <w:pPr>
        <w:tabs>
          <w:tab w:val="num" w:pos="0"/>
        </w:tabs>
        <w:ind w:left="1080" w:hanging="1080"/>
      </w:pPr>
      <w:rPr>
        <w:rFonts w:hint="default"/>
        <w:b/>
        <w:bCs/>
        <w:sz w:val="28"/>
        <w:szCs w:val="28"/>
      </w:rPr>
    </w:lvl>
    <w:lvl w:ilvl="5">
      <w:start w:val="1"/>
      <w:numFmt w:val="decimal"/>
      <w:lvlText w:val="%1.%2.%3.%4.%5.%6"/>
      <w:lvlJc w:val="left"/>
      <w:pPr>
        <w:tabs>
          <w:tab w:val="num" w:pos="0"/>
        </w:tabs>
        <w:ind w:left="1440" w:hanging="1440"/>
      </w:pPr>
      <w:rPr>
        <w:rFonts w:hint="default"/>
        <w:b/>
        <w:bCs/>
        <w:sz w:val="28"/>
        <w:szCs w:val="28"/>
      </w:rPr>
    </w:lvl>
    <w:lvl w:ilvl="6">
      <w:start w:val="1"/>
      <w:numFmt w:val="decimal"/>
      <w:lvlText w:val="%1.%2.%3.%4.%5.%6.%7"/>
      <w:lvlJc w:val="left"/>
      <w:pPr>
        <w:tabs>
          <w:tab w:val="num" w:pos="0"/>
        </w:tabs>
        <w:ind w:left="1440" w:hanging="1440"/>
      </w:pPr>
      <w:rPr>
        <w:rFonts w:hint="default"/>
        <w:b/>
        <w:bCs/>
        <w:sz w:val="28"/>
        <w:szCs w:val="28"/>
      </w:rPr>
    </w:lvl>
    <w:lvl w:ilvl="7">
      <w:start w:val="1"/>
      <w:numFmt w:val="decimal"/>
      <w:lvlText w:val="%1.%2.%3.%4.%5.%6.%7.%8"/>
      <w:lvlJc w:val="left"/>
      <w:pPr>
        <w:tabs>
          <w:tab w:val="num" w:pos="0"/>
        </w:tabs>
        <w:ind w:left="1800" w:hanging="1800"/>
      </w:pPr>
      <w:rPr>
        <w:rFonts w:hint="default"/>
        <w:b/>
        <w:bCs/>
        <w:sz w:val="28"/>
        <w:szCs w:val="28"/>
      </w:rPr>
    </w:lvl>
    <w:lvl w:ilvl="8">
      <w:start w:val="1"/>
      <w:numFmt w:val="decimal"/>
      <w:lvlText w:val="%1.%2.%3.%4.%5.%6.%7.%8.%9"/>
      <w:lvlJc w:val="left"/>
      <w:pPr>
        <w:tabs>
          <w:tab w:val="num" w:pos="0"/>
        </w:tabs>
        <w:ind w:left="2160" w:hanging="2160"/>
      </w:pPr>
      <w:rPr>
        <w:rFonts w:hint="default"/>
        <w:b/>
        <w:bCs/>
        <w:sz w:val="28"/>
        <w:szCs w:val="28"/>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Times New Roman" w:hAnsi="Times New Roman" w:cs="Symbol" w:hint="default"/>
        <w:sz w:val="28"/>
        <w:szCs w:val="28"/>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Times New Roman" w:hAnsi="Times New Roman" w:cs="Times New Roman" w:hint="default"/>
        <w:sz w:val="28"/>
        <w:szCs w:val="28"/>
      </w:rPr>
    </w:lvl>
  </w:abstractNum>
  <w:abstractNum w:abstractNumId="8">
    <w:nsid w:val="00000009"/>
    <w:multiLevelType w:val="singleLevel"/>
    <w:tmpl w:val="FAF6578C"/>
    <w:name w:val="WW8Num9"/>
    <w:lvl w:ilvl="0">
      <w:start w:val="1"/>
      <w:numFmt w:val="decimal"/>
      <w:lvlText w:val="%1."/>
      <w:lvlJc w:val="left"/>
      <w:pPr>
        <w:tabs>
          <w:tab w:val="num" w:pos="0"/>
        </w:tabs>
        <w:ind w:left="1080" w:hanging="360"/>
      </w:pPr>
      <w:rPr>
        <w:rFonts w:hint="default"/>
        <w:b w:val="0"/>
        <w:sz w:val="24"/>
        <w:szCs w:val="24"/>
      </w:rPr>
    </w:lvl>
  </w:abstractNum>
  <w:abstractNum w:abstractNumId="9">
    <w:nsid w:val="0000000A"/>
    <w:multiLevelType w:val="multilevel"/>
    <w:tmpl w:val="0000000A"/>
    <w:name w:val="WW8Num10"/>
    <w:lvl w:ilvl="0">
      <w:start w:val="1"/>
      <w:numFmt w:val="decimal"/>
      <w:lvlText w:val="%1."/>
      <w:lvlJc w:val="left"/>
      <w:pPr>
        <w:tabs>
          <w:tab w:val="num" w:pos="0"/>
        </w:tabs>
        <w:ind w:left="585" w:hanging="360"/>
      </w:pPr>
      <w:rPr>
        <w:rFonts w:hint="default"/>
        <w:b/>
        <w:sz w:val="28"/>
        <w:szCs w:val="28"/>
      </w:rPr>
    </w:lvl>
    <w:lvl w:ilvl="1">
      <w:start w:val="3"/>
      <w:numFmt w:val="decimal"/>
      <w:lvlText w:val="%1.%2."/>
      <w:lvlJc w:val="left"/>
      <w:pPr>
        <w:tabs>
          <w:tab w:val="num" w:pos="0"/>
        </w:tabs>
        <w:ind w:left="795" w:hanging="570"/>
      </w:pPr>
      <w:rPr>
        <w:rFonts w:hint="default"/>
        <w:b/>
      </w:rPr>
    </w:lvl>
    <w:lvl w:ilvl="2">
      <w:start w:val="1"/>
      <w:numFmt w:val="decimal"/>
      <w:lvlText w:val="%1.%2.%3."/>
      <w:lvlJc w:val="left"/>
      <w:pPr>
        <w:tabs>
          <w:tab w:val="num" w:pos="0"/>
        </w:tabs>
        <w:ind w:left="945" w:hanging="720"/>
      </w:pPr>
      <w:rPr>
        <w:rFonts w:hint="default"/>
        <w:b/>
      </w:rPr>
    </w:lvl>
    <w:lvl w:ilvl="3">
      <w:start w:val="1"/>
      <w:numFmt w:val="decimal"/>
      <w:lvlText w:val="%1.%2.%3.%4."/>
      <w:lvlJc w:val="left"/>
      <w:pPr>
        <w:tabs>
          <w:tab w:val="num" w:pos="0"/>
        </w:tabs>
        <w:ind w:left="945" w:hanging="720"/>
      </w:pPr>
      <w:rPr>
        <w:rFonts w:hint="default"/>
        <w:b/>
      </w:rPr>
    </w:lvl>
    <w:lvl w:ilvl="4">
      <w:start w:val="1"/>
      <w:numFmt w:val="decimal"/>
      <w:lvlText w:val="%1.%2.%3.%4.%5."/>
      <w:lvlJc w:val="left"/>
      <w:pPr>
        <w:tabs>
          <w:tab w:val="num" w:pos="0"/>
        </w:tabs>
        <w:ind w:left="1305" w:hanging="1080"/>
      </w:pPr>
      <w:rPr>
        <w:rFonts w:hint="default"/>
        <w:b/>
      </w:rPr>
    </w:lvl>
    <w:lvl w:ilvl="5">
      <w:start w:val="1"/>
      <w:numFmt w:val="decimal"/>
      <w:lvlText w:val="%1.%2.%3.%4.%5.%6."/>
      <w:lvlJc w:val="left"/>
      <w:pPr>
        <w:tabs>
          <w:tab w:val="num" w:pos="0"/>
        </w:tabs>
        <w:ind w:left="1305" w:hanging="1080"/>
      </w:pPr>
      <w:rPr>
        <w:rFonts w:hint="default"/>
        <w:b/>
      </w:rPr>
    </w:lvl>
    <w:lvl w:ilvl="6">
      <w:start w:val="1"/>
      <w:numFmt w:val="decimal"/>
      <w:lvlText w:val="%1.%2.%3.%4.%5.%6.%7."/>
      <w:lvlJc w:val="left"/>
      <w:pPr>
        <w:tabs>
          <w:tab w:val="num" w:pos="0"/>
        </w:tabs>
        <w:ind w:left="1665" w:hanging="1440"/>
      </w:pPr>
      <w:rPr>
        <w:rFonts w:hint="default"/>
        <w:b/>
      </w:rPr>
    </w:lvl>
    <w:lvl w:ilvl="7">
      <w:start w:val="1"/>
      <w:numFmt w:val="decimal"/>
      <w:lvlText w:val="%1.%2.%3.%4.%5.%6.%7.%8."/>
      <w:lvlJc w:val="left"/>
      <w:pPr>
        <w:tabs>
          <w:tab w:val="num" w:pos="0"/>
        </w:tabs>
        <w:ind w:left="1665" w:hanging="1440"/>
      </w:pPr>
      <w:rPr>
        <w:rFonts w:hint="default"/>
        <w:b/>
      </w:rPr>
    </w:lvl>
    <w:lvl w:ilvl="8">
      <w:start w:val="1"/>
      <w:numFmt w:val="decimal"/>
      <w:lvlText w:val="%1.%2.%3.%4.%5.%6.%7.%8.%9."/>
      <w:lvlJc w:val="left"/>
      <w:pPr>
        <w:tabs>
          <w:tab w:val="num" w:pos="0"/>
        </w:tabs>
        <w:ind w:left="2025" w:hanging="1800"/>
      </w:pPr>
      <w:rPr>
        <w:rFonts w:hint="default"/>
        <w:b/>
      </w:rPr>
    </w:lvl>
  </w:abstractNum>
  <w:abstractNum w:abstractNumId="10">
    <w:nsid w:val="0000000B"/>
    <w:multiLevelType w:val="multilevel"/>
    <w:tmpl w:val="8E0A8DE2"/>
    <w:name w:val="WW8Num11"/>
    <w:lvl w:ilvl="0">
      <w:start w:val="1"/>
      <w:numFmt w:val="decimal"/>
      <w:lvlText w:val="%1."/>
      <w:lvlJc w:val="left"/>
      <w:pPr>
        <w:tabs>
          <w:tab w:val="num" w:pos="720"/>
        </w:tabs>
        <w:ind w:left="720" w:hanging="360"/>
      </w:pPr>
      <w:rPr>
        <w:rFonts w:ascii="Symbol" w:hAnsi="Symbol" w:cs="Symbol" w:hint="default"/>
        <w:sz w:val="16"/>
        <w:szCs w:val="16"/>
      </w:rPr>
    </w:lvl>
    <w:lvl w:ilvl="1">
      <w:start w:val="4"/>
      <w:numFmt w:val="decimal"/>
      <w:lvlText w:val="%1.%2."/>
      <w:lvlJc w:val="left"/>
      <w:pPr>
        <w:tabs>
          <w:tab w:val="num" w:pos="1080"/>
        </w:tabs>
        <w:ind w:left="1080" w:hanging="360"/>
      </w:pPr>
      <w:rPr>
        <w:rFonts w:ascii="Times New Roman" w:hAnsi="Times New Roman" w:cs="Times New Roman" w:hint="default"/>
        <w:b/>
        <w:sz w:val="24"/>
        <w:szCs w:val="24"/>
      </w:rPr>
    </w:lvl>
    <w:lvl w:ilvl="2">
      <w:start w:val="1"/>
      <w:numFmt w:val="decimal"/>
      <w:lvlText w:val="%1.%2.%3."/>
      <w:lvlJc w:val="left"/>
      <w:pPr>
        <w:tabs>
          <w:tab w:val="num" w:pos="1440"/>
        </w:tabs>
        <w:ind w:left="1440" w:hanging="360"/>
      </w:pPr>
      <w:rPr>
        <w:rFonts w:ascii="Wingdings" w:hAnsi="Wingdings" w:cs="Wingdings" w:hint="default"/>
      </w:rPr>
    </w:lvl>
    <w:lvl w:ilvl="3">
      <w:start w:val="1"/>
      <w:numFmt w:val="decimal"/>
      <w:lvlText w:val="%1.%2.%3.%4."/>
      <w:lvlJc w:val="left"/>
      <w:pPr>
        <w:tabs>
          <w:tab w:val="num" w:pos="1800"/>
        </w:tabs>
        <w:ind w:left="1800" w:hanging="360"/>
      </w:pPr>
      <w:rPr>
        <w:rFonts w:ascii="Symbol" w:hAnsi="Symbol" w:cs="Symbol" w:hint="default"/>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1B06995"/>
    <w:multiLevelType w:val="hybridMultilevel"/>
    <w:tmpl w:val="B33A5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5B555F"/>
    <w:multiLevelType w:val="hybridMultilevel"/>
    <w:tmpl w:val="116A7184"/>
    <w:lvl w:ilvl="0" w:tplc="5C50E75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58A2E46"/>
    <w:multiLevelType w:val="multilevel"/>
    <w:tmpl w:val="F27E59B2"/>
    <w:lvl w:ilvl="0">
      <w:start w:val="1"/>
      <w:numFmt w:val="decimal"/>
      <w:lvlText w:val="%1"/>
      <w:lvlJc w:val="left"/>
      <w:pPr>
        <w:ind w:left="360" w:hanging="360"/>
      </w:pPr>
      <w:rPr>
        <w:rFonts w:eastAsia="Times New Roman" w:hint="default"/>
        <w:b/>
      </w:rPr>
    </w:lvl>
    <w:lvl w:ilvl="1">
      <w:start w:val="2"/>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4">
    <w:nsid w:val="10E316A2"/>
    <w:multiLevelType w:val="hybridMultilevel"/>
    <w:tmpl w:val="D59EAE5E"/>
    <w:lvl w:ilvl="0" w:tplc="D67021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12C0869"/>
    <w:multiLevelType w:val="hybridMultilevel"/>
    <w:tmpl w:val="171CE41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2563311"/>
    <w:multiLevelType w:val="hybridMultilevel"/>
    <w:tmpl w:val="D06EC1B8"/>
    <w:lvl w:ilvl="0" w:tplc="FFA04476">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B540927"/>
    <w:multiLevelType w:val="hybridMultilevel"/>
    <w:tmpl w:val="7696D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2F5E2D"/>
    <w:multiLevelType w:val="multilevel"/>
    <w:tmpl w:val="804EBC74"/>
    <w:lvl w:ilvl="0">
      <w:start w:val="1"/>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9">
    <w:nsid w:val="228050CA"/>
    <w:multiLevelType w:val="hybridMultilevel"/>
    <w:tmpl w:val="E7A65178"/>
    <w:lvl w:ilvl="0" w:tplc="F8DCC8A4">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9346CA5"/>
    <w:multiLevelType w:val="hybridMultilevel"/>
    <w:tmpl w:val="D408AE50"/>
    <w:lvl w:ilvl="0" w:tplc="D67021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6D5850"/>
    <w:multiLevelType w:val="hybridMultilevel"/>
    <w:tmpl w:val="D7F8D09C"/>
    <w:lvl w:ilvl="0" w:tplc="DDCEC400">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0621C4"/>
    <w:multiLevelType w:val="hybridMultilevel"/>
    <w:tmpl w:val="5E3E0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3A2C85"/>
    <w:multiLevelType w:val="hybridMultilevel"/>
    <w:tmpl w:val="ED0684DA"/>
    <w:lvl w:ilvl="0" w:tplc="28EAE000">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733E95"/>
    <w:multiLevelType w:val="multilevel"/>
    <w:tmpl w:val="35402A1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4B74834"/>
    <w:multiLevelType w:val="multilevel"/>
    <w:tmpl w:val="71A43BAE"/>
    <w:lvl w:ilvl="0">
      <w:start w:val="1"/>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6">
    <w:nsid w:val="55432CB9"/>
    <w:multiLevelType w:val="hybridMultilevel"/>
    <w:tmpl w:val="CAACCB38"/>
    <w:lvl w:ilvl="0" w:tplc="0419000F">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043E9A"/>
    <w:multiLevelType w:val="multilevel"/>
    <w:tmpl w:val="0000000A"/>
    <w:lvl w:ilvl="0">
      <w:start w:val="1"/>
      <w:numFmt w:val="decimal"/>
      <w:lvlText w:val="%1."/>
      <w:lvlJc w:val="left"/>
      <w:pPr>
        <w:tabs>
          <w:tab w:val="num" w:pos="0"/>
        </w:tabs>
        <w:ind w:left="585" w:hanging="360"/>
      </w:pPr>
      <w:rPr>
        <w:rFonts w:hint="default"/>
        <w:b/>
        <w:sz w:val="28"/>
        <w:szCs w:val="28"/>
      </w:rPr>
    </w:lvl>
    <w:lvl w:ilvl="1">
      <w:start w:val="3"/>
      <w:numFmt w:val="decimal"/>
      <w:lvlText w:val="%1.%2."/>
      <w:lvlJc w:val="left"/>
      <w:pPr>
        <w:tabs>
          <w:tab w:val="num" w:pos="0"/>
        </w:tabs>
        <w:ind w:left="795" w:hanging="570"/>
      </w:pPr>
      <w:rPr>
        <w:rFonts w:hint="default"/>
        <w:b/>
      </w:rPr>
    </w:lvl>
    <w:lvl w:ilvl="2">
      <w:start w:val="1"/>
      <w:numFmt w:val="decimal"/>
      <w:lvlText w:val="%1.%2.%3."/>
      <w:lvlJc w:val="left"/>
      <w:pPr>
        <w:tabs>
          <w:tab w:val="num" w:pos="0"/>
        </w:tabs>
        <w:ind w:left="945" w:hanging="720"/>
      </w:pPr>
      <w:rPr>
        <w:rFonts w:hint="default"/>
        <w:b/>
      </w:rPr>
    </w:lvl>
    <w:lvl w:ilvl="3">
      <w:start w:val="1"/>
      <w:numFmt w:val="decimal"/>
      <w:lvlText w:val="%1.%2.%3.%4."/>
      <w:lvlJc w:val="left"/>
      <w:pPr>
        <w:tabs>
          <w:tab w:val="num" w:pos="0"/>
        </w:tabs>
        <w:ind w:left="945" w:hanging="720"/>
      </w:pPr>
      <w:rPr>
        <w:rFonts w:hint="default"/>
        <w:b/>
      </w:rPr>
    </w:lvl>
    <w:lvl w:ilvl="4">
      <w:start w:val="1"/>
      <w:numFmt w:val="decimal"/>
      <w:lvlText w:val="%1.%2.%3.%4.%5."/>
      <w:lvlJc w:val="left"/>
      <w:pPr>
        <w:tabs>
          <w:tab w:val="num" w:pos="0"/>
        </w:tabs>
        <w:ind w:left="1305" w:hanging="1080"/>
      </w:pPr>
      <w:rPr>
        <w:rFonts w:hint="default"/>
        <w:b/>
      </w:rPr>
    </w:lvl>
    <w:lvl w:ilvl="5">
      <w:start w:val="1"/>
      <w:numFmt w:val="decimal"/>
      <w:lvlText w:val="%1.%2.%3.%4.%5.%6."/>
      <w:lvlJc w:val="left"/>
      <w:pPr>
        <w:tabs>
          <w:tab w:val="num" w:pos="0"/>
        </w:tabs>
        <w:ind w:left="1305" w:hanging="1080"/>
      </w:pPr>
      <w:rPr>
        <w:rFonts w:hint="default"/>
        <w:b/>
      </w:rPr>
    </w:lvl>
    <w:lvl w:ilvl="6">
      <w:start w:val="1"/>
      <w:numFmt w:val="decimal"/>
      <w:lvlText w:val="%1.%2.%3.%4.%5.%6.%7."/>
      <w:lvlJc w:val="left"/>
      <w:pPr>
        <w:tabs>
          <w:tab w:val="num" w:pos="0"/>
        </w:tabs>
        <w:ind w:left="1665" w:hanging="1440"/>
      </w:pPr>
      <w:rPr>
        <w:rFonts w:hint="default"/>
        <w:b/>
      </w:rPr>
    </w:lvl>
    <w:lvl w:ilvl="7">
      <w:start w:val="1"/>
      <w:numFmt w:val="decimal"/>
      <w:lvlText w:val="%1.%2.%3.%4.%5.%6.%7.%8."/>
      <w:lvlJc w:val="left"/>
      <w:pPr>
        <w:tabs>
          <w:tab w:val="num" w:pos="0"/>
        </w:tabs>
        <w:ind w:left="1665" w:hanging="1440"/>
      </w:pPr>
      <w:rPr>
        <w:rFonts w:hint="default"/>
        <w:b/>
      </w:rPr>
    </w:lvl>
    <w:lvl w:ilvl="8">
      <w:start w:val="1"/>
      <w:numFmt w:val="decimal"/>
      <w:lvlText w:val="%1.%2.%3.%4.%5.%6.%7.%8.%9."/>
      <w:lvlJc w:val="left"/>
      <w:pPr>
        <w:tabs>
          <w:tab w:val="num" w:pos="0"/>
        </w:tabs>
        <w:ind w:left="2025" w:hanging="1800"/>
      </w:pPr>
      <w:rPr>
        <w:rFonts w:hint="default"/>
        <w:b/>
      </w:rPr>
    </w:lvl>
  </w:abstractNum>
  <w:abstractNum w:abstractNumId="28">
    <w:nsid w:val="59974570"/>
    <w:multiLevelType w:val="multilevel"/>
    <w:tmpl w:val="48463A18"/>
    <w:lvl w:ilvl="0">
      <w:start w:val="3"/>
      <w:numFmt w:val="decimal"/>
      <w:lvlText w:val="%1"/>
      <w:lvlJc w:val="left"/>
      <w:pPr>
        <w:ind w:left="480" w:hanging="480"/>
      </w:pPr>
      <w:rPr>
        <w:rFonts w:eastAsia="Times New Roman" w:hint="default"/>
      </w:rPr>
    </w:lvl>
    <w:lvl w:ilvl="1">
      <w:start w:val="2"/>
      <w:numFmt w:val="decimal"/>
      <w:lvlText w:val="%1.%2"/>
      <w:lvlJc w:val="left"/>
      <w:pPr>
        <w:ind w:left="480" w:hanging="480"/>
      </w:pPr>
      <w:rPr>
        <w:rFonts w:eastAsia="Times New Roman" w:hint="default"/>
      </w:rPr>
    </w:lvl>
    <w:lvl w:ilvl="2">
      <w:start w:val="2"/>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9">
    <w:nsid w:val="6349426F"/>
    <w:multiLevelType w:val="hybridMultilevel"/>
    <w:tmpl w:val="CE7C20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729B05B2"/>
    <w:multiLevelType w:val="multilevel"/>
    <w:tmpl w:val="78F24A3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D5F781D"/>
    <w:multiLevelType w:val="hybridMultilevel"/>
    <w:tmpl w:val="B6486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7"/>
  </w:num>
  <w:num w:numId="13">
    <w:abstractNumId w:val="21"/>
  </w:num>
  <w:num w:numId="14">
    <w:abstractNumId w:val="25"/>
  </w:num>
  <w:num w:numId="15">
    <w:abstractNumId w:val="23"/>
  </w:num>
  <w:num w:numId="16">
    <w:abstractNumId w:val="19"/>
  </w:num>
  <w:num w:numId="17">
    <w:abstractNumId w:val="15"/>
  </w:num>
  <w:num w:numId="18">
    <w:abstractNumId w:val="16"/>
  </w:num>
  <w:num w:numId="19">
    <w:abstractNumId w:val="13"/>
  </w:num>
  <w:num w:numId="20">
    <w:abstractNumId w:val="31"/>
  </w:num>
  <w:num w:numId="21">
    <w:abstractNumId w:val="22"/>
  </w:num>
  <w:num w:numId="22">
    <w:abstractNumId w:val="11"/>
  </w:num>
  <w:num w:numId="23">
    <w:abstractNumId w:val="26"/>
  </w:num>
  <w:num w:numId="24">
    <w:abstractNumId w:val="18"/>
  </w:num>
  <w:num w:numId="25">
    <w:abstractNumId w:val="29"/>
  </w:num>
  <w:num w:numId="26">
    <w:abstractNumId w:val="12"/>
  </w:num>
  <w:num w:numId="27">
    <w:abstractNumId w:val="17"/>
  </w:num>
  <w:num w:numId="28">
    <w:abstractNumId w:val="30"/>
  </w:num>
  <w:num w:numId="29">
    <w:abstractNumId w:val="28"/>
  </w:num>
  <w:num w:numId="30">
    <w:abstractNumId w:val="20"/>
  </w:num>
  <w:num w:numId="31">
    <w:abstractNumId w:val="14"/>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611E42"/>
    <w:rsid w:val="0000247D"/>
    <w:rsid w:val="00002710"/>
    <w:rsid w:val="00007136"/>
    <w:rsid w:val="000540BE"/>
    <w:rsid w:val="00067A8D"/>
    <w:rsid w:val="0007491E"/>
    <w:rsid w:val="000777AF"/>
    <w:rsid w:val="00090E4B"/>
    <w:rsid w:val="000B4E18"/>
    <w:rsid w:val="000C5B7A"/>
    <w:rsid w:val="000D29CC"/>
    <w:rsid w:val="000E0B92"/>
    <w:rsid w:val="00142F38"/>
    <w:rsid w:val="00152A65"/>
    <w:rsid w:val="00176FC2"/>
    <w:rsid w:val="00187C1B"/>
    <w:rsid w:val="001A30AD"/>
    <w:rsid w:val="001A40E4"/>
    <w:rsid w:val="001C7DB3"/>
    <w:rsid w:val="001D766E"/>
    <w:rsid w:val="001F33D0"/>
    <w:rsid w:val="001F696E"/>
    <w:rsid w:val="002112AD"/>
    <w:rsid w:val="00240A59"/>
    <w:rsid w:val="002418E0"/>
    <w:rsid w:val="00241B43"/>
    <w:rsid w:val="00254942"/>
    <w:rsid w:val="002652FB"/>
    <w:rsid w:val="002668E2"/>
    <w:rsid w:val="00280E9A"/>
    <w:rsid w:val="002F41E4"/>
    <w:rsid w:val="00302C25"/>
    <w:rsid w:val="00306E98"/>
    <w:rsid w:val="00330A62"/>
    <w:rsid w:val="00334BEE"/>
    <w:rsid w:val="003361D8"/>
    <w:rsid w:val="00353E49"/>
    <w:rsid w:val="0037037F"/>
    <w:rsid w:val="00387EB7"/>
    <w:rsid w:val="003A0F42"/>
    <w:rsid w:val="003B7929"/>
    <w:rsid w:val="003D089D"/>
    <w:rsid w:val="003E1189"/>
    <w:rsid w:val="003F3941"/>
    <w:rsid w:val="00433CDB"/>
    <w:rsid w:val="00443DB5"/>
    <w:rsid w:val="004778BB"/>
    <w:rsid w:val="004D1667"/>
    <w:rsid w:val="004E7043"/>
    <w:rsid w:val="00561BF8"/>
    <w:rsid w:val="005B6371"/>
    <w:rsid w:val="005B6F6D"/>
    <w:rsid w:val="00605739"/>
    <w:rsid w:val="00611E42"/>
    <w:rsid w:val="00643CCC"/>
    <w:rsid w:val="006659EC"/>
    <w:rsid w:val="006A20C2"/>
    <w:rsid w:val="006A469E"/>
    <w:rsid w:val="006C757A"/>
    <w:rsid w:val="006E0D35"/>
    <w:rsid w:val="006F384B"/>
    <w:rsid w:val="00717869"/>
    <w:rsid w:val="00760BD8"/>
    <w:rsid w:val="00767ED2"/>
    <w:rsid w:val="00784E46"/>
    <w:rsid w:val="007A001A"/>
    <w:rsid w:val="007F21FB"/>
    <w:rsid w:val="00814662"/>
    <w:rsid w:val="00817E89"/>
    <w:rsid w:val="0082024A"/>
    <w:rsid w:val="00850A5A"/>
    <w:rsid w:val="008A1CBF"/>
    <w:rsid w:val="008B52B9"/>
    <w:rsid w:val="008B7B4C"/>
    <w:rsid w:val="009534DA"/>
    <w:rsid w:val="00970C37"/>
    <w:rsid w:val="00972C26"/>
    <w:rsid w:val="009C3536"/>
    <w:rsid w:val="009E6474"/>
    <w:rsid w:val="009E7D60"/>
    <w:rsid w:val="009F4036"/>
    <w:rsid w:val="00A04E71"/>
    <w:rsid w:val="00A10CB4"/>
    <w:rsid w:val="00A1536B"/>
    <w:rsid w:val="00A21A85"/>
    <w:rsid w:val="00A36AAD"/>
    <w:rsid w:val="00A37873"/>
    <w:rsid w:val="00A6044E"/>
    <w:rsid w:val="00A97E0C"/>
    <w:rsid w:val="00AA15E7"/>
    <w:rsid w:val="00AD73BE"/>
    <w:rsid w:val="00AF5542"/>
    <w:rsid w:val="00AF7861"/>
    <w:rsid w:val="00B02B12"/>
    <w:rsid w:val="00B05F0D"/>
    <w:rsid w:val="00B12496"/>
    <w:rsid w:val="00B13A30"/>
    <w:rsid w:val="00B33C16"/>
    <w:rsid w:val="00B53944"/>
    <w:rsid w:val="00B816CA"/>
    <w:rsid w:val="00BC396C"/>
    <w:rsid w:val="00BC565D"/>
    <w:rsid w:val="00BD53E4"/>
    <w:rsid w:val="00C00646"/>
    <w:rsid w:val="00C2752A"/>
    <w:rsid w:val="00C5123F"/>
    <w:rsid w:val="00C70124"/>
    <w:rsid w:val="00C83071"/>
    <w:rsid w:val="00CA4BF3"/>
    <w:rsid w:val="00CC2B2E"/>
    <w:rsid w:val="00D215AC"/>
    <w:rsid w:val="00D21636"/>
    <w:rsid w:val="00DA634C"/>
    <w:rsid w:val="00DB43E8"/>
    <w:rsid w:val="00DD26D1"/>
    <w:rsid w:val="00E02265"/>
    <w:rsid w:val="00E11574"/>
    <w:rsid w:val="00E205A6"/>
    <w:rsid w:val="00E2607B"/>
    <w:rsid w:val="00E268A4"/>
    <w:rsid w:val="00E438A2"/>
    <w:rsid w:val="00E51C20"/>
    <w:rsid w:val="00E833CA"/>
    <w:rsid w:val="00E923E3"/>
    <w:rsid w:val="00ED062E"/>
    <w:rsid w:val="00EE3372"/>
    <w:rsid w:val="00EE6822"/>
    <w:rsid w:val="00EF242B"/>
    <w:rsid w:val="00EF4666"/>
    <w:rsid w:val="00F21A6C"/>
    <w:rsid w:val="00F43007"/>
    <w:rsid w:val="00F518DB"/>
    <w:rsid w:val="00F776E6"/>
    <w:rsid w:val="00F90D1F"/>
    <w:rsid w:val="00FA1256"/>
    <w:rsid w:val="00FA37D6"/>
    <w:rsid w:val="00FC755A"/>
    <w:rsid w:val="00FF09E0"/>
    <w:rsid w:val="00FF70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E42"/>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611E42"/>
    <w:pPr>
      <w:keepNext/>
      <w:tabs>
        <w:tab w:val="num" w:pos="0"/>
      </w:tabs>
      <w:autoSpaceDE w:val="0"/>
      <w:ind w:firstLine="284"/>
      <w:outlineLvl w:val="0"/>
    </w:pPr>
  </w:style>
  <w:style w:type="paragraph" w:styleId="2">
    <w:name w:val="heading 2"/>
    <w:basedOn w:val="a"/>
    <w:next w:val="a"/>
    <w:link w:val="20"/>
    <w:uiPriority w:val="9"/>
    <w:semiHidden/>
    <w:unhideWhenUsed/>
    <w:qFormat/>
    <w:rsid w:val="00850A5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611E42"/>
    <w:pPr>
      <w:keepNext/>
      <w:tabs>
        <w:tab w:val="num" w:pos="0"/>
      </w:tabs>
      <w:spacing w:before="240" w:after="60"/>
      <w:ind w:left="720" w:hanging="720"/>
      <w:outlineLvl w:val="2"/>
    </w:pPr>
    <w:rPr>
      <w:rFonts w:ascii="Cambria" w:hAnsi="Cambria" w:cs="Cambria"/>
      <w:b/>
      <w:bCs/>
      <w:sz w:val="26"/>
      <w:szCs w:val="26"/>
    </w:rPr>
  </w:style>
  <w:style w:type="paragraph" w:styleId="8">
    <w:name w:val="heading 8"/>
    <w:basedOn w:val="a"/>
    <w:next w:val="a"/>
    <w:link w:val="80"/>
    <w:uiPriority w:val="9"/>
    <w:unhideWhenUsed/>
    <w:qFormat/>
    <w:rsid w:val="00302C25"/>
    <w:pPr>
      <w:spacing w:before="240" w:after="60"/>
      <w:outlineLvl w:val="7"/>
    </w:pPr>
    <w:rPr>
      <w:rFonts w:ascii="Calibri" w:hAnsi="Calibri"/>
      <w:i/>
      <w:iCs/>
    </w:rPr>
  </w:style>
  <w:style w:type="paragraph" w:styleId="9">
    <w:name w:val="heading 9"/>
    <w:basedOn w:val="a"/>
    <w:next w:val="a"/>
    <w:link w:val="90"/>
    <w:qFormat/>
    <w:rsid w:val="00611E42"/>
    <w:pPr>
      <w:tabs>
        <w:tab w:val="num" w:pos="0"/>
      </w:tabs>
      <w:spacing w:before="240" w:after="60"/>
      <w:ind w:left="1584" w:hanging="1584"/>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1E42"/>
    <w:rPr>
      <w:rFonts w:ascii="Times New Roman" w:eastAsia="Times New Roman" w:hAnsi="Times New Roman" w:cs="Times New Roman"/>
      <w:sz w:val="24"/>
      <w:szCs w:val="24"/>
      <w:lang w:eastAsia="ar-SA"/>
    </w:rPr>
  </w:style>
  <w:style w:type="character" w:customStyle="1" w:styleId="30">
    <w:name w:val="Заголовок 3 Знак"/>
    <w:basedOn w:val="a0"/>
    <w:link w:val="3"/>
    <w:rsid w:val="00611E42"/>
    <w:rPr>
      <w:rFonts w:ascii="Cambria" w:eastAsia="Times New Roman" w:hAnsi="Cambria" w:cs="Cambria"/>
      <w:b/>
      <w:bCs/>
      <w:sz w:val="26"/>
      <w:szCs w:val="26"/>
      <w:lang w:eastAsia="ar-SA"/>
    </w:rPr>
  </w:style>
  <w:style w:type="character" w:customStyle="1" w:styleId="90">
    <w:name w:val="Заголовок 9 Знак"/>
    <w:basedOn w:val="a0"/>
    <w:link w:val="9"/>
    <w:rsid w:val="00611E42"/>
    <w:rPr>
      <w:rFonts w:ascii="Cambria" w:eastAsia="Times New Roman" w:hAnsi="Cambria" w:cs="Cambria"/>
      <w:lang w:eastAsia="ar-SA"/>
    </w:rPr>
  </w:style>
  <w:style w:type="character" w:customStyle="1" w:styleId="WW8Num1z0">
    <w:name w:val="WW8Num1z0"/>
    <w:rsid w:val="00611E42"/>
    <w:rPr>
      <w:rFonts w:ascii="Symbol" w:hAnsi="Symbol" w:cs="Symbol"/>
    </w:rPr>
  </w:style>
  <w:style w:type="character" w:customStyle="1" w:styleId="WW8Num1z1">
    <w:name w:val="WW8Num1z1"/>
    <w:rsid w:val="00611E42"/>
  </w:style>
  <w:style w:type="character" w:customStyle="1" w:styleId="WW8Num1z2">
    <w:name w:val="WW8Num1z2"/>
    <w:rsid w:val="00611E42"/>
  </w:style>
  <w:style w:type="character" w:customStyle="1" w:styleId="WW8Num1z3">
    <w:name w:val="WW8Num1z3"/>
    <w:rsid w:val="00611E42"/>
  </w:style>
  <w:style w:type="character" w:customStyle="1" w:styleId="WW8Num1z4">
    <w:name w:val="WW8Num1z4"/>
    <w:rsid w:val="00611E42"/>
  </w:style>
  <w:style w:type="character" w:customStyle="1" w:styleId="WW8Num1z5">
    <w:name w:val="WW8Num1z5"/>
    <w:rsid w:val="00611E42"/>
  </w:style>
  <w:style w:type="character" w:customStyle="1" w:styleId="WW8Num1z6">
    <w:name w:val="WW8Num1z6"/>
    <w:rsid w:val="00611E42"/>
  </w:style>
  <w:style w:type="character" w:customStyle="1" w:styleId="WW8Num1z7">
    <w:name w:val="WW8Num1z7"/>
    <w:rsid w:val="00611E42"/>
  </w:style>
  <w:style w:type="character" w:customStyle="1" w:styleId="WW8Num1z8">
    <w:name w:val="WW8Num1z8"/>
    <w:rsid w:val="00611E42"/>
  </w:style>
  <w:style w:type="character" w:customStyle="1" w:styleId="WW8Num2z0">
    <w:name w:val="WW8Num2z0"/>
    <w:rsid w:val="00611E42"/>
    <w:rPr>
      <w:rFonts w:ascii="Times New Roman" w:eastAsia="Calibri" w:hAnsi="Times New Roman" w:cs="Times New Roman" w:hint="default"/>
      <w:sz w:val="28"/>
      <w:szCs w:val="28"/>
    </w:rPr>
  </w:style>
  <w:style w:type="character" w:customStyle="1" w:styleId="WW8Num3z0">
    <w:name w:val="WW8Num3z0"/>
    <w:rsid w:val="00611E42"/>
    <w:rPr>
      <w:rFonts w:ascii="Symbol" w:eastAsia="Calibri" w:hAnsi="Symbol" w:cs="Symbol" w:hint="default"/>
      <w:sz w:val="28"/>
      <w:szCs w:val="28"/>
    </w:rPr>
  </w:style>
  <w:style w:type="character" w:customStyle="1" w:styleId="WW8Num4z0">
    <w:name w:val="WW8Num4z0"/>
    <w:rsid w:val="00611E42"/>
    <w:rPr>
      <w:rFonts w:ascii="Symbol" w:hAnsi="Symbol" w:cs="Symbol" w:hint="default"/>
      <w:b/>
      <w:sz w:val="28"/>
      <w:szCs w:val="28"/>
    </w:rPr>
  </w:style>
  <w:style w:type="character" w:customStyle="1" w:styleId="WW8Num5z0">
    <w:name w:val="WW8Num5z0"/>
    <w:rsid w:val="00611E42"/>
    <w:rPr>
      <w:rFonts w:hint="default"/>
      <w:b/>
      <w:bCs/>
      <w:sz w:val="28"/>
      <w:szCs w:val="28"/>
    </w:rPr>
  </w:style>
  <w:style w:type="character" w:customStyle="1" w:styleId="WW8Num6z0">
    <w:name w:val="WW8Num6z0"/>
    <w:rsid w:val="00611E42"/>
    <w:rPr>
      <w:rFonts w:hint="default"/>
    </w:rPr>
  </w:style>
  <w:style w:type="character" w:customStyle="1" w:styleId="WW8Num7z0">
    <w:name w:val="WW8Num7z0"/>
    <w:rsid w:val="00611E42"/>
    <w:rPr>
      <w:rFonts w:ascii="Symbol" w:eastAsia="Calibri" w:hAnsi="Symbol" w:cs="Symbol" w:hint="default"/>
      <w:sz w:val="28"/>
      <w:szCs w:val="28"/>
    </w:rPr>
  </w:style>
  <w:style w:type="character" w:customStyle="1" w:styleId="WW8Num8z0">
    <w:name w:val="WW8Num8z0"/>
    <w:rsid w:val="00611E42"/>
    <w:rPr>
      <w:rFonts w:ascii="Times New Roman" w:eastAsia="Calibri" w:hAnsi="Times New Roman" w:cs="Times New Roman" w:hint="default"/>
      <w:sz w:val="28"/>
      <w:szCs w:val="28"/>
    </w:rPr>
  </w:style>
  <w:style w:type="character" w:customStyle="1" w:styleId="WW8Num9z0">
    <w:name w:val="WW8Num9z0"/>
    <w:rsid w:val="00611E42"/>
    <w:rPr>
      <w:rFonts w:hint="default"/>
      <w:b/>
      <w:sz w:val="28"/>
      <w:szCs w:val="28"/>
    </w:rPr>
  </w:style>
  <w:style w:type="character" w:customStyle="1" w:styleId="WW8Num10z0">
    <w:name w:val="WW8Num10z0"/>
    <w:rsid w:val="00611E42"/>
    <w:rPr>
      <w:rFonts w:hint="default"/>
      <w:b/>
      <w:sz w:val="28"/>
      <w:szCs w:val="28"/>
    </w:rPr>
  </w:style>
  <w:style w:type="character" w:customStyle="1" w:styleId="WW8Num10z1">
    <w:name w:val="WW8Num10z1"/>
    <w:rsid w:val="00611E42"/>
    <w:rPr>
      <w:rFonts w:hint="default"/>
      <w:b/>
    </w:rPr>
  </w:style>
  <w:style w:type="character" w:customStyle="1" w:styleId="WW8Num11z0">
    <w:name w:val="WW8Num11z0"/>
    <w:rsid w:val="00611E42"/>
    <w:rPr>
      <w:rFonts w:ascii="Symbol" w:hAnsi="Symbol" w:cs="Symbol" w:hint="default"/>
      <w:sz w:val="16"/>
      <w:szCs w:val="16"/>
    </w:rPr>
  </w:style>
  <w:style w:type="character" w:customStyle="1" w:styleId="WW8Num11z1">
    <w:name w:val="WW8Num11z1"/>
    <w:rsid w:val="00611E42"/>
    <w:rPr>
      <w:rFonts w:ascii="Courier New" w:hAnsi="Courier New" w:cs="Courier New" w:hint="default"/>
      <w:b/>
      <w:sz w:val="28"/>
      <w:szCs w:val="28"/>
    </w:rPr>
  </w:style>
  <w:style w:type="character" w:customStyle="1" w:styleId="WW8Num11z2">
    <w:name w:val="WW8Num11z2"/>
    <w:rsid w:val="00611E42"/>
    <w:rPr>
      <w:rFonts w:ascii="Wingdings" w:hAnsi="Wingdings" w:cs="Wingdings" w:hint="default"/>
    </w:rPr>
  </w:style>
  <w:style w:type="character" w:customStyle="1" w:styleId="WW8Num11z3">
    <w:name w:val="WW8Num11z3"/>
    <w:rsid w:val="00611E42"/>
    <w:rPr>
      <w:rFonts w:ascii="Symbol" w:hAnsi="Symbol" w:cs="Symbol" w:hint="default"/>
    </w:rPr>
  </w:style>
  <w:style w:type="character" w:customStyle="1" w:styleId="WW8Num11z4">
    <w:name w:val="WW8Num11z4"/>
    <w:rsid w:val="00611E42"/>
  </w:style>
  <w:style w:type="character" w:customStyle="1" w:styleId="WW8Num11z5">
    <w:name w:val="WW8Num11z5"/>
    <w:rsid w:val="00611E42"/>
  </w:style>
  <w:style w:type="character" w:customStyle="1" w:styleId="WW8Num11z6">
    <w:name w:val="WW8Num11z6"/>
    <w:rsid w:val="00611E42"/>
  </w:style>
  <w:style w:type="character" w:customStyle="1" w:styleId="WW8Num11z7">
    <w:name w:val="WW8Num11z7"/>
    <w:rsid w:val="00611E42"/>
  </w:style>
  <w:style w:type="character" w:customStyle="1" w:styleId="WW8Num11z8">
    <w:name w:val="WW8Num11z8"/>
    <w:rsid w:val="00611E42"/>
  </w:style>
  <w:style w:type="character" w:customStyle="1" w:styleId="31">
    <w:name w:val="Основной шрифт абзаца3"/>
    <w:rsid w:val="00611E42"/>
  </w:style>
  <w:style w:type="character" w:customStyle="1" w:styleId="21">
    <w:name w:val="Основной шрифт абзаца2"/>
    <w:rsid w:val="00611E42"/>
  </w:style>
  <w:style w:type="character" w:customStyle="1" w:styleId="WW8Num2z1">
    <w:name w:val="WW8Num2z1"/>
    <w:rsid w:val="00611E42"/>
    <w:rPr>
      <w:rFonts w:ascii="Courier New" w:hAnsi="Courier New" w:cs="Courier New" w:hint="default"/>
    </w:rPr>
  </w:style>
  <w:style w:type="character" w:customStyle="1" w:styleId="WW8Num2z2">
    <w:name w:val="WW8Num2z2"/>
    <w:rsid w:val="00611E42"/>
    <w:rPr>
      <w:rFonts w:ascii="Wingdings" w:hAnsi="Wingdings" w:cs="Wingdings" w:hint="default"/>
    </w:rPr>
  </w:style>
  <w:style w:type="character" w:customStyle="1" w:styleId="WW8Num2z3">
    <w:name w:val="WW8Num2z3"/>
    <w:rsid w:val="00611E42"/>
    <w:rPr>
      <w:rFonts w:ascii="Symbol" w:hAnsi="Symbol" w:cs="Symbol" w:hint="default"/>
    </w:rPr>
  </w:style>
  <w:style w:type="character" w:customStyle="1" w:styleId="WW8Num3z1">
    <w:name w:val="WW8Num3z1"/>
    <w:rsid w:val="00611E42"/>
    <w:rPr>
      <w:rFonts w:ascii="Courier New" w:hAnsi="Courier New" w:cs="Courier New" w:hint="default"/>
    </w:rPr>
  </w:style>
  <w:style w:type="character" w:customStyle="1" w:styleId="WW8Num3z2">
    <w:name w:val="WW8Num3z2"/>
    <w:rsid w:val="00611E42"/>
    <w:rPr>
      <w:rFonts w:ascii="Wingdings" w:hAnsi="Wingdings" w:cs="Wingdings" w:hint="default"/>
    </w:rPr>
  </w:style>
  <w:style w:type="character" w:customStyle="1" w:styleId="WW8Num4z1">
    <w:name w:val="WW8Num4z1"/>
    <w:rsid w:val="00611E42"/>
    <w:rPr>
      <w:rFonts w:ascii="Courier New" w:hAnsi="Courier New" w:cs="Courier New" w:hint="default"/>
    </w:rPr>
  </w:style>
  <w:style w:type="character" w:customStyle="1" w:styleId="WW8Num4z2">
    <w:name w:val="WW8Num4z2"/>
    <w:rsid w:val="00611E42"/>
    <w:rPr>
      <w:rFonts w:ascii="Wingdings" w:hAnsi="Wingdings" w:cs="Wingdings" w:hint="default"/>
    </w:rPr>
  </w:style>
  <w:style w:type="character" w:customStyle="1" w:styleId="WW8Num5z1">
    <w:name w:val="WW8Num5z1"/>
    <w:rsid w:val="00611E42"/>
  </w:style>
  <w:style w:type="character" w:customStyle="1" w:styleId="WW8Num5z2">
    <w:name w:val="WW8Num5z2"/>
    <w:rsid w:val="00611E42"/>
  </w:style>
  <w:style w:type="character" w:customStyle="1" w:styleId="WW8Num5z3">
    <w:name w:val="WW8Num5z3"/>
    <w:rsid w:val="00611E42"/>
  </w:style>
  <w:style w:type="character" w:customStyle="1" w:styleId="WW8Num5z4">
    <w:name w:val="WW8Num5z4"/>
    <w:rsid w:val="00611E42"/>
  </w:style>
  <w:style w:type="character" w:customStyle="1" w:styleId="WW8Num5z5">
    <w:name w:val="WW8Num5z5"/>
    <w:rsid w:val="00611E42"/>
  </w:style>
  <w:style w:type="character" w:customStyle="1" w:styleId="WW8Num5z6">
    <w:name w:val="WW8Num5z6"/>
    <w:rsid w:val="00611E42"/>
  </w:style>
  <w:style w:type="character" w:customStyle="1" w:styleId="WW8Num5z7">
    <w:name w:val="WW8Num5z7"/>
    <w:rsid w:val="00611E42"/>
  </w:style>
  <w:style w:type="character" w:customStyle="1" w:styleId="WW8Num5z8">
    <w:name w:val="WW8Num5z8"/>
    <w:rsid w:val="00611E42"/>
  </w:style>
  <w:style w:type="character" w:customStyle="1" w:styleId="WW8Num6z1">
    <w:name w:val="WW8Num6z1"/>
    <w:rsid w:val="00611E42"/>
  </w:style>
  <w:style w:type="character" w:customStyle="1" w:styleId="WW8Num6z2">
    <w:name w:val="WW8Num6z2"/>
    <w:rsid w:val="00611E42"/>
  </w:style>
  <w:style w:type="character" w:customStyle="1" w:styleId="WW8Num6z3">
    <w:name w:val="WW8Num6z3"/>
    <w:rsid w:val="00611E42"/>
  </w:style>
  <w:style w:type="character" w:customStyle="1" w:styleId="WW8Num6z4">
    <w:name w:val="WW8Num6z4"/>
    <w:rsid w:val="00611E42"/>
  </w:style>
  <w:style w:type="character" w:customStyle="1" w:styleId="WW8Num6z5">
    <w:name w:val="WW8Num6z5"/>
    <w:rsid w:val="00611E42"/>
  </w:style>
  <w:style w:type="character" w:customStyle="1" w:styleId="WW8Num6z6">
    <w:name w:val="WW8Num6z6"/>
    <w:rsid w:val="00611E42"/>
  </w:style>
  <w:style w:type="character" w:customStyle="1" w:styleId="WW8Num6z7">
    <w:name w:val="WW8Num6z7"/>
    <w:rsid w:val="00611E42"/>
  </w:style>
  <w:style w:type="character" w:customStyle="1" w:styleId="WW8Num6z8">
    <w:name w:val="WW8Num6z8"/>
    <w:rsid w:val="00611E42"/>
  </w:style>
  <w:style w:type="character" w:customStyle="1" w:styleId="WW8Num7z1">
    <w:name w:val="WW8Num7z1"/>
    <w:rsid w:val="00611E42"/>
    <w:rPr>
      <w:rFonts w:ascii="Courier New" w:hAnsi="Courier New" w:cs="Courier New" w:hint="default"/>
    </w:rPr>
  </w:style>
  <w:style w:type="character" w:customStyle="1" w:styleId="WW8Num7z2">
    <w:name w:val="WW8Num7z2"/>
    <w:rsid w:val="00611E42"/>
    <w:rPr>
      <w:rFonts w:ascii="Wingdings" w:hAnsi="Wingdings" w:cs="Wingdings" w:hint="default"/>
    </w:rPr>
  </w:style>
  <w:style w:type="character" w:customStyle="1" w:styleId="WW8Num8z1">
    <w:name w:val="WW8Num8z1"/>
    <w:rsid w:val="00611E42"/>
    <w:rPr>
      <w:rFonts w:ascii="Courier New" w:hAnsi="Courier New" w:cs="Courier New" w:hint="default"/>
    </w:rPr>
  </w:style>
  <w:style w:type="character" w:customStyle="1" w:styleId="WW8Num8z2">
    <w:name w:val="WW8Num8z2"/>
    <w:rsid w:val="00611E42"/>
    <w:rPr>
      <w:rFonts w:ascii="Wingdings" w:hAnsi="Wingdings" w:cs="Wingdings" w:hint="default"/>
    </w:rPr>
  </w:style>
  <w:style w:type="character" w:customStyle="1" w:styleId="WW8Num8z3">
    <w:name w:val="WW8Num8z3"/>
    <w:rsid w:val="00611E42"/>
    <w:rPr>
      <w:rFonts w:ascii="Symbol" w:hAnsi="Symbol" w:cs="Symbol" w:hint="default"/>
    </w:rPr>
  </w:style>
  <w:style w:type="character" w:customStyle="1" w:styleId="WW8Num9z1">
    <w:name w:val="WW8Num9z1"/>
    <w:rsid w:val="00611E42"/>
  </w:style>
  <w:style w:type="character" w:customStyle="1" w:styleId="WW8Num9z2">
    <w:name w:val="WW8Num9z2"/>
    <w:rsid w:val="00611E42"/>
  </w:style>
  <w:style w:type="character" w:customStyle="1" w:styleId="WW8Num9z3">
    <w:name w:val="WW8Num9z3"/>
    <w:rsid w:val="00611E42"/>
  </w:style>
  <w:style w:type="character" w:customStyle="1" w:styleId="WW8Num9z4">
    <w:name w:val="WW8Num9z4"/>
    <w:rsid w:val="00611E42"/>
  </w:style>
  <w:style w:type="character" w:customStyle="1" w:styleId="WW8Num9z5">
    <w:name w:val="WW8Num9z5"/>
    <w:rsid w:val="00611E42"/>
  </w:style>
  <w:style w:type="character" w:customStyle="1" w:styleId="WW8Num9z6">
    <w:name w:val="WW8Num9z6"/>
    <w:rsid w:val="00611E42"/>
  </w:style>
  <w:style w:type="character" w:customStyle="1" w:styleId="WW8Num9z7">
    <w:name w:val="WW8Num9z7"/>
    <w:rsid w:val="00611E42"/>
  </w:style>
  <w:style w:type="character" w:customStyle="1" w:styleId="WW8Num9z8">
    <w:name w:val="WW8Num9z8"/>
    <w:rsid w:val="00611E42"/>
  </w:style>
  <w:style w:type="character" w:customStyle="1" w:styleId="WW8Num12z0">
    <w:name w:val="WW8Num12z0"/>
    <w:rsid w:val="00611E42"/>
    <w:rPr>
      <w:rFonts w:hint="default"/>
    </w:rPr>
  </w:style>
  <w:style w:type="character" w:customStyle="1" w:styleId="WW8Num12z1">
    <w:name w:val="WW8Num12z1"/>
    <w:rsid w:val="00611E42"/>
  </w:style>
  <w:style w:type="character" w:customStyle="1" w:styleId="WW8Num12z2">
    <w:name w:val="WW8Num12z2"/>
    <w:rsid w:val="00611E42"/>
  </w:style>
  <w:style w:type="character" w:customStyle="1" w:styleId="WW8Num12z3">
    <w:name w:val="WW8Num12z3"/>
    <w:rsid w:val="00611E42"/>
  </w:style>
  <w:style w:type="character" w:customStyle="1" w:styleId="WW8Num12z4">
    <w:name w:val="WW8Num12z4"/>
    <w:rsid w:val="00611E42"/>
  </w:style>
  <w:style w:type="character" w:customStyle="1" w:styleId="WW8Num12z5">
    <w:name w:val="WW8Num12z5"/>
    <w:rsid w:val="00611E42"/>
  </w:style>
  <w:style w:type="character" w:customStyle="1" w:styleId="WW8Num12z6">
    <w:name w:val="WW8Num12z6"/>
    <w:rsid w:val="00611E42"/>
  </w:style>
  <w:style w:type="character" w:customStyle="1" w:styleId="WW8Num12z7">
    <w:name w:val="WW8Num12z7"/>
    <w:rsid w:val="00611E42"/>
  </w:style>
  <w:style w:type="character" w:customStyle="1" w:styleId="WW8Num12z8">
    <w:name w:val="WW8Num12z8"/>
    <w:rsid w:val="00611E42"/>
  </w:style>
  <w:style w:type="character" w:customStyle="1" w:styleId="WW8Num13z0">
    <w:name w:val="WW8Num13z0"/>
    <w:rsid w:val="00611E42"/>
    <w:rPr>
      <w:rFonts w:ascii="Times New Roman" w:eastAsia="Calibri" w:hAnsi="Times New Roman" w:cs="Times New Roman" w:hint="default"/>
    </w:rPr>
  </w:style>
  <w:style w:type="character" w:customStyle="1" w:styleId="WW8Num13z1">
    <w:name w:val="WW8Num13z1"/>
    <w:rsid w:val="00611E42"/>
    <w:rPr>
      <w:rFonts w:ascii="Courier New" w:hAnsi="Courier New" w:cs="Courier New" w:hint="default"/>
    </w:rPr>
  </w:style>
  <w:style w:type="character" w:customStyle="1" w:styleId="WW8Num13z2">
    <w:name w:val="WW8Num13z2"/>
    <w:rsid w:val="00611E42"/>
    <w:rPr>
      <w:rFonts w:ascii="Wingdings" w:hAnsi="Wingdings" w:cs="Wingdings" w:hint="default"/>
    </w:rPr>
  </w:style>
  <w:style w:type="character" w:customStyle="1" w:styleId="WW8Num13z3">
    <w:name w:val="WW8Num13z3"/>
    <w:rsid w:val="00611E42"/>
    <w:rPr>
      <w:rFonts w:ascii="Symbol" w:hAnsi="Symbol" w:cs="Symbol" w:hint="default"/>
    </w:rPr>
  </w:style>
  <w:style w:type="character" w:customStyle="1" w:styleId="WW8Num14z0">
    <w:name w:val="WW8Num14z0"/>
    <w:rsid w:val="00611E42"/>
    <w:rPr>
      <w:rFonts w:hint="default"/>
    </w:rPr>
  </w:style>
  <w:style w:type="character" w:customStyle="1" w:styleId="WW8Num14z1">
    <w:name w:val="WW8Num14z1"/>
    <w:rsid w:val="00611E42"/>
  </w:style>
  <w:style w:type="character" w:customStyle="1" w:styleId="WW8Num14z2">
    <w:name w:val="WW8Num14z2"/>
    <w:rsid w:val="00611E42"/>
  </w:style>
  <w:style w:type="character" w:customStyle="1" w:styleId="WW8Num14z3">
    <w:name w:val="WW8Num14z3"/>
    <w:rsid w:val="00611E42"/>
  </w:style>
  <w:style w:type="character" w:customStyle="1" w:styleId="WW8Num14z4">
    <w:name w:val="WW8Num14z4"/>
    <w:rsid w:val="00611E42"/>
  </w:style>
  <w:style w:type="character" w:customStyle="1" w:styleId="WW8Num14z5">
    <w:name w:val="WW8Num14z5"/>
    <w:rsid w:val="00611E42"/>
  </w:style>
  <w:style w:type="character" w:customStyle="1" w:styleId="WW8Num14z6">
    <w:name w:val="WW8Num14z6"/>
    <w:rsid w:val="00611E42"/>
  </w:style>
  <w:style w:type="character" w:customStyle="1" w:styleId="WW8Num14z7">
    <w:name w:val="WW8Num14z7"/>
    <w:rsid w:val="00611E42"/>
  </w:style>
  <w:style w:type="character" w:customStyle="1" w:styleId="WW8Num14z8">
    <w:name w:val="WW8Num14z8"/>
    <w:rsid w:val="00611E42"/>
  </w:style>
  <w:style w:type="character" w:customStyle="1" w:styleId="WW8Num15z0">
    <w:name w:val="WW8Num15z0"/>
    <w:rsid w:val="00611E42"/>
  </w:style>
  <w:style w:type="character" w:customStyle="1" w:styleId="WW8Num15z1">
    <w:name w:val="WW8Num15z1"/>
    <w:rsid w:val="00611E42"/>
  </w:style>
  <w:style w:type="character" w:customStyle="1" w:styleId="WW8Num15z2">
    <w:name w:val="WW8Num15z2"/>
    <w:rsid w:val="00611E42"/>
  </w:style>
  <w:style w:type="character" w:customStyle="1" w:styleId="WW8Num15z3">
    <w:name w:val="WW8Num15z3"/>
    <w:rsid w:val="00611E42"/>
  </w:style>
  <w:style w:type="character" w:customStyle="1" w:styleId="WW8Num15z4">
    <w:name w:val="WW8Num15z4"/>
    <w:rsid w:val="00611E42"/>
  </w:style>
  <w:style w:type="character" w:customStyle="1" w:styleId="WW8Num15z5">
    <w:name w:val="WW8Num15z5"/>
    <w:rsid w:val="00611E42"/>
  </w:style>
  <w:style w:type="character" w:customStyle="1" w:styleId="WW8Num15z6">
    <w:name w:val="WW8Num15z6"/>
    <w:rsid w:val="00611E42"/>
  </w:style>
  <w:style w:type="character" w:customStyle="1" w:styleId="WW8Num15z7">
    <w:name w:val="WW8Num15z7"/>
    <w:rsid w:val="00611E42"/>
  </w:style>
  <w:style w:type="character" w:customStyle="1" w:styleId="WW8Num15z8">
    <w:name w:val="WW8Num15z8"/>
    <w:rsid w:val="00611E42"/>
  </w:style>
  <w:style w:type="character" w:customStyle="1" w:styleId="WW8Num16z0">
    <w:name w:val="WW8Num16z0"/>
    <w:rsid w:val="00611E42"/>
    <w:rPr>
      <w:rFonts w:hint="default"/>
    </w:rPr>
  </w:style>
  <w:style w:type="character" w:customStyle="1" w:styleId="WW8Num16z1">
    <w:name w:val="WW8Num16z1"/>
    <w:rsid w:val="00611E42"/>
  </w:style>
  <w:style w:type="character" w:customStyle="1" w:styleId="WW8Num16z2">
    <w:name w:val="WW8Num16z2"/>
    <w:rsid w:val="00611E42"/>
  </w:style>
  <w:style w:type="character" w:customStyle="1" w:styleId="WW8Num16z3">
    <w:name w:val="WW8Num16z3"/>
    <w:rsid w:val="00611E42"/>
  </w:style>
  <w:style w:type="character" w:customStyle="1" w:styleId="WW8Num16z4">
    <w:name w:val="WW8Num16z4"/>
    <w:rsid w:val="00611E42"/>
  </w:style>
  <w:style w:type="character" w:customStyle="1" w:styleId="WW8Num16z5">
    <w:name w:val="WW8Num16z5"/>
    <w:rsid w:val="00611E42"/>
  </w:style>
  <w:style w:type="character" w:customStyle="1" w:styleId="WW8Num16z6">
    <w:name w:val="WW8Num16z6"/>
    <w:rsid w:val="00611E42"/>
  </w:style>
  <w:style w:type="character" w:customStyle="1" w:styleId="WW8Num16z7">
    <w:name w:val="WW8Num16z7"/>
    <w:rsid w:val="00611E42"/>
  </w:style>
  <w:style w:type="character" w:customStyle="1" w:styleId="WW8Num16z8">
    <w:name w:val="WW8Num16z8"/>
    <w:rsid w:val="00611E42"/>
  </w:style>
  <w:style w:type="character" w:customStyle="1" w:styleId="WW8Num17z0">
    <w:name w:val="WW8Num17z0"/>
    <w:rsid w:val="00611E42"/>
    <w:rPr>
      <w:rFonts w:ascii="Times New Roman" w:eastAsia="Calibri" w:hAnsi="Times New Roman" w:cs="Times New Roman" w:hint="default"/>
      <w:sz w:val="28"/>
      <w:szCs w:val="28"/>
    </w:rPr>
  </w:style>
  <w:style w:type="character" w:customStyle="1" w:styleId="WW8Num17z1">
    <w:name w:val="WW8Num17z1"/>
    <w:rsid w:val="00611E42"/>
    <w:rPr>
      <w:rFonts w:ascii="Courier New" w:hAnsi="Courier New" w:cs="Courier New" w:hint="default"/>
    </w:rPr>
  </w:style>
  <w:style w:type="character" w:customStyle="1" w:styleId="WW8Num17z2">
    <w:name w:val="WW8Num17z2"/>
    <w:rsid w:val="00611E42"/>
    <w:rPr>
      <w:rFonts w:ascii="Wingdings" w:hAnsi="Wingdings" w:cs="Wingdings" w:hint="default"/>
    </w:rPr>
  </w:style>
  <w:style w:type="character" w:customStyle="1" w:styleId="WW8Num17z3">
    <w:name w:val="WW8Num17z3"/>
    <w:rsid w:val="00611E42"/>
    <w:rPr>
      <w:rFonts w:ascii="Symbol" w:hAnsi="Symbol" w:cs="Symbol" w:hint="default"/>
    </w:rPr>
  </w:style>
  <w:style w:type="character" w:customStyle="1" w:styleId="WW8Num18z0">
    <w:name w:val="WW8Num18z0"/>
    <w:rsid w:val="00611E42"/>
    <w:rPr>
      <w:rFonts w:hint="default"/>
    </w:rPr>
  </w:style>
  <w:style w:type="character" w:customStyle="1" w:styleId="WW8Num18z1">
    <w:name w:val="WW8Num18z1"/>
    <w:rsid w:val="00611E42"/>
  </w:style>
  <w:style w:type="character" w:customStyle="1" w:styleId="WW8Num18z2">
    <w:name w:val="WW8Num18z2"/>
    <w:rsid w:val="00611E42"/>
  </w:style>
  <w:style w:type="character" w:customStyle="1" w:styleId="WW8Num18z3">
    <w:name w:val="WW8Num18z3"/>
    <w:rsid w:val="00611E42"/>
  </w:style>
  <w:style w:type="character" w:customStyle="1" w:styleId="WW8Num18z4">
    <w:name w:val="WW8Num18z4"/>
    <w:rsid w:val="00611E42"/>
  </w:style>
  <w:style w:type="character" w:customStyle="1" w:styleId="WW8Num18z5">
    <w:name w:val="WW8Num18z5"/>
    <w:rsid w:val="00611E42"/>
  </w:style>
  <w:style w:type="character" w:customStyle="1" w:styleId="WW8Num18z6">
    <w:name w:val="WW8Num18z6"/>
    <w:rsid w:val="00611E42"/>
  </w:style>
  <w:style w:type="character" w:customStyle="1" w:styleId="WW8Num18z7">
    <w:name w:val="WW8Num18z7"/>
    <w:rsid w:val="00611E42"/>
  </w:style>
  <w:style w:type="character" w:customStyle="1" w:styleId="WW8Num18z8">
    <w:name w:val="WW8Num18z8"/>
    <w:rsid w:val="00611E42"/>
  </w:style>
  <w:style w:type="character" w:customStyle="1" w:styleId="WW8Num19z0">
    <w:name w:val="WW8Num19z0"/>
    <w:rsid w:val="00611E42"/>
    <w:rPr>
      <w:rFonts w:hint="default"/>
    </w:rPr>
  </w:style>
  <w:style w:type="character" w:customStyle="1" w:styleId="WW8Num19z1">
    <w:name w:val="WW8Num19z1"/>
    <w:rsid w:val="00611E42"/>
  </w:style>
  <w:style w:type="character" w:customStyle="1" w:styleId="WW8Num19z2">
    <w:name w:val="WW8Num19z2"/>
    <w:rsid w:val="00611E42"/>
  </w:style>
  <w:style w:type="character" w:customStyle="1" w:styleId="WW8Num19z3">
    <w:name w:val="WW8Num19z3"/>
    <w:rsid w:val="00611E42"/>
  </w:style>
  <w:style w:type="character" w:customStyle="1" w:styleId="WW8Num19z4">
    <w:name w:val="WW8Num19z4"/>
    <w:rsid w:val="00611E42"/>
  </w:style>
  <w:style w:type="character" w:customStyle="1" w:styleId="WW8Num19z5">
    <w:name w:val="WW8Num19z5"/>
    <w:rsid w:val="00611E42"/>
  </w:style>
  <w:style w:type="character" w:customStyle="1" w:styleId="WW8Num19z6">
    <w:name w:val="WW8Num19z6"/>
    <w:rsid w:val="00611E42"/>
  </w:style>
  <w:style w:type="character" w:customStyle="1" w:styleId="WW8Num19z7">
    <w:name w:val="WW8Num19z7"/>
    <w:rsid w:val="00611E42"/>
  </w:style>
  <w:style w:type="character" w:customStyle="1" w:styleId="WW8Num19z8">
    <w:name w:val="WW8Num19z8"/>
    <w:rsid w:val="00611E42"/>
  </w:style>
  <w:style w:type="character" w:customStyle="1" w:styleId="WW8Num20z0">
    <w:name w:val="WW8Num20z0"/>
    <w:rsid w:val="00611E42"/>
    <w:rPr>
      <w:rFonts w:ascii="Times New Roman" w:eastAsia="Calibri" w:hAnsi="Times New Roman" w:cs="Times New Roman" w:hint="default"/>
      <w:sz w:val="28"/>
      <w:szCs w:val="28"/>
    </w:rPr>
  </w:style>
  <w:style w:type="character" w:customStyle="1" w:styleId="WW8Num20z1">
    <w:name w:val="WW8Num20z1"/>
    <w:rsid w:val="00611E42"/>
    <w:rPr>
      <w:rFonts w:ascii="Courier New" w:hAnsi="Courier New" w:cs="Courier New" w:hint="default"/>
    </w:rPr>
  </w:style>
  <w:style w:type="character" w:customStyle="1" w:styleId="WW8Num20z2">
    <w:name w:val="WW8Num20z2"/>
    <w:rsid w:val="00611E42"/>
    <w:rPr>
      <w:rFonts w:ascii="Wingdings" w:hAnsi="Wingdings" w:cs="Wingdings" w:hint="default"/>
    </w:rPr>
  </w:style>
  <w:style w:type="character" w:customStyle="1" w:styleId="WW8Num20z3">
    <w:name w:val="WW8Num20z3"/>
    <w:rsid w:val="00611E42"/>
    <w:rPr>
      <w:rFonts w:ascii="Symbol" w:hAnsi="Symbol" w:cs="Symbol" w:hint="default"/>
    </w:rPr>
  </w:style>
  <w:style w:type="character" w:customStyle="1" w:styleId="WW8Num21z0">
    <w:name w:val="WW8Num21z0"/>
    <w:rsid w:val="00611E42"/>
    <w:rPr>
      <w:rFonts w:hint="default"/>
    </w:rPr>
  </w:style>
  <w:style w:type="character" w:customStyle="1" w:styleId="WW8Num21z1">
    <w:name w:val="WW8Num21z1"/>
    <w:rsid w:val="00611E42"/>
  </w:style>
  <w:style w:type="character" w:customStyle="1" w:styleId="WW8Num21z2">
    <w:name w:val="WW8Num21z2"/>
    <w:rsid w:val="00611E42"/>
  </w:style>
  <w:style w:type="character" w:customStyle="1" w:styleId="WW8Num21z3">
    <w:name w:val="WW8Num21z3"/>
    <w:rsid w:val="00611E42"/>
  </w:style>
  <w:style w:type="character" w:customStyle="1" w:styleId="WW8Num21z4">
    <w:name w:val="WW8Num21z4"/>
    <w:rsid w:val="00611E42"/>
  </w:style>
  <w:style w:type="character" w:customStyle="1" w:styleId="WW8Num21z5">
    <w:name w:val="WW8Num21z5"/>
    <w:rsid w:val="00611E42"/>
  </w:style>
  <w:style w:type="character" w:customStyle="1" w:styleId="WW8Num21z6">
    <w:name w:val="WW8Num21z6"/>
    <w:rsid w:val="00611E42"/>
  </w:style>
  <w:style w:type="character" w:customStyle="1" w:styleId="WW8Num21z7">
    <w:name w:val="WW8Num21z7"/>
    <w:rsid w:val="00611E42"/>
  </w:style>
  <w:style w:type="character" w:customStyle="1" w:styleId="WW8Num21z8">
    <w:name w:val="WW8Num21z8"/>
    <w:rsid w:val="00611E42"/>
  </w:style>
  <w:style w:type="character" w:customStyle="1" w:styleId="WW8Num22z0">
    <w:name w:val="WW8Num22z0"/>
    <w:rsid w:val="00611E42"/>
    <w:rPr>
      <w:rFonts w:hint="default"/>
      <w:sz w:val="28"/>
      <w:szCs w:val="28"/>
    </w:rPr>
  </w:style>
  <w:style w:type="character" w:customStyle="1" w:styleId="WW8Num22z1">
    <w:name w:val="WW8Num22z1"/>
    <w:rsid w:val="00611E42"/>
  </w:style>
  <w:style w:type="character" w:customStyle="1" w:styleId="WW8Num22z2">
    <w:name w:val="WW8Num22z2"/>
    <w:rsid w:val="00611E42"/>
  </w:style>
  <w:style w:type="character" w:customStyle="1" w:styleId="WW8Num22z3">
    <w:name w:val="WW8Num22z3"/>
    <w:rsid w:val="00611E42"/>
  </w:style>
  <w:style w:type="character" w:customStyle="1" w:styleId="WW8Num22z4">
    <w:name w:val="WW8Num22z4"/>
    <w:rsid w:val="00611E42"/>
  </w:style>
  <w:style w:type="character" w:customStyle="1" w:styleId="WW8Num22z5">
    <w:name w:val="WW8Num22z5"/>
    <w:rsid w:val="00611E42"/>
  </w:style>
  <w:style w:type="character" w:customStyle="1" w:styleId="WW8Num22z6">
    <w:name w:val="WW8Num22z6"/>
    <w:rsid w:val="00611E42"/>
  </w:style>
  <w:style w:type="character" w:customStyle="1" w:styleId="WW8Num22z7">
    <w:name w:val="WW8Num22z7"/>
    <w:rsid w:val="00611E42"/>
  </w:style>
  <w:style w:type="character" w:customStyle="1" w:styleId="WW8Num22z8">
    <w:name w:val="WW8Num22z8"/>
    <w:rsid w:val="00611E42"/>
  </w:style>
  <w:style w:type="character" w:customStyle="1" w:styleId="WW8Num23z0">
    <w:name w:val="WW8Num23z0"/>
    <w:rsid w:val="00611E42"/>
    <w:rPr>
      <w:rFonts w:hint="default"/>
      <w:b/>
      <w:sz w:val="28"/>
      <w:szCs w:val="28"/>
    </w:rPr>
  </w:style>
  <w:style w:type="character" w:customStyle="1" w:styleId="WW8Num23z1">
    <w:name w:val="WW8Num23z1"/>
    <w:rsid w:val="00611E42"/>
    <w:rPr>
      <w:rFonts w:hint="default"/>
      <w:b/>
    </w:rPr>
  </w:style>
  <w:style w:type="character" w:customStyle="1" w:styleId="11">
    <w:name w:val="Основной шрифт абзаца1"/>
    <w:rsid w:val="00611E42"/>
  </w:style>
  <w:style w:type="character" w:customStyle="1" w:styleId="a3">
    <w:name w:val="Нижний колонтитул Знак"/>
    <w:basedOn w:val="11"/>
    <w:uiPriority w:val="99"/>
    <w:rsid w:val="00611E42"/>
    <w:rPr>
      <w:rFonts w:ascii="Times New Roman" w:eastAsia="Times New Roman" w:hAnsi="Times New Roman" w:cs="Times New Roman"/>
      <w:sz w:val="24"/>
      <w:szCs w:val="24"/>
    </w:rPr>
  </w:style>
  <w:style w:type="character" w:styleId="a4">
    <w:name w:val="page number"/>
    <w:basedOn w:val="11"/>
    <w:rsid w:val="00611E42"/>
  </w:style>
  <w:style w:type="character" w:customStyle="1" w:styleId="a5">
    <w:name w:val="Основной текст Знак"/>
    <w:basedOn w:val="11"/>
    <w:rsid w:val="00611E42"/>
    <w:rPr>
      <w:rFonts w:ascii="Times New Roman" w:eastAsia="Times New Roman" w:hAnsi="Times New Roman" w:cs="Times New Roman"/>
      <w:sz w:val="24"/>
      <w:szCs w:val="24"/>
    </w:rPr>
  </w:style>
  <w:style w:type="character" w:customStyle="1" w:styleId="a6">
    <w:name w:val="Основной текст с отступом Знак"/>
    <w:basedOn w:val="11"/>
    <w:rsid w:val="00611E42"/>
    <w:rPr>
      <w:rFonts w:ascii="Times New Roman" w:eastAsia="Times New Roman" w:hAnsi="Times New Roman" w:cs="Times New Roman"/>
      <w:sz w:val="24"/>
      <w:szCs w:val="24"/>
    </w:rPr>
  </w:style>
  <w:style w:type="character" w:styleId="a7">
    <w:name w:val="Hyperlink"/>
    <w:basedOn w:val="11"/>
    <w:rsid w:val="00611E42"/>
    <w:rPr>
      <w:color w:val="0000FF"/>
      <w:u w:val="single"/>
    </w:rPr>
  </w:style>
  <w:style w:type="character" w:customStyle="1" w:styleId="FontStyle11">
    <w:name w:val="Font Style11"/>
    <w:basedOn w:val="11"/>
    <w:rsid w:val="00611E42"/>
    <w:rPr>
      <w:rFonts w:ascii="Times New Roman" w:hAnsi="Times New Roman" w:cs="Times New Roman"/>
      <w:sz w:val="16"/>
      <w:szCs w:val="16"/>
    </w:rPr>
  </w:style>
  <w:style w:type="character" w:customStyle="1" w:styleId="FontStyle12">
    <w:name w:val="Font Style12"/>
    <w:basedOn w:val="11"/>
    <w:rsid w:val="00611E42"/>
    <w:rPr>
      <w:rFonts w:ascii="Times New Roman" w:hAnsi="Times New Roman" w:cs="Times New Roman"/>
      <w:b/>
      <w:bCs/>
      <w:sz w:val="16"/>
      <w:szCs w:val="16"/>
    </w:rPr>
  </w:style>
  <w:style w:type="character" w:customStyle="1" w:styleId="a8">
    <w:name w:val="Верхний колонтитул Знак"/>
    <w:basedOn w:val="11"/>
    <w:uiPriority w:val="99"/>
    <w:rsid w:val="00611E42"/>
    <w:rPr>
      <w:rFonts w:ascii="Times New Roman" w:eastAsia="Times New Roman" w:hAnsi="Times New Roman" w:cs="Times New Roman"/>
      <w:sz w:val="24"/>
      <w:szCs w:val="24"/>
    </w:rPr>
  </w:style>
  <w:style w:type="character" w:customStyle="1" w:styleId="a9">
    <w:name w:val="Символ нумерации"/>
    <w:rsid w:val="00611E42"/>
  </w:style>
  <w:style w:type="paragraph" w:customStyle="1" w:styleId="aa">
    <w:name w:val="Заголовок"/>
    <w:basedOn w:val="a"/>
    <w:next w:val="ab"/>
    <w:rsid w:val="00611E42"/>
    <w:pPr>
      <w:keepNext/>
      <w:spacing w:before="240" w:after="120"/>
    </w:pPr>
    <w:rPr>
      <w:rFonts w:ascii="Arial" w:eastAsia="Arial Unicode MS" w:hAnsi="Arial" w:cs="Mangal"/>
      <w:sz w:val="28"/>
      <w:szCs w:val="28"/>
    </w:rPr>
  </w:style>
  <w:style w:type="paragraph" w:styleId="ab">
    <w:name w:val="Body Text"/>
    <w:basedOn w:val="a"/>
    <w:link w:val="12"/>
    <w:uiPriority w:val="99"/>
    <w:qFormat/>
    <w:rsid w:val="00611E42"/>
    <w:pPr>
      <w:spacing w:after="120"/>
    </w:pPr>
  </w:style>
  <w:style w:type="character" w:customStyle="1" w:styleId="12">
    <w:name w:val="Основной текст Знак1"/>
    <w:basedOn w:val="a0"/>
    <w:link w:val="ab"/>
    <w:uiPriority w:val="99"/>
    <w:rsid w:val="00611E42"/>
    <w:rPr>
      <w:rFonts w:ascii="Times New Roman" w:eastAsia="Times New Roman" w:hAnsi="Times New Roman" w:cs="Times New Roman"/>
      <w:sz w:val="24"/>
      <w:szCs w:val="24"/>
      <w:lang w:eastAsia="ar-SA"/>
    </w:rPr>
  </w:style>
  <w:style w:type="paragraph" w:styleId="ac">
    <w:name w:val="List"/>
    <w:basedOn w:val="ab"/>
    <w:rsid w:val="00611E42"/>
    <w:rPr>
      <w:rFonts w:cs="Mangal"/>
    </w:rPr>
  </w:style>
  <w:style w:type="paragraph" w:customStyle="1" w:styleId="32">
    <w:name w:val="Название3"/>
    <w:basedOn w:val="a"/>
    <w:rsid w:val="00611E42"/>
    <w:pPr>
      <w:suppressLineNumbers/>
      <w:spacing w:before="120" w:after="120"/>
    </w:pPr>
    <w:rPr>
      <w:rFonts w:cs="Mangal"/>
      <w:i/>
      <w:iCs/>
    </w:rPr>
  </w:style>
  <w:style w:type="paragraph" w:customStyle="1" w:styleId="33">
    <w:name w:val="Указатель3"/>
    <w:basedOn w:val="a"/>
    <w:rsid w:val="00611E42"/>
    <w:pPr>
      <w:suppressLineNumbers/>
    </w:pPr>
    <w:rPr>
      <w:rFonts w:cs="Mangal"/>
    </w:rPr>
  </w:style>
  <w:style w:type="paragraph" w:customStyle="1" w:styleId="22">
    <w:name w:val="Название2"/>
    <w:basedOn w:val="a"/>
    <w:rsid w:val="00611E42"/>
    <w:pPr>
      <w:suppressLineNumbers/>
      <w:spacing w:before="120" w:after="120"/>
    </w:pPr>
    <w:rPr>
      <w:rFonts w:cs="Mangal"/>
      <w:i/>
      <w:iCs/>
    </w:rPr>
  </w:style>
  <w:style w:type="paragraph" w:customStyle="1" w:styleId="23">
    <w:name w:val="Указатель2"/>
    <w:basedOn w:val="a"/>
    <w:rsid w:val="00611E42"/>
    <w:pPr>
      <w:suppressLineNumbers/>
    </w:pPr>
    <w:rPr>
      <w:rFonts w:cs="Mangal"/>
    </w:rPr>
  </w:style>
  <w:style w:type="paragraph" w:customStyle="1" w:styleId="13">
    <w:name w:val="Название1"/>
    <w:basedOn w:val="a"/>
    <w:rsid w:val="00611E42"/>
    <w:pPr>
      <w:suppressLineNumbers/>
      <w:spacing w:before="120" w:after="120"/>
    </w:pPr>
    <w:rPr>
      <w:rFonts w:cs="Mangal"/>
      <w:i/>
      <w:iCs/>
    </w:rPr>
  </w:style>
  <w:style w:type="paragraph" w:customStyle="1" w:styleId="14">
    <w:name w:val="Указатель1"/>
    <w:basedOn w:val="a"/>
    <w:rsid w:val="00611E42"/>
    <w:pPr>
      <w:suppressLineNumbers/>
    </w:pPr>
    <w:rPr>
      <w:rFonts w:cs="Mangal"/>
    </w:rPr>
  </w:style>
  <w:style w:type="paragraph" w:customStyle="1" w:styleId="ad">
    <w:name w:val="А Женя"/>
    <w:basedOn w:val="a"/>
    <w:rsid w:val="00611E42"/>
    <w:pPr>
      <w:keepLines/>
      <w:spacing w:line="360" w:lineRule="auto"/>
      <w:ind w:left="397"/>
    </w:pPr>
    <w:rPr>
      <w:sz w:val="28"/>
    </w:rPr>
  </w:style>
  <w:style w:type="paragraph" w:styleId="ae">
    <w:name w:val="footer"/>
    <w:basedOn w:val="a"/>
    <w:link w:val="15"/>
    <w:uiPriority w:val="99"/>
    <w:rsid w:val="00611E42"/>
  </w:style>
  <w:style w:type="character" w:customStyle="1" w:styleId="15">
    <w:name w:val="Нижний колонтитул Знак1"/>
    <w:basedOn w:val="a0"/>
    <w:link w:val="ae"/>
    <w:uiPriority w:val="99"/>
    <w:rsid w:val="00611E42"/>
    <w:rPr>
      <w:rFonts w:ascii="Times New Roman" w:eastAsia="Times New Roman" w:hAnsi="Times New Roman" w:cs="Times New Roman"/>
      <w:sz w:val="24"/>
      <w:szCs w:val="24"/>
      <w:lang w:eastAsia="ar-SA"/>
    </w:rPr>
  </w:style>
  <w:style w:type="paragraph" w:styleId="af">
    <w:name w:val="List Paragraph"/>
    <w:basedOn w:val="a"/>
    <w:uiPriority w:val="34"/>
    <w:qFormat/>
    <w:rsid w:val="00611E42"/>
    <w:pPr>
      <w:ind w:left="720"/>
    </w:pPr>
  </w:style>
  <w:style w:type="paragraph" w:customStyle="1" w:styleId="210">
    <w:name w:val="Список 21"/>
    <w:basedOn w:val="a"/>
    <w:rsid w:val="00611E42"/>
    <w:pPr>
      <w:ind w:left="566" w:hanging="283"/>
    </w:pPr>
    <w:rPr>
      <w:sz w:val="20"/>
      <w:szCs w:val="20"/>
    </w:rPr>
  </w:style>
  <w:style w:type="paragraph" w:styleId="af0">
    <w:name w:val="Body Text Indent"/>
    <w:basedOn w:val="a"/>
    <w:link w:val="16"/>
    <w:rsid w:val="00611E42"/>
    <w:pPr>
      <w:spacing w:after="120"/>
      <w:ind w:left="283"/>
    </w:pPr>
  </w:style>
  <w:style w:type="character" w:customStyle="1" w:styleId="16">
    <w:name w:val="Основной текст с отступом Знак1"/>
    <w:basedOn w:val="a0"/>
    <w:link w:val="af0"/>
    <w:rsid w:val="00611E42"/>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611E42"/>
    <w:pPr>
      <w:spacing w:after="120"/>
      <w:ind w:left="283"/>
    </w:pPr>
    <w:rPr>
      <w:sz w:val="16"/>
      <w:szCs w:val="16"/>
    </w:rPr>
  </w:style>
  <w:style w:type="paragraph" w:customStyle="1" w:styleId="Style1">
    <w:name w:val="Style1"/>
    <w:basedOn w:val="a"/>
    <w:rsid w:val="00611E42"/>
    <w:pPr>
      <w:widowControl w:val="0"/>
      <w:autoSpaceDE w:val="0"/>
      <w:spacing w:line="211" w:lineRule="exact"/>
      <w:ind w:hanging="1195"/>
    </w:pPr>
  </w:style>
  <w:style w:type="paragraph" w:customStyle="1" w:styleId="Style2">
    <w:name w:val="Style2"/>
    <w:basedOn w:val="a"/>
    <w:rsid w:val="00611E42"/>
    <w:pPr>
      <w:widowControl w:val="0"/>
      <w:autoSpaceDE w:val="0"/>
    </w:pPr>
  </w:style>
  <w:style w:type="paragraph" w:customStyle="1" w:styleId="Style3">
    <w:name w:val="Style3"/>
    <w:basedOn w:val="a"/>
    <w:rsid w:val="00611E42"/>
    <w:pPr>
      <w:widowControl w:val="0"/>
      <w:autoSpaceDE w:val="0"/>
      <w:spacing w:line="192" w:lineRule="exact"/>
    </w:pPr>
  </w:style>
  <w:style w:type="paragraph" w:styleId="af1">
    <w:name w:val="header"/>
    <w:basedOn w:val="a"/>
    <w:link w:val="17"/>
    <w:uiPriority w:val="99"/>
    <w:rsid w:val="00611E42"/>
  </w:style>
  <w:style w:type="character" w:customStyle="1" w:styleId="17">
    <w:name w:val="Верхний колонтитул Знак1"/>
    <w:basedOn w:val="a0"/>
    <w:link w:val="af1"/>
    <w:uiPriority w:val="99"/>
    <w:rsid w:val="00611E42"/>
    <w:rPr>
      <w:rFonts w:ascii="Times New Roman" w:eastAsia="Times New Roman" w:hAnsi="Times New Roman" w:cs="Times New Roman"/>
      <w:sz w:val="24"/>
      <w:szCs w:val="24"/>
      <w:lang w:eastAsia="ar-SA"/>
    </w:rPr>
  </w:style>
  <w:style w:type="paragraph" w:customStyle="1" w:styleId="af2">
    <w:name w:val="Содержимое таблицы"/>
    <w:basedOn w:val="a"/>
    <w:rsid w:val="00611E42"/>
    <w:pPr>
      <w:suppressLineNumbers/>
    </w:pPr>
  </w:style>
  <w:style w:type="paragraph" w:customStyle="1" w:styleId="af3">
    <w:name w:val="Заголовок таблицы"/>
    <w:basedOn w:val="af2"/>
    <w:rsid w:val="00611E42"/>
    <w:pPr>
      <w:jc w:val="center"/>
    </w:pPr>
    <w:rPr>
      <w:b/>
      <w:bCs/>
    </w:rPr>
  </w:style>
  <w:style w:type="paragraph" w:customStyle="1" w:styleId="af4">
    <w:name w:val="Содержимое врезки"/>
    <w:basedOn w:val="ab"/>
    <w:rsid w:val="00611E42"/>
  </w:style>
  <w:style w:type="paragraph" w:customStyle="1" w:styleId="Default">
    <w:name w:val="Default"/>
    <w:rsid w:val="00611E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5">
    <w:name w:val="Balloon Text"/>
    <w:basedOn w:val="a"/>
    <w:link w:val="af6"/>
    <w:uiPriority w:val="99"/>
    <w:semiHidden/>
    <w:unhideWhenUsed/>
    <w:rsid w:val="00611E42"/>
    <w:rPr>
      <w:rFonts w:ascii="Tahoma" w:hAnsi="Tahoma" w:cs="Tahoma"/>
      <w:sz w:val="16"/>
      <w:szCs w:val="16"/>
    </w:rPr>
  </w:style>
  <w:style w:type="character" w:customStyle="1" w:styleId="af6">
    <w:name w:val="Текст выноски Знак"/>
    <w:basedOn w:val="a0"/>
    <w:link w:val="af5"/>
    <w:uiPriority w:val="99"/>
    <w:semiHidden/>
    <w:rsid w:val="00611E42"/>
    <w:rPr>
      <w:rFonts w:ascii="Tahoma" w:eastAsia="Times New Roman" w:hAnsi="Tahoma" w:cs="Tahoma"/>
      <w:sz w:val="16"/>
      <w:szCs w:val="16"/>
      <w:lang w:eastAsia="ar-SA"/>
    </w:rPr>
  </w:style>
  <w:style w:type="character" w:customStyle="1" w:styleId="fontstyle01">
    <w:name w:val="fontstyle01"/>
    <w:basedOn w:val="a0"/>
    <w:rsid w:val="00817E89"/>
    <w:rPr>
      <w:rFonts w:ascii="ArialMT" w:hAnsi="ArialMT" w:hint="default"/>
      <w:b w:val="0"/>
      <w:bCs w:val="0"/>
      <w:i w:val="0"/>
      <w:iCs w:val="0"/>
      <w:color w:val="000000"/>
      <w:sz w:val="30"/>
      <w:szCs w:val="30"/>
    </w:rPr>
  </w:style>
  <w:style w:type="table" w:styleId="af7">
    <w:name w:val="Table Grid"/>
    <w:basedOn w:val="a1"/>
    <w:uiPriority w:val="59"/>
    <w:rsid w:val="00211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25">
    <w:name w:val="c25"/>
    <w:basedOn w:val="a0"/>
    <w:rsid w:val="008B52B9"/>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9"/>
    <w:uiPriority w:val="99"/>
    <w:qFormat/>
    <w:rsid w:val="006E0D35"/>
    <w:rPr>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8"/>
    <w:uiPriority w:val="99"/>
    <w:rsid w:val="006E0D35"/>
    <w:rPr>
      <w:rFonts w:ascii="Times New Roman" w:eastAsia="Times New Roman" w:hAnsi="Times New Roman" w:cs="Times New Roman"/>
      <w:sz w:val="20"/>
      <w:szCs w:val="20"/>
      <w:lang w:val="en-US" w:eastAsia="ru-RU"/>
    </w:rPr>
  </w:style>
  <w:style w:type="character" w:styleId="afa">
    <w:name w:val="footnote reference"/>
    <w:uiPriority w:val="99"/>
    <w:rsid w:val="006E0D35"/>
    <w:rPr>
      <w:rFonts w:cs="Times New Roman"/>
      <w:vertAlign w:val="superscript"/>
    </w:rPr>
  </w:style>
  <w:style w:type="paragraph" w:styleId="afb">
    <w:name w:val="Subtitle"/>
    <w:basedOn w:val="a"/>
    <w:next w:val="a"/>
    <w:link w:val="afc"/>
    <w:uiPriority w:val="11"/>
    <w:qFormat/>
    <w:rsid w:val="006E0D35"/>
    <w:pPr>
      <w:spacing w:after="60" w:line="276" w:lineRule="auto"/>
      <w:jc w:val="center"/>
      <w:outlineLvl w:val="1"/>
    </w:pPr>
    <w:rPr>
      <w:rFonts w:ascii="Calibri Light" w:hAnsi="Calibri Light"/>
      <w:lang w:eastAsia="ru-RU"/>
    </w:rPr>
  </w:style>
  <w:style w:type="character" w:customStyle="1" w:styleId="afc">
    <w:name w:val="Подзаголовок Знак"/>
    <w:basedOn w:val="a0"/>
    <w:link w:val="afb"/>
    <w:uiPriority w:val="11"/>
    <w:rsid w:val="006E0D35"/>
    <w:rPr>
      <w:rFonts w:ascii="Calibri Light" w:eastAsia="Times New Roman" w:hAnsi="Calibri Light" w:cs="Times New Roman"/>
      <w:sz w:val="24"/>
      <w:szCs w:val="24"/>
      <w:lang w:eastAsia="ru-RU"/>
    </w:rPr>
  </w:style>
  <w:style w:type="character" w:customStyle="1" w:styleId="80">
    <w:name w:val="Заголовок 8 Знак"/>
    <w:basedOn w:val="a0"/>
    <w:link w:val="8"/>
    <w:uiPriority w:val="9"/>
    <w:rsid w:val="00302C25"/>
    <w:rPr>
      <w:rFonts w:ascii="Calibri" w:eastAsia="Times New Roman" w:hAnsi="Calibri" w:cs="Times New Roman"/>
      <w:i/>
      <w:iCs/>
      <w:sz w:val="24"/>
      <w:szCs w:val="24"/>
      <w:lang w:eastAsia="ar-SA"/>
    </w:rPr>
  </w:style>
  <w:style w:type="paragraph" w:styleId="24">
    <w:name w:val="Body Text Indent 2"/>
    <w:basedOn w:val="a"/>
    <w:link w:val="25"/>
    <w:rsid w:val="008B7B4C"/>
    <w:pPr>
      <w:spacing w:after="120" w:line="480" w:lineRule="auto"/>
      <w:ind w:left="283"/>
    </w:pPr>
  </w:style>
  <w:style w:type="character" w:customStyle="1" w:styleId="25">
    <w:name w:val="Основной текст с отступом 2 Знак"/>
    <w:basedOn w:val="a0"/>
    <w:link w:val="24"/>
    <w:rsid w:val="008B7B4C"/>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850A5A"/>
    <w:rPr>
      <w:rFonts w:asciiTheme="majorHAnsi" w:eastAsiaTheme="majorEastAsia" w:hAnsiTheme="majorHAnsi" w:cstheme="majorBidi"/>
      <w:b/>
      <w:bCs/>
      <w:color w:val="4F81BD" w:themeColor="accent1"/>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abirint.ru/pubhouse/422/" TargetMode="External"/><Relationship Id="rId18" Type="http://schemas.openxmlformats.org/officeDocument/2006/relationships/hyperlink" Target="http://www/"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http://www/"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www/" TargetMode="External"/><Relationship Id="rId25" Type="http://schemas.openxmlformats.org/officeDocument/2006/relationships/header" Target="header3.xm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openxmlformats.org/officeDocument/2006/relationships/hyperlink" Target="http://www/"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www/"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du.ru/" TargetMode="External"/><Relationship Id="rId23" Type="http://schemas.openxmlformats.org/officeDocument/2006/relationships/hyperlink" Target="http://www/" TargetMode="External"/><Relationship Id="rId28" Type="http://schemas.openxmlformats.org/officeDocument/2006/relationships/footer" Target="footer6.xml"/><Relationship Id="rId10" Type="http://schemas.openxmlformats.org/officeDocument/2006/relationships/footer" Target="footer3.xml"/><Relationship Id="rId19" Type="http://schemas.openxmlformats.org/officeDocument/2006/relationships/hyperlink" Target="http://www/"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humanities.edu.ru/" TargetMode="External"/><Relationship Id="rId22" Type="http://schemas.openxmlformats.org/officeDocument/2006/relationships/hyperlink" Target="http://www/" TargetMode="External"/><Relationship Id="rId27" Type="http://schemas.openxmlformats.org/officeDocument/2006/relationships/footer" Target="footer5.xml"/><Relationship Id="rId30"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867</TotalTime>
  <Pages>35</Pages>
  <Words>8651</Words>
  <Characters>49311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ahmadeeva</cp:lastModifiedBy>
  <cp:revision>51</cp:revision>
  <cp:lastPrinted>2022-08-31T07:12:00Z</cp:lastPrinted>
  <dcterms:created xsi:type="dcterms:W3CDTF">2022-06-27T15:25:00Z</dcterms:created>
  <dcterms:modified xsi:type="dcterms:W3CDTF">2022-08-31T08:29:00Z</dcterms:modified>
</cp:coreProperties>
</file>