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wdp" ContentType="image/vnd.ms-photo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C0B" w:rsidRPr="005F04C2" w:rsidRDefault="00605B6D" w:rsidP="00453C0B">
      <w:pPr>
        <w:spacing w:after="160" w:line="259" w:lineRule="auto"/>
        <w:jc w:val="center"/>
        <w:rPr>
          <w:sz w:val="28"/>
          <w:szCs w:val="28"/>
        </w:rPr>
      </w:pPr>
      <w:r w:rsidRPr="005F04C2">
        <w:rPr>
          <w:sz w:val="28"/>
          <w:szCs w:val="28"/>
        </w:rPr>
        <w:t>Министерство образования и науки Челябинской области</w:t>
      </w:r>
    </w:p>
    <w:p w:rsidR="00605B6D" w:rsidRPr="005F04C2" w:rsidRDefault="00605B6D" w:rsidP="00453C0B">
      <w:pPr>
        <w:spacing w:after="160" w:line="259" w:lineRule="auto"/>
        <w:jc w:val="center"/>
        <w:rPr>
          <w:sz w:val="28"/>
          <w:szCs w:val="28"/>
        </w:rPr>
      </w:pPr>
      <w:r w:rsidRPr="005F04C2">
        <w:rPr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605B6D" w:rsidRPr="005F04C2" w:rsidRDefault="00605B6D" w:rsidP="00605B6D">
      <w:pPr>
        <w:jc w:val="center"/>
        <w:rPr>
          <w:b/>
          <w:sz w:val="28"/>
          <w:szCs w:val="28"/>
        </w:rPr>
      </w:pPr>
      <w:r w:rsidRPr="005F04C2">
        <w:rPr>
          <w:b/>
          <w:sz w:val="28"/>
          <w:szCs w:val="28"/>
        </w:rPr>
        <w:t>«Южно-Уральский государственный технический колледж»</w:t>
      </w: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605B6D" w:rsidP="00605B6D">
      <w:pPr>
        <w:pStyle w:val="1"/>
        <w:tabs>
          <w:tab w:val="clear" w:pos="432"/>
          <w:tab w:val="num" w:pos="0"/>
        </w:tabs>
        <w:ind w:firstLine="0"/>
        <w:jc w:val="center"/>
        <w:rPr>
          <w:b/>
          <w:sz w:val="28"/>
          <w:szCs w:val="28"/>
        </w:rPr>
      </w:pPr>
      <w:r w:rsidRPr="005F04C2">
        <w:rPr>
          <w:b/>
          <w:sz w:val="28"/>
          <w:szCs w:val="28"/>
        </w:rPr>
        <w:t xml:space="preserve"> ПРОГРАММА УЧЕБНОЙ ДИСЦИПЛИНЫ</w:t>
      </w: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605B6D" w:rsidP="00605B6D">
      <w:pPr>
        <w:pStyle w:val="3"/>
        <w:spacing w:before="0" w:after="0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«</w:t>
      </w:r>
      <w:r w:rsidR="00E62C4E">
        <w:rPr>
          <w:rFonts w:ascii="Times New Roman" w:hAnsi="Times New Roman"/>
          <w:sz w:val="28"/>
          <w:szCs w:val="28"/>
        </w:rPr>
        <w:t xml:space="preserve">ЕН.03. </w:t>
      </w:r>
      <w:bookmarkStart w:id="0" w:name="_GoBack"/>
      <w:bookmarkEnd w:id="0"/>
      <w:r w:rsidRPr="005F04C2">
        <w:rPr>
          <w:rFonts w:ascii="Times New Roman" w:hAnsi="Times New Roman"/>
          <w:sz w:val="28"/>
          <w:szCs w:val="28"/>
        </w:rPr>
        <w:t>Физика»</w:t>
      </w:r>
    </w:p>
    <w:p w:rsidR="00605B6D" w:rsidRPr="005F04C2" w:rsidRDefault="00605B6D" w:rsidP="00605B6D">
      <w:pPr>
        <w:pStyle w:val="3"/>
        <w:spacing w:before="0" w:after="0"/>
        <w:ind w:left="0" w:firstLine="0"/>
        <w:jc w:val="center"/>
        <w:rPr>
          <w:rFonts w:ascii="Times New Roman" w:hAnsi="Times New Roman"/>
          <w:b w:val="0"/>
          <w:sz w:val="28"/>
          <w:szCs w:val="28"/>
        </w:rPr>
      </w:pPr>
    </w:p>
    <w:p w:rsidR="002160CD" w:rsidRDefault="00605B6D" w:rsidP="002160CD">
      <w:pPr>
        <w:jc w:val="center"/>
        <w:rPr>
          <w:bCs/>
          <w:spacing w:val="3"/>
          <w:sz w:val="28"/>
          <w:szCs w:val="28"/>
        </w:rPr>
      </w:pPr>
      <w:r w:rsidRPr="005F04C2">
        <w:rPr>
          <w:sz w:val="28"/>
          <w:szCs w:val="28"/>
        </w:rPr>
        <w:t>дл</w:t>
      </w:r>
      <w:r w:rsidR="002160CD">
        <w:rPr>
          <w:sz w:val="28"/>
          <w:szCs w:val="28"/>
        </w:rPr>
        <w:t>я специальности СПО</w:t>
      </w:r>
      <w:r w:rsidRPr="002160CD">
        <w:rPr>
          <w:sz w:val="28"/>
          <w:szCs w:val="28"/>
        </w:rPr>
        <w:t xml:space="preserve"> </w:t>
      </w:r>
      <w:r w:rsidR="002160CD" w:rsidRPr="002160CD">
        <w:rPr>
          <w:bCs/>
          <w:spacing w:val="3"/>
          <w:sz w:val="28"/>
          <w:szCs w:val="28"/>
        </w:rPr>
        <w:t xml:space="preserve">11.02.15 Инфокоммуникационные сети и </w:t>
      </w:r>
    </w:p>
    <w:p w:rsidR="00605B6D" w:rsidRPr="002160CD" w:rsidRDefault="002160CD" w:rsidP="002160CD">
      <w:pPr>
        <w:jc w:val="center"/>
        <w:rPr>
          <w:sz w:val="28"/>
          <w:szCs w:val="28"/>
        </w:rPr>
      </w:pPr>
      <w:r w:rsidRPr="002160CD">
        <w:rPr>
          <w:bCs/>
          <w:spacing w:val="3"/>
          <w:sz w:val="28"/>
          <w:szCs w:val="28"/>
        </w:rPr>
        <w:t>системы связи</w:t>
      </w:r>
    </w:p>
    <w:p w:rsidR="00605B6D" w:rsidRPr="005F04C2" w:rsidRDefault="00605B6D" w:rsidP="00605B6D">
      <w:pPr>
        <w:jc w:val="center"/>
        <w:rPr>
          <w:sz w:val="28"/>
          <w:szCs w:val="28"/>
        </w:rPr>
      </w:pPr>
    </w:p>
    <w:p w:rsidR="00605B6D" w:rsidRPr="005F04C2" w:rsidRDefault="00605B6D" w:rsidP="00605B6D">
      <w:pPr>
        <w:jc w:val="center"/>
        <w:rPr>
          <w:sz w:val="28"/>
          <w:szCs w:val="28"/>
        </w:rPr>
      </w:pPr>
    </w:p>
    <w:p w:rsidR="00605B6D" w:rsidRPr="005F04C2" w:rsidRDefault="00605B6D" w:rsidP="00605B6D">
      <w:pPr>
        <w:jc w:val="center"/>
        <w:rPr>
          <w:sz w:val="28"/>
          <w:szCs w:val="28"/>
        </w:rPr>
      </w:pPr>
    </w:p>
    <w:p w:rsidR="00605B6D" w:rsidRPr="005F04C2" w:rsidRDefault="00605B6D" w:rsidP="00605B6D">
      <w:pPr>
        <w:jc w:val="center"/>
        <w:rPr>
          <w:sz w:val="28"/>
          <w:szCs w:val="28"/>
        </w:rPr>
      </w:pPr>
    </w:p>
    <w:p w:rsidR="00605B6D" w:rsidRPr="005F04C2" w:rsidRDefault="00605B6D" w:rsidP="00605B6D">
      <w:pPr>
        <w:jc w:val="center"/>
        <w:rPr>
          <w:sz w:val="28"/>
          <w:szCs w:val="28"/>
        </w:rPr>
      </w:pPr>
    </w:p>
    <w:p w:rsidR="00605B6D" w:rsidRPr="005F04C2" w:rsidRDefault="00605B6D" w:rsidP="00605B6D">
      <w:pPr>
        <w:jc w:val="center"/>
        <w:rPr>
          <w:sz w:val="28"/>
          <w:szCs w:val="28"/>
        </w:rPr>
      </w:pPr>
    </w:p>
    <w:p w:rsidR="00605B6D" w:rsidRPr="005F04C2" w:rsidRDefault="00605B6D" w:rsidP="00605B6D">
      <w:pPr>
        <w:jc w:val="center"/>
        <w:rPr>
          <w:sz w:val="28"/>
          <w:szCs w:val="28"/>
        </w:rPr>
      </w:pPr>
    </w:p>
    <w:p w:rsidR="00605B6D" w:rsidRPr="005F04C2" w:rsidRDefault="00605B6D" w:rsidP="00605B6D">
      <w:pPr>
        <w:jc w:val="center"/>
        <w:rPr>
          <w:sz w:val="28"/>
          <w:szCs w:val="28"/>
        </w:rPr>
      </w:pPr>
    </w:p>
    <w:p w:rsidR="00605B6D" w:rsidRPr="005F04C2" w:rsidRDefault="00605B6D" w:rsidP="00605B6D">
      <w:pPr>
        <w:jc w:val="center"/>
        <w:rPr>
          <w:sz w:val="28"/>
          <w:szCs w:val="28"/>
        </w:rPr>
      </w:pPr>
    </w:p>
    <w:p w:rsidR="00605B6D" w:rsidRPr="005F04C2" w:rsidRDefault="00605B6D" w:rsidP="00605B6D">
      <w:pPr>
        <w:jc w:val="center"/>
        <w:rPr>
          <w:sz w:val="28"/>
          <w:szCs w:val="28"/>
        </w:rPr>
      </w:pPr>
    </w:p>
    <w:p w:rsidR="00605B6D" w:rsidRPr="005F04C2" w:rsidRDefault="00605B6D" w:rsidP="00605B6D">
      <w:pPr>
        <w:jc w:val="center"/>
        <w:rPr>
          <w:sz w:val="28"/>
          <w:szCs w:val="28"/>
        </w:rPr>
      </w:pPr>
    </w:p>
    <w:p w:rsidR="00605B6D" w:rsidRPr="005F04C2" w:rsidRDefault="00605B6D" w:rsidP="00605B6D">
      <w:pPr>
        <w:jc w:val="center"/>
        <w:rPr>
          <w:sz w:val="28"/>
          <w:szCs w:val="28"/>
        </w:rPr>
      </w:pPr>
    </w:p>
    <w:p w:rsidR="00605B6D" w:rsidRPr="005F04C2" w:rsidRDefault="00605B6D" w:rsidP="00605B6D">
      <w:pPr>
        <w:jc w:val="center"/>
        <w:rPr>
          <w:sz w:val="28"/>
          <w:szCs w:val="28"/>
        </w:rPr>
      </w:pPr>
    </w:p>
    <w:p w:rsidR="00605B6D" w:rsidRPr="005F04C2" w:rsidRDefault="00605B6D" w:rsidP="00605B6D">
      <w:pPr>
        <w:jc w:val="center"/>
        <w:rPr>
          <w:sz w:val="28"/>
          <w:szCs w:val="28"/>
        </w:rPr>
      </w:pPr>
    </w:p>
    <w:p w:rsidR="00605B6D" w:rsidRPr="005F04C2" w:rsidRDefault="00605B6D" w:rsidP="00605B6D">
      <w:pPr>
        <w:jc w:val="center"/>
        <w:rPr>
          <w:sz w:val="28"/>
          <w:szCs w:val="28"/>
        </w:rPr>
      </w:pPr>
    </w:p>
    <w:p w:rsidR="00605B6D" w:rsidRPr="005F04C2" w:rsidRDefault="00605B6D" w:rsidP="00605B6D">
      <w:pPr>
        <w:jc w:val="center"/>
        <w:rPr>
          <w:sz w:val="28"/>
          <w:szCs w:val="28"/>
        </w:rPr>
      </w:pPr>
    </w:p>
    <w:p w:rsidR="00605B6D" w:rsidRPr="005F04C2" w:rsidRDefault="007E3318" w:rsidP="00605B6D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Челябинск, 2021</w:t>
      </w:r>
    </w:p>
    <w:p w:rsidR="00605B6D" w:rsidRPr="005F04C2" w:rsidRDefault="00605B6D" w:rsidP="00605B6D">
      <w:pPr>
        <w:jc w:val="center"/>
        <w:rPr>
          <w:sz w:val="28"/>
          <w:szCs w:val="28"/>
        </w:rPr>
      </w:pPr>
    </w:p>
    <w:p w:rsidR="00EF11B8" w:rsidRPr="005F04C2" w:rsidRDefault="00EF11B8" w:rsidP="00605B6D">
      <w:pPr>
        <w:jc w:val="center"/>
        <w:rPr>
          <w:sz w:val="28"/>
          <w:szCs w:val="28"/>
        </w:rPr>
      </w:pPr>
    </w:p>
    <w:tbl>
      <w:tblPr>
        <w:tblW w:w="0" w:type="auto"/>
        <w:tblInd w:w="114" w:type="dxa"/>
        <w:tblLayout w:type="fixed"/>
        <w:tblLook w:val="04A0"/>
      </w:tblPr>
      <w:tblGrid>
        <w:gridCol w:w="3525"/>
        <w:gridCol w:w="3132"/>
        <w:gridCol w:w="2958"/>
      </w:tblGrid>
      <w:tr w:rsidR="007B258E" w:rsidTr="007B258E">
        <w:tc>
          <w:tcPr>
            <w:tcW w:w="3525" w:type="dxa"/>
            <w:hideMark/>
          </w:tcPr>
          <w:p w:rsidR="007B258E" w:rsidRDefault="007B258E" w:rsidP="008C1C8C">
            <w:pPr>
              <w:pStyle w:val="9"/>
              <w:snapToGrid w:val="0"/>
              <w:spacing w:before="0" w:after="0" w:line="254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Программа составлена в соответствии с ФГОС среднего общего образования, с учетом примерной </w:t>
            </w:r>
            <w:r w:rsidR="00891F2A">
              <w:rPr>
                <w:rFonts w:ascii="Times New Roman" w:hAnsi="Times New Roman"/>
                <w:sz w:val="24"/>
                <w:szCs w:val="24"/>
              </w:rPr>
              <w:t>рабочей программы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учебной дисциплины «</w:t>
            </w:r>
            <w:r w:rsidR="00891F2A">
              <w:rPr>
                <w:rFonts w:ascii="Times New Roman" w:hAnsi="Times New Roman"/>
                <w:sz w:val="24"/>
                <w:szCs w:val="24"/>
              </w:rPr>
              <w:t>ЕН.03.</w:t>
            </w:r>
            <w:r w:rsidR="00E62C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Физика», </w:t>
            </w:r>
          </w:p>
        </w:tc>
        <w:tc>
          <w:tcPr>
            <w:tcW w:w="3132" w:type="dxa"/>
          </w:tcPr>
          <w:p w:rsidR="007B258E" w:rsidRDefault="007B258E">
            <w:pPr>
              <w:spacing w:line="254" w:lineRule="auto"/>
            </w:pPr>
            <w:r>
              <w:t>ОДОБРЕНО</w:t>
            </w:r>
            <w:r>
              <w:tab/>
            </w:r>
          </w:p>
          <w:p w:rsidR="007B258E" w:rsidRDefault="007B258E">
            <w:pPr>
              <w:spacing w:line="254" w:lineRule="auto"/>
            </w:pPr>
            <w:r>
              <w:t xml:space="preserve">Предметной (цикловой) комиссией    </w:t>
            </w:r>
          </w:p>
          <w:p w:rsidR="007B258E" w:rsidRDefault="007B258E">
            <w:pPr>
              <w:spacing w:line="254" w:lineRule="auto"/>
            </w:pPr>
          </w:p>
          <w:p w:rsidR="007B258E" w:rsidRDefault="007B258E">
            <w:pPr>
              <w:spacing w:line="254" w:lineRule="auto"/>
            </w:pPr>
            <w:r>
              <w:t>Протокол  №___</w:t>
            </w:r>
          </w:p>
          <w:p w:rsidR="007B258E" w:rsidRDefault="007B258E">
            <w:pPr>
              <w:spacing w:line="254" w:lineRule="auto"/>
            </w:pPr>
            <w:r>
              <w:t>от «___»  __________ 20__г.</w:t>
            </w:r>
          </w:p>
          <w:p w:rsidR="007B258E" w:rsidRDefault="007B258E">
            <w:pPr>
              <w:spacing w:line="254" w:lineRule="auto"/>
            </w:pPr>
          </w:p>
          <w:p w:rsidR="007B258E" w:rsidRDefault="007B258E">
            <w:pPr>
              <w:spacing w:line="254" w:lineRule="auto"/>
            </w:pPr>
            <w:r>
              <w:t>Председатель ПЦК</w:t>
            </w:r>
          </w:p>
          <w:p w:rsidR="007B258E" w:rsidRDefault="007B258E">
            <w:pPr>
              <w:spacing w:line="254" w:lineRule="auto"/>
              <w:jc w:val="both"/>
            </w:pPr>
          </w:p>
          <w:p w:rsidR="007B258E" w:rsidRDefault="007B258E">
            <w:pPr>
              <w:spacing w:line="254" w:lineRule="auto"/>
              <w:jc w:val="both"/>
            </w:pPr>
            <w:r>
              <w:t>________/_______________</w:t>
            </w:r>
          </w:p>
          <w:p w:rsidR="007B258E" w:rsidRDefault="007B258E">
            <w:pPr>
              <w:spacing w:line="254" w:lineRule="auto"/>
              <w:jc w:val="both"/>
            </w:pPr>
          </w:p>
        </w:tc>
        <w:tc>
          <w:tcPr>
            <w:tcW w:w="2958" w:type="dxa"/>
          </w:tcPr>
          <w:p w:rsidR="007B258E" w:rsidRDefault="007B258E">
            <w:pPr>
              <w:pStyle w:val="9"/>
              <w:snapToGrid w:val="0"/>
              <w:spacing w:before="0" w:after="0" w:line="254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7B258E" w:rsidRDefault="007B258E">
            <w:pPr>
              <w:spacing w:line="254" w:lineRule="auto"/>
              <w:jc w:val="both"/>
            </w:pPr>
            <w:r>
              <w:t xml:space="preserve">Заместитель директора </w:t>
            </w:r>
          </w:p>
          <w:p w:rsidR="007B258E" w:rsidRDefault="007B258E">
            <w:pPr>
              <w:spacing w:line="254" w:lineRule="auto"/>
              <w:jc w:val="both"/>
            </w:pPr>
            <w:r>
              <w:t>по НМР</w:t>
            </w:r>
          </w:p>
          <w:p w:rsidR="007B258E" w:rsidRDefault="007B258E">
            <w:pPr>
              <w:spacing w:line="254" w:lineRule="auto"/>
              <w:jc w:val="both"/>
            </w:pPr>
          </w:p>
          <w:p w:rsidR="007B258E" w:rsidRDefault="007B258E">
            <w:pPr>
              <w:spacing w:line="254" w:lineRule="auto"/>
              <w:jc w:val="both"/>
            </w:pPr>
            <w:r>
              <w:t>________Т.Ю. Крашакова</w:t>
            </w:r>
          </w:p>
          <w:p w:rsidR="007B258E" w:rsidRDefault="007B258E">
            <w:pPr>
              <w:spacing w:line="254" w:lineRule="auto"/>
              <w:jc w:val="both"/>
            </w:pPr>
          </w:p>
          <w:p w:rsidR="007B258E" w:rsidRDefault="007B258E">
            <w:pPr>
              <w:spacing w:line="254" w:lineRule="auto"/>
              <w:jc w:val="both"/>
            </w:pPr>
            <w:r>
              <w:t>«___»__________20__г.</w:t>
            </w:r>
          </w:p>
        </w:tc>
      </w:tr>
    </w:tbl>
    <w:p w:rsidR="007B258E" w:rsidRDefault="007B258E" w:rsidP="007B258E">
      <w:pPr>
        <w:pStyle w:val="a5"/>
        <w:ind w:right="-426"/>
      </w:pPr>
    </w:p>
    <w:p w:rsidR="007B258E" w:rsidRDefault="007B258E" w:rsidP="007B258E">
      <w:pPr>
        <w:pStyle w:val="a5"/>
        <w:ind w:right="-426"/>
      </w:pPr>
    </w:p>
    <w:p w:rsidR="007B258E" w:rsidRDefault="007B258E" w:rsidP="007B258E">
      <w:pPr>
        <w:pStyle w:val="a5"/>
        <w:ind w:right="-426"/>
      </w:pPr>
    </w:p>
    <w:p w:rsidR="007B258E" w:rsidRDefault="007B258E" w:rsidP="007B258E">
      <w:pPr>
        <w:pStyle w:val="a5"/>
        <w:ind w:right="-426"/>
      </w:pPr>
    </w:p>
    <w:p w:rsidR="007B258E" w:rsidRDefault="007B258E" w:rsidP="007B258E"/>
    <w:p w:rsidR="007B258E" w:rsidRDefault="007B258E" w:rsidP="007B258E"/>
    <w:p w:rsidR="007B258E" w:rsidRDefault="007B258E" w:rsidP="007B258E"/>
    <w:p w:rsidR="007B258E" w:rsidRDefault="007B258E" w:rsidP="007B258E"/>
    <w:p w:rsidR="007B258E" w:rsidRDefault="007B258E" w:rsidP="007B258E">
      <w:pPr>
        <w:pStyle w:val="2"/>
      </w:pPr>
    </w:p>
    <w:p w:rsidR="007B258E" w:rsidRDefault="007B258E" w:rsidP="007B258E"/>
    <w:p w:rsidR="007B258E" w:rsidRDefault="007B258E" w:rsidP="007B258E"/>
    <w:p w:rsidR="007B258E" w:rsidRDefault="007B258E" w:rsidP="007B258E"/>
    <w:p w:rsidR="007B258E" w:rsidRDefault="007B258E" w:rsidP="007B258E"/>
    <w:p w:rsidR="007B258E" w:rsidRDefault="007B258E" w:rsidP="007B258E">
      <w:pPr>
        <w:pStyle w:val="2"/>
      </w:pPr>
    </w:p>
    <w:p w:rsidR="008C1C8C" w:rsidRDefault="008C1C8C" w:rsidP="008C1C8C"/>
    <w:p w:rsidR="008C1C8C" w:rsidRDefault="008C1C8C" w:rsidP="008C1C8C"/>
    <w:p w:rsidR="008C1C8C" w:rsidRDefault="008C1C8C" w:rsidP="008C1C8C"/>
    <w:p w:rsidR="008C1C8C" w:rsidRDefault="008C1C8C" w:rsidP="008C1C8C"/>
    <w:p w:rsidR="008C1C8C" w:rsidRDefault="008C1C8C" w:rsidP="008C1C8C"/>
    <w:p w:rsidR="008C1C8C" w:rsidRPr="008C1C8C" w:rsidRDefault="008C1C8C" w:rsidP="008C1C8C"/>
    <w:p w:rsidR="007B258E" w:rsidRDefault="007B258E" w:rsidP="007B258E">
      <w:pPr>
        <w:pStyle w:val="2"/>
      </w:pPr>
    </w:p>
    <w:p w:rsidR="007B258E" w:rsidRDefault="007B258E" w:rsidP="007E3318">
      <w:pPr>
        <w:pStyle w:val="2"/>
        <w:tabs>
          <w:tab w:val="clear" w:pos="1832"/>
          <w:tab w:val="left" w:pos="-142"/>
        </w:tabs>
        <w:ind w:left="1701" w:hanging="1701"/>
        <w:jc w:val="both"/>
        <w:rPr>
          <w:b w:val="0"/>
        </w:rPr>
      </w:pPr>
      <w:r>
        <w:rPr>
          <w:iCs/>
        </w:rPr>
        <w:t xml:space="preserve">Составитель: </w:t>
      </w:r>
      <w:r>
        <w:t>Менькова В.В.</w:t>
      </w:r>
      <w:r>
        <w:rPr>
          <w:iCs/>
        </w:rPr>
        <w:t xml:space="preserve"> - преподаватель ГБПОУ «ЮУрГТК»</w:t>
      </w:r>
    </w:p>
    <w:p w:rsidR="007B258E" w:rsidRDefault="007B258E" w:rsidP="007B258E">
      <w:pPr>
        <w:widowControl w:val="0"/>
        <w:tabs>
          <w:tab w:val="left" w:pos="-142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jc w:val="center"/>
        <w:rPr>
          <w:b/>
          <w:spacing w:val="5"/>
          <w:sz w:val="26"/>
          <w:szCs w:val="26"/>
        </w:rPr>
      </w:pPr>
      <w:r>
        <w:br w:type="page"/>
      </w:r>
      <w:r>
        <w:rPr>
          <w:b/>
          <w:spacing w:val="5"/>
          <w:sz w:val="26"/>
          <w:szCs w:val="26"/>
        </w:rPr>
        <w:lastRenderedPageBreak/>
        <w:t>РЕЦЕНЗИЯ</w:t>
      </w:r>
    </w:p>
    <w:p w:rsidR="007B258E" w:rsidRDefault="007B258E" w:rsidP="007B258E">
      <w:pPr>
        <w:shd w:val="clear" w:color="auto" w:fill="FFFFFF"/>
        <w:ind w:right="19"/>
        <w:jc w:val="center"/>
        <w:rPr>
          <w:b/>
          <w:bCs/>
          <w:spacing w:val="3"/>
          <w:sz w:val="26"/>
          <w:szCs w:val="26"/>
        </w:rPr>
      </w:pPr>
      <w:r>
        <w:rPr>
          <w:b/>
          <w:bCs/>
          <w:spacing w:val="3"/>
          <w:sz w:val="26"/>
          <w:szCs w:val="26"/>
        </w:rPr>
        <w:t>на программу учебной дисциплины «</w:t>
      </w:r>
      <w:r w:rsidR="00CE4D24">
        <w:rPr>
          <w:b/>
          <w:bCs/>
          <w:spacing w:val="3"/>
          <w:sz w:val="26"/>
          <w:szCs w:val="26"/>
        </w:rPr>
        <w:t>ЕН.03.</w:t>
      </w:r>
      <w:r w:rsidR="00E62C4E">
        <w:rPr>
          <w:b/>
          <w:bCs/>
          <w:spacing w:val="3"/>
          <w:sz w:val="26"/>
          <w:szCs w:val="26"/>
        </w:rPr>
        <w:t xml:space="preserve"> </w:t>
      </w:r>
      <w:r>
        <w:rPr>
          <w:b/>
          <w:bCs/>
          <w:spacing w:val="3"/>
          <w:sz w:val="26"/>
          <w:szCs w:val="26"/>
        </w:rPr>
        <w:t xml:space="preserve">Физика» </w:t>
      </w:r>
    </w:p>
    <w:p w:rsidR="007B258E" w:rsidRDefault="00CE4D24" w:rsidP="007B258E">
      <w:pPr>
        <w:shd w:val="clear" w:color="auto" w:fill="FFFFFF"/>
        <w:ind w:right="19"/>
        <w:jc w:val="center"/>
        <w:rPr>
          <w:b/>
          <w:sz w:val="26"/>
          <w:szCs w:val="26"/>
        </w:rPr>
      </w:pPr>
      <w:r>
        <w:rPr>
          <w:b/>
          <w:bCs/>
          <w:spacing w:val="3"/>
          <w:sz w:val="26"/>
          <w:szCs w:val="26"/>
        </w:rPr>
        <w:t xml:space="preserve">для специальности </w:t>
      </w:r>
      <w:r w:rsidR="002160CD">
        <w:rPr>
          <w:b/>
          <w:bCs/>
          <w:spacing w:val="3"/>
          <w:sz w:val="26"/>
          <w:szCs w:val="26"/>
        </w:rPr>
        <w:t xml:space="preserve">СПО </w:t>
      </w:r>
      <w:r>
        <w:rPr>
          <w:b/>
          <w:bCs/>
          <w:spacing w:val="3"/>
          <w:sz w:val="26"/>
          <w:szCs w:val="26"/>
        </w:rPr>
        <w:t>11.02.15 Инфокоммуникационные сети и системы связи</w:t>
      </w:r>
      <w:r w:rsidR="007B258E">
        <w:rPr>
          <w:b/>
          <w:bCs/>
          <w:spacing w:val="3"/>
          <w:sz w:val="26"/>
          <w:szCs w:val="26"/>
        </w:rPr>
        <w:t>,</w:t>
      </w:r>
      <w:r w:rsidR="007B258E">
        <w:rPr>
          <w:b/>
          <w:sz w:val="26"/>
          <w:szCs w:val="26"/>
        </w:rPr>
        <w:t xml:space="preserve"> разработанную преподавателем </w:t>
      </w:r>
    </w:p>
    <w:p w:rsidR="007B258E" w:rsidRDefault="007B258E" w:rsidP="007B258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ГБПОУ «Южно-Уральского государственного технического колледжа»</w:t>
      </w:r>
    </w:p>
    <w:p w:rsidR="007B258E" w:rsidRDefault="007B258E" w:rsidP="007B258E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Меньковой В.В.</w:t>
      </w:r>
    </w:p>
    <w:p w:rsidR="007B258E" w:rsidRDefault="007B258E" w:rsidP="007B258E">
      <w:pPr>
        <w:jc w:val="center"/>
        <w:rPr>
          <w:b/>
          <w:bCs/>
          <w:sz w:val="26"/>
          <w:szCs w:val="26"/>
        </w:rPr>
      </w:pPr>
    </w:p>
    <w:p w:rsidR="007B258E" w:rsidRDefault="007B258E" w:rsidP="007B258E">
      <w:pPr>
        <w:shd w:val="clear" w:color="auto" w:fill="FFFFFF"/>
        <w:ind w:left="5" w:right="5" w:firstLine="485"/>
        <w:jc w:val="both"/>
        <w:rPr>
          <w:sz w:val="26"/>
          <w:szCs w:val="26"/>
        </w:rPr>
      </w:pPr>
      <w:r w:rsidRPr="00CE4D24">
        <w:rPr>
          <w:color w:val="000000"/>
          <w:spacing w:val="3"/>
          <w:sz w:val="26"/>
          <w:szCs w:val="26"/>
        </w:rPr>
        <w:t>П</w:t>
      </w:r>
      <w:r w:rsidRPr="00CE4D24">
        <w:rPr>
          <w:sz w:val="26"/>
          <w:szCs w:val="26"/>
        </w:rPr>
        <w:t xml:space="preserve">рограмма по учебной </w:t>
      </w:r>
      <w:r w:rsidRPr="00CE4D24">
        <w:rPr>
          <w:color w:val="000000"/>
          <w:spacing w:val="3"/>
          <w:sz w:val="26"/>
          <w:szCs w:val="26"/>
        </w:rPr>
        <w:t>дисциплине «</w:t>
      </w:r>
      <w:r w:rsidR="00CE4D24" w:rsidRPr="00CE4D24">
        <w:rPr>
          <w:color w:val="000000"/>
          <w:spacing w:val="3"/>
          <w:sz w:val="26"/>
          <w:szCs w:val="26"/>
        </w:rPr>
        <w:t>ЕН.03.</w:t>
      </w:r>
      <w:r w:rsidR="00E62C4E">
        <w:rPr>
          <w:color w:val="000000"/>
          <w:spacing w:val="3"/>
          <w:sz w:val="26"/>
          <w:szCs w:val="26"/>
        </w:rPr>
        <w:t xml:space="preserve"> </w:t>
      </w:r>
      <w:r w:rsidRPr="00CE4D24">
        <w:rPr>
          <w:color w:val="000000"/>
          <w:spacing w:val="3"/>
          <w:sz w:val="26"/>
          <w:szCs w:val="26"/>
        </w:rPr>
        <w:t xml:space="preserve">Физика» </w:t>
      </w:r>
      <w:r w:rsidRPr="00CE4D24">
        <w:rPr>
          <w:sz w:val="26"/>
          <w:szCs w:val="26"/>
        </w:rPr>
        <w:t xml:space="preserve">составлена в соответствии с ФГОС среднего общего образования, с учетом </w:t>
      </w:r>
      <w:r w:rsidR="00E62C4E">
        <w:rPr>
          <w:sz w:val="26"/>
          <w:szCs w:val="26"/>
        </w:rPr>
        <w:t xml:space="preserve">примерной рабочей программы </w:t>
      </w:r>
      <w:r w:rsidR="00CE4D24" w:rsidRPr="00CE4D24">
        <w:rPr>
          <w:sz w:val="26"/>
          <w:szCs w:val="26"/>
        </w:rPr>
        <w:t>учебной дисциплины «ЕН.03.</w:t>
      </w:r>
      <w:r w:rsidR="00E62C4E">
        <w:rPr>
          <w:sz w:val="26"/>
          <w:szCs w:val="26"/>
        </w:rPr>
        <w:t xml:space="preserve"> </w:t>
      </w:r>
      <w:r w:rsidR="00CE4D24" w:rsidRPr="00CE4D24">
        <w:rPr>
          <w:sz w:val="26"/>
          <w:szCs w:val="26"/>
        </w:rPr>
        <w:t>Физика»</w:t>
      </w:r>
      <w:r>
        <w:rPr>
          <w:sz w:val="26"/>
          <w:szCs w:val="26"/>
        </w:rPr>
        <w:t>.</w:t>
      </w:r>
    </w:p>
    <w:p w:rsidR="007B258E" w:rsidRDefault="007B258E" w:rsidP="007B258E">
      <w:pPr>
        <w:shd w:val="clear" w:color="auto" w:fill="FFFFFF"/>
        <w:ind w:left="5" w:right="5" w:firstLine="485"/>
        <w:jc w:val="both"/>
        <w:rPr>
          <w:sz w:val="26"/>
          <w:szCs w:val="26"/>
        </w:rPr>
      </w:pPr>
      <w:r>
        <w:rPr>
          <w:sz w:val="26"/>
          <w:szCs w:val="26"/>
        </w:rPr>
        <w:t>В основе общеобразовательной учебной дисциплины «Физика» лежит установка на формирование у обучаемых системы базовых понятий физики и представлений о современной физической картине мира, а также выработка умений</w:t>
      </w:r>
      <w:r w:rsidR="00CE4D24">
        <w:rPr>
          <w:sz w:val="26"/>
          <w:szCs w:val="26"/>
        </w:rPr>
        <w:t xml:space="preserve"> применять физические знания</w:t>
      </w:r>
      <w:r>
        <w:rPr>
          <w:sz w:val="26"/>
          <w:szCs w:val="26"/>
        </w:rPr>
        <w:t xml:space="preserve"> </w:t>
      </w:r>
      <w:r w:rsidR="00CE4D24">
        <w:rPr>
          <w:sz w:val="26"/>
          <w:szCs w:val="26"/>
        </w:rPr>
        <w:t>в профессиональной деятельности</w:t>
      </w:r>
      <w:r>
        <w:rPr>
          <w:sz w:val="26"/>
          <w:szCs w:val="26"/>
        </w:rPr>
        <w:t>.</w:t>
      </w:r>
    </w:p>
    <w:p w:rsidR="007B258E" w:rsidRPr="007B258E" w:rsidRDefault="007B258E" w:rsidP="007B258E">
      <w:pPr>
        <w:shd w:val="clear" w:color="auto" w:fill="FFFFFF"/>
        <w:ind w:left="5" w:right="5" w:firstLine="485"/>
        <w:jc w:val="both"/>
        <w:rPr>
          <w:sz w:val="26"/>
          <w:szCs w:val="26"/>
        </w:rPr>
      </w:pPr>
      <w:r>
        <w:rPr>
          <w:sz w:val="26"/>
          <w:szCs w:val="26"/>
        </w:rPr>
        <w:t>Настоящая</w:t>
      </w:r>
      <w:r>
        <w:rPr>
          <w:color w:val="000000"/>
          <w:spacing w:val="3"/>
          <w:sz w:val="26"/>
          <w:szCs w:val="26"/>
        </w:rPr>
        <w:t xml:space="preserve"> программа рассчитана на </w:t>
      </w:r>
      <w:r w:rsidR="007E3318">
        <w:rPr>
          <w:color w:val="FF0000"/>
          <w:spacing w:val="3"/>
          <w:sz w:val="26"/>
          <w:szCs w:val="26"/>
        </w:rPr>
        <w:t>64</w:t>
      </w:r>
      <w:r>
        <w:rPr>
          <w:color w:val="FF0000"/>
          <w:spacing w:val="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 xml:space="preserve">аудиторных </w:t>
      </w:r>
      <w:r>
        <w:rPr>
          <w:color w:val="000000"/>
          <w:spacing w:val="3"/>
          <w:sz w:val="26"/>
          <w:szCs w:val="26"/>
        </w:rPr>
        <w:t>учебных часов и</w:t>
      </w:r>
      <w:r>
        <w:rPr>
          <w:sz w:val="26"/>
          <w:szCs w:val="26"/>
        </w:rPr>
        <w:t xml:space="preserve"> её содержание включает в себя </w:t>
      </w:r>
      <w:r w:rsidR="008C1C8C">
        <w:rPr>
          <w:color w:val="C00000"/>
          <w:sz w:val="26"/>
          <w:szCs w:val="26"/>
        </w:rPr>
        <w:t>четыре</w:t>
      </w:r>
      <w:r>
        <w:rPr>
          <w:sz w:val="26"/>
          <w:szCs w:val="26"/>
        </w:rPr>
        <w:t xml:space="preserve"> основных раздел</w:t>
      </w:r>
      <w:r w:rsidR="008C1C8C">
        <w:rPr>
          <w:sz w:val="26"/>
          <w:szCs w:val="26"/>
        </w:rPr>
        <w:t>а</w:t>
      </w:r>
      <w:r>
        <w:rPr>
          <w:sz w:val="26"/>
          <w:szCs w:val="26"/>
        </w:rPr>
        <w:t xml:space="preserve">, обеспечивающих подготовку </w:t>
      </w:r>
      <w:r w:rsidRPr="007B258E">
        <w:rPr>
          <w:sz w:val="26"/>
          <w:szCs w:val="26"/>
        </w:rPr>
        <w:t xml:space="preserve">квалифицированных специалистов </w:t>
      </w:r>
      <w:r w:rsidR="00CE4D24">
        <w:rPr>
          <w:sz w:val="26"/>
          <w:szCs w:val="26"/>
        </w:rPr>
        <w:t>среднего звена по специал</w:t>
      </w:r>
      <w:r w:rsidR="00CE4D24" w:rsidRPr="00CE4D24">
        <w:rPr>
          <w:sz w:val="26"/>
          <w:szCs w:val="26"/>
        </w:rPr>
        <w:t>ьности</w:t>
      </w:r>
      <w:r w:rsidRPr="00CE4D24">
        <w:rPr>
          <w:sz w:val="26"/>
          <w:szCs w:val="26"/>
        </w:rPr>
        <w:t xml:space="preserve"> </w:t>
      </w:r>
      <w:r w:rsidR="00CE4D24" w:rsidRPr="00CE4D24">
        <w:rPr>
          <w:bCs/>
          <w:spacing w:val="3"/>
          <w:sz w:val="26"/>
          <w:szCs w:val="26"/>
        </w:rPr>
        <w:t>11.02.15 Инфокоммун</w:t>
      </w:r>
      <w:r w:rsidR="008C1C8C">
        <w:rPr>
          <w:bCs/>
          <w:spacing w:val="3"/>
          <w:sz w:val="26"/>
          <w:szCs w:val="26"/>
        </w:rPr>
        <w:t>икационные сети и системы связи</w:t>
      </w:r>
      <w:r w:rsidRPr="007B258E">
        <w:rPr>
          <w:sz w:val="26"/>
          <w:szCs w:val="26"/>
        </w:rPr>
        <w:t xml:space="preserve">. </w:t>
      </w:r>
    </w:p>
    <w:p w:rsidR="007B258E" w:rsidRDefault="007B258E" w:rsidP="007B258E">
      <w:pPr>
        <w:shd w:val="clear" w:color="auto" w:fill="FFFFFF"/>
        <w:ind w:left="5" w:right="5" w:firstLine="485"/>
        <w:jc w:val="both"/>
        <w:rPr>
          <w:sz w:val="26"/>
          <w:szCs w:val="26"/>
        </w:rPr>
      </w:pPr>
      <w:r>
        <w:rPr>
          <w:sz w:val="26"/>
          <w:szCs w:val="26"/>
        </w:rPr>
        <w:t>Автором разработана последовательность изучения учебного материала, отражены межпредметные связи, представлены требования к результатам освоения учебной дисциплины.</w:t>
      </w:r>
    </w:p>
    <w:p w:rsidR="007B258E" w:rsidRDefault="007B258E" w:rsidP="007B258E">
      <w:pPr>
        <w:shd w:val="clear" w:color="auto" w:fill="FFFFFF"/>
        <w:ind w:left="14" w:right="10" w:firstLine="490"/>
        <w:jc w:val="both"/>
        <w:rPr>
          <w:color w:val="000000"/>
          <w:spacing w:val="3"/>
          <w:sz w:val="26"/>
          <w:szCs w:val="26"/>
        </w:rPr>
      </w:pPr>
      <w:r>
        <w:rPr>
          <w:color w:val="000000"/>
          <w:spacing w:val="3"/>
          <w:sz w:val="26"/>
          <w:szCs w:val="26"/>
        </w:rPr>
        <w:t>Тематический план раскрывает содержание учебного материала, лабораторных работ, время, отведенное на каждый вид работы.</w:t>
      </w:r>
    </w:p>
    <w:p w:rsidR="007B258E" w:rsidRDefault="007B258E" w:rsidP="007B258E">
      <w:pPr>
        <w:shd w:val="clear" w:color="auto" w:fill="FFFFFF"/>
        <w:ind w:left="14" w:right="5" w:firstLine="485"/>
        <w:jc w:val="both"/>
        <w:rPr>
          <w:sz w:val="26"/>
          <w:szCs w:val="26"/>
        </w:rPr>
      </w:pPr>
      <w:r>
        <w:rPr>
          <w:sz w:val="26"/>
          <w:szCs w:val="26"/>
        </w:rPr>
        <w:t>Контроль и оценка результатов освоения учебной дисциплины «</w:t>
      </w:r>
      <w:r w:rsidR="00CE4D24">
        <w:rPr>
          <w:sz w:val="26"/>
          <w:szCs w:val="26"/>
        </w:rPr>
        <w:t>ЕН.03.</w:t>
      </w:r>
      <w:r>
        <w:rPr>
          <w:sz w:val="26"/>
          <w:szCs w:val="26"/>
        </w:rPr>
        <w:t>Физика» осуществляется различными формами и методами.</w:t>
      </w:r>
    </w:p>
    <w:p w:rsidR="007B258E" w:rsidRDefault="007B258E" w:rsidP="007B258E">
      <w:pPr>
        <w:shd w:val="clear" w:color="auto" w:fill="FFFFFF"/>
        <w:ind w:left="14" w:right="5" w:firstLine="485"/>
        <w:jc w:val="both"/>
        <w:rPr>
          <w:sz w:val="26"/>
          <w:szCs w:val="26"/>
        </w:rPr>
      </w:pPr>
      <w:r>
        <w:rPr>
          <w:sz w:val="26"/>
          <w:szCs w:val="26"/>
        </w:rPr>
        <w:t>Программа может быть рекомендована для изучения учебной дисциплины «</w:t>
      </w:r>
      <w:r w:rsidR="00CE4D24">
        <w:rPr>
          <w:sz w:val="26"/>
          <w:szCs w:val="26"/>
        </w:rPr>
        <w:t>ЕН.03.</w:t>
      </w:r>
      <w:r>
        <w:rPr>
          <w:sz w:val="26"/>
          <w:szCs w:val="26"/>
        </w:rPr>
        <w:t xml:space="preserve">Физика» на </w:t>
      </w:r>
      <w:r w:rsidR="00CE4D24">
        <w:rPr>
          <w:sz w:val="26"/>
          <w:szCs w:val="26"/>
        </w:rPr>
        <w:t>2 курсе специа</w:t>
      </w:r>
      <w:r w:rsidR="00CE4D24" w:rsidRPr="00CE4D24">
        <w:rPr>
          <w:sz w:val="26"/>
          <w:szCs w:val="26"/>
        </w:rPr>
        <w:t>льности</w:t>
      </w:r>
      <w:r w:rsidRPr="00CE4D24">
        <w:rPr>
          <w:sz w:val="26"/>
          <w:szCs w:val="26"/>
        </w:rPr>
        <w:t xml:space="preserve"> </w:t>
      </w:r>
      <w:r w:rsidR="002160CD">
        <w:rPr>
          <w:sz w:val="26"/>
          <w:szCs w:val="26"/>
        </w:rPr>
        <w:t xml:space="preserve">СПО </w:t>
      </w:r>
      <w:r w:rsidR="00CE4D24" w:rsidRPr="00CE4D24">
        <w:rPr>
          <w:bCs/>
          <w:spacing w:val="3"/>
          <w:sz w:val="26"/>
          <w:szCs w:val="26"/>
        </w:rPr>
        <w:t>11.02.15 Инфокоммуникационные сети и системы связи,</w:t>
      </w:r>
      <w:r w:rsidR="00CE4D24" w:rsidRPr="00CE4D24">
        <w:rPr>
          <w:sz w:val="26"/>
          <w:szCs w:val="26"/>
        </w:rPr>
        <w:t xml:space="preserve"> разработанную</w:t>
      </w:r>
      <w:r>
        <w:rPr>
          <w:sz w:val="26"/>
          <w:szCs w:val="26"/>
        </w:rPr>
        <w:t>.</w:t>
      </w:r>
    </w:p>
    <w:p w:rsidR="00605B6D" w:rsidRPr="005F04C2" w:rsidRDefault="00605B6D" w:rsidP="00605B6D">
      <w:pPr>
        <w:spacing w:line="360" w:lineRule="auto"/>
        <w:jc w:val="center"/>
        <w:rPr>
          <w:b/>
          <w:sz w:val="28"/>
          <w:szCs w:val="28"/>
        </w:rPr>
      </w:pPr>
    </w:p>
    <w:p w:rsidR="00605B6D" w:rsidRPr="005F04C2" w:rsidRDefault="00A21646" w:rsidP="00605B6D">
      <w:pPr>
        <w:spacing w:line="360" w:lineRule="auto"/>
        <w:ind w:firstLine="709"/>
        <w:rPr>
          <w:b/>
          <w:sz w:val="26"/>
          <w:szCs w:val="26"/>
        </w:rPr>
      </w:pPr>
      <w:r w:rsidRPr="005F04C2">
        <w:rPr>
          <w:noProof/>
          <w:sz w:val="28"/>
          <w:lang w:eastAsia="ru-RU"/>
        </w:rPr>
        <w:drawing>
          <wp:inline distT="0" distB="0" distL="0" distR="0">
            <wp:extent cx="5943600" cy="1828800"/>
            <wp:effectExtent l="0" t="0" r="0" b="0"/>
            <wp:docPr id="3" name="Рисунок 3" descr="C:\Documents and Settings\doc\Мои документы\Мои рисунки\справка 2\справка 2 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doc\Мои документы\Мои рисунки\справка 2\справка 2 01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b="56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5B6D" w:rsidRPr="005F04C2" w:rsidRDefault="00605B6D" w:rsidP="00605B6D">
      <w:pPr>
        <w:spacing w:line="360" w:lineRule="auto"/>
        <w:jc w:val="center"/>
        <w:rPr>
          <w:b/>
          <w:sz w:val="28"/>
          <w:szCs w:val="28"/>
        </w:rPr>
      </w:pPr>
      <w:r w:rsidRPr="005F04C2">
        <w:rPr>
          <w:b/>
          <w:sz w:val="28"/>
          <w:szCs w:val="28"/>
        </w:rPr>
        <w:br w:type="page"/>
      </w:r>
      <w:r w:rsidRPr="005F04C2">
        <w:rPr>
          <w:b/>
          <w:sz w:val="28"/>
          <w:szCs w:val="28"/>
        </w:rPr>
        <w:lastRenderedPageBreak/>
        <w:t>СОДЕРЖАНИЕ</w:t>
      </w:r>
    </w:p>
    <w:p w:rsidR="00605B6D" w:rsidRPr="005F04C2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ayout w:type="fixed"/>
        <w:tblLook w:val="0000"/>
      </w:tblPr>
      <w:tblGrid>
        <w:gridCol w:w="8188"/>
        <w:gridCol w:w="1383"/>
      </w:tblGrid>
      <w:tr w:rsidR="00605B6D" w:rsidRPr="005F04C2" w:rsidTr="00EA0253">
        <w:tc>
          <w:tcPr>
            <w:tcW w:w="8188" w:type="dxa"/>
          </w:tcPr>
          <w:p w:rsidR="00605B6D" w:rsidRPr="005F04C2" w:rsidRDefault="00605B6D" w:rsidP="00EA0253">
            <w:pPr>
              <w:pStyle w:val="1"/>
              <w:snapToGrid w:val="0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383" w:type="dxa"/>
          </w:tcPr>
          <w:p w:rsidR="00E8369E" w:rsidRPr="005F04C2" w:rsidRDefault="00605B6D" w:rsidP="00E8369E">
            <w:pPr>
              <w:snapToGrid w:val="0"/>
              <w:jc w:val="center"/>
              <w:rPr>
                <w:sz w:val="28"/>
                <w:szCs w:val="28"/>
              </w:rPr>
            </w:pPr>
            <w:r w:rsidRPr="005F04C2">
              <w:rPr>
                <w:sz w:val="28"/>
                <w:szCs w:val="28"/>
              </w:rPr>
              <w:t>стр.</w:t>
            </w:r>
          </w:p>
        </w:tc>
      </w:tr>
      <w:tr w:rsidR="00605B6D" w:rsidRPr="005F04C2" w:rsidTr="00EA0253">
        <w:tc>
          <w:tcPr>
            <w:tcW w:w="8188" w:type="dxa"/>
          </w:tcPr>
          <w:p w:rsidR="00605B6D" w:rsidRPr="005F04C2" w:rsidRDefault="00605B6D" w:rsidP="00EA0253">
            <w:pPr>
              <w:pStyle w:val="1"/>
              <w:snapToGrid w:val="0"/>
              <w:ind w:left="644" w:firstLine="0"/>
              <w:jc w:val="both"/>
              <w:rPr>
                <w:b/>
                <w:caps/>
                <w:sz w:val="20"/>
                <w:szCs w:val="20"/>
              </w:rPr>
            </w:pPr>
          </w:p>
          <w:p w:rsidR="00605B6D" w:rsidRPr="005F04C2" w:rsidRDefault="00C20A19" w:rsidP="00605B6D">
            <w:pPr>
              <w:pStyle w:val="1"/>
              <w:numPr>
                <w:ilvl w:val="0"/>
                <w:numId w:val="8"/>
              </w:numPr>
              <w:jc w:val="both"/>
              <w:rPr>
                <w:b/>
                <w:caps/>
              </w:rPr>
            </w:pPr>
            <w:r w:rsidRPr="005F04C2">
              <w:rPr>
                <w:b/>
                <w:caps/>
              </w:rPr>
              <w:t xml:space="preserve">ПАСПОРТ </w:t>
            </w:r>
            <w:r w:rsidR="00605B6D" w:rsidRPr="005F04C2">
              <w:rPr>
                <w:b/>
                <w:caps/>
              </w:rPr>
              <w:t>ПРОГРАММЫ ОБЩЕОБРАЗОВАТЕЛЬНОЙ УЧЕБНОЙ ДИСЦИПЛИНЫ</w:t>
            </w:r>
            <w:r w:rsidR="00E8369E" w:rsidRPr="005F04C2">
              <w:rPr>
                <w:b/>
                <w:caps/>
              </w:rPr>
              <w:t xml:space="preserve"> </w:t>
            </w:r>
          </w:p>
          <w:p w:rsidR="00605B6D" w:rsidRPr="005F04C2" w:rsidRDefault="00605B6D" w:rsidP="00EA0253"/>
        </w:tc>
        <w:tc>
          <w:tcPr>
            <w:tcW w:w="1383" w:type="dxa"/>
          </w:tcPr>
          <w:p w:rsidR="00E8369E" w:rsidRPr="005F04C2" w:rsidRDefault="00E8369E" w:rsidP="00EA0253">
            <w:pPr>
              <w:jc w:val="center"/>
              <w:rPr>
                <w:sz w:val="28"/>
                <w:szCs w:val="28"/>
              </w:rPr>
            </w:pPr>
          </w:p>
          <w:p w:rsidR="00605B6D" w:rsidRPr="005F04C2" w:rsidRDefault="00E8369E" w:rsidP="00EA0253">
            <w:pPr>
              <w:jc w:val="center"/>
              <w:rPr>
                <w:sz w:val="28"/>
                <w:szCs w:val="28"/>
              </w:rPr>
            </w:pPr>
            <w:r w:rsidRPr="005F04C2">
              <w:rPr>
                <w:sz w:val="28"/>
                <w:szCs w:val="28"/>
              </w:rPr>
              <w:t>5</w:t>
            </w:r>
          </w:p>
        </w:tc>
      </w:tr>
      <w:tr w:rsidR="00605B6D" w:rsidRPr="005F04C2" w:rsidTr="00EA0253">
        <w:tc>
          <w:tcPr>
            <w:tcW w:w="8188" w:type="dxa"/>
          </w:tcPr>
          <w:p w:rsidR="00605B6D" w:rsidRPr="005F04C2" w:rsidRDefault="00605B6D" w:rsidP="00605B6D">
            <w:pPr>
              <w:pStyle w:val="1"/>
              <w:numPr>
                <w:ilvl w:val="0"/>
                <w:numId w:val="3"/>
              </w:numPr>
              <w:snapToGrid w:val="0"/>
              <w:rPr>
                <w:b/>
                <w:caps/>
              </w:rPr>
            </w:pPr>
            <w:r w:rsidRPr="005F04C2">
              <w:rPr>
                <w:b/>
                <w:caps/>
              </w:rPr>
              <w:t>СТРУКТУРА и содержание общеобразовательной УЧЕБНОЙ ДИСЦИПЛИНЫ</w:t>
            </w:r>
          </w:p>
          <w:p w:rsidR="00605B6D" w:rsidRPr="005F04C2" w:rsidRDefault="00605B6D" w:rsidP="00EA0253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383" w:type="dxa"/>
          </w:tcPr>
          <w:p w:rsidR="00605B6D" w:rsidRPr="005F04C2" w:rsidRDefault="003844C1" w:rsidP="00EA025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605B6D" w:rsidRPr="005F04C2" w:rsidTr="00EA0253">
        <w:trPr>
          <w:trHeight w:val="670"/>
        </w:trPr>
        <w:tc>
          <w:tcPr>
            <w:tcW w:w="8188" w:type="dxa"/>
          </w:tcPr>
          <w:p w:rsidR="00605B6D" w:rsidRPr="005F04C2" w:rsidRDefault="00605B6D" w:rsidP="00605B6D">
            <w:pPr>
              <w:pStyle w:val="1"/>
              <w:numPr>
                <w:ilvl w:val="0"/>
                <w:numId w:val="3"/>
              </w:numPr>
              <w:snapToGrid w:val="0"/>
              <w:jc w:val="both"/>
              <w:rPr>
                <w:b/>
                <w:caps/>
              </w:rPr>
            </w:pPr>
            <w:r w:rsidRPr="005F04C2">
              <w:rPr>
                <w:b/>
                <w:caps/>
              </w:rPr>
              <w:t>условия реализации ОБЩЕОБРАЗОВАТЕЛЬНОЙ учебной дисциплины</w:t>
            </w:r>
          </w:p>
          <w:p w:rsidR="00605B6D" w:rsidRPr="005F04C2" w:rsidRDefault="00605B6D" w:rsidP="00EA0253">
            <w:pPr>
              <w:pStyle w:val="1"/>
              <w:tabs>
                <w:tab w:val="left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383" w:type="dxa"/>
          </w:tcPr>
          <w:p w:rsidR="00605B6D" w:rsidRPr="005F04C2" w:rsidRDefault="00E8369E" w:rsidP="00EA0253">
            <w:pPr>
              <w:snapToGrid w:val="0"/>
              <w:jc w:val="center"/>
              <w:rPr>
                <w:sz w:val="28"/>
                <w:szCs w:val="28"/>
              </w:rPr>
            </w:pPr>
            <w:r w:rsidRPr="005F04C2">
              <w:rPr>
                <w:sz w:val="28"/>
                <w:szCs w:val="28"/>
              </w:rPr>
              <w:t>26</w:t>
            </w:r>
          </w:p>
        </w:tc>
      </w:tr>
      <w:tr w:rsidR="00605B6D" w:rsidRPr="005F04C2" w:rsidTr="00EA0253">
        <w:tc>
          <w:tcPr>
            <w:tcW w:w="8188" w:type="dxa"/>
          </w:tcPr>
          <w:p w:rsidR="00605B6D" w:rsidRPr="005F04C2" w:rsidRDefault="00605B6D" w:rsidP="00605B6D">
            <w:pPr>
              <w:pStyle w:val="1"/>
              <w:numPr>
                <w:ilvl w:val="0"/>
                <w:numId w:val="3"/>
              </w:numPr>
              <w:snapToGrid w:val="0"/>
              <w:jc w:val="both"/>
              <w:rPr>
                <w:b/>
                <w:caps/>
              </w:rPr>
            </w:pPr>
            <w:r w:rsidRPr="005F04C2">
              <w:rPr>
                <w:b/>
                <w:caps/>
              </w:rPr>
              <w:t>Контроль и оценка результатов Освоения ОБЩЕОБРАЗОВАТЕЛЬНОЙ учебной дисциплины</w:t>
            </w:r>
          </w:p>
          <w:p w:rsidR="00605B6D" w:rsidRPr="005F04C2" w:rsidRDefault="00605B6D" w:rsidP="00EA0253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383" w:type="dxa"/>
          </w:tcPr>
          <w:p w:rsidR="00605B6D" w:rsidRPr="005F04C2" w:rsidRDefault="00E8369E" w:rsidP="00EA0253">
            <w:pPr>
              <w:snapToGrid w:val="0"/>
              <w:jc w:val="center"/>
              <w:rPr>
                <w:sz w:val="28"/>
                <w:szCs w:val="28"/>
              </w:rPr>
            </w:pPr>
            <w:r w:rsidRPr="005F04C2">
              <w:rPr>
                <w:sz w:val="28"/>
                <w:szCs w:val="28"/>
              </w:rPr>
              <w:t>28</w:t>
            </w:r>
          </w:p>
        </w:tc>
      </w:tr>
      <w:tr w:rsidR="00605B6D" w:rsidRPr="005F04C2" w:rsidTr="00EA0253">
        <w:tc>
          <w:tcPr>
            <w:tcW w:w="8188" w:type="dxa"/>
          </w:tcPr>
          <w:p w:rsidR="00605B6D" w:rsidRPr="005F04C2" w:rsidRDefault="00605B6D" w:rsidP="00605B6D">
            <w:pPr>
              <w:pStyle w:val="1"/>
              <w:numPr>
                <w:ilvl w:val="0"/>
                <w:numId w:val="3"/>
              </w:numPr>
              <w:snapToGrid w:val="0"/>
              <w:jc w:val="both"/>
              <w:rPr>
                <w:b/>
                <w:caps/>
              </w:rPr>
            </w:pPr>
            <w:r w:rsidRPr="005F04C2">
              <w:rPr>
                <w:b/>
                <w:caps/>
              </w:rPr>
              <w:t xml:space="preserve">приложение </w:t>
            </w:r>
            <w:r w:rsidRPr="005F04C2">
              <w:rPr>
                <w:b/>
              </w:rPr>
              <w:t>(темы докладов, рефератов, проектов)</w:t>
            </w:r>
          </w:p>
        </w:tc>
        <w:tc>
          <w:tcPr>
            <w:tcW w:w="1383" w:type="dxa"/>
          </w:tcPr>
          <w:p w:rsidR="00605B6D" w:rsidRPr="005F04C2" w:rsidRDefault="003D7B71" w:rsidP="00EA0253">
            <w:pPr>
              <w:snapToGrid w:val="0"/>
              <w:jc w:val="center"/>
              <w:rPr>
                <w:sz w:val="28"/>
                <w:szCs w:val="28"/>
              </w:rPr>
            </w:pPr>
            <w:r w:rsidRPr="005F04C2">
              <w:rPr>
                <w:sz w:val="28"/>
                <w:szCs w:val="28"/>
              </w:rPr>
              <w:t>30</w:t>
            </w:r>
          </w:p>
        </w:tc>
      </w:tr>
    </w:tbl>
    <w:p w:rsidR="00605B6D" w:rsidRPr="005F04C2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05B6D" w:rsidRPr="005F04C2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605B6D" w:rsidRPr="005F04C2" w:rsidRDefault="00C20A19" w:rsidP="00605B6D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  <w:r w:rsidRPr="005F04C2">
        <w:rPr>
          <w:b/>
          <w:caps/>
          <w:sz w:val="28"/>
          <w:szCs w:val="28"/>
        </w:rPr>
        <w:lastRenderedPageBreak/>
        <w:t>1. паспорт</w:t>
      </w:r>
      <w:r w:rsidR="00605B6D" w:rsidRPr="005F04C2">
        <w:rPr>
          <w:b/>
          <w:caps/>
          <w:sz w:val="28"/>
          <w:szCs w:val="28"/>
        </w:rPr>
        <w:t xml:space="preserve"> ПРОГРАММЫ ОБЩЕОБРАЗОВАТЕЛЬНОЙ УЧЕБНОЙ ДИСЦИПЛИНЫ «</w:t>
      </w:r>
      <w:r w:rsidR="00E62C4E">
        <w:rPr>
          <w:b/>
          <w:caps/>
          <w:sz w:val="28"/>
          <w:szCs w:val="28"/>
        </w:rPr>
        <w:t xml:space="preserve">ЕН.03. </w:t>
      </w:r>
      <w:r w:rsidR="000B7CB5" w:rsidRPr="005F04C2">
        <w:rPr>
          <w:b/>
          <w:caps/>
          <w:sz w:val="28"/>
          <w:szCs w:val="28"/>
        </w:rPr>
        <w:t>ФИЗИКА</w:t>
      </w:r>
      <w:r w:rsidR="00605B6D" w:rsidRPr="005F04C2">
        <w:rPr>
          <w:b/>
          <w:caps/>
          <w:sz w:val="28"/>
          <w:szCs w:val="28"/>
        </w:rPr>
        <w:t>»</w:t>
      </w:r>
    </w:p>
    <w:p w:rsidR="00605B6D" w:rsidRPr="005F04C2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</w:p>
    <w:p w:rsidR="00605B6D" w:rsidRPr="005F04C2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</w:p>
    <w:p w:rsidR="00605B6D" w:rsidRPr="005F04C2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  <w:r w:rsidRPr="005F04C2">
        <w:rPr>
          <w:b/>
          <w:sz w:val="28"/>
          <w:szCs w:val="28"/>
        </w:rPr>
        <w:t>1.1. Область применения программы</w:t>
      </w:r>
    </w:p>
    <w:p w:rsidR="00605B6D" w:rsidRPr="00AC578C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AC578C">
        <w:rPr>
          <w:sz w:val="28"/>
          <w:szCs w:val="28"/>
        </w:rPr>
        <w:t xml:space="preserve">Программа учебной дисциплины является частью программы подготовки специалистов </w:t>
      </w:r>
      <w:r w:rsidR="00AC578C" w:rsidRPr="00AC578C">
        <w:rPr>
          <w:sz w:val="28"/>
          <w:szCs w:val="28"/>
        </w:rPr>
        <w:t>среднего звена</w:t>
      </w:r>
      <w:r w:rsidR="00AC578C">
        <w:rPr>
          <w:sz w:val="28"/>
          <w:szCs w:val="28"/>
        </w:rPr>
        <w:t xml:space="preserve"> в соот</w:t>
      </w:r>
      <w:r w:rsidR="002160CD">
        <w:rPr>
          <w:sz w:val="28"/>
          <w:szCs w:val="28"/>
        </w:rPr>
        <w:t>ве</w:t>
      </w:r>
      <w:r w:rsidR="00AC578C">
        <w:rPr>
          <w:sz w:val="28"/>
          <w:szCs w:val="28"/>
        </w:rPr>
        <w:t>т</w:t>
      </w:r>
      <w:r w:rsidR="002160CD">
        <w:rPr>
          <w:sz w:val="28"/>
          <w:szCs w:val="28"/>
        </w:rPr>
        <w:t>ст</w:t>
      </w:r>
      <w:r w:rsidR="00AC578C">
        <w:rPr>
          <w:sz w:val="28"/>
          <w:szCs w:val="28"/>
        </w:rPr>
        <w:t>вии с ФГОС</w:t>
      </w:r>
      <w:r w:rsidR="00AC578C" w:rsidRPr="00AC578C">
        <w:rPr>
          <w:sz w:val="28"/>
          <w:szCs w:val="28"/>
        </w:rPr>
        <w:t xml:space="preserve"> по специальности</w:t>
      </w:r>
      <w:r w:rsidRPr="00AC578C">
        <w:rPr>
          <w:sz w:val="28"/>
          <w:szCs w:val="28"/>
        </w:rPr>
        <w:t xml:space="preserve"> </w:t>
      </w:r>
      <w:r w:rsidR="002160CD">
        <w:rPr>
          <w:sz w:val="28"/>
          <w:szCs w:val="28"/>
        </w:rPr>
        <w:t xml:space="preserve">СПО </w:t>
      </w:r>
      <w:r w:rsidR="00AC578C" w:rsidRPr="00AC578C">
        <w:rPr>
          <w:bCs/>
          <w:spacing w:val="3"/>
          <w:sz w:val="28"/>
          <w:szCs w:val="28"/>
        </w:rPr>
        <w:t>11.02.15 Инфокоммун</w:t>
      </w:r>
      <w:r w:rsidR="00AC578C">
        <w:rPr>
          <w:bCs/>
          <w:spacing w:val="3"/>
          <w:sz w:val="28"/>
          <w:szCs w:val="28"/>
        </w:rPr>
        <w:t>икационные сети и системы связи</w:t>
      </w:r>
      <w:r w:rsidRPr="00AC578C">
        <w:rPr>
          <w:sz w:val="28"/>
          <w:szCs w:val="28"/>
        </w:rPr>
        <w:t>.</w:t>
      </w:r>
    </w:p>
    <w:p w:rsidR="00605B6D" w:rsidRPr="005F04C2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sz w:val="28"/>
          <w:szCs w:val="28"/>
        </w:rPr>
      </w:pPr>
    </w:p>
    <w:p w:rsidR="00605B6D" w:rsidRPr="005F04C2" w:rsidRDefault="00605B6D" w:rsidP="00605B6D">
      <w:pPr>
        <w:spacing w:line="276" w:lineRule="auto"/>
        <w:jc w:val="both"/>
        <w:rPr>
          <w:sz w:val="28"/>
          <w:szCs w:val="28"/>
        </w:rPr>
      </w:pPr>
      <w:r w:rsidRPr="005F04C2">
        <w:rPr>
          <w:b/>
          <w:sz w:val="28"/>
          <w:szCs w:val="28"/>
        </w:rPr>
        <w:t xml:space="preserve">1.2. Место дисциплины в структуре программы подготовки специалистов среднего звена: </w:t>
      </w:r>
      <w:r w:rsidRPr="005F04C2">
        <w:rPr>
          <w:iCs/>
          <w:sz w:val="28"/>
          <w:szCs w:val="28"/>
        </w:rPr>
        <w:t>общеобразовательная учебная</w:t>
      </w:r>
      <w:r w:rsidR="00903035" w:rsidRPr="005F04C2">
        <w:rPr>
          <w:iCs/>
          <w:sz w:val="28"/>
          <w:szCs w:val="28"/>
        </w:rPr>
        <w:t xml:space="preserve"> дисциплина</w:t>
      </w:r>
      <w:r w:rsidR="002D2202" w:rsidRPr="002D2202">
        <w:rPr>
          <w:color w:val="FF0000"/>
        </w:rPr>
        <w:t xml:space="preserve"> </w:t>
      </w:r>
      <w:r w:rsidR="002D2202" w:rsidRPr="002D2202">
        <w:rPr>
          <w:sz w:val="28"/>
          <w:szCs w:val="28"/>
        </w:rPr>
        <w:t>математическ</w:t>
      </w:r>
      <w:r w:rsidR="002D2202">
        <w:rPr>
          <w:sz w:val="28"/>
          <w:szCs w:val="28"/>
        </w:rPr>
        <w:t>ого</w:t>
      </w:r>
      <w:r w:rsidR="002D2202" w:rsidRPr="002D2202">
        <w:rPr>
          <w:sz w:val="28"/>
          <w:szCs w:val="28"/>
        </w:rPr>
        <w:t xml:space="preserve"> и общ</w:t>
      </w:r>
      <w:r w:rsidR="002D2202">
        <w:rPr>
          <w:sz w:val="28"/>
          <w:szCs w:val="28"/>
        </w:rPr>
        <w:t>его естественнонаучного</w:t>
      </w:r>
      <w:r w:rsidR="002D2202" w:rsidRPr="002D2202">
        <w:rPr>
          <w:sz w:val="28"/>
          <w:szCs w:val="28"/>
        </w:rPr>
        <w:t xml:space="preserve"> цикл</w:t>
      </w:r>
      <w:r w:rsidR="002D2202">
        <w:rPr>
          <w:sz w:val="28"/>
          <w:szCs w:val="28"/>
        </w:rPr>
        <w:t>а</w:t>
      </w:r>
      <w:r w:rsidR="007E3318">
        <w:rPr>
          <w:iCs/>
          <w:sz w:val="28"/>
          <w:szCs w:val="28"/>
        </w:rPr>
        <w:t xml:space="preserve">; </w:t>
      </w:r>
    </w:p>
    <w:p w:rsidR="00605B6D" w:rsidRPr="005F04C2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</w:p>
    <w:p w:rsidR="00605B6D" w:rsidRPr="005F04C2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  <w:r w:rsidRPr="005F04C2"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615ADB" w:rsidRDefault="00615ADB" w:rsidP="003844C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освоения</w:t>
      </w:r>
      <w:r w:rsidR="00605B6D" w:rsidRPr="005F04C2">
        <w:rPr>
          <w:sz w:val="28"/>
          <w:szCs w:val="28"/>
        </w:rPr>
        <w:t xml:space="preserve"> учебной дисциплины </w:t>
      </w:r>
      <w:r>
        <w:rPr>
          <w:sz w:val="28"/>
          <w:szCs w:val="28"/>
        </w:rPr>
        <w:t>обучающийся должен</w:t>
      </w:r>
      <w:r w:rsidR="00E61405">
        <w:rPr>
          <w:sz w:val="28"/>
          <w:szCs w:val="28"/>
        </w:rPr>
        <w:t xml:space="preserve"> </w:t>
      </w:r>
      <w:r w:rsidR="00E61405" w:rsidRPr="00E61405">
        <w:rPr>
          <w:b/>
          <w:sz w:val="28"/>
          <w:szCs w:val="28"/>
        </w:rPr>
        <w:t>уметь</w:t>
      </w:r>
      <w:r w:rsidR="00E61405">
        <w:rPr>
          <w:sz w:val="28"/>
          <w:szCs w:val="28"/>
        </w:rPr>
        <w:t>:</w:t>
      </w:r>
    </w:p>
    <w:p w:rsidR="003844C1" w:rsidRDefault="003844C1" w:rsidP="003844C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использовать</w:t>
      </w:r>
      <w:r w:rsidRPr="005F04C2">
        <w:rPr>
          <w:spacing w:val="-6"/>
          <w:sz w:val="28"/>
          <w:szCs w:val="28"/>
        </w:rPr>
        <w:t xml:space="preserve"> физическ</w:t>
      </w:r>
      <w:r>
        <w:rPr>
          <w:spacing w:val="-6"/>
          <w:sz w:val="28"/>
          <w:szCs w:val="28"/>
        </w:rPr>
        <w:t>ую терминологию</w:t>
      </w:r>
      <w:r w:rsidRPr="005F04C2">
        <w:rPr>
          <w:spacing w:val="-6"/>
          <w:sz w:val="28"/>
          <w:szCs w:val="28"/>
        </w:rPr>
        <w:t xml:space="preserve"> и символик</w:t>
      </w:r>
      <w:r>
        <w:rPr>
          <w:spacing w:val="-6"/>
          <w:sz w:val="28"/>
          <w:szCs w:val="28"/>
        </w:rPr>
        <w:t>у;</w:t>
      </w:r>
      <w:r w:rsidRPr="005F04C2">
        <w:rPr>
          <w:sz w:val="28"/>
          <w:szCs w:val="28"/>
        </w:rPr>
        <w:t xml:space="preserve"> </w:t>
      </w:r>
    </w:p>
    <w:p w:rsidR="00233722" w:rsidRDefault="00233722" w:rsidP="003844C1">
      <w:pPr>
        <w:spacing w:line="276" w:lineRule="auto"/>
        <w:ind w:firstLine="709"/>
        <w:jc w:val="both"/>
        <w:rPr>
          <w:sz w:val="28"/>
          <w:szCs w:val="28"/>
        </w:rPr>
      </w:pPr>
      <w:r w:rsidRPr="005F04C2">
        <w:rPr>
          <w:sz w:val="28"/>
          <w:szCs w:val="28"/>
        </w:rPr>
        <w:t>практически использовать физические знания;</w:t>
      </w:r>
    </w:p>
    <w:p w:rsidR="00615ADB" w:rsidRDefault="00E61405" w:rsidP="003844C1">
      <w:pPr>
        <w:spacing w:line="276" w:lineRule="auto"/>
        <w:ind w:firstLine="709"/>
        <w:jc w:val="both"/>
        <w:rPr>
          <w:sz w:val="28"/>
          <w:szCs w:val="28"/>
        </w:rPr>
      </w:pPr>
      <w:r w:rsidRPr="005F04C2">
        <w:rPr>
          <w:sz w:val="28"/>
          <w:szCs w:val="28"/>
        </w:rPr>
        <w:t>планировать и выполнять экспе</w:t>
      </w:r>
      <w:r w:rsidR="00233722">
        <w:rPr>
          <w:sz w:val="28"/>
          <w:szCs w:val="28"/>
        </w:rPr>
        <w:t>рименты;</w:t>
      </w:r>
    </w:p>
    <w:p w:rsidR="00233722" w:rsidRDefault="00233722" w:rsidP="003844C1">
      <w:pPr>
        <w:spacing w:line="276" w:lineRule="auto"/>
        <w:ind w:firstLine="709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проводить физические измерения;</w:t>
      </w:r>
    </w:p>
    <w:p w:rsidR="00233722" w:rsidRDefault="00233722" w:rsidP="003844C1">
      <w:pPr>
        <w:spacing w:line="276" w:lineRule="auto"/>
        <w:ind w:firstLine="709"/>
        <w:jc w:val="both"/>
        <w:rPr>
          <w:spacing w:val="-6"/>
          <w:sz w:val="28"/>
          <w:szCs w:val="28"/>
        </w:rPr>
      </w:pPr>
      <w:r w:rsidRPr="005F04C2">
        <w:rPr>
          <w:spacing w:val="-6"/>
          <w:sz w:val="28"/>
          <w:szCs w:val="28"/>
        </w:rPr>
        <w:t>обрабатывать результаты измерений, обнаруживать зависимость между физическими величинами, объяснять полученные результаты и делать выводы</w:t>
      </w:r>
      <w:r>
        <w:rPr>
          <w:spacing w:val="-6"/>
          <w:sz w:val="28"/>
          <w:szCs w:val="28"/>
        </w:rPr>
        <w:t>;</w:t>
      </w:r>
    </w:p>
    <w:p w:rsidR="00233722" w:rsidRDefault="00233722" w:rsidP="003844C1">
      <w:pPr>
        <w:spacing w:line="276" w:lineRule="auto"/>
        <w:ind w:firstLine="709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применять методы корректной оцен</w:t>
      </w:r>
      <w:r w:rsidR="00110D4D">
        <w:rPr>
          <w:spacing w:val="-6"/>
          <w:sz w:val="28"/>
          <w:szCs w:val="28"/>
        </w:rPr>
        <w:t>к</w:t>
      </w:r>
      <w:r>
        <w:rPr>
          <w:spacing w:val="-6"/>
          <w:sz w:val="28"/>
          <w:szCs w:val="28"/>
        </w:rPr>
        <w:t>и погрешностей при проведении физического эксперимента;</w:t>
      </w:r>
    </w:p>
    <w:p w:rsidR="00E61405" w:rsidRDefault="004B56D5" w:rsidP="003844C1">
      <w:pPr>
        <w:spacing w:line="276" w:lineRule="auto"/>
        <w:ind w:firstLine="709"/>
        <w:jc w:val="both"/>
        <w:rPr>
          <w:spacing w:val="-6"/>
          <w:sz w:val="28"/>
          <w:szCs w:val="28"/>
        </w:rPr>
      </w:pPr>
      <w:r w:rsidRPr="005F04C2">
        <w:rPr>
          <w:spacing w:val="-6"/>
          <w:sz w:val="28"/>
          <w:szCs w:val="28"/>
        </w:rPr>
        <w:t>решать физические задачи</w:t>
      </w:r>
      <w:r w:rsidR="00233722">
        <w:rPr>
          <w:spacing w:val="-6"/>
          <w:sz w:val="28"/>
          <w:szCs w:val="28"/>
        </w:rPr>
        <w:t>;</w:t>
      </w:r>
    </w:p>
    <w:p w:rsidR="004B56D5" w:rsidRDefault="004B56D5" w:rsidP="003844C1">
      <w:pPr>
        <w:spacing w:line="276" w:lineRule="auto"/>
        <w:ind w:firstLine="709"/>
        <w:jc w:val="both"/>
        <w:rPr>
          <w:spacing w:val="-6"/>
          <w:sz w:val="28"/>
          <w:szCs w:val="28"/>
        </w:rPr>
      </w:pPr>
      <w:r>
        <w:rPr>
          <w:iCs/>
          <w:sz w:val="28"/>
          <w:szCs w:val="28"/>
        </w:rPr>
        <w:t>анализировать задачу и выделять её составные части; определять этапы решения задачи;</w:t>
      </w:r>
    </w:p>
    <w:p w:rsidR="00110D4D" w:rsidRDefault="004B56D5" w:rsidP="003844C1">
      <w:pPr>
        <w:spacing w:line="27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определя</w:t>
      </w:r>
      <w:r w:rsidR="00110D4D">
        <w:rPr>
          <w:iCs/>
          <w:sz w:val="28"/>
          <w:szCs w:val="28"/>
        </w:rPr>
        <w:t>ть задачи для поиска информации,</w:t>
      </w:r>
      <w:r>
        <w:rPr>
          <w:iCs/>
          <w:sz w:val="28"/>
          <w:szCs w:val="28"/>
        </w:rPr>
        <w:t xml:space="preserve"> необходимые источники информации</w:t>
      </w:r>
      <w:r w:rsidR="00110D4D">
        <w:rPr>
          <w:iCs/>
          <w:sz w:val="28"/>
          <w:szCs w:val="28"/>
        </w:rPr>
        <w:t xml:space="preserve"> и</w:t>
      </w:r>
      <w:r>
        <w:rPr>
          <w:iCs/>
          <w:sz w:val="28"/>
          <w:szCs w:val="28"/>
        </w:rPr>
        <w:t xml:space="preserve"> планировать процесс поиска; </w:t>
      </w:r>
    </w:p>
    <w:p w:rsidR="00110D4D" w:rsidRDefault="004B56D5" w:rsidP="003844C1">
      <w:pPr>
        <w:spacing w:line="27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структу</w:t>
      </w:r>
      <w:r w:rsidR="00110D4D">
        <w:rPr>
          <w:iCs/>
          <w:sz w:val="28"/>
          <w:szCs w:val="28"/>
        </w:rPr>
        <w:t xml:space="preserve">рировать получаемую информацию и </w:t>
      </w:r>
      <w:r>
        <w:rPr>
          <w:iCs/>
          <w:sz w:val="28"/>
          <w:szCs w:val="28"/>
        </w:rPr>
        <w:t xml:space="preserve">выделять наиболее значимое в перечне информации; </w:t>
      </w:r>
    </w:p>
    <w:p w:rsidR="004B56D5" w:rsidRPr="00110D4D" w:rsidRDefault="004B56D5" w:rsidP="003844C1">
      <w:pPr>
        <w:spacing w:line="27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оценивать практическую значимость результатов поиска; </w:t>
      </w:r>
    </w:p>
    <w:p w:rsidR="00110D4D" w:rsidRDefault="004B56D5" w:rsidP="003844C1">
      <w:pPr>
        <w:spacing w:line="276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применять средства информационных технологий для решения задач; </w:t>
      </w:r>
    </w:p>
    <w:p w:rsidR="004B56D5" w:rsidRDefault="004B56D5" w:rsidP="003844C1">
      <w:pPr>
        <w:spacing w:line="276" w:lineRule="auto"/>
        <w:ind w:firstLine="709"/>
        <w:jc w:val="both"/>
        <w:rPr>
          <w:spacing w:val="-6"/>
          <w:sz w:val="28"/>
          <w:szCs w:val="28"/>
        </w:rPr>
      </w:pPr>
      <w:r>
        <w:rPr>
          <w:bCs/>
          <w:iCs/>
          <w:sz w:val="28"/>
          <w:szCs w:val="28"/>
        </w:rPr>
        <w:t>использовать современное программное обеспечение</w:t>
      </w:r>
      <w:r w:rsidR="00110D4D">
        <w:rPr>
          <w:bCs/>
          <w:iCs/>
          <w:sz w:val="28"/>
          <w:szCs w:val="28"/>
        </w:rPr>
        <w:t>;</w:t>
      </w:r>
    </w:p>
    <w:p w:rsidR="00110D4D" w:rsidRDefault="00110D4D" w:rsidP="003844C1">
      <w:pPr>
        <w:spacing w:line="276" w:lineRule="auto"/>
        <w:ind w:firstLine="709"/>
        <w:jc w:val="both"/>
        <w:rPr>
          <w:sz w:val="28"/>
          <w:szCs w:val="28"/>
        </w:rPr>
      </w:pPr>
      <w:r w:rsidRPr="005F04C2">
        <w:rPr>
          <w:sz w:val="28"/>
          <w:szCs w:val="28"/>
        </w:rPr>
        <w:t xml:space="preserve">оценивать достоверность </w:t>
      </w:r>
      <w:r w:rsidR="003844C1">
        <w:rPr>
          <w:sz w:val="28"/>
          <w:szCs w:val="28"/>
        </w:rPr>
        <w:t>естественно-научной информации.</w:t>
      </w:r>
    </w:p>
    <w:p w:rsidR="004B56D5" w:rsidRDefault="004B56D5" w:rsidP="00605B6D">
      <w:pPr>
        <w:spacing w:line="276" w:lineRule="auto"/>
        <w:ind w:firstLine="709"/>
        <w:jc w:val="both"/>
        <w:rPr>
          <w:spacing w:val="-6"/>
          <w:sz w:val="28"/>
          <w:szCs w:val="28"/>
        </w:rPr>
      </w:pPr>
    </w:p>
    <w:p w:rsidR="004B56D5" w:rsidRDefault="004B56D5" w:rsidP="00605B6D">
      <w:pPr>
        <w:spacing w:line="276" w:lineRule="auto"/>
        <w:ind w:firstLine="709"/>
        <w:jc w:val="both"/>
        <w:rPr>
          <w:spacing w:val="-6"/>
          <w:sz w:val="28"/>
          <w:szCs w:val="28"/>
        </w:rPr>
      </w:pPr>
    </w:p>
    <w:p w:rsidR="004B56D5" w:rsidRDefault="004B56D5" w:rsidP="00605B6D">
      <w:pPr>
        <w:spacing w:line="276" w:lineRule="auto"/>
        <w:ind w:firstLine="709"/>
        <w:jc w:val="both"/>
        <w:rPr>
          <w:spacing w:val="-6"/>
          <w:sz w:val="28"/>
          <w:szCs w:val="28"/>
        </w:rPr>
      </w:pPr>
    </w:p>
    <w:p w:rsidR="004B56D5" w:rsidRDefault="004B56D5" w:rsidP="00605B6D">
      <w:pPr>
        <w:spacing w:line="276" w:lineRule="auto"/>
        <w:ind w:firstLine="709"/>
        <w:jc w:val="both"/>
        <w:rPr>
          <w:sz w:val="28"/>
          <w:szCs w:val="28"/>
        </w:rPr>
      </w:pPr>
    </w:p>
    <w:p w:rsidR="00E61405" w:rsidRDefault="00E61405" w:rsidP="003844C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результате освоения учебной дисциплины обучающийся должен </w:t>
      </w:r>
      <w:r>
        <w:rPr>
          <w:b/>
          <w:sz w:val="28"/>
          <w:szCs w:val="28"/>
        </w:rPr>
        <w:t>знать</w:t>
      </w:r>
      <w:r>
        <w:rPr>
          <w:sz w:val="28"/>
          <w:szCs w:val="28"/>
        </w:rPr>
        <w:t>:</w:t>
      </w:r>
    </w:p>
    <w:p w:rsidR="00615ADB" w:rsidRDefault="00E61405" w:rsidP="003844C1">
      <w:pPr>
        <w:spacing w:line="276" w:lineRule="auto"/>
        <w:ind w:firstLine="709"/>
        <w:jc w:val="both"/>
        <w:rPr>
          <w:sz w:val="28"/>
          <w:szCs w:val="28"/>
        </w:rPr>
      </w:pPr>
      <w:r w:rsidRPr="005F04C2">
        <w:rPr>
          <w:sz w:val="28"/>
          <w:szCs w:val="28"/>
        </w:rPr>
        <w:t>фундаментальны</w:t>
      </w:r>
      <w:r w:rsidR="003844C1">
        <w:rPr>
          <w:sz w:val="28"/>
          <w:szCs w:val="28"/>
        </w:rPr>
        <w:t>е</w:t>
      </w:r>
      <w:r w:rsidRPr="005F04C2">
        <w:rPr>
          <w:sz w:val="28"/>
          <w:szCs w:val="28"/>
        </w:rPr>
        <w:t xml:space="preserve"> физически</w:t>
      </w:r>
      <w:r w:rsidR="003844C1">
        <w:rPr>
          <w:sz w:val="28"/>
          <w:szCs w:val="28"/>
        </w:rPr>
        <w:t>е</w:t>
      </w:r>
      <w:r>
        <w:rPr>
          <w:sz w:val="28"/>
          <w:szCs w:val="28"/>
        </w:rPr>
        <w:t xml:space="preserve"> законы</w:t>
      </w:r>
      <w:r w:rsidR="003844C1">
        <w:rPr>
          <w:sz w:val="28"/>
          <w:szCs w:val="28"/>
        </w:rPr>
        <w:t>;</w:t>
      </w:r>
    </w:p>
    <w:p w:rsidR="003844C1" w:rsidRDefault="003844C1" w:rsidP="003844C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физические законы в области механики, электричества, магнетизма и атомной физики;</w:t>
      </w:r>
    </w:p>
    <w:p w:rsidR="00605B6D" w:rsidRPr="005F04C2" w:rsidRDefault="004B56D5" w:rsidP="003844C1">
      <w:pPr>
        <w:tabs>
          <w:tab w:val="left" w:pos="655"/>
          <w:tab w:val="left" w:pos="862"/>
          <w:tab w:val="left" w:pos="1080"/>
        </w:tabs>
        <w:spacing w:line="276" w:lineRule="auto"/>
        <w:ind w:firstLine="709"/>
        <w:jc w:val="both"/>
        <w:rPr>
          <w:sz w:val="28"/>
          <w:szCs w:val="28"/>
        </w:rPr>
      </w:pPr>
      <w:r w:rsidRPr="005F04C2">
        <w:rPr>
          <w:spacing w:val="-6"/>
          <w:sz w:val="28"/>
          <w:szCs w:val="28"/>
        </w:rPr>
        <w:t>основополагающи</w:t>
      </w:r>
      <w:r w:rsidR="003844C1">
        <w:rPr>
          <w:spacing w:val="-6"/>
          <w:sz w:val="28"/>
          <w:szCs w:val="28"/>
        </w:rPr>
        <w:t>е физические понятия, закономерности, законы и теории</w:t>
      </w:r>
      <w:r w:rsidRPr="005F04C2">
        <w:rPr>
          <w:spacing w:val="-6"/>
          <w:sz w:val="28"/>
          <w:szCs w:val="28"/>
        </w:rPr>
        <w:t xml:space="preserve">; </w:t>
      </w:r>
    </w:p>
    <w:p w:rsidR="003844C1" w:rsidRPr="005F04C2" w:rsidRDefault="003844C1" w:rsidP="003844C1">
      <w:pPr>
        <w:tabs>
          <w:tab w:val="left" w:pos="655"/>
          <w:tab w:val="left" w:pos="862"/>
          <w:tab w:val="left" w:pos="1080"/>
        </w:tabs>
        <w:spacing w:line="276" w:lineRule="auto"/>
        <w:ind w:firstLine="709"/>
        <w:jc w:val="both"/>
        <w:rPr>
          <w:spacing w:val="-6"/>
          <w:sz w:val="28"/>
          <w:szCs w:val="28"/>
        </w:rPr>
      </w:pPr>
      <w:r>
        <w:rPr>
          <w:bCs/>
          <w:sz w:val="28"/>
          <w:szCs w:val="28"/>
        </w:rPr>
        <w:t>структуру плана для решения задач;</w:t>
      </w:r>
    </w:p>
    <w:p w:rsidR="00605B6D" w:rsidRDefault="004B56D5" w:rsidP="003844C1">
      <w:pPr>
        <w:tabs>
          <w:tab w:val="left" w:pos="655"/>
          <w:tab w:val="left" w:pos="862"/>
          <w:tab w:val="left" w:pos="1080"/>
        </w:tabs>
        <w:spacing w:line="276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современные средства и устройства информатизаци</w:t>
      </w:r>
      <w:r w:rsidR="003844C1">
        <w:rPr>
          <w:bCs/>
          <w:iCs/>
          <w:sz w:val="28"/>
          <w:szCs w:val="28"/>
        </w:rPr>
        <w:t>и и</w:t>
      </w:r>
      <w:r>
        <w:rPr>
          <w:bCs/>
          <w:iCs/>
          <w:sz w:val="28"/>
          <w:szCs w:val="28"/>
        </w:rPr>
        <w:t xml:space="preserve"> порядок их применения</w:t>
      </w:r>
      <w:r w:rsidR="003844C1">
        <w:rPr>
          <w:bCs/>
          <w:iCs/>
          <w:sz w:val="28"/>
          <w:szCs w:val="28"/>
        </w:rPr>
        <w:t>;</w:t>
      </w:r>
    </w:p>
    <w:p w:rsidR="003844C1" w:rsidRDefault="004B56D5" w:rsidP="003844C1">
      <w:pPr>
        <w:tabs>
          <w:tab w:val="left" w:pos="655"/>
          <w:tab w:val="left" w:pos="862"/>
          <w:tab w:val="left" w:pos="1080"/>
        </w:tabs>
        <w:spacing w:line="27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приемы структурирования информации; </w:t>
      </w:r>
    </w:p>
    <w:p w:rsidR="004B56D5" w:rsidRDefault="004B56D5" w:rsidP="003844C1">
      <w:pPr>
        <w:tabs>
          <w:tab w:val="left" w:pos="655"/>
          <w:tab w:val="left" w:pos="862"/>
          <w:tab w:val="left" w:pos="1080"/>
        </w:tabs>
        <w:spacing w:line="27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формат оформления результатов поиска информации</w:t>
      </w:r>
      <w:r w:rsidR="003844C1">
        <w:rPr>
          <w:iCs/>
          <w:sz w:val="28"/>
          <w:szCs w:val="28"/>
        </w:rPr>
        <w:t>.</w:t>
      </w:r>
    </w:p>
    <w:p w:rsidR="00605B6D" w:rsidRDefault="00605B6D" w:rsidP="003844C1">
      <w:pPr>
        <w:tabs>
          <w:tab w:val="left" w:pos="655"/>
          <w:tab w:val="left" w:pos="862"/>
          <w:tab w:val="left" w:pos="1080"/>
        </w:tabs>
        <w:spacing w:line="276" w:lineRule="auto"/>
        <w:jc w:val="both"/>
        <w:rPr>
          <w:spacing w:val="-6"/>
          <w:sz w:val="28"/>
          <w:szCs w:val="28"/>
        </w:rPr>
      </w:pPr>
    </w:p>
    <w:p w:rsidR="004B56D5" w:rsidRDefault="004B56D5" w:rsidP="003844C1">
      <w:pPr>
        <w:tabs>
          <w:tab w:val="left" w:pos="655"/>
          <w:tab w:val="left" w:pos="862"/>
          <w:tab w:val="left" w:pos="1080"/>
        </w:tabs>
        <w:spacing w:line="276" w:lineRule="auto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ab/>
        <w:t>Перечень общих и профессиональных компетенций, элементы которых формируются в ходе освоения учебной дисциплины:</w:t>
      </w:r>
    </w:p>
    <w:p w:rsidR="004B56D5" w:rsidRDefault="004B56D5" w:rsidP="003844C1">
      <w:pPr>
        <w:suppressAutoHyphens/>
        <w:spacing w:line="276" w:lineRule="auto"/>
        <w:ind w:firstLine="709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</w:rPr>
        <w:t>ОК 01</w:t>
      </w:r>
      <w:r w:rsidR="00BD0631">
        <w:rPr>
          <w:iCs/>
          <w:sz w:val="28"/>
          <w:szCs w:val="28"/>
        </w:rPr>
        <w:t xml:space="preserve">. </w:t>
      </w:r>
      <w:r>
        <w:rPr>
          <w:iCs/>
          <w:sz w:val="28"/>
          <w:szCs w:val="28"/>
        </w:rPr>
        <w:t>Выбирать способы решения задач профессиональной деятельности, применительно к различным контекстам</w:t>
      </w:r>
      <w:r w:rsidR="00BD0631">
        <w:rPr>
          <w:iCs/>
          <w:sz w:val="28"/>
          <w:szCs w:val="28"/>
        </w:rPr>
        <w:t>.</w:t>
      </w:r>
    </w:p>
    <w:p w:rsidR="004B56D5" w:rsidRDefault="004B56D5" w:rsidP="00BD0631">
      <w:pPr>
        <w:suppressAutoHyphens/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iCs/>
          <w:sz w:val="28"/>
          <w:szCs w:val="28"/>
        </w:rPr>
        <w:t>ОК 02</w:t>
      </w:r>
      <w:r w:rsidR="00BD0631">
        <w:rPr>
          <w:iCs/>
          <w:sz w:val="28"/>
          <w:szCs w:val="28"/>
        </w:rPr>
        <w:t xml:space="preserve">. </w:t>
      </w:r>
      <w:r>
        <w:rPr>
          <w:sz w:val="28"/>
          <w:szCs w:val="28"/>
        </w:rPr>
        <w:t>Осуществлять поиск, анализ и интерпретацию информации, необходимой для выполнения задач профессиональной деятельности</w:t>
      </w:r>
      <w:r w:rsidR="00BD0631">
        <w:rPr>
          <w:sz w:val="28"/>
          <w:szCs w:val="28"/>
        </w:rPr>
        <w:t>.</w:t>
      </w:r>
    </w:p>
    <w:p w:rsidR="004B56D5" w:rsidRDefault="004B56D5" w:rsidP="00BD0631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iCs/>
          <w:sz w:val="28"/>
          <w:szCs w:val="28"/>
        </w:rPr>
        <w:t>ОК 09</w:t>
      </w:r>
      <w:r w:rsidR="00BD0631">
        <w:rPr>
          <w:iCs/>
          <w:sz w:val="28"/>
          <w:szCs w:val="28"/>
        </w:rPr>
        <w:t xml:space="preserve">. </w:t>
      </w:r>
      <w:r>
        <w:rPr>
          <w:sz w:val="28"/>
          <w:szCs w:val="28"/>
        </w:rPr>
        <w:t>Использовать информационные технологии в профессиональной деятельности</w:t>
      </w:r>
      <w:r w:rsidR="00BD0631">
        <w:rPr>
          <w:sz w:val="28"/>
          <w:szCs w:val="28"/>
        </w:rPr>
        <w:t>.</w:t>
      </w:r>
    </w:p>
    <w:p w:rsidR="004B56D5" w:rsidRDefault="004B56D5" w:rsidP="00BD0631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ПК 1.4</w:t>
      </w:r>
      <w:r w:rsidR="00BD0631">
        <w:rPr>
          <w:sz w:val="28"/>
          <w:szCs w:val="28"/>
        </w:rPr>
        <w:t>.</w:t>
      </w:r>
      <w:r>
        <w:rPr>
          <w:sz w:val="28"/>
          <w:szCs w:val="28"/>
        </w:rPr>
        <w:t xml:space="preserve"> Осуществлять текущее обслуживание оборудования мульти</w:t>
      </w:r>
      <w:r w:rsidR="00BD0631">
        <w:rPr>
          <w:sz w:val="28"/>
          <w:szCs w:val="28"/>
        </w:rPr>
        <w:t>-</w:t>
      </w:r>
      <w:r>
        <w:rPr>
          <w:sz w:val="28"/>
          <w:szCs w:val="28"/>
        </w:rPr>
        <w:t>сервисных сетей доступа</w:t>
      </w:r>
    </w:p>
    <w:p w:rsidR="004B56D5" w:rsidRDefault="004B56D5" w:rsidP="00BD0631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ПК 1.5</w:t>
      </w:r>
      <w:r w:rsidR="00BD0631">
        <w:rPr>
          <w:sz w:val="28"/>
          <w:szCs w:val="28"/>
        </w:rPr>
        <w:t>.</w:t>
      </w:r>
      <w:r>
        <w:rPr>
          <w:sz w:val="28"/>
          <w:szCs w:val="28"/>
        </w:rPr>
        <w:t xml:space="preserve"> Выполнять монтаж и первичную инсталляцию компьютерных сетей в соответствии с действующими отраслевыми стандартами</w:t>
      </w:r>
    </w:p>
    <w:p w:rsidR="004B56D5" w:rsidRDefault="004B56D5" w:rsidP="00BD0631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ПК 2.2. Устранять аварии и повреждения оборудования инфоком</w:t>
      </w:r>
      <w:r w:rsidR="00BD0631">
        <w:rPr>
          <w:sz w:val="28"/>
          <w:szCs w:val="28"/>
        </w:rPr>
        <w:t>-</w:t>
      </w:r>
      <w:r>
        <w:rPr>
          <w:sz w:val="28"/>
          <w:szCs w:val="28"/>
        </w:rPr>
        <w:t>муникационных систем</w:t>
      </w:r>
      <w:r w:rsidR="00BD0631">
        <w:rPr>
          <w:sz w:val="28"/>
          <w:szCs w:val="28"/>
        </w:rPr>
        <w:t>.</w:t>
      </w:r>
    </w:p>
    <w:p w:rsidR="004B56D5" w:rsidRDefault="004B56D5" w:rsidP="00244115">
      <w:pPr>
        <w:tabs>
          <w:tab w:val="left" w:pos="655"/>
          <w:tab w:val="left" w:pos="862"/>
          <w:tab w:val="left" w:pos="1080"/>
        </w:tabs>
        <w:spacing w:line="276" w:lineRule="auto"/>
        <w:jc w:val="both"/>
        <w:rPr>
          <w:spacing w:val="-6"/>
          <w:sz w:val="28"/>
          <w:szCs w:val="28"/>
        </w:rPr>
      </w:pPr>
    </w:p>
    <w:p w:rsidR="00605B6D" w:rsidRPr="005F04C2" w:rsidRDefault="00A21646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  <w:r w:rsidRPr="005F04C2">
        <w:rPr>
          <w:b/>
          <w:sz w:val="28"/>
          <w:szCs w:val="28"/>
        </w:rPr>
        <w:t xml:space="preserve">1.4. Количество часов на </w:t>
      </w:r>
      <w:r w:rsidR="00605B6D" w:rsidRPr="005F04C2">
        <w:rPr>
          <w:b/>
          <w:sz w:val="28"/>
          <w:szCs w:val="28"/>
        </w:rPr>
        <w:t>программу общеобразовательной учебной дисциплины:</w:t>
      </w:r>
    </w:p>
    <w:p w:rsidR="00605B6D" w:rsidRPr="005F04C2" w:rsidRDefault="00EF11B8" w:rsidP="00605B6D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 w:rsidRPr="005F04C2">
        <w:t xml:space="preserve">         </w:t>
      </w:r>
      <w:r w:rsidR="00605B6D" w:rsidRPr="005F04C2">
        <w:t xml:space="preserve">объем образовательной нагрузки </w:t>
      </w:r>
      <w:r w:rsidR="00A16033">
        <w:t>студента</w:t>
      </w:r>
      <w:r w:rsidR="00B21C22" w:rsidRPr="005F04C2">
        <w:t xml:space="preserve"> – </w:t>
      </w:r>
      <w:r w:rsidR="007E3318">
        <w:t>64</w:t>
      </w:r>
      <w:r w:rsidR="00B21C22" w:rsidRPr="005F04C2">
        <w:t xml:space="preserve"> часов</w:t>
      </w:r>
      <w:r w:rsidR="00605B6D" w:rsidRPr="005F04C2">
        <w:t>, в том числе:</w:t>
      </w:r>
    </w:p>
    <w:p w:rsidR="00605B6D" w:rsidRDefault="00605B6D" w:rsidP="00A16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5F04C2">
        <w:rPr>
          <w:sz w:val="28"/>
          <w:szCs w:val="28"/>
        </w:rPr>
        <w:t>учебная нагрузка обучающегося во вза</w:t>
      </w:r>
      <w:r w:rsidR="0088261D">
        <w:rPr>
          <w:sz w:val="28"/>
          <w:szCs w:val="28"/>
        </w:rPr>
        <w:t>имодействии с преподавателем –</w:t>
      </w:r>
      <w:r w:rsidRPr="005F04C2">
        <w:rPr>
          <w:sz w:val="28"/>
          <w:szCs w:val="28"/>
        </w:rPr>
        <w:t xml:space="preserve"> </w:t>
      </w:r>
      <w:r w:rsidR="007E3318">
        <w:rPr>
          <w:sz w:val="28"/>
          <w:szCs w:val="28"/>
        </w:rPr>
        <w:t>64</w:t>
      </w:r>
      <w:r w:rsidR="00A16033">
        <w:rPr>
          <w:sz w:val="28"/>
          <w:szCs w:val="28"/>
        </w:rPr>
        <w:t>час</w:t>
      </w:r>
      <w:r w:rsidR="0088261D">
        <w:rPr>
          <w:sz w:val="28"/>
          <w:szCs w:val="28"/>
        </w:rPr>
        <w:t>ов</w:t>
      </w:r>
      <w:r w:rsidR="00A16033">
        <w:rPr>
          <w:sz w:val="28"/>
          <w:szCs w:val="28"/>
        </w:rPr>
        <w:t>, в том числе:</w:t>
      </w:r>
    </w:p>
    <w:p w:rsidR="00A16033" w:rsidRDefault="00A16033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теоретического обучения – </w:t>
      </w:r>
      <w:r w:rsidR="007E3318">
        <w:rPr>
          <w:sz w:val="28"/>
          <w:szCs w:val="28"/>
        </w:rPr>
        <w:t>40</w:t>
      </w:r>
      <w:r>
        <w:rPr>
          <w:sz w:val="28"/>
          <w:szCs w:val="28"/>
        </w:rPr>
        <w:t xml:space="preserve"> часов,</w:t>
      </w:r>
    </w:p>
    <w:p w:rsidR="00A16033" w:rsidRPr="005F04C2" w:rsidRDefault="00A16033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лабораторно-практических работ – 2</w:t>
      </w:r>
      <w:r w:rsidR="007E3318">
        <w:rPr>
          <w:sz w:val="28"/>
          <w:szCs w:val="28"/>
        </w:rPr>
        <w:t>4</w:t>
      </w:r>
      <w:r>
        <w:rPr>
          <w:sz w:val="28"/>
          <w:szCs w:val="28"/>
        </w:rPr>
        <w:t xml:space="preserve"> часов;</w:t>
      </w:r>
    </w:p>
    <w:p w:rsidR="00A16033" w:rsidRDefault="00A16033" w:rsidP="00A16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экзамены и консультации – 0 часов;</w:t>
      </w:r>
    </w:p>
    <w:p w:rsidR="00605B6D" w:rsidRPr="005F04C2" w:rsidRDefault="00A16033" w:rsidP="00A16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внеаудиторной самостоятельной работы – 0 часов</w:t>
      </w:r>
      <w:r w:rsidR="00605B6D" w:rsidRPr="005F04C2">
        <w:rPr>
          <w:sz w:val="28"/>
          <w:szCs w:val="28"/>
        </w:rPr>
        <w:t xml:space="preserve">. </w:t>
      </w:r>
    </w:p>
    <w:p w:rsidR="00A16033" w:rsidRDefault="00A16033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05B6D" w:rsidRPr="005F04C2" w:rsidRDefault="00605B6D" w:rsidP="00A21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center"/>
        <w:rPr>
          <w:b/>
          <w:sz w:val="28"/>
          <w:szCs w:val="28"/>
        </w:rPr>
      </w:pPr>
      <w:r w:rsidRPr="005F04C2">
        <w:rPr>
          <w:b/>
          <w:sz w:val="28"/>
          <w:szCs w:val="28"/>
        </w:rPr>
        <w:lastRenderedPageBreak/>
        <w:t>2. СТРУКТУРА И СОДЕРЖАНИЕ</w:t>
      </w:r>
    </w:p>
    <w:p w:rsidR="00605B6D" w:rsidRPr="005F04C2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5F04C2">
        <w:rPr>
          <w:b/>
          <w:caps/>
          <w:sz w:val="28"/>
          <w:szCs w:val="28"/>
        </w:rPr>
        <w:t xml:space="preserve">ОБЩЕОБРАЗОВАТЕЛЬНОЙ </w:t>
      </w:r>
      <w:r w:rsidRPr="005F04C2">
        <w:rPr>
          <w:b/>
          <w:sz w:val="28"/>
          <w:szCs w:val="28"/>
        </w:rPr>
        <w:t xml:space="preserve">УЧЕБНОЙ ДИСЦИПЛИНЫ </w:t>
      </w:r>
    </w:p>
    <w:p w:rsidR="00605B6D" w:rsidRPr="005F04C2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605B6D" w:rsidRPr="005F04C2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605B6D" w:rsidRPr="005F04C2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0"/>
        <w:jc w:val="both"/>
        <w:rPr>
          <w:b/>
          <w:sz w:val="28"/>
          <w:szCs w:val="28"/>
        </w:rPr>
      </w:pPr>
      <w:r w:rsidRPr="005F04C2">
        <w:rPr>
          <w:b/>
          <w:sz w:val="28"/>
          <w:szCs w:val="28"/>
        </w:rPr>
        <w:t>2.1. Объем общеобразовательной учебной дисциплины и виды учебной нагрузки</w:t>
      </w:r>
    </w:p>
    <w:p w:rsidR="00605B6D" w:rsidRPr="005F04C2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605B6D" w:rsidRPr="005F04C2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:rsidR="00605B6D" w:rsidRPr="005F04C2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tbl>
      <w:tblPr>
        <w:tblW w:w="0" w:type="auto"/>
        <w:tblInd w:w="24" w:type="dxa"/>
        <w:tblLayout w:type="fixed"/>
        <w:tblLook w:val="0000"/>
      </w:tblPr>
      <w:tblGrid>
        <w:gridCol w:w="7819"/>
        <w:gridCol w:w="1925"/>
      </w:tblGrid>
      <w:tr w:rsidR="00605B6D" w:rsidRPr="005F04C2" w:rsidTr="00EA0253">
        <w:trPr>
          <w:trHeight w:val="460"/>
        </w:trPr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5B6D" w:rsidRPr="005F04C2" w:rsidRDefault="00605B6D" w:rsidP="00EA0253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5F04C2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B6D" w:rsidRPr="005F04C2" w:rsidRDefault="00605B6D" w:rsidP="00EA0253">
            <w:pPr>
              <w:snapToGrid w:val="0"/>
              <w:jc w:val="center"/>
              <w:rPr>
                <w:b/>
                <w:i/>
                <w:iCs/>
                <w:sz w:val="28"/>
                <w:szCs w:val="28"/>
              </w:rPr>
            </w:pPr>
            <w:r w:rsidRPr="005F04C2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605B6D" w:rsidRPr="005F04C2" w:rsidTr="00EA0253">
        <w:trPr>
          <w:trHeight w:val="285"/>
        </w:trPr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5B6D" w:rsidRPr="005F04C2" w:rsidRDefault="00605B6D" w:rsidP="00EA0253">
            <w:pPr>
              <w:snapToGrid w:val="0"/>
              <w:rPr>
                <w:b/>
                <w:sz w:val="28"/>
                <w:szCs w:val="28"/>
              </w:rPr>
            </w:pPr>
            <w:r w:rsidRPr="005F04C2">
              <w:rPr>
                <w:b/>
                <w:sz w:val="28"/>
                <w:szCs w:val="28"/>
              </w:rPr>
              <w:t>Образовательная нагрузка (всего)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B6D" w:rsidRPr="005F04C2" w:rsidRDefault="007E3318" w:rsidP="00A16033">
            <w:pPr>
              <w:snapToGrid w:val="0"/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64</w:t>
            </w:r>
          </w:p>
        </w:tc>
      </w:tr>
      <w:tr w:rsidR="00605B6D" w:rsidRPr="005F04C2" w:rsidTr="00EA0253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5B6D" w:rsidRPr="005F04C2" w:rsidRDefault="00605B6D" w:rsidP="00EA0253">
            <w:pPr>
              <w:snapToGrid w:val="0"/>
              <w:jc w:val="both"/>
              <w:rPr>
                <w:b/>
                <w:sz w:val="28"/>
                <w:szCs w:val="28"/>
              </w:rPr>
            </w:pPr>
            <w:r w:rsidRPr="005F04C2">
              <w:rPr>
                <w:b/>
                <w:sz w:val="28"/>
                <w:szCs w:val="28"/>
              </w:rPr>
              <w:t xml:space="preserve">Учебная нагрузка во взаимодействии с преподавателем (всего)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B6D" w:rsidRPr="005F04C2" w:rsidRDefault="007E3318" w:rsidP="00EA0253">
            <w:pPr>
              <w:snapToGrid w:val="0"/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64</w:t>
            </w:r>
          </w:p>
        </w:tc>
      </w:tr>
      <w:tr w:rsidR="00605B6D" w:rsidRPr="005F04C2" w:rsidTr="00EA0253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5B6D" w:rsidRPr="005F04C2" w:rsidRDefault="00605B6D" w:rsidP="00EA0253">
            <w:pPr>
              <w:snapToGrid w:val="0"/>
              <w:jc w:val="both"/>
              <w:rPr>
                <w:sz w:val="28"/>
                <w:szCs w:val="28"/>
              </w:rPr>
            </w:pPr>
            <w:r w:rsidRPr="005F04C2">
              <w:rPr>
                <w:sz w:val="28"/>
                <w:szCs w:val="28"/>
              </w:rPr>
              <w:t>в том числе: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B6D" w:rsidRPr="005F04C2" w:rsidRDefault="00605B6D" w:rsidP="00EA0253">
            <w:pPr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605B6D" w:rsidRPr="005F04C2" w:rsidTr="00EA0253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5B6D" w:rsidRPr="005F04C2" w:rsidRDefault="00605B6D" w:rsidP="00EA0253">
            <w:pPr>
              <w:snapToGrid w:val="0"/>
              <w:jc w:val="both"/>
              <w:rPr>
                <w:sz w:val="28"/>
                <w:szCs w:val="28"/>
              </w:rPr>
            </w:pPr>
            <w:r w:rsidRPr="005F04C2">
              <w:rPr>
                <w:sz w:val="28"/>
                <w:szCs w:val="28"/>
              </w:rPr>
              <w:t xml:space="preserve">     лабораторные занятия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B6D" w:rsidRPr="00092DA1" w:rsidRDefault="00092DA1" w:rsidP="00EA0253">
            <w:pPr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092DA1">
              <w:rPr>
                <w:b/>
                <w:bCs/>
                <w:i/>
                <w:iCs/>
                <w:sz w:val="28"/>
                <w:szCs w:val="28"/>
              </w:rPr>
              <w:t>10</w:t>
            </w:r>
          </w:p>
        </w:tc>
      </w:tr>
      <w:tr w:rsidR="00605B6D" w:rsidRPr="005F04C2" w:rsidTr="00EA0253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5B6D" w:rsidRPr="005F04C2" w:rsidRDefault="00605B6D" w:rsidP="00EA0253">
            <w:pPr>
              <w:jc w:val="both"/>
              <w:rPr>
                <w:sz w:val="28"/>
                <w:szCs w:val="28"/>
              </w:rPr>
            </w:pPr>
            <w:r w:rsidRPr="005F04C2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B6D" w:rsidRPr="00092DA1" w:rsidRDefault="00092DA1" w:rsidP="00EA0253">
            <w:pPr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092DA1">
              <w:rPr>
                <w:b/>
                <w:bCs/>
                <w:i/>
                <w:iCs/>
                <w:sz w:val="28"/>
                <w:szCs w:val="28"/>
              </w:rPr>
              <w:t>1</w:t>
            </w:r>
            <w:r w:rsidR="00BF4FC4" w:rsidRPr="00092DA1">
              <w:rPr>
                <w:b/>
                <w:bCs/>
                <w:i/>
                <w:iCs/>
                <w:sz w:val="28"/>
                <w:szCs w:val="28"/>
              </w:rPr>
              <w:t>4</w:t>
            </w:r>
          </w:p>
        </w:tc>
      </w:tr>
      <w:tr w:rsidR="00605B6D" w:rsidRPr="005F04C2" w:rsidTr="00EA0253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5B6D" w:rsidRPr="005F04C2" w:rsidRDefault="00605B6D" w:rsidP="00EA0253">
            <w:pPr>
              <w:jc w:val="both"/>
              <w:rPr>
                <w:sz w:val="28"/>
                <w:szCs w:val="28"/>
              </w:rPr>
            </w:pPr>
            <w:r w:rsidRPr="005F04C2"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B6D" w:rsidRPr="005F04C2" w:rsidRDefault="00605B6D" w:rsidP="00EA0253">
            <w:pPr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5F04C2">
              <w:rPr>
                <w:b/>
                <w:bCs/>
                <w:i/>
                <w:iCs/>
                <w:sz w:val="28"/>
                <w:szCs w:val="28"/>
              </w:rPr>
              <w:t>–</w:t>
            </w:r>
          </w:p>
        </w:tc>
      </w:tr>
      <w:tr w:rsidR="00605B6D" w:rsidRPr="005F04C2" w:rsidTr="00EA0253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5B6D" w:rsidRPr="005F04C2" w:rsidRDefault="00605B6D" w:rsidP="00EA0253">
            <w:pPr>
              <w:snapToGrid w:val="0"/>
              <w:jc w:val="both"/>
              <w:rPr>
                <w:b/>
                <w:sz w:val="28"/>
                <w:szCs w:val="28"/>
              </w:rPr>
            </w:pPr>
            <w:r w:rsidRPr="005F04C2">
              <w:rPr>
                <w:b/>
                <w:sz w:val="28"/>
                <w:szCs w:val="28"/>
              </w:rPr>
              <w:t>Самостоятельная учебная работа обучающегося (всего)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B6D" w:rsidRPr="005F04C2" w:rsidRDefault="00605B6D" w:rsidP="00EA0253">
            <w:pPr>
              <w:snapToGrid w:val="0"/>
              <w:jc w:val="center"/>
              <w:rPr>
                <w:b/>
                <w:i/>
                <w:iCs/>
                <w:sz w:val="28"/>
                <w:szCs w:val="28"/>
              </w:rPr>
            </w:pPr>
            <w:r w:rsidRPr="005F04C2">
              <w:rPr>
                <w:b/>
                <w:i/>
                <w:iCs/>
                <w:sz w:val="28"/>
                <w:szCs w:val="28"/>
              </w:rPr>
              <w:t>0</w:t>
            </w:r>
          </w:p>
        </w:tc>
      </w:tr>
      <w:tr w:rsidR="00605B6D" w:rsidRPr="005F04C2" w:rsidTr="00EA0253">
        <w:tc>
          <w:tcPr>
            <w:tcW w:w="9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2CC" w:rsidRDefault="00605B6D" w:rsidP="006952CC">
            <w:pPr>
              <w:snapToGrid w:val="0"/>
              <w:rPr>
                <w:i/>
                <w:iCs/>
                <w:sz w:val="28"/>
                <w:szCs w:val="28"/>
              </w:rPr>
            </w:pPr>
            <w:r w:rsidRPr="005F04C2">
              <w:rPr>
                <w:i/>
                <w:iCs/>
                <w:sz w:val="28"/>
                <w:szCs w:val="28"/>
              </w:rPr>
              <w:t>Итоговая аттестация в форме</w:t>
            </w:r>
            <w:r w:rsidR="0035045D">
              <w:rPr>
                <w:i/>
                <w:iCs/>
                <w:sz w:val="28"/>
                <w:szCs w:val="28"/>
              </w:rPr>
              <w:t xml:space="preserve"> </w:t>
            </w:r>
            <w:r w:rsidR="00903035" w:rsidRPr="005F04C2">
              <w:rPr>
                <w:i/>
                <w:iCs/>
                <w:sz w:val="28"/>
                <w:szCs w:val="28"/>
              </w:rPr>
              <w:t xml:space="preserve"> </w:t>
            </w:r>
            <w:r w:rsidR="009731C5">
              <w:rPr>
                <w:i/>
                <w:iCs/>
                <w:sz w:val="28"/>
                <w:szCs w:val="28"/>
              </w:rPr>
              <w:t>зачёт</w:t>
            </w:r>
            <w:r w:rsidR="0035045D">
              <w:rPr>
                <w:i/>
                <w:iCs/>
                <w:sz w:val="28"/>
                <w:szCs w:val="28"/>
              </w:rPr>
              <w:t>а</w:t>
            </w:r>
            <w:r w:rsidR="006952CC">
              <w:rPr>
                <w:i/>
                <w:iCs/>
                <w:sz w:val="28"/>
                <w:szCs w:val="28"/>
              </w:rPr>
              <w:t xml:space="preserve"> </w:t>
            </w:r>
          </w:p>
          <w:p w:rsidR="006952CC" w:rsidRDefault="006952CC" w:rsidP="006952CC">
            <w:pPr>
              <w:snapToGrid w:val="0"/>
              <w:jc w:val="right"/>
              <w:rPr>
                <w:i/>
                <w:iCs/>
                <w:sz w:val="28"/>
                <w:szCs w:val="28"/>
              </w:rPr>
            </w:pPr>
          </w:p>
          <w:p w:rsidR="006952CC" w:rsidRPr="005F04C2" w:rsidRDefault="006952CC" w:rsidP="006952CC">
            <w:pPr>
              <w:snapToGrid w:val="0"/>
              <w:rPr>
                <w:i/>
                <w:iCs/>
                <w:sz w:val="28"/>
                <w:szCs w:val="28"/>
              </w:rPr>
            </w:pPr>
          </w:p>
          <w:p w:rsidR="00605B6D" w:rsidRPr="005F04C2" w:rsidRDefault="00605B6D" w:rsidP="00903035">
            <w:pPr>
              <w:snapToGrid w:val="0"/>
              <w:rPr>
                <w:b/>
                <w:i/>
                <w:iCs/>
                <w:sz w:val="28"/>
                <w:szCs w:val="28"/>
              </w:rPr>
            </w:pPr>
          </w:p>
        </w:tc>
      </w:tr>
    </w:tbl>
    <w:p w:rsidR="00605B6D" w:rsidRPr="005F04C2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05B6D" w:rsidRPr="005F04C2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05B6D" w:rsidRPr="005F04C2" w:rsidRDefault="00605B6D" w:rsidP="00605B6D">
      <w:pPr>
        <w:sectPr w:rsidR="00605B6D" w:rsidRPr="005F04C2" w:rsidSect="00EA0253">
          <w:footerReference w:type="default" r:id="rId10"/>
          <w:pgSz w:w="11905" w:h="16837"/>
          <w:pgMar w:top="1134" w:right="1134" w:bottom="1134" w:left="1134" w:header="720" w:footer="709" w:gutter="0"/>
          <w:cols w:space="720"/>
          <w:titlePg/>
          <w:docGrid w:linePitch="326"/>
        </w:sectPr>
      </w:pPr>
    </w:p>
    <w:p w:rsidR="00605B6D" w:rsidRPr="005F04C2" w:rsidRDefault="00605B6D" w:rsidP="00605B6D">
      <w:pPr>
        <w:jc w:val="center"/>
        <w:rPr>
          <w:b/>
          <w:sz w:val="28"/>
          <w:szCs w:val="28"/>
        </w:rPr>
      </w:pPr>
      <w:r w:rsidRPr="005F04C2">
        <w:rPr>
          <w:b/>
          <w:sz w:val="28"/>
          <w:szCs w:val="28"/>
        </w:rPr>
        <w:lastRenderedPageBreak/>
        <w:t>2.2. Тематический план и содержание общеобразовательной учебной дисциплины</w:t>
      </w:r>
      <w:r w:rsidRPr="005F04C2">
        <w:rPr>
          <w:b/>
          <w:caps/>
          <w:sz w:val="28"/>
          <w:szCs w:val="28"/>
        </w:rPr>
        <w:t xml:space="preserve"> «</w:t>
      </w:r>
      <w:r w:rsidR="009731C5">
        <w:rPr>
          <w:b/>
          <w:caps/>
          <w:sz w:val="28"/>
          <w:szCs w:val="28"/>
        </w:rPr>
        <w:t xml:space="preserve">ЕН.03. </w:t>
      </w:r>
      <w:r w:rsidR="00903035" w:rsidRPr="005F04C2">
        <w:rPr>
          <w:b/>
          <w:sz w:val="28"/>
          <w:szCs w:val="28"/>
        </w:rPr>
        <w:t>Физика</w:t>
      </w:r>
      <w:r w:rsidRPr="005F04C2">
        <w:rPr>
          <w:b/>
          <w:sz w:val="28"/>
          <w:szCs w:val="28"/>
        </w:rPr>
        <w:t>»</w:t>
      </w:r>
    </w:p>
    <w:p w:rsidR="00605B6D" w:rsidRPr="005F04C2" w:rsidRDefault="00605B6D" w:rsidP="00605B6D">
      <w:pPr>
        <w:jc w:val="center"/>
        <w:rPr>
          <w:b/>
          <w:sz w:val="28"/>
          <w:szCs w:val="28"/>
        </w:rPr>
      </w:pPr>
    </w:p>
    <w:tbl>
      <w:tblPr>
        <w:tblW w:w="50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18"/>
        <w:gridCol w:w="6477"/>
        <w:gridCol w:w="1154"/>
        <w:gridCol w:w="862"/>
        <w:gridCol w:w="3357"/>
      </w:tblGrid>
      <w:tr w:rsidR="00925B3F" w:rsidRPr="005F04C2" w:rsidTr="005D3198">
        <w:trPr>
          <w:trHeight w:val="20"/>
        </w:trPr>
        <w:tc>
          <w:tcPr>
            <w:tcW w:w="1015" w:type="pct"/>
            <w:shd w:val="clear" w:color="auto" w:fill="auto"/>
          </w:tcPr>
          <w:p w:rsidR="00605B6D" w:rsidRPr="00D72BC0" w:rsidRDefault="00605B6D" w:rsidP="00EA0253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2178" w:type="pct"/>
            <w:shd w:val="clear" w:color="auto" w:fill="auto"/>
          </w:tcPr>
          <w:p w:rsidR="00605B6D" w:rsidRPr="00D72BC0" w:rsidRDefault="00605B6D" w:rsidP="00EA0253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88" w:type="pct"/>
          </w:tcPr>
          <w:p w:rsidR="00605B6D" w:rsidRPr="00D72BC0" w:rsidRDefault="00605B6D" w:rsidP="00EA0253">
            <w:pPr>
              <w:rPr>
                <w:b/>
                <w:bCs/>
                <w:i/>
              </w:rPr>
            </w:pPr>
          </w:p>
        </w:tc>
        <w:tc>
          <w:tcPr>
            <w:tcW w:w="290" w:type="pct"/>
            <w:shd w:val="clear" w:color="auto" w:fill="auto"/>
          </w:tcPr>
          <w:p w:rsidR="00605B6D" w:rsidRPr="00D72BC0" w:rsidRDefault="00605B6D" w:rsidP="00EA0253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Объем часов</w:t>
            </w:r>
          </w:p>
        </w:tc>
        <w:tc>
          <w:tcPr>
            <w:tcW w:w="1129" w:type="pct"/>
          </w:tcPr>
          <w:p w:rsidR="00605B6D" w:rsidRPr="00D72BC0" w:rsidRDefault="00605B6D" w:rsidP="00DD7572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Достигаемые  результаты обучения</w:t>
            </w:r>
          </w:p>
        </w:tc>
      </w:tr>
      <w:tr w:rsidR="00605B6D" w:rsidRPr="005F04C2" w:rsidTr="005D3198">
        <w:trPr>
          <w:trHeight w:val="20"/>
        </w:trPr>
        <w:tc>
          <w:tcPr>
            <w:tcW w:w="1015" w:type="pct"/>
            <w:shd w:val="clear" w:color="auto" w:fill="auto"/>
          </w:tcPr>
          <w:p w:rsidR="00605B6D" w:rsidRPr="00D72BC0" w:rsidRDefault="00605B6D" w:rsidP="00EA0253">
            <w:pPr>
              <w:rPr>
                <w:b/>
                <w:bCs/>
              </w:rPr>
            </w:pPr>
            <w:r w:rsidRPr="00D72BC0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566" w:type="pct"/>
            <w:gridSpan w:val="2"/>
            <w:shd w:val="clear" w:color="auto" w:fill="auto"/>
          </w:tcPr>
          <w:p w:rsidR="00605B6D" w:rsidRPr="00D72BC0" w:rsidRDefault="00605B6D" w:rsidP="00EA0253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290" w:type="pct"/>
            <w:shd w:val="clear" w:color="auto" w:fill="auto"/>
          </w:tcPr>
          <w:p w:rsidR="00605B6D" w:rsidRPr="00D72BC0" w:rsidRDefault="00605B6D" w:rsidP="00EA0253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3</w:t>
            </w:r>
          </w:p>
        </w:tc>
        <w:tc>
          <w:tcPr>
            <w:tcW w:w="1129" w:type="pct"/>
          </w:tcPr>
          <w:p w:rsidR="00605B6D" w:rsidRPr="00D72BC0" w:rsidRDefault="00605B6D" w:rsidP="00DD7572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4</w:t>
            </w:r>
          </w:p>
        </w:tc>
      </w:tr>
      <w:tr w:rsidR="005D3198" w:rsidRPr="005F04C2" w:rsidTr="00D72BC0">
        <w:trPr>
          <w:trHeight w:val="405"/>
        </w:trPr>
        <w:tc>
          <w:tcPr>
            <w:tcW w:w="1015" w:type="pct"/>
            <w:shd w:val="clear" w:color="auto" w:fill="auto"/>
          </w:tcPr>
          <w:p w:rsidR="005D3198" w:rsidRPr="00D72BC0" w:rsidRDefault="005D3198" w:rsidP="009731C5">
            <w:pPr>
              <w:rPr>
                <w:b/>
                <w:bCs/>
              </w:rPr>
            </w:pPr>
            <w:r w:rsidRPr="00D72BC0">
              <w:rPr>
                <w:b/>
                <w:bCs/>
                <w:sz w:val="22"/>
                <w:szCs w:val="22"/>
              </w:rPr>
              <w:t xml:space="preserve">Раздел 1. </w:t>
            </w:r>
            <w:r w:rsidR="009731C5">
              <w:rPr>
                <w:b/>
                <w:bCs/>
                <w:sz w:val="22"/>
                <w:szCs w:val="22"/>
              </w:rPr>
              <w:t>Физические основы механики</w:t>
            </w:r>
          </w:p>
        </w:tc>
        <w:tc>
          <w:tcPr>
            <w:tcW w:w="2566" w:type="pct"/>
            <w:gridSpan w:val="2"/>
            <w:shd w:val="clear" w:color="auto" w:fill="auto"/>
          </w:tcPr>
          <w:p w:rsidR="005D3198" w:rsidRPr="00D72BC0" w:rsidRDefault="005D3198" w:rsidP="00EA0253">
            <w:pPr>
              <w:rPr>
                <w:b/>
                <w:bCs/>
                <w:i/>
              </w:rPr>
            </w:pPr>
          </w:p>
        </w:tc>
        <w:tc>
          <w:tcPr>
            <w:tcW w:w="290" w:type="pct"/>
            <w:shd w:val="clear" w:color="auto" w:fill="auto"/>
          </w:tcPr>
          <w:p w:rsidR="005D3198" w:rsidRPr="00D72BC0" w:rsidRDefault="001F0BD3" w:rsidP="00EA0253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4</w:t>
            </w:r>
          </w:p>
        </w:tc>
        <w:tc>
          <w:tcPr>
            <w:tcW w:w="1129" w:type="pct"/>
          </w:tcPr>
          <w:p w:rsidR="005D3198" w:rsidRPr="00D72BC0" w:rsidRDefault="005D3198" w:rsidP="00DD7572">
            <w:pPr>
              <w:rPr>
                <w:b/>
                <w:bCs/>
                <w:i/>
              </w:rPr>
            </w:pPr>
          </w:p>
        </w:tc>
      </w:tr>
      <w:tr w:rsidR="00925B3F" w:rsidRPr="005F04C2" w:rsidTr="005D3198">
        <w:trPr>
          <w:trHeight w:val="20"/>
        </w:trPr>
        <w:tc>
          <w:tcPr>
            <w:tcW w:w="1015" w:type="pct"/>
            <w:vMerge w:val="restart"/>
            <w:shd w:val="clear" w:color="auto" w:fill="auto"/>
          </w:tcPr>
          <w:p w:rsidR="00605B6D" w:rsidRPr="00D72BC0" w:rsidRDefault="005D3198" w:rsidP="00903035">
            <w:pPr>
              <w:rPr>
                <w:b/>
                <w:bCs/>
              </w:rPr>
            </w:pPr>
            <w:r w:rsidRPr="00D72BC0">
              <w:rPr>
                <w:b/>
                <w:sz w:val="22"/>
                <w:szCs w:val="22"/>
              </w:rPr>
              <w:t>Тема</w:t>
            </w:r>
            <w:r w:rsidR="00605B6D" w:rsidRPr="00D72BC0">
              <w:rPr>
                <w:b/>
                <w:sz w:val="22"/>
                <w:szCs w:val="22"/>
              </w:rPr>
              <w:t xml:space="preserve"> 1</w:t>
            </w:r>
            <w:r w:rsidR="00903035" w:rsidRPr="00D72BC0">
              <w:rPr>
                <w:b/>
                <w:sz w:val="22"/>
                <w:szCs w:val="22"/>
              </w:rPr>
              <w:t>.</w:t>
            </w:r>
            <w:r w:rsidR="008C1C8C">
              <w:rPr>
                <w:b/>
                <w:sz w:val="22"/>
                <w:szCs w:val="22"/>
              </w:rPr>
              <w:t>1</w:t>
            </w:r>
            <w:r w:rsidR="00903035" w:rsidRPr="00D72BC0">
              <w:rPr>
                <w:b/>
                <w:sz w:val="22"/>
                <w:szCs w:val="22"/>
              </w:rPr>
              <w:t xml:space="preserve"> </w:t>
            </w:r>
            <w:r w:rsidR="009731C5">
              <w:rPr>
                <w:b/>
              </w:rPr>
              <w:t>Элементы кинематики и динамики</w:t>
            </w:r>
            <w:r w:rsidR="009731C5">
              <w:rPr>
                <w:b/>
                <w:bCs/>
              </w:rPr>
              <w:t xml:space="preserve"> </w:t>
            </w:r>
            <w:r w:rsidR="009731C5">
              <w:rPr>
                <w:b/>
              </w:rPr>
              <w:t>Законы сохранения – фундаментальные законы природы</w:t>
            </w:r>
          </w:p>
        </w:tc>
        <w:tc>
          <w:tcPr>
            <w:tcW w:w="2178" w:type="pct"/>
            <w:shd w:val="clear" w:color="auto" w:fill="auto"/>
          </w:tcPr>
          <w:p w:rsidR="00605B6D" w:rsidRPr="00D72BC0" w:rsidRDefault="00605B6D" w:rsidP="00EA0253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88" w:type="pct"/>
            <w:shd w:val="clear" w:color="auto" w:fill="auto"/>
          </w:tcPr>
          <w:p w:rsidR="00605B6D" w:rsidRPr="00D72BC0" w:rsidRDefault="00605B6D" w:rsidP="00EA0253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Уровень освоения</w:t>
            </w:r>
          </w:p>
        </w:tc>
        <w:tc>
          <w:tcPr>
            <w:tcW w:w="290" w:type="pct"/>
            <w:shd w:val="clear" w:color="auto" w:fill="auto"/>
          </w:tcPr>
          <w:p w:rsidR="00605B6D" w:rsidRPr="00D241C2" w:rsidRDefault="00605B6D" w:rsidP="00D241C2">
            <w:pPr>
              <w:rPr>
                <w:b/>
                <w:bCs/>
                <w:i/>
                <w:sz w:val="21"/>
                <w:szCs w:val="21"/>
              </w:rPr>
            </w:pPr>
          </w:p>
        </w:tc>
        <w:tc>
          <w:tcPr>
            <w:tcW w:w="1129" w:type="pct"/>
            <w:vMerge w:val="restart"/>
          </w:tcPr>
          <w:p w:rsidR="00605B6D" w:rsidRPr="00D241C2" w:rsidRDefault="00092DA1" w:rsidP="00D241C2">
            <w:pPr>
              <w:tabs>
                <w:tab w:val="left" w:pos="174"/>
              </w:tabs>
              <w:ind w:left="32"/>
              <w:rPr>
                <w:i/>
                <w:sz w:val="21"/>
                <w:szCs w:val="21"/>
              </w:rPr>
            </w:pPr>
            <w:r w:rsidRPr="00D241C2">
              <w:rPr>
                <w:i/>
                <w:sz w:val="21"/>
                <w:szCs w:val="21"/>
              </w:rPr>
              <w:t>Умения</w:t>
            </w:r>
            <w:r w:rsidR="00605B6D" w:rsidRPr="00D241C2">
              <w:rPr>
                <w:i/>
                <w:sz w:val="21"/>
                <w:szCs w:val="21"/>
              </w:rPr>
              <w:t>:</w:t>
            </w:r>
          </w:p>
          <w:p w:rsidR="00605B6D" w:rsidRPr="0007524A" w:rsidRDefault="00092DA1" w:rsidP="0007524A">
            <w:pPr>
              <w:spacing w:line="276" w:lineRule="auto"/>
              <w:rPr>
                <w:i/>
                <w:spacing w:val="-6"/>
                <w:sz w:val="21"/>
                <w:szCs w:val="21"/>
              </w:rPr>
            </w:pPr>
            <w:r w:rsidRPr="00D241C2">
              <w:rPr>
                <w:i/>
                <w:spacing w:val="-6"/>
                <w:sz w:val="21"/>
                <w:szCs w:val="21"/>
              </w:rPr>
              <w:t>использова</w:t>
            </w:r>
            <w:r w:rsidR="00D241C2">
              <w:rPr>
                <w:i/>
                <w:spacing w:val="-6"/>
                <w:sz w:val="21"/>
                <w:szCs w:val="21"/>
              </w:rPr>
              <w:t>ние физической терминологии и символики</w:t>
            </w:r>
            <w:r w:rsidRPr="00D241C2">
              <w:rPr>
                <w:i/>
                <w:spacing w:val="-6"/>
                <w:sz w:val="21"/>
                <w:szCs w:val="21"/>
              </w:rPr>
              <w:t>;</w:t>
            </w:r>
            <w:r w:rsidRPr="00D241C2">
              <w:rPr>
                <w:i/>
                <w:sz w:val="21"/>
                <w:szCs w:val="21"/>
              </w:rPr>
              <w:t xml:space="preserve"> </w:t>
            </w:r>
            <w:r w:rsidR="00D241C2">
              <w:rPr>
                <w:i/>
                <w:sz w:val="21"/>
                <w:szCs w:val="21"/>
              </w:rPr>
              <w:t>использование физических знаний</w:t>
            </w:r>
            <w:r w:rsidRPr="00D241C2">
              <w:rPr>
                <w:i/>
                <w:sz w:val="21"/>
                <w:szCs w:val="21"/>
              </w:rPr>
              <w:t>;</w:t>
            </w:r>
            <w:r w:rsidR="00D241C2">
              <w:rPr>
                <w:i/>
                <w:sz w:val="21"/>
                <w:szCs w:val="21"/>
              </w:rPr>
              <w:t xml:space="preserve"> </w:t>
            </w:r>
            <w:r w:rsidRPr="00D241C2">
              <w:rPr>
                <w:i/>
                <w:spacing w:val="-6"/>
                <w:sz w:val="21"/>
                <w:szCs w:val="21"/>
              </w:rPr>
              <w:t>реш</w:t>
            </w:r>
            <w:r w:rsidR="00D241C2">
              <w:rPr>
                <w:i/>
                <w:spacing w:val="-6"/>
                <w:sz w:val="21"/>
                <w:szCs w:val="21"/>
              </w:rPr>
              <w:t>ение физических задач</w:t>
            </w:r>
            <w:r w:rsidRPr="00D241C2">
              <w:rPr>
                <w:i/>
                <w:spacing w:val="-6"/>
                <w:sz w:val="21"/>
                <w:szCs w:val="21"/>
              </w:rPr>
              <w:t>;</w:t>
            </w:r>
            <w:r w:rsidR="00D241C2">
              <w:rPr>
                <w:i/>
                <w:spacing w:val="-6"/>
                <w:sz w:val="21"/>
                <w:szCs w:val="21"/>
              </w:rPr>
              <w:t xml:space="preserve"> </w:t>
            </w:r>
            <w:r w:rsidR="00D241C2">
              <w:rPr>
                <w:i/>
                <w:iCs/>
                <w:sz w:val="21"/>
                <w:szCs w:val="21"/>
              </w:rPr>
              <w:t>анализ</w:t>
            </w:r>
            <w:r w:rsidRPr="00D241C2">
              <w:rPr>
                <w:i/>
                <w:iCs/>
                <w:sz w:val="21"/>
                <w:szCs w:val="21"/>
              </w:rPr>
              <w:t xml:space="preserve"> задач</w:t>
            </w:r>
            <w:r w:rsidR="00D241C2">
              <w:rPr>
                <w:i/>
                <w:iCs/>
                <w:sz w:val="21"/>
                <w:szCs w:val="21"/>
              </w:rPr>
              <w:t>и и выделение её составных</w:t>
            </w:r>
            <w:r w:rsidRPr="00D241C2">
              <w:rPr>
                <w:i/>
                <w:iCs/>
                <w:sz w:val="21"/>
                <w:szCs w:val="21"/>
              </w:rPr>
              <w:t xml:space="preserve"> част</w:t>
            </w:r>
            <w:r w:rsidR="00D241C2">
              <w:rPr>
                <w:i/>
                <w:iCs/>
                <w:sz w:val="21"/>
                <w:szCs w:val="21"/>
              </w:rPr>
              <w:t>ей; определение</w:t>
            </w:r>
            <w:r w:rsidRPr="00D241C2">
              <w:rPr>
                <w:i/>
                <w:iCs/>
                <w:sz w:val="21"/>
                <w:szCs w:val="21"/>
              </w:rPr>
              <w:t xml:space="preserve"> этап</w:t>
            </w:r>
            <w:r w:rsidR="00D241C2">
              <w:rPr>
                <w:i/>
                <w:iCs/>
                <w:sz w:val="21"/>
                <w:szCs w:val="21"/>
              </w:rPr>
              <w:t>ов</w:t>
            </w:r>
            <w:r w:rsidRPr="00D241C2">
              <w:rPr>
                <w:i/>
                <w:iCs/>
                <w:sz w:val="21"/>
                <w:szCs w:val="21"/>
              </w:rPr>
              <w:t xml:space="preserve"> решения задачи;</w:t>
            </w:r>
            <w:r w:rsidR="00D241C2">
              <w:rPr>
                <w:i/>
                <w:iCs/>
                <w:sz w:val="21"/>
                <w:szCs w:val="21"/>
              </w:rPr>
              <w:t xml:space="preserve"> </w:t>
            </w:r>
            <w:r w:rsidR="0007524A">
              <w:rPr>
                <w:i/>
                <w:sz w:val="21"/>
                <w:szCs w:val="21"/>
              </w:rPr>
              <w:t>оценивание достоверности</w:t>
            </w:r>
            <w:r w:rsidRPr="00D241C2">
              <w:rPr>
                <w:i/>
                <w:sz w:val="21"/>
                <w:szCs w:val="21"/>
              </w:rPr>
              <w:t xml:space="preserve"> естественно-научной информации</w:t>
            </w:r>
            <w:r w:rsidR="00475B42" w:rsidRPr="00D241C2">
              <w:rPr>
                <w:i/>
                <w:sz w:val="21"/>
                <w:szCs w:val="21"/>
              </w:rPr>
              <w:t>;</w:t>
            </w:r>
          </w:p>
          <w:p w:rsidR="00605B6D" w:rsidRPr="00D241C2" w:rsidRDefault="00092DA1" w:rsidP="0007524A">
            <w:pPr>
              <w:spacing w:line="276" w:lineRule="auto"/>
              <w:rPr>
                <w:i/>
                <w:sz w:val="21"/>
                <w:szCs w:val="21"/>
              </w:rPr>
            </w:pPr>
            <w:r w:rsidRPr="00D241C2">
              <w:rPr>
                <w:i/>
                <w:sz w:val="21"/>
                <w:szCs w:val="21"/>
              </w:rPr>
              <w:t>Знания</w:t>
            </w:r>
            <w:r w:rsidR="00605B6D" w:rsidRPr="00D241C2">
              <w:rPr>
                <w:i/>
                <w:sz w:val="21"/>
                <w:szCs w:val="21"/>
              </w:rPr>
              <w:t xml:space="preserve">: </w:t>
            </w:r>
            <w:r w:rsidRPr="00D241C2">
              <w:rPr>
                <w:i/>
                <w:sz w:val="21"/>
                <w:szCs w:val="21"/>
              </w:rPr>
              <w:t>фундаментальные физические законы;</w:t>
            </w:r>
            <w:r w:rsidR="0007524A">
              <w:rPr>
                <w:i/>
                <w:sz w:val="21"/>
                <w:szCs w:val="21"/>
              </w:rPr>
              <w:t xml:space="preserve"> </w:t>
            </w:r>
            <w:r w:rsidR="0007524A" w:rsidRPr="00D241C2">
              <w:rPr>
                <w:i/>
                <w:spacing w:val="-6"/>
                <w:sz w:val="21"/>
                <w:szCs w:val="21"/>
              </w:rPr>
              <w:t>основополагающие физические понятия, закономерности, законы и теории</w:t>
            </w:r>
            <w:r w:rsidR="0007524A" w:rsidRPr="00D241C2">
              <w:rPr>
                <w:i/>
                <w:sz w:val="21"/>
                <w:szCs w:val="21"/>
              </w:rPr>
              <w:t xml:space="preserve"> </w:t>
            </w:r>
            <w:r w:rsidR="00E62C4E">
              <w:rPr>
                <w:i/>
                <w:sz w:val="21"/>
                <w:szCs w:val="21"/>
              </w:rPr>
              <w:t>в области механики</w:t>
            </w:r>
            <w:r w:rsidRPr="00D241C2">
              <w:rPr>
                <w:i/>
                <w:sz w:val="21"/>
                <w:szCs w:val="21"/>
              </w:rPr>
              <w:t>;</w:t>
            </w:r>
            <w:r w:rsidR="0007524A">
              <w:rPr>
                <w:i/>
                <w:spacing w:val="-6"/>
                <w:sz w:val="21"/>
                <w:szCs w:val="21"/>
              </w:rPr>
              <w:t xml:space="preserve"> </w:t>
            </w:r>
            <w:r w:rsidRPr="00D241C2">
              <w:rPr>
                <w:bCs/>
                <w:i/>
                <w:sz w:val="21"/>
                <w:szCs w:val="21"/>
              </w:rPr>
              <w:t>ст</w:t>
            </w:r>
            <w:r w:rsidR="0007524A">
              <w:rPr>
                <w:bCs/>
                <w:i/>
                <w:sz w:val="21"/>
                <w:szCs w:val="21"/>
              </w:rPr>
              <w:t>руктура плана для решения задач</w:t>
            </w:r>
            <w:r w:rsidR="00475B42" w:rsidRPr="00D241C2">
              <w:rPr>
                <w:i/>
                <w:sz w:val="21"/>
                <w:szCs w:val="21"/>
              </w:rPr>
              <w:t>.</w:t>
            </w:r>
          </w:p>
        </w:tc>
      </w:tr>
      <w:tr w:rsidR="00B806BF" w:rsidRPr="005F04C2" w:rsidTr="009731C5">
        <w:trPr>
          <w:trHeight w:val="1498"/>
        </w:trPr>
        <w:tc>
          <w:tcPr>
            <w:tcW w:w="1015" w:type="pct"/>
            <w:vMerge/>
            <w:shd w:val="clear" w:color="auto" w:fill="auto"/>
          </w:tcPr>
          <w:p w:rsidR="00B806BF" w:rsidRPr="00D72BC0" w:rsidRDefault="00B806BF" w:rsidP="00EA0253">
            <w:pPr>
              <w:rPr>
                <w:b/>
                <w:bCs/>
              </w:rPr>
            </w:pPr>
          </w:p>
        </w:tc>
        <w:tc>
          <w:tcPr>
            <w:tcW w:w="2178" w:type="pct"/>
            <w:shd w:val="clear" w:color="auto" w:fill="auto"/>
          </w:tcPr>
          <w:p w:rsidR="00B806BF" w:rsidRPr="00D72BC0" w:rsidRDefault="009731C5" w:rsidP="00B806BF">
            <w:pPr>
              <w:jc w:val="both"/>
            </w:pPr>
            <w:r>
              <w:t>Физический эксперимент, физическая модель, физические взаимодействия. Погрешности при эксперименте. Математический аппарат как основа решения физических задач. Характеристики механического движения. Законы Ньютона.</w:t>
            </w:r>
          </w:p>
        </w:tc>
        <w:tc>
          <w:tcPr>
            <w:tcW w:w="388" w:type="pct"/>
          </w:tcPr>
          <w:p w:rsidR="00B806BF" w:rsidRPr="00D72BC0" w:rsidRDefault="00D241C2" w:rsidP="00EA0253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B806BF" w:rsidRPr="00D72BC0" w:rsidRDefault="009731C5" w:rsidP="00EA0253">
            <w:pPr>
              <w:rPr>
                <w:b/>
                <w:bCs/>
                <w:i/>
              </w:rPr>
            </w:pPr>
            <w:r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129" w:type="pct"/>
            <w:vMerge/>
          </w:tcPr>
          <w:p w:rsidR="00B806BF" w:rsidRPr="00D72BC0" w:rsidRDefault="00B806BF" w:rsidP="00DD7572">
            <w:pPr>
              <w:rPr>
                <w:b/>
                <w:i/>
              </w:rPr>
            </w:pPr>
          </w:p>
        </w:tc>
      </w:tr>
      <w:tr w:rsidR="009731C5" w:rsidRPr="005F04C2" w:rsidTr="009731C5">
        <w:trPr>
          <w:trHeight w:val="696"/>
        </w:trPr>
        <w:tc>
          <w:tcPr>
            <w:tcW w:w="1015" w:type="pct"/>
            <w:vMerge/>
            <w:shd w:val="clear" w:color="auto" w:fill="auto"/>
          </w:tcPr>
          <w:p w:rsidR="009731C5" w:rsidRPr="00D72BC0" w:rsidRDefault="009731C5" w:rsidP="00EA0253">
            <w:pPr>
              <w:rPr>
                <w:b/>
                <w:bCs/>
              </w:rPr>
            </w:pPr>
          </w:p>
        </w:tc>
        <w:tc>
          <w:tcPr>
            <w:tcW w:w="2178" w:type="pct"/>
            <w:shd w:val="clear" w:color="auto" w:fill="auto"/>
          </w:tcPr>
          <w:p w:rsidR="009731C5" w:rsidRDefault="009731C5" w:rsidP="00B806BF">
            <w:pPr>
              <w:jc w:val="both"/>
            </w:pPr>
            <w:r>
              <w:t>Элементы теории гравитационного поля. Энергия: кинетическая и потенциальная. Работа. Законы сохранения.</w:t>
            </w:r>
          </w:p>
        </w:tc>
        <w:tc>
          <w:tcPr>
            <w:tcW w:w="388" w:type="pct"/>
          </w:tcPr>
          <w:p w:rsidR="009731C5" w:rsidRPr="00D72BC0" w:rsidRDefault="009731C5" w:rsidP="00EA0253">
            <w:pPr>
              <w:rPr>
                <w:b/>
                <w:bCs/>
                <w:i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731C5" w:rsidRPr="00D72BC0" w:rsidRDefault="009731C5" w:rsidP="00EA0253">
            <w:pPr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129" w:type="pct"/>
            <w:vMerge/>
          </w:tcPr>
          <w:p w:rsidR="009731C5" w:rsidRPr="00D72BC0" w:rsidRDefault="009731C5" w:rsidP="00DD7572">
            <w:pPr>
              <w:rPr>
                <w:b/>
                <w:i/>
              </w:rPr>
            </w:pPr>
          </w:p>
        </w:tc>
      </w:tr>
      <w:tr w:rsidR="00605B6D" w:rsidRPr="005F04C2" w:rsidTr="00750637">
        <w:trPr>
          <w:trHeight w:val="263"/>
        </w:trPr>
        <w:tc>
          <w:tcPr>
            <w:tcW w:w="1015" w:type="pct"/>
            <w:vMerge/>
            <w:shd w:val="clear" w:color="auto" w:fill="auto"/>
          </w:tcPr>
          <w:p w:rsidR="00605B6D" w:rsidRPr="00D72BC0" w:rsidRDefault="00605B6D" w:rsidP="00EA0253">
            <w:pPr>
              <w:rPr>
                <w:b/>
                <w:bCs/>
              </w:rPr>
            </w:pPr>
          </w:p>
        </w:tc>
        <w:tc>
          <w:tcPr>
            <w:tcW w:w="2566" w:type="pct"/>
            <w:gridSpan w:val="2"/>
            <w:shd w:val="clear" w:color="auto" w:fill="auto"/>
          </w:tcPr>
          <w:p w:rsidR="00605B6D" w:rsidRDefault="00025FD3" w:rsidP="00025FD3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 xml:space="preserve">Тематика практических занятий и лабораторных работ </w:t>
            </w:r>
          </w:p>
          <w:p w:rsidR="00FE3F80" w:rsidRPr="00D72BC0" w:rsidRDefault="00FE3F80" w:rsidP="00025FD3">
            <w:pPr>
              <w:rPr>
                <w:b/>
                <w:i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605B6D" w:rsidRPr="00D72BC0" w:rsidRDefault="007A7527" w:rsidP="00EA0253">
            <w:pPr>
              <w:rPr>
                <w:b/>
                <w:i/>
              </w:rPr>
            </w:pPr>
            <w:r w:rsidRPr="00D72BC0"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1129" w:type="pct"/>
            <w:vMerge/>
          </w:tcPr>
          <w:p w:rsidR="00605B6D" w:rsidRPr="00D72BC0" w:rsidRDefault="00605B6D" w:rsidP="00DD7572">
            <w:pPr>
              <w:rPr>
                <w:b/>
                <w:i/>
              </w:rPr>
            </w:pPr>
          </w:p>
        </w:tc>
      </w:tr>
      <w:tr w:rsidR="00605B6D" w:rsidRPr="005F04C2" w:rsidTr="00750637">
        <w:trPr>
          <w:trHeight w:val="282"/>
        </w:trPr>
        <w:tc>
          <w:tcPr>
            <w:tcW w:w="1015" w:type="pct"/>
            <w:vMerge/>
            <w:shd w:val="clear" w:color="auto" w:fill="auto"/>
          </w:tcPr>
          <w:p w:rsidR="00605B6D" w:rsidRPr="00D72BC0" w:rsidRDefault="00605B6D" w:rsidP="00EA0253">
            <w:pPr>
              <w:rPr>
                <w:b/>
                <w:bCs/>
              </w:rPr>
            </w:pPr>
          </w:p>
        </w:tc>
        <w:tc>
          <w:tcPr>
            <w:tcW w:w="2566" w:type="pct"/>
            <w:gridSpan w:val="2"/>
            <w:shd w:val="clear" w:color="auto" w:fill="auto"/>
          </w:tcPr>
          <w:p w:rsidR="00605B6D" w:rsidRPr="00D72BC0" w:rsidRDefault="00605B6D" w:rsidP="00EA0253">
            <w:pPr>
              <w:rPr>
                <w:b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605B6D" w:rsidRPr="00D72BC0" w:rsidRDefault="00605B6D" w:rsidP="00EA0253">
            <w:pPr>
              <w:rPr>
                <w:b/>
                <w:bCs/>
                <w:i/>
              </w:rPr>
            </w:pPr>
            <w:r w:rsidRPr="00D72BC0">
              <w:rPr>
                <w:b/>
                <w:i/>
                <w:sz w:val="22"/>
                <w:szCs w:val="22"/>
              </w:rPr>
              <w:t>-</w:t>
            </w:r>
          </w:p>
        </w:tc>
        <w:tc>
          <w:tcPr>
            <w:tcW w:w="1129" w:type="pct"/>
            <w:vMerge/>
          </w:tcPr>
          <w:p w:rsidR="00605B6D" w:rsidRPr="00D72BC0" w:rsidRDefault="00605B6D" w:rsidP="00DD7572">
            <w:pPr>
              <w:rPr>
                <w:b/>
                <w:i/>
              </w:rPr>
            </w:pPr>
          </w:p>
        </w:tc>
      </w:tr>
      <w:tr w:rsidR="00D72BC0" w:rsidRPr="005F04C2" w:rsidTr="005D3198">
        <w:trPr>
          <w:trHeight w:val="20"/>
        </w:trPr>
        <w:tc>
          <w:tcPr>
            <w:tcW w:w="1015" w:type="pct"/>
            <w:shd w:val="clear" w:color="auto" w:fill="auto"/>
          </w:tcPr>
          <w:p w:rsidR="006574BA" w:rsidRPr="00D72BC0" w:rsidRDefault="00D72BC0" w:rsidP="008E4466">
            <w:pPr>
              <w:rPr>
                <w:b/>
                <w:bCs/>
              </w:rPr>
            </w:pPr>
            <w:r w:rsidRPr="00D72BC0">
              <w:rPr>
                <w:b/>
                <w:bCs/>
                <w:color w:val="231F20"/>
                <w:sz w:val="22"/>
                <w:szCs w:val="22"/>
              </w:rPr>
              <w:t xml:space="preserve">Раздел </w:t>
            </w:r>
            <w:r w:rsidR="008E4466">
              <w:rPr>
                <w:b/>
                <w:bCs/>
                <w:color w:val="231F20"/>
                <w:sz w:val="22"/>
                <w:szCs w:val="22"/>
              </w:rPr>
              <w:t>2</w:t>
            </w:r>
            <w:r w:rsidRPr="00D72BC0">
              <w:rPr>
                <w:b/>
                <w:bCs/>
                <w:color w:val="231F20"/>
                <w:sz w:val="22"/>
                <w:szCs w:val="22"/>
              </w:rPr>
              <w:t xml:space="preserve">. </w:t>
            </w:r>
            <w:r w:rsidR="002D30D9">
              <w:rPr>
                <w:b/>
                <w:bCs/>
                <w:color w:val="231F20"/>
                <w:sz w:val="22"/>
                <w:szCs w:val="22"/>
              </w:rPr>
              <w:t>Основы эле</w:t>
            </w:r>
            <w:r w:rsidR="008E4466">
              <w:rPr>
                <w:b/>
                <w:bCs/>
                <w:color w:val="231F20"/>
                <w:sz w:val="22"/>
                <w:szCs w:val="22"/>
              </w:rPr>
              <w:t>к</w:t>
            </w:r>
            <w:r w:rsidR="002D30D9">
              <w:rPr>
                <w:b/>
                <w:bCs/>
                <w:color w:val="231F20"/>
                <w:sz w:val="22"/>
                <w:szCs w:val="22"/>
              </w:rPr>
              <w:t>тромагнетизма</w:t>
            </w:r>
          </w:p>
        </w:tc>
        <w:tc>
          <w:tcPr>
            <w:tcW w:w="2178" w:type="pct"/>
            <w:shd w:val="clear" w:color="auto" w:fill="auto"/>
          </w:tcPr>
          <w:p w:rsidR="00D72BC0" w:rsidRPr="00D72BC0" w:rsidRDefault="00D72BC0" w:rsidP="00EA0253">
            <w:pPr>
              <w:rPr>
                <w:b/>
                <w:bCs/>
                <w:i/>
              </w:rPr>
            </w:pPr>
          </w:p>
        </w:tc>
        <w:tc>
          <w:tcPr>
            <w:tcW w:w="388" w:type="pct"/>
            <w:shd w:val="clear" w:color="auto" w:fill="auto"/>
          </w:tcPr>
          <w:p w:rsidR="00D72BC0" w:rsidRPr="00D72BC0" w:rsidRDefault="00D72BC0" w:rsidP="00EA0253">
            <w:pPr>
              <w:rPr>
                <w:b/>
                <w:bCs/>
                <w:i/>
              </w:rPr>
            </w:pPr>
          </w:p>
        </w:tc>
        <w:tc>
          <w:tcPr>
            <w:tcW w:w="290" w:type="pct"/>
            <w:shd w:val="clear" w:color="auto" w:fill="auto"/>
          </w:tcPr>
          <w:p w:rsidR="00D72BC0" w:rsidRPr="00D72BC0" w:rsidRDefault="001F0BD3" w:rsidP="00BA7634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1</w:t>
            </w:r>
            <w:r w:rsidR="00BA7634">
              <w:rPr>
                <w:b/>
                <w:bCs/>
                <w:i/>
                <w:sz w:val="22"/>
                <w:szCs w:val="22"/>
              </w:rPr>
              <w:t>6</w:t>
            </w:r>
          </w:p>
        </w:tc>
        <w:tc>
          <w:tcPr>
            <w:tcW w:w="1129" w:type="pct"/>
          </w:tcPr>
          <w:p w:rsidR="00D72BC0" w:rsidRPr="00D72BC0" w:rsidRDefault="00D72BC0" w:rsidP="00DD7572">
            <w:pPr>
              <w:rPr>
                <w:b/>
                <w:bCs/>
                <w:i/>
              </w:rPr>
            </w:pPr>
          </w:p>
        </w:tc>
      </w:tr>
      <w:tr w:rsidR="00D72BC0" w:rsidRPr="005F04C2" w:rsidTr="00217264">
        <w:trPr>
          <w:trHeight w:val="516"/>
        </w:trPr>
        <w:tc>
          <w:tcPr>
            <w:tcW w:w="1015" w:type="pct"/>
            <w:vMerge w:val="restart"/>
            <w:tcBorders>
              <w:top w:val="nil"/>
            </w:tcBorders>
            <w:shd w:val="clear" w:color="auto" w:fill="auto"/>
          </w:tcPr>
          <w:p w:rsidR="00D72BC0" w:rsidRPr="00D72BC0" w:rsidRDefault="00D72BC0" w:rsidP="008E4466">
            <w:pPr>
              <w:rPr>
                <w:b/>
                <w:bCs/>
                <w:color w:val="231F20"/>
              </w:rPr>
            </w:pPr>
            <w:r w:rsidRPr="00D72BC0">
              <w:rPr>
                <w:b/>
                <w:bCs/>
                <w:sz w:val="22"/>
                <w:szCs w:val="22"/>
              </w:rPr>
              <w:t xml:space="preserve">Тема </w:t>
            </w:r>
            <w:r w:rsidR="008E4466">
              <w:rPr>
                <w:b/>
                <w:bCs/>
                <w:sz w:val="22"/>
                <w:szCs w:val="22"/>
              </w:rPr>
              <w:t>2</w:t>
            </w:r>
            <w:r w:rsidRPr="00D72BC0">
              <w:rPr>
                <w:b/>
                <w:bCs/>
                <w:sz w:val="22"/>
                <w:szCs w:val="22"/>
              </w:rPr>
              <w:t>.1 Электрическое поле</w:t>
            </w:r>
          </w:p>
        </w:tc>
        <w:tc>
          <w:tcPr>
            <w:tcW w:w="2178" w:type="pct"/>
            <w:shd w:val="clear" w:color="auto" w:fill="auto"/>
          </w:tcPr>
          <w:p w:rsidR="00D72BC0" w:rsidRPr="00D72BC0" w:rsidRDefault="00D72BC0" w:rsidP="00802C47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88" w:type="pct"/>
            <w:shd w:val="clear" w:color="auto" w:fill="auto"/>
          </w:tcPr>
          <w:p w:rsidR="00D72BC0" w:rsidRPr="00D72BC0" w:rsidRDefault="00D72BC0" w:rsidP="00802C47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D72BC0" w:rsidRPr="00D72BC0" w:rsidRDefault="00D72BC0" w:rsidP="00802C47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D72BC0" w:rsidRPr="00D72BC0" w:rsidRDefault="00D72BC0" w:rsidP="00EA0253">
            <w:pPr>
              <w:rPr>
                <w:b/>
                <w:bCs/>
                <w:i/>
              </w:rPr>
            </w:pPr>
          </w:p>
        </w:tc>
        <w:tc>
          <w:tcPr>
            <w:tcW w:w="1129" w:type="pct"/>
            <w:vMerge w:val="restart"/>
          </w:tcPr>
          <w:p w:rsidR="0007524A" w:rsidRDefault="0007524A" w:rsidP="0007524A">
            <w:pPr>
              <w:tabs>
                <w:tab w:val="left" w:pos="174"/>
              </w:tabs>
              <w:spacing w:line="256" w:lineRule="auto"/>
              <w:ind w:left="32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Умения:</w:t>
            </w:r>
          </w:p>
          <w:p w:rsidR="0007524A" w:rsidRDefault="0007524A" w:rsidP="0007524A">
            <w:pPr>
              <w:spacing w:line="276" w:lineRule="auto"/>
              <w:rPr>
                <w:i/>
                <w:spacing w:val="-6"/>
                <w:sz w:val="21"/>
                <w:szCs w:val="21"/>
              </w:rPr>
            </w:pPr>
            <w:r>
              <w:rPr>
                <w:i/>
                <w:spacing w:val="-6"/>
                <w:sz w:val="21"/>
                <w:szCs w:val="21"/>
              </w:rPr>
              <w:t>использование физической терминологии и символики;</w:t>
            </w:r>
            <w:r>
              <w:rPr>
                <w:i/>
                <w:sz w:val="21"/>
                <w:szCs w:val="21"/>
              </w:rPr>
              <w:t xml:space="preserve"> использование физических знаний; планирование и выполнение экспериментов; </w:t>
            </w:r>
            <w:r>
              <w:rPr>
                <w:i/>
                <w:spacing w:val="-6"/>
                <w:sz w:val="21"/>
                <w:szCs w:val="21"/>
              </w:rPr>
              <w:t xml:space="preserve">проведение физических измерений; обработка результатов измерений, </w:t>
            </w:r>
            <w:r>
              <w:rPr>
                <w:i/>
                <w:spacing w:val="-6"/>
                <w:sz w:val="21"/>
                <w:szCs w:val="21"/>
              </w:rPr>
              <w:lastRenderedPageBreak/>
              <w:t xml:space="preserve">обнаружение зависимости между физическими величинами, объяснение полученных результатов и делать выводы; применение методов корректной оценки погрешностей при проведении физического эксперимента; решение физических задач; </w:t>
            </w:r>
            <w:r>
              <w:rPr>
                <w:i/>
                <w:iCs/>
                <w:sz w:val="21"/>
                <w:szCs w:val="21"/>
              </w:rPr>
              <w:t>анализ задачи и выделение её составных частей; определение этапов решения задачи</w:t>
            </w:r>
            <w:r>
              <w:rPr>
                <w:i/>
                <w:sz w:val="21"/>
                <w:szCs w:val="21"/>
              </w:rPr>
              <w:t>;</w:t>
            </w:r>
          </w:p>
          <w:p w:rsidR="00D72BC0" w:rsidRPr="00D72BC0" w:rsidRDefault="0007524A" w:rsidP="00B303C0">
            <w:pPr>
              <w:rPr>
                <w:b/>
                <w:bCs/>
                <w:i/>
              </w:rPr>
            </w:pPr>
            <w:r>
              <w:rPr>
                <w:i/>
                <w:sz w:val="21"/>
                <w:szCs w:val="21"/>
              </w:rPr>
              <w:t xml:space="preserve">Знания: фундаментальные физические законы; </w:t>
            </w:r>
            <w:r>
              <w:rPr>
                <w:i/>
                <w:spacing w:val="-6"/>
                <w:sz w:val="21"/>
                <w:szCs w:val="21"/>
              </w:rPr>
              <w:t>основополагающие физические понятия, закономерности, законы и теории</w:t>
            </w:r>
            <w:r>
              <w:rPr>
                <w:i/>
                <w:sz w:val="21"/>
                <w:szCs w:val="21"/>
              </w:rPr>
              <w:t xml:space="preserve"> в области </w:t>
            </w:r>
            <w:r w:rsidR="00B303C0">
              <w:rPr>
                <w:i/>
                <w:sz w:val="21"/>
                <w:szCs w:val="21"/>
              </w:rPr>
              <w:t>электричества</w:t>
            </w:r>
            <w:r>
              <w:rPr>
                <w:i/>
                <w:sz w:val="21"/>
                <w:szCs w:val="21"/>
              </w:rPr>
              <w:t>;</w:t>
            </w:r>
            <w:r>
              <w:rPr>
                <w:i/>
                <w:spacing w:val="-6"/>
                <w:sz w:val="21"/>
                <w:szCs w:val="21"/>
              </w:rPr>
              <w:t xml:space="preserve"> </w:t>
            </w:r>
            <w:r>
              <w:rPr>
                <w:bCs/>
                <w:i/>
                <w:sz w:val="21"/>
                <w:szCs w:val="21"/>
              </w:rPr>
              <w:t>ст</w:t>
            </w:r>
            <w:r w:rsidR="00B303C0">
              <w:rPr>
                <w:bCs/>
                <w:i/>
                <w:sz w:val="21"/>
                <w:szCs w:val="21"/>
              </w:rPr>
              <w:t>руктура плана для решения задач</w:t>
            </w:r>
            <w:r>
              <w:rPr>
                <w:i/>
                <w:sz w:val="21"/>
                <w:szCs w:val="21"/>
              </w:rPr>
              <w:t>.</w:t>
            </w:r>
          </w:p>
        </w:tc>
      </w:tr>
      <w:tr w:rsidR="008E46D8" w:rsidRPr="005F04C2" w:rsidTr="00114EC8">
        <w:trPr>
          <w:trHeight w:val="1368"/>
        </w:trPr>
        <w:tc>
          <w:tcPr>
            <w:tcW w:w="1015" w:type="pct"/>
            <w:vMerge/>
            <w:shd w:val="clear" w:color="auto" w:fill="auto"/>
          </w:tcPr>
          <w:p w:rsidR="008E46D8" w:rsidRPr="00D72BC0" w:rsidRDefault="008E46D8" w:rsidP="00802C47">
            <w:pPr>
              <w:rPr>
                <w:b/>
                <w:bCs/>
              </w:rPr>
            </w:pPr>
          </w:p>
        </w:tc>
        <w:tc>
          <w:tcPr>
            <w:tcW w:w="2178" w:type="pct"/>
            <w:shd w:val="clear" w:color="auto" w:fill="auto"/>
          </w:tcPr>
          <w:p w:rsidR="008E46D8" w:rsidRDefault="008E46D8" w:rsidP="00114EC8">
            <w:r w:rsidRPr="00D72BC0">
              <w:rPr>
                <w:sz w:val="22"/>
                <w:szCs w:val="22"/>
              </w:rPr>
              <w:t xml:space="preserve">Электрическое поле. Напряженность </w:t>
            </w:r>
            <w:r w:rsidR="00114EC8">
              <w:rPr>
                <w:sz w:val="22"/>
                <w:szCs w:val="22"/>
              </w:rPr>
              <w:t>и п</w:t>
            </w:r>
            <w:r w:rsidR="00114EC8" w:rsidRPr="00D72BC0">
              <w:rPr>
                <w:sz w:val="22"/>
                <w:szCs w:val="22"/>
              </w:rPr>
              <w:t xml:space="preserve">отенциал </w:t>
            </w:r>
            <w:r w:rsidRPr="00D72BC0">
              <w:rPr>
                <w:sz w:val="22"/>
                <w:szCs w:val="22"/>
              </w:rPr>
              <w:t>электрического поля. Принцип суперпозиции полей.</w:t>
            </w:r>
            <w:r w:rsidR="00114EC8">
              <w:rPr>
                <w:sz w:val="22"/>
                <w:szCs w:val="22"/>
              </w:rPr>
              <w:t xml:space="preserve"> Графическое представление об электрическом поле.</w:t>
            </w:r>
            <w:r w:rsidRPr="00D72BC0">
              <w:rPr>
                <w:sz w:val="22"/>
                <w:szCs w:val="22"/>
              </w:rPr>
              <w:t xml:space="preserve"> </w:t>
            </w:r>
            <w:r w:rsidR="00114EC8" w:rsidRPr="00D72BC0">
              <w:rPr>
                <w:sz w:val="22"/>
                <w:szCs w:val="22"/>
              </w:rPr>
              <w:t xml:space="preserve">Проводники </w:t>
            </w:r>
            <w:r w:rsidR="00114EC8">
              <w:rPr>
                <w:sz w:val="22"/>
                <w:szCs w:val="22"/>
              </w:rPr>
              <w:t>и д</w:t>
            </w:r>
            <w:r w:rsidR="00114EC8" w:rsidRPr="00D72BC0">
              <w:rPr>
                <w:sz w:val="22"/>
                <w:szCs w:val="22"/>
              </w:rPr>
              <w:t xml:space="preserve">иэлектрики в электрическом поле. </w:t>
            </w:r>
            <w:r w:rsidR="00114EC8">
              <w:rPr>
                <w:sz w:val="22"/>
                <w:szCs w:val="22"/>
              </w:rPr>
              <w:t>Конденсатор. Типы конденсаторов. Конденсаторные цепи.</w:t>
            </w:r>
          </w:p>
          <w:p w:rsidR="00B303C0" w:rsidRDefault="00B303C0" w:rsidP="00114EC8"/>
          <w:p w:rsidR="00B303C0" w:rsidRPr="00D72BC0" w:rsidRDefault="00B303C0" w:rsidP="00114EC8">
            <w:pPr>
              <w:rPr>
                <w:b/>
                <w:bCs/>
                <w:i/>
              </w:rPr>
            </w:pPr>
          </w:p>
        </w:tc>
        <w:tc>
          <w:tcPr>
            <w:tcW w:w="388" w:type="pct"/>
            <w:shd w:val="clear" w:color="auto" w:fill="auto"/>
          </w:tcPr>
          <w:p w:rsidR="008E46D8" w:rsidRPr="00D72BC0" w:rsidRDefault="001F0BD3" w:rsidP="00802C47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3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8E46D8" w:rsidRPr="00D72BC0" w:rsidRDefault="00114EC8" w:rsidP="00802C47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129" w:type="pct"/>
            <w:vMerge/>
          </w:tcPr>
          <w:p w:rsidR="008E46D8" w:rsidRPr="00D72BC0" w:rsidRDefault="008E46D8" w:rsidP="00DD7572">
            <w:pPr>
              <w:rPr>
                <w:b/>
                <w:bCs/>
                <w:i/>
              </w:rPr>
            </w:pPr>
          </w:p>
        </w:tc>
      </w:tr>
      <w:tr w:rsidR="00D72BC0" w:rsidRPr="005F04C2" w:rsidTr="00750637">
        <w:trPr>
          <w:trHeight w:val="244"/>
        </w:trPr>
        <w:tc>
          <w:tcPr>
            <w:tcW w:w="1015" w:type="pct"/>
            <w:vMerge/>
            <w:shd w:val="clear" w:color="auto" w:fill="auto"/>
          </w:tcPr>
          <w:p w:rsidR="00D72BC0" w:rsidRPr="00D72BC0" w:rsidRDefault="00D72BC0" w:rsidP="00B24422">
            <w:pPr>
              <w:rPr>
                <w:b/>
                <w:bCs/>
              </w:rPr>
            </w:pPr>
          </w:p>
        </w:tc>
        <w:tc>
          <w:tcPr>
            <w:tcW w:w="2178" w:type="pct"/>
            <w:shd w:val="clear" w:color="auto" w:fill="auto"/>
          </w:tcPr>
          <w:p w:rsidR="00D72BC0" w:rsidRPr="00D72BC0" w:rsidRDefault="00D72BC0" w:rsidP="00B24422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 xml:space="preserve">Тематика практических занятий и лабораторных работ </w:t>
            </w:r>
          </w:p>
        </w:tc>
        <w:tc>
          <w:tcPr>
            <w:tcW w:w="388" w:type="pct"/>
            <w:shd w:val="clear" w:color="auto" w:fill="auto"/>
          </w:tcPr>
          <w:p w:rsidR="00D72BC0" w:rsidRPr="00D72BC0" w:rsidRDefault="00D72BC0" w:rsidP="00B24422">
            <w:pPr>
              <w:rPr>
                <w:b/>
                <w:bCs/>
                <w:i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D72BC0" w:rsidRPr="00D72BC0" w:rsidRDefault="00FE3F80" w:rsidP="00B24422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129" w:type="pct"/>
            <w:vMerge/>
          </w:tcPr>
          <w:p w:rsidR="00D72BC0" w:rsidRPr="00D72BC0" w:rsidRDefault="00D72BC0" w:rsidP="00DD7572">
            <w:pPr>
              <w:rPr>
                <w:b/>
                <w:bCs/>
                <w:i/>
              </w:rPr>
            </w:pPr>
          </w:p>
        </w:tc>
      </w:tr>
      <w:tr w:rsidR="00FE3F80" w:rsidRPr="005F04C2" w:rsidTr="00750637">
        <w:trPr>
          <w:trHeight w:val="244"/>
        </w:trPr>
        <w:tc>
          <w:tcPr>
            <w:tcW w:w="1015" w:type="pct"/>
            <w:vMerge/>
            <w:shd w:val="clear" w:color="auto" w:fill="auto"/>
          </w:tcPr>
          <w:p w:rsidR="00FE3F80" w:rsidRPr="00D72BC0" w:rsidRDefault="00FE3F80" w:rsidP="00B24422">
            <w:pPr>
              <w:rPr>
                <w:b/>
                <w:bCs/>
              </w:rPr>
            </w:pPr>
          </w:p>
        </w:tc>
        <w:tc>
          <w:tcPr>
            <w:tcW w:w="2178" w:type="pct"/>
            <w:shd w:val="clear" w:color="auto" w:fill="auto"/>
          </w:tcPr>
          <w:p w:rsidR="00FE3F80" w:rsidRPr="00D72BC0" w:rsidRDefault="00FE3F80" w:rsidP="00FE3F80">
            <w:pPr>
              <w:rPr>
                <w:b/>
                <w:bCs/>
                <w:i/>
              </w:rPr>
            </w:pPr>
            <w:r>
              <w:rPr>
                <w:bCs/>
                <w:sz w:val="22"/>
                <w:szCs w:val="22"/>
              </w:rPr>
              <w:t>Лабораторное занятие № 1 «</w:t>
            </w:r>
            <w:r>
              <w:rPr>
                <w:color w:val="231F20"/>
                <w:sz w:val="22"/>
                <w:szCs w:val="22"/>
              </w:rPr>
              <w:t>Определение электроемкости плоского конденсатора».</w:t>
            </w:r>
          </w:p>
        </w:tc>
        <w:tc>
          <w:tcPr>
            <w:tcW w:w="388" w:type="pct"/>
            <w:shd w:val="clear" w:color="auto" w:fill="auto"/>
          </w:tcPr>
          <w:p w:rsidR="00FE3F80" w:rsidRPr="00D72BC0" w:rsidRDefault="00FE3F80" w:rsidP="00B24422">
            <w:pPr>
              <w:rPr>
                <w:b/>
                <w:bCs/>
                <w:i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FE3F80" w:rsidRPr="00D72BC0" w:rsidRDefault="00FE3F80" w:rsidP="00B24422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129" w:type="pct"/>
            <w:vMerge/>
          </w:tcPr>
          <w:p w:rsidR="00FE3F80" w:rsidRPr="00D72BC0" w:rsidRDefault="00FE3F80" w:rsidP="00DD7572">
            <w:pPr>
              <w:rPr>
                <w:b/>
                <w:bCs/>
                <w:i/>
              </w:rPr>
            </w:pPr>
          </w:p>
        </w:tc>
      </w:tr>
      <w:tr w:rsidR="00D72BC0" w:rsidRPr="005F04C2" w:rsidTr="005D3198">
        <w:trPr>
          <w:trHeight w:val="20"/>
        </w:trPr>
        <w:tc>
          <w:tcPr>
            <w:tcW w:w="1015" w:type="pct"/>
            <w:vMerge/>
            <w:shd w:val="clear" w:color="auto" w:fill="auto"/>
          </w:tcPr>
          <w:p w:rsidR="00D72BC0" w:rsidRPr="00D72BC0" w:rsidRDefault="00D72BC0" w:rsidP="00B24422">
            <w:pPr>
              <w:rPr>
                <w:b/>
                <w:bCs/>
              </w:rPr>
            </w:pPr>
          </w:p>
        </w:tc>
        <w:tc>
          <w:tcPr>
            <w:tcW w:w="2178" w:type="pct"/>
            <w:shd w:val="clear" w:color="auto" w:fill="auto"/>
          </w:tcPr>
          <w:p w:rsidR="00D72BC0" w:rsidRPr="00D72BC0" w:rsidRDefault="00D72BC0" w:rsidP="00B24422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Самостоятельная работа обучающихся</w:t>
            </w:r>
          </w:p>
        </w:tc>
        <w:tc>
          <w:tcPr>
            <w:tcW w:w="388" w:type="pct"/>
            <w:shd w:val="clear" w:color="auto" w:fill="auto"/>
          </w:tcPr>
          <w:p w:rsidR="00D72BC0" w:rsidRPr="00D72BC0" w:rsidRDefault="00D72BC0" w:rsidP="00B24422">
            <w:pPr>
              <w:rPr>
                <w:b/>
                <w:bCs/>
                <w:i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D72BC0" w:rsidRPr="00D72BC0" w:rsidRDefault="00D72BC0" w:rsidP="00B24422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129" w:type="pct"/>
            <w:vMerge/>
          </w:tcPr>
          <w:p w:rsidR="00D72BC0" w:rsidRPr="00D72BC0" w:rsidRDefault="00D72BC0" w:rsidP="00DD7572">
            <w:pPr>
              <w:rPr>
                <w:b/>
                <w:bCs/>
                <w:i/>
              </w:rPr>
            </w:pPr>
          </w:p>
        </w:tc>
      </w:tr>
      <w:tr w:rsidR="00AB4E58" w:rsidRPr="005F04C2" w:rsidTr="005D3198">
        <w:trPr>
          <w:trHeight w:val="20"/>
        </w:trPr>
        <w:tc>
          <w:tcPr>
            <w:tcW w:w="1015" w:type="pct"/>
            <w:vMerge w:val="restart"/>
            <w:tcBorders>
              <w:top w:val="nil"/>
            </w:tcBorders>
            <w:shd w:val="clear" w:color="auto" w:fill="auto"/>
          </w:tcPr>
          <w:p w:rsidR="00AB4E58" w:rsidRPr="00D72BC0" w:rsidRDefault="00AB4E58" w:rsidP="008E4466">
            <w:pPr>
              <w:rPr>
                <w:b/>
                <w:bCs/>
              </w:rPr>
            </w:pPr>
            <w:r w:rsidRPr="00D72BC0">
              <w:rPr>
                <w:b/>
                <w:bCs/>
                <w:sz w:val="22"/>
                <w:szCs w:val="22"/>
              </w:rPr>
              <w:t xml:space="preserve">Тема </w:t>
            </w:r>
            <w:r w:rsidR="008E4466">
              <w:rPr>
                <w:b/>
                <w:bCs/>
                <w:sz w:val="22"/>
                <w:szCs w:val="22"/>
              </w:rPr>
              <w:t>2</w:t>
            </w:r>
            <w:r w:rsidRPr="00D72BC0">
              <w:rPr>
                <w:b/>
                <w:bCs/>
                <w:sz w:val="22"/>
                <w:szCs w:val="22"/>
              </w:rPr>
              <w:t xml:space="preserve">.2 </w:t>
            </w:r>
            <w:r w:rsidRPr="00D72BC0">
              <w:rPr>
                <w:b/>
                <w:bCs/>
                <w:color w:val="231F20"/>
                <w:sz w:val="22"/>
                <w:szCs w:val="22"/>
              </w:rPr>
              <w:t>Законы постоянного тока.</w:t>
            </w:r>
          </w:p>
        </w:tc>
        <w:tc>
          <w:tcPr>
            <w:tcW w:w="2178" w:type="pct"/>
            <w:shd w:val="clear" w:color="auto" w:fill="auto"/>
          </w:tcPr>
          <w:p w:rsidR="00AB4E58" w:rsidRPr="00D72BC0" w:rsidRDefault="00AB4E58" w:rsidP="00B24422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88" w:type="pct"/>
            <w:shd w:val="clear" w:color="auto" w:fill="auto"/>
          </w:tcPr>
          <w:p w:rsidR="00AB4E58" w:rsidRPr="00D72BC0" w:rsidRDefault="00AB4E58" w:rsidP="00B24422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AB4E58" w:rsidRPr="00D72BC0" w:rsidRDefault="00AB4E58" w:rsidP="00B24422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B4E58" w:rsidRPr="00D72BC0" w:rsidRDefault="00AB4E58" w:rsidP="00B24422">
            <w:pPr>
              <w:rPr>
                <w:b/>
                <w:bCs/>
                <w:i/>
              </w:rPr>
            </w:pPr>
          </w:p>
        </w:tc>
        <w:tc>
          <w:tcPr>
            <w:tcW w:w="1129" w:type="pct"/>
            <w:vMerge w:val="restart"/>
          </w:tcPr>
          <w:p w:rsidR="00B303C0" w:rsidRDefault="00B303C0" w:rsidP="00B303C0">
            <w:pPr>
              <w:tabs>
                <w:tab w:val="left" w:pos="174"/>
              </w:tabs>
              <w:spacing w:line="256" w:lineRule="auto"/>
              <w:ind w:left="32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Умения:</w:t>
            </w:r>
          </w:p>
          <w:p w:rsidR="00B303C0" w:rsidRDefault="00B303C0" w:rsidP="00B303C0">
            <w:pPr>
              <w:spacing w:line="256" w:lineRule="auto"/>
              <w:rPr>
                <w:i/>
                <w:spacing w:val="-6"/>
                <w:sz w:val="21"/>
                <w:szCs w:val="21"/>
              </w:rPr>
            </w:pPr>
            <w:r>
              <w:rPr>
                <w:i/>
                <w:spacing w:val="-6"/>
                <w:sz w:val="21"/>
                <w:szCs w:val="21"/>
              </w:rPr>
              <w:t>использование физической терминологии и символики;</w:t>
            </w:r>
            <w:r>
              <w:rPr>
                <w:i/>
                <w:sz w:val="21"/>
                <w:szCs w:val="21"/>
              </w:rPr>
              <w:t xml:space="preserve"> использование физических знаний; </w:t>
            </w:r>
            <w:r>
              <w:rPr>
                <w:i/>
                <w:spacing w:val="-6"/>
                <w:sz w:val="21"/>
                <w:szCs w:val="21"/>
              </w:rPr>
              <w:t xml:space="preserve">обнаружение зависимости между физическими величинами, решение физических задач; </w:t>
            </w:r>
            <w:r>
              <w:rPr>
                <w:i/>
                <w:iCs/>
                <w:sz w:val="21"/>
                <w:szCs w:val="21"/>
              </w:rPr>
              <w:t xml:space="preserve">анализ задачи и выделение её составных частей; определение этапов решения задачи; определение задачи для поиска информации, необходимых источников информации; выделение наиболее значимого в перечне информации; оценивание практической значимости результатов поиска; </w:t>
            </w:r>
            <w:r>
              <w:rPr>
                <w:bCs/>
                <w:i/>
                <w:iCs/>
                <w:sz w:val="21"/>
                <w:szCs w:val="21"/>
              </w:rPr>
              <w:t xml:space="preserve">применение средства информационных технологий для решения задач; </w:t>
            </w:r>
            <w:r>
              <w:rPr>
                <w:bCs/>
                <w:i/>
                <w:iCs/>
                <w:sz w:val="21"/>
                <w:szCs w:val="21"/>
              </w:rPr>
              <w:lastRenderedPageBreak/>
              <w:t>использовать современного программного обеспечения;</w:t>
            </w:r>
            <w:r>
              <w:rPr>
                <w:i/>
                <w:spacing w:val="-6"/>
                <w:sz w:val="21"/>
                <w:szCs w:val="21"/>
              </w:rPr>
              <w:t xml:space="preserve"> </w:t>
            </w:r>
            <w:r>
              <w:rPr>
                <w:i/>
                <w:sz w:val="21"/>
                <w:szCs w:val="21"/>
              </w:rPr>
              <w:t>оценивание достоверности естественно-научной информации;</w:t>
            </w:r>
          </w:p>
          <w:p w:rsidR="008D4934" w:rsidRPr="00D72BC0" w:rsidRDefault="00B303C0" w:rsidP="00B303C0">
            <w:pPr>
              <w:rPr>
                <w:i/>
              </w:rPr>
            </w:pPr>
            <w:r>
              <w:rPr>
                <w:i/>
                <w:sz w:val="21"/>
                <w:szCs w:val="21"/>
              </w:rPr>
              <w:t xml:space="preserve">Знания: фундаментальные физические законы; </w:t>
            </w:r>
            <w:r>
              <w:rPr>
                <w:i/>
                <w:spacing w:val="-6"/>
                <w:sz w:val="21"/>
                <w:szCs w:val="21"/>
              </w:rPr>
              <w:t>основополагающие физические понятия, закономерности, законы и теории</w:t>
            </w:r>
            <w:r>
              <w:rPr>
                <w:i/>
                <w:sz w:val="21"/>
                <w:szCs w:val="21"/>
              </w:rPr>
              <w:t xml:space="preserve"> в области электричества;</w:t>
            </w:r>
            <w:r>
              <w:rPr>
                <w:i/>
                <w:spacing w:val="-6"/>
                <w:sz w:val="21"/>
                <w:szCs w:val="21"/>
              </w:rPr>
              <w:t xml:space="preserve"> </w:t>
            </w:r>
            <w:r>
              <w:rPr>
                <w:bCs/>
                <w:i/>
                <w:sz w:val="21"/>
                <w:szCs w:val="21"/>
              </w:rPr>
              <w:t xml:space="preserve">структура плана для решения задач; </w:t>
            </w:r>
            <w:r>
              <w:rPr>
                <w:bCs/>
                <w:i/>
                <w:iCs/>
                <w:sz w:val="21"/>
                <w:szCs w:val="21"/>
              </w:rPr>
              <w:t xml:space="preserve">современные средства и устройства информатизации и порядок их применения; </w:t>
            </w:r>
            <w:r>
              <w:rPr>
                <w:i/>
                <w:iCs/>
                <w:sz w:val="21"/>
                <w:szCs w:val="21"/>
              </w:rPr>
              <w:t>приемы структурирования информации</w:t>
            </w:r>
            <w:r>
              <w:rPr>
                <w:i/>
                <w:sz w:val="21"/>
                <w:szCs w:val="21"/>
              </w:rPr>
              <w:t>.</w:t>
            </w:r>
          </w:p>
        </w:tc>
      </w:tr>
      <w:tr w:rsidR="005A29DB" w:rsidRPr="005F04C2" w:rsidTr="005D3198">
        <w:trPr>
          <w:trHeight w:val="458"/>
        </w:trPr>
        <w:tc>
          <w:tcPr>
            <w:tcW w:w="1015" w:type="pct"/>
            <w:vMerge/>
            <w:shd w:val="clear" w:color="auto" w:fill="auto"/>
          </w:tcPr>
          <w:p w:rsidR="005A29DB" w:rsidRPr="00D72BC0" w:rsidRDefault="005A29DB" w:rsidP="00B24422">
            <w:pPr>
              <w:rPr>
                <w:b/>
                <w:bCs/>
              </w:rPr>
            </w:pPr>
          </w:p>
        </w:tc>
        <w:tc>
          <w:tcPr>
            <w:tcW w:w="2178" w:type="pct"/>
            <w:shd w:val="clear" w:color="auto" w:fill="auto"/>
          </w:tcPr>
          <w:p w:rsidR="00D72BC0" w:rsidRPr="00D72BC0" w:rsidRDefault="00114EC8" w:rsidP="00EA04D5">
            <w:r>
              <w:rPr>
                <w:sz w:val="22"/>
                <w:szCs w:val="22"/>
              </w:rPr>
              <w:t>Виды электрических цепей.</w:t>
            </w:r>
            <w:r w:rsidRPr="00D72BC0">
              <w:rPr>
                <w:sz w:val="22"/>
                <w:szCs w:val="22"/>
              </w:rPr>
              <w:t xml:space="preserve"> Закон Ома для полной цепи.</w:t>
            </w:r>
            <w:r>
              <w:rPr>
                <w:sz w:val="22"/>
                <w:szCs w:val="22"/>
              </w:rPr>
              <w:t xml:space="preserve"> Расчёт потребляемой мощности</w:t>
            </w:r>
          </w:p>
        </w:tc>
        <w:tc>
          <w:tcPr>
            <w:tcW w:w="388" w:type="pct"/>
            <w:shd w:val="clear" w:color="auto" w:fill="auto"/>
          </w:tcPr>
          <w:p w:rsidR="005A29DB" w:rsidRPr="00D72BC0" w:rsidRDefault="001F0BD3" w:rsidP="00B24422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5A29DB" w:rsidRPr="00D72BC0" w:rsidRDefault="00114EC8" w:rsidP="00B24422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129" w:type="pct"/>
            <w:vMerge/>
          </w:tcPr>
          <w:p w:rsidR="005A29DB" w:rsidRPr="00D72BC0" w:rsidRDefault="005A29DB" w:rsidP="00DD7572">
            <w:pPr>
              <w:rPr>
                <w:b/>
                <w:bCs/>
                <w:i/>
              </w:rPr>
            </w:pPr>
          </w:p>
        </w:tc>
      </w:tr>
      <w:tr w:rsidR="009625DA" w:rsidRPr="005F04C2" w:rsidTr="00D72BC0">
        <w:trPr>
          <w:trHeight w:val="327"/>
        </w:trPr>
        <w:tc>
          <w:tcPr>
            <w:tcW w:w="1015" w:type="pct"/>
            <w:vMerge/>
            <w:shd w:val="clear" w:color="auto" w:fill="auto"/>
          </w:tcPr>
          <w:p w:rsidR="009625DA" w:rsidRPr="00D72BC0" w:rsidRDefault="009625DA" w:rsidP="00B24422">
            <w:pPr>
              <w:rPr>
                <w:b/>
                <w:bCs/>
              </w:rPr>
            </w:pPr>
          </w:p>
        </w:tc>
        <w:tc>
          <w:tcPr>
            <w:tcW w:w="2178" w:type="pct"/>
            <w:shd w:val="clear" w:color="auto" w:fill="auto"/>
          </w:tcPr>
          <w:p w:rsidR="009625DA" w:rsidRPr="00D72BC0" w:rsidRDefault="009625DA" w:rsidP="001D350C">
            <w:pPr>
              <w:rPr>
                <w:color w:val="231F20"/>
              </w:rPr>
            </w:pPr>
            <w:r w:rsidRPr="00D72BC0">
              <w:rPr>
                <w:b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388" w:type="pct"/>
            <w:shd w:val="clear" w:color="auto" w:fill="auto"/>
          </w:tcPr>
          <w:p w:rsidR="009625DA" w:rsidRPr="00D72BC0" w:rsidRDefault="009625DA" w:rsidP="00B24422">
            <w:pPr>
              <w:rPr>
                <w:b/>
                <w:bCs/>
                <w:i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625DA" w:rsidRPr="00D72BC0" w:rsidRDefault="006171F6" w:rsidP="00B24422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8</w:t>
            </w:r>
          </w:p>
        </w:tc>
        <w:tc>
          <w:tcPr>
            <w:tcW w:w="1129" w:type="pct"/>
            <w:vMerge/>
          </w:tcPr>
          <w:p w:rsidR="009625DA" w:rsidRPr="00D72BC0" w:rsidRDefault="009625DA" w:rsidP="00DD7572">
            <w:pPr>
              <w:rPr>
                <w:b/>
                <w:bCs/>
                <w:i/>
              </w:rPr>
            </w:pPr>
          </w:p>
        </w:tc>
      </w:tr>
      <w:tr w:rsidR="00AB4E58" w:rsidRPr="005F04C2" w:rsidTr="005D3198">
        <w:trPr>
          <w:trHeight w:val="20"/>
        </w:trPr>
        <w:tc>
          <w:tcPr>
            <w:tcW w:w="1015" w:type="pct"/>
            <w:vMerge/>
            <w:shd w:val="clear" w:color="auto" w:fill="auto"/>
          </w:tcPr>
          <w:p w:rsidR="00AB4E58" w:rsidRPr="00D72BC0" w:rsidRDefault="00AB4E58" w:rsidP="00B24422">
            <w:pPr>
              <w:rPr>
                <w:b/>
                <w:bCs/>
              </w:rPr>
            </w:pPr>
          </w:p>
        </w:tc>
        <w:tc>
          <w:tcPr>
            <w:tcW w:w="2178" w:type="pct"/>
            <w:shd w:val="clear" w:color="auto" w:fill="auto"/>
          </w:tcPr>
          <w:p w:rsidR="00AB4E58" w:rsidRPr="00D72BC0" w:rsidRDefault="00FE3F80" w:rsidP="00FE3F80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Практическое</w:t>
            </w:r>
            <w:r w:rsidR="00AB4E58" w:rsidRPr="00D72BC0">
              <w:rPr>
                <w:bCs/>
                <w:sz w:val="22"/>
                <w:szCs w:val="22"/>
              </w:rPr>
              <w:t xml:space="preserve"> занятие</w:t>
            </w:r>
            <w:r w:rsidR="006171F6" w:rsidRPr="00D72BC0">
              <w:rPr>
                <w:bCs/>
                <w:sz w:val="22"/>
                <w:szCs w:val="22"/>
              </w:rPr>
              <w:t xml:space="preserve"> № </w:t>
            </w:r>
            <w:r>
              <w:rPr>
                <w:bCs/>
                <w:sz w:val="22"/>
                <w:szCs w:val="22"/>
              </w:rPr>
              <w:t>1</w:t>
            </w:r>
            <w:r w:rsidR="00AB4E58" w:rsidRPr="00D72BC0">
              <w:rPr>
                <w:bCs/>
                <w:sz w:val="22"/>
                <w:szCs w:val="22"/>
              </w:rPr>
              <w:t xml:space="preserve"> «</w:t>
            </w:r>
            <w:r>
              <w:rPr>
                <w:color w:val="231F20"/>
                <w:sz w:val="22"/>
                <w:szCs w:val="22"/>
              </w:rPr>
              <w:t>Методы расчёта токов, напряжений и мощностей в электрической цепи</w:t>
            </w:r>
            <w:r w:rsidR="00AB4E58" w:rsidRPr="00D72BC0">
              <w:rPr>
                <w:color w:val="231F20"/>
                <w:sz w:val="22"/>
                <w:szCs w:val="22"/>
              </w:rPr>
              <w:t>».</w:t>
            </w:r>
          </w:p>
        </w:tc>
        <w:tc>
          <w:tcPr>
            <w:tcW w:w="388" w:type="pct"/>
            <w:shd w:val="clear" w:color="auto" w:fill="auto"/>
          </w:tcPr>
          <w:p w:rsidR="00AB4E58" w:rsidRPr="00D72BC0" w:rsidRDefault="00AB4E58" w:rsidP="00B24422">
            <w:pPr>
              <w:rPr>
                <w:bCs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B4E58" w:rsidRPr="00D72BC0" w:rsidRDefault="002D6D13" w:rsidP="00B24422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129" w:type="pct"/>
            <w:vMerge/>
          </w:tcPr>
          <w:p w:rsidR="00AB4E58" w:rsidRPr="00D72BC0" w:rsidRDefault="00AB4E58" w:rsidP="00DD7572">
            <w:pPr>
              <w:rPr>
                <w:b/>
                <w:bCs/>
                <w:i/>
              </w:rPr>
            </w:pPr>
          </w:p>
        </w:tc>
      </w:tr>
      <w:tr w:rsidR="00AB4E58" w:rsidRPr="005F04C2" w:rsidTr="005D3198">
        <w:trPr>
          <w:trHeight w:val="20"/>
        </w:trPr>
        <w:tc>
          <w:tcPr>
            <w:tcW w:w="1015" w:type="pct"/>
            <w:vMerge/>
            <w:shd w:val="clear" w:color="auto" w:fill="auto"/>
          </w:tcPr>
          <w:p w:rsidR="00AB4E58" w:rsidRPr="00D72BC0" w:rsidRDefault="00AB4E58" w:rsidP="00B24422">
            <w:pPr>
              <w:rPr>
                <w:b/>
                <w:bCs/>
              </w:rPr>
            </w:pPr>
          </w:p>
        </w:tc>
        <w:tc>
          <w:tcPr>
            <w:tcW w:w="2178" w:type="pct"/>
            <w:shd w:val="clear" w:color="auto" w:fill="auto"/>
          </w:tcPr>
          <w:p w:rsidR="00AB4E58" w:rsidRPr="00D72BC0" w:rsidRDefault="00FE3F80" w:rsidP="00FE3F80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Практическое</w:t>
            </w:r>
            <w:r w:rsidR="00AB4E58" w:rsidRPr="00D72BC0">
              <w:rPr>
                <w:bCs/>
                <w:sz w:val="22"/>
                <w:szCs w:val="22"/>
              </w:rPr>
              <w:t xml:space="preserve"> занятие </w:t>
            </w:r>
            <w:r w:rsidR="006171F6" w:rsidRPr="00D72BC0">
              <w:rPr>
                <w:bCs/>
                <w:sz w:val="22"/>
                <w:szCs w:val="22"/>
              </w:rPr>
              <w:t xml:space="preserve">№ </w:t>
            </w:r>
            <w:r>
              <w:rPr>
                <w:bCs/>
                <w:sz w:val="22"/>
                <w:szCs w:val="22"/>
              </w:rPr>
              <w:t>2</w:t>
            </w:r>
            <w:r w:rsidR="006171F6" w:rsidRPr="00D72BC0">
              <w:rPr>
                <w:bCs/>
                <w:sz w:val="22"/>
                <w:szCs w:val="22"/>
              </w:rPr>
              <w:t xml:space="preserve"> </w:t>
            </w:r>
            <w:r w:rsidR="00AB4E58" w:rsidRPr="00D72BC0">
              <w:rPr>
                <w:bCs/>
                <w:sz w:val="22"/>
                <w:szCs w:val="22"/>
              </w:rPr>
              <w:t>«</w:t>
            </w:r>
            <w:r>
              <w:rPr>
                <w:color w:val="231F20"/>
                <w:sz w:val="22"/>
                <w:szCs w:val="22"/>
              </w:rPr>
              <w:t>Расчёт сопротивления проводников и выбор проводов по сечению и сплаву</w:t>
            </w:r>
            <w:r w:rsidR="00AB4E58" w:rsidRPr="00D72BC0">
              <w:rPr>
                <w:color w:val="231F20"/>
                <w:sz w:val="22"/>
                <w:szCs w:val="22"/>
              </w:rPr>
              <w:t>».</w:t>
            </w:r>
          </w:p>
        </w:tc>
        <w:tc>
          <w:tcPr>
            <w:tcW w:w="388" w:type="pct"/>
            <w:shd w:val="clear" w:color="auto" w:fill="auto"/>
          </w:tcPr>
          <w:p w:rsidR="00AB4E58" w:rsidRPr="00D72BC0" w:rsidRDefault="00AB4E58" w:rsidP="00B24422">
            <w:pPr>
              <w:rPr>
                <w:bCs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B4E58" w:rsidRPr="00D72BC0" w:rsidRDefault="00BA7634" w:rsidP="00B24422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129" w:type="pct"/>
            <w:vMerge/>
          </w:tcPr>
          <w:p w:rsidR="00AB4E58" w:rsidRPr="00D72BC0" w:rsidRDefault="00AB4E58" w:rsidP="00DD7572">
            <w:pPr>
              <w:rPr>
                <w:b/>
                <w:bCs/>
                <w:i/>
              </w:rPr>
            </w:pPr>
          </w:p>
        </w:tc>
      </w:tr>
      <w:tr w:rsidR="00AB4E58" w:rsidRPr="005F04C2" w:rsidTr="00EC1014">
        <w:trPr>
          <w:trHeight w:val="464"/>
        </w:trPr>
        <w:tc>
          <w:tcPr>
            <w:tcW w:w="1015" w:type="pct"/>
            <w:vMerge/>
            <w:shd w:val="clear" w:color="auto" w:fill="auto"/>
          </w:tcPr>
          <w:p w:rsidR="00AB4E58" w:rsidRPr="00D72BC0" w:rsidRDefault="00AB4E58" w:rsidP="00B24422">
            <w:pPr>
              <w:rPr>
                <w:b/>
                <w:bCs/>
              </w:rPr>
            </w:pPr>
          </w:p>
        </w:tc>
        <w:tc>
          <w:tcPr>
            <w:tcW w:w="2178" w:type="pct"/>
            <w:shd w:val="clear" w:color="auto" w:fill="auto"/>
          </w:tcPr>
          <w:p w:rsidR="00AB4E58" w:rsidRDefault="00AB4E58" w:rsidP="00B24422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Самостоятельная работа обучающихся</w:t>
            </w:r>
          </w:p>
          <w:p w:rsidR="008D4934" w:rsidRDefault="008D4934" w:rsidP="00B24422">
            <w:pPr>
              <w:rPr>
                <w:b/>
                <w:bCs/>
                <w:i/>
              </w:rPr>
            </w:pPr>
          </w:p>
          <w:p w:rsidR="008D4934" w:rsidRPr="00D72BC0" w:rsidRDefault="008D4934" w:rsidP="00B24422">
            <w:pPr>
              <w:rPr>
                <w:b/>
                <w:bCs/>
                <w:i/>
              </w:rPr>
            </w:pPr>
          </w:p>
        </w:tc>
        <w:tc>
          <w:tcPr>
            <w:tcW w:w="388" w:type="pct"/>
            <w:shd w:val="clear" w:color="auto" w:fill="auto"/>
          </w:tcPr>
          <w:p w:rsidR="00AB4E58" w:rsidRPr="00D72BC0" w:rsidRDefault="00AB4E58" w:rsidP="00B24422">
            <w:pPr>
              <w:rPr>
                <w:b/>
                <w:bCs/>
                <w:i/>
              </w:rPr>
            </w:pPr>
          </w:p>
        </w:tc>
        <w:tc>
          <w:tcPr>
            <w:tcW w:w="290" w:type="pct"/>
            <w:shd w:val="clear" w:color="auto" w:fill="auto"/>
          </w:tcPr>
          <w:p w:rsidR="00AB4E58" w:rsidRPr="00D72BC0" w:rsidRDefault="00AB4E58" w:rsidP="00EC1014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129" w:type="pct"/>
            <w:vMerge/>
          </w:tcPr>
          <w:p w:rsidR="00AB4E58" w:rsidRPr="00D72BC0" w:rsidRDefault="00AB4E58" w:rsidP="00DD7572">
            <w:pPr>
              <w:rPr>
                <w:b/>
                <w:bCs/>
                <w:i/>
              </w:rPr>
            </w:pPr>
          </w:p>
        </w:tc>
      </w:tr>
      <w:tr w:rsidR="007367FB" w:rsidRPr="005F04C2" w:rsidTr="005D3198">
        <w:trPr>
          <w:trHeight w:val="20"/>
        </w:trPr>
        <w:tc>
          <w:tcPr>
            <w:tcW w:w="1015" w:type="pct"/>
            <w:vMerge w:val="restart"/>
            <w:shd w:val="clear" w:color="auto" w:fill="auto"/>
          </w:tcPr>
          <w:p w:rsidR="0037367F" w:rsidRPr="00D72BC0" w:rsidRDefault="007367FB" w:rsidP="009E6504">
            <w:pPr>
              <w:rPr>
                <w:b/>
                <w:bCs/>
              </w:rPr>
            </w:pPr>
            <w:r w:rsidRPr="00D72BC0">
              <w:rPr>
                <w:b/>
                <w:bCs/>
                <w:sz w:val="22"/>
                <w:szCs w:val="22"/>
              </w:rPr>
              <w:lastRenderedPageBreak/>
              <w:t xml:space="preserve">Тема </w:t>
            </w:r>
            <w:r w:rsidR="008E4466">
              <w:rPr>
                <w:b/>
                <w:bCs/>
                <w:sz w:val="22"/>
                <w:szCs w:val="22"/>
              </w:rPr>
              <w:t>2</w:t>
            </w:r>
            <w:r w:rsidRPr="00D72BC0">
              <w:rPr>
                <w:b/>
                <w:bCs/>
                <w:sz w:val="22"/>
                <w:szCs w:val="22"/>
              </w:rPr>
              <w:t>.</w:t>
            </w:r>
            <w:r w:rsidR="008E4466">
              <w:rPr>
                <w:b/>
                <w:bCs/>
                <w:sz w:val="22"/>
                <w:szCs w:val="22"/>
              </w:rPr>
              <w:t>3</w:t>
            </w:r>
            <w:r w:rsidRPr="00D72BC0">
              <w:rPr>
                <w:b/>
                <w:bCs/>
                <w:sz w:val="22"/>
                <w:szCs w:val="22"/>
              </w:rPr>
              <w:t xml:space="preserve"> </w:t>
            </w:r>
          </w:p>
          <w:p w:rsidR="007367FB" w:rsidRPr="00D72BC0" w:rsidRDefault="007367FB" w:rsidP="009E6504">
            <w:pPr>
              <w:rPr>
                <w:b/>
                <w:bCs/>
              </w:rPr>
            </w:pPr>
            <w:r w:rsidRPr="00D72BC0">
              <w:rPr>
                <w:b/>
                <w:bCs/>
                <w:color w:val="231F20"/>
                <w:sz w:val="22"/>
                <w:szCs w:val="22"/>
              </w:rPr>
              <w:t>Магнитное поле.</w:t>
            </w:r>
            <w:r w:rsidR="002D30D9" w:rsidRPr="00D72BC0">
              <w:rPr>
                <w:b/>
                <w:bCs/>
                <w:color w:val="231F20"/>
                <w:sz w:val="22"/>
                <w:szCs w:val="22"/>
              </w:rPr>
              <w:t xml:space="preserve"> Электромагнитная индукция.</w:t>
            </w:r>
          </w:p>
        </w:tc>
        <w:tc>
          <w:tcPr>
            <w:tcW w:w="2178" w:type="pct"/>
            <w:shd w:val="clear" w:color="auto" w:fill="auto"/>
          </w:tcPr>
          <w:p w:rsidR="007367FB" w:rsidRPr="00D72BC0" w:rsidRDefault="007367FB" w:rsidP="009E6504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88" w:type="pct"/>
            <w:shd w:val="clear" w:color="auto" w:fill="auto"/>
          </w:tcPr>
          <w:p w:rsidR="007367FB" w:rsidRPr="00D72BC0" w:rsidRDefault="007367FB" w:rsidP="009E6504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7367FB" w:rsidRPr="00D72BC0" w:rsidRDefault="007367FB" w:rsidP="009E6504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7367FB" w:rsidRPr="00D72BC0" w:rsidRDefault="007367FB" w:rsidP="009E6504">
            <w:pPr>
              <w:rPr>
                <w:b/>
                <w:bCs/>
                <w:i/>
              </w:rPr>
            </w:pPr>
          </w:p>
        </w:tc>
        <w:tc>
          <w:tcPr>
            <w:tcW w:w="1129" w:type="pct"/>
            <w:vMerge w:val="restart"/>
          </w:tcPr>
          <w:p w:rsidR="00B303C0" w:rsidRDefault="00B303C0" w:rsidP="00B303C0">
            <w:pPr>
              <w:tabs>
                <w:tab w:val="left" w:pos="174"/>
              </w:tabs>
              <w:ind w:left="32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Умения:</w:t>
            </w:r>
          </w:p>
          <w:p w:rsidR="00B303C0" w:rsidRDefault="00B303C0" w:rsidP="00B303C0">
            <w:pPr>
              <w:rPr>
                <w:i/>
                <w:iCs/>
                <w:sz w:val="21"/>
                <w:szCs w:val="21"/>
              </w:rPr>
            </w:pPr>
            <w:r>
              <w:rPr>
                <w:i/>
                <w:spacing w:val="-6"/>
                <w:sz w:val="21"/>
                <w:szCs w:val="21"/>
              </w:rPr>
              <w:t>использование физической терминологии и символики;</w:t>
            </w:r>
            <w:r>
              <w:rPr>
                <w:i/>
                <w:sz w:val="21"/>
                <w:szCs w:val="21"/>
              </w:rPr>
              <w:t xml:space="preserve"> использование физических знаний; планирование и выполнение экспериментов; </w:t>
            </w:r>
            <w:r>
              <w:rPr>
                <w:i/>
                <w:spacing w:val="-6"/>
                <w:sz w:val="21"/>
                <w:szCs w:val="21"/>
              </w:rPr>
              <w:t xml:space="preserve">проведение физических измерений; обработка результатов измерений, обнаружение зависимости между физическими величинами, объяснение полученных результатов и делать выводы; решение физических задач; </w:t>
            </w:r>
            <w:r>
              <w:rPr>
                <w:i/>
                <w:iCs/>
                <w:sz w:val="21"/>
                <w:szCs w:val="21"/>
              </w:rPr>
              <w:t xml:space="preserve">анализ задачи и выделение её составных частей; определение этапов решения задачи; </w:t>
            </w:r>
          </w:p>
          <w:p w:rsidR="007367FB" w:rsidRPr="00D72BC0" w:rsidRDefault="00B303C0" w:rsidP="00B303C0">
            <w:pPr>
              <w:rPr>
                <w:b/>
                <w:bCs/>
                <w:i/>
              </w:rPr>
            </w:pPr>
            <w:r>
              <w:rPr>
                <w:i/>
                <w:sz w:val="21"/>
                <w:szCs w:val="21"/>
              </w:rPr>
              <w:t xml:space="preserve">Знания: фундаментальные физические законы; </w:t>
            </w:r>
            <w:r>
              <w:rPr>
                <w:i/>
                <w:spacing w:val="-6"/>
                <w:sz w:val="21"/>
                <w:szCs w:val="21"/>
              </w:rPr>
              <w:t>основополагающие физические понятия, закономерности, законы и теории</w:t>
            </w:r>
            <w:r>
              <w:rPr>
                <w:i/>
                <w:sz w:val="21"/>
                <w:szCs w:val="21"/>
              </w:rPr>
              <w:t xml:space="preserve"> в области магнетизма; </w:t>
            </w:r>
            <w:r>
              <w:rPr>
                <w:bCs/>
                <w:i/>
                <w:sz w:val="21"/>
                <w:szCs w:val="21"/>
              </w:rPr>
              <w:t>структура плана для решения задач</w:t>
            </w:r>
            <w:r>
              <w:rPr>
                <w:i/>
                <w:sz w:val="21"/>
                <w:szCs w:val="21"/>
              </w:rPr>
              <w:t>.</w:t>
            </w:r>
          </w:p>
        </w:tc>
      </w:tr>
      <w:tr w:rsidR="007367FB" w:rsidRPr="005F04C2" w:rsidTr="005D3198">
        <w:trPr>
          <w:trHeight w:val="20"/>
        </w:trPr>
        <w:tc>
          <w:tcPr>
            <w:tcW w:w="1015" w:type="pct"/>
            <w:vMerge/>
            <w:shd w:val="clear" w:color="auto" w:fill="auto"/>
          </w:tcPr>
          <w:p w:rsidR="007367FB" w:rsidRPr="00D72BC0" w:rsidRDefault="007367FB" w:rsidP="009E6504">
            <w:pPr>
              <w:rPr>
                <w:b/>
                <w:bCs/>
              </w:rPr>
            </w:pPr>
          </w:p>
        </w:tc>
        <w:tc>
          <w:tcPr>
            <w:tcW w:w="2178" w:type="pct"/>
            <w:shd w:val="clear" w:color="auto" w:fill="auto"/>
          </w:tcPr>
          <w:p w:rsidR="007367FB" w:rsidRPr="00D72BC0" w:rsidRDefault="00114EC8" w:rsidP="00114EC8">
            <w:pPr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>Общая характеристика магнитного поля. Магнитные свойства вещества. Связь между электрическим и магнитным полем. Явление электромагнитной индукции</w:t>
            </w:r>
            <w:r w:rsidR="00090C0F" w:rsidRPr="00D72BC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Закон Фарадея. Индуктивность. Самоиндукция.</w:t>
            </w:r>
          </w:p>
        </w:tc>
        <w:tc>
          <w:tcPr>
            <w:tcW w:w="388" w:type="pct"/>
            <w:shd w:val="clear" w:color="auto" w:fill="auto"/>
          </w:tcPr>
          <w:p w:rsidR="007367FB" w:rsidRPr="00D72BC0" w:rsidRDefault="001F0BD3" w:rsidP="009E6504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3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7367FB" w:rsidRPr="00D72BC0" w:rsidRDefault="006379F3" w:rsidP="009E6504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129" w:type="pct"/>
            <w:vMerge/>
          </w:tcPr>
          <w:p w:rsidR="007367FB" w:rsidRPr="00D72BC0" w:rsidRDefault="007367FB" w:rsidP="00DD7572">
            <w:pPr>
              <w:rPr>
                <w:b/>
                <w:bCs/>
                <w:i/>
              </w:rPr>
            </w:pPr>
          </w:p>
        </w:tc>
      </w:tr>
      <w:tr w:rsidR="007367FB" w:rsidRPr="005F04C2" w:rsidTr="005D3198">
        <w:trPr>
          <w:trHeight w:val="20"/>
        </w:trPr>
        <w:tc>
          <w:tcPr>
            <w:tcW w:w="1015" w:type="pct"/>
            <w:vMerge/>
            <w:shd w:val="clear" w:color="auto" w:fill="auto"/>
          </w:tcPr>
          <w:p w:rsidR="007367FB" w:rsidRPr="00D72BC0" w:rsidRDefault="007367FB" w:rsidP="009E6504">
            <w:pPr>
              <w:rPr>
                <w:b/>
                <w:bCs/>
              </w:rPr>
            </w:pPr>
          </w:p>
        </w:tc>
        <w:tc>
          <w:tcPr>
            <w:tcW w:w="2178" w:type="pct"/>
            <w:shd w:val="clear" w:color="auto" w:fill="auto"/>
          </w:tcPr>
          <w:p w:rsidR="007367FB" w:rsidRPr="00D72BC0" w:rsidRDefault="007367FB" w:rsidP="00DD7572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 xml:space="preserve">Тематика практических занятий и лабораторных работ </w:t>
            </w:r>
          </w:p>
        </w:tc>
        <w:tc>
          <w:tcPr>
            <w:tcW w:w="388" w:type="pct"/>
            <w:shd w:val="clear" w:color="auto" w:fill="auto"/>
          </w:tcPr>
          <w:p w:rsidR="007367FB" w:rsidRPr="00D72BC0" w:rsidRDefault="007367FB" w:rsidP="009E6504">
            <w:pPr>
              <w:rPr>
                <w:b/>
                <w:bCs/>
                <w:i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7367FB" w:rsidRPr="00D72BC0" w:rsidRDefault="001F0BD3" w:rsidP="009E6504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129" w:type="pct"/>
            <w:vMerge/>
          </w:tcPr>
          <w:p w:rsidR="007367FB" w:rsidRPr="00D72BC0" w:rsidRDefault="007367FB" w:rsidP="00DD7572">
            <w:pPr>
              <w:rPr>
                <w:b/>
                <w:bCs/>
                <w:i/>
              </w:rPr>
            </w:pPr>
          </w:p>
        </w:tc>
      </w:tr>
      <w:tr w:rsidR="000D5D35" w:rsidRPr="005F04C2" w:rsidTr="005D3198">
        <w:trPr>
          <w:trHeight w:val="20"/>
        </w:trPr>
        <w:tc>
          <w:tcPr>
            <w:tcW w:w="1015" w:type="pct"/>
            <w:vMerge/>
            <w:shd w:val="clear" w:color="auto" w:fill="auto"/>
          </w:tcPr>
          <w:p w:rsidR="000D5D35" w:rsidRPr="00D72BC0" w:rsidRDefault="000D5D35" w:rsidP="009E6504">
            <w:pPr>
              <w:rPr>
                <w:b/>
                <w:bCs/>
              </w:rPr>
            </w:pPr>
          </w:p>
        </w:tc>
        <w:tc>
          <w:tcPr>
            <w:tcW w:w="2178" w:type="pct"/>
            <w:shd w:val="clear" w:color="auto" w:fill="auto"/>
          </w:tcPr>
          <w:p w:rsidR="000D5D35" w:rsidRPr="00D72BC0" w:rsidRDefault="000D5D35" w:rsidP="000D5D35">
            <w:pPr>
              <w:rPr>
                <w:b/>
                <w:bCs/>
                <w:i/>
              </w:rPr>
            </w:pPr>
            <w:r>
              <w:rPr>
                <w:bCs/>
                <w:sz w:val="22"/>
                <w:szCs w:val="22"/>
              </w:rPr>
              <w:t>Лабораторное занятие № 2 «</w:t>
            </w:r>
            <w:r>
              <w:rPr>
                <w:color w:val="231F20"/>
                <w:sz w:val="22"/>
                <w:szCs w:val="22"/>
              </w:rPr>
              <w:t>Исследование зависимости ЭДС самоиндукции от индуктивности проводника и скорости изменения в нём силы тока».</w:t>
            </w:r>
          </w:p>
        </w:tc>
        <w:tc>
          <w:tcPr>
            <w:tcW w:w="388" w:type="pct"/>
            <w:shd w:val="clear" w:color="auto" w:fill="auto"/>
          </w:tcPr>
          <w:p w:rsidR="000D5D35" w:rsidRPr="00D72BC0" w:rsidRDefault="000D5D35" w:rsidP="009E6504">
            <w:pPr>
              <w:rPr>
                <w:b/>
                <w:bCs/>
                <w:i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0D5D35" w:rsidRPr="00D72BC0" w:rsidRDefault="000D5D35" w:rsidP="009E6504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129" w:type="pct"/>
            <w:vMerge/>
          </w:tcPr>
          <w:p w:rsidR="000D5D35" w:rsidRPr="00D72BC0" w:rsidRDefault="000D5D35" w:rsidP="00DD7572">
            <w:pPr>
              <w:rPr>
                <w:b/>
                <w:bCs/>
                <w:i/>
              </w:rPr>
            </w:pPr>
          </w:p>
        </w:tc>
      </w:tr>
      <w:tr w:rsidR="007367FB" w:rsidRPr="005F04C2" w:rsidTr="00DD7572">
        <w:trPr>
          <w:trHeight w:val="254"/>
        </w:trPr>
        <w:tc>
          <w:tcPr>
            <w:tcW w:w="1015" w:type="pct"/>
            <w:vMerge/>
            <w:shd w:val="clear" w:color="auto" w:fill="auto"/>
          </w:tcPr>
          <w:p w:rsidR="007367FB" w:rsidRPr="00D72BC0" w:rsidRDefault="007367FB" w:rsidP="009E6504">
            <w:pPr>
              <w:rPr>
                <w:b/>
                <w:bCs/>
              </w:rPr>
            </w:pPr>
          </w:p>
        </w:tc>
        <w:tc>
          <w:tcPr>
            <w:tcW w:w="2178" w:type="pct"/>
            <w:shd w:val="clear" w:color="auto" w:fill="auto"/>
          </w:tcPr>
          <w:p w:rsidR="007367FB" w:rsidRPr="00D72BC0" w:rsidRDefault="007367FB" w:rsidP="009E6504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Самостоятельная работа обучающихся</w:t>
            </w:r>
          </w:p>
        </w:tc>
        <w:tc>
          <w:tcPr>
            <w:tcW w:w="388" w:type="pct"/>
            <w:shd w:val="clear" w:color="auto" w:fill="auto"/>
          </w:tcPr>
          <w:p w:rsidR="007367FB" w:rsidRPr="00D72BC0" w:rsidRDefault="007367FB" w:rsidP="009E6504">
            <w:pPr>
              <w:rPr>
                <w:b/>
                <w:bCs/>
                <w:i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7367FB" w:rsidRPr="00D72BC0" w:rsidRDefault="007367FB" w:rsidP="009E6504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129" w:type="pct"/>
            <w:vMerge/>
          </w:tcPr>
          <w:p w:rsidR="007367FB" w:rsidRPr="00D72BC0" w:rsidRDefault="007367FB" w:rsidP="00DD7572">
            <w:pPr>
              <w:rPr>
                <w:b/>
                <w:bCs/>
                <w:i/>
              </w:rPr>
            </w:pPr>
          </w:p>
        </w:tc>
      </w:tr>
      <w:tr w:rsidR="00092170" w:rsidRPr="005F04C2" w:rsidTr="005D3198">
        <w:trPr>
          <w:trHeight w:val="20"/>
        </w:trPr>
        <w:tc>
          <w:tcPr>
            <w:tcW w:w="1015" w:type="pct"/>
            <w:shd w:val="clear" w:color="auto" w:fill="auto"/>
          </w:tcPr>
          <w:p w:rsidR="00092170" w:rsidRPr="00D72BC0" w:rsidRDefault="00092170" w:rsidP="008E4466">
            <w:pPr>
              <w:rPr>
                <w:b/>
                <w:bCs/>
              </w:rPr>
            </w:pPr>
            <w:r w:rsidRPr="00D72BC0">
              <w:rPr>
                <w:b/>
                <w:bCs/>
                <w:sz w:val="22"/>
                <w:szCs w:val="22"/>
              </w:rPr>
              <w:t xml:space="preserve">Раздел </w:t>
            </w:r>
            <w:r w:rsidR="008E4466">
              <w:rPr>
                <w:b/>
                <w:bCs/>
                <w:sz w:val="22"/>
                <w:szCs w:val="22"/>
              </w:rPr>
              <w:t>3</w:t>
            </w:r>
            <w:r w:rsidR="00D72BC0" w:rsidRPr="00D72BC0">
              <w:rPr>
                <w:b/>
                <w:bCs/>
                <w:sz w:val="22"/>
                <w:szCs w:val="22"/>
              </w:rPr>
              <w:t>.</w:t>
            </w:r>
            <w:r w:rsidRPr="00D72BC0">
              <w:rPr>
                <w:b/>
                <w:bCs/>
                <w:sz w:val="22"/>
                <w:szCs w:val="22"/>
              </w:rPr>
              <w:t xml:space="preserve"> </w:t>
            </w:r>
            <w:r w:rsidR="008E4466">
              <w:rPr>
                <w:b/>
                <w:bCs/>
                <w:sz w:val="22"/>
                <w:szCs w:val="22"/>
              </w:rPr>
              <w:t xml:space="preserve">Основы </w:t>
            </w:r>
            <w:r w:rsidR="008E4466">
              <w:rPr>
                <w:b/>
                <w:bCs/>
                <w:sz w:val="22"/>
                <w:szCs w:val="22"/>
              </w:rPr>
              <w:lastRenderedPageBreak/>
              <w:t>ко</w:t>
            </w:r>
            <w:r w:rsidRPr="00D72BC0">
              <w:rPr>
                <w:b/>
                <w:bCs/>
                <w:sz w:val="22"/>
                <w:szCs w:val="22"/>
              </w:rPr>
              <w:t>лебани</w:t>
            </w:r>
            <w:r w:rsidR="008E4466">
              <w:rPr>
                <w:b/>
                <w:bCs/>
                <w:sz w:val="22"/>
                <w:szCs w:val="22"/>
              </w:rPr>
              <w:t>й и волн</w:t>
            </w:r>
          </w:p>
        </w:tc>
        <w:tc>
          <w:tcPr>
            <w:tcW w:w="2178" w:type="pct"/>
            <w:shd w:val="clear" w:color="auto" w:fill="auto"/>
          </w:tcPr>
          <w:p w:rsidR="00092170" w:rsidRPr="00D72BC0" w:rsidRDefault="00092170" w:rsidP="00092170">
            <w:pPr>
              <w:rPr>
                <w:b/>
                <w:bCs/>
                <w:i/>
              </w:rPr>
            </w:pPr>
          </w:p>
        </w:tc>
        <w:tc>
          <w:tcPr>
            <w:tcW w:w="388" w:type="pct"/>
            <w:shd w:val="clear" w:color="auto" w:fill="auto"/>
          </w:tcPr>
          <w:p w:rsidR="00092170" w:rsidRPr="00D72BC0" w:rsidRDefault="00092170" w:rsidP="00092170">
            <w:pPr>
              <w:rPr>
                <w:b/>
                <w:bCs/>
                <w:i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092170" w:rsidRPr="00D72BC0" w:rsidRDefault="00BA7634" w:rsidP="00092170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30</w:t>
            </w:r>
          </w:p>
        </w:tc>
        <w:tc>
          <w:tcPr>
            <w:tcW w:w="1129" w:type="pct"/>
          </w:tcPr>
          <w:p w:rsidR="00092170" w:rsidRPr="00D72BC0" w:rsidRDefault="00092170" w:rsidP="00DD7572">
            <w:pPr>
              <w:rPr>
                <w:b/>
                <w:bCs/>
                <w:i/>
              </w:rPr>
            </w:pPr>
          </w:p>
        </w:tc>
      </w:tr>
      <w:tr w:rsidR="009625DA" w:rsidRPr="005F04C2" w:rsidTr="005D3198">
        <w:trPr>
          <w:trHeight w:val="20"/>
        </w:trPr>
        <w:tc>
          <w:tcPr>
            <w:tcW w:w="1015" w:type="pct"/>
            <w:vMerge w:val="restart"/>
            <w:shd w:val="clear" w:color="auto" w:fill="auto"/>
          </w:tcPr>
          <w:p w:rsidR="009625DA" w:rsidRPr="00D72BC0" w:rsidRDefault="009625DA" w:rsidP="008E4466">
            <w:pPr>
              <w:rPr>
                <w:b/>
                <w:bCs/>
              </w:rPr>
            </w:pPr>
            <w:r w:rsidRPr="00D72BC0">
              <w:rPr>
                <w:b/>
                <w:bCs/>
                <w:sz w:val="22"/>
                <w:szCs w:val="22"/>
              </w:rPr>
              <w:lastRenderedPageBreak/>
              <w:t xml:space="preserve">Тема </w:t>
            </w:r>
            <w:r w:rsidR="008E4466">
              <w:rPr>
                <w:b/>
                <w:bCs/>
                <w:sz w:val="22"/>
                <w:szCs w:val="22"/>
              </w:rPr>
              <w:t>3</w:t>
            </w:r>
            <w:r w:rsidRPr="00D72BC0">
              <w:rPr>
                <w:b/>
                <w:bCs/>
                <w:sz w:val="22"/>
                <w:szCs w:val="22"/>
              </w:rPr>
              <w:t xml:space="preserve">.1 </w:t>
            </w:r>
            <w:r w:rsidR="008E4466">
              <w:rPr>
                <w:b/>
                <w:bCs/>
                <w:color w:val="231F20"/>
                <w:sz w:val="22"/>
                <w:szCs w:val="22"/>
              </w:rPr>
              <w:t>Гармонические колебания</w:t>
            </w:r>
            <w:r w:rsidRPr="00D72BC0">
              <w:rPr>
                <w:b/>
                <w:bCs/>
                <w:color w:val="231F20"/>
                <w:sz w:val="22"/>
                <w:szCs w:val="22"/>
              </w:rPr>
              <w:t>.</w:t>
            </w:r>
          </w:p>
        </w:tc>
        <w:tc>
          <w:tcPr>
            <w:tcW w:w="2178" w:type="pct"/>
            <w:shd w:val="clear" w:color="auto" w:fill="auto"/>
          </w:tcPr>
          <w:p w:rsidR="009625DA" w:rsidRPr="00D72BC0" w:rsidRDefault="009625DA" w:rsidP="00092170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88" w:type="pct"/>
            <w:shd w:val="clear" w:color="auto" w:fill="auto"/>
          </w:tcPr>
          <w:p w:rsidR="009625DA" w:rsidRPr="00D72BC0" w:rsidRDefault="009625DA" w:rsidP="00092170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9625DA" w:rsidRPr="00D72BC0" w:rsidRDefault="009625DA" w:rsidP="00092170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9625DA" w:rsidRPr="00D72BC0" w:rsidRDefault="009625DA" w:rsidP="00092170">
            <w:pPr>
              <w:rPr>
                <w:b/>
                <w:bCs/>
                <w:i/>
              </w:rPr>
            </w:pPr>
          </w:p>
        </w:tc>
        <w:tc>
          <w:tcPr>
            <w:tcW w:w="1129" w:type="pct"/>
            <w:vMerge w:val="restart"/>
          </w:tcPr>
          <w:p w:rsidR="0007524A" w:rsidRDefault="0007524A" w:rsidP="00B303C0">
            <w:pPr>
              <w:tabs>
                <w:tab w:val="left" w:pos="174"/>
              </w:tabs>
              <w:ind w:left="32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Умения:</w:t>
            </w:r>
          </w:p>
          <w:p w:rsidR="0007524A" w:rsidRDefault="0007524A" w:rsidP="00B303C0">
            <w:pPr>
              <w:rPr>
                <w:i/>
                <w:spacing w:val="-6"/>
                <w:sz w:val="21"/>
                <w:szCs w:val="21"/>
              </w:rPr>
            </w:pPr>
            <w:r>
              <w:rPr>
                <w:i/>
                <w:spacing w:val="-6"/>
                <w:sz w:val="21"/>
                <w:szCs w:val="21"/>
              </w:rPr>
              <w:t>использование физической терминологии и символики;</w:t>
            </w:r>
            <w:r>
              <w:rPr>
                <w:i/>
                <w:sz w:val="21"/>
                <w:szCs w:val="21"/>
              </w:rPr>
              <w:t xml:space="preserve"> использование физических знаний; планирование и выполнение экспериментов; </w:t>
            </w:r>
            <w:r>
              <w:rPr>
                <w:i/>
                <w:spacing w:val="-6"/>
                <w:sz w:val="21"/>
                <w:szCs w:val="21"/>
              </w:rPr>
              <w:t xml:space="preserve">проведение физических измерений; обработка результатов измерений, обнаружение зависимости между физическими величинами, объяснение полученных результатов и делать выводы; применение методов корректной оценки погрешностей при проведении физического эксперимента; решение физических задач; </w:t>
            </w:r>
            <w:r>
              <w:rPr>
                <w:i/>
                <w:iCs/>
                <w:sz w:val="21"/>
                <w:szCs w:val="21"/>
              </w:rPr>
              <w:t xml:space="preserve">анализ задачи и выделение её составных частей; определение этапов решения задачи; определение задачи для поиска информации, необходимых источников информации; выделение наиболее значимого в перечне информации; оценивание практической значимости результатов поиска; </w:t>
            </w:r>
            <w:r>
              <w:rPr>
                <w:bCs/>
                <w:i/>
                <w:iCs/>
                <w:sz w:val="21"/>
                <w:szCs w:val="21"/>
              </w:rPr>
              <w:t>применение средства информационных технологий для решения задач; использовать современного программного обеспечения;</w:t>
            </w:r>
            <w:r>
              <w:rPr>
                <w:i/>
                <w:spacing w:val="-6"/>
                <w:sz w:val="21"/>
                <w:szCs w:val="21"/>
              </w:rPr>
              <w:t xml:space="preserve"> </w:t>
            </w:r>
            <w:r>
              <w:rPr>
                <w:i/>
                <w:sz w:val="21"/>
                <w:szCs w:val="21"/>
              </w:rPr>
              <w:t>оценивание достоверности естественно-научной информации;</w:t>
            </w:r>
          </w:p>
          <w:p w:rsidR="00DD7572" w:rsidRPr="00D72BC0" w:rsidRDefault="0007524A" w:rsidP="00B303C0">
            <w:pPr>
              <w:rPr>
                <w:i/>
              </w:rPr>
            </w:pPr>
            <w:r>
              <w:rPr>
                <w:i/>
                <w:sz w:val="21"/>
                <w:szCs w:val="21"/>
              </w:rPr>
              <w:t xml:space="preserve">Знания: фундаментальные физические законы; </w:t>
            </w:r>
            <w:r>
              <w:rPr>
                <w:i/>
                <w:spacing w:val="-6"/>
                <w:sz w:val="21"/>
                <w:szCs w:val="21"/>
              </w:rPr>
              <w:t>основополагающие физические понятия, закономерности, законы и теории</w:t>
            </w:r>
            <w:r>
              <w:rPr>
                <w:i/>
                <w:sz w:val="21"/>
                <w:szCs w:val="21"/>
              </w:rPr>
              <w:t xml:space="preserve"> в области механ</w:t>
            </w:r>
            <w:r w:rsidR="00B303C0">
              <w:rPr>
                <w:i/>
                <w:sz w:val="21"/>
                <w:szCs w:val="21"/>
              </w:rPr>
              <w:t>ики, электричества, магнетизма</w:t>
            </w:r>
            <w:r>
              <w:rPr>
                <w:i/>
                <w:sz w:val="21"/>
                <w:szCs w:val="21"/>
              </w:rPr>
              <w:t>;</w:t>
            </w:r>
            <w:r>
              <w:rPr>
                <w:i/>
                <w:spacing w:val="-6"/>
                <w:sz w:val="21"/>
                <w:szCs w:val="21"/>
              </w:rPr>
              <w:t xml:space="preserve"> </w:t>
            </w:r>
            <w:r>
              <w:rPr>
                <w:bCs/>
                <w:i/>
                <w:sz w:val="21"/>
                <w:szCs w:val="21"/>
              </w:rPr>
              <w:lastRenderedPageBreak/>
              <w:t xml:space="preserve">структура плана для решения задач; </w:t>
            </w:r>
            <w:r>
              <w:rPr>
                <w:bCs/>
                <w:i/>
                <w:iCs/>
                <w:sz w:val="21"/>
                <w:szCs w:val="21"/>
              </w:rPr>
              <w:t xml:space="preserve">современные средства и устройства информатизации и порядок их применения; </w:t>
            </w:r>
            <w:r>
              <w:rPr>
                <w:i/>
                <w:iCs/>
                <w:sz w:val="21"/>
                <w:szCs w:val="21"/>
              </w:rPr>
              <w:t>приемы структурирования информации; формат оформления результатов поиска информации</w:t>
            </w:r>
            <w:r>
              <w:rPr>
                <w:i/>
                <w:sz w:val="21"/>
                <w:szCs w:val="21"/>
              </w:rPr>
              <w:t>.</w:t>
            </w:r>
          </w:p>
        </w:tc>
      </w:tr>
      <w:tr w:rsidR="006379F3" w:rsidRPr="005F04C2" w:rsidTr="005D3198">
        <w:trPr>
          <w:trHeight w:val="20"/>
        </w:trPr>
        <w:tc>
          <w:tcPr>
            <w:tcW w:w="1015" w:type="pct"/>
            <w:vMerge/>
            <w:shd w:val="clear" w:color="auto" w:fill="auto"/>
          </w:tcPr>
          <w:p w:rsidR="006379F3" w:rsidRPr="00D72BC0" w:rsidRDefault="006379F3" w:rsidP="00092170">
            <w:pPr>
              <w:rPr>
                <w:b/>
                <w:bCs/>
              </w:rPr>
            </w:pPr>
          </w:p>
        </w:tc>
        <w:tc>
          <w:tcPr>
            <w:tcW w:w="2178" w:type="pct"/>
            <w:shd w:val="clear" w:color="auto" w:fill="auto"/>
          </w:tcPr>
          <w:p w:rsidR="006379F3" w:rsidRPr="00D72BC0" w:rsidRDefault="006379F3" w:rsidP="006379F3">
            <w:pPr>
              <w:rPr>
                <w:b/>
                <w:bCs/>
                <w:i/>
              </w:rPr>
            </w:pPr>
            <w:r w:rsidRPr="00D72BC0">
              <w:rPr>
                <w:sz w:val="22"/>
                <w:szCs w:val="22"/>
              </w:rPr>
              <w:t>Колебательн</w:t>
            </w:r>
            <w:r>
              <w:rPr>
                <w:sz w:val="22"/>
                <w:szCs w:val="22"/>
              </w:rPr>
              <w:t>ы</w:t>
            </w:r>
            <w:r w:rsidRPr="00D72BC0">
              <w:rPr>
                <w:sz w:val="22"/>
                <w:szCs w:val="22"/>
              </w:rPr>
              <w:t xml:space="preserve">е </w:t>
            </w:r>
            <w:r>
              <w:rPr>
                <w:sz w:val="22"/>
                <w:szCs w:val="22"/>
              </w:rPr>
              <w:t>процессы</w:t>
            </w:r>
            <w:r w:rsidRPr="00D72BC0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Единый математический аппарат различных физических процессов. Гармонические осцилляторы. </w:t>
            </w:r>
          </w:p>
        </w:tc>
        <w:tc>
          <w:tcPr>
            <w:tcW w:w="388" w:type="pct"/>
            <w:vMerge w:val="restart"/>
            <w:shd w:val="clear" w:color="auto" w:fill="auto"/>
          </w:tcPr>
          <w:p w:rsidR="006379F3" w:rsidRPr="00D72BC0" w:rsidRDefault="006379F3" w:rsidP="00092170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3</w:t>
            </w:r>
          </w:p>
        </w:tc>
        <w:tc>
          <w:tcPr>
            <w:tcW w:w="290" w:type="pct"/>
            <w:vMerge w:val="restart"/>
            <w:shd w:val="clear" w:color="auto" w:fill="auto"/>
            <w:vAlign w:val="center"/>
          </w:tcPr>
          <w:p w:rsidR="006379F3" w:rsidRPr="001F0BD3" w:rsidRDefault="000D5D35" w:rsidP="00092170">
            <w:pPr>
              <w:rPr>
                <w:b/>
                <w:bCs/>
                <w:i/>
              </w:rPr>
            </w:pPr>
            <w:r w:rsidRPr="001F0BD3">
              <w:rPr>
                <w:b/>
                <w:bCs/>
                <w:i/>
                <w:sz w:val="22"/>
                <w:szCs w:val="22"/>
              </w:rPr>
              <w:t>4</w:t>
            </w:r>
          </w:p>
        </w:tc>
        <w:tc>
          <w:tcPr>
            <w:tcW w:w="1129" w:type="pct"/>
            <w:vMerge/>
          </w:tcPr>
          <w:p w:rsidR="006379F3" w:rsidRPr="00D72BC0" w:rsidRDefault="006379F3" w:rsidP="00DD7572">
            <w:pPr>
              <w:rPr>
                <w:b/>
                <w:bCs/>
                <w:i/>
              </w:rPr>
            </w:pPr>
          </w:p>
        </w:tc>
      </w:tr>
      <w:tr w:rsidR="006379F3" w:rsidRPr="005F04C2" w:rsidTr="005D3198">
        <w:trPr>
          <w:trHeight w:val="20"/>
        </w:trPr>
        <w:tc>
          <w:tcPr>
            <w:tcW w:w="1015" w:type="pct"/>
            <w:vMerge/>
            <w:shd w:val="clear" w:color="auto" w:fill="auto"/>
          </w:tcPr>
          <w:p w:rsidR="006379F3" w:rsidRPr="00D72BC0" w:rsidRDefault="006379F3" w:rsidP="00092170">
            <w:pPr>
              <w:rPr>
                <w:b/>
                <w:bCs/>
              </w:rPr>
            </w:pPr>
          </w:p>
        </w:tc>
        <w:tc>
          <w:tcPr>
            <w:tcW w:w="2178" w:type="pct"/>
            <w:shd w:val="clear" w:color="auto" w:fill="auto"/>
          </w:tcPr>
          <w:p w:rsidR="006379F3" w:rsidRPr="00D72BC0" w:rsidRDefault="006379F3" w:rsidP="008E4466">
            <w:r>
              <w:rPr>
                <w:sz w:val="22"/>
                <w:szCs w:val="22"/>
              </w:rPr>
              <w:t>Сложение гармонических колебаний. Резонанс, характеристики резонанса и его практическое использование.</w:t>
            </w:r>
          </w:p>
        </w:tc>
        <w:tc>
          <w:tcPr>
            <w:tcW w:w="388" w:type="pct"/>
            <w:vMerge/>
            <w:shd w:val="clear" w:color="auto" w:fill="auto"/>
          </w:tcPr>
          <w:p w:rsidR="006379F3" w:rsidRPr="00D72BC0" w:rsidRDefault="006379F3" w:rsidP="00092170">
            <w:pPr>
              <w:rPr>
                <w:b/>
                <w:bCs/>
                <w:i/>
              </w:rPr>
            </w:pPr>
          </w:p>
        </w:tc>
        <w:tc>
          <w:tcPr>
            <w:tcW w:w="290" w:type="pct"/>
            <w:vMerge/>
            <w:shd w:val="clear" w:color="auto" w:fill="auto"/>
            <w:vAlign w:val="center"/>
          </w:tcPr>
          <w:p w:rsidR="006379F3" w:rsidRDefault="006379F3" w:rsidP="00092170">
            <w:pPr>
              <w:rPr>
                <w:b/>
                <w:bCs/>
                <w:i/>
              </w:rPr>
            </w:pPr>
          </w:p>
        </w:tc>
        <w:tc>
          <w:tcPr>
            <w:tcW w:w="1129" w:type="pct"/>
            <w:vMerge/>
          </w:tcPr>
          <w:p w:rsidR="006379F3" w:rsidRPr="00D72BC0" w:rsidRDefault="006379F3" w:rsidP="00DD7572">
            <w:pPr>
              <w:rPr>
                <w:b/>
                <w:bCs/>
                <w:i/>
              </w:rPr>
            </w:pPr>
          </w:p>
        </w:tc>
      </w:tr>
      <w:tr w:rsidR="009625DA" w:rsidRPr="005F04C2" w:rsidTr="00DD7572">
        <w:trPr>
          <w:trHeight w:val="283"/>
        </w:trPr>
        <w:tc>
          <w:tcPr>
            <w:tcW w:w="1015" w:type="pct"/>
            <w:vMerge/>
            <w:shd w:val="clear" w:color="auto" w:fill="auto"/>
          </w:tcPr>
          <w:p w:rsidR="009625DA" w:rsidRPr="00D72BC0" w:rsidRDefault="009625DA" w:rsidP="00092170">
            <w:pPr>
              <w:rPr>
                <w:b/>
                <w:bCs/>
              </w:rPr>
            </w:pPr>
          </w:p>
        </w:tc>
        <w:tc>
          <w:tcPr>
            <w:tcW w:w="2178" w:type="pct"/>
            <w:shd w:val="clear" w:color="auto" w:fill="auto"/>
          </w:tcPr>
          <w:p w:rsidR="009625DA" w:rsidRPr="00D72BC0" w:rsidRDefault="009625DA" w:rsidP="001619CC">
            <w:pPr>
              <w:rPr>
                <w:color w:val="231F20"/>
              </w:rPr>
            </w:pPr>
            <w:r w:rsidRPr="00D72BC0">
              <w:rPr>
                <w:b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388" w:type="pct"/>
            <w:shd w:val="clear" w:color="auto" w:fill="auto"/>
          </w:tcPr>
          <w:p w:rsidR="009625DA" w:rsidRPr="00D72BC0" w:rsidRDefault="009625DA" w:rsidP="00092170">
            <w:pPr>
              <w:rPr>
                <w:b/>
                <w:bCs/>
                <w:i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625DA" w:rsidRPr="00D72BC0" w:rsidRDefault="007A66E5" w:rsidP="00092170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129" w:type="pct"/>
            <w:vMerge/>
          </w:tcPr>
          <w:p w:rsidR="009625DA" w:rsidRPr="00D72BC0" w:rsidRDefault="009625DA" w:rsidP="00DD7572">
            <w:pPr>
              <w:rPr>
                <w:b/>
                <w:bCs/>
                <w:i/>
              </w:rPr>
            </w:pPr>
          </w:p>
        </w:tc>
      </w:tr>
      <w:tr w:rsidR="009625DA" w:rsidRPr="005F04C2" w:rsidTr="005D3198">
        <w:trPr>
          <w:trHeight w:val="20"/>
        </w:trPr>
        <w:tc>
          <w:tcPr>
            <w:tcW w:w="1015" w:type="pct"/>
            <w:vMerge/>
            <w:shd w:val="clear" w:color="auto" w:fill="auto"/>
          </w:tcPr>
          <w:p w:rsidR="009625DA" w:rsidRPr="00D72BC0" w:rsidRDefault="009625DA" w:rsidP="00092170">
            <w:pPr>
              <w:rPr>
                <w:b/>
                <w:bCs/>
              </w:rPr>
            </w:pPr>
          </w:p>
        </w:tc>
        <w:tc>
          <w:tcPr>
            <w:tcW w:w="2178" w:type="pct"/>
            <w:shd w:val="clear" w:color="auto" w:fill="auto"/>
          </w:tcPr>
          <w:p w:rsidR="009625DA" w:rsidRPr="001960CE" w:rsidRDefault="009625DA" w:rsidP="001960CE">
            <w:pPr>
              <w:rPr>
                <w:bCs/>
              </w:rPr>
            </w:pPr>
            <w:r w:rsidRPr="001960CE">
              <w:rPr>
                <w:bCs/>
                <w:sz w:val="22"/>
                <w:szCs w:val="22"/>
              </w:rPr>
              <w:t xml:space="preserve">Лабораторное занятие </w:t>
            </w:r>
            <w:r w:rsidR="007A66E5" w:rsidRPr="001960CE">
              <w:rPr>
                <w:bCs/>
                <w:sz w:val="22"/>
                <w:szCs w:val="22"/>
              </w:rPr>
              <w:t xml:space="preserve">№ </w:t>
            </w:r>
            <w:r w:rsidR="001960CE">
              <w:rPr>
                <w:bCs/>
                <w:sz w:val="22"/>
                <w:szCs w:val="22"/>
              </w:rPr>
              <w:t>3</w:t>
            </w:r>
            <w:r w:rsidR="007A66E5" w:rsidRPr="001960CE">
              <w:rPr>
                <w:bCs/>
                <w:sz w:val="22"/>
                <w:szCs w:val="22"/>
              </w:rPr>
              <w:t xml:space="preserve"> </w:t>
            </w:r>
            <w:r w:rsidRPr="001960CE">
              <w:rPr>
                <w:bCs/>
                <w:sz w:val="22"/>
                <w:szCs w:val="22"/>
              </w:rPr>
              <w:t>«</w:t>
            </w:r>
            <w:r w:rsidR="0066200B" w:rsidRPr="001960CE">
              <w:rPr>
                <w:bCs/>
                <w:sz w:val="22"/>
                <w:szCs w:val="22"/>
                <w:lang w:eastAsia="ru-RU"/>
              </w:rPr>
              <w:t>Изучение гармонических колебаний математического маятника</w:t>
            </w:r>
            <w:r w:rsidRPr="001960CE">
              <w:rPr>
                <w:sz w:val="22"/>
                <w:szCs w:val="22"/>
              </w:rPr>
              <w:t>»</w:t>
            </w:r>
          </w:p>
        </w:tc>
        <w:tc>
          <w:tcPr>
            <w:tcW w:w="388" w:type="pct"/>
            <w:shd w:val="clear" w:color="auto" w:fill="auto"/>
          </w:tcPr>
          <w:p w:rsidR="009625DA" w:rsidRPr="00D72BC0" w:rsidRDefault="009625DA" w:rsidP="00092170">
            <w:pPr>
              <w:rPr>
                <w:bCs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625DA" w:rsidRPr="00D72BC0" w:rsidRDefault="009625DA" w:rsidP="00092170">
            <w:pPr>
              <w:rPr>
                <w:bCs/>
              </w:rPr>
            </w:pPr>
            <w:r w:rsidRPr="00D72BC0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129" w:type="pct"/>
            <w:vMerge/>
          </w:tcPr>
          <w:p w:rsidR="009625DA" w:rsidRPr="00D72BC0" w:rsidRDefault="009625DA" w:rsidP="00DD7572">
            <w:pPr>
              <w:rPr>
                <w:b/>
                <w:bCs/>
                <w:i/>
              </w:rPr>
            </w:pPr>
          </w:p>
        </w:tc>
      </w:tr>
      <w:tr w:rsidR="009625DA" w:rsidRPr="005F04C2" w:rsidTr="00DD7572">
        <w:trPr>
          <w:trHeight w:val="20"/>
        </w:trPr>
        <w:tc>
          <w:tcPr>
            <w:tcW w:w="1015" w:type="pct"/>
            <w:vMerge/>
            <w:shd w:val="clear" w:color="auto" w:fill="auto"/>
          </w:tcPr>
          <w:p w:rsidR="009625DA" w:rsidRPr="00D72BC0" w:rsidRDefault="009625DA" w:rsidP="00092170">
            <w:pPr>
              <w:rPr>
                <w:b/>
                <w:bCs/>
              </w:rPr>
            </w:pPr>
          </w:p>
        </w:tc>
        <w:tc>
          <w:tcPr>
            <w:tcW w:w="2178" w:type="pct"/>
            <w:shd w:val="clear" w:color="auto" w:fill="auto"/>
          </w:tcPr>
          <w:p w:rsidR="009625DA" w:rsidRPr="00D72BC0" w:rsidRDefault="009625DA" w:rsidP="00092170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Самостоятельная работа обучающихся</w:t>
            </w:r>
          </w:p>
        </w:tc>
        <w:tc>
          <w:tcPr>
            <w:tcW w:w="388" w:type="pct"/>
            <w:shd w:val="clear" w:color="auto" w:fill="auto"/>
          </w:tcPr>
          <w:p w:rsidR="009625DA" w:rsidRPr="00D72BC0" w:rsidRDefault="009625DA" w:rsidP="00092170">
            <w:pPr>
              <w:rPr>
                <w:b/>
                <w:bCs/>
                <w:i/>
              </w:rPr>
            </w:pPr>
          </w:p>
        </w:tc>
        <w:tc>
          <w:tcPr>
            <w:tcW w:w="290" w:type="pct"/>
            <w:shd w:val="clear" w:color="auto" w:fill="auto"/>
          </w:tcPr>
          <w:p w:rsidR="009625DA" w:rsidRPr="00D72BC0" w:rsidRDefault="009625DA" w:rsidP="00DD7572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129" w:type="pct"/>
            <w:vMerge/>
          </w:tcPr>
          <w:p w:rsidR="009625DA" w:rsidRPr="00D72BC0" w:rsidRDefault="009625DA" w:rsidP="00DD7572">
            <w:pPr>
              <w:rPr>
                <w:b/>
                <w:bCs/>
                <w:i/>
              </w:rPr>
            </w:pPr>
          </w:p>
        </w:tc>
      </w:tr>
      <w:tr w:rsidR="00092170" w:rsidRPr="005F04C2" w:rsidTr="005D3198">
        <w:trPr>
          <w:trHeight w:val="20"/>
        </w:trPr>
        <w:tc>
          <w:tcPr>
            <w:tcW w:w="1015" w:type="pct"/>
            <w:vMerge w:val="restart"/>
            <w:shd w:val="clear" w:color="auto" w:fill="auto"/>
          </w:tcPr>
          <w:p w:rsidR="00092170" w:rsidRPr="00D72BC0" w:rsidRDefault="00092170" w:rsidP="008E4466">
            <w:pPr>
              <w:rPr>
                <w:b/>
                <w:bCs/>
              </w:rPr>
            </w:pPr>
            <w:r w:rsidRPr="00D72BC0">
              <w:rPr>
                <w:b/>
                <w:bCs/>
                <w:sz w:val="22"/>
                <w:szCs w:val="22"/>
              </w:rPr>
              <w:lastRenderedPageBreak/>
              <w:t xml:space="preserve">Тема </w:t>
            </w:r>
            <w:r w:rsidR="008E4466">
              <w:rPr>
                <w:b/>
                <w:bCs/>
                <w:sz w:val="22"/>
                <w:szCs w:val="22"/>
              </w:rPr>
              <w:t>3</w:t>
            </w:r>
            <w:r w:rsidRPr="00D72BC0">
              <w:rPr>
                <w:b/>
                <w:bCs/>
                <w:sz w:val="22"/>
                <w:szCs w:val="22"/>
              </w:rPr>
              <w:t xml:space="preserve">.2 </w:t>
            </w:r>
            <w:r w:rsidR="008E4466">
              <w:rPr>
                <w:b/>
                <w:bCs/>
                <w:sz w:val="22"/>
                <w:szCs w:val="22"/>
              </w:rPr>
              <w:t>Физические основы акустики</w:t>
            </w:r>
          </w:p>
        </w:tc>
        <w:tc>
          <w:tcPr>
            <w:tcW w:w="2178" w:type="pct"/>
            <w:shd w:val="clear" w:color="auto" w:fill="auto"/>
          </w:tcPr>
          <w:p w:rsidR="00092170" w:rsidRPr="00D72BC0" w:rsidRDefault="00092170" w:rsidP="00092170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88" w:type="pct"/>
            <w:shd w:val="clear" w:color="auto" w:fill="auto"/>
          </w:tcPr>
          <w:p w:rsidR="00092170" w:rsidRPr="00D72BC0" w:rsidRDefault="00092170" w:rsidP="00092170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092170" w:rsidRPr="00D72BC0" w:rsidRDefault="00092170" w:rsidP="00092170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092170" w:rsidRPr="00D72BC0" w:rsidRDefault="00092170" w:rsidP="00092170">
            <w:pPr>
              <w:rPr>
                <w:b/>
                <w:bCs/>
                <w:i/>
              </w:rPr>
            </w:pPr>
          </w:p>
        </w:tc>
        <w:tc>
          <w:tcPr>
            <w:tcW w:w="1129" w:type="pct"/>
            <w:vMerge w:val="restart"/>
          </w:tcPr>
          <w:p w:rsidR="0007524A" w:rsidRDefault="0007524A" w:rsidP="0007524A">
            <w:pPr>
              <w:tabs>
                <w:tab w:val="left" w:pos="174"/>
              </w:tabs>
              <w:spacing w:line="256" w:lineRule="auto"/>
              <w:ind w:left="32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Умения:</w:t>
            </w:r>
          </w:p>
          <w:p w:rsidR="0007524A" w:rsidRDefault="0007524A" w:rsidP="0007524A">
            <w:pPr>
              <w:spacing w:line="276" w:lineRule="auto"/>
              <w:rPr>
                <w:i/>
                <w:spacing w:val="-6"/>
                <w:sz w:val="21"/>
                <w:szCs w:val="21"/>
              </w:rPr>
            </w:pPr>
            <w:r>
              <w:rPr>
                <w:i/>
                <w:spacing w:val="-6"/>
                <w:sz w:val="21"/>
                <w:szCs w:val="21"/>
              </w:rPr>
              <w:t>использование физической терминологии и символики;</w:t>
            </w:r>
            <w:r>
              <w:rPr>
                <w:i/>
                <w:sz w:val="21"/>
                <w:szCs w:val="21"/>
              </w:rPr>
              <w:t xml:space="preserve"> использование физических знаний; планиров</w:t>
            </w:r>
            <w:r w:rsidR="00B303C0">
              <w:rPr>
                <w:i/>
                <w:sz w:val="21"/>
                <w:szCs w:val="21"/>
              </w:rPr>
              <w:t>ание и выполнение экспериментов</w:t>
            </w:r>
            <w:r>
              <w:rPr>
                <w:i/>
                <w:spacing w:val="-6"/>
                <w:sz w:val="21"/>
                <w:szCs w:val="21"/>
              </w:rPr>
              <w:t xml:space="preserve">; решение физических задач; </w:t>
            </w:r>
            <w:r>
              <w:rPr>
                <w:i/>
                <w:iCs/>
                <w:sz w:val="21"/>
                <w:szCs w:val="21"/>
              </w:rPr>
              <w:t xml:space="preserve">анализ задачи и выделение её составных частей; определение этапов решения задачи; определение задачи для поиска информации, необходимых источников информации; выделение наиболее значимого в перечне информации; оценивание практической значимости результатов поиска; </w:t>
            </w:r>
            <w:r>
              <w:rPr>
                <w:bCs/>
                <w:i/>
                <w:iCs/>
                <w:sz w:val="21"/>
                <w:szCs w:val="21"/>
              </w:rPr>
              <w:t>применение средства информационных технологий для решения задач; использовать современного программного обеспечения;</w:t>
            </w:r>
            <w:r>
              <w:rPr>
                <w:i/>
                <w:spacing w:val="-6"/>
                <w:sz w:val="21"/>
                <w:szCs w:val="21"/>
              </w:rPr>
              <w:t xml:space="preserve"> </w:t>
            </w:r>
            <w:r>
              <w:rPr>
                <w:i/>
                <w:sz w:val="21"/>
                <w:szCs w:val="21"/>
              </w:rPr>
              <w:t>оценивание достоверности естественно-научной информации;</w:t>
            </w:r>
          </w:p>
          <w:p w:rsidR="00DD7572" w:rsidRPr="00D72BC0" w:rsidRDefault="0007524A" w:rsidP="00B303C0">
            <w:pPr>
              <w:rPr>
                <w:i/>
              </w:rPr>
            </w:pPr>
            <w:r>
              <w:rPr>
                <w:i/>
                <w:sz w:val="21"/>
                <w:szCs w:val="21"/>
              </w:rPr>
              <w:t xml:space="preserve">Знания: фундаментальные физические законы; </w:t>
            </w:r>
            <w:r>
              <w:rPr>
                <w:i/>
                <w:spacing w:val="-6"/>
                <w:sz w:val="21"/>
                <w:szCs w:val="21"/>
              </w:rPr>
              <w:t>основополагающие физические понятия, закономерности, законы и теории</w:t>
            </w:r>
            <w:r>
              <w:rPr>
                <w:i/>
                <w:sz w:val="21"/>
                <w:szCs w:val="21"/>
              </w:rPr>
              <w:t xml:space="preserve"> в области механ</w:t>
            </w:r>
            <w:r w:rsidR="00B303C0">
              <w:rPr>
                <w:i/>
                <w:sz w:val="21"/>
                <w:szCs w:val="21"/>
              </w:rPr>
              <w:t>ики, электричества, магнетизма</w:t>
            </w:r>
            <w:r>
              <w:rPr>
                <w:i/>
                <w:sz w:val="21"/>
                <w:szCs w:val="21"/>
              </w:rPr>
              <w:t>;</w:t>
            </w:r>
            <w:r>
              <w:rPr>
                <w:i/>
                <w:spacing w:val="-6"/>
                <w:sz w:val="21"/>
                <w:szCs w:val="21"/>
              </w:rPr>
              <w:t xml:space="preserve"> </w:t>
            </w:r>
            <w:r>
              <w:rPr>
                <w:bCs/>
                <w:i/>
                <w:sz w:val="21"/>
                <w:szCs w:val="21"/>
              </w:rPr>
              <w:lastRenderedPageBreak/>
              <w:t xml:space="preserve">структура плана для решения задач; </w:t>
            </w:r>
            <w:r>
              <w:rPr>
                <w:bCs/>
                <w:i/>
                <w:iCs/>
                <w:sz w:val="21"/>
                <w:szCs w:val="21"/>
              </w:rPr>
              <w:t xml:space="preserve">современные средства и устройства информатизации и порядок их применения; </w:t>
            </w:r>
            <w:r>
              <w:rPr>
                <w:i/>
                <w:iCs/>
                <w:sz w:val="21"/>
                <w:szCs w:val="21"/>
              </w:rPr>
              <w:t>приемы структурирования информации; формат оформления результатов поиска информации</w:t>
            </w:r>
            <w:r>
              <w:rPr>
                <w:i/>
                <w:sz w:val="21"/>
                <w:szCs w:val="21"/>
              </w:rPr>
              <w:t>.</w:t>
            </w:r>
          </w:p>
        </w:tc>
      </w:tr>
      <w:tr w:rsidR="006379F3" w:rsidRPr="005F04C2" w:rsidTr="005D3198">
        <w:trPr>
          <w:trHeight w:val="20"/>
        </w:trPr>
        <w:tc>
          <w:tcPr>
            <w:tcW w:w="1015" w:type="pct"/>
            <w:vMerge/>
            <w:shd w:val="clear" w:color="auto" w:fill="auto"/>
          </w:tcPr>
          <w:p w:rsidR="006379F3" w:rsidRPr="00D72BC0" w:rsidRDefault="006379F3" w:rsidP="00092170">
            <w:pPr>
              <w:rPr>
                <w:b/>
                <w:bCs/>
              </w:rPr>
            </w:pPr>
          </w:p>
        </w:tc>
        <w:tc>
          <w:tcPr>
            <w:tcW w:w="2178" w:type="pct"/>
            <w:shd w:val="clear" w:color="auto" w:fill="auto"/>
          </w:tcPr>
          <w:p w:rsidR="006379F3" w:rsidRPr="00D72BC0" w:rsidRDefault="006379F3" w:rsidP="006379F3">
            <w:pPr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>Волновой процесс. Распространение колебаний. Основные понятия волнового движения.</w:t>
            </w:r>
            <w:r w:rsidRPr="00D72BC0">
              <w:rPr>
                <w:sz w:val="22"/>
                <w:szCs w:val="22"/>
              </w:rPr>
              <w:t xml:space="preserve"> Звуковые волны</w:t>
            </w:r>
            <w:r>
              <w:rPr>
                <w:sz w:val="22"/>
                <w:szCs w:val="22"/>
              </w:rPr>
              <w:t>, их характеристика, распространение в различных средах</w:t>
            </w:r>
            <w:r w:rsidRPr="00D72BC0">
              <w:rPr>
                <w:sz w:val="22"/>
                <w:szCs w:val="22"/>
              </w:rPr>
              <w:t xml:space="preserve">. </w:t>
            </w:r>
          </w:p>
        </w:tc>
        <w:tc>
          <w:tcPr>
            <w:tcW w:w="388" w:type="pct"/>
            <w:vMerge w:val="restart"/>
            <w:shd w:val="clear" w:color="auto" w:fill="auto"/>
          </w:tcPr>
          <w:p w:rsidR="006379F3" w:rsidRPr="00D72BC0" w:rsidRDefault="006379F3" w:rsidP="00092170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290" w:type="pct"/>
            <w:vMerge w:val="restart"/>
            <w:shd w:val="clear" w:color="auto" w:fill="auto"/>
            <w:vAlign w:val="center"/>
          </w:tcPr>
          <w:p w:rsidR="006379F3" w:rsidRPr="00D72BC0" w:rsidRDefault="00A4390D" w:rsidP="00092170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6</w:t>
            </w:r>
          </w:p>
        </w:tc>
        <w:tc>
          <w:tcPr>
            <w:tcW w:w="1129" w:type="pct"/>
            <w:vMerge/>
          </w:tcPr>
          <w:p w:rsidR="006379F3" w:rsidRPr="00D72BC0" w:rsidRDefault="006379F3" w:rsidP="00DD7572">
            <w:pPr>
              <w:rPr>
                <w:b/>
                <w:bCs/>
                <w:i/>
              </w:rPr>
            </w:pPr>
          </w:p>
        </w:tc>
      </w:tr>
      <w:tr w:rsidR="006379F3" w:rsidRPr="005F04C2" w:rsidTr="005D3198">
        <w:trPr>
          <w:trHeight w:val="20"/>
        </w:trPr>
        <w:tc>
          <w:tcPr>
            <w:tcW w:w="1015" w:type="pct"/>
            <w:vMerge/>
            <w:shd w:val="clear" w:color="auto" w:fill="auto"/>
          </w:tcPr>
          <w:p w:rsidR="006379F3" w:rsidRPr="00D72BC0" w:rsidRDefault="006379F3" w:rsidP="00092170">
            <w:pPr>
              <w:rPr>
                <w:b/>
                <w:bCs/>
              </w:rPr>
            </w:pPr>
          </w:p>
        </w:tc>
        <w:tc>
          <w:tcPr>
            <w:tcW w:w="2178" w:type="pct"/>
            <w:shd w:val="clear" w:color="auto" w:fill="auto"/>
          </w:tcPr>
          <w:p w:rsidR="006379F3" w:rsidRDefault="006379F3" w:rsidP="008E4466">
            <w:r>
              <w:rPr>
                <w:sz w:val="22"/>
                <w:szCs w:val="22"/>
              </w:rPr>
              <w:t>Гидроакустика</w:t>
            </w:r>
            <w:r w:rsidRPr="00D72BC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Отражение и поглощение звуковых волн. Эффект Доплера в акустике. Звукопоглощение и звукоизоляция.</w:t>
            </w:r>
          </w:p>
        </w:tc>
        <w:tc>
          <w:tcPr>
            <w:tcW w:w="388" w:type="pct"/>
            <w:vMerge/>
            <w:shd w:val="clear" w:color="auto" w:fill="auto"/>
          </w:tcPr>
          <w:p w:rsidR="006379F3" w:rsidRPr="00D72BC0" w:rsidRDefault="006379F3" w:rsidP="00092170">
            <w:pPr>
              <w:rPr>
                <w:b/>
                <w:bCs/>
                <w:i/>
              </w:rPr>
            </w:pPr>
          </w:p>
        </w:tc>
        <w:tc>
          <w:tcPr>
            <w:tcW w:w="290" w:type="pct"/>
            <w:vMerge/>
            <w:shd w:val="clear" w:color="auto" w:fill="auto"/>
            <w:vAlign w:val="center"/>
          </w:tcPr>
          <w:p w:rsidR="006379F3" w:rsidRDefault="006379F3" w:rsidP="00092170">
            <w:pPr>
              <w:rPr>
                <w:b/>
                <w:bCs/>
                <w:i/>
              </w:rPr>
            </w:pPr>
          </w:p>
        </w:tc>
        <w:tc>
          <w:tcPr>
            <w:tcW w:w="1129" w:type="pct"/>
            <w:vMerge/>
          </w:tcPr>
          <w:p w:rsidR="006379F3" w:rsidRPr="00D72BC0" w:rsidRDefault="006379F3" w:rsidP="00DD7572">
            <w:pPr>
              <w:rPr>
                <w:b/>
                <w:bCs/>
                <w:i/>
              </w:rPr>
            </w:pPr>
          </w:p>
        </w:tc>
      </w:tr>
      <w:tr w:rsidR="006379F3" w:rsidRPr="005F04C2" w:rsidTr="005D3198">
        <w:trPr>
          <w:trHeight w:val="20"/>
        </w:trPr>
        <w:tc>
          <w:tcPr>
            <w:tcW w:w="1015" w:type="pct"/>
            <w:vMerge/>
            <w:shd w:val="clear" w:color="auto" w:fill="auto"/>
          </w:tcPr>
          <w:p w:rsidR="006379F3" w:rsidRPr="00D72BC0" w:rsidRDefault="006379F3" w:rsidP="00092170">
            <w:pPr>
              <w:rPr>
                <w:b/>
                <w:bCs/>
              </w:rPr>
            </w:pPr>
          </w:p>
        </w:tc>
        <w:tc>
          <w:tcPr>
            <w:tcW w:w="2178" w:type="pct"/>
            <w:shd w:val="clear" w:color="auto" w:fill="auto"/>
          </w:tcPr>
          <w:p w:rsidR="006379F3" w:rsidRPr="006379F3" w:rsidRDefault="006379F3" w:rsidP="006379F3">
            <w:r w:rsidRPr="006379F3">
              <w:rPr>
                <w:sz w:val="22"/>
                <w:szCs w:val="22"/>
              </w:rPr>
              <w:t>Природа акустического резонанса. Причины возникновения явления. Резонаторы. Использование явления в науке и технике. Акустический резонанс.</w:t>
            </w:r>
          </w:p>
        </w:tc>
        <w:tc>
          <w:tcPr>
            <w:tcW w:w="388" w:type="pct"/>
            <w:vMerge/>
            <w:shd w:val="clear" w:color="auto" w:fill="auto"/>
          </w:tcPr>
          <w:p w:rsidR="006379F3" w:rsidRPr="00D72BC0" w:rsidRDefault="006379F3" w:rsidP="00092170">
            <w:pPr>
              <w:rPr>
                <w:b/>
                <w:bCs/>
                <w:i/>
              </w:rPr>
            </w:pPr>
          </w:p>
        </w:tc>
        <w:tc>
          <w:tcPr>
            <w:tcW w:w="290" w:type="pct"/>
            <w:vMerge/>
            <w:shd w:val="clear" w:color="auto" w:fill="auto"/>
            <w:vAlign w:val="center"/>
          </w:tcPr>
          <w:p w:rsidR="006379F3" w:rsidRPr="00D72BC0" w:rsidRDefault="006379F3" w:rsidP="00092170">
            <w:pPr>
              <w:rPr>
                <w:b/>
                <w:bCs/>
                <w:i/>
              </w:rPr>
            </w:pPr>
          </w:p>
        </w:tc>
        <w:tc>
          <w:tcPr>
            <w:tcW w:w="1129" w:type="pct"/>
            <w:vMerge/>
          </w:tcPr>
          <w:p w:rsidR="006379F3" w:rsidRPr="00D72BC0" w:rsidRDefault="006379F3" w:rsidP="00DD7572">
            <w:pPr>
              <w:rPr>
                <w:b/>
                <w:bCs/>
                <w:i/>
              </w:rPr>
            </w:pPr>
          </w:p>
        </w:tc>
      </w:tr>
      <w:tr w:rsidR="00092170" w:rsidRPr="005F04C2" w:rsidTr="005D3198">
        <w:trPr>
          <w:trHeight w:val="20"/>
        </w:trPr>
        <w:tc>
          <w:tcPr>
            <w:tcW w:w="1015" w:type="pct"/>
            <w:vMerge/>
            <w:shd w:val="clear" w:color="auto" w:fill="auto"/>
          </w:tcPr>
          <w:p w:rsidR="00092170" w:rsidRPr="00D72BC0" w:rsidRDefault="00092170" w:rsidP="00092170">
            <w:pPr>
              <w:rPr>
                <w:b/>
                <w:bCs/>
              </w:rPr>
            </w:pPr>
          </w:p>
        </w:tc>
        <w:tc>
          <w:tcPr>
            <w:tcW w:w="2178" w:type="pct"/>
            <w:shd w:val="clear" w:color="auto" w:fill="auto"/>
          </w:tcPr>
          <w:p w:rsidR="00092170" w:rsidRPr="00D72BC0" w:rsidRDefault="00092170" w:rsidP="00DD7572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 xml:space="preserve">Тематика практических занятий и лабораторных работ </w:t>
            </w:r>
          </w:p>
        </w:tc>
        <w:tc>
          <w:tcPr>
            <w:tcW w:w="388" w:type="pct"/>
            <w:shd w:val="clear" w:color="auto" w:fill="auto"/>
          </w:tcPr>
          <w:p w:rsidR="00092170" w:rsidRPr="00D72BC0" w:rsidRDefault="00092170" w:rsidP="00092170">
            <w:pPr>
              <w:rPr>
                <w:b/>
                <w:bCs/>
                <w:i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092170" w:rsidRPr="00D72BC0" w:rsidRDefault="00F92F08" w:rsidP="00092170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129" w:type="pct"/>
            <w:vMerge/>
          </w:tcPr>
          <w:p w:rsidR="00092170" w:rsidRPr="00D72BC0" w:rsidRDefault="00092170" w:rsidP="00DD7572">
            <w:pPr>
              <w:rPr>
                <w:b/>
                <w:bCs/>
                <w:i/>
              </w:rPr>
            </w:pPr>
          </w:p>
        </w:tc>
      </w:tr>
      <w:tr w:rsidR="00F92F08" w:rsidRPr="005F04C2" w:rsidTr="005D3198">
        <w:trPr>
          <w:trHeight w:val="20"/>
        </w:trPr>
        <w:tc>
          <w:tcPr>
            <w:tcW w:w="1015" w:type="pct"/>
            <w:vMerge/>
            <w:shd w:val="clear" w:color="auto" w:fill="auto"/>
          </w:tcPr>
          <w:p w:rsidR="00F92F08" w:rsidRPr="00D72BC0" w:rsidRDefault="00F92F08" w:rsidP="00092170">
            <w:pPr>
              <w:rPr>
                <w:b/>
                <w:bCs/>
              </w:rPr>
            </w:pPr>
          </w:p>
        </w:tc>
        <w:tc>
          <w:tcPr>
            <w:tcW w:w="2178" w:type="pct"/>
            <w:shd w:val="clear" w:color="auto" w:fill="auto"/>
          </w:tcPr>
          <w:p w:rsidR="00F92F08" w:rsidRPr="00D72BC0" w:rsidRDefault="00F92F08" w:rsidP="00F92F08">
            <w:pPr>
              <w:rPr>
                <w:b/>
                <w:bCs/>
                <w:i/>
              </w:rPr>
            </w:pPr>
            <w:r>
              <w:rPr>
                <w:bCs/>
                <w:sz w:val="22"/>
                <w:szCs w:val="22"/>
              </w:rPr>
              <w:t>Практическое занятие № 3 «</w:t>
            </w:r>
            <w:r>
              <w:rPr>
                <w:color w:val="231F20"/>
                <w:sz w:val="22"/>
                <w:szCs w:val="22"/>
              </w:rPr>
              <w:t>Расчёт длины звуковой волны».</w:t>
            </w:r>
          </w:p>
        </w:tc>
        <w:tc>
          <w:tcPr>
            <w:tcW w:w="388" w:type="pct"/>
            <w:shd w:val="clear" w:color="auto" w:fill="auto"/>
          </w:tcPr>
          <w:p w:rsidR="00F92F08" w:rsidRPr="00D72BC0" w:rsidRDefault="00F92F08" w:rsidP="00092170">
            <w:pPr>
              <w:rPr>
                <w:b/>
                <w:bCs/>
                <w:i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F92F08" w:rsidRPr="00D72BC0" w:rsidRDefault="00F92F08" w:rsidP="00092170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129" w:type="pct"/>
            <w:vMerge/>
          </w:tcPr>
          <w:p w:rsidR="00F92F08" w:rsidRPr="00D72BC0" w:rsidRDefault="00F92F08" w:rsidP="00DD7572">
            <w:pPr>
              <w:rPr>
                <w:b/>
                <w:bCs/>
                <w:i/>
              </w:rPr>
            </w:pPr>
          </w:p>
        </w:tc>
      </w:tr>
      <w:tr w:rsidR="00092170" w:rsidRPr="005F04C2" w:rsidTr="005D3198">
        <w:trPr>
          <w:trHeight w:val="20"/>
        </w:trPr>
        <w:tc>
          <w:tcPr>
            <w:tcW w:w="1015" w:type="pct"/>
            <w:vMerge/>
            <w:shd w:val="clear" w:color="auto" w:fill="auto"/>
          </w:tcPr>
          <w:p w:rsidR="00092170" w:rsidRPr="00D72BC0" w:rsidRDefault="00092170" w:rsidP="00092170">
            <w:pPr>
              <w:rPr>
                <w:b/>
                <w:bCs/>
              </w:rPr>
            </w:pPr>
          </w:p>
        </w:tc>
        <w:tc>
          <w:tcPr>
            <w:tcW w:w="2178" w:type="pct"/>
            <w:shd w:val="clear" w:color="auto" w:fill="auto"/>
          </w:tcPr>
          <w:p w:rsidR="00092170" w:rsidRPr="00D72BC0" w:rsidRDefault="00092170" w:rsidP="00092170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Самостоятельная работа обучающихся</w:t>
            </w:r>
          </w:p>
        </w:tc>
        <w:tc>
          <w:tcPr>
            <w:tcW w:w="388" w:type="pct"/>
            <w:shd w:val="clear" w:color="auto" w:fill="auto"/>
          </w:tcPr>
          <w:p w:rsidR="00092170" w:rsidRPr="00D72BC0" w:rsidRDefault="00092170" w:rsidP="00092170">
            <w:pPr>
              <w:rPr>
                <w:b/>
                <w:bCs/>
                <w:i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092170" w:rsidRPr="00D72BC0" w:rsidRDefault="00092170" w:rsidP="00092170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129" w:type="pct"/>
            <w:vMerge/>
          </w:tcPr>
          <w:p w:rsidR="00092170" w:rsidRPr="00D72BC0" w:rsidRDefault="00092170" w:rsidP="00DD7572">
            <w:pPr>
              <w:rPr>
                <w:b/>
                <w:bCs/>
                <w:i/>
              </w:rPr>
            </w:pPr>
          </w:p>
        </w:tc>
      </w:tr>
      <w:tr w:rsidR="00A24DE8" w:rsidRPr="005F04C2" w:rsidTr="005D3198">
        <w:trPr>
          <w:trHeight w:val="20"/>
        </w:trPr>
        <w:tc>
          <w:tcPr>
            <w:tcW w:w="1015" w:type="pct"/>
            <w:vMerge w:val="restart"/>
            <w:shd w:val="clear" w:color="auto" w:fill="auto"/>
          </w:tcPr>
          <w:p w:rsidR="00A24DE8" w:rsidRPr="00D72BC0" w:rsidRDefault="00A24DE8" w:rsidP="008E4466">
            <w:pPr>
              <w:rPr>
                <w:b/>
                <w:bCs/>
              </w:rPr>
            </w:pPr>
            <w:r w:rsidRPr="00D72BC0">
              <w:rPr>
                <w:b/>
                <w:bCs/>
                <w:sz w:val="22"/>
                <w:szCs w:val="22"/>
              </w:rPr>
              <w:lastRenderedPageBreak/>
              <w:t xml:space="preserve">Тема </w:t>
            </w:r>
            <w:r w:rsidR="008E4466">
              <w:rPr>
                <w:b/>
                <w:bCs/>
                <w:sz w:val="22"/>
                <w:szCs w:val="22"/>
              </w:rPr>
              <w:t>3</w:t>
            </w:r>
            <w:r w:rsidRPr="00D72BC0">
              <w:rPr>
                <w:b/>
                <w:bCs/>
                <w:sz w:val="22"/>
                <w:szCs w:val="22"/>
              </w:rPr>
              <w:t xml:space="preserve">.3 </w:t>
            </w:r>
            <w:r w:rsidRPr="00D72BC0">
              <w:rPr>
                <w:b/>
                <w:bCs/>
                <w:color w:val="231F20"/>
                <w:sz w:val="22"/>
                <w:szCs w:val="22"/>
              </w:rPr>
              <w:t>Электромагнитные колебания.</w:t>
            </w:r>
            <w:r w:rsidR="008E4466">
              <w:rPr>
                <w:b/>
                <w:bCs/>
                <w:color w:val="231F20"/>
                <w:sz w:val="22"/>
                <w:szCs w:val="22"/>
              </w:rPr>
              <w:t xml:space="preserve"> Переменный ток. Различные виды нагрузок в цепях переменного тока.</w:t>
            </w:r>
          </w:p>
        </w:tc>
        <w:tc>
          <w:tcPr>
            <w:tcW w:w="2178" w:type="pct"/>
            <w:shd w:val="clear" w:color="auto" w:fill="auto"/>
          </w:tcPr>
          <w:p w:rsidR="00A24DE8" w:rsidRPr="00D72BC0" w:rsidRDefault="00A24DE8" w:rsidP="00A24DE8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88" w:type="pct"/>
            <w:shd w:val="clear" w:color="auto" w:fill="auto"/>
          </w:tcPr>
          <w:p w:rsidR="00A24DE8" w:rsidRPr="00D72BC0" w:rsidRDefault="00A24DE8" w:rsidP="00A24DE8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A24DE8" w:rsidRPr="00D72BC0" w:rsidRDefault="00A24DE8" w:rsidP="00A24DE8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24DE8" w:rsidRPr="00D72BC0" w:rsidRDefault="00A24DE8" w:rsidP="00A24DE8">
            <w:pPr>
              <w:rPr>
                <w:b/>
                <w:bCs/>
                <w:i/>
              </w:rPr>
            </w:pPr>
          </w:p>
        </w:tc>
        <w:tc>
          <w:tcPr>
            <w:tcW w:w="1129" w:type="pct"/>
            <w:vMerge w:val="restart"/>
          </w:tcPr>
          <w:p w:rsidR="0007524A" w:rsidRDefault="0007524A" w:rsidP="00B303C0">
            <w:pPr>
              <w:tabs>
                <w:tab w:val="left" w:pos="174"/>
              </w:tabs>
              <w:ind w:left="32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Умения:</w:t>
            </w:r>
          </w:p>
          <w:p w:rsidR="0007524A" w:rsidRDefault="0007524A" w:rsidP="00B303C0">
            <w:pPr>
              <w:rPr>
                <w:i/>
                <w:spacing w:val="-6"/>
                <w:sz w:val="21"/>
                <w:szCs w:val="21"/>
              </w:rPr>
            </w:pPr>
            <w:r>
              <w:rPr>
                <w:i/>
                <w:spacing w:val="-6"/>
                <w:sz w:val="21"/>
                <w:szCs w:val="21"/>
              </w:rPr>
              <w:t>использование физической терминологии и символики;</w:t>
            </w:r>
            <w:r>
              <w:rPr>
                <w:i/>
                <w:sz w:val="21"/>
                <w:szCs w:val="21"/>
              </w:rPr>
              <w:t xml:space="preserve"> использование физических знаний; планирование и выполнение экспериментов; </w:t>
            </w:r>
            <w:r>
              <w:rPr>
                <w:i/>
                <w:spacing w:val="-6"/>
                <w:sz w:val="21"/>
                <w:szCs w:val="21"/>
              </w:rPr>
              <w:t xml:space="preserve">проведение физических измерений; обработка результатов измерений, обнаружение зависимости между физическими величинами, объяснение полученных результатов и делать выводы; применение методов корректной оценки погрешностей при проведении физического эксперимента; решение физических задач; </w:t>
            </w:r>
            <w:r>
              <w:rPr>
                <w:i/>
                <w:iCs/>
                <w:sz w:val="21"/>
                <w:szCs w:val="21"/>
              </w:rPr>
              <w:t>анализ задачи и выделение её составных частей; оп</w:t>
            </w:r>
            <w:r w:rsidR="00B303C0">
              <w:rPr>
                <w:i/>
                <w:iCs/>
                <w:sz w:val="21"/>
                <w:szCs w:val="21"/>
              </w:rPr>
              <w:t>ределение этапов решения задачи</w:t>
            </w:r>
            <w:r>
              <w:rPr>
                <w:i/>
                <w:sz w:val="21"/>
                <w:szCs w:val="21"/>
              </w:rPr>
              <w:t>;</w:t>
            </w:r>
          </w:p>
          <w:p w:rsidR="00A24DE8" w:rsidRDefault="0007524A" w:rsidP="00B303C0">
            <w:pPr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 xml:space="preserve">Знания: фундаментальные физические законы; </w:t>
            </w:r>
            <w:r>
              <w:rPr>
                <w:i/>
                <w:spacing w:val="-6"/>
                <w:sz w:val="21"/>
                <w:szCs w:val="21"/>
              </w:rPr>
              <w:t>основополагающие физические понятия, закономерности, законы и теории</w:t>
            </w:r>
            <w:r>
              <w:rPr>
                <w:i/>
                <w:sz w:val="21"/>
                <w:szCs w:val="21"/>
              </w:rPr>
              <w:t xml:space="preserve"> в области механики, электричества, магнетизма;</w:t>
            </w:r>
            <w:r>
              <w:rPr>
                <w:i/>
                <w:spacing w:val="-6"/>
                <w:sz w:val="21"/>
                <w:szCs w:val="21"/>
              </w:rPr>
              <w:t xml:space="preserve"> </w:t>
            </w:r>
            <w:r>
              <w:rPr>
                <w:bCs/>
                <w:i/>
                <w:sz w:val="21"/>
                <w:szCs w:val="21"/>
              </w:rPr>
              <w:t>ст</w:t>
            </w:r>
            <w:r w:rsidR="00B303C0">
              <w:rPr>
                <w:bCs/>
                <w:i/>
                <w:sz w:val="21"/>
                <w:szCs w:val="21"/>
              </w:rPr>
              <w:t>руктура плана для решения задач</w:t>
            </w:r>
            <w:r>
              <w:rPr>
                <w:i/>
                <w:sz w:val="21"/>
                <w:szCs w:val="21"/>
              </w:rPr>
              <w:t>.</w:t>
            </w:r>
          </w:p>
          <w:p w:rsidR="00B303C0" w:rsidRDefault="00B303C0" w:rsidP="00B303C0">
            <w:pPr>
              <w:rPr>
                <w:i/>
                <w:sz w:val="21"/>
                <w:szCs w:val="21"/>
              </w:rPr>
            </w:pPr>
          </w:p>
          <w:p w:rsidR="00B303C0" w:rsidRPr="00D72BC0" w:rsidRDefault="00B303C0" w:rsidP="00B303C0">
            <w:pPr>
              <w:rPr>
                <w:b/>
                <w:bCs/>
                <w:i/>
              </w:rPr>
            </w:pPr>
          </w:p>
        </w:tc>
      </w:tr>
      <w:tr w:rsidR="00FB2941" w:rsidRPr="005F04C2" w:rsidTr="00FB2941">
        <w:trPr>
          <w:trHeight w:val="1739"/>
        </w:trPr>
        <w:tc>
          <w:tcPr>
            <w:tcW w:w="1015" w:type="pct"/>
            <w:vMerge/>
            <w:shd w:val="clear" w:color="auto" w:fill="auto"/>
          </w:tcPr>
          <w:p w:rsidR="00FB2941" w:rsidRPr="00D72BC0" w:rsidRDefault="00FB2941" w:rsidP="00A24DE8">
            <w:pPr>
              <w:rPr>
                <w:b/>
                <w:bCs/>
              </w:rPr>
            </w:pPr>
          </w:p>
        </w:tc>
        <w:tc>
          <w:tcPr>
            <w:tcW w:w="2178" w:type="pct"/>
            <w:shd w:val="clear" w:color="auto" w:fill="auto"/>
          </w:tcPr>
          <w:p w:rsidR="00FB2941" w:rsidRPr="006379F3" w:rsidRDefault="006379F3" w:rsidP="00FB2941">
            <w:pPr>
              <w:rPr>
                <w:b/>
                <w:bCs/>
                <w:i/>
              </w:rPr>
            </w:pPr>
            <w:r w:rsidRPr="006379F3">
              <w:rPr>
                <w:sz w:val="22"/>
                <w:szCs w:val="22"/>
              </w:rPr>
              <w:t>Гармонические колебания в открытом и закрытом колебательном контурах. Условия и характеристики резонанса в цепи переменного тока.</w:t>
            </w:r>
          </w:p>
        </w:tc>
        <w:tc>
          <w:tcPr>
            <w:tcW w:w="388" w:type="pct"/>
            <w:vMerge w:val="restart"/>
            <w:shd w:val="clear" w:color="auto" w:fill="auto"/>
          </w:tcPr>
          <w:p w:rsidR="00FB2941" w:rsidRPr="00D72BC0" w:rsidRDefault="00FB2941" w:rsidP="00A24DE8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3</w:t>
            </w:r>
          </w:p>
        </w:tc>
        <w:tc>
          <w:tcPr>
            <w:tcW w:w="290" w:type="pct"/>
            <w:vMerge w:val="restart"/>
            <w:shd w:val="clear" w:color="auto" w:fill="auto"/>
            <w:vAlign w:val="center"/>
          </w:tcPr>
          <w:p w:rsidR="00FB2941" w:rsidRPr="00D72BC0" w:rsidRDefault="00FB2941" w:rsidP="00A24DE8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4</w:t>
            </w:r>
          </w:p>
        </w:tc>
        <w:tc>
          <w:tcPr>
            <w:tcW w:w="1129" w:type="pct"/>
            <w:vMerge/>
          </w:tcPr>
          <w:p w:rsidR="00FB2941" w:rsidRPr="00D72BC0" w:rsidRDefault="00FB2941" w:rsidP="00DD7572">
            <w:pPr>
              <w:rPr>
                <w:b/>
                <w:bCs/>
                <w:i/>
              </w:rPr>
            </w:pPr>
          </w:p>
        </w:tc>
      </w:tr>
      <w:tr w:rsidR="00A24DE8" w:rsidRPr="005F04C2" w:rsidTr="006379F3">
        <w:trPr>
          <w:trHeight w:val="637"/>
        </w:trPr>
        <w:tc>
          <w:tcPr>
            <w:tcW w:w="1015" w:type="pct"/>
            <w:vMerge/>
            <w:shd w:val="clear" w:color="auto" w:fill="auto"/>
          </w:tcPr>
          <w:p w:rsidR="00A24DE8" w:rsidRPr="00D72BC0" w:rsidRDefault="00A24DE8" w:rsidP="00A24DE8">
            <w:pPr>
              <w:rPr>
                <w:b/>
                <w:bCs/>
              </w:rPr>
            </w:pPr>
          </w:p>
        </w:tc>
        <w:tc>
          <w:tcPr>
            <w:tcW w:w="2178" w:type="pct"/>
            <w:shd w:val="clear" w:color="auto" w:fill="auto"/>
          </w:tcPr>
          <w:p w:rsidR="00A24DE8" w:rsidRPr="006379F3" w:rsidRDefault="006379F3" w:rsidP="003C4E4D">
            <w:pPr>
              <w:rPr>
                <w:b/>
                <w:bCs/>
                <w:i/>
              </w:rPr>
            </w:pPr>
            <w:r w:rsidRPr="006379F3">
              <w:rPr>
                <w:sz w:val="22"/>
                <w:szCs w:val="22"/>
              </w:rPr>
              <w:t>Аналогия механических и электромагнитных колебаний. Применение колебательного контура в радиотехнике.</w:t>
            </w:r>
          </w:p>
        </w:tc>
        <w:tc>
          <w:tcPr>
            <w:tcW w:w="388" w:type="pct"/>
            <w:vMerge/>
            <w:shd w:val="clear" w:color="auto" w:fill="auto"/>
          </w:tcPr>
          <w:p w:rsidR="00A24DE8" w:rsidRPr="00D72BC0" w:rsidRDefault="00A24DE8" w:rsidP="00A24DE8">
            <w:pPr>
              <w:rPr>
                <w:b/>
                <w:bCs/>
                <w:i/>
              </w:rPr>
            </w:pPr>
          </w:p>
        </w:tc>
        <w:tc>
          <w:tcPr>
            <w:tcW w:w="290" w:type="pct"/>
            <w:vMerge/>
            <w:shd w:val="clear" w:color="auto" w:fill="auto"/>
            <w:vAlign w:val="center"/>
          </w:tcPr>
          <w:p w:rsidR="00A24DE8" w:rsidRPr="00D72BC0" w:rsidRDefault="00A24DE8" w:rsidP="00A24DE8">
            <w:pPr>
              <w:rPr>
                <w:b/>
                <w:bCs/>
                <w:i/>
              </w:rPr>
            </w:pPr>
          </w:p>
        </w:tc>
        <w:tc>
          <w:tcPr>
            <w:tcW w:w="1129" w:type="pct"/>
            <w:vMerge/>
          </w:tcPr>
          <w:p w:rsidR="00A24DE8" w:rsidRPr="00D72BC0" w:rsidRDefault="00A24DE8" w:rsidP="00DD7572">
            <w:pPr>
              <w:rPr>
                <w:b/>
                <w:bCs/>
                <w:i/>
              </w:rPr>
            </w:pPr>
          </w:p>
        </w:tc>
      </w:tr>
      <w:tr w:rsidR="009625DA" w:rsidRPr="005F04C2" w:rsidTr="00DD7572">
        <w:trPr>
          <w:trHeight w:val="283"/>
        </w:trPr>
        <w:tc>
          <w:tcPr>
            <w:tcW w:w="1015" w:type="pct"/>
            <w:vMerge/>
            <w:shd w:val="clear" w:color="auto" w:fill="auto"/>
          </w:tcPr>
          <w:p w:rsidR="009625DA" w:rsidRPr="00D72BC0" w:rsidRDefault="009625DA" w:rsidP="00A24DE8">
            <w:pPr>
              <w:rPr>
                <w:b/>
                <w:bCs/>
              </w:rPr>
            </w:pPr>
          </w:p>
        </w:tc>
        <w:tc>
          <w:tcPr>
            <w:tcW w:w="2178" w:type="pct"/>
            <w:shd w:val="clear" w:color="auto" w:fill="auto"/>
          </w:tcPr>
          <w:p w:rsidR="009625DA" w:rsidRPr="00D72BC0" w:rsidRDefault="009625DA" w:rsidP="003C4E4D">
            <w:pPr>
              <w:rPr>
                <w:color w:val="231F20"/>
              </w:rPr>
            </w:pPr>
            <w:r w:rsidRPr="00D72BC0">
              <w:rPr>
                <w:b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388" w:type="pct"/>
            <w:shd w:val="clear" w:color="auto" w:fill="auto"/>
          </w:tcPr>
          <w:p w:rsidR="009625DA" w:rsidRPr="00D72BC0" w:rsidRDefault="009625DA" w:rsidP="00A24DE8">
            <w:pPr>
              <w:rPr>
                <w:b/>
                <w:bCs/>
                <w:i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625DA" w:rsidRPr="00D72BC0" w:rsidRDefault="00F92F08" w:rsidP="00A24DE8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129" w:type="pct"/>
            <w:vMerge/>
          </w:tcPr>
          <w:p w:rsidR="009625DA" w:rsidRPr="00D72BC0" w:rsidRDefault="009625DA" w:rsidP="00DD7572">
            <w:pPr>
              <w:rPr>
                <w:b/>
                <w:bCs/>
                <w:i/>
              </w:rPr>
            </w:pPr>
          </w:p>
        </w:tc>
      </w:tr>
      <w:tr w:rsidR="00A24DE8" w:rsidRPr="005F04C2" w:rsidTr="005D3198">
        <w:trPr>
          <w:trHeight w:val="20"/>
        </w:trPr>
        <w:tc>
          <w:tcPr>
            <w:tcW w:w="1015" w:type="pct"/>
            <w:vMerge/>
            <w:shd w:val="clear" w:color="auto" w:fill="auto"/>
          </w:tcPr>
          <w:p w:rsidR="00A24DE8" w:rsidRPr="00D72BC0" w:rsidRDefault="00A24DE8" w:rsidP="00A24DE8">
            <w:pPr>
              <w:rPr>
                <w:b/>
                <w:bCs/>
              </w:rPr>
            </w:pPr>
          </w:p>
        </w:tc>
        <w:tc>
          <w:tcPr>
            <w:tcW w:w="2178" w:type="pct"/>
            <w:shd w:val="clear" w:color="auto" w:fill="auto"/>
          </w:tcPr>
          <w:p w:rsidR="00A24DE8" w:rsidRPr="00D72BC0" w:rsidRDefault="00F92F08" w:rsidP="00F92F08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Лабораторное занятие № 4 «</w:t>
            </w:r>
            <w:r>
              <w:rPr>
                <w:color w:val="231F20"/>
                <w:sz w:val="22"/>
                <w:szCs w:val="22"/>
              </w:rPr>
              <w:t>Наблюдение вынужденных электромагнитных колебаний».</w:t>
            </w:r>
          </w:p>
        </w:tc>
        <w:tc>
          <w:tcPr>
            <w:tcW w:w="388" w:type="pct"/>
            <w:shd w:val="clear" w:color="auto" w:fill="auto"/>
          </w:tcPr>
          <w:p w:rsidR="00A24DE8" w:rsidRPr="00D72BC0" w:rsidRDefault="00A24DE8" w:rsidP="00A24DE8">
            <w:pPr>
              <w:rPr>
                <w:bCs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24DE8" w:rsidRPr="00D72BC0" w:rsidRDefault="007A66E5" w:rsidP="00A24DE8">
            <w:pPr>
              <w:rPr>
                <w:bCs/>
              </w:rPr>
            </w:pPr>
            <w:r w:rsidRPr="00D72BC0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129" w:type="pct"/>
            <w:vMerge/>
          </w:tcPr>
          <w:p w:rsidR="00A24DE8" w:rsidRPr="00D72BC0" w:rsidRDefault="00A24DE8" w:rsidP="00DD7572">
            <w:pPr>
              <w:rPr>
                <w:b/>
                <w:bCs/>
                <w:i/>
              </w:rPr>
            </w:pPr>
          </w:p>
        </w:tc>
      </w:tr>
      <w:tr w:rsidR="00A24DE8" w:rsidRPr="005F04C2" w:rsidTr="00DD7572">
        <w:trPr>
          <w:trHeight w:val="218"/>
        </w:trPr>
        <w:tc>
          <w:tcPr>
            <w:tcW w:w="1015" w:type="pct"/>
            <w:vMerge/>
            <w:shd w:val="clear" w:color="auto" w:fill="auto"/>
          </w:tcPr>
          <w:p w:rsidR="00A24DE8" w:rsidRPr="00D72BC0" w:rsidRDefault="00A24DE8" w:rsidP="00A24DE8">
            <w:pPr>
              <w:rPr>
                <w:b/>
                <w:bCs/>
              </w:rPr>
            </w:pPr>
          </w:p>
        </w:tc>
        <w:tc>
          <w:tcPr>
            <w:tcW w:w="2178" w:type="pct"/>
            <w:shd w:val="clear" w:color="auto" w:fill="auto"/>
          </w:tcPr>
          <w:p w:rsidR="00A24DE8" w:rsidRPr="00D72BC0" w:rsidRDefault="00A24DE8" w:rsidP="00A24DE8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Самостоятельная работа обучающихся</w:t>
            </w:r>
          </w:p>
        </w:tc>
        <w:tc>
          <w:tcPr>
            <w:tcW w:w="388" w:type="pct"/>
            <w:shd w:val="clear" w:color="auto" w:fill="auto"/>
          </w:tcPr>
          <w:p w:rsidR="00A24DE8" w:rsidRPr="00D72BC0" w:rsidRDefault="00A24DE8" w:rsidP="00A24DE8">
            <w:pPr>
              <w:rPr>
                <w:b/>
                <w:bCs/>
                <w:i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24DE8" w:rsidRPr="00D72BC0" w:rsidRDefault="00A24DE8" w:rsidP="00A24DE8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129" w:type="pct"/>
            <w:vMerge/>
          </w:tcPr>
          <w:p w:rsidR="00A24DE8" w:rsidRPr="00D72BC0" w:rsidRDefault="00A24DE8" w:rsidP="00DD7572">
            <w:pPr>
              <w:rPr>
                <w:b/>
                <w:bCs/>
                <w:i/>
              </w:rPr>
            </w:pPr>
          </w:p>
        </w:tc>
      </w:tr>
      <w:tr w:rsidR="00A24DE8" w:rsidRPr="005F04C2" w:rsidTr="005D3198">
        <w:trPr>
          <w:trHeight w:val="20"/>
        </w:trPr>
        <w:tc>
          <w:tcPr>
            <w:tcW w:w="1015" w:type="pct"/>
            <w:vMerge w:val="restart"/>
            <w:tcBorders>
              <w:top w:val="nil"/>
            </w:tcBorders>
            <w:shd w:val="clear" w:color="auto" w:fill="auto"/>
          </w:tcPr>
          <w:p w:rsidR="00A24DE8" w:rsidRPr="00D72BC0" w:rsidRDefault="00A24DE8" w:rsidP="008E4466">
            <w:pPr>
              <w:rPr>
                <w:b/>
                <w:bCs/>
              </w:rPr>
            </w:pPr>
            <w:r w:rsidRPr="00D72BC0">
              <w:rPr>
                <w:b/>
                <w:bCs/>
                <w:sz w:val="22"/>
                <w:szCs w:val="22"/>
              </w:rPr>
              <w:t xml:space="preserve">Тема </w:t>
            </w:r>
            <w:r w:rsidR="008E4466">
              <w:rPr>
                <w:b/>
                <w:bCs/>
                <w:sz w:val="22"/>
                <w:szCs w:val="22"/>
              </w:rPr>
              <w:t>3</w:t>
            </w:r>
            <w:r w:rsidRPr="00D72BC0">
              <w:rPr>
                <w:b/>
                <w:bCs/>
                <w:sz w:val="22"/>
                <w:szCs w:val="22"/>
              </w:rPr>
              <w:t xml:space="preserve">.4 </w:t>
            </w:r>
            <w:r w:rsidRPr="00D72BC0">
              <w:rPr>
                <w:b/>
                <w:bCs/>
                <w:color w:val="231F20"/>
                <w:sz w:val="22"/>
                <w:szCs w:val="22"/>
              </w:rPr>
              <w:t>Электромагнитные волны.</w:t>
            </w:r>
          </w:p>
        </w:tc>
        <w:tc>
          <w:tcPr>
            <w:tcW w:w="2178" w:type="pct"/>
            <w:shd w:val="clear" w:color="auto" w:fill="auto"/>
          </w:tcPr>
          <w:p w:rsidR="00A24DE8" w:rsidRPr="00D72BC0" w:rsidRDefault="00A24DE8" w:rsidP="00A24DE8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88" w:type="pct"/>
            <w:shd w:val="clear" w:color="auto" w:fill="auto"/>
          </w:tcPr>
          <w:p w:rsidR="00A24DE8" w:rsidRPr="00D72BC0" w:rsidRDefault="00A24DE8" w:rsidP="00A24DE8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A24DE8" w:rsidRPr="00D72BC0" w:rsidRDefault="00A24DE8" w:rsidP="00A24DE8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24DE8" w:rsidRPr="00D72BC0" w:rsidRDefault="00A24DE8" w:rsidP="00A24DE8">
            <w:pPr>
              <w:rPr>
                <w:b/>
                <w:bCs/>
                <w:i/>
              </w:rPr>
            </w:pPr>
          </w:p>
        </w:tc>
        <w:tc>
          <w:tcPr>
            <w:tcW w:w="1129" w:type="pct"/>
            <w:vMerge w:val="restart"/>
          </w:tcPr>
          <w:p w:rsidR="0007524A" w:rsidRDefault="0007524A" w:rsidP="0007524A">
            <w:pPr>
              <w:tabs>
                <w:tab w:val="left" w:pos="174"/>
              </w:tabs>
              <w:spacing w:line="256" w:lineRule="auto"/>
              <w:ind w:left="32"/>
              <w:jc w:val="both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Умения:</w:t>
            </w:r>
          </w:p>
          <w:p w:rsidR="0007524A" w:rsidRDefault="0007524A" w:rsidP="0007524A">
            <w:pPr>
              <w:spacing w:line="276" w:lineRule="auto"/>
              <w:jc w:val="both"/>
              <w:rPr>
                <w:i/>
                <w:spacing w:val="-6"/>
                <w:sz w:val="21"/>
                <w:szCs w:val="21"/>
              </w:rPr>
            </w:pPr>
            <w:r>
              <w:rPr>
                <w:i/>
                <w:spacing w:val="-6"/>
                <w:sz w:val="21"/>
                <w:szCs w:val="21"/>
              </w:rPr>
              <w:t xml:space="preserve">использование физической </w:t>
            </w:r>
            <w:r>
              <w:rPr>
                <w:i/>
                <w:spacing w:val="-6"/>
                <w:sz w:val="21"/>
                <w:szCs w:val="21"/>
              </w:rPr>
              <w:lastRenderedPageBreak/>
              <w:t>терминологии и символики;</w:t>
            </w:r>
            <w:r>
              <w:rPr>
                <w:i/>
                <w:sz w:val="21"/>
                <w:szCs w:val="21"/>
              </w:rPr>
              <w:t xml:space="preserve"> использование физических знаний; </w:t>
            </w:r>
            <w:r>
              <w:rPr>
                <w:i/>
                <w:spacing w:val="-6"/>
                <w:sz w:val="21"/>
                <w:szCs w:val="21"/>
              </w:rPr>
              <w:t xml:space="preserve">решение физических задач; </w:t>
            </w:r>
            <w:r>
              <w:rPr>
                <w:i/>
                <w:iCs/>
                <w:sz w:val="21"/>
                <w:szCs w:val="21"/>
              </w:rPr>
              <w:t xml:space="preserve">анализ задачи и выделение её составных частей; определение этапов решения задачи; определение задачи для поиска информации, необходимых источников информации; выделение наиболее значимого в перечне информации; оценивание практической значимости результатов поиска; </w:t>
            </w:r>
            <w:r>
              <w:rPr>
                <w:bCs/>
                <w:i/>
                <w:iCs/>
                <w:sz w:val="21"/>
                <w:szCs w:val="21"/>
              </w:rPr>
              <w:t>применение средства информационных технологий для решения задач; использовать современного программного обеспечения;</w:t>
            </w:r>
            <w:r>
              <w:rPr>
                <w:i/>
                <w:spacing w:val="-6"/>
                <w:sz w:val="21"/>
                <w:szCs w:val="21"/>
              </w:rPr>
              <w:t xml:space="preserve"> </w:t>
            </w:r>
            <w:r>
              <w:rPr>
                <w:i/>
                <w:sz w:val="21"/>
                <w:szCs w:val="21"/>
              </w:rPr>
              <w:t>оценивание достоверности естественно-научной информации;</w:t>
            </w:r>
          </w:p>
          <w:p w:rsidR="00A24DE8" w:rsidRDefault="0007524A" w:rsidP="00B303C0">
            <w:pPr>
              <w:tabs>
                <w:tab w:val="left" w:pos="174"/>
              </w:tabs>
              <w:ind w:left="32"/>
              <w:jc w:val="both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 xml:space="preserve">Знания: фундаментальные физические законы; </w:t>
            </w:r>
            <w:r>
              <w:rPr>
                <w:i/>
                <w:spacing w:val="-6"/>
                <w:sz w:val="21"/>
                <w:szCs w:val="21"/>
              </w:rPr>
              <w:t>основополагающие физические понятия, закономерности, законы и теории</w:t>
            </w:r>
            <w:r>
              <w:rPr>
                <w:i/>
                <w:sz w:val="21"/>
                <w:szCs w:val="21"/>
              </w:rPr>
              <w:t xml:space="preserve"> в области механики, электричества, магнетизма;</w:t>
            </w:r>
            <w:r>
              <w:rPr>
                <w:i/>
                <w:spacing w:val="-6"/>
                <w:sz w:val="21"/>
                <w:szCs w:val="21"/>
              </w:rPr>
              <w:t xml:space="preserve"> </w:t>
            </w:r>
            <w:r>
              <w:rPr>
                <w:bCs/>
                <w:i/>
                <w:sz w:val="21"/>
                <w:szCs w:val="21"/>
              </w:rPr>
              <w:t xml:space="preserve">структура плана для решения задач; </w:t>
            </w:r>
            <w:r>
              <w:rPr>
                <w:bCs/>
                <w:i/>
                <w:iCs/>
                <w:sz w:val="21"/>
                <w:szCs w:val="21"/>
              </w:rPr>
              <w:t xml:space="preserve">современные средства и устройства информатизации и порядок их применения; </w:t>
            </w:r>
            <w:r>
              <w:rPr>
                <w:i/>
                <w:iCs/>
                <w:sz w:val="21"/>
                <w:szCs w:val="21"/>
              </w:rPr>
              <w:t>приемы структурирования информации; формат оформления результатов поиска информации</w:t>
            </w:r>
            <w:r>
              <w:rPr>
                <w:i/>
                <w:sz w:val="21"/>
                <w:szCs w:val="21"/>
              </w:rPr>
              <w:t>.</w:t>
            </w:r>
          </w:p>
          <w:p w:rsidR="00B303C0" w:rsidRPr="00D72BC0" w:rsidRDefault="00B303C0" w:rsidP="00B303C0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</w:p>
        </w:tc>
      </w:tr>
      <w:tr w:rsidR="006379F3" w:rsidRPr="005F04C2" w:rsidTr="005D3198">
        <w:trPr>
          <w:trHeight w:val="20"/>
        </w:trPr>
        <w:tc>
          <w:tcPr>
            <w:tcW w:w="1015" w:type="pct"/>
            <w:vMerge/>
            <w:shd w:val="clear" w:color="auto" w:fill="auto"/>
          </w:tcPr>
          <w:p w:rsidR="006379F3" w:rsidRPr="00D72BC0" w:rsidRDefault="006379F3" w:rsidP="00A24DE8">
            <w:pPr>
              <w:rPr>
                <w:b/>
                <w:bCs/>
              </w:rPr>
            </w:pPr>
          </w:p>
        </w:tc>
        <w:tc>
          <w:tcPr>
            <w:tcW w:w="2178" w:type="pct"/>
            <w:shd w:val="clear" w:color="auto" w:fill="auto"/>
          </w:tcPr>
          <w:p w:rsidR="006379F3" w:rsidRPr="006379F3" w:rsidRDefault="006379F3" w:rsidP="006379F3">
            <w:pPr>
              <w:rPr>
                <w:b/>
                <w:bCs/>
                <w:i/>
              </w:rPr>
            </w:pPr>
            <w:r w:rsidRPr="006379F3">
              <w:rPr>
                <w:sz w:val="22"/>
                <w:szCs w:val="22"/>
              </w:rPr>
              <w:t xml:space="preserve">Распространение электромагнитных волн. Теория Максвелла. </w:t>
            </w:r>
          </w:p>
        </w:tc>
        <w:tc>
          <w:tcPr>
            <w:tcW w:w="388" w:type="pct"/>
            <w:vMerge w:val="restart"/>
            <w:shd w:val="clear" w:color="auto" w:fill="auto"/>
          </w:tcPr>
          <w:p w:rsidR="006379F3" w:rsidRPr="00D72BC0" w:rsidRDefault="006379F3" w:rsidP="00A24DE8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290" w:type="pct"/>
            <w:vMerge w:val="restart"/>
            <w:shd w:val="clear" w:color="auto" w:fill="auto"/>
            <w:vAlign w:val="center"/>
          </w:tcPr>
          <w:p w:rsidR="006379F3" w:rsidRPr="00D72BC0" w:rsidRDefault="00F92F08" w:rsidP="00A24DE8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6</w:t>
            </w:r>
          </w:p>
        </w:tc>
        <w:tc>
          <w:tcPr>
            <w:tcW w:w="1129" w:type="pct"/>
            <w:vMerge/>
          </w:tcPr>
          <w:p w:rsidR="006379F3" w:rsidRPr="00D72BC0" w:rsidRDefault="006379F3" w:rsidP="00DD7572">
            <w:pPr>
              <w:rPr>
                <w:b/>
                <w:bCs/>
                <w:i/>
              </w:rPr>
            </w:pPr>
          </w:p>
        </w:tc>
      </w:tr>
      <w:tr w:rsidR="006379F3" w:rsidRPr="005F04C2" w:rsidTr="005D3198">
        <w:trPr>
          <w:trHeight w:val="20"/>
        </w:trPr>
        <w:tc>
          <w:tcPr>
            <w:tcW w:w="1015" w:type="pct"/>
            <w:vMerge/>
            <w:shd w:val="clear" w:color="auto" w:fill="auto"/>
          </w:tcPr>
          <w:p w:rsidR="006379F3" w:rsidRPr="00D72BC0" w:rsidRDefault="006379F3" w:rsidP="00A24DE8">
            <w:pPr>
              <w:rPr>
                <w:b/>
                <w:bCs/>
              </w:rPr>
            </w:pPr>
          </w:p>
        </w:tc>
        <w:tc>
          <w:tcPr>
            <w:tcW w:w="2178" w:type="pct"/>
            <w:shd w:val="clear" w:color="auto" w:fill="auto"/>
          </w:tcPr>
          <w:p w:rsidR="006379F3" w:rsidRPr="006379F3" w:rsidRDefault="006379F3" w:rsidP="00EC1014">
            <w:r w:rsidRPr="006379F3">
              <w:rPr>
                <w:sz w:val="22"/>
                <w:szCs w:val="22"/>
              </w:rPr>
              <w:t>Экспериментальное получение электромагнитных волн. Опыты Герца. Практическое использование электромагнитных волн.</w:t>
            </w:r>
          </w:p>
        </w:tc>
        <w:tc>
          <w:tcPr>
            <w:tcW w:w="388" w:type="pct"/>
            <w:vMerge/>
            <w:shd w:val="clear" w:color="auto" w:fill="auto"/>
          </w:tcPr>
          <w:p w:rsidR="006379F3" w:rsidRPr="00D72BC0" w:rsidRDefault="006379F3" w:rsidP="00A24DE8">
            <w:pPr>
              <w:rPr>
                <w:b/>
                <w:bCs/>
                <w:i/>
              </w:rPr>
            </w:pPr>
          </w:p>
        </w:tc>
        <w:tc>
          <w:tcPr>
            <w:tcW w:w="290" w:type="pct"/>
            <w:vMerge/>
            <w:shd w:val="clear" w:color="auto" w:fill="auto"/>
            <w:vAlign w:val="center"/>
          </w:tcPr>
          <w:p w:rsidR="006379F3" w:rsidRPr="00D72BC0" w:rsidRDefault="006379F3" w:rsidP="00A24DE8">
            <w:pPr>
              <w:rPr>
                <w:b/>
                <w:bCs/>
                <w:i/>
              </w:rPr>
            </w:pPr>
          </w:p>
        </w:tc>
        <w:tc>
          <w:tcPr>
            <w:tcW w:w="1129" w:type="pct"/>
            <w:vMerge/>
          </w:tcPr>
          <w:p w:rsidR="006379F3" w:rsidRPr="00D72BC0" w:rsidRDefault="006379F3" w:rsidP="00DD7572">
            <w:pPr>
              <w:rPr>
                <w:b/>
                <w:bCs/>
                <w:i/>
              </w:rPr>
            </w:pPr>
          </w:p>
        </w:tc>
      </w:tr>
      <w:tr w:rsidR="006379F3" w:rsidRPr="005F04C2" w:rsidTr="005D3198">
        <w:trPr>
          <w:trHeight w:val="20"/>
        </w:trPr>
        <w:tc>
          <w:tcPr>
            <w:tcW w:w="1015" w:type="pct"/>
            <w:vMerge/>
            <w:shd w:val="clear" w:color="auto" w:fill="auto"/>
          </w:tcPr>
          <w:p w:rsidR="006379F3" w:rsidRPr="00D72BC0" w:rsidRDefault="006379F3" w:rsidP="00A24DE8">
            <w:pPr>
              <w:rPr>
                <w:b/>
                <w:bCs/>
              </w:rPr>
            </w:pPr>
          </w:p>
        </w:tc>
        <w:tc>
          <w:tcPr>
            <w:tcW w:w="2178" w:type="pct"/>
            <w:shd w:val="clear" w:color="auto" w:fill="auto"/>
          </w:tcPr>
          <w:p w:rsidR="006379F3" w:rsidRPr="006379F3" w:rsidRDefault="006379F3" w:rsidP="00EC1014">
            <w:r w:rsidRPr="006379F3">
              <w:rPr>
                <w:sz w:val="22"/>
                <w:szCs w:val="22"/>
              </w:rPr>
              <w:t>Особенности распространения электромагнитных волн в пространстве. Антенны. Шкала электромагнитных волн</w:t>
            </w:r>
          </w:p>
        </w:tc>
        <w:tc>
          <w:tcPr>
            <w:tcW w:w="388" w:type="pct"/>
            <w:vMerge/>
            <w:shd w:val="clear" w:color="auto" w:fill="auto"/>
          </w:tcPr>
          <w:p w:rsidR="006379F3" w:rsidRPr="00D72BC0" w:rsidRDefault="006379F3" w:rsidP="00A24DE8">
            <w:pPr>
              <w:rPr>
                <w:b/>
                <w:bCs/>
                <w:i/>
              </w:rPr>
            </w:pPr>
          </w:p>
        </w:tc>
        <w:tc>
          <w:tcPr>
            <w:tcW w:w="290" w:type="pct"/>
            <w:vMerge/>
            <w:shd w:val="clear" w:color="auto" w:fill="auto"/>
            <w:vAlign w:val="center"/>
          </w:tcPr>
          <w:p w:rsidR="006379F3" w:rsidRPr="00D72BC0" w:rsidRDefault="006379F3" w:rsidP="00A24DE8">
            <w:pPr>
              <w:rPr>
                <w:b/>
                <w:bCs/>
                <w:i/>
              </w:rPr>
            </w:pPr>
          </w:p>
        </w:tc>
        <w:tc>
          <w:tcPr>
            <w:tcW w:w="1129" w:type="pct"/>
            <w:vMerge/>
          </w:tcPr>
          <w:p w:rsidR="006379F3" w:rsidRPr="00D72BC0" w:rsidRDefault="006379F3" w:rsidP="00DD7572">
            <w:pPr>
              <w:rPr>
                <w:b/>
                <w:bCs/>
                <w:i/>
              </w:rPr>
            </w:pPr>
          </w:p>
        </w:tc>
      </w:tr>
      <w:tr w:rsidR="00A24DE8" w:rsidRPr="005F04C2" w:rsidTr="005D3198">
        <w:trPr>
          <w:trHeight w:val="20"/>
        </w:trPr>
        <w:tc>
          <w:tcPr>
            <w:tcW w:w="1015" w:type="pct"/>
            <w:vMerge/>
            <w:shd w:val="clear" w:color="auto" w:fill="auto"/>
          </w:tcPr>
          <w:p w:rsidR="00A24DE8" w:rsidRPr="00D72BC0" w:rsidRDefault="00A24DE8" w:rsidP="00A24DE8">
            <w:pPr>
              <w:rPr>
                <w:b/>
                <w:bCs/>
              </w:rPr>
            </w:pPr>
          </w:p>
        </w:tc>
        <w:tc>
          <w:tcPr>
            <w:tcW w:w="2178" w:type="pct"/>
            <w:shd w:val="clear" w:color="auto" w:fill="auto"/>
          </w:tcPr>
          <w:p w:rsidR="00A24DE8" w:rsidRPr="00D72BC0" w:rsidRDefault="00A24DE8" w:rsidP="00DD7572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 xml:space="preserve">Тематика практических занятий и лабораторных работ </w:t>
            </w:r>
          </w:p>
        </w:tc>
        <w:tc>
          <w:tcPr>
            <w:tcW w:w="388" w:type="pct"/>
            <w:shd w:val="clear" w:color="auto" w:fill="auto"/>
          </w:tcPr>
          <w:p w:rsidR="00A24DE8" w:rsidRPr="00D72BC0" w:rsidRDefault="00A24DE8" w:rsidP="00A24DE8">
            <w:pPr>
              <w:rPr>
                <w:b/>
                <w:bCs/>
                <w:i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24DE8" w:rsidRPr="00D72BC0" w:rsidRDefault="001F0BD3" w:rsidP="00A24DE8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4</w:t>
            </w:r>
          </w:p>
        </w:tc>
        <w:tc>
          <w:tcPr>
            <w:tcW w:w="1129" w:type="pct"/>
            <w:vMerge/>
          </w:tcPr>
          <w:p w:rsidR="00A24DE8" w:rsidRPr="00D72BC0" w:rsidRDefault="00A24DE8" w:rsidP="00DD7572">
            <w:pPr>
              <w:rPr>
                <w:b/>
                <w:bCs/>
                <w:i/>
              </w:rPr>
            </w:pPr>
          </w:p>
        </w:tc>
      </w:tr>
      <w:tr w:rsidR="001F0BD3" w:rsidRPr="005F04C2" w:rsidTr="005D3198">
        <w:trPr>
          <w:trHeight w:val="20"/>
        </w:trPr>
        <w:tc>
          <w:tcPr>
            <w:tcW w:w="1015" w:type="pct"/>
            <w:vMerge/>
            <w:shd w:val="clear" w:color="auto" w:fill="auto"/>
          </w:tcPr>
          <w:p w:rsidR="001F0BD3" w:rsidRPr="00D72BC0" w:rsidRDefault="001F0BD3" w:rsidP="00A24DE8">
            <w:pPr>
              <w:rPr>
                <w:b/>
                <w:bCs/>
              </w:rPr>
            </w:pPr>
          </w:p>
        </w:tc>
        <w:tc>
          <w:tcPr>
            <w:tcW w:w="2178" w:type="pct"/>
            <w:shd w:val="clear" w:color="auto" w:fill="auto"/>
          </w:tcPr>
          <w:p w:rsidR="001F0BD3" w:rsidRPr="00D72BC0" w:rsidRDefault="001F0BD3" w:rsidP="001F0BD3">
            <w:pPr>
              <w:rPr>
                <w:b/>
                <w:bCs/>
                <w:i/>
              </w:rPr>
            </w:pPr>
            <w:r>
              <w:rPr>
                <w:bCs/>
                <w:sz w:val="22"/>
                <w:szCs w:val="22"/>
              </w:rPr>
              <w:t>Практическое занятие № 4 «</w:t>
            </w:r>
            <w:r>
              <w:rPr>
                <w:color w:val="231F20"/>
                <w:sz w:val="22"/>
                <w:szCs w:val="22"/>
              </w:rPr>
              <w:t>Расчёт характеристик электромагнитных волн».</w:t>
            </w:r>
          </w:p>
        </w:tc>
        <w:tc>
          <w:tcPr>
            <w:tcW w:w="388" w:type="pct"/>
            <w:shd w:val="clear" w:color="auto" w:fill="auto"/>
          </w:tcPr>
          <w:p w:rsidR="001F0BD3" w:rsidRPr="00D72BC0" w:rsidRDefault="001F0BD3" w:rsidP="00A24DE8">
            <w:pPr>
              <w:rPr>
                <w:b/>
                <w:bCs/>
                <w:i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1F0BD3" w:rsidRPr="00D72BC0" w:rsidRDefault="00BA7634" w:rsidP="00A24DE8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129" w:type="pct"/>
            <w:vMerge/>
          </w:tcPr>
          <w:p w:rsidR="001F0BD3" w:rsidRPr="00D72BC0" w:rsidRDefault="001F0BD3" w:rsidP="00DD7572">
            <w:pPr>
              <w:rPr>
                <w:b/>
                <w:bCs/>
                <w:i/>
              </w:rPr>
            </w:pPr>
          </w:p>
        </w:tc>
      </w:tr>
      <w:tr w:rsidR="00A24DE8" w:rsidRPr="005F04C2" w:rsidTr="005D3198">
        <w:trPr>
          <w:trHeight w:val="20"/>
        </w:trPr>
        <w:tc>
          <w:tcPr>
            <w:tcW w:w="1015" w:type="pct"/>
            <w:vMerge/>
            <w:shd w:val="clear" w:color="auto" w:fill="auto"/>
          </w:tcPr>
          <w:p w:rsidR="00A24DE8" w:rsidRPr="00D72BC0" w:rsidRDefault="00A24DE8" w:rsidP="00A24DE8">
            <w:pPr>
              <w:rPr>
                <w:b/>
                <w:bCs/>
              </w:rPr>
            </w:pPr>
          </w:p>
        </w:tc>
        <w:tc>
          <w:tcPr>
            <w:tcW w:w="2178" w:type="pct"/>
            <w:shd w:val="clear" w:color="auto" w:fill="auto"/>
          </w:tcPr>
          <w:p w:rsidR="00A24DE8" w:rsidRPr="00D72BC0" w:rsidRDefault="00A24DE8" w:rsidP="00A24DE8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Самостоятельная работа обучающихся</w:t>
            </w:r>
          </w:p>
        </w:tc>
        <w:tc>
          <w:tcPr>
            <w:tcW w:w="388" w:type="pct"/>
            <w:shd w:val="clear" w:color="auto" w:fill="auto"/>
          </w:tcPr>
          <w:p w:rsidR="00A24DE8" w:rsidRPr="00D72BC0" w:rsidRDefault="00A24DE8" w:rsidP="00A24DE8">
            <w:pPr>
              <w:rPr>
                <w:b/>
                <w:bCs/>
                <w:i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24DE8" w:rsidRPr="00D72BC0" w:rsidRDefault="00A24DE8" w:rsidP="00A24DE8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129" w:type="pct"/>
            <w:vMerge/>
          </w:tcPr>
          <w:p w:rsidR="00A24DE8" w:rsidRPr="00D72BC0" w:rsidRDefault="00A24DE8" w:rsidP="00DD7572">
            <w:pPr>
              <w:rPr>
                <w:b/>
                <w:bCs/>
                <w:i/>
              </w:rPr>
            </w:pPr>
          </w:p>
        </w:tc>
      </w:tr>
      <w:tr w:rsidR="007A66E5" w:rsidRPr="005F04C2" w:rsidTr="006574BA">
        <w:trPr>
          <w:trHeight w:val="357"/>
        </w:trPr>
        <w:tc>
          <w:tcPr>
            <w:tcW w:w="1015" w:type="pct"/>
            <w:shd w:val="clear" w:color="auto" w:fill="auto"/>
          </w:tcPr>
          <w:p w:rsidR="007A66E5" w:rsidRPr="00537B43" w:rsidRDefault="007A66E5" w:rsidP="00C75249">
            <w:pPr>
              <w:rPr>
                <w:b/>
                <w:bCs/>
              </w:rPr>
            </w:pPr>
            <w:r w:rsidRPr="00537B43">
              <w:rPr>
                <w:b/>
                <w:bCs/>
                <w:color w:val="231F20"/>
                <w:sz w:val="22"/>
                <w:szCs w:val="22"/>
              </w:rPr>
              <w:t xml:space="preserve">Раздел </w:t>
            </w:r>
            <w:r w:rsidR="00C75249" w:rsidRPr="00537B43">
              <w:rPr>
                <w:b/>
                <w:bCs/>
                <w:color w:val="231F20"/>
                <w:sz w:val="22"/>
                <w:szCs w:val="22"/>
              </w:rPr>
              <w:t>4</w:t>
            </w:r>
            <w:r w:rsidR="00D72BC0" w:rsidRPr="00537B43">
              <w:rPr>
                <w:b/>
                <w:bCs/>
                <w:color w:val="231F20"/>
                <w:sz w:val="22"/>
                <w:szCs w:val="22"/>
              </w:rPr>
              <w:t>.</w:t>
            </w:r>
            <w:r w:rsidR="00C75249" w:rsidRPr="00537B43">
              <w:rPr>
                <w:b/>
                <w:bCs/>
                <w:color w:val="231F20"/>
                <w:sz w:val="22"/>
                <w:szCs w:val="22"/>
              </w:rPr>
              <w:t xml:space="preserve"> </w:t>
            </w:r>
            <w:r w:rsidR="00537B43" w:rsidRPr="00537B43">
              <w:rPr>
                <w:b/>
                <w:sz w:val="22"/>
                <w:szCs w:val="22"/>
              </w:rPr>
              <w:t xml:space="preserve">Оптические явления. Элементы квантовой физики атомов </w:t>
            </w:r>
            <w:r w:rsidR="00537B43" w:rsidRPr="00537B43">
              <w:rPr>
                <w:b/>
                <w:sz w:val="22"/>
                <w:szCs w:val="22"/>
              </w:rPr>
              <w:lastRenderedPageBreak/>
              <w:t>и молекул</w:t>
            </w:r>
          </w:p>
        </w:tc>
        <w:tc>
          <w:tcPr>
            <w:tcW w:w="2178" w:type="pct"/>
            <w:shd w:val="clear" w:color="auto" w:fill="auto"/>
          </w:tcPr>
          <w:p w:rsidR="007A66E5" w:rsidRPr="00D72BC0" w:rsidRDefault="007A66E5" w:rsidP="00A24DE8">
            <w:pPr>
              <w:rPr>
                <w:b/>
                <w:bCs/>
                <w:i/>
              </w:rPr>
            </w:pPr>
          </w:p>
        </w:tc>
        <w:tc>
          <w:tcPr>
            <w:tcW w:w="388" w:type="pct"/>
            <w:shd w:val="clear" w:color="auto" w:fill="auto"/>
          </w:tcPr>
          <w:p w:rsidR="007A66E5" w:rsidRPr="00D72BC0" w:rsidRDefault="007A66E5" w:rsidP="00A24DE8">
            <w:pPr>
              <w:rPr>
                <w:b/>
                <w:bCs/>
                <w:i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7A66E5" w:rsidRPr="00D72BC0" w:rsidRDefault="001F0BD3" w:rsidP="00A24DE8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14</w:t>
            </w:r>
          </w:p>
        </w:tc>
        <w:tc>
          <w:tcPr>
            <w:tcW w:w="1129" w:type="pct"/>
          </w:tcPr>
          <w:p w:rsidR="007A66E5" w:rsidRPr="00D72BC0" w:rsidRDefault="007A66E5" w:rsidP="00DD7572">
            <w:pPr>
              <w:rPr>
                <w:b/>
                <w:bCs/>
                <w:i/>
              </w:rPr>
            </w:pPr>
          </w:p>
        </w:tc>
      </w:tr>
      <w:tr w:rsidR="00374C64" w:rsidRPr="005F04C2" w:rsidTr="005D3198">
        <w:trPr>
          <w:trHeight w:val="20"/>
        </w:trPr>
        <w:tc>
          <w:tcPr>
            <w:tcW w:w="1015" w:type="pct"/>
            <w:vMerge w:val="restart"/>
            <w:tcBorders>
              <w:top w:val="nil"/>
            </w:tcBorders>
            <w:shd w:val="clear" w:color="auto" w:fill="auto"/>
          </w:tcPr>
          <w:p w:rsidR="00374C64" w:rsidRPr="00537B43" w:rsidRDefault="00374C64" w:rsidP="00537B43">
            <w:pPr>
              <w:rPr>
                <w:b/>
                <w:bCs/>
              </w:rPr>
            </w:pPr>
            <w:r w:rsidRPr="00537B43">
              <w:rPr>
                <w:b/>
                <w:bCs/>
                <w:sz w:val="22"/>
                <w:szCs w:val="22"/>
              </w:rPr>
              <w:lastRenderedPageBreak/>
              <w:t xml:space="preserve">Тема </w:t>
            </w:r>
            <w:r w:rsidR="00537B43" w:rsidRPr="00537B43">
              <w:rPr>
                <w:b/>
                <w:bCs/>
                <w:sz w:val="22"/>
                <w:szCs w:val="22"/>
              </w:rPr>
              <w:t>4</w:t>
            </w:r>
            <w:r w:rsidRPr="00537B43">
              <w:rPr>
                <w:b/>
                <w:bCs/>
                <w:sz w:val="22"/>
                <w:szCs w:val="22"/>
              </w:rPr>
              <w:t>.</w:t>
            </w:r>
            <w:r w:rsidR="00537B43" w:rsidRPr="00537B43">
              <w:rPr>
                <w:b/>
                <w:bCs/>
                <w:sz w:val="22"/>
                <w:szCs w:val="22"/>
              </w:rPr>
              <w:t>1</w:t>
            </w:r>
            <w:r w:rsidRPr="00537B43">
              <w:rPr>
                <w:b/>
                <w:bCs/>
                <w:sz w:val="22"/>
                <w:szCs w:val="22"/>
              </w:rPr>
              <w:t xml:space="preserve"> </w:t>
            </w:r>
            <w:r w:rsidR="00537B43" w:rsidRPr="00537B43">
              <w:rPr>
                <w:b/>
                <w:bCs/>
                <w:sz w:val="22"/>
                <w:szCs w:val="22"/>
              </w:rPr>
              <w:t>Волновые и квантовые свойства света</w:t>
            </w:r>
            <w:r w:rsidRPr="00537B43">
              <w:rPr>
                <w:b/>
                <w:bCs/>
                <w:color w:val="231F20"/>
                <w:sz w:val="22"/>
                <w:szCs w:val="22"/>
              </w:rPr>
              <w:t>.</w:t>
            </w:r>
          </w:p>
        </w:tc>
        <w:tc>
          <w:tcPr>
            <w:tcW w:w="2178" w:type="pct"/>
            <w:shd w:val="clear" w:color="auto" w:fill="auto"/>
          </w:tcPr>
          <w:p w:rsidR="00374C64" w:rsidRPr="00537B43" w:rsidRDefault="00374C64" w:rsidP="00453C0B">
            <w:pPr>
              <w:rPr>
                <w:b/>
                <w:bCs/>
                <w:i/>
              </w:rPr>
            </w:pPr>
            <w:r w:rsidRPr="00537B43"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88" w:type="pct"/>
            <w:shd w:val="clear" w:color="auto" w:fill="auto"/>
          </w:tcPr>
          <w:p w:rsidR="00374C64" w:rsidRPr="00D72BC0" w:rsidRDefault="00374C64" w:rsidP="00011DD5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374C64" w:rsidRPr="00D72BC0" w:rsidRDefault="00374C64" w:rsidP="00011DD5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374C64" w:rsidRPr="00D72BC0" w:rsidRDefault="00374C64" w:rsidP="00453C0B">
            <w:pPr>
              <w:rPr>
                <w:b/>
                <w:bCs/>
                <w:i/>
              </w:rPr>
            </w:pPr>
          </w:p>
        </w:tc>
        <w:tc>
          <w:tcPr>
            <w:tcW w:w="1129" w:type="pct"/>
            <w:vMerge w:val="restart"/>
          </w:tcPr>
          <w:p w:rsidR="0007524A" w:rsidRDefault="0007524A" w:rsidP="00B303C0">
            <w:pPr>
              <w:tabs>
                <w:tab w:val="left" w:pos="174"/>
              </w:tabs>
              <w:ind w:left="32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Умения:</w:t>
            </w:r>
          </w:p>
          <w:p w:rsidR="0007524A" w:rsidRDefault="0007524A" w:rsidP="00B303C0">
            <w:pPr>
              <w:rPr>
                <w:i/>
                <w:spacing w:val="-6"/>
                <w:sz w:val="21"/>
                <w:szCs w:val="21"/>
              </w:rPr>
            </w:pPr>
            <w:r>
              <w:rPr>
                <w:i/>
                <w:spacing w:val="-6"/>
                <w:sz w:val="21"/>
                <w:szCs w:val="21"/>
              </w:rPr>
              <w:t>использование физической терминологии и символики;</w:t>
            </w:r>
            <w:r>
              <w:rPr>
                <w:i/>
                <w:sz w:val="21"/>
                <w:szCs w:val="21"/>
              </w:rPr>
              <w:t xml:space="preserve"> использование физических знаний; планирование и выполнение экспериментов; </w:t>
            </w:r>
            <w:r>
              <w:rPr>
                <w:i/>
                <w:spacing w:val="-6"/>
                <w:sz w:val="21"/>
                <w:szCs w:val="21"/>
              </w:rPr>
              <w:t xml:space="preserve">проведение физических измерений; обработка результатов измерений, обнаружение зависимости между физическими величинами, объяснение полученных результатов и делать выводы; применение методов корректной оценки погрешностей при проведении физического эксперимента; решение физических задач; </w:t>
            </w:r>
            <w:r>
              <w:rPr>
                <w:i/>
                <w:iCs/>
                <w:sz w:val="21"/>
                <w:szCs w:val="21"/>
              </w:rPr>
              <w:t xml:space="preserve">анализ задачи и выделение её составных частей; определение этапов решения задачи; </w:t>
            </w:r>
          </w:p>
          <w:p w:rsidR="00384611" w:rsidRDefault="0007524A" w:rsidP="00B303C0">
            <w:pPr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 xml:space="preserve">Знания: фундаментальные физические законы; </w:t>
            </w:r>
            <w:r>
              <w:rPr>
                <w:i/>
                <w:spacing w:val="-6"/>
                <w:sz w:val="21"/>
                <w:szCs w:val="21"/>
              </w:rPr>
              <w:t>основополагающие физические понятия, закономерности, законы и теории</w:t>
            </w:r>
            <w:r>
              <w:rPr>
                <w:i/>
                <w:sz w:val="21"/>
                <w:szCs w:val="21"/>
              </w:rPr>
              <w:t xml:space="preserve"> в области механики, электричества, магнетизма и атомной физики;</w:t>
            </w:r>
            <w:r>
              <w:rPr>
                <w:i/>
                <w:spacing w:val="-6"/>
                <w:sz w:val="21"/>
                <w:szCs w:val="21"/>
              </w:rPr>
              <w:t xml:space="preserve"> </w:t>
            </w:r>
            <w:r>
              <w:rPr>
                <w:bCs/>
                <w:i/>
                <w:sz w:val="21"/>
                <w:szCs w:val="21"/>
              </w:rPr>
              <w:t>ст</w:t>
            </w:r>
            <w:r w:rsidR="00C51E6D">
              <w:rPr>
                <w:bCs/>
                <w:i/>
                <w:sz w:val="21"/>
                <w:szCs w:val="21"/>
              </w:rPr>
              <w:t>руктура плана для решения задач</w:t>
            </w:r>
            <w:r>
              <w:rPr>
                <w:i/>
                <w:sz w:val="21"/>
                <w:szCs w:val="21"/>
              </w:rPr>
              <w:t>.</w:t>
            </w:r>
          </w:p>
          <w:p w:rsidR="00B303C0" w:rsidRPr="00D72BC0" w:rsidRDefault="00B303C0" w:rsidP="00B303C0">
            <w:pPr>
              <w:rPr>
                <w:i/>
              </w:rPr>
            </w:pPr>
          </w:p>
        </w:tc>
      </w:tr>
      <w:tr w:rsidR="00537B43" w:rsidRPr="005F04C2" w:rsidTr="00537B43">
        <w:trPr>
          <w:trHeight w:val="910"/>
        </w:trPr>
        <w:tc>
          <w:tcPr>
            <w:tcW w:w="1015" w:type="pct"/>
            <w:vMerge/>
            <w:shd w:val="clear" w:color="auto" w:fill="auto"/>
          </w:tcPr>
          <w:p w:rsidR="00537B43" w:rsidRPr="00537B43" w:rsidRDefault="00537B43" w:rsidP="005165FB">
            <w:pPr>
              <w:rPr>
                <w:b/>
                <w:bCs/>
              </w:rPr>
            </w:pPr>
          </w:p>
        </w:tc>
        <w:tc>
          <w:tcPr>
            <w:tcW w:w="2178" w:type="pct"/>
            <w:shd w:val="clear" w:color="auto" w:fill="auto"/>
          </w:tcPr>
          <w:p w:rsidR="00537B43" w:rsidRPr="00537B43" w:rsidRDefault="00537B43" w:rsidP="00537B43">
            <w:pPr>
              <w:jc w:val="both"/>
              <w:rPr>
                <w:b/>
                <w:bCs/>
                <w:i/>
              </w:rPr>
            </w:pPr>
            <w:r w:rsidRPr="00537B43">
              <w:rPr>
                <w:sz w:val="22"/>
                <w:szCs w:val="22"/>
              </w:rPr>
              <w:t xml:space="preserve">Свет как волна. Элементы геометрической и электронной оптики. Поляризованный свет. Световоды. Передача информационно-световых сигналов по световодам. </w:t>
            </w:r>
          </w:p>
        </w:tc>
        <w:tc>
          <w:tcPr>
            <w:tcW w:w="388" w:type="pct"/>
            <w:vMerge w:val="restart"/>
            <w:shd w:val="clear" w:color="auto" w:fill="auto"/>
          </w:tcPr>
          <w:p w:rsidR="00537B43" w:rsidRPr="00D72BC0" w:rsidRDefault="00537B43" w:rsidP="005165FB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3</w:t>
            </w:r>
          </w:p>
        </w:tc>
        <w:tc>
          <w:tcPr>
            <w:tcW w:w="290" w:type="pct"/>
            <w:vMerge w:val="restart"/>
            <w:shd w:val="clear" w:color="auto" w:fill="auto"/>
            <w:vAlign w:val="center"/>
          </w:tcPr>
          <w:p w:rsidR="00537B43" w:rsidRPr="00D72BC0" w:rsidRDefault="00537B43" w:rsidP="005165FB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4</w:t>
            </w:r>
          </w:p>
        </w:tc>
        <w:tc>
          <w:tcPr>
            <w:tcW w:w="1129" w:type="pct"/>
            <w:vMerge/>
          </w:tcPr>
          <w:p w:rsidR="00537B43" w:rsidRPr="00D72BC0" w:rsidRDefault="00537B43" w:rsidP="00DD7572">
            <w:pPr>
              <w:rPr>
                <w:b/>
                <w:bCs/>
                <w:i/>
              </w:rPr>
            </w:pPr>
          </w:p>
        </w:tc>
      </w:tr>
      <w:tr w:rsidR="00537B43" w:rsidRPr="005F04C2" w:rsidTr="00537B43">
        <w:trPr>
          <w:trHeight w:val="980"/>
        </w:trPr>
        <w:tc>
          <w:tcPr>
            <w:tcW w:w="1015" w:type="pct"/>
            <w:vMerge/>
            <w:shd w:val="clear" w:color="auto" w:fill="auto"/>
          </w:tcPr>
          <w:p w:rsidR="00537B43" w:rsidRPr="00537B43" w:rsidRDefault="00537B43" w:rsidP="005165FB">
            <w:pPr>
              <w:rPr>
                <w:b/>
                <w:bCs/>
              </w:rPr>
            </w:pPr>
          </w:p>
        </w:tc>
        <w:tc>
          <w:tcPr>
            <w:tcW w:w="2178" w:type="pct"/>
            <w:shd w:val="clear" w:color="auto" w:fill="auto"/>
          </w:tcPr>
          <w:p w:rsidR="00537B43" w:rsidRPr="00537B43" w:rsidRDefault="00537B43" w:rsidP="00152F13">
            <w:pPr>
              <w:jc w:val="both"/>
            </w:pPr>
            <w:r w:rsidRPr="00537B43">
              <w:rPr>
                <w:sz w:val="22"/>
                <w:szCs w:val="22"/>
              </w:rPr>
              <w:t>Квантовая природа излучения и поглощения света. Постулаты Бора. Спектральный анализ. Оптические квантовые генераторы.  Принципы работы современных лазерных устройств.</w:t>
            </w:r>
          </w:p>
        </w:tc>
        <w:tc>
          <w:tcPr>
            <w:tcW w:w="388" w:type="pct"/>
            <w:vMerge/>
            <w:shd w:val="clear" w:color="auto" w:fill="auto"/>
          </w:tcPr>
          <w:p w:rsidR="00537B43" w:rsidRPr="00D72BC0" w:rsidRDefault="00537B43" w:rsidP="005165FB">
            <w:pPr>
              <w:rPr>
                <w:b/>
                <w:bCs/>
                <w:i/>
              </w:rPr>
            </w:pPr>
          </w:p>
        </w:tc>
        <w:tc>
          <w:tcPr>
            <w:tcW w:w="290" w:type="pct"/>
            <w:vMerge/>
            <w:shd w:val="clear" w:color="auto" w:fill="auto"/>
            <w:vAlign w:val="center"/>
          </w:tcPr>
          <w:p w:rsidR="00537B43" w:rsidRDefault="00537B43" w:rsidP="005165FB">
            <w:pPr>
              <w:rPr>
                <w:b/>
                <w:bCs/>
                <w:i/>
              </w:rPr>
            </w:pPr>
          </w:p>
        </w:tc>
        <w:tc>
          <w:tcPr>
            <w:tcW w:w="1129" w:type="pct"/>
            <w:vMerge/>
          </w:tcPr>
          <w:p w:rsidR="00537B43" w:rsidRPr="00D72BC0" w:rsidRDefault="00537B43" w:rsidP="00DD7572">
            <w:pPr>
              <w:rPr>
                <w:b/>
                <w:bCs/>
                <w:i/>
              </w:rPr>
            </w:pPr>
          </w:p>
        </w:tc>
      </w:tr>
      <w:tr w:rsidR="009625DA" w:rsidRPr="005F04C2" w:rsidTr="00DD7572">
        <w:trPr>
          <w:trHeight w:val="180"/>
        </w:trPr>
        <w:tc>
          <w:tcPr>
            <w:tcW w:w="1015" w:type="pct"/>
            <w:vMerge/>
            <w:shd w:val="clear" w:color="auto" w:fill="auto"/>
          </w:tcPr>
          <w:p w:rsidR="009625DA" w:rsidRPr="00537B43" w:rsidRDefault="009625DA" w:rsidP="005165FB">
            <w:pPr>
              <w:rPr>
                <w:b/>
                <w:bCs/>
              </w:rPr>
            </w:pPr>
          </w:p>
        </w:tc>
        <w:tc>
          <w:tcPr>
            <w:tcW w:w="2178" w:type="pct"/>
            <w:shd w:val="clear" w:color="auto" w:fill="auto"/>
          </w:tcPr>
          <w:p w:rsidR="009625DA" w:rsidRPr="00537B43" w:rsidRDefault="009625DA" w:rsidP="00152F13">
            <w:pPr>
              <w:jc w:val="both"/>
              <w:rPr>
                <w:color w:val="231F20"/>
              </w:rPr>
            </w:pPr>
            <w:r w:rsidRPr="00537B43">
              <w:rPr>
                <w:b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388" w:type="pct"/>
            <w:shd w:val="clear" w:color="auto" w:fill="auto"/>
          </w:tcPr>
          <w:p w:rsidR="009625DA" w:rsidRPr="00D72BC0" w:rsidRDefault="009625DA" w:rsidP="005165FB">
            <w:pPr>
              <w:rPr>
                <w:b/>
                <w:bCs/>
                <w:i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625DA" w:rsidRPr="00D72BC0" w:rsidRDefault="001F0BD3" w:rsidP="005165FB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129" w:type="pct"/>
            <w:vMerge/>
          </w:tcPr>
          <w:p w:rsidR="009625DA" w:rsidRPr="00D72BC0" w:rsidRDefault="009625DA" w:rsidP="00DD7572">
            <w:pPr>
              <w:rPr>
                <w:b/>
                <w:bCs/>
                <w:i/>
              </w:rPr>
            </w:pPr>
          </w:p>
        </w:tc>
      </w:tr>
      <w:tr w:rsidR="00374C64" w:rsidRPr="005F04C2" w:rsidTr="00DD7572">
        <w:trPr>
          <w:trHeight w:val="270"/>
        </w:trPr>
        <w:tc>
          <w:tcPr>
            <w:tcW w:w="1015" w:type="pct"/>
            <w:vMerge/>
            <w:shd w:val="clear" w:color="auto" w:fill="auto"/>
          </w:tcPr>
          <w:p w:rsidR="00374C64" w:rsidRPr="00537B43" w:rsidRDefault="00374C64" w:rsidP="00453C0B">
            <w:pPr>
              <w:rPr>
                <w:b/>
                <w:bCs/>
              </w:rPr>
            </w:pPr>
          </w:p>
        </w:tc>
        <w:tc>
          <w:tcPr>
            <w:tcW w:w="2178" w:type="pct"/>
            <w:shd w:val="clear" w:color="auto" w:fill="auto"/>
          </w:tcPr>
          <w:p w:rsidR="00374C64" w:rsidRPr="00537B43" w:rsidRDefault="00537B43" w:rsidP="007A66E5">
            <w:pPr>
              <w:rPr>
                <w:bCs/>
              </w:rPr>
            </w:pPr>
            <w:r w:rsidRPr="00537B43">
              <w:rPr>
                <w:sz w:val="22"/>
                <w:szCs w:val="22"/>
              </w:rPr>
              <w:t>Лабораторная работа «Определение показателя преломления с помощью лазерного излучения»</w:t>
            </w:r>
          </w:p>
        </w:tc>
        <w:tc>
          <w:tcPr>
            <w:tcW w:w="388" w:type="pct"/>
            <w:shd w:val="clear" w:color="auto" w:fill="auto"/>
          </w:tcPr>
          <w:p w:rsidR="00374C64" w:rsidRPr="00D72BC0" w:rsidRDefault="00374C64" w:rsidP="00453C0B">
            <w:pPr>
              <w:rPr>
                <w:bCs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374C64" w:rsidRPr="00D72BC0" w:rsidRDefault="007A66E5" w:rsidP="00453C0B">
            <w:pPr>
              <w:rPr>
                <w:bCs/>
              </w:rPr>
            </w:pPr>
            <w:r w:rsidRPr="00D72BC0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129" w:type="pct"/>
            <w:vMerge/>
          </w:tcPr>
          <w:p w:rsidR="00374C64" w:rsidRPr="00D72BC0" w:rsidRDefault="00374C64" w:rsidP="00DD7572">
            <w:pPr>
              <w:rPr>
                <w:b/>
                <w:bCs/>
                <w:i/>
              </w:rPr>
            </w:pPr>
          </w:p>
        </w:tc>
      </w:tr>
      <w:tr w:rsidR="00374C64" w:rsidRPr="005F04C2" w:rsidTr="00DD7572">
        <w:trPr>
          <w:trHeight w:val="191"/>
        </w:trPr>
        <w:tc>
          <w:tcPr>
            <w:tcW w:w="1015" w:type="pct"/>
            <w:vMerge/>
            <w:shd w:val="clear" w:color="auto" w:fill="auto"/>
          </w:tcPr>
          <w:p w:rsidR="00374C64" w:rsidRPr="00D72BC0" w:rsidRDefault="00374C64" w:rsidP="00453C0B">
            <w:pPr>
              <w:rPr>
                <w:b/>
                <w:bCs/>
              </w:rPr>
            </w:pPr>
          </w:p>
        </w:tc>
        <w:tc>
          <w:tcPr>
            <w:tcW w:w="2178" w:type="pct"/>
            <w:shd w:val="clear" w:color="auto" w:fill="auto"/>
          </w:tcPr>
          <w:p w:rsidR="00374C64" w:rsidRPr="00D72BC0" w:rsidRDefault="00374C64" w:rsidP="00453C0B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Самостоятельная работа обучающихся</w:t>
            </w:r>
          </w:p>
        </w:tc>
        <w:tc>
          <w:tcPr>
            <w:tcW w:w="388" w:type="pct"/>
            <w:shd w:val="clear" w:color="auto" w:fill="auto"/>
          </w:tcPr>
          <w:p w:rsidR="00374C64" w:rsidRPr="00D72BC0" w:rsidRDefault="00374C64" w:rsidP="00453C0B">
            <w:pPr>
              <w:rPr>
                <w:b/>
                <w:bCs/>
                <w:i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374C64" w:rsidRPr="00D72BC0" w:rsidRDefault="00374C64" w:rsidP="00453C0B">
            <w:pPr>
              <w:rPr>
                <w:b/>
                <w:bCs/>
                <w:i/>
              </w:rPr>
            </w:pPr>
          </w:p>
        </w:tc>
        <w:tc>
          <w:tcPr>
            <w:tcW w:w="1129" w:type="pct"/>
            <w:vMerge/>
          </w:tcPr>
          <w:p w:rsidR="00374C64" w:rsidRPr="00D72BC0" w:rsidRDefault="00374C64" w:rsidP="00DD7572">
            <w:pPr>
              <w:rPr>
                <w:b/>
                <w:bCs/>
                <w:i/>
              </w:rPr>
            </w:pPr>
          </w:p>
        </w:tc>
      </w:tr>
      <w:tr w:rsidR="00374C64" w:rsidRPr="005F04C2" w:rsidTr="005D3198">
        <w:trPr>
          <w:trHeight w:val="20"/>
        </w:trPr>
        <w:tc>
          <w:tcPr>
            <w:tcW w:w="1015" w:type="pct"/>
            <w:vMerge w:val="restart"/>
            <w:shd w:val="clear" w:color="auto" w:fill="auto"/>
          </w:tcPr>
          <w:p w:rsidR="00374C64" w:rsidRPr="00537B43" w:rsidRDefault="007A66E5" w:rsidP="00537B43">
            <w:pPr>
              <w:rPr>
                <w:b/>
                <w:bCs/>
              </w:rPr>
            </w:pPr>
            <w:r w:rsidRPr="00537B43">
              <w:rPr>
                <w:b/>
                <w:bCs/>
                <w:sz w:val="22"/>
                <w:szCs w:val="22"/>
              </w:rPr>
              <w:t xml:space="preserve">Тема </w:t>
            </w:r>
            <w:r w:rsidR="00537B43" w:rsidRPr="00537B43">
              <w:rPr>
                <w:b/>
                <w:bCs/>
                <w:sz w:val="22"/>
                <w:szCs w:val="22"/>
              </w:rPr>
              <w:t>4</w:t>
            </w:r>
            <w:r w:rsidRPr="00537B43">
              <w:rPr>
                <w:b/>
                <w:bCs/>
                <w:sz w:val="22"/>
                <w:szCs w:val="22"/>
              </w:rPr>
              <w:t>.</w:t>
            </w:r>
            <w:r w:rsidR="00537B43" w:rsidRPr="00537B43">
              <w:rPr>
                <w:b/>
                <w:bCs/>
                <w:sz w:val="22"/>
                <w:szCs w:val="22"/>
              </w:rPr>
              <w:t>2</w:t>
            </w:r>
            <w:r w:rsidRPr="00537B43">
              <w:rPr>
                <w:b/>
                <w:bCs/>
                <w:sz w:val="22"/>
                <w:szCs w:val="22"/>
              </w:rPr>
              <w:t xml:space="preserve"> </w:t>
            </w:r>
            <w:r w:rsidR="00537B43" w:rsidRPr="00537B43">
              <w:rPr>
                <w:b/>
                <w:sz w:val="22"/>
                <w:szCs w:val="22"/>
              </w:rPr>
              <w:t>Элементы физики твердого тела. Полупроводники</w:t>
            </w:r>
          </w:p>
        </w:tc>
        <w:tc>
          <w:tcPr>
            <w:tcW w:w="2178" w:type="pct"/>
            <w:shd w:val="clear" w:color="auto" w:fill="auto"/>
          </w:tcPr>
          <w:p w:rsidR="00374C64" w:rsidRPr="00537B43" w:rsidRDefault="00374C64" w:rsidP="00374C64">
            <w:pPr>
              <w:rPr>
                <w:b/>
                <w:bCs/>
                <w:i/>
              </w:rPr>
            </w:pPr>
            <w:r w:rsidRPr="00537B43"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88" w:type="pct"/>
            <w:shd w:val="clear" w:color="auto" w:fill="auto"/>
          </w:tcPr>
          <w:p w:rsidR="00374C64" w:rsidRPr="00D72BC0" w:rsidRDefault="00374C64" w:rsidP="00374C64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374C64" w:rsidRPr="00D72BC0" w:rsidRDefault="00374C64" w:rsidP="00374C64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374C64" w:rsidRPr="00D72BC0" w:rsidRDefault="00374C64" w:rsidP="00374C64">
            <w:pPr>
              <w:rPr>
                <w:b/>
                <w:bCs/>
                <w:i/>
              </w:rPr>
            </w:pPr>
          </w:p>
        </w:tc>
        <w:tc>
          <w:tcPr>
            <w:tcW w:w="1129" w:type="pct"/>
            <w:vMerge w:val="restart"/>
          </w:tcPr>
          <w:p w:rsidR="0007524A" w:rsidRDefault="0007524A" w:rsidP="00C93F27">
            <w:pPr>
              <w:tabs>
                <w:tab w:val="left" w:pos="174"/>
              </w:tabs>
              <w:ind w:left="32"/>
              <w:jc w:val="both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Умения:</w:t>
            </w:r>
          </w:p>
          <w:p w:rsidR="0007524A" w:rsidRDefault="0007524A" w:rsidP="00C93F27">
            <w:pPr>
              <w:jc w:val="both"/>
              <w:rPr>
                <w:i/>
                <w:spacing w:val="-6"/>
                <w:sz w:val="21"/>
                <w:szCs w:val="21"/>
              </w:rPr>
            </w:pPr>
            <w:r>
              <w:rPr>
                <w:i/>
                <w:spacing w:val="-6"/>
                <w:sz w:val="21"/>
                <w:szCs w:val="21"/>
              </w:rPr>
              <w:t>использование физической терминологии и символики;</w:t>
            </w:r>
            <w:r>
              <w:rPr>
                <w:i/>
                <w:sz w:val="21"/>
                <w:szCs w:val="21"/>
              </w:rPr>
              <w:t xml:space="preserve"> использование физических знаний; </w:t>
            </w:r>
            <w:r>
              <w:rPr>
                <w:i/>
                <w:spacing w:val="-6"/>
                <w:sz w:val="21"/>
                <w:szCs w:val="21"/>
              </w:rPr>
              <w:t xml:space="preserve">решение физических задач; </w:t>
            </w:r>
            <w:r>
              <w:rPr>
                <w:i/>
                <w:iCs/>
                <w:sz w:val="21"/>
                <w:szCs w:val="21"/>
              </w:rPr>
              <w:t xml:space="preserve">анализ задачи и выделение её составных частей; определение этапов решения задачи; определение задачи для поиска информации, </w:t>
            </w:r>
            <w:r>
              <w:rPr>
                <w:i/>
                <w:iCs/>
                <w:sz w:val="21"/>
                <w:szCs w:val="21"/>
              </w:rPr>
              <w:lastRenderedPageBreak/>
              <w:t xml:space="preserve">необходимых источников информации; выделение наиболее значимого в перечне информации; оценивание практической значимости результатов поиска; </w:t>
            </w:r>
            <w:r>
              <w:rPr>
                <w:bCs/>
                <w:i/>
                <w:iCs/>
                <w:sz w:val="21"/>
                <w:szCs w:val="21"/>
              </w:rPr>
              <w:t>применение средства информационных технологий для решения задач; использовать современного программного обеспечения;</w:t>
            </w:r>
            <w:r>
              <w:rPr>
                <w:i/>
                <w:spacing w:val="-6"/>
                <w:sz w:val="21"/>
                <w:szCs w:val="21"/>
              </w:rPr>
              <w:t xml:space="preserve"> </w:t>
            </w:r>
            <w:r>
              <w:rPr>
                <w:i/>
                <w:sz w:val="21"/>
                <w:szCs w:val="21"/>
              </w:rPr>
              <w:t>оценивание достоверности естественно-научной информации;</w:t>
            </w:r>
          </w:p>
          <w:p w:rsidR="00374C64" w:rsidRPr="00EC1014" w:rsidRDefault="0007524A" w:rsidP="00C93F27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i/>
              </w:rPr>
            </w:pPr>
            <w:r>
              <w:rPr>
                <w:i/>
                <w:sz w:val="21"/>
                <w:szCs w:val="21"/>
              </w:rPr>
              <w:t xml:space="preserve">Знания: фундаментальные физические законы; </w:t>
            </w:r>
            <w:r>
              <w:rPr>
                <w:i/>
                <w:spacing w:val="-6"/>
                <w:sz w:val="21"/>
                <w:szCs w:val="21"/>
              </w:rPr>
              <w:t>основополагающие физические понятия, закономерности, законы и теории</w:t>
            </w:r>
            <w:r>
              <w:rPr>
                <w:i/>
                <w:sz w:val="21"/>
                <w:szCs w:val="21"/>
              </w:rPr>
              <w:t xml:space="preserve"> в области </w:t>
            </w:r>
            <w:r w:rsidR="00C93F27">
              <w:rPr>
                <w:i/>
                <w:sz w:val="21"/>
                <w:szCs w:val="21"/>
              </w:rPr>
              <w:t xml:space="preserve">электричества </w:t>
            </w:r>
            <w:r>
              <w:rPr>
                <w:i/>
                <w:sz w:val="21"/>
                <w:szCs w:val="21"/>
              </w:rPr>
              <w:t>и атомной физики;</w:t>
            </w:r>
            <w:r>
              <w:rPr>
                <w:i/>
                <w:spacing w:val="-6"/>
                <w:sz w:val="21"/>
                <w:szCs w:val="21"/>
              </w:rPr>
              <w:t xml:space="preserve"> </w:t>
            </w:r>
            <w:r>
              <w:rPr>
                <w:bCs/>
                <w:i/>
                <w:sz w:val="21"/>
                <w:szCs w:val="21"/>
              </w:rPr>
              <w:t xml:space="preserve">структура плана для решения задач; </w:t>
            </w:r>
            <w:r>
              <w:rPr>
                <w:bCs/>
                <w:i/>
                <w:iCs/>
                <w:sz w:val="21"/>
                <w:szCs w:val="21"/>
              </w:rPr>
              <w:t xml:space="preserve">современные средства и устройства информатизации и порядок их применения; </w:t>
            </w:r>
            <w:r>
              <w:rPr>
                <w:i/>
                <w:iCs/>
                <w:sz w:val="21"/>
                <w:szCs w:val="21"/>
              </w:rPr>
              <w:t>приемы структурирования информации; формат оформления результатов поиска информации</w:t>
            </w:r>
            <w:r>
              <w:rPr>
                <w:i/>
                <w:sz w:val="21"/>
                <w:szCs w:val="21"/>
              </w:rPr>
              <w:t>.</w:t>
            </w:r>
          </w:p>
        </w:tc>
      </w:tr>
      <w:tr w:rsidR="00537B43" w:rsidRPr="005F04C2" w:rsidTr="005D3198">
        <w:trPr>
          <w:trHeight w:val="409"/>
        </w:trPr>
        <w:tc>
          <w:tcPr>
            <w:tcW w:w="1015" w:type="pct"/>
            <w:vMerge/>
            <w:shd w:val="clear" w:color="auto" w:fill="auto"/>
          </w:tcPr>
          <w:p w:rsidR="00537B43" w:rsidRPr="00537B43" w:rsidRDefault="00537B43" w:rsidP="00374C64">
            <w:pPr>
              <w:jc w:val="both"/>
              <w:rPr>
                <w:b/>
                <w:bCs/>
              </w:rPr>
            </w:pPr>
          </w:p>
        </w:tc>
        <w:tc>
          <w:tcPr>
            <w:tcW w:w="2178" w:type="pct"/>
            <w:shd w:val="clear" w:color="auto" w:fill="auto"/>
          </w:tcPr>
          <w:p w:rsidR="00537B43" w:rsidRPr="00537B43" w:rsidRDefault="00537B43" w:rsidP="00537B43">
            <w:pPr>
              <w:jc w:val="both"/>
              <w:rPr>
                <w:color w:val="231F20"/>
              </w:rPr>
            </w:pPr>
            <w:r w:rsidRPr="00537B43">
              <w:rPr>
                <w:sz w:val="22"/>
                <w:szCs w:val="22"/>
              </w:rPr>
              <w:t xml:space="preserve">Основы теории проводимости. Различные виды носителей зарядов. Свойства электронов в кристаллических проводниках и полупроводниках. Понятие о зонной теории. </w:t>
            </w:r>
          </w:p>
        </w:tc>
        <w:tc>
          <w:tcPr>
            <w:tcW w:w="388" w:type="pct"/>
            <w:vMerge w:val="restart"/>
            <w:shd w:val="clear" w:color="auto" w:fill="auto"/>
          </w:tcPr>
          <w:p w:rsidR="00537B43" w:rsidRPr="00D72BC0" w:rsidRDefault="00537B43" w:rsidP="00374C64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290" w:type="pct"/>
            <w:vMerge w:val="restart"/>
            <w:shd w:val="clear" w:color="auto" w:fill="auto"/>
          </w:tcPr>
          <w:p w:rsidR="00537B43" w:rsidRPr="00D72BC0" w:rsidRDefault="00537B43" w:rsidP="00CC2DBE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4</w:t>
            </w:r>
          </w:p>
        </w:tc>
        <w:tc>
          <w:tcPr>
            <w:tcW w:w="1129" w:type="pct"/>
            <w:vMerge/>
          </w:tcPr>
          <w:p w:rsidR="00537B43" w:rsidRPr="00D72BC0" w:rsidRDefault="00537B43" w:rsidP="00DD7572">
            <w:pPr>
              <w:rPr>
                <w:b/>
                <w:bCs/>
                <w:i/>
              </w:rPr>
            </w:pPr>
          </w:p>
        </w:tc>
      </w:tr>
      <w:tr w:rsidR="00537B43" w:rsidRPr="005F04C2" w:rsidTr="005D3198">
        <w:trPr>
          <w:trHeight w:val="409"/>
        </w:trPr>
        <w:tc>
          <w:tcPr>
            <w:tcW w:w="1015" w:type="pct"/>
            <w:vMerge/>
            <w:shd w:val="clear" w:color="auto" w:fill="auto"/>
          </w:tcPr>
          <w:p w:rsidR="00537B43" w:rsidRPr="00537B43" w:rsidRDefault="00537B43" w:rsidP="00374C64">
            <w:pPr>
              <w:jc w:val="both"/>
              <w:rPr>
                <w:b/>
                <w:bCs/>
              </w:rPr>
            </w:pPr>
          </w:p>
        </w:tc>
        <w:tc>
          <w:tcPr>
            <w:tcW w:w="2178" w:type="pct"/>
            <w:shd w:val="clear" w:color="auto" w:fill="auto"/>
          </w:tcPr>
          <w:p w:rsidR="00537B43" w:rsidRPr="00537B43" w:rsidRDefault="00537B43" w:rsidP="00384611">
            <w:pPr>
              <w:jc w:val="both"/>
            </w:pPr>
            <w:r w:rsidRPr="00537B43">
              <w:rPr>
                <w:sz w:val="22"/>
                <w:szCs w:val="22"/>
              </w:rPr>
              <w:t xml:space="preserve">Собственная и примесная проводимость полупроводников. Свойства </w:t>
            </w:r>
            <w:r w:rsidRPr="00537B43">
              <w:rPr>
                <w:sz w:val="22"/>
                <w:szCs w:val="22"/>
                <w:lang w:val="en-US"/>
              </w:rPr>
              <w:t>p</w:t>
            </w:r>
            <w:r w:rsidRPr="00537B43">
              <w:rPr>
                <w:sz w:val="22"/>
                <w:szCs w:val="22"/>
              </w:rPr>
              <w:t>-</w:t>
            </w:r>
            <w:r w:rsidRPr="00537B43">
              <w:rPr>
                <w:sz w:val="22"/>
                <w:szCs w:val="22"/>
                <w:lang w:val="en-US"/>
              </w:rPr>
              <w:t>n</w:t>
            </w:r>
            <w:r w:rsidRPr="00537B43">
              <w:rPr>
                <w:sz w:val="22"/>
                <w:szCs w:val="22"/>
              </w:rPr>
              <w:t xml:space="preserve"> перехода. Принципы работы полупроводниковых устройств (диодов, транзисторов). Вольтамперные характеристики полупроводникового диода.</w:t>
            </w:r>
          </w:p>
        </w:tc>
        <w:tc>
          <w:tcPr>
            <w:tcW w:w="388" w:type="pct"/>
            <w:vMerge/>
            <w:shd w:val="clear" w:color="auto" w:fill="auto"/>
          </w:tcPr>
          <w:p w:rsidR="00537B43" w:rsidRPr="00D72BC0" w:rsidRDefault="00537B43" w:rsidP="00374C64">
            <w:pPr>
              <w:rPr>
                <w:b/>
                <w:bCs/>
                <w:i/>
              </w:rPr>
            </w:pPr>
          </w:p>
        </w:tc>
        <w:tc>
          <w:tcPr>
            <w:tcW w:w="290" w:type="pct"/>
            <w:vMerge/>
            <w:shd w:val="clear" w:color="auto" w:fill="auto"/>
          </w:tcPr>
          <w:p w:rsidR="00537B43" w:rsidRPr="00D72BC0" w:rsidRDefault="00537B43" w:rsidP="00CC2DBE">
            <w:pPr>
              <w:rPr>
                <w:b/>
                <w:bCs/>
                <w:i/>
              </w:rPr>
            </w:pPr>
          </w:p>
        </w:tc>
        <w:tc>
          <w:tcPr>
            <w:tcW w:w="1129" w:type="pct"/>
            <w:vMerge/>
          </w:tcPr>
          <w:p w:rsidR="00537B43" w:rsidRPr="00D72BC0" w:rsidRDefault="00537B43" w:rsidP="00DD7572">
            <w:pPr>
              <w:rPr>
                <w:b/>
                <w:bCs/>
                <w:i/>
              </w:rPr>
            </w:pPr>
          </w:p>
        </w:tc>
      </w:tr>
      <w:tr w:rsidR="00374C64" w:rsidRPr="005F04C2" w:rsidTr="00DD7572">
        <w:trPr>
          <w:trHeight w:val="322"/>
        </w:trPr>
        <w:tc>
          <w:tcPr>
            <w:tcW w:w="1015" w:type="pct"/>
            <w:vMerge/>
            <w:shd w:val="clear" w:color="auto" w:fill="auto"/>
          </w:tcPr>
          <w:p w:rsidR="00374C64" w:rsidRPr="00D72BC0" w:rsidRDefault="00374C64" w:rsidP="00374C64">
            <w:pPr>
              <w:jc w:val="both"/>
              <w:rPr>
                <w:b/>
                <w:bCs/>
              </w:rPr>
            </w:pPr>
          </w:p>
        </w:tc>
        <w:tc>
          <w:tcPr>
            <w:tcW w:w="2178" w:type="pct"/>
            <w:shd w:val="clear" w:color="auto" w:fill="auto"/>
          </w:tcPr>
          <w:p w:rsidR="00374C64" w:rsidRPr="00D72BC0" w:rsidRDefault="00374C64" w:rsidP="00374C64">
            <w:pPr>
              <w:jc w:val="both"/>
            </w:pPr>
            <w:r w:rsidRPr="00D72BC0">
              <w:rPr>
                <w:b/>
                <w:bCs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388" w:type="pct"/>
            <w:shd w:val="clear" w:color="auto" w:fill="auto"/>
          </w:tcPr>
          <w:p w:rsidR="00374C64" w:rsidRPr="00D72BC0" w:rsidRDefault="00374C64" w:rsidP="00374C64">
            <w:pPr>
              <w:rPr>
                <w:b/>
                <w:bCs/>
                <w:i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374C64" w:rsidRPr="00D72BC0" w:rsidRDefault="001F0BD3" w:rsidP="00374C64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129" w:type="pct"/>
            <w:vMerge/>
          </w:tcPr>
          <w:p w:rsidR="00374C64" w:rsidRPr="00D72BC0" w:rsidRDefault="00374C64" w:rsidP="00DD7572">
            <w:pPr>
              <w:rPr>
                <w:b/>
                <w:bCs/>
                <w:i/>
              </w:rPr>
            </w:pPr>
          </w:p>
        </w:tc>
      </w:tr>
      <w:tr w:rsidR="002D6D13" w:rsidRPr="005F04C2" w:rsidTr="00DD7572">
        <w:trPr>
          <w:trHeight w:val="322"/>
        </w:trPr>
        <w:tc>
          <w:tcPr>
            <w:tcW w:w="1015" w:type="pct"/>
            <w:vMerge/>
            <w:shd w:val="clear" w:color="auto" w:fill="auto"/>
          </w:tcPr>
          <w:p w:rsidR="002D6D13" w:rsidRPr="00D72BC0" w:rsidRDefault="002D6D13" w:rsidP="00374C64">
            <w:pPr>
              <w:jc w:val="both"/>
              <w:rPr>
                <w:b/>
                <w:bCs/>
              </w:rPr>
            </w:pPr>
          </w:p>
        </w:tc>
        <w:tc>
          <w:tcPr>
            <w:tcW w:w="2178" w:type="pct"/>
            <w:shd w:val="clear" w:color="auto" w:fill="auto"/>
          </w:tcPr>
          <w:p w:rsidR="002D6D13" w:rsidRPr="00D72BC0" w:rsidRDefault="002D6D13" w:rsidP="002D6D13">
            <w:pPr>
              <w:jc w:val="both"/>
              <w:rPr>
                <w:b/>
                <w:bCs/>
                <w:i/>
              </w:rPr>
            </w:pPr>
            <w:r>
              <w:rPr>
                <w:bCs/>
                <w:sz w:val="22"/>
                <w:szCs w:val="22"/>
              </w:rPr>
              <w:t>Практическое занятие № 5 «</w:t>
            </w:r>
            <w:r>
              <w:rPr>
                <w:color w:val="231F20"/>
                <w:sz w:val="22"/>
                <w:szCs w:val="22"/>
              </w:rPr>
              <w:t>Построение ВАХ полупроводникового диода».</w:t>
            </w:r>
          </w:p>
        </w:tc>
        <w:tc>
          <w:tcPr>
            <w:tcW w:w="388" w:type="pct"/>
            <w:shd w:val="clear" w:color="auto" w:fill="auto"/>
          </w:tcPr>
          <w:p w:rsidR="002D6D13" w:rsidRPr="00D72BC0" w:rsidRDefault="002D6D13" w:rsidP="00374C64">
            <w:pPr>
              <w:rPr>
                <w:b/>
                <w:bCs/>
                <w:i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2D6D13" w:rsidRPr="00D72BC0" w:rsidRDefault="002D6D13" w:rsidP="00374C64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129" w:type="pct"/>
            <w:vMerge/>
          </w:tcPr>
          <w:p w:rsidR="002D6D13" w:rsidRPr="00D72BC0" w:rsidRDefault="002D6D13" w:rsidP="00DD7572">
            <w:pPr>
              <w:rPr>
                <w:b/>
                <w:bCs/>
                <w:i/>
              </w:rPr>
            </w:pPr>
          </w:p>
        </w:tc>
      </w:tr>
      <w:tr w:rsidR="00374C64" w:rsidRPr="005F04C2" w:rsidTr="00DD7572">
        <w:trPr>
          <w:trHeight w:val="271"/>
        </w:trPr>
        <w:tc>
          <w:tcPr>
            <w:tcW w:w="1015" w:type="pct"/>
            <w:vMerge/>
            <w:shd w:val="clear" w:color="auto" w:fill="auto"/>
          </w:tcPr>
          <w:p w:rsidR="00374C64" w:rsidRPr="00D72BC0" w:rsidRDefault="00374C64" w:rsidP="00374C64">
            <w:pPr>
              <w:jc w:val="both"/>
              <w:rPr>
                <w:b/>
                <w:bCs/>
              </w:rPr>
            </w:pPr>
          </w:p>
        </w:tc>
        <w:tc>
          <w:tcPr>
            <w:tcW w:w="2178" w:type="pct"/>
            <w:shd w:val="clear" w:color="auto" w:fill="auto"/>
          </w:tcPr>
          <w:p w:rsidR="00374C64" w:rsidRPr="00D72BC0" w:rsidRDefault="00374C64" w:rsidP="00374C64">
            <w:pPr>
              <w:jc w:val="both"/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Самостоятельная работа обучающихся</w:t>
            </w:r>
          </w:p>
        </w:tc>
        <w:tc>
          <w:tcPr>
            <w:tcW w:w="388" w:type="pct"/>
            <w:shd w:val="clear" w:color="auto" w:fill="auto"/>
          </w:tcPr>
          <w:p w:rsidR="00374C64" w:rsidRPr="00D72BC0" w:rsidRDefault="00374C64" w:rsidP="00374C64">
            <w:pPr>
              <w:rPr>
                <w:b/>
                <w:bCs/>
                <w:i/>
              </w:rPr>
            </w:pPr>
          </w:p>
        </w:tc>
        <w:tc>
          <w:tcPr>
            <w:tcW w:w="290" w:type="pct"/>
            <w:shd w:val="clear" w:color="auto" w:fill="auto"/>
          </w:tcPr>
          <w:p w:rsidR="00374C64" w:rsidRPr="00D72BC0" w:rsidRDefault="00374C64" w:rsidP="00CC2DBE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129" w:type="pct"/>
            <w:vMerge/>
          </w:tcPr>
          <w:p w:rsidR="00374C64" w:rsidRPr="00D72BC0" w:rsidRDefault="00374C64" w:rsidP="00DD7572">
            <w:pPr>
              <w:rPr>
                <w:b/>
                <w:bCs/>
                <w:i/>
              </w:rPr>
            </w:pPr>
          </w:p>
        </w:tc>
      </w:tr>
      <w:tr w:rsidR="00374C64" w:rsidRPr="005F04C2" w:rsidTr="005D3198">
        <w:trPr>
          <w:trHeight w:val="20"/>
        </w:trPr>
        <w:tc>
          <w:tcPr>
            <w:tcW w:w="1015" w:type="pct"/>
            <w:vMerge w:val="restart"/>
            <w:tcBorders>
              <w:top w:val="nil"/>
            </w:tcBorders>
            <w:shd w:val="clear" w:color="auto" w:fill="auto"/>
          </w:tcPr>
          <w:p w:rsidR="00374C64" w:rsidRPr="00D72BC0" w:rsidRDefault="00374C64" w:rsidP="00537B43">
            <w:pPr>
              <w:rPr>
                <w:b/>
                <w:bCs/>
              </w:rPr>
            </w:pPr>
            <w:r w:rsidRPr="00D72BC0">
              <w:rPr>
                <w:b/>
                <w:bCs/>
                <w:sz w:val="22"/>
                <w:szCs w:val="22"/>
              </w:rPr>
              <w:t xml:space="preserve">Тема </w:t>
            </w:r>
            <w:r w:rsidR="00537B43">
              <w:rPr>
                <w:b/>
                <w:bCs/>
                <w:sz w:val="22"/>
                <w:szCs w:val="22"/>
              </w:rPr>
              <w:t>4</w:t>
            </w:r>
            <w:r w:rsidRPr="00D72BC0">
              <w:rPr>
                <w:b/>
                <w:bCs/>
                <w:sz w:val="22"/>
                <w:szCs w:val="22"/>
              </w:rPr>
              <w:t xml:space="preserve">.3 </w:t>
            </w:r>
            <w:r w:rsidR="00537B43">
              <w:rPr>
                <w:b/>
              </w:rPr>
              <w:t>Единство квантовых и волновых свойств электромагнитного излучения</w:t>
            </w:r>
          </w:p>
        </w:tc>
        <w:tc>
          <w:tcPr>
            <w:tcW w:w="2178" w:type="pct"/>
            <w:shd w:val="clear" w:color="auto" w:fill="auto"/>
          </w:tcPr>
          <w:p w:rsidR="00374C64" w:rsidRPr="00D72BC0" w:rsidRDefault="00374C64" w:rsidP="00374C64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88" w:type="pct"/>
            <w:shd w:val="clear" w:color="auto" w:fill="auto"/>
          </w:tcPr>
          <w:p w:rsidR="00374C64" w:rsidRPr="00D72BC0" w:rsidRDefault="00374C64" w:rsidP="00374C64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374C64" w:rsidRPr="00D72BC0" w:rsidRDefault="00374C64" w:rsidP="00374C64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374C64" w:rsidRPr="00D72BC0" w:rsidRDefault="00374C64" w:rsidP="00374C64">
            <w:pPr>
              <w:rPr>
                <w:b/>
                <w:bCs/>
                <w:i/>
              </w:rPr>
            </w:pPr>
          </w:p>
        </w:tc>
        <w:tc>
          <w:tcPr>
            <w:tcW w:w="1129" w:type="pct"/>
            <w:vMerge/>
          </w:tcPr>
          <w:p w:rsidR="00374C64" w:rsidRPr="00D72BC0" w:rsidRDefault="00374C64" w:rsidP="00DD7572">
            <w:pPr>
              <w:rPr>
                <w:b/>
                <w:bCs/>
                <w:i/>
              </w:rPr>
            </w:pPr>
          </w:p>
        </w:tc>
      </w:tr>
      <w:tr w:rsidR="00374C64" w:rsidRPr="005F04C2" w:rsidTr="005D3198">
        <w:trPr>
          <w:trHeight w:val="20"/>
        </w:trPr>
        <w:tc>
          <w:tcPr>
            <w:tcW w:w="1015" w:type="pct"/>
            <w:vMerge/>
            <w:shd w:val="clear" w:color="auto" w:fill="auto"/>
          </w:tcPr>
          <w:p w:rsidR="00374C64" w:rsidRPr="00D72BC0" w:rsidRDefault="00374C64" w:rsidP="00374C64">
            <w:pPr>
              <w:rPr>
                <w:b/>
                <w:bCs/>
              </w:rPr>
            </w:pPr>
          </w:p>
        </w:tc>
        <w:tc>
          <w:tcPr>
            <w:tcW w:w="2178" w:type="pct"/>
            <w:shd w:val="clear" w:color="auto" w:fill="auto"/>
          </w:tcPr>
          <w:p w:rsidR="00374C64" w:rsidRPr="00D72BC0" w:rsidRDefault="00537B43" w:rsidP="0025747D">
            <w:pPr>
              <w:rPr>
                <w:b/>
                <w:bCs/>
                <w:i/>
              </w:rPr>
            </w:pPr>
            <w:r>
              <w:t>Многообразие физических теорий – основа формирования физической картины мира.</w:t>
            </w:r>
          </w:p>
        </w:tc>
        <w:tc>
          <w:tcPr>
            <w:tcW w:w="388" w:type="pct"/>
            <w:shd w:val="clear" w:color="auto" w:fill="auto"/>
          </w:tcPr>
          <w:p w:rsidR="00374C64" w:rsidRPr="00D72BC0" w:rsidRDefault="00537B43" w:rsidP="00374C64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1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374C64" w:rsidRPr="00D72BC0" w:rsidRDefault="00537B43" w:rsidP="00374C64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129" w:type="pct"/>
            <w:vMerge/>
          </w:tcPr>
          <w:p w:rsidR="00374C64" w:rsidRPr="00D72BC0" w:rsidRDefault="00374C64" w:rsidP="00DD7572">
            <w:pPr>
              <w:rPr>
                <w:b/>
                <w:bCs/>
                <w:i/>
              </w:rPr>
            </w:pPr>
          </w:p>
        </w:tc>
      </w:tr>
      <w:tr w:rsidR="00374C64" w:rsidRPr="005F04C2" w:rsidTr="00DD7572">
        <w:trPr>
          <w:trHeight w:val="299"/>
        </w:trPr>
        <w:tc>
          <w:tcPr>
            <w:tcW w:w="1015" w:type="pct"/>
            <w:vMerge/>
            <w:shd w:val="clear" w:color="auto" w:fill="auto"/>
          </w:tcPr>
          <w:p w:rsidR="00374C64" w:rsidRPr="00D72BC0" w:rsidRDefault="00374C64" w:rsidP="00374C64">
            <w:pPr>
              <w:rPr>
                <w:b/>
                <w:bCs/>
              </w:rPr>
            </w:pPr>
          </w:p>
        </w:tc>
        <w:tc>
          <w:tcPr>
            <w:tcW w:w="2178" w:type="pct"/>
            <w:shd w:val="clear" w:color="auto" w:fill="auto"/>
          </w:tcPr>
          <w:p w:rsidR="00374C64" w:rsidRPr="00D72BC0" w:rsidRDefault="00374C64" w:rsidP="00374C64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388" w:type="pct"/>
            <w:shd w:val="clear" w:color="auto" w:fill="auto"/>
          </w:tcPr>
          <w:p w:rsidR="00374C64" w:rsidRPr="00D72BC0" w:rsidRDefault="00374C64" w:rsidP="00374C64">
            <w:pPr>
              <w:rPr>
                <w:b/>
                <w:bCs/>
                <w:i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374C64" w:rsidRPr="00D72BC0" w:rsidRDefault="00374C64" w:rsidP="00374C64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0</w:t>
            </w:r>
          </w:p>
        </w:tc>
        <w:tc>
          <w:tcPr>
            <w:tcW w:w="1129" w:type="pct"/>
            <w:vMerge/>
          </w:tcPr>
          <w:p w:rsidR="00374C64" w:rsidRPr="00D72BC0" w:rsidRDefault="00374C64" w:rsidP="00DD7572">
            <w:pPr>
              <w:rPr>
                <w:b/>
                <w:bCs/>
                <w:i/>
              </w:rPr>
            </w:pPr>
          </w:p>
        </w:tc>
      </w:tr>
      <w:tr w:rsidR="00374C64" w:rsidRPr="005F04C2" w:rsidTr="00D72BC0">
        <w:trPr>
          <w:trHeight w:val="401"/>
        </w:trPr>
        <w:tc>
          <w:tcPr>
            <w:tcW w:w="1015" w:type="pct"/>
            <w:vMerge/>
            <w:shd w:val="clear" w:color="auto" w:fill="auto"/>
          </w:tcPr>
          <w:p w:rsidR="00374C64" w:rsidRPr="00D72BC0" w:rsidRDefault="00374C64" w:rsidP="00374C64">
            <w:pPr>
              <w:rPr>
                <w:b/>
                <w:bCs/>
              </w:rPr>
            </w:pPr>
          </w:p>
        </w:tc>
        <w:tc>
          <w:tcPr>
            <w:tcW w:w="2178" w:type="pct"/>
            <w:shd w:val="clear" w:color="auto" w:fill="auto"/>
          </w:tcPr>
          <w:p w:rsidR="00374C64" w:rsidRPr="00D72BC0" w:rsidRDefault="00374C64" w:rsidP="00374C64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Самостоятельная работа обучающихся</w:t>
            </w:r>
          </w:p>
        </w:tc>
        <w:tc>
          <w:tcPr>
            <w:tcW w:w="388" w:type="pct"/>
            <w:shd w:val="clear" w:color="auto" w:fill="auto"/>
          </w:tcPr>
          <w:p w:rsidR="00374C64" w:rsidRPr="00D72BC0" w:rsidRDefault="00374C64" w:rsidP="00374C64">
            <w:pPr>
              <w:rPr>
                <w:b/>
                <w:bCs/>
                <w:i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374C64" w:rsidRPr="00D72BC0" w:rsidRDefault="00374C64" w:rsidP="00374C64">
            <w:pPr>
              <w:rPr>
                <w:b/>
                <w:bCs/>
                <w:i/>
              </w:rPr>
            </w:pPr>
            <w:r w:rsidRPr="00D72BC0"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129" w:type="pct"/>
            <w:vMerge/>
          </w:tcPr>
          <w:p w:rsidR="00374C64" w:rsidRPr="00D72BC0" w:rsidRDefault="00374C64" w:rsidP="00DD7572">
            <w:pPr>
              <w:rPr>
                <w:b/>
                <w:bCs/>
                <w:i/>
              </w:rPr>
            </w:pPr>
          </w:p>
        </w:tc>
      </w:tr>
      <w:tr w:rsidR="006574BA" w:rsidRPr="006574BA" w:rsidTr="00B64E44">
        <w:trPr>
          <w:trHeight w:val="414"/>
        </w:trPr>
        <w:tc>
          <w:tcPr>
            <w:tcW w:w="3581" w:type="pct"/>
            <w:gridSpan w:val="3"/>
            <w:tcBorders>
              <w:top w:val="nil"/>
            </w:tcBorders>
            <w:shd w:val="clear" w:color="auto" w:fill="auto"/>
          </w:tcPr>
          <w:p w:rsidR="00537B43" w:rsidRPr="006574BA" w:rsidRDefault="00537B43" w:rsidP="00537B43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Зачёт</w:t>
            </w:r>
            <w:r w:rsidR="006574BA" w:rsidRPr="006574BA">
              <w:rPr>
                <w:b/>
                <w:bCs/>
                <w:i/>
                <w:sz w:val="22"/>
                <w:szCs w:val="22"/>
              </w:rPr>
              <w:t xml:space="preserve"> </w:t>
            </w:r>
          </w:p>
          <w:p w:rsidR="006574BA" w:rsidRPr="006574BA" w:rsidRDefault="006574BA" w:rsidP="00B64E44">
            <w:pPr>
              <w:rPr>
                <w:b/>
                <w:bCs/>
                <w:i/>
              </w:rPr>
            </w:pPr>
          </w:p>
        </w:tc>
        <w:tc>
          <w:tcPr>
            <w:tcW w:w="290" w:type="pct"/>
            <w:shd w:val="clear" w:color="auto" w:fill="auto"/>
          </w:tcPr>
          <w:p w:rsidR="006574BA" w:rsidRPr="006574BA" w:rsidRDefault="006574BA" w:rsidP="00B64E44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0</w:t>
            </w:r>
          </w:p>
        </w:tc>
        <w:tc>
          <w:tcPr>
            <w:tcW w:w="1129" w:type="pct"/>
          </w:tcPr>
          <w:p w:rsidR="006574BA" w:rsidRPr="006574BA" w:rsidRDefault="006574BA" w:rsidP="00DD7572">
            <w:pPr>
              <w:rPr>
                <w:b/>
                <w:bCs/>
                <w:i/>
              </w:rPr>
            </w:pPr>
          </w:p>
        </w:tc>
      </w:tr>
      <w:tr w:rsidR="006574BA" w:rsidRPr="006574BA" w:rsidTr="00B64E44">
        <w:trPr>
          <w:trHeight w:val="419"/>
        </w:trPr>
        <w:tc>
          <w:tcPr>
            <w:tcW w:w="3581" w:type="pct"/>
            <w:gridSpan w:val="3"/>
            <w:tcBorders>
              <w:top w:val="nil"/>
            </w:tcBorders>
            <w:shd w:val="clear" w:color="auto" w:fill="auto"/>
          </w:tcPr>
          <w:p w:rsidR="00537B43" w:rsidRPr="006574BA" w:rsidRDefault="006574BA" w:rsidP="00537B43">
            <w:pPr>
              <w:rPr>
                <w:b/>
                <w:bCs/>
                <w:i/>
              </w:rPr>
            </w:pPr>
            <w:r w:rsidRPr="006574BA">
              <w:rPr>
                <w:b/>
                <w:bCs/>
                <w:i/>
                <w:sz w:val="22"/>
                <w:szCs w:val="22"/>
              </w:rPr>
              <w:t xml:space="preserve">Всего </w:t>
            </w:r>
          </w:p>
          <w:p w:rsidR="006574BA" w:rsidRPr="006574BA" w:rsidRDefault="006574BA" w:rsidP="00B64E44">
            <w:pPr>
              <w:rPr>
                <w:b/>
                <w:bCs/>
                <w:i/>
              </w:rPr>
            </w:pPr>
          </w:p>
        </w:tc>
        <w:tc>
          <w:tcPr>
            <w:tcW w:w="290" w:type="pct"/>
            <w:shd w:val="clear" w:color="auto" w:fill="auto"/>
          </w:tcPr>
          <w:p w:rsidR="006574BA" w:rsidRDefault="00537B43" w:rsidP="00B64E44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64</w:t>
            </w:r>
          </w:p>
          <w:p w:rsidR="006574BA" w:rsidRPr="006574BA" w:rsidRDefault="006574BA" w:rsidP="00B64E44">
            <w:pPr>
              <w:rPr>
                <w:b/>
                <w:bCs/>
                <w:i/>
              </w:rPr>
            </w:pPr>
          </w:p>
        </w:tc>
        <w:tc>
          <w:tcPr>
            <w:tcW w:w="1129" w:type="pct"/>
          </w:tcPr>
          <w:p w:rsidR="006574BA" w:rsidRPr="006574BA" w:rsidRDefault="006574BA" w:rsidP="00DD7572">
            <w:pPr>
              <w:rPr>
                <w:b/>
                <w:bCs/>
                <w:i/>
              </w:rPr>
            </w:pPr>
          </w:p>
        </w:tc>
      </w:tr>
    </w:tbl>
    <w:p w:rsidR="00605B6D" w:rsidRPr="005F04C2" w:rsidRDefault="00A350DC" w:rsidP="00605B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05B6D" w:rsidRPr="005F04C2" w:rsidRDefault="00605B6D" w:rsidP="00F009F1">
      <w:pPr>
        <w:jc w:val="center"/>
        <w:sectPr w:rsidR="00605B6D" w:rsidRPr="005F04C2" w:rsidSect="0083135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6837" w:h="11905" w:orient="landscape"/>
          <w:pgMar w:top="1134" w:right="1134" w:bottom="1134" w:left="1134" w:header="170" w:footer="510" w:gutter="0"/>
          <w:cols w:space="720"/>
          <w:docGrid w:linePitch="360"/>
        </w:sectPr>
      </w:pPr>
    </w:p>
    <w:p w:rsidR="00605B6D" w:rsidRPr="005F04C2" w:rsidRDefault="00605B6D" w:rsidP="00E8369E">
      <w:pPr>
        <w:jc w:val="center"/>
        <w:rPr>
          <w:b/>
          <w:caps/>
          <w:sz w:val="28"/>
          <w:szCs w:val="28"/>
        </w:rPr>
      </w:pPr>
      <w:r w:rsidRPr="005F04C2">
        <w:rPr>
          <w:b/>
          <w:caps/>
          <w:sz w:val="28"/>
          <w:szCs w:val="28"/>
        </w:rPr>
        <w:lastRenderedPageBreak/>
        <w:t>2.3.  Характеристика основных видов учебной деятельности студентов.</w:t>
      </w:r>
    </w:p>
    <w:p w:rsidR="004362C8" w:rsidRDefault="004362C8" w:rsidP="004362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70"/>
      </w:pPr>
    </w:p>
    <w:p w:rsidR="00725F06" w:rsidRDefault="00725F06" w:rsidP="004362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70"/>
      </w:pPr>
    </w:p>
    <w:tbl>
      <w:tblPr>
        <w:tblW w:w="988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85"/>
        <w:gridCol w:w="992"/>
        <w:gridCol w:w="6910"/>
      </w:tblGrid>
      <w:tr w:rsidR="004362C8" w:rsidTr="001C1249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2C8" w:rsidRPr="00873E1C" w:rsidRDefault="004362C8">
            <w:pPr>
              <w:pStyle w:val="a9"/>
              <w:snapToGrid w:val="0"/>
              <w:spacing w:line="256" w:lineRule="auto"/>
              <w:jc w:val="center"/>
              <w:rPr>
                <w:b/>
                <w:sz w:val="23"/>
                <w:szCs w:val="23"/>
              </w:rPr>
            </w:pPr>
            <w:r w:rsidRPr="00873E1C">
              <w:rPr>
                <w:b/>
                <w:sz w:val="23"/>
                <w:szCs w:val="23"/>
              </w:rPr>
              <w:t xml:space="preserve">Содержание </w:t>
            </w:r>
          </w:p>
          <w:p w:rsidR="004362C8" w:rsidRPr="00873E1C" w:rsidRDefault="004362C8">
            <w:pPr>
              <w:pStyle w:val="a9"/>
              <w:spacing w:line="256" w:lineRule="auto"/>
              <w:jc w:val="center"/>
              <w:rPr>
                <w:b/>
                <w:sz w:val="23"/>
                <w:szCs w:val="23"/>
              </w:rPr>
            </w:pPr>
            <w:r w:rsidRPr="00873E1C">
              <w:rPr>
                <w:b/>
                <w:sz w:val="23"/>
                <w:szCs w:val="23"/>
              </w:rPr>
              <w:t>обучения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2C8" w:rsidRPr="001A1D58" w:rsidRDefault="004362C8">
            <w:pPr>
              <w:pStyle w:val="a9"/>
              <w:snapToGrid w:val="0"/>
              <w:spacing w:line="256" w:lineRule="auto"/>
              <w:jc w:val="center"/>
              <w:rPr>
                <w:b/>
                <w:sz w:val="23"/>
                <w:szCs w:val="23"/>
              </w:rPr>
            </w:pPr>
            <w:r w:rsidRPr="001A1D58">
              <w:rPr>
                <w:b/>
                <w:sz w:val="23"/>
                <w:szCs w:val="23"/>
              </w:rPr>
              <w:t>Кол-во часов</w:t>
            </w:r>
          </w:p>
        </w:tc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2C8" w:rsidRPr="001A1D58" w:rsidRDefault="004362C8">
            <w:pPr>
              <w:pStyle w:val="a9"/>
              <w:snapToGrid w:val="0"/>
              <w:spacing w:line="256" w:lineRule="auto"/>
              <w:jc w:val="center"/>
              <w:rPr>
                <w:b/>
                <w:sz w:val="23"/>
                <w:szCs w:val="23"/>
              </w:rPr>
            </w:pPr>
            <w:r w:rsidRPr="001A1D58">
              <w:rPr>
                <w:b/>
                <w:sz w:val="23"/>
                <w:szCs w:val="23"/>
              </w:rPr>
              <w:t xml:space="preserve">Характеристика основных видов деятельности студентов </w:t>
            </w:r>
          </w:p>
          <w:p w:rsidR="004362C8" w:rsidRPr="001A1D58" w:rsidRDefault="004362C8">
            <w:pPr>
              <w:pStyle w:val="a9"/>
              <w:snapToGrid w:val="0"/>
              <w:spacing w:line="256" w:lineRule="auto"/>
              <w:jc w:val="center"/>
              <w:rPr>
                <w:b/>
                <w:sz w:val="23"/>
                <w:szCs w:val="23"/>
              </w:rPr>
            </w:pPr>
            <w:r w:rsidRPr="001A1D58">
              <w:rPr>
                <w:b/>
                <w:sz w:val="23"/>
                <w:szCs w:val="23"/>
              </w:rPr>
              <w:t>(на уровне учебных действий)</w:t>
            </w:r>
          </w:p>
        </w:tc>
      </w:tr>
      <w:tr w:rsidR="004362C8" w:rsidTr="001C1249">
        <w:tc>
          <w:tcPr>
            <w:tcW w:w="98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2C8" w:rsidRPr="00873E1C" w:rsidRDefault="001C12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sz w:val="23"/>
                <w:szCs w:val="23"/>
              </w:rPr>
            </w:pPr>
            <w:r w:rsidRPr="00873E1C">
              <w:rPr>
                <w:b/>
                <w:bCs/>
                <w:sz w:val="23"/>
                <w:szCs w:val="23"/>
              </w:rPr>
              <w:t>1</w:t>
            </w:r>
            <w:r w:rsidR="004362C8" w:rsidRPr="00873E1C">
              <w:rPr>
                <w:b/>
                <w:bCs/>
                <w:sz w:val="23"/>
                <w:szCs w:val="23"/>
              </w:rPr>
              <w:t xml:space="preserve">. </w:t>
            </w:r>
            <w:r w:rsidRPr="00873E1C">
              <w:rPr>
                <w:b/>
                <w:bCs/>
                <w:sz w:val="23"/>
                <w:szCs w:val="23"/>
              </w:rPr>
              <w:t>Физические основы механики</w:t>
            </w:r>
          </w:p>
        </w:tc>
      </w:tr>
      <w:tr w:rsidR="004362C8" w:rsidTr="001C1249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2C8" w:rsidRPr="00873E1C" w:rsidRDefault="001C1249">
            <w:pPr>
              <w:pStyle w:val="a9"/>
              <w:snapToGrid w:val="0"/>
              <w:spacing w:line="256" w:lineRule="auto"/>
              <w:rPr>
                <w:b/>
                <w:bCs/>
                <w:iCs/>
                <w:sz w:val="23"/>
                <w:szCs w:val="23"/>
              </w:rPr>
            </w:pPr>
            <w:r w:rsidRPr="00873E1C">
              <w:rPr>
                <w:b/>
                <w:sz w:val="23"/>
                <w:szCs w:val="23"/>
              </w:rPr>
              <w:t>Элементы кинематики и динамики</w:t>
            </w:r>
            <w:r w:rsidRPr="00873E1C">
              <w:rPr>
                <w:b/>
                <w:bCs/>
                <w:sz w:val="23"/>
                <w:szCs w:val="23"/>
              </w:rPr>
              <w:t xml:space="preserve"> </w:t>
            </w:r>
            <w:r w:rsidRPr="00873E1C">
              <w:rPr>
                <w:b/>
                <w:sz w:val="23"/>
                <w:szCs w:val="23"/>
              </w:rPr>
              <w:t>Законы сохранения – фундаментальные законы природы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2C8" w:rsidRPr="001A1D58" w:rsidRDefault="001C1249">
            <w:pPr>
              <w:pStyle w:val="a9"/>
              <w:snapToGrid w:val="0"/>
              <w:spacing w:line="256" w:lineRule="auto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4</w:t>
            </w:r>
          </w:p>
        </w:tc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2C8" w:rsidRPr="001A1D58" w:rsidRDefault="001C1249">
            <w:pPr>
              <w:pStyle w:val="a9"/>
              <w:spacing w:line="254" w:lineRule="auto"/>
              <w:jc w:val="both"/>
              <w:rPr>
                <w:color w:val="231F20"/>
                <w:sz w:val="23"/>
                <w:szCs w:val="23"/>
              </w:rPr>
            </w:pPr>
            <w:r>
              <w:rPr>
                <w:sz w:val="22"/>
                <w:szCs w:val="22"/>
              </w:rPr>
              <w:t>Роль эксперимента и теории в процессе познания природы.</w:t>
            </w:r>
            <w:r>
              <w:rPr>
                <w:color w:val="231F20"/>
                <w:sz w:val="23"/>
                <w:szCs w:val="23"/>
              </w:rPr>
              <w:t xml:space="preserve"> Произведение измерения физических величин и оценка границы погрешностей измерений.</w:t>
            </w:r>
            <w:r>
              <w:rPr>
                <w:sz w:val="22"/>
                <w:szCs w:val="22"/>
              </w:rPr>
              <w:t xml:space="preserve"> </w:t>
            </w:r>
            <w:r w:rsidR="004362C8" w:rsidRPr="001A1D58">
              <w:rPr>
                <w:color w:val="231F20"/>
                <w:sz w:val="23"/>
                <w:szCs w:val="23"/>
              </w:rPr>
              <w:t xml:space="preserve">Представление механического движения тела уравнениями </w:t>
            </w:r>
            <w:r>
              <w:rPr>
                <w:color w:val="231F20"/>
                <w:sz w:val="23"/>
                <w:szCs w:val="23"/>
              </w:rPr>
              <w:t xml:space="preserve">и </w:t>
            </w:r>
            <w:r w:rsidRPr="001A1D58">
              <w:rPr>
                <w:color w:val="231F20"/>
                <w:sz w:val="23"/>
                <w:szCs w:val="23"/>
              </w:rPr>
              <w:t xml:space="preserve">графиками </w:t>
            </w:r>
            <w:r w:rsidR="004362C8" w:rsidRPr="001A1D58">
              <w:rPr>
                <w:color w:val="231F20"/>
                <w:sz w:val="23"/>
                <w:szCs w:val="23"/>
              </w:rPr>
              <w:t>зависимости координат и проекцией скорости от времени.</w:t>
            </w:r>
          </w:p>
          <w:p w:rsidR="001C1249" w:rsidRPr="001A1D58" w:rsidRDefault="001C1249" w:rsidP="001C1249">
            <w:pPr>
              <w:pStyle w:val="a9"/>
              <w:snapToGrid w:val="0"/>
              <w:spacing w:line="256" w:lineRule="auto"/>
              <w:jc w:val="both"/>
              <w:rPr>
                <w:sz w:val="23"/>
                <w:szCs w:val="23"/>
              </w:rPr>
            </w:pPr>
            <w:r w:rsidRPr="001A1D58">
              <w:rPr>
                <w:sz w:val="23"/>
                <w:szCs w:val="23"/>
              </w:rPr>
              <w:t>Вычисление значения сил по известным значениям масс взаимодействующих тел и их ускорений.</w:t>
            </w:r>
          </w:p>
          <w:p w:rsidR="001C1249" w:rsidRPr="001A1D58" w:rsidRDefault="001C1249" w:rsidP="001C1249">
            <w:pPr>
              <w:pStyle w:val="a9"/>
              <w:snapToGrid w:val="0"/>
              <w:spacing w:line="256" w:lineRule="auto"/>
              <w:jc w:val="both"/>
              <w:rPr>
                <w:sz w:val="23"/>
                <w:szCs w:val="23"/>
              </w:rPr>
            </w:pPr>
            <w:r w:rsidRPr="001A1D58">
              <w:rPr>
                <w:sz w:val="23"/>
                <w:szCs w:val="23"/>
              </w:rPr>
              <w:t>Вычисление значения ускорений тел по известным значениям действующих сил и масс тел.</w:t>
            </w:r>
          </w:p>
          <w:p w:rsidR="001C1249" w:rsidRPr="001A1D58" w:rsidRDefault="001C1249" w:rsidP="001C1249">
            <w:pPr>
              <w:pStyle w:val="a9"/>
              <w:snapToGrid w:val="0"/>
              <w:spacing w:line="256" w:lineRule="auto"/>
              <w:jc w:val="both"/>
              <w:rPr>
                <w:sz w:val="23"/>
                <w:szCs w:val="23"/>
              </w:rPr>
            </w:pPr>
            <w:r w:rsidRPr="001A1D58">
              <w:rPr>
                <w:sz w:val="23"/>
                <w:szCs w:val="23"/>
              </w:rPr>
              <w:t>Применение закона сохранения импульса для вычисления изменений скоростей тел при их взаимодействиях.</w:t>
            </w:r>
          </w:p>
          <w:p w:rsidR="001C1249" w:rsidRPr="001A1D58" w:rsidRDefault="001C1249" w:rsidP="001C1249">
            <w:pPr>
              <w:pStyle w:val="a9"/>
              <w:snapToGrid w:val="0"/>
              <w:spacing w:line="256" w:lineRule="auto"/>
              <w:jc w:val="both"/>
              <w:rPr>
                <w:sz w:val="23"/>
                <w:szCs w:val="23"/>
              </w:rPr>
            </w:pPr>
            <w:r w:rsidRPr="001A1D58">
              <w:rPr>
                <w:sz w:val="23"/>
                <w:szCs w:val="23"/>
              </w:rPr>
              <w:t>Применение закона сохранения механической энергии при расчетах результатов взаимодействий тел гравитационными силами и силами упругости.</w:t>
            </w:r>
          </w:p>
          <w:p w:rsidR="004362C8" w:rsidRPr="001A1D58" w:rsidRDefault="004362C8">
            <w:pPr>
              <w:pStyle w:val="a9"/>
              <w:spacing w:line="256" w:lineRule="auto"/>
              <w:jc w:val="both"/>
              <w:rPr>
                <w:sz w:val="23"/>
                <w:szCs w:val="23"/>
              </w:rPr>
            </w:pPr>
          </w:p>
        </w:tc>
      </w:tr>
      <w:tr w:rsidR="004362C8" w:rsidTr="001C1249">
        <w:tc>
          <w:tcPr>
            <w:tcW w:w="98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2C8" w:rsidRPr="00873E1C" w:rsidRDefault="00873E1C">
            <w:pPr>
              <w:pStyle w:val="a9"/>
              <w:snapToGrid w:val="0"/>
              <w:spacing w:line="256" w:lineRule="auto"/>
              <w:jc w:val="center"/>
              <w:rPr>
                <w:sz w:val="23"/>
                <w:szCs w:val="23"/>
              </w:rPr>
            </w:pPr>
            <w:r w:rsidRPr="00873E1C">
              <w:rPr>
                <w:b/>
                <w:bCs/>
                <w:color w:val="231F20"/>
                <w:sz w:val="23"/>
                <w:szCs w:val="23"/>
              </w:rPr>
              <w:t>2. Основы электромагнетизма</w:t>
            </w:r>
          </w:p>
        </w:tc>
      </w:tr>
      <w:tr w:rsidR="004362C8" w:rsidTr="001C1249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2C8" w:rsidRPr="00873E1C" w:rsidRDefault="001C1249">
            <w:pPr>
              <w:pStyle w:val="a9"/>
              <w:snapToGrid w:val="0"/>
              <w:spacing w:line="256" w:lineRule="auto"/>
              <w:rPr>
                <w:b/>
                <w:bCs/>
                <w:iCs/>
                <w:sz w:val="23"/>
                <w:szCs w:val="23"/>
              </w:rPr>
            </w:pPr>
            <w:r w:rsidRPr="00873E1C">
              <w:rPr>
                <w:b/>
                <w:bCs/>
                <w:sz w:val="23"/>
                <w:szCs w:val="23"/>
              </w:rPr>
              <w:t>Электрическое поле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2C8" w:rsidRPr="001A1D58" w:rsidRDefault="00725F06">
            <w:pPr>
              <w:pStyle w:val="a9"/>
              <w:snapToGrid w:val="0"/>
              <w:spacing w:line="256" w:lineRule="auto"/>
              <w:jc w:val="center"/>
              <w:rPr>
                <w:b/>
                <w:sz w:val="23"/>
                <w:szCs w:val="23"/>
              </w:rPr>
            </w:pPr>
            <w:r w:rsidRPr="001A1D58">
              <w:rPr>
                <w:b/>
                <w:sz w:val="23"/>
                <w:szCs w:val="23"/>
              </w:rPr>
              <w:t>4</w:t>
            </w:r>
          </w:p>
        </w:tc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2C8" w:rsidRPr="001A1D58" w:rsidRDefault="004362C8">
            <w:pPr>
              <w:pStyle w:val="a9"/>
              <w:snapToGrid w:val="0"/>
              <w:spacing w:line="256" w:lineRule="auto"/>
              <w:jc w:val="both"/>
              <w:rPr>
                <w:sz w:val="23"/>
                <w:szCs w:val="23"/>
              </w:rPr>
            </w:pPr>
            <w:r w:rsidRPr="001A1D58">
              <w:rPr>
                <w:sz w:val="23"/>
                <w:szCs w:val="23"/>
              </w:rPr>
              <w:t xml:space="preserve">Вычисление напряженности электрического поля одного и нескольких точечных электрических зарядов. </w:t>
            </w:r>
          </w:p>
          <w:p w:rsidR="004362C8" w:rsidRPr="001A1D58" w:rsidRDefault="004362C8">
            <w:pPr>
              <w:pStyle w:val="a9"/>
              <w:snapToGrid w:val="0"/>
              <w:spacing w:line="256" w:lineRule="auto"/>
              <w:jc w:val="both"/>
              <w:rPr>
                <w:sz w:val="23"/>
                <w:szCs w:val="23"/>
              </w:rPr>
            </w:pPr>
            <w:r w:rsidRPr="001A1D58">
              <w:rPr>
                <w:sz w:val="23"/>
                <w:szCs w:val="23"/>
              </w:rPr>
              <w:t xml:space="preserve">Вычисление потенциала электрического поля одного и нескольких точечных электрических зарядов. </w:t>
            </w:r>
          </w:p>
          <w:p w:rsidR="004362C8" w:rsidRPr="001A1D58" w:rsidRDefault="004362C8" w:rsidP="00151BBF">
            <w:pPr>
              <w:pStyle w:val="a9"/>
              <w:spacing w:line="256" w:lineRule="auto"/>
              <w:jc w:val="both"/>
              <w:rPr>
                <w:sz w:val="23"/>
                <w:szCs w:val="23"/>
              </w:rPr>
            </w:pPr>
            <w:r w:rsidRPr="001A1D58">
              <w:rPr>
                <w:sz w:val="23"/>
                <w:szCs w:val="23"/>
              </w:rPr>
              <w:t xml:space="preserve">Проведение сравнительного анализа </w:t>
            </w:r>
            <w:r w:rsidR="00151BBF">
              <w:rPr>
                <w:sz w:val="23"/>
                <w:szCs w:val="23"/>
              </w:rPr>
              <w:t>типов конденсаторов и конденсаторных цепей</w:t>
            </w:r>
            <w:r w:rsidRPr="001A1D58">
              <w:rPr>
                <w:sz w:val="23"/>
                <w:szCs w:val="23"/>
              </w:rPr>
              <w:t>.</w:t>
            </w:r>
          </w:p>
        </w:tc>
      </w:tr>
      <w:tr w:rsidR="004362C8" w:rsidTr="001C1249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2C8" w:rsidRPr="00873E1C" w:rsidRDefault="001C1249">
            <w:pPr>
              <w:pStyle w:val="a9"/>
              <w:snapToGrid w:val="0"/>
              <w:spacing w:line="256" w:lineRule="auto"/>
              <w:rPr>
                <w:b/>
                <w:bCs/>
                <w:iCs/>
                <w:sz w:val="23"/>
                <w:szCs w:val="23"/>
              </w:rPr>
            </w:pPr>
            <w:r w:rsidRPr="00873E1C">
              <w:rPr>
                <w:b/>
                <w:bCs/>
                <w:color w:val="231F20"/>
                <w:sz w:val="23"/>
                <w:szCs w:val="23"/>
              </w:rPr>
              <w:t>Законы постоянного тока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2C8" w:rsidRPr="001A1D58" w:rsidRDefault="00BA7634">
            <w:pPr>
              <w:pStyle w:val="a9"/>
              <w:snapToGrid w:val="0"/>
              <w:spacing w:line="256" w:lineRule="auto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</w:t>
            </w:r>
          </w:p>
        </w:tc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2C8" w:rsidRPr="001A1D58" w:rsidRDefault="004362C8">
            <w:pPr>
              <w:pStyle w:val="a9"/>
              <w:spacing w:line="254" w:lineRule="auto"/>
              <w:jc w:val="both"/>
              <w:rPr>
                <w:color w:val="231F20"/>
                <w:sz w:val="23"/>
                <w:szCs w:val="23"/>
              </w:rPr>
            </w:pPr>
            <w:r w:rsidRPr="001A1D58">
              <w:rPr>
                <w:color w:val="231F20"/>
                <w:sz w:val="23"/>
                <w:szCs w:val="23"/>
              </w:rPr>
              <w:t>Выполнение расчетов силы тока</w:t>
            </w:r>
            <w:r w:rsidR="00151BBF">
              <w:rPr>
                <w:color w:val="231F20"/>
                <w:sz w:val="23"/>
                <w:szCs w:val="23"/>
              </w:rPr>
              <w:t xml:space="preserve">, </w:t>
            </w:r>
            <w:r w:rsidRPr="001A1D58">
              <w:rPr>
                <w:color w:val="231F20"/>
                <w:sz w:val="23"/>
                <w:szCs w:val="23"/>
              </w:rPr>
              <w:t xml:space="preserve">напряжений </w:t>
            </w:r>
            <w:r w:rsidR="00151BBF">
              <w:rPr>
                <w:color w:val="231F20"/>
                <w:sz w:val="23"/>
                <w:szCs w:val="23"/>
              </w:rPr>
              <w:t>мощностей, сопротивления</w:t>
            </w:r>
            <w:r w:rsidRPr="001A1D58">
              <w:rPr>
                <w:color w:val="231F20"/>
                <w:sz w:val="23"/>
                <w:szCs w:val="23"/>
              </w:rPr>
              <w:t xml:space="preserve"> электрических цепей. </w:t>
            </w:r>
          </w:p>
          <w:p w:rsidR="00151BBF" w:rsidRDefault="004362C8" w:rsidP="00151BBF">
            <w:pPr>
              <w:pStyle w:val="a9"/>
              <w:spacing w:line="256" w:lineRule="auto"/>
              <w:jc w:val="both"/>
              <w:rPr>
                <w:color w:val="231F20"/>
                <w:sz w:val="23"/>
                <w:szCs w:val="23"/>
              </w:rPr>
            </w:pPr>
            <w:r w:rsidRPr="001A1D58">
              <w:rPr>
                <w:color w:val="231F20"/>
                <w:sz w:val="23"/>
                <w:szCs w:val="23"/>
              </w:rPr>
              <w:t xml:space="preserve">Проведение сравнительного анализа </w:t>
            </w:r>
            <w:r w:rsidR="00151BBF">
              <w:rPr>
                <w:color w:val="231F20"/>
                <w:sz w:val="23"/>
                <w:szCs w:val="23"/>
              </w:rPr>
              <w:t>электрических цепей.</w:t>
            </w:r>
          </w:p>
          <w:p w:rsidR="004362C8" w:rsidRPr="001A1D58" w:rsidRDefault="004362C8" w:rsidP="0029601F">
            <w:pPr>
              <w:pStyle w:val="a9"/>
              <w:spacing w:line="256" w:lineRule="auto"/>
              <w:jc w:val="both"/>
              <w:rPr>
                <w:sz w:val="23"/>
                <w:szCs w:val="23"/>
              </w:rPr>
            </w:pPr>
          </w:p>
        </w:tc>
      </w:tr>
      <w:tr w:rsidR="004362C8" w:rsidTr="001C1249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2C8" w:rsidRPr="00873E1C" w:rsidRDefault="001C1249">
            <w:pPr>
              <w:pStyle w:val="a9"/>
              <w:snapToGrid w:val="0"/>
              <w:spacing w:line="256" w:lineRule="auto"/>
              <w:rPr>
                <w:b/>
                <w:bCs/>
                <w:iCs/>
                <w:sz w:val="23"/>
                <w:szCs w:val="23"/>
              </w:rPr>
            </w:pPr>
            <w:r w:rsidRPr="00873E1C">
              <w:rPr>
                <w:b/>
                <w:bCs/>
                <w:color w:val="231F20"/>
                <w:sz w:val="23"/>
                <w:szCs w:val="23"/>
              </w:rPr>
              <w:t>Магнитное поле. Электромагнитная индукция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2C8" w:rsidRPr="001A1D58" w:rsidRDefault="00BA7634">
            <w:pPr>
              <w:pStyle w:val="a9"/>
              <w:snapToGrid w:val="0"/>
              <w:spacing w:line="256" w:lineRule="auto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4</w:t>
            </w:r>
          </w:p>
        </w:tc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2C8" w:rsidRPr="001A1D58" w:rsidRDefault="004362C8">
            <w:pPr>
              <w:pStyle w:val="a9"/>
              <w:spacing w:line="254" w:lineRule="auto"/>
              <w:jc w:val="both"/>
              <w:rPr>
                <w:color w:val="231F20"/>
                <w:sz w:val="23"/>
                <w:szCs w:val="23"/>
              </w:rPr>
            </w:pPr>
            <w:r w:rsidRPr="001A1D58">
              <w:rPr>
                <w:color w:val="231F20"/>
                <w:sz w:val="23"/>
                <w:szCs w:val="23"/>
              </w:rPr>
              <w:t>Вычисление сил</w:t>
            </w:r>
            <w:r w:rsidR="00151BBF">
              <w:rPr>
                <w:color w:val="231F20"/>
                <w:sz w:val="23"/>
                <w:szCs w:val="23"/>
              </w:rPr>
              <w:t>ы Ампера и силы Лоренца</w:t>
            </w:r>
            <w:r w:rsidRPr="001A1D58">
              <w:rPr>
                <w:color w:val="231F20"/>
                <w:sz w:val="23"/>
                <w:szCs w:val="23"/>
              </w:rPr>
              <w:t>.</w:t>
            </w:r>
          </w:p>
          <w:p w:rsidR="004362C8" w:rsidRPr="001A1D58" w:rsidRDefault="004362C8">
            <w:pPr>
              <w:pStyle w:val="a9"/>
              <w:spacing w:line="254" w:lineRule="auto"/>
              <w:jc w:val="both"/>
              <w:rPr>
                <w:color w:val="231F20"/>
                <w:sz w:val="23"/>
                <w:szCs w:val="23"/>
              </w:rPr>
            </w:pPr>
            <w:r w:rsidRPr="001A1D58">
              <w:rPr>
                <w:color w:val="231F20"/>
                <w:sz w:val="23"/>
                <w:szCs w:val="23"/>
              </w:rPr>
              <w:t>Исследование явлений электромагнитной индукции, самоиндукции.</w:t>
            </w:r>
          </w:p>
          <w:p w:rsidR="004362C8" w:rsidRPr="001A1D58" w:rsidRDefault="004362C8">
            <w:pPr>
              <w:pStyle w:val="a9"/>
              <w:spacing w:line="254" w:lineRule="auto"/>
              <w:jc w:val="both"/>
              <w:rPr>
                <w:color w:val="231F20"/>
                <w:sz w:val="23"/>
                <w:szCs w:val="23"/>
              </w:rPr>
            </w:pPr>
            <w:r w:rsidRPr="001A1D58">
              <w:rPr>
                <w:color w:val="231F20"/>
                <w:sz w:val="23"/>
                <w:szCs w:val="23"/>
              </w:rPr>
              <w:t>Вычисление энергии магнитного поля.</w:t>
            </w:r>
          </w:p>
          <w:p w:rsidR="004362C8" w:rsidRPr="001A1D58" w:rsidRDefault="004362C8">
            <w:pPr>
              <w:pStyle w:val="a9"/>
              <w:spacing w:line="254" w:lineRule="auto"/>
              <w:jc w:val="both"/>
              <w:rPr>
                <w:color w:val="231F20"/>
                <w:sz w:val="23"/>
                <w:szCs w:val="23"/>
              </w:rPr>
            </w:pPr>
            <w:r w:rsidRPr="001A1D58">
              <w:rPr>
                <w:color w:val="231F20"/>
                <w:sz w:val="23"/>
                <w:szCs w:val="23"/>
              </w:rPr>
              <w:t xml:space="preserve">Объяснение </w:t>
            </w:r>
            <w:r w:rsidR="00151BBF">
              <w:rPr>
                <w:color w:val="231F20"/>
                <w:sz w:val="23"/>
                <w:szCs w:val="23"/>
              </w:rPr>
              <w:t>связи между электрическим и магнитным полем</w:t>
            </w:r>
            <w:r w:rsidRPr="001A1D58">
              <w:rPr>
                <w:color w:val="231F20"/>
                <w:sz w:val="23"/>
                <w:szCs w:val="23"/>
              </w:rPr>
              <w:t>.</w:t>
            </w:r>
          </w:p>
          <w:p w:rsidR="004362C8" w:rsidRPr="001A1D58" w:rsidRDefault="004362C8">
            <w:pPr>
              <w:pStyle w:val="a9"/>
              <w:spacing w:line="254" w:lineRule="auto"/>
              <w:jc w:val="both"/>
              <w:rPr>
                <w:color w:val="231F20"/>
                <w:sz w:val="23"/>
                <w:szCs w:val="23"/>
              </w:rPr>
            </w:pPr>
            <w:r w:rsidRPr="001A1D58">
              <w:rPr>
                <w:color w:val="231F20"/>
                <w:sz w:val="23"/>
                <w:szCs w:val="23"/>
              </w:rPr>
              <w:t>Приведение примеров практического применения изученных явлений, законов, приборов, устройств.</w:t>
            </w:r>
          </w:p>
          <w:p w:rsidR="004362C8" w:rsidRPr="001A1D58" w:rsidRDefault="004362C8" w:rsidP="00151BBF">
            <w:pPr>
              <w:pStyle w:val="a9"/>
              <w:spacing w:line="256" w:lineRule="auto"/>
              <w:jc w:val="both"/>
              <w:rPr>
                <w:sz w:val="23"/>
                <w:szCs w:val="23"/>
              </w:rPr>
            </w:pPr>
            <w:r w:rsidRPr="001A1D58">
              <w:rPr>
                <w:color w:val="231F20"/>
                <w:sz w:val="23"/>
                <w:szCs w:val="23"/>
              </w:rPr>
              <w:t xml:space="preserve">Проведение сравнительного анализа </w:t>
            </w:r>
            <w:r w:rsidR="00151BBF">
              <w:rPr>
                <w:color w:val="231F20"/>
                <w:sz w:val="23"/>
                <w:szCs w:val="23"/>
              </w:rPr>
              <w:t xml:space="preserve">магнитных </w:t>
            </w:r>
            <w:r w:rsidRPr="001A1D58">
              <w:rPr>
                <w:color w:val="231F20"/>
                <w:sz w:val="23"/>
                <w:szCs w:val="23"/>
              </w:rPr>
              <w:t xml:space="preserve">свойств </w:t>
            </w:r>
            <w:r w:rsidR="00151BBF">
              <w:rPr>
                <w:color w:val="231F20"/>
                <w:sz w:val="23"/>
                <w:szCs w:val="23"/>
              </w:rPr>
              <w:t>различных веществ</w:t>
            </w:r>
            <w:r w:rsidRPr="001A1D58">
              <w:rPr>
                <w:color w:val="231F20"/>
                <w:sz w:val="23"/>
                <w:szCs w:val="23"/>
              </w:rPr>
              <w:t>.</w:t>
            </w:r>
          </w:p>
        </w:tc>
      </w:tr>
      <w:tr w:rsidR="004362C8" w:rsidTr="001C1249">
        <w:tc>
          <w:tcPr>
            <w:tcW w:w="98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2C8" w:rsidRPr="00873E1C" w:rsidRDefault="00151BBF">
            <w:pPr>
              <w:pStyle w:val="a9"/>
              <w:snapToGrid w:val="0"/>
              <w:spacing w:line="256" w:lineRule="auto"/>
              <w:jc w:val="center"/>
              <w:rPr>
                <w:sz w:val="23"/>
                <w:szCs w:val="23"/>
              </w:rPr>
            </w:pPr>
            <w:r w:rsidRPr="00873E1C">
              <w:rPr>
                <w:b/>
                <w:bCs/>
                <w:sz w:val="23"/>
                <w:szCs w:val="23"/>
              </w:rPr>
              <w:t>3. Основы колебаний и волн</w:t>
            </w:r>
          </w:p>
        </w:tc>
      </w:tr>
      <w:tr w:rsidR="004362C8" w:rsidTr="001C1249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2C8" w:rsidRPr="00873E1C" w:rsidRDefault="00151BBF">
            <w:pPr>
              <w:pStyle w:val="a9"/>
              <w:snapToGrid w:val="0"/>
              <w:spacing w:line="256" w:lineRule="auto"/>
              <w:rPr>
                <w:b/>
                <w:bCs/>
                <w:iCs/>
                <w:sz w:val="23"/>
                <w:szCs w:val="23"/>
              </w:rPr>
            </w:pPr>
            <w:r w:rsidRPr="00873E1C">
              <w:rPr>
                <w:b/>
                <w:bCs/>
                <w:color w:val="231F20"/>
                <w:sz w:val="23"/>
                <w:szCs w:val="23"/>
              </w:rPr>
              <w:t>Гармонические колебания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2C8" w:rsidRPr="001A1D58" w:rsidRDefault="00BA7634">
            <w:pPr>
              <w:pStyle w:val="a9"/>
              <w:snapToGrid w:val="0"/>
              <w:spacing w:line="256" w:lineRule="auto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6</w:t>
            </w:r>
          </w:p>
        </w:tc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E6D" w:rsidRDefault="004362C8" w:rsidP="00C51E6D">
            <w:pPr>
              <w:pStyle w:val="a9"/>
              <w:spacing w:line="254" w:lineRule="auto"/>
              <w:jc w:val="both"/>
              <w:rPr>
                <w:color w:val="231F20"/>
                <w:sz w:val="23"/>
                <w:szCs w:val="23"/>
              </w:rPr>
            </w:pPr>
            <w:r w:rsidRPr="001A1D58">
              <w:rPr>
                <w:color w:val="231F20"/>
                <w:sz w:val="23"/>
                <w:szCs w:val="23"/>
              </w:rPr>
              <w:t xml:space="preserve">Вычисление периода колебаний математического маятника по известному значению его длины. </w:t>
            </w:r>
          </w:p>
          <w:p w:rsidR="00C51E6D" w:rsidRDefault="00C51E6D" w:rsidP="00C51E6D">
            <w:pPr>
              <w:pStyle w:val="a9"/>
              <w:spacing w:line="254" w:lineRule="auto"/>
              <w:jc w:val="both"/>
              <w:rPr>
                <w:color w:val="231F20"/>
                <w:sz w:val="23"/>
                <w:szCs w:val="23"/>
              </w:rPr>
            </w:pPr>
            <w:r>
              <w:rPr>
                <w:color w:val="231F20"/>
                <w:sz w:val="23"/>
                <w:szCs w:val="23"/>
              </w:rPr>
              <w:t>Исследование гармонических колебаний.</w:t>
            </w:r>
          </w:p>
          <w:p w:rsidR="00C51E6D" w:rsidRDefault="00C51E6D" w:rsidP="00C51E6D">
            <w:pPr>
              <w:pStyle w:val="a9"/>
              <w:spacing w:line="254" w:lineRule="auto"/>
              <w:jc w:val="both"/>
              <w:rPr>
                <w:color w:val="231F20"/>
                <w:sz w:val="23"/>
                <w:szCs w:val="23"/>
              </w:rPr>
            </w:pPr>
            <w:r>
              <w:rPr>
                <w:color w:val="231F20"/>
                <w:sz w:val="23"/>
                <w:szCs w:val="23"/>
              </w:rPr>
              <w:t>Объяснение резонанса, его практического использования.</w:t>
            </w:r>
          </w:p>
          <w:p w:rsidR="004362C8" w:rsidRDefault="004362C8" w:rsidP="00C51E6D">
            <w:pPr>
              <w:pStyle w:val="a9"/>
              <w:spacing w:line="254" w:lineRule="auto"/>
              <w:jc w:val="both"/>
              <w:rPr>
                <w:color w:val="231F20"/>
                <w:sz w:val="23"/>
                <w:szCs w:val="23"/>
              </w:rPr>
            </w:pPr>
            <w:r w:rsidRPr="001A1D58">
              <w:rPr>
                <w:color w:val="231F20"/>
                <w:sz w:val="23"/>
                <w:szCs w:val="23"/>
              </w:rPr>
              <w:t>Приведение примеров ав</w:t>
            </w:r>
            <w:r w:rsidR="00C51E6D">
              <w:rPr>
                <w:color w:val="231F20"/>
                <w:sz w:val="23"/>
                <w:szCs w:val="23"/>
              </w:rPr>
              <w:t>токолебательных механических систем.</w:t>
            </w:r>
          </w:p>
          <w:p w:rsidR="00C51E6D" w:rsidRPr="001A1D58" w:rsidRDefault="00C51E6D" w:rsidP="00C51E6D">
            <w:pPr>
              <w:pStyle w:val="a9"/>
              <w:spacing w:line="254" w:lineRule="auto"/>
              <w:jc w:val="both"/>
              <w:rPr>
                <w:sz w:val="23"/>
                <w:szCs w:val="23"/>
              </w:rPr>
            </w:pPr>
            <w:r w:rsidRPr="001A1D58">
              <w:rPr>
                <w:color w:val="231F20"/>
                <w:sz w:val="23"/>
                <w:szCs w:val="23"/>
              </w:rPr>
              <w:t xml:space="preserve">Выработка навыков воспринимать, анализировать, перерабатывать и предъявлять информацию в соответствии с поставленными </w:t>
            </w:r>
            <w:r w:rsidRPr="001A1D58">
              <w:rPr>
                <w:color w:val="231F20"/>
                <w:sz w:val="23"/>
                <w:szCs w:val="23"/>
              </w:rPr>
              <w:lastRenderedPageBreak/>
              <w:t>задачами.</w:t>
            </w:r>
          </w:p>
        </w:tc>
      </w:tr>
      <w:tr w:rsidR="004362C8" w:rsidTr="001C1249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2C8" w:rsidRPr="00873E1C" w:rsidRDefault="00151BBF">
            <w:pPr>
              <w:pStyle w:val="a9"/>
              <w:snapToGrid w:val="0"/>
              <w:spacing w:line="256" w:lineRule="auto"/>
              <w:rPr>
                <w:b/>
                <w:bCs/>
                <w:iCs/>
                <w:sz w:val="23"/>
                <w:szCs w:val="23"/>
              </w:rPr>
            </w:pPr>
            <w:r w:rsidRPr="00873E1C">
              <w:rPr>
                <w:b/>
                <w:bCs/>
                <w:sz w:val="23"/>
                <w:szCs w:val="23"/>
              </w:rPr>
              <w:lastRenderedPageBreak/>
              <w:t>Физические основы акустики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2C8" w:rsidRPr="001A1D58" w:rsidRDefault="00BA7634">
            <w:pPr>
              <w:pStyle w:val="a9"/>
              <w:snapToGrid w:val="0"/>
              <w:spacing w:line="256" w:lineRule="auto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</w:t>
            </w:r>
          </w:p>
        </w:tc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2C8" w:rsidRPr="001A1D58" w:rsidRDefault="00327C0D">
            <w:pPr>
              <w:pStyle w:val="a9"/>
              <w:spacing w:line="254" w:lineRule="auto"/>
              <w:jc w:val="both"/>
              <w:rPr>
                <w:color w:val="231F20"/>
                <w:sz w:val="23"/>
                <w:szCs w:val="23"/>
              </w:rPr>
            </w:pPr>
            <w:r>
              <w:rPr>
                <w:color w:val="231F20"/>
                <w:sz w:val="23"/>
                <w:szCs w:val="23"/>
              </w:rPr>
              <w:t>Расчёт</w:t>
            </w:r>
            <w:r w:rsidR="004362C8" w:rsidRPr="001A1D58">
              <w:rPr>
                <w:color w:val="231F20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характеристик</w:t>
            </w:r>
            <w:r w:rsidR="004362C8" w:rsidRPr="001A1D58">
              <w:rPr>
                <w:color w:val="231F20"/>
                <w:sz w:val="23"/>
                <w:szCs w:val="23"/>
              </w:rPr>
              <w:t xml:space="preserve"> звуковой волны.</w:t>
            </w:r>
          </w:p>
          <w:p w:rsidR="004362C8" w:rsidRDefault="00327C0D">
            <w:pPr>
              <w:pStyle w:val="a9"/>
              <w:spacing w:line="254" w:lineRule="auto"/>
              <w:jc w:val="both"/>
              <w:rPr>
                <w:color w:val="231F20"/>
                <w:sz w:val="23"/>
                <w:szCs w:val="23"/>
              </w:rPr>
            </w:pPr>
            <w:r>
              <w:rPr>
                <w:color w:val="231F20"/>
                <w:sz w:val="23"/>
                <w:szCs w:val="23"/>
              </w:rPr>
              <w:t>Объяснение свойств звуковых волн, их практическое применение.</w:t>
            </w:r>
          </w:p>
          <w:p w:rsidR="00327C0D" w:rsidRDefault="00327C0D">
            <w:pPr>
              <w:pStyle w:val="a9"/>
              <w:spacing w:line="254" w:lineRule="auto"/>
              <w:jc w:val="both"/>
              <w:rPr>
                <w:color w:val="231F20"/>
                <w:sz w:val="23"/>
                <w:szCs w:val="23"/>
              </w:rPr>
            </w:pPr>
            <w:r>
              <w:rPr>
                <w:color w:val="231F20"/>
                <w:sz w:val="23"/>
                <w:szCs w:val="23"/>
              </w:rPr>
              <w:t>Объяснение природы акустического резонанса.</w:t>
            </w:r>
          </w:p>
          <w:p w:rsidR="00327C0D" w:rsidRPr="001A1D58" w:rsidRDefault="00327C0D">
            <w:pPr>
              <w:pStyle w:val="a9"/>
              <w:spacing w:line="254" w:lineRule="auto"/>
              <w:jc w:val="both"/>
              <w:rPr>
                <w:color w:val="231F20"/>
                <w:sz w:val="23"/>
                <w:szCs w:val="23"/>
              </w:rPr>
            </w:pPr>
            <w:r>
              <w:rPr>
                <w:color w:val="231F20"/>
                <w:sz w:val="23"/>
                <w:szCs w:val="23"/>
              </w:rPr>
              <w:t>Приведение примеров использования акустического резонанса в науке и технике.</w:t>
            </w:r>
          </w:p>
          <w:p w:rsidR="004362C8" w:rsidRDefault="004362C8">
            <w:pPr>
              <w:pStyle w:val="a9"/>
              <w:snapToGrid w:val="0"/>
              <w:spacing w:line="256" w:lineRule="auto"/>
              <w:jc w:val="both"/>
              <w:rPr>
                <w:color w:val="231F20"/>
                <w:sz w:val="23"/>
                <w:szCs w:val="23"/>
              </w:rPr>
            </w:pPr>
            <w:r w:rsidRPr="001A1D58">
              <w:rPr>
                <w:color w:val="231F20"/>
                <w:sz w:val="23"/>
                <w:szCs w:val="23"/>
              </w:rPr>
              <w:t>Изложение сути экологических проблем, связанных с воздействием звуковых волн на организм человека</w:t>
            </w:r>
            <w:r w:rsidR="00327C0D">
              <w:rPr>
                <w:color w:val="231F20"/>
                <w:sz w:val="23"/>
                <w:szCs w:val="23"/>
              </w:rPr>
              <w:t>.</w:t>
            </w:r>
          </w:p>
          <w:p w:rsidR="00C51E6D" w:rsidRDefault="00C51E6D">
            <w:pPr>
              <w:pStyle w:val="a9"/>
              <w:snapToGrid w:val="0"/>
              <w:spacing w:line="256" w:lineRule="auto"/>
              <w:jc w:val="both"/>
              <w:rPr>
                <w:color w:val="231F20"/>
                <w:sz w:val="23"/>
                <w:szCs w:val="23"/>
              </w:rPr>
            </w:pPr>
            <w:r>
              <w:rPr>
                <w:color w:val="231F20"/>
                <w:sz w:val="23"/>
                <w:szCs w:val="23"/>
              </w:rPr>
              <w:t xml:space="preserve">Использование Интернета для поиска информации о перспективах </w:t>
            </w:r>
            <w:r w:rsidR="0029601F">
              <w:rPr>
                <w:color w:val="231F20"/>
                <w:sz w:val="23"/>
                <w:szCs w:val="23"/>
              </w:rPr>
              <w:t>применения звуковых волн</w:t>
            </w:r>
            <w:r>
              <w:rPr>
                <w:color w:val="231F20"/>
                <w:sz w:val="23"/>
                <w:szCs w:val="23"/>
              </w:rPr>
              <w:t>.</w:t>
            </w:r>
          </w:p>
          <w:p w:rsidR="00C51E6D" w:rsidRPr="001A1D58" w:rsidRDefault="00C51E6D">
            <w:pPr>
              <w:pStyle w:val="a9"/>
              <w:snapToGrid w:val="0"/>
              <w:spacing w:line="256" w:lineRule="auto"/>
              <w:jc w:val="both"/>
              <w:rPr>
                <w:sz w:val="23"/>
                <w:szCs w:val="23"/>
              </w:rPr>
            </w:pPr>
            <w:r>
              <w:rPr>
                <w:color w:val="231F20"/>
                <w:sz w:val="23"/>
                <w:szCs w:val="23"/>
              </w:rPr>
              <w:t>Выработка навыков воспринимать, анализировать, перерабатывать и предъявлять информацию в соответствии с поставленными задачами.</w:t>
            </w:r>
          </w:p>
        </w:tc>
      </w:tr>
      <w:tr w:rsidR="004362C8" w:rsidTr="001C1249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2C8" w:rsidRPr="00873E1C" w:rsidRDefault="00151BBF">
            <w:pPr>
              <w:pStyle w:val="a9"/>
              <w:snapToGrid w:val="0"/>
              <w:spacing w:line="256" w:lineRule="auto"/>
              <w:rPr>
                <w:b/>
                <w:bCs/>
                <w:iCs/>
                <w:sz w:val="23"/>
                <w:szCs w:val="23"/>
              </w:rPr>
            </w:pPr>
            <w:r w:rsidRPr="00873E1C">
              <w:rPr>
                <w:b/>
                <w:bCs/>
                <w:color w:val="231F20"/>
                <w:sz w:val="23"/>
                <w:szCs w:val="23"/>
              </w:rPr>
              <w:t>Электромагнитные колебания. Переменный ток. Различные виды нагрузок в цепях переменного тока.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2C8" w:rsidRPr="001A1D58" w:rsidRDefault="00BA7634" w:rsidP="00725F06">
            <w:pPr>
              <w:pStyle w:val="a9"/>
              <w:snapToGrid w:val="0"/>
              <w:spacing w:line="256" w:lineRule="auto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6</w:t>
            </w:r>
          </w:p>
        </w:tc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1C4" w:rsidRDefault="004362C8">
            <w:pPr>
              <w:pStyle w:val="a9"/>
              <w:spacing w:line="254" w:lineRule="auto"/>
              <w:jc w:val="both"/>
              <w:rPr>
                <w:color w:val="231F20"/>
                <w:sz w:val="23"/>
                <w:szCs w:val="23"/>
              </w:rPr>
            </w:pPr>
            <w:r w:rsidRPr="001A1D58">
              <w:rPr>
                <w:color w:val="231F20"/>
                <w:sz w:val="23"/>
                <w:szCs w:val="23"/>
              </w:rPr>
              <w:t>Наблюдение осцил</w:t>
            </w:r>
            <w:r w:rsidR="003661C4">
              <w:rPr>
                <w:color w:val="231F20"/>
                <w:sz w:val="23"/>
                <w:szCs w:val="23"/>
              </w:rPr>
              <w:t xml:space="preserve">лограмм гармонических колебаний. </w:t>
            </w:r>
            <w:r w:rsidRPr="001A1D58">
              <w:rPr>
                <w:color w:val="231F20"/>
                <w:sz w:val="23"/>
                <w:szCs w:val="23"/>
              </w:rPr>
              <w:t xml:space="preserve">Измерение электроемкости конденсатора. </w:t>
            </w:r>
          </w:p>
          <w:p w:rsidR="003661C4" w:rsidRDefault="003661C4">
            <w:pPr>
              <w:pStyle w:val="a9"/>
              <w:spacing w:line="254" w:lineRule="auto"/>
              <w:jc w:val="both"/>
              <w:rPr>
                <w:color w:val="231F20"/>
                <w:sz w:val="23"/>
                <w:szCs w:val="23"/>
              </w:rPr>
            </w:pPr>
            <w:r>
              <w:rPr>
                <w:color w:val="231F20"/>
                <w:sz w:val="23"/>
                <w:szCs w:val="23"/>
              </w:rPr>
              <w:t>Приведение</w:t>
            </w:r>
            <w:r w:rsidR="004362C8" w:rsidRPr="001A1D58">
              <w:rPr>
                <w:color w:val="231F20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 xml:space="preserve">условий и характеристик </w:t>
            </w:r>
            <w:r w:rsidR="004362C8" w:rsidRPr="001A1D58">
              <w:rPr>
                <w:color w:val="231F20"/>
                <w:sz w:val="23"/>
                <w:szCs w:val="23"/>
              </w:rPr>
              <w:t>явления электрического резонанса</w:t>
            </w:r>
            <w:r>
              <w:rPr>
                <w:color w:val="231F20"/>
                <w:sz w:val="23"/>
                <w:szCs w:val="23"/>
              </w:rPr>
              <w:t xml:space="preserve"> в цепи переменного тока</w:t>
            </w:r>
            <w:r w:rsidR="004362C8" w:rsidRPr="001A1D58">
              <w:rPr>
                <w:color w:val="231F20"/>
                <w:sz w:val="23"/>
                <w:szCs w:val="23"/>
              </w:rPr>
              <w:t>.</w:t>
            </w:r>
          </w:p>
          <w:p w:rsidR="003661C4" w:rsidRDefault="004362C8">
            <w:pPr>
              <w:pStyle w:val="a9"/>
              <w:spacing w:line="254" w:lineRule="auto"/>
              <w:jc w:val="both"/>
              <w:rPr>
                <w:color w:val="231F20"/>
                <w:sz w:val="23"/>
                <w:szCs w:val="23"/>
              </w:rPr>
            </w:pPr>
            <w:r w:rsidRPr="001A1D58">
              <w:rPr>
                <w:color w:val="231F20"/>
                <w:sz w:val="23"/>
                <w:szCs w:val="23"/>
              </w:rPr>
              <w:t>Проведение аналогии между физическими величинами, характеризующими механическую и электромагнитную колебательные системы.</w:t>
            </w:r>
          </w:p>
          <w:p w:rsidR="004362C8" w:rsidRPr="003661C4" w:rsidRDefault="003661C4" w:rsidP="003661C4">
            <w:pPr>
              <w:pStyle w:val="a9"/>
              <w:snapToGrid w:val="0"/>
              <w:spacing w:line="254" w:lineRule="auto"/>
              <w:jc w:val="both"/>
              <w:rPr>
                <w:color w:val="231F20"/>
                <w:sz w:val="23"/>
                <w:szCs w:val="23"/>
              </w:rPr>
            </w:pPr>
            <w:r>
              <w:rPr>
                <w:color w:val="231F20"/>
                <w:sz w:val="23"/>
                <w:szCs w:val="23"/>
              </w:rPr>
              <w:t>Приведение примеров применения колебательного контура в радиотехнике.</w:t>
            </w:r>
          </w:p>
        </w:tc>
      </w:tr>
      <w:tr w:rsidR="004362C8" w:rsidTr="001C1249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2C8" w:rsidRPr="00873E1C" w:rsidRDefault="004362C8">
            <w:pPr>
              <w:pStyle w:val="a9"/>
              <w:snapToGrid w:val="0"/>
              <w:spacing w:line="256" w:lineRule="auto"/>
              <w:rPr>
                <w:b/>
                <w:bCs/>
                <w:iCs/>
                <w:sz w:val="23"/>
                <w:szCs w:val="23"/>
              </w:rPr>
            </w:pPr>
            <w:r w:rsidRPr="00873E1C">
              <w:rPr>
                <w:b/>
                <w:bCs/>
                <w:iCs/>
                <w:sz w:val="23"/>
                <w:szCs w:val="23"/>
              </w:rPr>
              <w:t>Электромагнитные волны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2C8" w:rsidRPr="001A1D58" w:rsidRDefault="00BA7634">
            <w:pPr>
              <w:pStyle w:val="a9"/>
              <w:snapToGrid w:val="0"/>
              <w:spacing w:line="256" w:lineRule="auto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10</w:t>
            </w:r>
          </w:p>
        </w:tc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1C4" w:rsidRDefault="003661C4">
            <w:pPr>
              <w:pStyle w:val="a9"/>
              <w:spacing w:line="254" w:lineRule="auto"/>
              <w:jc w:val="both"/>
              <w:rPr>
                <w:color w:val="231F20"/>
                <w:sz w:val="23"/>
                <w:szCs w:val="23"/>
              </w:rPr>
            </w:pPr>
            <w:r>
              <w:rPr>
                <w:color w:val="231F20"/>
                <w:sz w:val="23"/>
                <w:szCs w:val="23"/>
              </w:rPr>
              <w:t>Объяснение теории Максвелла.</w:t>
            </w:r>
          </w:p>
          <w:p w:rsidR="003661C4" w:rsidRDefault="003661C4">
            <w:pPr>
              <w:pStyle w:val="a9"/>
              <w:spacing w:line="254" w:lineRule="auto"/>
              <w:jc w:val="both"/>
              <w:rPr>
                <w:color w:val="231F20"/>
                <w:sz w:val="23"/>
                <w:szCs w:val="23"/>
              </w:rPr>
            </w:pPr>
            <w:r>
              <w:rPr>
                <w:color w:val="231F20"/>
                <w:sz w:val="23"/>
                <w:szCs w:val="23"/>
              </w:rPr>
              <w:t>Исследование опытов Герца.</w:t>
            </w:r>
          </w:p>
          <w:p w:rsidR="003661C4" w:rsidRDefault="004362C8">
            <w:pPr>
              <w:pStyle w:val="a9"/>
              <w:spacing w:line="254" w:lineRule="auto"/>
              <w:jc w:val="both"/>
              <w:rPr>
                <w:color w:val="231F20"/>
                <w:sz w:val="23"/>
                <w:szCs w:val="23"/>
              </w:rPr>
            </w:pPr>
            <w:r w:rsidRPr="001A1D58">
              <w:rPr>
                <w:color w:val="231F20"/>
                <w:sz w:val="23"/>
                <w:szCs w:val="23"/>
              </w:rPr>
              <w:t xml:space="preserve">Осуществление радиопередачи и радиоприема. </w:t>
            </w:r>
          </w:p>
          <w:p w:rsidR="004362C8" w:rsidRPr="001A1D58" w:rsidRDefault="004362C8">
            <w:pPr>
              <w:pStyle w:val="a9"/>
              <w:spacing w:line="254" w:lineRule="auto"/>
              <w:jc w:val="both"/>
              <w:rPr>
                <w:color w:val="231F20"/>
                <w:sz w:val="23"/>
                <w:szCs w:val="23"/>
              </w:rPr>
            </w:pPr>
            <w:r w:rsidRPr="001A1D58">
              <w:rPr>
                <w:color w:val="231F20"/>
                <w:sz w:val="23"/>
                <w:szCs w:val="23"/>
              </w:rPr>
              <w:t>Исследование свойств электромагнитных волн.</w:t>
            </w:r>
          </w:p>
          <w:p w:rsidR="004362C8" w:rsidRPr="001A1D58" w:rsidRDefault="004362C8">
            <w:pPr>
              <w:pStyle w:val="a9"/>
              <w:spacing w:line="254" w:lineRule="auto"/>
              <w:jc w:val="both"/>
              <w:rPr>
                <w:color w:val="231F20"/>
                <w:sz w:val="23"/>
                <w:szCs w:val="23"/>
              </w:rPr>
            </w:pPr>
            <w:r w:rsidRPr="001A1D58">
              <w:rPr>
                <w:color w:val="231F20"/>
                <w:sz w:val="23"/>
                <w:szCs w:val="23"/>
              </w:rPr>
              <w:t xml:space="preserve">Объяснение </w:t>
            </w:r>
            <w:r w:rsidR="003661C4">
              <w:rPr>
                <w:color w:val="231F20"/>
                <w:sz w:val="23"/>
                <w:szCs w:val="23"/>
              </w:rPr>
              <w:t>особенностей распространения Электромагнитных свойств в пространстве</w:t>
            </w:r>
            <w:r w:rsidRPr="001A1D58">
              <w:rPr>
                <w:color w:val="231F20"/>
                <w:sz w:val="23"/>
                <w:szCs w:val="23"/>
              </w:rPr>
              <w:t xml:space="preserve">. </w:t>
            </w:r>
          </w:p>
          <w:p w:rsidR="00C51E6D" w:rsidRDefault="00C51E6D">
            <w:pPr>
              <w:pStyle w:val="a9"/>
              <w:snapToGrid w:val="0"/>
              <w:spacing w:line="256" w:lineRule="auto"/>
              <w:jc w:val="both"/>
              <w:rPr>
                <w:color w:val="231F20"/>
                <w:sz w:val="23"/>
                <w:szCs w:val="23"/>
              </w:rPr>
            </w:pPr>
            <w:r>
              <w:rPr>
                <w:color w:val="231F20"/>
                <w:sz w:val="23"/>
                <w:szCs w:val="23"/>
              </w:rPr>
              <w:t>Использование Интернета</w:t>
            </w:r>
            <w:r w:rsidR="003661C4">
              <w:rPr>
                <w:color w:val="231F20"/>
                <w:sz w:val="23"/>
                <w:szCs w:val="23"/>
              </w:rPr>
              <w:t xml:space="preserve"> и других источников</w:t>
            </w:r>
            <w:r>
              <w:rPr>
                <w:color w:val="231F20"/>
                <w:sz w:val="23"/>
                <w:szCs w:val="23"/>
              </w:rPr>
              <w:t xml:space="preserve"> для поиска информации о перспективах </w:t>
            </w:r>
            <w:r w:rsidR="003661C4">
              <w:rPr>
                <w:color w:val="231F20"/>
                <w:sz w:val="23"/>
                <w:szCs w:val="23"/>
              </w:rPr>
              <w:t>использования</w:t>
            </w:r>
            <w:r w:rsidR="003661C4" w:rsidRPr="001A1D58">
              <w:rPr>
                <w:color w:val="231F20"/>
                <w:sz w:val="23"/>
                <w:szCs w:val="23"/>
              </w:rPr>
              <w:t xml:space="preserve"> электромагнитных в</w:t>
            </w:r>
            <w:r w:rsidR="003661C4">
              <w:rPr>
                <w:color w:val="231F20"/>
                <w:sz w:val="23"/>
                <w:szCs w:val="23"/>
              </w:rPr>
              <w:t>олн в современных исследованиях</w:t>
            </w:r>
            <w:r>
              <w:rPr>
                <w:color w:val="231F20"/>
                <w:sz w:val="23"/>
                <w:szCs w:val="23"/>
              </w:rPr>
              <w:t>.</w:t>
            </w:r>
          </w:p>
          <w:p w:rsidR="00C51E6D" w:rsidRPr="001A1D58" w:rsidRDefault="00C51E6D">
            <w:pPr>
              <w:pStyle w:val="a9"/>
              <w:snapToGrid w:val="0"/>
              <w:spacing w:line="256" w:lineRule="auto"/>
              <w:jc w:val="both"/>
              <w:rPr>
                <w:sz w:val="23"/>
                <w:szCs w:val="23"/>
              </w:rPr>
            </w:pPr>
            <w:r>
              <w:rPr>
                <w:color w:val="231F20"/>
                <w:sz w:val="23"/>
                <w:szCs w:val="23"/>
              </w:rPr>
              <w:t>Выработка навыков воспринимать, анализировать, перерабатывать и предъявлять информацию в соответствии с поставленными задачами.</w:t>
            </w:r>
          </w:p>
        </w:tc>
      </w:tr>
      <w:tr w:rsidR="004362C8" w:rsidTr="001C1249">
        <w:tc>
          <w:tcPr>
            <w:tcW w:w="98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2C8" w:rsidRPr="00873E1C" w:rsidRDefault="00C51E6D">
            <w:pPr>
              <w:pStyle w:val="a9"/>
              <w:snapToGrid w:val="0"/>
              <w:spacing w:line="256" w:lineRule="auto"/>
              <w:jc w:val="center"/>
              <w:rPr>
                <w:sz w:val="23"/>
                <w:szCs w:val="23"/>
              </w:rPr>
            </w:pPr>
            <w:r w:rsidRPr="00873E1C">
              <w:rPr>
                <w:b/>
                <w:bCs/>
                <w:color w:val="231F20"/>
                <w:sz w:val="23"/>
                <w:szCs w:val="23"/>
              </w:rPr>
              <w:t xml:space="preserve">4. </w:t>
            </w:r>
            <w:r w:rsidRPr="00873E1C">
              <w:rPr>
                <w:b/>
                <w:sz w:val="23"/>
                <w:szCs w:val="23"/>
              </w:rPr>
              <w:t>Оптические явления. Элементы квантовой физики атомов и молекул</w:t>
            </w:r>
          </w:p>
        </w:tc>
      </w:tr>
      <w:tr w:rsidR="004362C8" w:rsidTr="001C1249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2C8" w:rsidRPr="00873E1C" w:rsidRDefault="00C51E6D">
            <w:pPr>
              <w:pStyle w:val="a9"/>
              <w:snapToGrid w:val="0"/>
              <w:spacing w:line="256" w:lineRule="auto"/>
              <w:rPr>
                <w:b/>
                <w:bCs/>
                <w:iCs/>
                <w:sz w:val="23"/>
                <w:szCs w:val="23"/>
              </w:rPr>
            </w:pPr>
            <w:r w:rsidRPr="00873E1C">
              <w:rPr>
                <w:b/>
                <w:bCs/>
                <w:sz w:val="23"/>
                <w:szCs w:val="23"/>
              </w:rPr>
              <w:t>Волновые и квантовые свойства света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2C8" w:rsidRPr="001A1D58" w:rsidRDefault="00BA7634">
            <w:pPr>
              <w:pStyle w:val="a9"/>
              <w:snapToGrid w:val="0"/>
              <w:spacing w:line="256" w:lineRule="auto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6</w:t>
            </w:r>
          </w:p>
        </w:tc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2C8" w:rsidRPr="001A1D58" w:rsidRDefault="004362C8">
            <w:pPr>
              <w:pStyle w:val="a9"/>
              <w:spacing w:line="254" w:lineRule="auto"/>
              <w:jc w:val="both"/>
              <w:rPr>
                <w:color w:val="231F20"/>
                <w:sz w:val="23"/>
                <w:szCs w:val="23"/>
              </w:rPr>
            </w:pPr>
            <w:r w:rsidRPr="001A1D58">
              <w:rPr>
                <w:color w:val="231F20"/>
                <w:sz w:val="23"/>
                <w:szCs w:val="23"/>
              </w:rPr>
              <w:t>Применение на практике законов отражения и преломления света при решении задач.</w:t>
            </w:r>
          </w:p>
          <w:p w:rsidR="00C51E6D" w:rsidRPr="001A1D58" w:rsidRDefault="004362C8" w:rsidP="00237E6D">
            <w:pPr>
              <w:pStyle w:val="a9"/>
              <w:spacing w:line="254" w:lineRule="auto"/>
              <w:jc w:val="both"/>
              <w:rPr>
                <w:color w:val="231F20"/>
                <w:sz w:val="23"/>
                <w:szCs w:val="23"/>
              </w:rPr>
            </w:pPr>
            <w:r w:rsidRPr="001A1D58">
              <w:rPr>
                <w:color w:val="231F20"/>
                <w:sz w:val="23"/>
                <w:szCs w:val="23"/>
              </w:rPr>
              <w:t>Испытание моделей микроскопа и телескопа</w:t>
            </w:r>
            <w:r w:rsidR="00C51E6D" w:rsidRPr="001A1D58">
              <w:rPr>
                <w:color w:val="231F20"/>
                <w:sz w:val="23"/>
                <w:szCs w:val="23"/>
              </w:rPr>
              <w:t xml:space="preserve"> </w:t>
            </w:r>
          </w:p>
          <w:p w:rsidR="00C51E6D" w:rsidRPr="001A1D58" w:rsidRDefault="00237E6D" w:rsidP="00C51E6D">
            <w:pPr>
              <w:pStyle w:val="a9"/>
              <w:spacing w:line="254" w:lineRule="auto"/>
              <w:jc w:val="both"/>
              <w:rPr>
                <w:color w:val="231F20"/>
                <w:sz w:val="23"/>
                <w:szCs w:val="23"/>
              </w:rPr>
            </w:pPr>
            <w:r>
              <w:rPr>
                <w:color w:val="231F20"/>
                <w:sz w:val="23"/>
                <w:szCs w:val="23"/>
              </w:rPr>
              <w:t>Объяснение</w:t>
            </w:r>
            <w:r w:rsidR="00C51E6D" w:rsidRPr="001A1D58">
              <w:rPr>
                <w:color w:val="231F20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геометрической и электронной оптики</w:t>
            </w:r>
            <w:r w:rsidR="00C51E6D" w:rsidRPr="001A1D58">
              <w:rPr>
                <w:color w:val="231F20"/>
                <w:sz w:val="23"/>
                <w:szCs w:val="23"/>
              </w:rPr>
              <w:t>.</w:t>
            </w:r>
          </w:p>
          <w:p w:rsidR="00237E6D" w:rsidRDefault="00C51E6D" w:rsidP="00C51E6D">
            <w:pPr>
              <w:pStyle w:val="a9"/>
              <w:spacing w:line="254" w:lineRule="auto"/>
              <w:jc w:val="both"/>
              <w:rPr>
                <w:color w:val="231F20"/>
                <w:sz w:val="23"/>
                <w:szCs w:val="23"/>
              </w:rPr>
            </w:pPr>
            <w:r w:rsidRPr="001A1D58">
              <w:rPr>
                <w:color w:val="231F20"/>
                <w:sz w:val="23"/>
                <w:szCs w:val="23"/>
              </w:rPr>
              <w:t xml:space="preserve">Объяснение </w:t>
            </w:r>
            <w:r w:rsidR="00237E6D">
              <w:rPr>
                <w:color w:val="231F20"/>
                <w:sz w:val="23"/>
                <w:szCs w:val="23"/>
              </w:rPr>
              <w:t xml:space="preserve">явления поляризации </w:t>
            </w:r>
            <w:r w:rsidRPr="001A1D58">
              <w:rPr>
                <w:color w:val="231F20"/>
                <w:sz w:val="23"/>
                <w:szCs w:val="23"/>
              </w:rPr>
              <w:t xml:space="preserve">света. </w:t>
            </w:r>
          </w:p>
          <w:p w:rsidR="00C51E6D" w:rsidRPr="001A1D58" w:rsidRDefault="00C51E6D" w:rsidP="00C51E6D">
            <w:pPr>
              <w:pStyle w:val="a9"/>
              <w:spacing w:line="254" w:lineRule="auto"/>
              <w:jc w:val="both"/>
              <w:rPr>
                <w:color w:val="231F20"/>
                <w:sz w:val="23"/>
                <w:szCs w:val="23"/>
              </w:rPr>
            </w:pPr>
            <w:r w:rsidRPr="001A1D58">
              <w:rPr>
                <w:color w:val="231F20"/>
                <w:sz w:val="23"/>
                <w:szCs w:val="23"/>
              </w:rPr>
              <w:t>Объяснение корпускулярно-волнового дуализма свойств фотонов.</w:t>
            </w:r>
          </w:p>
          <w:p w:rsidR="00C51E6D" w:rsidRPr="001A1D58" w:rsidRDefault="00C51E6D" w:rsidP="00C51E6D">
            <w:pPr>
              <w:pStyle w:val="a9"/>
              <w:spacing w:line="254" w:lineRule="auto"/>
              <w:jc w:val="both"/>
              <w:rPr>
                <w:color w:val="231F20"/>
                <w:sz w:val="23"/>
                <w:szCs w:val="23"/>
              </w:rPr>
            </w:pPr>
            <w:r w:rsidRPr="001A1D58">
              <w:rPr>
                <w:color w:val="231F20"/>
                <w:sz w:val="23"/>
                <w:szCs w:val="23"/>
              </w:rPr>
              <w:t xml:space="preserve">Исследование принципа работы </w:t>
            </w:r>
            <w:r w:rsidR="00237E6D">
              <w:rPr>
                <w:color w:val="231F20"/>
                <w:sz w:val="23"/>
                <w:szCs w:val="23"/>
              </w:rPr>
              <w:t>оптических квантовых генераторов</w:t>
            </w:r>
            <w:r w:rsidRPr="001A1D58">
              <w:rPr>
                <w:color w:val="231F20"/>
                <w:sz w:val="23"/>
                <w:szCs w:val="23"/>
              </w:rPr>
              <w:t>.</w:t>
            </w:r>
          </w:p>
          <w:p w:rsidR="00C51E6D" w:rsidRPr="001A1D58" w:rsidRDefault="00C51E6D" w:rsidP="00C51E6D">
            <w:pPr>
              <w:pStyle w:val="a9"/>
              <w:spacing w:line="254" w:lineRule="auto"/>
              <w:jc w:val="both"/>
              <w:rPr>
                <w:color w:val="231F20"/>
                <w:sz w:val="23"/>
                <w:szCs w:val="23"/>
              </w:rPr>
            </w:pPr>
            <w:r w:rsidRPr="001A1D58">
              <w:rPr>
                <w:color w:val="231F20"/>
                <w:sz w:val="23"/>
                <w:szCs w:val="23"/>
              </w:rPr>
              <w:t>Наблюдение и объяснение принципа действия лазера.</w:t>
            </w:r>
          </w:p>
          <w:p w:rsidR="004362C8" w:rsidRPr="00237E6D" w:rsidRDefault="00C51E6D" w:rsidP="00C51E6D">
            <w:pPr>
              <w:pStyle w:val="a9"/>
              <w:snapToGrid w:val="0"/>
              <w:spacing w:line="256" w:lineRule="auto"/>
              <w:jc w:val="both"/>
              <w:rPr>
                <w:color w:val="231F20"/>
                <w:sz w:val="23"/>
                <w:szCs w:val="23"/>
              </w:rPr>
            </w:pPr>
            <w:r w:rsidRPr="001A1D58">
              <w:rPr>
                <w:color w:val="231F20"/>
                <w:sz w:val="23"/>
                <w:szCs w:val="23"/>
              </w:rPr>
              <w:t>Приведение примеров использования лазера в современной науке и технике.</w:t>
            </w:r>
          </w:p>
        </w:tc>
      </w:tr>
      <w:tr w:rsidR="004362C8" w:rsidTr="001C1249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2C8" w:rsidRPr="00873E1C" w:rsidRDefault="00C51E6D">
            <w:pPr>
              <w:pStyle w:val="a9"/>
              <w:snapToGrid w:val="0"/>
              <w:spacing w:line="256" w:lineRule="auto"/>
              <w:rPr>
                <w:b/>
                <w:bCs/>
                <w:iCs/>
                <w:sz w:val="23"/>
                <w:szCs w:val="23"/>
              </w:rPr>
            </w:pPr>
            <w:r w:rsidRPr="00873E1C">
              <w:rPr>
                <w:b/>
                <w:sz w:val="23"/>
                <w:szCs w:val="23"/>
              </w:rPr>
              <w:t>Элементы физики твердого тела. Полупроводники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2C8" w:rsidRPr="001A1D58" w:rsidRDefault="00725F06">
            <w:pPr>
              <w:pStyle w:val="a9"/>
              <w:snapToGrid w:val="0"/>
              <w:spacing w:line="256" w:lineRule="auto"/>
              <w:jc w:val="center"/>
              <w:rPr>
                <w:b/>
                <w:sz w:val="23"/>
                <w:szCs w:val="23"/>
              </w:rPr>
            </w:pPr>
            <w:r w:rsidRPr="001A1D58">
              <w:rPr>
                <w:b/>
                <w:sz w:val="23"/>
                <w:szCs w:val="23"/>
              </w:rPr>
              <w:t>6</w:t>
            </w:r>
          </w:p>
        </w:tc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2C8" w:rsidRPr="001A1D58" w:rsidRDefault="0029601F">
            <w:pPr>
              <w:pStyle w:val="a9"/>
              <w:spacing w:line="254" w:lineRule="auto"/>
              <w:jc w:val="both"/>
              <w:rPr>
                <w:color w:val="231F20"/>
                <w:sz w:val="23"/>
                <w:szCs w:val="23"/>
              </w:rPr>
            </w:pPr>
            <w:r>
              <w:rPr>
                <w:color w:val="231F20"/>
                <w:sz w:val="23"/>
                <w:szCs w:val="23"/>
              </w:rPr>
              <w:t>Проведение с</w:t>
            </w:r>
            <w:r w:rsidR="00237E6D">
              <w:rPr>
                <w:color w:val="231F20"/>
                <w:sz w:val="23"/>
                <w:szCs w:val="23"/>
              </w:rPr>
              <w:t>равнительн</w:t>
            </w:r>
            <w:r>
              <w:rPr>
                <w:color w:val="231F20"/>
                <w:sz w:val="23"/>
                <w:szCs w:val="23"/>
              </w:rPr>
              <w:t>ого</w:t>
            </w:r>
            <w:r w:rsidR="00237E6D">
              <w:rPr>
                <w:color w:val="231F20"/>
                <w:sz w:val="23"/>
                <w:szCs w:val="23"/>
              </w:rPr>
              <w:t xml:space="preserve"> анализ</w:t>
            </w:r>
            <w:r>
              <w:rPr>
                <w:color w:val="231F20"/>
                <w:sz w:val="23"/>
                <w:szCs w:val="23"/>
              </w:rPr>
              <w:t>а</w:t>
            </w:r>
            <w:r w:rsidR="00237E6D">
              <w:rPr>
                <w:color w:val="231F20"/>
                <w:sz w:val="23"/>
                <w:szCs w:val="23"/>
              </w:rPr>
              <w:t xml:space="preserve"> носителей зарядов</w:t>
            </w:r>
            <w:r>
              <w:rPr>
                <w:color w:val="231F20"/>
                <w:sz w:val="23"/>
                <w:szCs w:val="23"/>
              </w:rPr>
              <w:t xml:space="preserve"> и их свойств</w:t>
            </w:r>
            <w:r w:rsidR="004362C8" w:rsidRPr="001A1D58">
              <w:rPr>
                <w:color w:val="231F20"/>
                <w:sz w:val="23"/>
                <w:szCs w:val="23"/>
              </w:rPr>
              <w:t>.</w:t>
            </w:r>
          </w:p>
          <w:p w:rsidR="0029601F" w:rsidRDefault="0029601F">
            <w:pPr>
              <w:pStyle w:val="a9"/>
              <w:spacing w:line="254" w:lineRule="auto"/>
              <w:jc w:val="both"/>
              <w:rPr>
                <w:color w:val="231F20"/>
                <w:sz w:val="23"/>
                <w:szCs w:val="23"/>
              </w:rPr>
            </w:pPr>
            <w:r>
              <w:rPr>
                <w:color w:val="231F20"/>
                <w:sz w:val="23"/>
                <w:szCs w:val="23"/>
              </w:rPr>
              <w:t>Объяснение свойства р-</w:t>
            </w:r>
            <w:r w:rsidRPr="0029601F">
              <w:rPr>
                <w:color w:val="231F20"/>
                <w:sz w:val="23"/>
                <w:szCs w:val="23"/>
                <w:lang w:val="en-US"/>
              </w:rPr>
              <w:t>n</w:t>
            </w:r>
            <w:r>
              <w:rPr>
                <w:color w:val="231F20"/>
                <w:sz w:val="23"/>
                <w:szCs w:val="23"/>
              </w:rPr>
              <w:t xml:space="preserve"> перехода.</w:t>
            </w:r>
          </w:p>
          <w:p w:rsidR="0029601F" w:rsidRPr="0029601F" w:rsidRDefault="0029601F">
            <w:pPr>
              <w:pStyle w:val="a9"/>
              <w:spacing w:line="254" w:lineRule="auto"/>
              <w:jc w:val="both"/>
              <w:rPr>
                <w:color w:val="231F20"/>
                <w:sz w:val="23"/>
                <w:szCs w:val="23"/>
              </w:rPr>
            </w:pPr>
            <w:r>
              <w:rPr>
                <w:color w:val="231F20"/>
                <w:sz w:val="23"/>
                <w:szCs w:val="23"/>
              </w:rPr>
              <w:t>Объяснение принципа работы полупроводниковых устройств</w:t>
            </w:r>
          </w:p>
          <w:p w:rsidR="0029601F" w:rsidRDefault="0029601F">
            <w:pPr>
              <w:pStyle w:val="a9"/>
              <w:spacing w:line="254" w:lineRule="auto"/>
              <w:jc w:val="both"/>
              <w:rPr>
                <w:color w:val="231F20"/>
                <w:sz w:val="23"/>
                <w:szCs w:val="23"/>
              </w:rPr>
            </w:pPr>
            <w:r>
              <w:rPr>
                <w:color w:val="231F20"/>
                <w:sz w:val="23"/>
                <w:szCs w:val="23"/>
              </w:rPr>
              <w:t xml:space="preserve">Проведение сравнительного анализа полупроводниковых диодов и </w:t>
            </w:r>
            <w:r>
              <w:rPr>
                <w:color w:val="231F20"/>
                <w:sz w:val="23"/>
                <w:szCs w:val="23"/>
              </w:rPr>
              <w:lastRenderedPageBreak/>
              <w:t>триодов.</w:t>
            </w:r>
          </w:p>
          <w:p w:rsidR="0029601F" w:rsidRDefault="0029601F" w:rsidP="0029601F">
            <w:pPr>
              <w:pStyle w:val="a9"/>
              <w:spacing w:line="252" w:lineRule="auto"/>
              <w:jc w:val="both"/>
              <w:rPr>
                <w:color w:val="231F20"/>
                <w:sz w:val="23"/>
                <w:szCs w:val="23"/>
              </w:rPr>
            </w:pPr>
            <w:r>
              <w:rPr>
                <w:color w:val="231F20"/>
                <w:sz w:val="23"/>
                <w:szCs w:val="23"/>
              </w:rPr>
              <w:t>Снятие вольтамперной характеристики диода.</w:t>
            </w:r>
          </w:p>
          <w:p w:rsidR="004362C8" w:rsidRDefault="00C51E6D">
            <w:pPr>
              <w:pStyle w:val="a9"/>
              <w:snapToGrid w:val="0"/>
              <w:spacing w:line="256" w:lineRule="auto"/>
              <w:jc w:val="both"/>
              <w:rPr>
                <w:color w:val="231F20"/>
                <w:sz w:val="23"/>
                <w:szCs w:val="23"/>
              </w:rPr>
            </w:pPr>
            <w:r>
              <w:rPr>
                <w:color w:val="231F20"/>
                <w:sz w:val="23"/>
                <w:szCs w:val="23"/>
              </w:rPr>
              <w:t>Использование Интернета для поиска информации о перспективах развития полупроводниковой техники.</w:t>
            </w:r>
          </w:p>
          <w:p w:rsidR="00C51E6D" w:rsidRPr="001A1D58" w:rsidRDefault="00C51E6D">
            <w:pPr>
              <w:pStyle w:val="a9"/>
              <w:snapToGrid w:val="0"/>
              <w:spacing w:line="256" w:lineRule="auto"/>
              <w:jc w:val="both"/>
              <w:rPr>
                <w:sz w:val="23"/>
                <w:szCs w:val="23"/>
              </w:rPr>
            </w:pPr>
            <w:r>
              <w:rPr>
                <w:color w:val="231F20"/>
                <w:sz w:val="23"/>
                <w:szCs w:val="23"/>
              </w:rPr>
              <w:t>Выработка навыков воспринимать, анализировать, перерабатывать и предъявлять информацию в соответствии с поставленными задачами.</w:t>
            </w:r>
          </w:p>
        </w:tc>
      </w:tr>
      <w:tr w:rsidR="00C51E6D" w:rsidTr="001C1249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6D" w:rsidRPr="00873E1C" w:rsidRDefault="00C51E6D">
            <w:pPr>
              <w:pStyle w:val="a9"/>
              <w:snapToGrid w:val="0"/>
              <w:spacing w:line="256" w:lineRule="auto"/>
              <w:rPr>
                <w:b/>
                <w:sz w:val="23"/>
                <w:szCs w:val="23"/>
              </w:rPr>
            </w:pPr>
            <w:r w:rsidRPr="00873E1C">
              <w:rPr>
                <w:b/>
                <w:sz w:val="23"/>
                <w:szCs w:val="23"/>
              </w:rPr>
              <w:lastRenderedPageBreak/>
              <w:t>Единство квантовых и волновых свойств электромагнитного излучения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6D" w:rsidRPr="001A1D58" w:rsidRDefault="00BA7634">
            <w:pPr>
              <w:pStyle w:val="a9"/>
              <w:snapToGrid w:val="0"/>
              <w:spacing w:line="256" w:lineRule="auto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</w:t>
            </w:r>
          </w:p>
        </w:tc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6D" w:rsidRDefault="00C51E6D">
            <w:pPr>
              <w:pStyle w:val="a9"/>
              <w:spacing w:line="254" w:lineRule="auto"/>
              <w:jc w:val="both"/>
              <w:rPr>
                <w:color w:val="231F20"/>
                <w:sz w:val="23"/>
                <w:szCs w:val="23"/>
              </w:rPr>
            </w:pPr>
            <w:r w:rsidRPr="001A1D58">
              <w:rPr>
                <w:color w:val="231F20"/>
                <w:sz w:val="23"/>
                <w:szCs w:val="23"/>
              </w:rPr>
              <w:t>Понимание ценностей научного познания мира не вообще для человечества в целом, а для каждого обучающегося лично, ценностей овладения методом научного познания для достижения успеха в любом виде практической деятельности.</w:t>
            </w:r>
          </w:p>
          <w:p w:rsidR="00C51E6D" w:rsidRPr="001A1D58" w:rsidRDefault="00C51E6D">
            <w:pPr>
              <w:pStyle w:val="a9"/>
              <w:spacing w:line="254" w:lineRule="auto"/>
              <w:jc w:val="both"/>
              <w:rPr>
                <w:color w:val="231F20"/>
                <w:sz w:val="23"/>
                <w:szCs w:val="23"/>
              </w:rPr>
            </w:pPr>
            <w:r>
              <w:rPr>
                <w:color w:val="231F20"/>
                <w:sz w:val="23"/>
                <w:szCs w:val="23"/>
              </w:rPr>
              <w:t>Выработка навыков воспринимать, анализировать, перерабатывать и предъявлять информацию в соответствии с поставленными задачами.</w:t>
            </w:r>
          </w:p>
        </w:tc>
      </w:tr>
    </w:tbl>
    <w:p w:rsidR="004362C8" w:rsidRDefault="004362C8" w:rsidP="004362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70"/>
      </w:pPr>
    </w:p>
    <w:p w:rsidR="004362C8" w:rsidRDefault="004362C8" w:rsidP="004362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70"/>
      </w:pPr>
    </w:p>
    <w:p w:rsidR="00605B6D" w:rsidRPr="005F04C2" w:rsidRDefault="00605B6D" w:rsidP="00605B6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605B6D" w:rsidRPr="005F04C2" w:rsidRDefault="00605B6D" w:rsidP="00605B6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605B6D" w:rsidRPr="005F04C2" w:rsidRDefault="00605B6D" w:rsidP="00605B6D"/>
    <w:p w:rsidR="00605B6D" w:rsidRPr="005F04C2" w:rsidRDefault="00605B6D" w:rsidP="00605B6D"/>
    <w:p w:rsidR="00605B6D" w:rsidRPr="005F04C2" w:rsidRDefault="00605B6D" w:rsidP="00605B6D"/>
    <w:p w:rsidR="00605B6D" w:rsidRPr="005F04C2" w:rsidRDefault="00605B6D" w:rsidP="00605B6D"/>
    <w:p w:rsidR="00605B6D" w:rsidRPr="005F04C2" w:rsidRDefault="00605B6D" w:rsidP="00605B6D"/>
    <w:p w:rsidR="00605B6D" w:rsidRPr="005F04C2" w:rsidRDefault="00605B6D" w:rsidP="00605B6D"/>
    <w:p w:rsidR="002955D2" w:rsidRPr="005F04C2" w:rsidRDefault="002955D2" w:rsidP="002955D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2955D2" w:rsidRPr="005F04C2" w:rsidRDefault="002955D2" w:rsidP="002955D2"/>
    <w:p w:rsidR="002955D2" w:rsidRPr="005F04C2" w:rsidRDefault="002955D2" w:rsidP="002955D2"/>
    <w:p w:rsidR="002955D2" w:rsidRPr="005F04C2" w:rsidRDefault="002955D2" w:rsidP="002955D2"/>
    <w:p w:rsidR="002955D2" w:rsidRPr="005F04C2" w:rsidRDefault="002955D2" w:rsidP="002955D2"/>
    <w:p w:rsidR="002955D2" w:rsidRPr="005F04C2" w:rsidRDefault="002955D2" w:rsidP="002955D2"/>
    <w:p w:rsidR="002955D2" w:rsidRPr="005F04C2" w:rsidRDefault="002955D2" w:rsidP="002955D2"/>
    <w:p w:rsidR="002955D2" w:rsidRPr="005F04C2" w:rsidRDefault="002955D2" w:rsidP="002955D2"/>
    <w:p w:rsidR="002955D2" w:rsidRPr="005F04C2" w:rsidRDefault="002955D2" w:rsidP="002955D2"/>
    <w:p w:rsidR="0053090D" w:rsidRDefault="0053090D">
      <w:pPr>
        <w:spacing w:after="160" w:line="259" w:lineRule="auto"/>
      </w:pPr>
      <w:r>
        <w:br w:type="page"/>
      </w:r>
    </w:p>
    <w:p w:rsidR="00605B6D" w:rsidRPr="005F04C2" w:rsidRDefault="00605B6D" w:rsidP="002955D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5F04C2">
        <w:rPr>
          <w:b/>
          <w:caps/>
          <w:sz w:val="28"/>
          <w:szCs w:val="28"/>
        </w:rPr>
        <w:lastRenderedPageBreak/>
        <w:t xml:space="preserve">3. условия реализации </w:t>
      </w:r>
      <w:r w:rsidRPr="005F04C2">
        <w:rPr>
          <w:b/>
          <w:bCs/>
          <w:caps/>
          <w:sz w:val="28"/>
          <w:szCs w:val="28"/>
        </w:rPr>
        <w:t xml:space="preserve">общеобразовательной </w:t>
      </w:r>
      <w:r w:rsidRPr="005F04C2">
        <w:rPr>
          <w:b/>
          <w:caps/>
          <w:sz w:val="28"/>
          <w:szCs w:val="28"/>
        </w:rPr>
        <w:t>УЧЕБНОЙ дисциплины</w:t>
      </w:r>
    </w:p>
    <w:p w:rsidR="00605B6D" w:rsidRPr="005F04C2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605B6D" w:rsidRPr="005F04C2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5F04C2">
        <w:rPr>
          <w:b/>
          <w:bCs/>
          <w:sz w:val="28"/>
          <w:szCs w:val="28"/>
        </w:rPr>
        <w:t>3.1. Материально-техническое обеспечение:</w:t>
      </w:r>
    </w:p>
    <w:p w:rsidR="00605B6D" w:rsidRPr="005F04C2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605B6D" w:rsidRPr="005F04C2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sz w:val="28"/>
          <w:szCs w:val="28"/>
        </w:rPr>
      </w:pPr>
      <w:r w:rsidRPr="005F04C2">
        <w:rPr>
          <w:bCs/>
          <w:sz w:val="28"/>
          <w:szCs w:val="28"/>
        </w:rPr>
        <w:t>Для освоения программы учебной дисциплины «</w:t>
      </w:r>
      <w:r w:rsidR="00E62C4E">
        <w:rPr>
          <w:bCs/>
          <w:sz w:val="28"/>
          <w:szCs w:val="28"/>
        </w:rPr>
        <w:t xml:space="preserve">ЕН.03. </w:t>
      </w:r>
      <w:r w:rsidR="0031642F" w:rsidRPr="005F04C2">
        <w:rPr>
          <w:bCs/>
          <w:sz w:val="28"/>
          <w:szCs w:val="28"/>
        </w:rPr>
        <w:t>Физика</w:t>
      </w:r>
      <w:r w:rsidRPr="005F04C2">
        <w:rPr>
          <w:bCs/>
          <w:sz w:val="28"/>
          <w:szCs w:val="28"/>
        </w:rPr>
        <w:t xml:space="preserve">» колледж располагает учебным кабинетом </w:t>
      </w:r>
      <w:r w:rsidR="002955D2" w:rsidRPr="005F04C2">
        <w:rPr>
          <w:bCs/>
          <w:sz w:val="28"/>
          <w:szCs w:val="28"/>
        </w:rPr>
        <w:t>«Физика»</w:t>
      </w:r>
      <w:r w:rsidR="0031642F" w:rsidRPr="005F04C2">
        <w:rPr>
          <w:bCs/>
          <w:sz w:val="28"/>
          <w:szCs w:val="28"/>
        </w:rPr>
        <w:t>.</w:t>
      </w:r>
    </w:p>
    <w:p w:rsidR="00605B6D" w:rsidRPr="005F04C2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sz w:val="28"/>
          <w:szCs w:val="28"/>
        </w:rPr>
      </w:pPr>
      <w:r w:rsidRPr="005F04C2">
        <w:rPr>
          <w:bCs/>
          <w:sz w:val="28"/>
          <w:szCs w:val="28"/>
        </w:rPr>
        <w:t xml:space="preserve">В состав кабинета </w:t>
      </w:r>
      <w:r w:rsidR="0031642F" w:rsidRPr="005F04C2">
        <w:rPr>
          <w:bCs/>
          <w:sz w:val="28"/>
          <w:szCs w:val="28"/>
        </w:rPr>
        <w:t xml:space="preserve">физики </w:t>
      </w:r>
      <w:r w:rsidRPr="005F04C2">
        <w:rPr>
          <w:bCs/>
          <w:sz w:val="28"/>
          <w:szCs w:val="28"/>
        </w:rPr>
        <w:t>входит лаборантская комната. По</w:t>
      </w:r>
      <w:r w:rsidR="002955D2" w:rsidRPr="005F04C2">
        <w:rPr>
          <w:bCs/>
          <w:sz w:val="28"/>
          <w:szCs w:val="28"/>
        </w:rPr>
        <w:t xml:space="preserve">мещение кабинета удовлетворяет </w:t>
      </w:r>
      <w:r w:rsidRPr="005F04C2">
        <w:rPr>
          <w:bCs/>
          <w:sz w:val="28"/>
          <w:szCs w:val="28"/>
        </w:rPr>
        <w:t>требованиям Санитарно-эпидемиологических правил и нормативов (СанПиН 2.4.2  № 178-02) и оснащено типовым оборудованием.</w:t>
      </w:r>
    </w:p>
    <w:p w:rsidR="00605B6D" w:rsidRPr="005F04C2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sz w:val="28"/>
          <w:szCs w:val="28"/>
        </w:rPr>
      </w:pPr>
      <w:r w:rsidRPr="005F04C2">
        <w:rPr>
          <w:bCs/>
          <w:sz w:val="28"/>
          <w:szCs w:val="28"/>
        </w:rPr>
        <w:t>Оборудование учебного кабинета:</w:t>
      </w:r>
    </w:p>
    <w:p w:rsidR="00605B6D" w:rsidRPr="005F04C2" w:rsidRDefault="00605B6D" w:rsidP="00605B6D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5F04C2">
        <w:rPr>
          <w:bCs/>
          <w:sz w:val="28"/>
          <w:szCs w:val="28"/>
        </w:rPr>
        <w:t>многофункциональный комплекс преподавателя (мобильный);</w:t>
      </w:r>
    </w:p>
    <w:p w:rsidR="00605B6D" w:rsidRPr="005F04C2" w:rsidRDefault="00605B6D" w:rsidP="00605B6D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5F04C2">
        <w:rPr>
          <w:bCs/>
          <w:sz w:val="28"/>
          <w:szCs w:val="28"/>
        </w:rPr>
        <w:t xml:space="preserve">наглядные пособия </w:t>
      </w:r>
      <w:r w:rsidR="0031642F" w:rsidRPr="005F04C2">
        <w:rPr>
          <w:bCs/>
          <w:sz w:val="28"/>
          <w:szCs w:val="28"/>
        </w:rPr>
        <w:t>(комплекты учебных таблиц, плакаты:</w:t>
      </w:r>
      <w:r w:rsidR="0031642F" w:rsidRPr="005F04C2">
        <w:rPr>
          <w:color w:val="231F20"/>
          <w:sz w:val="22"/>
          <w:szCs w:val="22"/>
        </w:rPr>
        <w:t xml:space="preserve"> </w:t>
      </w:r>
      <w:r w:rsidR="0031642F" w:rsidRPr="005F04C2">
        <w:rPr>
          <w:bCs/>
          <w:sz w:val="28"/>
          <w:szCs w:val="28"/>
        </w:rPr>
        <w:t>«Физические величины и фундаментальные константы», «Международная система единиц СИ», «Периодическая система химических элементов Д. И. Менделеева»)</w:t>
      </w:r>
      <w:r w:rsidRPr="005F04C2">
        <w:rPr>
          <w:bCs/>
          <w:sz w:val="28"/>
          <w:szCs w:val="28"/>
        </w:rPr>
        <w:t>;</w:t>
      </w:r>
    </w:p>
    <w:p w:rsidR="00605B6D" w:rsidRPr="005F04C2" w:rsidRDefault="00605B6D" w:rsidP="00605B6D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5F04C2">
        <w:rPr>
          <w:bCs/>
          <w:sz w:val="28"/>
          <w:szCs w:val="28"/>
        </w:rPr>
        <w:t xml:space="preserve">комплект технической документации, в том числе паспорта на средства обучения, инструкции по их использованию и технике безопасности. </w:t>
      </w:r>
    </w:p>
    <w:p w:rsidR="00605B6D" w:rsidRPr="005F04C2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sz w:val="28"/>
          <w:szCs w:val="28"/>
        </w:rPr>
      </w:pPr>
      <w:r w:rsidRPr="005F04C2">
        <w:rPr>
          <w:bCs/>
          <w:sz w:val="28"/>
          <w:szCs w:val="28"/>
        </w:rPr>
        <w:t>Технические средства обучения:</w:t>
      </w:r>
    </w:p>
    <w:p w:rsidR="00605B6D" w:rsidRPr="005F04C2" w:rsidRDefault="00605B6D" w:rsidP="00605B6D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5F04C2">
        <w:rPr>
          <w:bCs/>
          <w:sz w:val="28"/>
          <w:szCs w:val="28"/>
        </w:rPr>
        <w:t>мультимедийное оборудование (мобильное);</w:t>
      </w:r>
    </w:p>
    <w:p w:rsidR="00605B6D" w:rsidRPr="005F04C2" w:rsidRDefault="00605B6D" w:rsidP="00605B6D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5F04C2">
        <w:rPr>
          <w:bCs/>
          <w:sz w:val="28"/>
          <w:szCs w:val="28"/>
        </w:rPr>
        <w:t>демонстрационное оборудование (</w:t>
      </w:r>
      <w:r w:rsidR="00662B73" w:rsidRPr="005F04C2">
        <w:rPr>
          <w:bCs/>
          <w:sz w:val="28"/>
          <w:szCs w:val="28"/>
        </w:rPr>
        <w:t>согласно</w:t>
      </w:r>
      <w:r w:rsidRPr="005F04C2">
        <w:rPr>
          <w:bCs/>
          <w:sz w:val="28"/>
          <w:szCs w:val="28"/>
        </w:rPr>
        <w:t>;</w:t>
      </w:r>
    </w:p>
    <w:p w:rsidR="00662B73" w:rsidRPr="005F04C2" w:rsidRDefault="00605B6D" w:rsidP="00662B73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5F04C2">
        <w:rPr>
          <w:bCs/>
          <w:sz w:val="28"/>
          <w:szCs w:val="28"/>
        </w:rPr>
        <w:t>лабораторное оборудование (</w:t>
      </w:r>
      <w:r w:rsidR="00662B73" w:rsidRPr="005F04C2">
        <w:rPr>
          <w:bCs/>
          <w:sz w:val="28"/>
          <w:szCs w:val="28"/>
        </w:rPr>
        <w:t>согласно темам практических работ)</w:t>
      </w:r>
      <w:r w:rsidRPr="005F04C2">
        <w:rPr>
          <w:bCs/>
          <w:sz w:val="28"/>
          <w:szCs w:val="28"/>
        </w:rPr>
        <w:t xml:space="preserve"> наборы).</w:t>
      </w:r>
    </w:p>
    <w:p w:rsidR="00605B6D" w:rsidRPr="005F04C2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24"/>
        <w:jc w:val="both"/>
        <w:rPr>
          <w:bCs/>
          <w:sz w:val="28"/>
          <w:szCs w:val="28"/>
        </w:rPr>
      </w:pPr>
    </w:p>
    <w:p w:rsidR="00605B6D" w:rsidRPr="005F04C2" w:rsidRDefault="00605B6D" w:rsidP="00605B6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5F04C2">
        <w:rPr>
          <w:b/>
          <w:sz w:val="28"/>
          <w:szCs w:val="28"/>
        </w:rPr>
        <w:t xml:space="preserve">3.2. Учебно-методическое и информационное обеспечение: </w:t>
      </w:r>
    </w:p>
    <w:p w:rsidR="00605B6D" w:rsidRPr="005F04C2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1E0F21" w:rsidRDefault="001E0F21" w:rsidP="001E0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  <w:lang w:eastAsia="en-US"/>
        </w:rPr>
      </w:pPr>
      <w:r>
        <w:rPr>
          <w:bCs/>
          <w:sz w:val="28"/>
          <w:szCs w:val="28"/>
          <w:u w:val="single"/>
        </w:rPr>
        <w:t>Основная литература:</w:t>
      </w:r>
    </w:p>
    <w:p w:rsidR="001E0F21" w:rsidRDefault="004362C8" w:rsidP="001E0F21">
      <w:pPr>
        <w:numPr>
          <w:ilvl w:val="0"/>
          <w:numId w:val="13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Дмитриева, В.Ф. Физика для профессий и специальностей технического профиля: учебник для образовательных учреждений сред.проф.образования / В. Ф. Дмитриева . </w:t>
      </w:r>
      <w:r>
        <w:rPr>
          <w:color w:val="000000" w:themeColor="text1"/>
          <w:sz w:val="28"/>
          <w:szCs w:val="28"/>
        </w:rPr>
        <w:t xml:space="preserve">– </w:t>
      </w:r>
      <w:r>
        <w:rPr>
          <w:sz w:val="28"/>
          <w:szCs w:val="28"/>
        </w:rPr>
        <w:t xml:space="preserve">3-е изд., стер. </w:t>
      </w:r>
      <w:r>
        <w:rPr>
          <w:color w:val="000000" w:themeColor="text1"/>
          <w:sz w:val="28"/>
          <w:szCs w:val="28"/>
        </w:rPr>
        <w:t>–</w:t>
      </w:r>
      <w:r>
        <w:rPr>
          <w:sz w:val="28"/>
          <w:szCs w:val="28"/>
        </w:rPr>
        <w:t xml:space="preserve"> М.: Академия, 2017 . - 447 с.: ил.</w:t>
      </w:r>
      <w:r>
        <w:rPr>
          <w:color w:val="000000" w:themeColor="text1"/>
          <w:sz w:val="28"/>
          <w:szCs w:val="28"/>
        </w:rPr>
        <w:t xml:space="preserve"> –</w:t>
      </w:r>
      <w:r>
        <w:rPr>
          <w:sz w:val="28"/>
          <w:szCs w:val="28"/>
        </w:rPr>
        <w:t xml:space="preserve"> (Профессиональное образование)</w:t>
      </w:r>
      <w:r w:rsidR="001E0F21">
        <w:rPr>
          <w:sz w:val="28"/>
          <w:szCs w:val="28"/>
        </w:rPr>
        <w:t xml:space="preserve"> .</w:t>
      </w:r>
    </w:p>
    <w:p w:rsidR="001E0F21" w:rsidRDefault="001E0F21" w:rsidP="001E0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Calibri"/>
          <w:bCs/>
          <w:sz w:val="28"/>
          <w:szCs w:val="28"/>
          <w:u w:val="single"/>
        </w:rPr>
      </w:pPr>
    </w:p>
    <w:p w:rsidR="001E0F21" w:rsidRDefault="001E0F21" w:rsidP="001E0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>Дополнительная литература:</w:t>
      </w:r>
    </w:p>
    <w:p w:rsidR="001E0F21" w:rsidRDefault="001E0F21" w:rsidP="001E0F21">
      <w:pPr>
        <w:numPr>
          <w:ilvl w:val="0"/>
          <w:numId w:val="14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Дмитриева, В. Ф. Физика для профессий и специальностей технического профиля: сб. задач : учеб. пособие для  образоват. учреждений сред. проф. образования./ В. Ф. Дмитриева . </w:t>
      </w:r>
      <w:r>
        <w:rPr>
          <w:color w:val="000000" w:themeColor="text1"/>
          <w:sz w:val="28"/>
          <w:szCs w:val="28"/>
        </w:rPr>
        <w:t>–</w:t>
      </w:r>
      <w:r>
        <w:rPr>
          <w:sz w:val="28"/>
          <w:szCs w:val="28"/>
        </w:rPr>
        <w:t xml:space="preserve"> М. : Академия, 2017 . </w:t>
      </w:r>
      <w:r>
        <w:rPr>
          <w:color w:val="000000" w:themeColor="text1"/>
          <w:sz w:val="28"/>
          <w:szCs w:val="28"/>
        </w:rPr>
        <w:t>–</w:t>
      </w:r>
      <w:r>
        <w:rPr>
          <w:sz w:val="28"/>
          <w:szCs w:val="28"/>
        </w:rPr>
        <w:t xml:space="preserve"> 256 с. : ил.</w:t>
      </w:r>
      <w:r>
        <w:rPr>
          <w:color w:val="000000" w:themeColor="text1"/>
          <w:sz w:val="28"/>
          <w:szCs w:val="28"/>
        </w:rPr>
        <w:t xml:space="preserve"> –</w:t>
      </w:r>
      <w:r>
        <w:rPr>
          <w:sz w:val="28"/>
          <w:szCs w:val="28"/>
        </w:rPr>
        <w:t xml:space="preserve"> (Профессиональное образование) .</w:t>
      </w:r>
    </w:p>
    <w:p w:rsidR="001E0F21" w:rsidRDefault="001E0F21" w:rsidP="001E0F21">
      <w:pPr>
        <w:numPr>
          <w:ilvl w:val="0"/>
          <w:numId w:val="14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Дмитриева, В. Ф. Физика : для профессий и специальностей технического профиля : лаб. практикум / В. Ф. Дмитриева, А. В. Коржуев, О. В. Муртазина . </w:t>
      </w:r>
      <w:r>
        <w:rPr>
          <w:color w:val="000000" w:themeColor="text1"/>
          <w:sz w:val="28"/>
          <w:szCs w:val="28"/>
        </w:rPr>
        <w:t xml:space="preserve">– </w:t>
      </w:r>
      <w:r>
        <w:rPr>
          <w:sz w:val="28"/>
          <w:szCs w:val="28"/>
        </w:rPr>
        <w:t xml:space="preserve">М. : Академия, 2015 . </w:t>
      </w:r>
      <w:r>
        <w:rPr>
          <w:color w:val="000000" w:themeColor="text1"/>
          <w:sz w:val="28"/>
          <w:szCs w:val="28"/>
        </w:rPr>
        <w:t>–</w:t>
      </w:r>
      <w:r>
        <w:rPr>
          <w:sz w:val="28"/>
          <w:szCs w:val="28"/>
        </w:rPr>
        <w:t xml:space="preserve"> 155 с. : ил. </w:t>
      </w:r>
      <w:r>
        <w:rPr>
          <w:color w:val="000000" w:themeColor="text1"/>
          <w:sz w:val="28"/>
          <w:szCs w:val="28"/>
        </w:rPr>
        <w:t>–</w:t>
      </w:r>
      <w:r>
        <w:rPr>
          <w:sz w:val="28"/>
          <w:szCs w:val="28"/>
        </w:rPr>
        <w:t xml:space="preserve"> (Профессиональное образование. Ускоренная форма подготовки) . </w:t>
      </w:r>
      <w:r>
        <w:rPr>
          <w:color w:val="000000" w:themeColor="text1"/>
          <w:sz w:val="28"/>
          <w:szCs w:val="28"/>
        </w:rPr>
        <w:t xml:space="preserve">– </w:t>
      </w:r>
      <w:r>
        <w:rPr>
          <w:sz w:val="28"/>
          <w:szCs w:val="28"/>
        </w:rPr>
        <w:t>Список лит.: с.153 .</w:t>
      </w:r>
    </w:p>
    <w:p w:rsidR="00605B6D" w:rsidRPr="005F04C2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605B6D" w:rsidRPr="005F04C2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5F04C2">
        <w:rPr>
          <w:bCs/>
          <w:sz w:val="28"/>
          <w:szCs w:val="28"/>
          <w:u w:val="single"/>
        </w:rPr>
        <w:t>Интернет-ресурсы:</w:t>
      </w:r>
    </w:p>
    <w:p w:rsidR="00605B6D" w:rsidRPr="005F04C2" w:rsidRDefault="00C8795D" w:rsidP="00605B6D">
      <w:pPr>
        <w:numPr>
          <w:ilvl w:val="0"/>
          <w:numId w:val="6"/>
        </w:numPr>
        <w:spacing w:line="276" w:lineRule="auto"/>
        <w:ind w:left="0" w:firstLine="709"/>
        <w:jc w:val="both"/>
        <w:rPr>
          <w:sz w:val="28"/>
          <w:szCs w:val="28"/>
        </w:rPr>
      </w:pPr>
      <w:hyperlink r:id="rId17" w:history="1">
        <w:r w:rsidR="00605B6D" w:rsidRPr="005F04C2">
          <w:rPr>
            <w:rStyle w:val="a4"/>
            <w:sz w:val="28"/>
            <w:szCs w:val="28"/>
          </w:rPr>
          <w:t>http://www.alleng.ru/edu/phys.htm</w:t>
        </w:r>
      </w:hyperlink>
      <w:hyperlink r:id="rId18" w:history="1">
        <w:r w:rsidR="00605B6D" w:rsidRPr="005F04C2">
          <w:rPr>
            <w:rStyle w:val="a4"/>
            <w:sz w:val="28"/>
            <w:szCs w:val="28"/>
          </w:rPr>
          <w:t xml:space="preserve"> (Образовательные ресурсы Интернета - Физика)</w:t>
        </w:r>
      </w:hyperlink>
    </w:p>
    <w:p w:rsidR="00605B6D" w:rsidRPr="005F04C2" w:rsidRDefault="00605B6D" w:rsidP="00605B6D">
      <w:pPr>
        <w:numPr>
          <w:ilvl w:val="0"/>
          <w:numId w:val="6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5F04C2">
        <w:rPr>
          <w:sz w:val="28"/>
          <w:szCs w:val="28"/>
        </w:rPr>
        <w:t xml:space="preserve"> </w:t>
      </w:r>
      <w:hyperlink r:id="rId19" w:history="1">
        <w:r w:rsidRPr="005F04C2">
          <w:rPr>
            <w:rStyle w:val="a4"/>
            <w:sz w:val="28"/>
            <w:szCs w:val="28"/>
          </w:rPr>
          <w:t>http://wwww.dic.academic.ru</w:t>
        </w:r>
      </w:hyperlink>
      <w:hyperlink r:id="rId20" w:history="1">
        <w:r w:rsidRPr="005F04C2">
          <w:rPr>
            <w:rStyle w:val="a4"/>
            <w:sz w:val="28"/>
            <w:szCs w:val="28"/>
          </w:rPr>
          <w:t xml:space="preserve"> (Академик.</w:t>
        </w:r>
        <w:r w:rsidR="00C20A19" w:rsidRPr="005F04C2">
          <w:rPr>
            <w:rStyle w:val="a4"/>
            <w:sz w:val="28"/>
            <w:szCs w:val="28"/>
          </w:rPr>
          <w:t xml:space="preserve"> </w:t>
        </w:r>
        <w:r w:rsidRPr="005F04C2">
          <w:rPr>
            <w:rStyle w:val="a4"/>
            <w:sz w:val="28"/>
            <w:szCs w:val="28"/>
          </w:rPr>
          <w:t>Словари и энциклопедия)</w:t>
        </w:r>
      </w:hyperlink>
    </w:p>
    <w:p w:rsidR="00605B6D" w:rsidRPr="005F04C2" w:rsidRDefault="00C8795D" w:rsidP="00605B6D">
      <w:pPr>
        <w:numPr>
          <w:ilvl w:val="0"/>
          <w:numId w:val="6"/>
        </w:numPr>
        <w:spacing w:line="276" w:lineRule="auto"/>
        <w:ind w:left="0" w:firstLine="709"/>
        <w:jc w:val="both"/>
        <w:rPr>
          <w:color w:val="0047FF"/>
          <w:sz w:val="28"/>
          <w:szCs w:val="28"/>
          <w:u w:val="single"/>
        </w:rPr>
      </w:pPr>
      <w:hyperlink r:id="rId21" w:history="1">
        <w:r w:rsidR="00605B6D" w:rsidRPr="005F04C2">
          <w:rPr>
            <w:rStyle w:val="a4"/>
            <w:sz w:val="28"/>
            <w:szCs w:val="28"/>
          </w:rPr>
          <w:t>http://www.window.edu.ru</w:t>
        </w:r>
      </w:hyperlink>
      <w:r w:rsidR="00605B6D" w:rsidRPr="005F04C2">
        <w:rPr>
          <w:sz w:val="28"/>
          <w:szCs w:val="28"/>
        </w:rPr>
        <w:t xml:space="preserve"> </w:t>
      </w:r>
      <w:r w:rsidR="00605B6D" w:rsidRPr="005F04C2">
        <w:rPr>
          <w:color w:val="0047FF"/>
          <w:sz w:val="28"/>
          <w:szCs w:val="28"/>
          <w:u w:val="single"/>
        </w:rPr>
        <w:t>(Единое окно доступа к образовательным ресурсам)</w:t>
      </w:r>
    </w:p>
    <w:p w:rsidR="00605B6D" w:rsidRPr="005F04C2" w:rsidRDefault="00C8795D" w:rsidP="00605B6D">
      <w:pPr>
        <w:numPr>
          <w:ilvl w:val="0"/>
          <w:numId w:val="6"/>
        </w:numPr>
        <w:spacing w:line="276" w:lineRule="auto"/>
        <w:ind w:left="0" w:firstLine="709"/>
        <w:jc w:val="both"/>
        <w:rPr>
          <w:sz w:val="28"/>
          <w:szCs w:val="28"/>
        </w:rPr>
      </w:pPr>
      <w:hyperlink r:id="rId22" w:history="1">
        <w:r w:rsidR="00605B6D" w:rsidRPr="005F04C2">
          <w:rPr>
            <w:rStyle w:val="a4"/>
            <w:sz w:val="28"/>
            <w:szCs w:val="28"/>
          </w:rPr>
          <w:t>http://www.ru./book</w:t>
        </w:r>
      </w:hyperlink>
      <w:hyperlink r:id="rId23" w:history="1">
        <w:r w:rsidR="00605B6D" w:rsidRPr="005F04C2">
          <w:rPr>
            <w:rStyle w:val="a4"/>
            <w:sz w:val="28"/>
            <w:szCs w:val="28"/>
          </w:rPr>
          <w:t xml:space="preserve"> (Электронная библиотечная система)</w:t>
        </w:r>
      </w:hyperlink>
    </w:p>
    <w:p w:rsidR="00605B6D" w:rsidRPr="005F04C2" w:rsidRDefault="00605B6D" w:rsidP="00605B6D">
      <w:pPr>
        <w:spacing w:line="360" w:lineRule="auto"/>
        <w:ind w:firstLine="567"/>
        <w:jc w:val="both"/>
        <w:rPr>
          <w:sz w:val="28"/>
          <w:szCs w:val="28"/>
        </w:rPr>
      </w:pPr>
    </w:p>
    <w:p w:rsidR="00605B6D" w:rsidRPr="005F04C2" w:rsidRDefault="00605B6D" w:rsidP="00E8369E">
      <w:pPr>
        <w:spacing w:line="360" w:lineRule="auto"/>
        <w:jc w:val="both"/>
        <w:rPr>
          <w:b/>
          <w:sz w:val="28"/>
          <w:szCs w:val="28"/>
        </w:rPr>
      </w:pPr>
      <w:r w:rsidRPr="005F04C2">
        <w:rPr>
          <w:b/>
          <w:sz w:val="28"/>
          <w:szCs w:val="28"/>
        </w:rPr>
        <w:t>3.3. Организация образовательного процесса</w:t>
      </w:r>
    </w:p>
    <w:p w:rsidR="00605B6D" w:rsidRPr="005F04C2" w:rsidRDefault="00605B6D" w:rsidP="00605B6D">
      <w:pPr>
        <w:spacing w:line="360" w:lineRule="auto"/>
        <w:ind w:firstLine="567"/>
        <w:jc w:val="both"/>
        <w:rPr>
          <w:sz w:val="28"/>
          <w:szCs w:val="28"/>
        </w:rPr>
      </w:pPr>
      <w:r w:rsidRPr="005F04C2">
        <w:rPr>
          <w:sz w:val="28"/>
          <w:szCs w:val="28"/>
        </w:rPr>
        <w:t xml:space="preserve">Изучение общеобразовательной учебной дисциплины проводится на </w:t>
      </w:r>
      <w:r w:rsidR="000A08DD">
        <w:rPr>
          <w:sz w:val="28"/>
          <w:szCs w:val="28"/>
        </w:rPr>
        <w:t>втором</w:t>
      </w:r>
      <w:r w:rsidRPr="005F04C2">
        <w:rPr>
          <w:sz w:val="28"/>
          <w:szCs w:val="28"/>
        </w:rPr>
        <w:t xml:space="preserve"> курсе на протяжени</w:t>
      </w:r>
      <w:r w:rsidR="00F009F1" w:rsidRPr="005F04C2">
        <w:rPr>
          <w:sz w:val="28"/>
          <w:szCs w:val="28"/>
        </w:rPr>
        <w:t xml:space="preserve">и </w:t>
      </w:r>
      <w:r w:rsidR="000A08DD">
        <w:rPr>
          <w:sz w:val="28"/>
          <w:szCs w:val="28"/>
        </w:rPr>
        <w:t>3</w:t>
      </w:r>
      <w:r w:rsidR="00F009F1" w:rsidRPr="005F04C2">
        <w:rPr>
          <w:sz w:val="28"/>
          <w:szCs w:val="28"/>
        </w:rPr>
        <w:t xml:space="preserve"> семестра и завершается </w:t>
      </w:r>
      <w:r w:rsidR="000A08DD">
        <w:rPr>
          <w:sz w:val="28"/>
          <w:szCs w:val="28"/>
        </w:rPr>
        <w:t>зачётом</w:t>
      </w:r>
      <w:r w:rsidRPr="005F04C2">
        <w:rPr>
          <w:sz w:val="28"/>
          <w:szCs w:val="28"/>
        </w:rPr>
        <w:t>.</w:t>
      </w:r>
    </w:p>
    <w:p w:rsidR="00605B6D" w:rsidRPr="005F04C2" w:rsidRDefault="00F009F1" w:rsidP="00605B6D">
      <w:pPr>
        <w:spacing w:line="360" w:lineRule="auto"/>
        <w:ind w:firstLine="567"/>
        <w:jc w:val="both"/>
        <w:rPr>
          <w:sz w:val="28"/>
          <w:szCs w:val="28"/>
        </w:rPr>
      </w:pPr>
      <w:r w:rsidRPr="005F04C2">
        <w:rPr>
          <w:sz w:val="28"/>
          <w:szCs w:val="28"/>
        </w:rPr>
        <w:t>Основными</w:t>
      </w:r>
      <w:r w:rsidR="00605B6D" w:rsidRPr="005F04C2">
        <w:rPr>
          <w:sz w:val="28"/>
          <w:szCs w:val="28"/>
        </w:rPr>
        <w:t xml:space="preserve"> методами обучения являются словесные, наглядные, репродуктивные методы обучения, практическая работа студентов, метод проблемного обучения.</w:t>
      </w:r>
    </w:p>
    <w:p w:rsidR="00605B6D" w:rsidRPr="005F04C2" w:rsidRDefault="00605B6D" w:rsidP="00605B6D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 w:rsidRPr="005F04C2">
        <w:rPr>
          <w:b/>
          <w:caps/>
          <w:sz w:val="28"/>
          <w:szCs w:val="28"/>
        </w:rPr>
        <w:lastRenderedPageBreak/>
        <w:t>4. Контроль и оценка результатов освоения общеобразовательной УЧЕБНОЙ Дисциплины</w:t>
      </w:r>
    </w:p>
    <w:p w:rsidR="00605B6D" w:rsidRPr="005F04C2" w:rsidRDefault="00605B6D" w:rsidP="00605B6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  <w:r w:rsidRPr="005F04C2">
        <w:rPr>
          <w:b/>
          <w:sz w:val="28"/>
          <w:szCs w:val="28"/>
        </w:rPr>
        <w:tab/>
      </w:r>
    </w:p>
    <w:tbl>
      <w:tblPr>
        <w:tblW w:w="9827" w:type="dxa"/>
        <w:tblInd w:w="10" w:type="dxa"/>
        <w:tblLayout w:type="fixed"/>
        <w:tblLook w:val="0000"/>
      </w:tblPr>
      <w:tblGrid>
        <w:gridCol w:w="6619"/>
        <w:gridCol w:w="3208"/>
      </w:tblGrid>
      <w:tr w:rsidR="00605B6D" w:rsidRPr="005F04C2" w:rsidTr="00EA0253"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5B6D" w:rsidRPr="005F04C2" w:rsidRDefault="00605B6D" w:rsidP="00EA0253">
            <w:pPr>
              <w:snapToGrid w:val="0"/>
              <w:jc w:val="center"/>
              <w:rPr>
                <w:b/>
              </w:rPr>
            </w:pPr>
            <w:r w:rsidRPr="005F04C2">
              <w:rPr>
                <w:b/>
              </w:rPr>
              <w:t xml:space="preserve">Результаты обучения 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B6D" w:rsidRPr="005F04C2" w:rsidRDefault="00605B6D" w:rsidP="00EA0253">
            <w:pPr>
              <w:snapToGrid w:val="0"/>
              <w:jc w:val="center"/>
              <w:rPr>
                <w:b/>
              </w:rPr>
            </w:pPr>
            <w:r w:rsidRPr="005F04C2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605B6D" w:rsidRPr="005F04C2" w:rsidTr="00EA0253">
        <w:tc>
          <w:tcPr>
            <w:tcW w:w="9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B6D" w:rsidRPr="005F04C2" w:rsidRDefault="0037032B" w:rsidP="00EA0253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Умения</w:t>
            </w:r>
            <w:r w:rsidR="00605B6D" w:rsidRPr="005F04C2">
              <w:rPr>
                <w:b/>
                <w:bCs/>
              </w:rPr>
              <w:t>:</w:t>
            </w:r>
          </w:p>
        </w:tc>
      </w:tr>
      <w:tr w:rsidR="00605B6D" w:rsidRPr="005F04C2" w:rsidTr="00EA0253">
        <w:trPr>
          <w:trHeight w:val="1694"/>
        </w:trPr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032B" w:rsidRPr="0037032B" w:rsidRDefault="0037032B" w:rsidP="0037032B">
            <w:pPr>
              <w:ind w:firstLine="709"/>
              <w:jc w:val="both"/>
            </w:pPr>
            <w:r w:rsidRPr="0037032B">
              <w:rPr>
                <w:spacing w:val="-6"/>
              </w:rPr>
              <w:t>использовать физическую терминологию и символику;</w:t>
            </w:r>
            <w:r w:rsidRPr="0037032B">
              <w:t xml:space="preserve"> </w:t>
            </w:r>
          </w:p>
          <w:p w:rsidR="0037032B" w:rsidRPr="0037032B" w:rsidRDefault="0037032B" w:rsidP="0037032B">
            <w:pPr>
              <w:ind w:firstLine="709"/>
              <w:jc w:val="both"/>
            </w:pPr>
            <w:r w:rsidRPr="0037032B">
              <w:t>практически использовать физические знания;</w:t>
            </w:r>
          </w:p>
          <w:p w:rsidR="0037032B" w:rsidRPr="0037032B" w:rsidRDefault="0037032B" w:rsidP="0037032B">
            <w:pPr>
              <w:ind w:firstLine="709"/>
              <w:jc w:val="both"/>
            </w:pPr>
            <w:r w:rsidRPr="0037032B">
              <w:t>планировать и выполнять эксперименты;</w:t>
            </w:r>
          </w:p>
          <w:p w:rsidR="0037032B" w:rsidRPr="0037032B" w:rsidRDefault="0037032B" w:rsidP="0037032B">
            <w:pPr>
              <w:ind w:firstLine="709"/>
              <w:jc w:val="both"/>
              <w:rPr>
                <w:spacing w:val="-6"/>
              </w:rPr>
            </w:pPr>
            <w:r w:rsidRPr="0037032B">
              <w:rPr>
                <w:spacing w:val="-6"/>
              </w:rPr>
              <w:t>проводить физические измерения;</w:t>
            </w:r>
          </w:p>
          <w:p w:rsidR="0037032B" w:rsidRPr="0037032B" w:rsidRDefault="0037032B" w:rsidP="0037032B">
            <w:pPr>
              <w:ind w:firstLine="709"/>
              <w:jc w:val="both"/>
              <w:rPr>
                <w:spacing w:val="-6"/>
              </w:rPr>
            </w:pPr>
            <w:r w:rsidRPr="0037032B">
              <w:rPr>
                <w:spacing w:val="-6"/>
              </w:rPr>
              <w:t>обрабатывать результаты измерений, обнаруживать зависимость между физическими величинами, объяснять полученные результаты и делать выводы;</w:t>
            </w:r>
          </w:p>
          <w:p w:rsidR="0037032B" w:rsidRPr="0037032B" w:rsidRDefault="0037032B" w:rsidP="0037032B">
            <w:pPr>
              <w:ind w:firstLine="709"/>
              <w:jc w:val="both"/>
              <w:rPr>
                <w:spacing w:val="-6"/>
              </w:rPr>
            </w:pPr>
            <w:r w:rsidRPr="0037032B">
              <w:rPr>
                <w:spacing w:val="-6"/>
              </w:rPr>
              <w:t>применять методы корректной оценки погрешностей при проведении физического эксперимента;</w:t>
            </w:r>
          </w:p>
          <w:p w:rsidR="0037032B" w:rsidRPr="0037032B" w:rsidRDefault="0037032B" w:rsidP="0037032B">
            <w:pPr>
              <w:ind w:firstLine="709"/>
              <w:jc w:val="both"/>
              <w:rPr>
                <w:spacing w:val="-6"/>
              </w:rPr>
            </w:pPr>
            <w:r w:rsidRPr="0037032B">
              <w:rPr>
                <w:spacing w:val="-6"/>
              </w:rPr>
              <w:t>решать физические задачи;</w:t>
            </w:r>
          </w:p>
          <w:p w:rsidR="0037032B" w:rsidRPr="0037032B" w:rsidRDefault="0037032B" w:rsidP="0037032B">
            <w:pPr>
              <w:ind w:firstLine="709"/>
              <w:jc w:val="both"/>
              <w:rPr>
                <w:spacing w:val="-6"/>
              </w:rPr>
            </w:pPr>
            <w:r w:rsidRPr="0037032B">
              <w:rPr>
                <w:iCs/>
              </w:rPr>
              <w:t>анализировать задачу и выделять её составные части; определять этапы решения задачи;</w:t>
            </w:r>
          </w:p>
          <w:p w:rsidR="0037032B" w:rsidRPr="0037032B" w:rsidRDefault="0037032B" w:rsidP="0037032B">
            <w:pPr>
              <w:ind w:firstLine="709"/>
              <w:jc w:val="both"/>
              <w:rPr>
                <w:iCs/>
              </w:rPr>
            </w:pPr>
            <w:r w:rsidRPr="0037032B">
              <w:rPr>
                <w:iCs/>
              </w:rPr>
              <w:t xml:space="preserve">определять задачи для поиска информации, необходимые источники информации и планировать процесс поиска; </w:t>
            </w:r>
          </w:p>
          <w:p w:rsidR="0037032B" w:rsidRPr="0037032B" w:rsidRDefault="0037032B" w:rsidP="0037032B">
            <w:pPr>
              <w:ind w:firstLine="709"/>
              <w:jc w:val="both"/>
              <w:rPr>
                <w:iCs/>
              </w:rPr>
            </w:pPr>
            <w:r w:rsidRPr="0037032B">
              <w:rPr>
                <w:iCs/>
              </w:rPr>
              <w:t xml:space="preserve">структурировать получаемую информацию и выделять наиболее значимое в перечне информации; </w:t>
            </w:r>
          </w:p>
          <w:p w:rsidR="0037032B" w:rsidRPr="0037032B" w:rsidRDefault="0037032B" w:rsidP="0037032B">
            <w:pPr>
              <w:ind w:firstLine="709"/>
              <w:jc w:val="both"/>
              <w:rPr>
                <w:iCs/>
              </w:rPr>
            </w:pPr>
            <w:r w:rsidRPr="0037032B">
              <w:rPr>
                <w:iCs/>
              </w:rPr>
              <w:t xml:space="preserve">оценивать практическую значимость результатов поиска; </w:t>
            </w:r>
          </w:p>
          <w:p w:rsidR="0037032B" w:rsidRPr="0037032B" w:rsidRDefault="0037032B" w:rsidP="0037032B">
            <w:pPr>
              <w:ind w:firstLine="709"/>
              <w:jc w:val="both"/>
              <w:rPr>
                <w:bCs/>
                <w:iCs/>
              </w:rPr>
            </w:pPr>
            <w:r w:rsidRPr="0037032B">
              <w:rPr>
                <w:bCs/>
                <w:iCs/>
              </w:rPr>
              <w:t xml:space="preserve">применять средства информационных технологий для решения задач; </w:t>
            </w:r>
          </w:p>
          <w:p w:rsidR="0037032B" w:rsidRPr="0037032B" w:rsidRDefault="0037032B" w:rsidP="0037032B">
            <w:pPr>
              <w:ind w:firstLine="709"/>
              <w:jc w:val="both"/>
              <w:rPr>
                <w:spacing w:val="-6"/>
              </w:rPr>
            </w:pPr>
            <w:r w:rsidRPr="0037032B">
              <w:rPr>
                <w:bCs/>
                <w:iCs/>
              </w:rPr>
              <w:t>использовать современное программное обеспечение;</w:t>
            </w:r>
          </w:p>
          <w:p w:rsidR="0037032B" w:rsidRPr="0037032B" w:rsidRDefault="0037032B" w:rsidP="0037032B">
            <w:pPr>
              <w:ind w:firstLine="709"/>
              <w:jc w:val="both"/>
            </w:pPr>
            <w:r w:rsidRPr="0037032B">
              <w:t>оценивать достоверность естественно-научной информации.</w:t>
            </w:r>
          </w:p>
          <w:p w:rsidR="0031642F" w:rsidRPr="0037032B" w:rsidRDefault="0031642F" w:rsidP="0037032B">
            <w:pPr>
              <w:tabs>
                <w:tab w:val="left" w:pos="214"/>
                <w:tab w:val="left" w:pos="862"/>
                <w:tab w:val="left" w:pos="1080"/>
              </w:tabs>
              <w:snapToGrid w:val="0"/>
              <w:jc w:val="both"/>
              <w:rPr>
                <w:spacing w:val="-6"/>
              </w:rPr>
            </w:pPr>
            <w:r w:rsidRPr="0037032B">
              <w:rPr>
                <w:color w:val="231F20"/>
              </w:rPr>
              <w:t>.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5B6D" w:rsidRPr="005F04C2" w:rsidRDefault="0037032B" w:rsidP="00EA0253">
            <w:r w:rsidRPr="005F04C2">
              <w:t>Оценка выполнения индивидуальных заданий</w:t>
            </w:r>
            <w:r>
              <w:t>,</w:t>
            </w:r>
            <w:r w:rsidRPr="005F04C2">
              <w:t xml:space="preserve"> лабораторных </w:t>
            </w:r>
            <w:r>
              <w:t xml:space="preserve">и практических </w:t>
            </w:r>
            <w:r w:rsidRPr="005F04C2">
              <w:t>работ</w:t>
            </w:r>
            <w:r>
              <w:t>.</w:t>
            </w:r>
          </w:p>
        </w:tc>
      </w:tr>
      <w:tr w:rsidR="00605B6D" w:rsidRPr="005F04C2" w:rsidTr="00EA0253">
        <w:trPr>
          <w:trHeight w:val="304"/>
        </w:trPr>
        <w:tc>
          <w:tcPr>
            <w:tcW w:w="9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B6D" w:rsidRPr="005F04C2" w:rsidRDefault="0037032B" w:rsidP="00EA0253">
            <w:pPr>
              <w:tabs>
                <w:tab w:val="left" w:pos="214"/>
                <w:tab w:val="left" w:pos="862"/>
                <w:tab w:val="left" w:pos="1080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Знания</w:t>
            </w:r>
            <w:r w:rsidR="00605B6D" w:rsidRPr="005F04C2">
              <w:rPr>
                <w:b/>
                <w:bCs/>
              </w:rPr>
              <w:t>:</w:t>
            </w:r>
          </w:p>
        </w:tc>
      </w:tr>
      <w:tr w:rsidR="00605B6D" w:rsidRPr="005F04C2" w:rsidTr="00EA0253">
        <w:trPr>
          <w:trHeight w:val="549"/>
        </w:trPr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032B" w:rsidRPr="0037032B" w:rsidRDefault="0037032B" w:rsidP="0037032B">
            <w:pPr>
              <w:spacing w:line="276" w:lineRule="auto"/>
              <w:ind w:firstLine="709"/>
              <w:jc w:val="both"/>
            </w:pPr>
            <w:r w:rsidRPr="0037032B">
              <w:t>фундаментальные физические законы;</w:t>
            </w:r>
          </w:p>
          <w:p w:rsidR="0037032B" w:rsidRPr="0037032B" w:rsidRDefault="0037032B" w:rsidP="0037032B">
            <w:pPr>
              <w:spacing w:line="276" w:lineRule="auto"/>
              <w:ind w:firstLine="709"/>
              <w:jc w:val="both"/>
            </w:pPr>
            <w:r w:rsidRPr="0037032B">
              <w:t>основные физические законы в области механики, электричества, магнетизма и атомной физики;</w:t>
            </w:r>
          </w:p>
          <w:p w:rsidR="0037032B" w:rsidRPr="0037032B" w:rsidRDefault="0037032B" w:rsidP="0037032B">
            <w:pPr>
              <w:tabs>
                <w:tab w:val="left" w:pos="655"/>
                <w:tab w:val="left" w:pos="862"/>
                <w:tab w:val="left" w:pos="1080"/>
              </w:tabs>
              <w:spacing w:line="276" w:lineRule="auto"/>
              <w:ind w:firstLine="709"/>
              <w:jc w:val="both"/>
            </w:pPr>
            <w:r w:rsidRPr="0037032B">
              <w:rPr>
                <w:spacing w:val="-6"/>
              </w:rPr>
              <w:t xml:space="preserve">основополагающие физические понятия, закономерности, законы и теории; </w:t>
            </w:r>
          </w:p>
          <w:p w:rsidR="0037032B" w:rsidRPr="0037032B" w:rsidRDefault="0037032B" w:rsidP="0037032B">
            <w:pPr>
              <w:tabs>
                <w:tab w:val="left" w:pos="655"/>
                <w:tab w:val="left" w:pos="862"/>
                <w:tab w:val="left" w:pos="1080"/>
              </w:tabs>
              <w:spacing w:line="276" w:lineRule="auto"/>
              <w:ind w:firstLine="709"/>
              <w:jc w:val="both"/>
              <w:rPr>
                <w:spacing w:val="-6"/>
              </w:rPr>
            </w:pPr>
            <w:r w:rsidRPr="0037032B">
              <w:rPr>
                <w:bCs/>
              </w:rPr>
              <w:t>структуру плана для решения задач;</w:t>
            </w:r>
          </w:p>
          <w:p w:rsidR="0037032B" w:rsidRPr="0037032B" w:rsidRDefault="0037032B" w:rsidP="0037032B">
            <w:pPr>
              <w:tabs>
                <w:tab w:val="left" w:pos="655"/>
                <w:tab w:val="left" w:pos="862"/>
                <w:tab w:val="left" w:pos="1080"/>
              </w:tabs>
              <w:spacing w:line="276" w:lineRule="auto"/>
              <w:ind w:firstLine="709"/>
              <w:jc w:val="both"/>
              <w:rPr>
                <w:bCs/>
                <w:iCs/>
              </w:rPr>
            </w:pPr>
            <w:r w:rsidRPr="0037032B">
              <w:rPr>
                <w:bCs/>
                <w:iCs/>
              </w:rPr>
              <w:t>современные средства и устройства информатизации и порядок их применения;</w:t>
            </w:r>
          </w:p>
          <w:p w:rsidR="0037032B" w:rsidRPr="0037032B" w:rsidRDefault="0037032B" w:rsidP="0037032B">
            <w:pPr>
              <w:tabs>
                <w:tab w:val="left" w:pos="655"/>
                <w:tab w:val="left" w:pos="862"/>
                <w:tab w:val="left" w:pos="1080"/>
              </w:tabs>
              <w:spacing w:line="276" w:lineRule="auto"/>
              <w:ind w:firstLine="709"/>
              <w:jc w:val="both"/>
              <w:rPr>
                <w:iCs/>
              </w:rPr>
            </w:pPr>
            <w:r w:rsidRPr="0037032B">
              <w:rPr>
                <w:iCs/>
              </w:rPr>
              <w:t xml:space="preserve">приемы структурирования информации; </w:t>
            </w:r>
          </w:p>
          <w:p w:rsidR="0037032B" w:rsidRPr="0037032B" w:rsidRDefault="0037032B" w:rsidP="0037032B">
            <w:pPr>
              <w:tabs>
                <w:tab w:val="left" w:pos="655"/>
                <w:tab w:val="left" w:pos="862"/>
                <w:tab w:val="left" w:pos="1080"/>
              </w:tabs>
              <w:spacing w:line="276" w:lineRule="auto"/>
              <w:ind w:firstLine="709"/>
              <w:jc w:val="both"/>
              <w:rPr>
                <w:iCs/>
              </w:rPr>
            </w:pPr>
            <w:r w:rsidRPr="0037032B">
              <w:rPr>
                <w:iCs/>
              </w:rPr>
              <w:t>формат оформления результатов поиска информации.</w:t>
            </w:r>
          </w:p>
          <w:p w:rsidR="00605B6D" w:rsidRPr="0037032B" w:rsidRDefault="00605B6D" w:rsidP="0053090D">
            <w:pPr>
              <w:tabs>
                <w:tab w:val="left" w:pos="214"/>
                <w:tab w:val="left" w:pos="862"/>
                <w:tab w:val="left" w:pos="1080"/>
              </w:tabs>
              <w:snapToGrid w:val="0"/>
              <w:jc w:val="both"/>
              <w:rPr>
                <w:spacing w:val="-6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5B6D" w:rsidRPr="005F04C2" w:rsidRDefault="0037032B" w:rsidP="00EA0253">
            <w:pPr>
              <w:pStyle w:val="Default"/>
              <w:snapToGrid w:val="0"/>
            </w:pPr>
            <w:r w:rsidRPr="005F04C2">
              <w:rPr>
                <w:bCs/>
              </w:rPr>
              <w:t>Устный опрос, т</w:t>
            </w:r>
            <w:r w:rsidRPr="005F04C2">
              <w:t xml:space="preserve">естирование, </w:t>
            </w:r>
            <w:r w:rsidRPr="005F04C2">
              <w:rPr>
                <w:bCs/>
              </w:rPr>
              <w:t xml:space="preserve"> терминологический диктант, </w:t>
            </w:r>
            <w:r w:rsidRPr="005F04C2">
              <w:t xml:space="preserve">  индивидуальные задания,  решение задач, лабораторные </w:t>
            </w:r>
            <w:r>
              <w:t xml:space="preserve">и практические </w:t>
            </w:r>
            <w:r w:rsidRPr="005F04C2">
              <w:t>работы</w:t>
            </w:r>
          </w:p>
          <w:p w:rsidR="00605B6D" w:rsidRPr="005F04C2" w:rsidRDefault="00605B6D" w:rsidP="00EA0253"/>
        </w:tc>
      </w:tr>
    </w:tbl>
    <w:p w:rsidR="00605B6D" w:rsidRPr="005F04C2" w:rsidRDefault="00605B6D" w:rsidP="00605B6D">
      <w:pPr>
        <w:spacing w:line="276" w:lineRule="auto"/>
        <w:jc w:val="right"/>
        <w:rPr>
          <w:b/>
          <w:sz w:val="28"/>
          <w:szCs w:val="28"/>
        </w:rPr>
      </w:pPr>
    </w:p>
    <w:p w:rsidR="00605B6D" w:rsidRPr="005F04C2" w:rsidRDefault="00605B6D" w:rsidP="00605B6D">
      <w:pPr>
        <w:spacing w:line="276" w:lineRule="auto"/>
        <w:jc w:val="right"/>
        <w:rPr>
          <w:b/>
          <w:sz w:val="28"/>
          <w:szCs w:val="28"/>
        </w:rPr>
      </w:pPr>
    </w:p>
    <w:p w:rsidR="00E8369E" w:rsidRPr="005F04C2" w:rsidRDefault="00E8369E" w:rsidP="00605B6D">
      <w:pPr>
        <w:spacing w:line="276" w:lineRule="auto"/>
        <w:jc w:val="right"/>
        <w:rPr>
          <w:b/>
          <w:sz w:val="28"/>
          <w:szCs w:val="28"/>
        </w:rPr>
      </w:pPr>
    </w:p>
    <w:p w:rsidR="00E8369E" w:rsidRPr="005F04C2" w:rsidRDefault="00E8369E" w:rsidP="00605B6D">
      <w:pPr>
        <w:spacing w:line="276" w:lineRule="auto"/>
        <w:jc w:val="right"/>
        <w:rPr>
          <w:b/>
          <w:sz w:val="28"/>
          <w:szCs w:val="28"/>
        </w:rPr>
      </w:pPr>
    </w:p>
    <w:sectPr w:rsidR="00E8369E" w:rsidRPr="005F04C2" w:rsidSect="00725F06">
      <w:pgSz w:w="11905" w:h="16837"/>
      <w:pgMar w:top="1134" w:right="1134" w:bottom="1134" w:left="1134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CF8" w:rsidRDefault="00C42CF8">
      <w:r>
        <w:separator/>
      </w:r>
    </w:p>
  </w:endnote>
  <w:endnote w:type="continuationSeparator" w:id="0">
    <w:p w:rsidR="00C42CF8" w:rsidRDefault="00C42CF8">
      <w:r>
        <w:continuationSeparator/>
      </w:r>
    </w:p>
  </w:endnote>
  <w:endnote w:type="continuationNotice" w:id="1">
    <w:p w:rsidR="00C42CF8" w:rsidRDefault="00C42CF8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C8C" w:rsidRDefault="00C8795D">
    <w:pPr>
      <w:pStyle w:val="a7"/>
      <w:jc w:val="center"/>
    </w:pPr>
    <w:r>
      <w:fldChar w:fldCharType="begin"/>
    </w:r>
    <w:r w:rsidR="008C1C8C">
      <w:instrText xml:space="preserve"> PAGE </w:instrText>
    </w:r>
    <w:r>
      <w:fldChar w:fldCharType="separate"/>
    </w:r>
    <w:r w:rsidR="0035045D">
      <w:rPr>
        <w:noProof/>
      </w:rPr>
      <w:t>7</w:t>
    </w:r>
    <w:r>
      <w:fldChar w:fldCharType="end"/>
    </w:r>
  </w:p>
  <w:p w:rsidR="008C1C8C" w:rsidRDefault="008C1C8C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C8C" w:rsidRDefault="008C1C8C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7388235"/>
      <w:docPartObj>
        <w:docPartGallery w:val="Page Numbers (Bottom of Page)"/>
        <w:docPartUnique/>
      </w:docPartObj>
    </w:sdtPr>
    <w:sdtContent>
      <w:p w:rsidR="008C1C8C" w:rsidRDefault="00C8795D">
        <w:pPr>
          <w:pStyle w:val="a7"/>
          <w:jc w:val="center"/>
        </w:pPr>
        <w:r>
          <w:fldChar w:fldCharType="begin"/>
        </w:r>
        <w:r w:rsidR="008C1C8C">
          <w:instrText>PAGE   \* MERGEFORMAT</w:instrText>
        </w:r>
        <w:r>
          <w:fldChar w:fldCharType="separate"/>
        </w:r>
        <w:r w:rsidR="0035045D">
          <w:rPr>
            <w:noProof/>
          </w:rPr>
          <w:t>22</w:t>
        </w:r>
        <w:r>
          <w:fldChar w:fldCharType="end"/>
        </w:r>
      </w:p>
    </w:sdtContent>
  </w:sdt>
  <w:p w:rsidR="008C1C8C" w:rsidRDefault="008C1C8C">
    <w:pPr>
      <w:pStyle w:val="a7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C8C" w:rsidRDefault="008C1C8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CF8" w:rsidRDefault="00C42CF8">
      <w:r>
        <w:separator/>
      </w:r>
    </w:p>
  </w:footnote>
  <w:footnote w:type="continuationSeparator" w:id="0">
    <w:p w:rsidR="00C42CF8" w:rsidRDefault="00C42CF8">
      <w:r>
        <w:continuationSeparator/>
      </w:r>
    </w:p>
  </w:footnote>
  <w:footnote w:type="continuationNotice" w:id="1">
    <w:p w:rsidR="00C42CF8" w:rsidRDefault="00C42CF8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C8C" w:rsidRDefault="008C1C8C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C8C" w:rsidRDefault="008C1C8C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C8C" w:rsidRDefault="008C1C8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0000005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Times New Roman" w:hint="default"/>
        <w:b w:val="0"/>
      </w:rPr>
    </w:lvl>
  </w:abstractNum>
  <w:abstractNum w:abstractNumId="2">
    <w:nsid w:val="00000004"/>
    <w:multiLevelType w:val="singleLevel"/>
    <w:tmpl w:val="02F02F72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1389"/>
        </w:tabs>
        <w:ind w:left="1389" w:hanging="360"/>
      </w:pPr>
      <w:rPr>
        <w:rFonts w:ascii="Symbol" w:hAnsi="Symbol" w:cs="Times New Roman"/>
        <w:b w:val="0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</w:abstractNum>
  <w:abstractNum w:abstractNumId="6">
    <w:nsid w:val="0FEC077D"/>
    <w:multiLevelType w:val="hybridMultilevel"/>
    <w:tmpl w:val="F4B20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6640E6"/>
    <w:multiLevelType w:val="hybridMultilevel"/>
    <w:tmpl w:val="D4CE86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7307A9"/>
    <w:multiLevelType w:val="hybridMultilevel"/>
    <w:tmpl w:val="37C8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CC5649"/>
    <w:multiLevelType w:val="hybridMultilevel"/>
    <w:tmpl w:val="7C5C768C"/>
    <w:lvl w:ilvl="0" w:tplc="00000005">
      <w:start w:val="1"/>
      <w:numFmt w:val="bullet"/>
      <w:lvlText w:val=""/>
      <w:lvlJc w:val="left"/>
      <w:pPr>
        <w:ind w:left="1429" w:hanging="360"/>
      </w:pPr>
      <w:rPr>
        <w:rFonts w:ascii="Symbol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E300B1E"/>
    <w:multiLevelType w:val="hybridMultilevel"/>
    <w:tmpl w:val="7A8608A8"/>
    <w:lvl w:ilvl="0" w:tplc="F3883A6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1">
    <w:nsid w:val="54B74834"/>
    <w:multiLevelType w:val="hybridMultilevel"/>
    <w:tmpl w:val="364AFC84"/>
    <w:lvl w:ilvl="0" w:tplc="504E29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5CE17969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0"/>
  </w:num>
  <w:num w:numId="8">
    <w:abstractNumId w:val="11"/>
  </w:num>
  <w:num w:numId="9">
    <w:abstractNumId w:val="7"/>
  </w:num>
  <w:num w:numId="10">
    <w:abstractNumId w:val="6"/>
  </w:num>
  <w:num w:numId="11">
    <w:abstractNumId w:val="8"/>
  </w:num>
  <w:num w:numId="12">
    <w:abstractNumId w:val="9"/>
  </w:num>
  <w:num w:numId="13">
    <w:abstractNumId w:val="4"/>
    <w:lvlOverride w:ilvl="0">
      <w:startOverride w:val="1"/>
    </w:lvlOverride>
  </w:num>
  <w:num w:numId="14">
    <w:abstractNumId w:val="1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F13210"/>
    <w:rsid w:val="00000D9B"/>
    <w:rsid w:val="00011DD5"/>
    <w:rsid w:val="00025FD3"/>
    <w:rsid w:val="00044BD4"/>
    <w:rsid w:val="0007524A"/>
    <w:rsid w:val="00090C0F"/>
    <w:rsid w:val="00092170"/>
    <w:rsid w:val="00092DA1"/>
    <w:rsid w:val="000978C2"/>
    <w:rsid w:val="000A08DD"/>
    <w:rsid w:val="000B3A01"/>
    <w:rsid w:val="000B7CB5"/>
    <w:rsid w:val="000C5F67"/>
    <w:rsid w:val="000D5D35"/>
    <w:rsid w:val="00110D4D"/>
    <w:rsid w:val="00114EC8"/>
    <w:rsid w:val="00151BBF"/>
    <w:rsid w:val="00152F13"/>
    <w:rsid w:val="001619CC"/>
    <w:rsid w:val="00171DD9"/>
    <w:rsid w:val="0017382D"/>
    <w:rsid w:val="001868CD"/>
    <w:rsid w:val="00190154"/>
    <w:rsid w:val="001960CE"/>
    <w:rsid w:val="00197FFC"/>
    <w:rsid w:val="001A1D58"/>
    <w:rsid w:val="001B49E8"/>
    <w:rsid w:val="001C1249"/>
    <w:rsid w:val="001D350C"/>
    <w:rsid w:val="001E0F21"/>
    <w:rsid w:val="001F0BD3"/>
    <w:rsid w:val="002160CD"/>
    <w:rsid w:val="00217264"/>
    <w:rsid w:val="00233722"/>
    <w:rsid w:val="00234520"/>
    <w:rsid w:val="00236F63"/>
    <w:rsid w:val="00237E6D"/>
    <w:rsid w:val="00244115"/>
    <w:rsid w:val="0025747D"/>
    <w:rsid w:val="00270F40"/>
    <w:rsid w:val="002745FE"/>
    <w:rsid w:val="002818F2"/>
    <w:rsid w:val="002868DF"/>
    <w:rsid w:val="002955D2"/>
    <w:rsid w:val="0029601F"/>
    <w:rsid w:val="002A0572"/>
    <w:rsid w:val="002D115C"/>
    <w:rsid w:val="002D2202"/>
    <w:rsid w:val="002D30D9"/>
    <w:rsid w:val="002D6D13"/>
    <w:rsid w:val="002D737C"/>
    <w:rsid w:val="002E5D1C"/>
    <w:rsid w:val="002F1BC9"/>
    <w:rsid w:val="0031642F"/>
    <w:rsid w:val="00327C0D"/>
    <w:rsid w:val="0035045D"/>
    <w:rsid w:val="003661C4"/>
    <w:rsid w:val="0037032B"/>
    <w:rsid w:val="0037367F"/>
    <w:rsid w:val="00374C64"/>
    <w:rsid w:val="00375851"/>
    <w:rsid w:val="003844C1"/>
    <w:rsid w:val="00384611"/>
    <w:rsid w:val="003B454C"/>
    <w:rsid w:val="003B6B0A"/>
    <w:rsid w:val="003B74DD"/>
    <w:rsid w:val="003C4E4D"/>
    <w:rsid w:val="003D7B71"/>
    <w:rsid w:val="00402511"/>
    <w:rsid w:val="0040646C"/>
    <w:rsid w:val="00417082"/>
    <w:rsid w:val="004362C8"/>
    <w:rsid w:val="00436BE6"/>
    <w:rsid w:val="00453C0B"/>
    <w:rsid w:val="00455C18"/>
    <w:rsid w:val="00475B42"/>
    <w:rsid w:val="004A0BA5"/>
    <w:rsid w:val="004B3D55"/>
    <w:rsid w:val="004B56D5"/>
    <w:rsid w:val="004D4D50"/>
    <w:rsid w:val="005165FB"/>
    <w:rsid w:val="0053090D"/>
    <w:rsid w:val="00537B43"/>
    <w:rsid w:val="00542F47"/>
    <w:rsid w:val="00544A3C"/>
    <w:rsid w:val="00563384"/>
    <w:rsid w:val="005A29DB"/>
    <w:rsid w:val="005A5202"/>
    <w:rsid w:val="005C357D"/>
    <w:rsid w:val="005D3198"/>
    <w:rsid w:val="005D45FA"/>
    <w:rsid w:val="005F04C2"/>
    <w:rsid w:val="00605B6D"/>
    <w:rsid w:val="00615ADB"/>
    <w:rsid w:val="006171F6"/>
    <w:rsid w:val="006271CD"/>
    <w:rsid w:val="006379F3"/>
    <w:rsid w:val="00643BD7"/>
    <w:rsid w:val="0064745C"/>
    <w:rsid w:val="006574BA"/>
    <w:rsid w:val="0066200B"/>
    <w:rsid w:val="00662B73"/>
    <w:rsid w:val="00675FFC"/>
    <w:rsid w:val="0068057C"/>
    <w:rsid w:val="006912F9"/>
    <w:rsid w:val="006952CC"/>
    <w:rsid w:val="006C0DA0"/>
    <w:rsid w:val="00725F06"/>
    <w:rsid w:val="0072632F"/>
    <w:rsid w:val="0073111A"/>
    <w:rsid w:val="00735482"/>
    <w:rsid w:val="007367FB"/>
    <w:rsid w:val="00741568"/>
    <w:rsid w:val="00750637"/>
    <w:rsid w:val="007770EA"/>
    <w:rsid w:val="00780CB2"/>
    <w:rsid w:val="00793099"/>
    <w:rsid w:val="00794C59"/>
    <w:rsid w:val="007A66E5"/>
    <w:rsid w:val="007A7527"/>
    <w:rsid w:val="007B258E"/>
    <w:rsid w:val="007B7266"/>
    <w:rsid w:val="007D795C"/>
    <w:rsid w:val="007E3318"/>
    <w:rsid w:val="007E5D11"/>
    <w:rsid w:val="00802C47"/>
    <w:rsid w:val="00812BD6"/>
    <w:rsid w:val="00817C2E"/>
    <w:rsid w:val="0082042D"/>
    <w:rsid w:val="0083135F"/>
    <w:rsid w:val="00873E1C"/>
    <w:rsid w:val="008808A7"/>
    <w:rsid w:val="0088261D"/>
    <w:rsid w:val="00891F2A"/>
    <w:rsid w:val="008A17BE"/>
    <w:rsid w:val="008A61EC"/>
    <w:rsid w:val="008C1C8C"/>
    <w:rsid w:val="008D3E0D"/>
    <w:rsid w:val="008D4934"/>
    <w:rsid w:val="008D77C4"/>
    <w:rsid w:val="008E4466"/>
    <w:rsid w:val="008E46D8"/>
    <w:rsid w:val="00903035"/>
    <w:rsid w:val="00925B3F"/>
    <w:rsid w:val="009353D2"/>
    <w:rsid w:val="009625DA"/>
    <w:rsid w:val="009731C5"/>
    <w:rsid w:val="00974FE8"/>
    <w:rsid w:val="009E41B4"/>
    <w:rsid w:val="009E6504"/>
    <w:rsid w:val="00A16033"/>
    <w:rsid w:val="00A21646"/>
    <w:rsid w:val="00A24DE8"/>
    <w:rsid w:val="00A31553"/>
    <w:rsid w:val="00A350DC"/>
    <w:rsid w:val="00A4390D"/>
    <w:rsid w:val="00A61383"/>
    <w:rsid w:val="00A65174"/>
    <w:rsid w:val="00A71483"/>
    <w:rsid w:val="00AB4E58"/>
    <w:rsid w:val="00AC578C"/>
    <w:rsid w:val="00AD4E0F"/>
    <w:rsid w:val="00AE08BF"/>
    <w:rsid w:val="00B21C22"/>
    <w:rsid w:val="00B24422"/>
    <w:rsid w:val="00B268DA"/>
    <w:rsid w:val="00B303C0"/>
    <w:rsid w:val="00B643B9"/>
    <w:rsid w:val="00B64E44"/>
    <w:rsid w:val="00B806BF"/>
    <w:rsid w:val="00B8168E"/>
    <w:rsid w:val="00BA7634"/>
    <w:rsid w:val="00BD0631"/>
    <w:rsid w:val="00BD6C9F"/>
    <w:rsid w:val="00BF4828"/>
    <w:rsid w:val="00BF4FC4"/>
    <w:rsid w:val="00C06D0A"/>
    <w:rsid w:val="00C07A68"/>
    <w:rsid w:val="00C20A19"/>
    <w:rsid w:val="00C316E3"/>
    <w:rsid w:val="00C42CF8"/>
    <w:rsid w:val="00C503B8"/>
    <w:rsid w:val="00C518B2"/>
    <w:rsid w:val="00C51E6D"/>
    <w:rsid w:val="00C51EBC"/>
    <w:rsid w:val="00C64EB7"/>
    <w:rsid w:val="00C663EF"/>
    <w:rsid w:val="00C75249"/>
    <w:rsid w:val="00C8795D"/>
    <w:rsid w:val="00C93F27"/>
    <w:rsid w:val="00CC2DBE"/>
    <w:rsid w:val="00CE283A"/>
    <w:rsid w:val="00CE4D24"/>
    <w:rsid w:val="00CF149F"/>
    <w:rsid w:val="00CF1971"/>
    <w:rsid w:val="00D1089C"/>
    <w:rsid w:val="00D241C2"/>
    <w:rsid w:val="00D441B3"/>
    <w:rsid w:val="00D47C4B"/>
    <w:rsid w:val="00D61E31"/>
    <w:rsid w:val="00D66D20"/>
    <w:rsid w:val="00D72BC0"/>
    <w:rsid w:val="00D93C6B"/>
    <w:rsid w:val="00DD2B1D"/>
    <w:rsid w:val="00DD5B80"/>
    <w:rsid w:val="00DD7572"/>
    <w:rsid w:val="00DE5CE2"/>
    <w:rsid w:val="00E61405"/>
    <w:rsid w:val="00E62C4E"/>
    <w:rsid w:val="00E8369E"/>
    <w:rsid w:val="00E92042"/>
    <w:rsid w:val="00E94295"/>
    <w:rsid w:val="00EA0253"/>
    <w:rsid w:val="00EA04D5"/>
    <w:rsid w:val="00EA7CE1"/>
    <w:rsid w:val="00EB4302"/>
    <w:rsid w:val="00EC1014"/>
    <w:rsid w:val="00EF11B8"/>
    <w:rsid w:val="00EF3309"/>
    <w:rsid w:val="00F009F1"/>
    <w:rsid w:val="00F13210"/>
    <w:rsid w:val="00F32DE7"/>
    <w:rsid w:val="00F3459C"/>
    <w:rsid w:val="00F34F6E"/>
    <w:rsid w:val="00F4456E"/>
    <w:rsid w:val="00F65F57"/>
    <w:rsid w:val="00F72AC4"/>
    <w:rsid w:val="00F92F08"/>
    <w:rsid w:val="00F93E44"/>
    <w:rsid w:val="00F9678B"/>
    <w:rsid w:val="00FA31F7"/>
    <w:rsid w:val="00FB2941"/>
    <w:rsid w:val="00FE3F80"/>
    <w:rsid w:val="00FF2E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B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605B6D"/>
    <w:pPr>
      <w:keepNext/>
      <w:tabs>
        <w:tab w:val="num" w:pos="432"/>
      </w:tabs>
      <w:autoSpaceDE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605B6D"/>
    <w:pPr>
      <w:keepNext/>
      <w:tabs>
        <w:tab w:val="num" w:pos="576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576" w:hanging="576"/>
      <w:jc w:val="center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link w:val="30"/>
    <w:qFormat/>
    <w:rsid w:val="00605B6D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Cambria" w:hAnsi="Cambria"/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605B6D"/>
    <w:pPr>
      <w:tabs>
        <w:tab w:val="num" w:pos="1584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5B6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605B6D"/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605B6D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90">
    <w:name w:val="Заголовок 9 Знак"/>
    <w:basedOn w:val="a0"/>
    <w:link w:val="9"/>
    <w:rsid w:val="00605B6D"/>
    <w:rPr>
      <w:rFonts w:ascii="Cambria" w:eastAsia="Times New Roman" w:hAnsi="Cambria" w:cs="Times New Roman"/>
      <w:lang w:eastAsia="ar-SA"/>
    </w:rPr>
  </w:style>
  <w:style w:type="character" w:styleId="a3">
    <w:name w:val="page number"/>
    <w:basedOn w:val="a0"/>
    <w:rsid w:val="00605B6D"/>
  </w:style>
  <w:style w:type="character" w:styleId="a4">
    <w:name w:val="Hyperlink"/>
    <w:basedOn w:val="a0"/>
    <w:rsid w:val="00605B6D"/>
    <w:rPr>
      <w:color w:val="0000FF"/>
      <w:u w:val="single"/>
    </w:rPr>
  </w:style>
  <w:style w:type="paragraph" w:styleId="a5">
    <w:name w:val="Body Text"/>
    <w:basedOn w:val="a"/>
    <w:link w:val="a6"/>
    <w:rsid w:val="00605B6D"/>
    <w:pPr>
      <w:spacing w:after="120"/>
    </w:pPr>
  </w:style>
  <w:style w:type="character" w:customStyle="1" w:styleId="a6">
    <w:name w:val="Основной текст Знак"/>
    <w:basedOn w:val="a0"/>
    <w:link w:val="a5"/>
    <w:rsid w:val="00605B6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31"/>
    <w:basedOn w:val="a"/>
    <w:rsid w:val="00605B6D"/>
    <w:pPr>
      <w:jc w:val="both"/>
    </w:pPr>
    <w:rPr>
      <w:sz w:val="28"/>
      <w:szCs w:val="28"/>
    </w:rPr>
  </w:style>
  <w:style w:type="paragraph" w:styleId="a7">
    <w:name w:val="footer"/>
    <w:basedOn w:val="a"/>
    <w:link w:val="a8"/>
    <w:uiPriority w:val="99"/>
    <w:rsid w:val="00605B6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05B6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605B6D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a9">
    <w:name w:val="Содержимое таблицы"/>
    <w:basedOn w:val="a"/>
    <w:rsid w:val="00605B6D"/>
    <w:pPr>
      <w:suppressLineNumbers/>
    </w:pPr>
  </w:style>
  <w:style w:type="paragraph" w:styleId="aa">
    <w:name w:val="List Paragraph"/>
    <w:basedOn w:val="a"/>
    <w:uiPriority w:val="34"/>
    <w:qFormat/>
    <w:rsid w:val="00605B6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F3459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345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1">
    <w:name w:val="Основной текст Знак1"/>
    <w:basedOn w:val="a0"/>
    <w:semiHidden/>
    <w:locked/>
    <w:rsid w:val="007B25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217264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217264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0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9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7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hyperlink" Target="http://www.physics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uchportal.ru/" TargetMode="Externa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http://www.alleng.ru/edu/phys.htm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yperlink" Target="http://window.edu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yperlink" Target="http://ifizik.ru/" TargetMode="External"/><Relationship Id="rId10" Type="http://schemas.openxmlformats.org/officeDocument/2006/relationships/footer" Target="footer1.xml"/><Relationship Id="rId19" Type="http://schemas.openxmlformats.org/officeDocument/2006/relationships/hyperlink" Target="http://wwww.dic.academic.ru/" TargetMode="Externa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footer" Target="footer3.xml"/><Relationship Id="rId22" Type="http://schemas.openxmlformats.org/officeDocument/2006/relationships/hyperlink" Target="http://www.ru./boo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AA090-B49E-4B56-B966-29933BCB8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1820</TotalTime>
  <Pages>22</Pages>
  <Words>4570</Words>
  <Characters>26052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starova</cp:lastModifiedBy>
  <cp:revision>29</cp:revision>
  <cp:lastPrinted>2018-09-17T21:15:00Z</cp:lastPrinted>
  <dcterms:created xsi:type="dcterms:W3CDTF">2017-10-23T15:49:00Z</dcterms:created>
  <dcterms:modified xsi:type="dcterms:W3CDTF">2022-03-05T08:38:00Z</dcterms:modified>
</cp:coreProperties>
</file>