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6EC" w:rsidRPr="001D54CD" w:rsidRDefault="001B66EC" w:rsidP="001B66EC">
      <w:pPr>
        <w:ind w:right="76"/>
        <w:jc w:val="center"/>
        <w:rPr>
          <w:sz w:val="28"/>
          <w:szCs w:val="28"/>
        </w:rPr>
      </w:pPr>
      <w:r w:rsidRPr="001D54CD">
        <w:rPr>
          <w:sz w:val="28"/>
          <w:szCs w:val="28"/>
        </w:rPr>
        <w:t>Министерство образования и науки Челябинской области</w:t>
      </w:r>
    </w:p>
    <w:p w:rsidR="001B66EC" w:rsidRPr="001D54CD" w:rsidRDefault="001B66EC" w:rsidP="001B66EC">
      <w:pPr>
        <w:jc w:val="center"/>
        <w:rPr>
          <w:sz w:val="28"/>
          <w:szCs w:val="28"/>
        </w:rPr>
      </w:pPr>
      <w:r w:rsidRPr="001D54CD">
        <w:rPr>
          <w:sz w:val="28"/>
          <w:szCs w:val="28"/>
        </w:rPr>
        <w:t xml:space="preserve">Государственное бюджетное профессиональное образовательное учреждение  </w:t>
      </w:r>
    </w:p>
    <w:p w:rsidR="001B66EC" w:rsidRPr="001D54CD" w:rsidRDefault="001B66EC" w:rsidP="001B66EC">
      <w:pPr>
        <w:jc w:val="center"/>
        <w:rPr>
          <w:sz w:val="28"/>
          <w:szCs w:val="28"/>
        </w:rPr>
      </w:pPr>
      <w:r w:rsidRPr="001D54CD">
        <w:rPr>
          <w:b/>
          <w:sz w:val="28"/>
          <w:szCs w:val="28"/>
        </w:rPr>
        <w:t xml:space="preserve">«Южно-Уральский государственный технический колледж»  </w:t>
      </w:r>
    </w:p>
    <w:p w:rsidR="009F7208" w:rsidRDefault="009F7208" w:rsidP="009F7208"/>
    <w:p w:rsidR="009F7208" w:rsidRDefault="009F7208" w:rsidP="009F7208"/>
    <w:p w:rsidR="009F7208" w:rsidRDefault="009F7208" w:rsidP="009F7208"/>
    <w:p w:rsidR="009F7208" w:rsidRDefault="009F7208" w:rsidP="009F7208"/>
    <w:p w:rsidR="009F7208" w:rsidRDefault="009F7208" w:rsidP="009F7208"/>
    <w:p w:rsidR="009F7208" w:rsidRDefault="009F7208" w:rsidP="009F7208"/>
    <w:p w:rsidR="009F7208" w:rsidRDefault="009F7208" w:rsidP="009F7208"/>
    <w:p w:rsidR="009F7208" w:rsidRDefault="009F7208" w:rsidP="009F7208"/>
    <w:p w:rsidR="009F7208" w:rsidRDefault="009F7208" w:rsidP="009F7208"/>
    <w:p w:rsidR="009F7208" w:rsidRDefault="009F7208" w:rsidP="009F7208"/>
    <w:p w:rsidR="009F7208" w:rsidRDefault="009F7208" w:rsidP="009F7208"/>
    <w:p w:rsidR="00167B48" w:rsidRDefault="00167B48" w:rsidP="009F7208"/>
    <w:p w:rsidR="00167B48" w:rsidRDefault="00167B48" w:rsidP="009F7208"/>
    <w:p w:rsidR="00167B48" w:rsidRDefault="00167B48" w:rsidP="009F7208"/>
    <w:p w:rsidR="00167B48" w:rsidRDefault="00167B48" w:rsidP="009F7208"/>
    <w:p w:rsidR="009F7208" w:rsidRPr="000D4968" w:rsidRDefault="009F7208" w:rsidP="009F7208">
      <w:pPr>
        <w:rPr>
          <w:sz w:val="32"/>
          <w:szCs w:val="32"/>
        </w:rPr>
      </w:pPr>
    </w:p>
    <w:p w:rsidR="007E3451" w:rsidRDefault="00C7632B" w:rsidP="00167B48">
      <w:pPr>
        <w:keepNext/>
        <w:keepLines/>
        <w:suppressLineNumbers/>
        <w:suppressAutoHyphens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РАБОЧАЯ </w:t>
      </w:r>
      <w:r w:rsidR="003619BE">
        <w:rPr>
          <w:b/>
          <w:sz w:val="28"/>
          <w:szCs w:val="28"/>
        </w:rPr>
        <w:t xml:space="preserve">ПРОГРАММА </w:t>
      </w:r>
    </w:p>
    <w:p w:rsidR="00B248D0" w:rsidRDefault="00167B48" w:rsidP="00B248D0">
      <w:pPr>
        <w:keepNext/>
        <w:keepLines/>
        <w:suppressLineNumbers/>
        <w:suppressAutoHyphens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ОБЩЕОБРАЗОВАТЕЛЬН</w:t>
      </w:r>
      <w:r w:rsidR="003619BE">
        <w:rPr>
          <w:b/>
          <w:sz w:val="28"/>
          <w:szCs w:val="28"/>
        </w:rPr>
        <w:t>ОЙ</w:t>
      </w:r>
      <w:r>
        <w:rPr>
          <w:b/>
          <w:sz w:val="28"/>
          <w:szCs w:val="28"/>
        </w:rPr>
        <w:t xml:space="preserve"> </w:t>
      </w:r>
      <w:r w:rsidRPr="000460DF">
        <w:rPr>
          <w:b/>
          <w:sz w:val="28"/>
          <w:szCs w:val="28"/>
        </w:rPr>
        <w:t>УЧЕБН</w:t>
      </w:r>
      <w:r w:rsidR="003619BE">
        <w:rPr>
          <w:b/>
          <w:sz w:val="28"/>
          <w:szCs w:val="28"/>
        </w:rPr>
        <w:t>ОЙ</w:t>
      </w:r>
      <w:r w:rsidRPr="000460DF">
        <w:rPr>
          <w:b/>
          <w:sz w:val="28"/>
          <w:szCs w:val="28"/>
        </w:rPr>
        <w:t xml:space="preserve"> </w:t>
      </w:r>
      <w:r w:rsidR="00B248D0">
        <w:rPr>
          <w:b/>
          <w:sz w:val="28"/>
          <w:szCs w:val="28"/>
        </w:rPr>
        <w:t xml:space="preserve"> </w:t>
      </w:r>
      <w:r w:rsidRPr="000460DF">
        <w:rPr>
          <w:b/>
          <w:sz w:val="28"/>
          <w:szCs w:val="28"/>
        </w:rPr>
        <w:t>ДИСЦИПЛИН</w:t>
      </w:r>
      <w:r w:rsidR="003619BE">
        <w:rPr>
          <w:b/>
          <w:sz w:val="28"/>
          <w:szCs w:val="28"/>
        </w:rPr>
        <w:t>Ы</w:t>
      </w:r>
      <w:r w:rsidR="007E3451">
        <w:rPr>
          <w:b/>
          <w:sz w:val="28"/>
          <w:szCs w:val="28"/>
        </w:rPr>
        <w:t xml:space="preserve"> </w:t>
      </w:r>
    </w:p>
    <w:p w:rsidR="00167B48" w:rsidRDefault="00167B48" w:rsidP="00B248D0">
      <w:pPr>
        <w:keepNext/>
        <w:keepLines/>
        <w:suppressLineNumbers/>
        <w:suppressAutoHyphens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A8189D">
        <w:rPr>
          <w:b/>
          <w:sz w:val="28"/>
          <w:szCs w:val="28"/>
        </w:rPr>
        <w:t>СКЕТЧИНГ</w:t>
      </w:r>
      <w:r>
        <w:rPr>
          <w:b/>
          <w:sz w:val="28"/>
          <w:szCs w:val="28"/>
        </w:rPr>
        <w:t>»</w:t>
      </w:r>
    </w:p>
    <w:p w:rsidR="00592F37" w:rsidRDefault="00B248D0" w:rsidP="00592F37">
      <w:pPr>
        <w:spacing w:line="276" w:lineRule="auto"/>
        <w:ind w:left="720"/>
        <w:jc w:val="center"/>
        <w:rPr>
          <w:sz w:val="28"/>
          <w:szCs w:val="28"/>
        </w:rPr>
      </w:pPr>
      <w:r>
        <w:rPr>
          <w:sz w:val="28"/>
          <w:szCs w:val="28"/>
        </w:rPr>
        <w:t>для специальности</w:t>
      </w:r>
    </w:p>
    <w:p w:rsidR="00592F37" w:rsidRDefault="00B248D0" w:rsidP="00592F37">
      <w:pPr>
        <w:spacing w:line="276" w:lineRule="auto"/>
        <w:ind w:left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92F37">
        <w:rPr>
          <w:sz w:val="28"/>
          <w:szCs w:val="28"/>
        </w:rPr>
        <w:t>11.02.15 Инфокоммуникационные сети и системы связи</w:t>
      </w:r>
    </w:p>
    <w:p w:rsidR="009F7208" w:rsidRPr="00A50CAE" w:rsidRDefault="009F7208" w:rsidP="00592F37">
      <w:pPr>
        <w:jc w:val="center"/>
        <w:rPr>
          <w:sz w:val="28"/>
          <w:szCs w:val="28"/>
        </w:rPr>
      </w:pPr>
    </w:p>
    <w:p w:rsidR="009F7208" w:rsidRPr="00A50CAE" w:rsidRDefault="009F7208" w:rsidP="009F7208">
      <w:pPr>
        <w:jc w:val="center"/>
        <w:rPr>
          <w:sz w:val="28"/>
          <w:szCs w:val="28"/>
        </w:rPr>
      </w:pPr>
    </w:p>
    <w:p w:rsidR="009F7208" w:rsidRDefault="009F7208" w:rsidP="009F7208">
      <w:pPr>
        <w:jc w:val="center"/>
        <w:rPr>
          <w:sz w:val="28"/>
          <w:szCs w:val="28"/>
        </w:rPr>
      </w:pPr>
    </w:p>
    <w:p w:rsidR="009F7208" w:rsidRDefault="009F7208" w:rsidP="009F7208">
      <w:pPr>
        <w:jc w:val="center"/>
        <w:rPr>
          <w:sz w:val="28"/>
          <w:szCs w:val="28"/>
        </w:rPr>
      </w:pPr>
    </w:p>
    <w:p w:rsidR="009F7208" w:rsidRDefault="009F7208" w:rsidP="009F7208">
      <w:pPr>
        <w:jc w:val="center"/>
        <w:rPr>
          <w:sz w:val="28"/>
          <w:szCs w:val="28"/>
        </w:rPr>
      </w:pPr>
    </w:p>
    <w:p w:rsidR="009F7208" w:rsidRDefault="009F7208" w:rsidP="009F7208">
      <w:pPr>
        <w:jc w:val="center"/>
        <w:rPr>
          <w:sz w:val="28"/>
          <w:szCs w:val="28"/>
        </w:rPr>
      </w:pPr>
    </w:p>
    <w:p w:rsidR="009F7208" w:rsidRDefault="009F7208" w:rsidP="009F7208">
      <w:pPr>
        <w:jc w:val="center"/>
        <w:rPr>
          <w:sz w:val="28"/>
          <w:szCs w:val="28"/>
        </w:rPr>
      </w:pPr>
    </w:p>
    <w:p w:rsidR="009F7208" w:rsidRDefault="009F7208" w:rsidP="003619BE">
      <w:pPr>
        <w:rPr>
          <w:sz w:val="28"/>
          <w:szCs w:val="28"/>
        </w:rPr>
      </w:pPr>
    </w:p>
    <w:p w:rsidR="009F7208" w:rsidRDefault="009F7208" w:rsidP="009F7208">
      <w:pPr>
        <w:jc w:val="center"/>
        <w:rPr>
          <w:sz w:val="28"/>
          <w:szCs w:val="28"/>
        </w:rPr>
      </w:pPr>
    </w:p>
    <w:p w:rsidR="009F7208" w:rsidRDefault="009F7208" w:rsidP="009F7208">
      <w:pPr>
        <w:jc w:val="center"/>
        <w:rPr>
          <w:sz w:val="28"/>
          <w:szCs w:val="28"/>
        </w:rPr>
      </w:pPr>
    </w:p>
    <w:p w:rsidR="009F7208" w:rsidRDefault="009F7208" w:rsidP="009F7208">
      <w:pPr>
        <w:jc w:val="center"/>
        <w:rPr>
          <w:sz w:val="28"/>
          <w:szCs w:val="28"/>
        </w:rPr>
      </w:pPr>
    </w:p>
    <w:p w:rsidR="009F7208" w:rsidRDefault="009F7208" w:rsidP="009F7208">
      <w:pPr>
        <w:jc w:val="center"/>
        <w:rPr>
          <w:sz w:val="28"/>
          <w:szCs w:val="28"/>
        </w:rPr>
      </w:pPr>
    </w:p>
    <w:p w:rsidR="009F7208" w:rsidRDefault="009F7208" w:rsidP="009F7208">
      <w:pPr>
        <w:jc w:val="center"/>
        <w:rPr>
          <w:sz w:val="28"/>
          <w:szCs w:val="28"/>
        </w:rPr>
      </w:pPr>
    </w:p>
    <w:p w:rsidR="001B66EC" w:rsidRDefault="001B66EC" w:rsidP="009F7208">
      <w:pPr>
        <w:jc w:val="center"/>
        <w:rPr>
          <w:sz w:val="28"/>
          <w:szCs w:val="28"/>
        </w:rPr>
      </w:pPr>
    </w:p>
    <w:p w:rsidR="001B66EC" w:rsidRDefault="001B66EC" w:rsidP="009F7208">
      <w:pPr>
        <w:jc w:val="center"/>
        <w:rPr>
          <w:sz w:val="28"/>
          <w:szCs w:val="28"/>
        </w:rPr>
      </w:pPr>
    </w:p>
    <w:p w:rsidR="00C7632B" w:rsidRDefault="00C7632B" w:rsidP="009F7208">
      <w:pPr>
        <w:jc w:val="center"/>
        <w:rPr>
          <w:sz w:val="28"/>
          <w:szCs w:val="28"/>
        </w:rPr>
      </w:pPr>
    </w:p>
    <w:p w:rsidR="001B66EC" w:rsidRDefault="001B66EC" w:rsidP="009F7208">
      <w:pPr>
        <w:jc w:val="center"/>
        <w:rPr>
          <w:sz w:val="28"/>
          <w:szCs w:val="28"/>
        </w:rPr>
      </w:pPr>
    </w:p>
    <w:p w:rsidR="001B66EC" w:rsidRDefault="001B66EC" w:rsidP="009F7208">
      <w:pPr>
        <w:jc w:val="center"/>
        <w:rPr>
          <w:sz w:val="28"/>
          <w:szCs w:val="28"/>
        </w:rPr>
      </w:pPr>
    </w:p>
    <w:p w:rsidR="009F7208" w:rsidRDefault="00C7632B" w:rsidP="009F7208">
      <w:pPr>
        <w:jc w:val="center"/>
        <w:rPr>
          <w:sz w:val="28"/>
          <w:szCs w:val="28"/>
        </w:rPr>
      </w:pPr>
      <w:r>
        <w:rPr>
          <w:sz w:val="28"/>
          <w:szCs w:val="28"/>
        </w:rPr>
        <w:t>Челябинск, 2022</w:t>
      </w:r>
    </w:p>
    <w:p w:rsidR="007B3B51" w:rsidRDefault="007B3B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9F7234" w:rsidRDefault="009F72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tbl>
      <w:tblPr>
        <w:tblW w:w="9694" w:type="dxa"/>
        <w:tblLayout w:type="fixed"/>
        <w:tblLook w:val="0000"/>
      </w:tblPr>
      <w:tblGrid>
        <w:gridCol w:w="3794"/>
        <w:gridCol w:w="3020"/>
        <w:gridCol w:w="2880"/>
      </w:tblGrid>
      <w:tr w:rsidR="00023CB3" w:rsidRPr="00CE708F" w:rsidTr="00756760">
        <w:tc>
          <w:tcPr>
            <w:tcW w:w="3794" w:type="dxa"/>
          </w:tcPr>
          <w:p w:rsidR="00C7632B" w:rsidRDefault="00023CB3" w:rsidP="00C7632B">
            <w:pPr>
              <w:pStyle w:val="9"/>
              <w:snapToGrid w:val="0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F97">
              <w:rPr>
                <w:b/>
                <w:i/>
              </w:rPr>
              <w:lastRenderedPageBreak/>
              <w:br w:type="page"/>
            </w:r>
            <w:r w:rsidRPr="00873F97">
              <w:rPr>
                <w:bCs/>
                <w:i/>
              </w:rPr>
              <w:br w:type="page"/>
            </w:r>
            <w:r w:rsidRPr="00873F97">
              <w:br w:type="page"/>
            </w:r>
            <w:r w:rsidR="003619BE" w:rsidRPr="00A66FF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E3451" w:rsidRPr="00A66FF5" w:rsidRDefault="007E3451" w:rsidP="007E3451">
            <w:pPr>
              <w:pStyle w:val="9"/>
              <w:snapToGrid w:val="0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Рабочая п</w:t>
            </w:r>
            <w:r w:rsidRPr="00A66FF5">
              <w:rPr>
                <w:rFonts w:ascii="Times New Roman" w:hAnsi="Times New Roman"/>
                <w:sz w:val="24"/>
                <w:szCs w:val="24"/>
              </w:rPr>
              <w:t>рограмма составлена в соответствии с ФГОС среднего общего образования</w:t>
            </w:r>
            <w:r w:rsidR="00BE17B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021FE" w:rsidRPr="00B021FE" w:rsidRDefault="00B021FE" w:rsidP="00B021F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firstLine="708"/>
              <w:jc w:val="both"/>
            </w:pPr>
          </w:p>
          <w:p w:rsidR="00FD35A6" w:rsidRPr="00FD35A6" w:rsidRDefault="00FD35A6" w:rsidP="00FD35A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firstLine="708"/>
            </w:pPr>
          </w:p>
          <w:p w:rsidR="00023CB3" w:rsidRPr="00873F97" w:rsidRDefault="00023CB3" w:rsidP="00023CB3">
            <w:pPr>
              <w:pStyle w:val="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23CB3" w:rsidRPr="00873F97" w:rsidRDefault="00023CB3" w:rsidP="00023CB3">
            <w:pPr>
              <w:pStyle w:val="9"/>
              <w:jc w:val="both"/>
            </w:pPr>
          </w:p>
        </w:tc>
        <w:tc>
          <w:tcPr>
            <w:tcW w:w="3020" w:type="dxa"/>
          </w:tcPr>
          <w:p w:rsidR="00023CB3" w:rsidRDefault="00023CB3" w:rsidP="00756760">
            <w:pPr>
              <w:jc w:val="both"/>
            </w:pPr>
          </w:p>
          <w:p w:rsidR="00023CB3" w:rsidRDefault="00023CB3" w:rsidP="00756760">
            <w:pPr>
              <w:jc w:val="both"/>
            </w:pPr>
            <w:r>
              <w:t>ОДОБРЕНО</w:t>
            </w:r>
          </w:p>
          <w:p w:rsidR="00023CB3" w:rsidRPr="00CE708F" w:rsidRDefault="00023CB3" w:rsidP="00756760">
            <w:pPr>
              <w:jc w:val="both"/>
            </w:pPr>
            <w:r w:rsidRPr="00CE708F">
              <w:t xml:space="preserve">Предметной (цикловой) </w:t>
            </w:r>
          </w:p>
          <w:p w:rsidR="00023CB3" w:rsidRPr="00CE708F" w:rsidRDefault="00023CB3" w:rsidP="00756760">
            <w:pPr>
              <w:jc w:val="both"/>
            </w:pPr>
            <w:r w:rsidRPr="00CE708F">
              <w:t>комиссией</w:t>
            </w:r>
          </w:p>
          <w:p w:rsidR="00023CB3" w:rsidRPr="00873F97" w:rsidRDefault="00023CB3" w:rsidP="00756760">
            <w:pPr>
              <w:pStyle w:val="af3"/>
              <w:jc w:val="both"/>
            </w:pPr>
            <w:r w:rsidRPr="00873F97">
              <w:t>протокол №</w:t>
            </w:r>
          </w:p>
          <w:p w:rsidR="00023CB3" w:rsidRPr="00873F97" w:rsidRDefault="00023CB3" w:rsidP="00756760">
            <w:pPr>
              <w:pStyle w:val="af3"/>
              <w:jc w:val="both"/>
            </w:pPr>
            <w:r w:rsidRPr="00873F97">
              <w:t>от «__»__</w:t>
            </w:r>
            <w:r w:rsidR="00814157">
              <w:t>____</w:t>
            </w:r>
            <w:r w:rsidRPr="00873F97">
              <w:t>___20</w:t>
            </w:r>
            <w:r w:rsidR="00C7632B">
              <w:t xml:space="preserve">   </w:t>
            </w:r>
            <w:r w:rsidRPr="00873F97">
              <w:t xml:space="preserve"> г.</w:t>
            </w:r>
          </w:p>
          <w:p w:rsidR="003619BE" w:rsidRDefault="003619BE" w:rsidP="003619BE"/>
          <w:p w:rsidR="003619BE" w:rsidRPr="00A66FF5" w:rsidRDefault="003619BE" w:rsidP="003619BE">
            <w:r w:rsidRPr="00A66FF5">
              <w:t>Председатель ПЦК</w:t>
            </w:r>
          </w:p>
          <w:p w:rsidR="003619BE" w:rsidRPr="00A66FF5" w:rsidRDefault="003619BE" w:rsidP="003619BE">
            <w:pPr>
              <w:jc w:val="both"/>
            </w:pPr>
          </w:p>
          <w:p w:rsidR="003619BE" w:rsidRPr="00A66FF5" w:rsidRDefault="003619BE" w:rsidP="003619BE">
            <w:pPr>
              <w:jc w:val="both"/>
            </w:pPr>
            <w:r>
              <w:t>________</w:t>
            </w:r>
            <w:r w:rsidRPr="00A66FF5">
              <w:t xml:space="preserve"> </w:t>
            </w:r>
            <w:r>
              <w:t>Н.Ю.Шах</w:t>
            </w:r>
          </w:p>
          <w:p w:rsidR="00023CB3" w:rsidRPr="00CE708F" w:rsidRDefault="00023CB3" w:rsidP="00756760">
            <w:pPr>
              <w:jc w:val="both"/>
            </w:pPr>
          </w:p>
        </w:tc>
        <w:tc>
          <w:tcPr>
            <w:tcW w:w="2880" w:type="dxa"/>
          </w:tcPr>
          <w:p w:rsidR="00023CB3" w:rsidRPr="00873F97" w:rsidRDefault="00023CB3" w:rsidP="00756760">
            <w:pPr>
              <w:pStyle w:val="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F97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1B66EC" w:rsidRPr="00CE708F" w:rsidRDefault="001B66EC" w:rsidP="001B66EC">
            <w:pPr>
              <w:jc w:val="both"/>
            </w:pPr>
            <w:r w:rsidRPr="00CE708F">
              <w:t xml:space="preserve">Заместитель директора </w:t>
            </w:r>
          </w:p>
          <w:p w:rsidR="001B66EC" w:rsidRPr="00CE708F" w:rsidRDefault="00C7632B" w:rsidP="001B66EC">
            <w:pPr>
              <w:jc w:val="both"/>
            </w:pPr>
            <w:r>
              <w:t>по У</w:t>
            </w:r>
            <w:r w:rsidR="001B66EC" w:rsidRPr="00CE708F">
              <w:t xml:space="preserve">МР </w:t>
            </w:r>
          </w:p>
          <w:p w:rsidR="001B66EC" w:rsidRPr="00CE708F" w:rsidRDefault="001B66EC" w:rsidP="001B66EC">
            <w:pPr>
              <w:jc w:val="both"/>
            </w:pPr>
          </w:p>
          <w:p w:rsidR="001B66EC" w:rsidRDefault="001B66EC" w:rsidP="001B66EC">
            <w:pPr>
              <w:jc w:val="both"/>
            </w:pPr>
            <w:r>
              <w:t>________Т.Ю.Крашакова</w:t>
            </w:r>
          </w:p>
          <w:p w:rsidR="001B66EC" w:rsidRPr="00CE708F" w:rsidRDefault="001B66EC" w:rsidP="001B66EC">
            <w:pPr>
              <w:jc w:val="both"/>
            </w:pPr>
          </w:p>
          <w:p w:rsidR="001B66EC" w:rsidRPr="00CE708F" w:rsidRDefault="001B66EC" w:rsidP="001B66EC">
            <w:pPr>
              <w:jc w:val="both"/>
            </w:pPr>
            <w:r>
              <w:t>«___»__________20_</w:t>
            </w:r>
            <w:r w:rsidRPr="00CE708F">
              <w:t>__ г.</w:t>
            </w:r>
          </w:p>
          <w:p w:rsidR="00023CB3" w:rsidRPr="00CE708F" w:rsidRDefault="00023CB3" w:rsidP="00756760">
            <w:pPr>
              <w:ind w:left="-108"/>
              <w:jc w:val="both"/>
            </w:pPr>
          </w:p>
        </w:tc>
      </w:tr>
    </w:tbl>
    <w:p w:rsidR="00023CB3" w:rsidRPr="00CE708F" w:rsidRDefault="00023CB3" w:rsidP="00023CB3">
      <w:pPr>
        <w:pStyle w:val="a8"/>
        <w:ind w:right="-426"/>
      </w:pPr>
    </w:p>
    <w:p w:rsidR="00023CB3" w:rsidRPr="00CE708F" w:rsidRDefault="00023CB3" w:rsidP="00023CB3">
      <w:pPr>
        <w:pStyle w:val="a8"/>
        <w:ind w:right="-426"/>
      </w:pPr>
    </w:p>
    <w:p w:rsidR="00023CB3" w:rsidRPr="00CE708F" w:rsidRDefault="00023CB3" w:rsidP="00023CB3">
      <w:pPr>
        <w:pStyle w:val="a8"/>
        <w:ind w:right="-426"/>
      </w:pPr>
    </w:p>
    <w:p w:rsidR="00023CB3" w:rsidRDefault="00023CB3" w:rsidP="00023CB3">
      <w:pPr>
        <w:pStyle w:val="a8"/>
        <w:ind w:right="-426"/>
      </w:pPr>
    </w:p>
    <w:p w:rsidR="002128C5" w:rsidRDefault="002128C5" w:rsidP="00023CB3">
      <w:pPr>
        <w:pStyle w:val="a8"/>
        <w:ind w:right="-426"/>
      </w:pPr>
    </w:p>
    <w:p w:rsidR="002128C5" w:rsidRDefault="002128C5" w:rsidP="00023CB3">
      <w:pPr>
        <w:pStyle w:val="a8"/>
        <w:ind w:right="-426"/>
      </w:pPr>
    </w:p>
    <w:p w:rsidR="002128C5" w:rsidRPr="00CE708F" w:rsidRDefault="002128C5" w:rsidP="00023CB3">
      <w:pPr>
        <w:pStyle w:val="a8"/>
        <w:ind w:right="-426"/>
      </w:pPr>
    </w:p>
    <w:p w:rsidR="00023CB3" w:rsidRPr="00CE708F" w:rsidRDefault="00023CB3" w:rsidP="00023CB3"/>
    <w:p w:rsidR="00023CB3" w:rsidRDefault="00023CB3" w:rsidP="00023CB3"/>
    <w:p w:rsidR="00420E1C" w:rsidRDefault="00420E1C" w:rsidP="00023CB3"/>
    <w:p w:rsidR="00420E1C" w:rsidRPr="00CE708F" w:rsidRDefault="00420E1C" w:rsidP="00023CB3"/>
    <w:p w:rsidR="00023CB3" w:rsidRPr="00CE708F" w:rsidRDefault="00023CB3" w:rsidP="00023CB3"/>
    <w:p w:rsidR="00023CB3" w:rsidRPr="00CE708F" w:rsidRDefault="00023CB3" w:rsidP="00023CB3"/>
    <w:p w:rsidR="00023CB3" w:rsidRPr="00CE708F" w:rsidRDefault="00023CB3" w:rsidP="00023CB3"/>
    <w:p w:rsidR="00023CB3" w:rsidRPr="00CE708F" w:rsidRDefault="00023CB3" w:rsidP="00023CB3"/>
    <w:p w:rsidR="00023CB3" w:rsidRPr="00CE708F" w:rsidRDefault="00023CB3" w:rsidP="00023CB3">
      <w:pPr>
        <w:pStyle w:val="2"/>
      </w:pPr>
    </w:p>
    <w:p w:rsidR="00023CB3" w:rsidRDefault="00023CB3" w:rsidP="00023CB3">
      <w:pPr>
        <w:pStyle w:val="2"/>
      </w:pPr>
    </w:p>
    <w:p w:rsidR="00420E1C" w:rsidRDefault="00420E1C" w:rsidP="00420E1C"/>
    <w:p w:rsidR="00420E1C" w:rsidRPr="00420E1C" w:rsidRDefault="00420E1C" w:rsidP="00420E1C"/>
    <w:p w:rsidR="00023CB3" w:rsidRPr="001D54CD" w:rsidRDefault="00023CB3" w:rsidP="00023CB3">
      <w:pPr>
        <w:pStyle w:val="2"/>
        <w:ind w:left="1701" w:hanging="1701"/>
        <w:jc w:val="both"/>
        <w:rPr>
          <w:rFonts w:ascii="Times New Roman" w:hAnsi="Times New Roman"/>
          <w:b w:val="0"/>
          <w:i w:val="0"/>
        </w:rPr>
      </w:pPr>
      <w:r w:rsidRPr="001D54CD">
        <w:rPr>
          <w:rFonts w:ascii="Times New Roman" w:hAnsi="Times New Roman"/>
          <w:i w:val="0"/>
        </w:rPr>
        <w:t xml:space="preserve">Составитель: </w:t>
      </w:r>
      <w:r w:rsidR="00D370E1">
        <w:rPr>
          <w:rFonts w:ascii="Times New Roman" w:hAnsi="Times New Roman"/>
          <w:i w:val="0"/>
        </w:rPr>
        <w:t>Здорова А.В</w:t>
      </w:r>
      <w:r w:rsidRPr="001D54CD">
        <w:rPr>
          <w:rFonts w:ascii="Times New Roman" w:hAnsi="Times New Roman"/>
          <w:i w:val="0"/>
        </w:rPr>
        <w:t xml:space="preserve">. </w:t>
      </w:r>
      <w:r w:rsidRPr="001D54CD">
        <w:rPr>
          <w:rFonts w:ascii="Times New Roman" w:hAnsi="Times New Roman"/>
          <w:b w:val="0"/>
          <w:i w:val="0"/>
        </w:rPr>
        <w:t xml:space="preserve">преподаватель </w:t>
      </w:r>
      <w:r w:rsidR="003619BE" w:rsidRPr="001D54CD">
        <w:rPr>
          <w:rFonts w:ascii="Times New Roman" w:hAnsi="Times New Roman"/>
          <w:b w:val="0"/>
          <w:i w:val="0"/>
        </w:rPr>
        <w:t>ГБПОУ «ЮУрГТК»</w:t>
      </w:r>
    </w:p>
    <w:p w:rsidR="003619BE" w:rsidRDefault="003619BE" w:rsidP="003619BE"/>
    <w:p w:rsidR="003619BE" w:rsidRDefault="003619BE" w:rsidP="003619BE"/>
    <w:p w:rsidR="003619BE" w:rsidRDefault="003619BE" w:rsidP="003619BE"/>
    <w:p w:rsidR="00814157" w:rsidRDefault="00814157" w:rsidP="003619BE"/>
    <w:p w:rsidR="00814157" w:rsidRDefault="00814157" w:rsidP="003619BE"/>
    <w:p w:rsidR="00814157" w:rsidRDefault="00814157" w:rsidP="003619BE"/>
    <w:p w:rsidR="00814157" w:rsidRDefault="00814157" w:rsidP="003619BE"/>
    <w:p w:rsidR="001D54CD" w:rsidRDefault="001D54CD" w:rsidP="003619BE"/>
    <w:p w:rsidR="001D54CD" w:rsidRDefault="001D54CD" w:rsidP="003619BE"/>
    <w:p w:rsidR="00814157" w:rsidRDefault="00814157" w:rsidP="003619BE"/>
    <w:p w:rsidR="00814157" w:rsidRDefault="00814157" w:rsidP="003619BE"/>
    <w:p w:rsidR="00592F37" w:rsidRDefault="00592F37" w:rsidP="003619BE"/>
    <w:p w:rsidR="00592F37" w:rsidRDefault="00592F37" w:rsidP="003619BE"/>
    <w:p w:rsidR="003619BE" w:rsidRDefault="003619BE" w:rsidP="003619BE"/>
    <w:p w:rsidR="003619BE" w:rsidRDefault="003619BE" w:rsidP="003619BE"/>
    <w:p w:rsidR="003619BE" w:rsidRPr="00F14C04" w:rsidRDefault="003619BE" w:rsidP="003619BE">
      <w:pPr>
        <w:widowControl w:val="0"/>
        <w:tabs>
          <w:tab w:val="left" w:pos="-142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360" w:lineRule="auto"/>
        <w:jc w:val="center"/>
        <w:rPr>
          <w:b/>
          <w:spacing w:val="5"/>
          <w:sz w:val="26"/>
          <w:szCs w:val="26"/>
        </w:rPr>
      </w:pPr>
      <w:r w:rsidRPr="00F14C04">
        <w:rPr>
          <w:b/>
          <w:spacing w:val="5"/>
          <w:sz w:val="26"/>
          <w:szCs w:val="26"/>
        </w:rPr>
        <w:lastRenderedPageBreak/>
        <w:t>РЕЦЕНЗИЯ</w:t>
      </w:r>
    </w:p>
    <w:p w:rsidR="003619BE" w:rsidRPr="00F14C04" w:rsidRDefault="003619BE" w:rsidP="003619BE">
      <w:pPr>
        <w:shd w:val="clear" w:color="auto" w:fill="FFFFFF"/>
        <w:ind w:right="19"/>
        <w:jc w:val="center"/>
        <w:rPr>
          <w:b/>
          <w:bCs/>
          <w:spacing w:val="3"/>
          <w:sz w:val="26"/>
          <w:szCs w:val="26"/>
        </w:rPr>
      </w:pPr>
      <w:r w:rsidRPr="00F14C04">
        <w:rPr>
          <w:b/>
          <w:bCs/>
          <w:spacing w:val="3"/>
          <w:sz w:val="26"/>
          <w:szCs w:val="26"/>
        </w:rPr>
        <w:t xml:space="preserve">на  </w:t>
      </w:r>
      <w:r w:rsidR="00C7632B">
        <w:rPr>
          <w:b/>
          <w:bCs/>
          <w:spacing w:val="3"/>
          <w:sz w:val="26"/>
          <w:szCs w:val="26"/>
        </w:rPr>
        <w:t xml:space="preserve">рабочую </w:t>
      </w:r>
      <w:r w:rsidRPr="00F14C04">
        <w:rPr>
          <w:b/>
          <w:bCs/>
          <w:spacing w:val="3"/>
          <w:sz w:val="26"/>
          <w:szCs w:val="26"/>
        </w:rPr>
        <w:t>программу общеобразовательной учебной дисциплины «</w:t>
      </w:r>
      <w:r w:rsidR="00CD5F68">
        <w:rPr>
          <w:b/>
          <w:bCs/>
          <w:spacing w:val="3"/>
          <w:sz w:val="26"/>
          <w:szCs w:val="26"/>
        </w:rPr>
        <w:t>Скетчинг</w:t>
      </w:r>
      <w:r w:rsidRPr="00F14C04">
        <w:rPr>
          <w:b/>
          <w:bCs/>
          <w:spacing w:val="3"/>
          <w:sz w:val="26"/>
          <w:szCs w:val="26"/>
        </w:rPr>
        <w:t xml:space="preserve">» </w:t>
      </w:r>
    </w:p>
    <w:p w:rsidR="003619BE" w:rsidRPr="00F14C04" w:rsidRDefault="003619BE" w:rsidP="003619BE">
      <w:pPr>
        <w:shd w:val="clear" w:color="auto" w:fill="FFFFFF"/>
        <w:ind w:right="19"/>
        <w:jc w:val="center"/>
        <w:rPr>
          <w:b/>
          <w:sz w:val="26"/>
          <w:szCs w:val="26"/>
        </w:rPr>
      </w:pPr>
      <w:r w:rsidRPr="00F14C04">
        <w:rPr>
          <w:b/>
          <w:bCs/>
          <w:spacing w:val="3"/>
          <w:sz w:val="26"/>
          <w:szCs w:val="26"/>
        </w:rPr>
        <w:t xml:space="preserve">для </w:t>
      </w:r>
      <w:r w:rsidRPr="00F14C04">
        <w:rPr>
          <w:b/>
          <w:sz w:val="26"/>
          <w:szCs w:val="26"/>
        </w:rPr>
        <w:t>специальностей среднего</w:t>
      </w:r>
      <w:r w:rsidRPr="00F14C04">
        <w:rPr>
          <w:sz w:val="26"/>
          <w:szCs w:val="26"/>
        </w:rPr>
        <w:t xml:space="preserve"> </w:t>
      </w:r>
      <w:r w:rsidRPr="00F14C04">
        <w:rPr>
          <w:b/>
          <w:sz w:val="26"/>
          <w:szCs w:val="26"/>
        </w:rPr>
        <w:t xml:space="preserve">профессионального образования </w:t>
      </w:r>
    </w:p>
    <w:p w:rsidR="003619BE" w:rsidRPr="00F14C04" w:rsidRDefault="003619BE" w:rsidP="003619BE">
      <w:pPr>
        <w:jc w:val="center"/>
        <w:rPr>
          <w:b/>
          <w:sz w:val="26"/>
          <w:szCs w:val="26"/>
        </w:rPr>
      </w:pPr>
      <w:r w:rsidRPr="00F14C04">
        <w:rPr>
          <w:b/>
          <w:sz w:val="26"/>
          <w:szCs w:val="26"/>
        </w:rPr>
        <w:t>техн</w:t>
      </w:r>
      <w:r w:rsidR="00C7632B">
        <w:rPr>
          <w:b/>
          <w:sz w:val="26"/>
          <w:szCs w:val="26"/>
        </w:rPr>
        <w:t>ологичес</w:t>
      </w:r>
      <w:r w:rsidRPr="00F14C04">
        <w:rPr>
          <w:b/>
          <w:sz w:val="26"/>
          <w:szCs w:val="26"/>
        </w:rPr>
        <w:t xml:space="preserve">кого профиля,  разработанную преподавателем </w:t>
      </w:r>
    </w:p>
    <w:p w:rsidR="003619BE" w:rsidRPr="00F14C04" w:rsidRDefault="003619BE" w:rsidP="003619BE">
      <w:pPr>
        <w:jc w:val="center"/>
        <w:rPr>
          <w:b/>
          <w:sz w:val="26"/>
          <w:szCs w:val="26"/>
        </w:rPr>
      </w:pPr>
      <w:r w:rsidRPr="00F14C04">
        <w:rPr>
          <w:b/>
          <w:sz w:val="26"/>
          <w:szCs w:val="26"/>
        </w:rPr>
        <w:t>ГБПОУ «Южно-Уральского государственного технического колледжа»</w:t>
      </w:r>
    </w:p>
    <w:p w:rsidR="003619BE" w:rsidRPr="00F14C04" w:rsidRDefault="00CD5F68" w:rsidP="003619BE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Здоровой А.В</w:t>
      </w:r>
      <w:r w:rsidR="00FA29BB">
        <w:rPr>
          <w:b/>
          <w:bCs/>
          <w:sz w:val="26"/>
          <w:szCs w:val="26"/>
        </w:rPr>
        <w:t>.</w:t>
      </w:r>
    </w:p>
    <w:p w:rsidR="003619BE" w:rsidRPr="00F14C04" w:rsidRDefault="003619BE" w:rsidP="003619BE">
      <w:pPr>
        <w:jc w:val="center"/>
        <w:rPr>
          <w:b/>
          <w:bCs/>
          <w:sz w:val="26"/>
          <w:szCs w:val="26"/>
        </w:rPr>
      </w:pPr>
    </w:p>
    <w:p w:rsidR="00C7632B" w:rsidRPr="007E3451" w:rsidRDefault="00C7632B" w:rsidP="007E3451">
      <w:pPr>
        <w:shd w:val="clear" w:color="auto" w:fill="FFFFFF"/>
        <w:ind w:left="5" w:right="5" w:firstLine="485"/>
        <w:jc w:val="both"/>
        <w:rPr>
          <w:sz w:val="28"/>
          <w:szCs w:val="28"/>
        </w:rPr>
      </w:pPr>
      <w:r>
        <w:rPr>
          <w:sz w:val="28"/>
          <w:szCs w:val="28"/>
        </w:rPr>
        <w:t>Рабочая п</w:t>
      </w:r>
      <w:r w:rsidR="003619BE" w:rsidRPr="004C1C53">
        <w:rPr>
          <w:sz w:val="28"/>
          <w:szCs w:val="28"/>
        </w:rPr>
        <w:t>рограмма по общеобразовательной учебной дисциплине «</w:t>
      </w:r>
      <w:r w:rsidR="00CD5F68">
        <w:rPr>
          <w:sz w:val="28"/>
          <w:szCs w:val="28"/>
        </w:rPr>
        <w:t>Скетчинг</w:t>
      </w:r>
      <w:r>
        <w:rPr>
          <w:sz w:val="28"/>
          <w:szCs w:val="28"/>
        </w:rPr>
        <w:t xml:space="preserve">» составлена в соответствии </w:t>
      </w:r>
      <w:r w:rsidRPr="00C7632B">
        <w:rPr>
          <w:sz w:val="28"/>
          <w:szCs w:val="28"/>
        </w:rPr>
        <w:t xml:space="preserve"> </w:t>
      </w:r>
      <w:r w:rsidR="007E3451" w:rsidRPr="007E3451">
        <w:rPr>
          <w:sz w:val="28"/>
          <w:szCs w:val="28"/>
        </w:rPr>
        <w:t>с ФГО</w:t>
      </w:r>
      <w:r w:rsidR="00BE17B3">
        <w:rPr>
          <w:sz w:val="28"/>
          <w:szCs w:val="28"/>
        </w:rPr>
        <w:t>С среднего общего образования.</w:t>
      </w:r>
    </w:p>
    <w:p w:rsidR="003619BE" w:rsidRPr="004C1C53" w:rsidRDefault="003619BE" w:rsidP="003619BE">
      <w:pPr>
        <w:shd w:val="clear" w:color="auto" w:fill="FFFFFF"/>
        <w:ind w:left="5" w:right="5" w:firstLine="485"/>
        <w:jc w:val="both"/>
        <w:rPr>
          <w:sz w:val="28"/>
          <w:szCs w:val="28"/>
        </w:rPr>
      </w:pPr>
      <w:r w:rsidRPr="004C1C53">
        <w:rPr>
          <w:sz w:val="28"/>
          <w:szCs w:val="28"/>
        </w:rPr>
        <w:t>В основе общеобразовательной учебной дисциплины «</w:t>
      </w:r>
      <w:r w:rsidR="00CD5F68">
        <w:rPr>
          <w:sz w:val="28"/>
          <w:szCs w:val="28"/>
        </w:rPr>
        <w:t>Скетчинг</w:t>
      </w:r>
      <w:r w:rsidRPr="004C1C53">
        <w:rPr>
          <w:sz w:val="28"/>
          <w:szCs w:val="28"/>
        </w:rPr>
        <w:t xml:space="preserve">» лежит </w:t>
      </w:r>
      <w:r w:rsidR="00FA29BB" w:rsidRPr="004C1C53">
        <w:rPr>
          <w:sz w:val="28"/>
          <w:szCs w:val="28"/>
        </w:rPr>
        <w:t>формирование  поняти</w:t>
      </w:r>
      <w:r w:rsidR="00975061">
        <w:rPr>
          <w:sz w:val="28"/>
          <w:szCs w:val="28"/>
        </w:rPr>
        <w:t>й о</w:t>
      </w:r>
      <w:r w:rsidR="00FA29BB" w:rsidRPr="004C1C53">
        <w:rPr>
          <w:sz w:val="28"/>
          <w:szCs w:val="28"/>
        </w:rPr>
        <w:t xml:space="preserve"> </w:t>
      </w:r>
      <w:r w:rsidR="00CD5F68">
        <w:rPr>
          <w:sz w:val="28"/>
          <w:szCs w:val="28"/>
        </w:rPr>
        <w:t>графике</w:t>
      </w:r>
      <w:r w:rsidR="00FA29BB" w:rsidRPr="004C1C53">
        <w:rPr>
          <w:sz w:val="28"/>
          <w:szCs w:val="28"/>
        </w:rPr>
        <w:t>.</w:t>
      </w:r>
      <w:r w:rsidR="00FA29BB" w:rsidRPr="0084059F">
        <w:rPr>
          <w:sz w:val="28"/>
          <w:szCs w:val="28"/>
        </w:rPr>
        <w:t xml:space="preserve"> В результате изучения </w:t>
      </w:r>
      <w:r w:rsidR="004C1C53">
        <w:rPr>
          <w:sz w:val="28"/>
          <w:szCs w:val="28"/>
        </w:rPr>
        <w:t>дисциплины</w:t>
      </w:r>
      <w:r w:rsidR="00FA29BB" w:rsidRPr="0084059F">
        <w:rPr>
          <w:sz w:val="28"/>
          <w:szCs w:val="28"/>
        </w:rPr>
        <w:t xml:space="preserve"> "</w:t>
      </w:r>
      <w:r w:rsidR="00CD5F68">
        <w:rPr>
          <w:sz w:val="28"/>
          <w:szCs w:val="28"/>
        </w:rPr>
        <w:t>Скетчинг</w:t>
      </w:r>
      <w:r w:rsidR="00FA29BB" w:rsidRPr="0084059F">
        <w:rPr>
          <w:sz w:val="28"/>
          <w:szCs w:val="28"/>
        </w:rPr>
        <w:t xml:space="preserve">" обучающиеся получают представление о </w:t>
      </w:r>
      <w:r w:rsidR="00BE17B3">
        <w:rPr>
          <w:sz w:val="28"/>
          <w:szCs w:val="28"/>
        </w:rPr>
        <w:t>скоростном рисунке объектов</w:t>
      </w:r>
      <w:r w:rsidR="00003E7F">
        <w:rPr>
          <w:sz w:val="28"/>
          <w:szCs w:val="28"/>
        </w:rPr>
        <w:t>,</w:t>
      </w:r>
      <w:r w:rsidR="00FA29BB" w:rsidRPr="0084059F">
        <w:rPr>
          <w:sz w:val="28"/>
          <w:szCs w:val="28"/>
        </w:rPr>
        <w:t xml:space="preserve"> учатся применять полученные знания при решении различных задач</w:t>
      </w:r>
      <w:r w:rsidR="004C1C53" w:rsidRPr="004C1C53">
        <w:rPr>
          <w:sz w:val="28"/>
          <w:szCs w:val="28"/>
        </w:rPr>
        <w:t>.</w:t>
      </w:r>
    </w:p>
    <w:p w:rsidR="00FA29BB" w:rsidRPr="007E3451" w:rsidRDefault="001A2179" w:rsidP="004C1C53">
      <w:pPr>
        <w:shd w:val="clear" w:color="auto" w:fill="FFFFFF"/>
        <w:ind w:left="5" w:right="5" w:firstLine="485"/>
        <w:jc w:val="both"/>
        <w:rPr>
          <w:sz w:val="28"/>
          <w:szCs w:val="28"/>
        </w:rPr>
      </w:pPr>
      <w:r>
        <w:rPr>
          <w:sz w:val="28"/>
          <w:szCs w:val="28"/>
        </w:rPr>
        <w:t>Общеобразовательная учебная</w:t>
      </w:r>
      <w:r w:rsidR="00FA29BB" w:rsidRPr="004C1C53">
        <w:rPr>
          <w:sz w:val="28"/>
          <w:szCs w:val="28"/>
        </w:rPr>
        <w:t xml:space="preserve">  дис</w:t>
      </w:r>
      <w:r>
        <w:rPr>
          <w:sz w:val="28"/>
          <w:szCs w:val="28"/>
        </w:rPr>
        <w:t>циплина</w:t>
      </w:r>
      <w:r w:rsidR="00FA29BB" w:rsidRPr="004C1C53">
        <w:rPr>
          <w:sz w:val="28"/>
          <w:szCs w:val="28"/>
        </w:rPr>
        <w:t xml:space="preserve"> «</w:t>
      </w:r>
      <w:r w:rsidR="00CD5F68">
        <w:rPr>
          <w:sz w:val="28"/>
          <w:szCs w:val="28"/>
        </w:rPr>
        <w:t>Скетчинг</w:t>
      </w:r>
      <w:r w:rsidR="00FA29BB" w:rsidRPr="004C1C53">
        <w:rPr>
          <w:sz w:val="28"/>
          <w:szCs w:val="28"/>
        </w:rPr>
        <w:t xml:space="preserve">» относится к </w:t>
      </w:r>
      <w:r w:rsidR="007E3451" w:rsidRPr="007E3451">
        <w:rPr>
          <w:sz w:val="28"/>
          <w:szCs w:val="28"/>
        </w:rPr>
        <w:t>элективному курсу и является дополнительной дисциплиной</w:t>
      </w:r>
      <w:r w:rsidR="00FA29BB" w:rsidRPr="007E3451">
        <w:rPr>
          <w:sz w:val="28"/>
          <w:szCs w:val="28"/>
        </w:rPr>
        <w:t>.</w:t>
      </w:r>
    </w:p>
    <w:p w:rsidR="001D54CD" w:rsidRDefault="00FA29BB" w:rsidP="001D54CD">
      <w:pPr>
        <w:shd w:val="clear" w:color="auto" w:fill="FFFFFF"/>
        <w:ind w:left="5" w:right="5" w:firstLine="485"/>
        <w:jc w:val="both"/>
        <w:rPr>
          <w:sz w:val="28"/>
          <w:szCs w:val="28"/>
        </w:rPr>
      </w:pPr>
      <w:r w:rsidRPr="004C1C53">
        <w:rPr>
          <w:sz w:val="28"/>
          <w:szCs w:val="28"/>
        </w:rPr>
        <w:t xml:space="preserve">Настоящая программа рассчитана </w:t>
      </w:r>
      <w:r w:rsidR="00003E7F">
        <w:rPr>
          <w:sz w:val="28"/>
          <w:szCs w:val="28"/>
        </w:rPr>
        <w:t xml:space="preserve">на </w:t>
      </w:r>
      <w:r w:rsidR="00C32177">
        <w:rPr>
          <w:sz w:val="28"/>
          <w:szCs w:val="28"/>
        </w:rPr>
        <w:t>4</w:t>
      </w:r>
      <w:r w:rsidR="00003E7F">
        <w:rPr>
          <w:sz w:val="28"/>
          <w:szCs w:val="28"/>
        </w:rPr>
        <w:t xml:space="preserve">4 часа </w:t>
      </w:r>
      <w:r w:rsidR="001D54CD" w:rsidRPr="001D54CD">
        <w:rPr>
          <w:sz w:val="28"/>
          <w:szCs w:val="28"/>
        </w:rPr>
        <w:t>во взаимодействии с преподавателем</w:t>
      </w:r>
      <w:r w:rsidR="00BE17B3">
        <w:rPr>
          <w:sz w:val="28"/>
          <w:szCs w:val="28"/>
        </w:rPr>
        <w:t>,</w:t>
      </w:r>
      <w:r w:rsidR="001D54CD" w:rsidRPr="001D54CD">
        <w:rPr>
          <w:sz w:val="28"/>
          <w:szCs w:val="28"/>
        </w:rPr>
        <w:t xml:space="preserve">  и её содержание включает в себя </w:t>
      </w:r>
      <w:r w:rsidR="00BE17B3">
        <w:rPr>
          <w:sz w:val="28"/>
          <w:szCs w:val="28"/>
        </w:rPr>
        <w:t>три</w:t>
      </w:r>
      <w:r w:rsidR="001D54CD">
        <w:rPr>
          <w:sz w:val="28"/>
          <w:szCs w:val="28"/>
        </w:rPr>
        <w:t xml:space="preserve"> темы</w:t>
      </w:r>
      <w:r w:rsidR="001D54CD" w:rsidRPr="001D54CD">
        <w:rPr>
          <w:sz w:val="28"/>
          <w:szCs w:val="28"/>
        </w:rPr>
        <w:t>, обеспечивающих подготовку квалифицированных специалистов среднег</w:t>
      </w:r>
      <w:r w:rsidR="00C32177">
        <w:rPr>
          <w:sz w:val="28"/>
          <w:szCs w:val="28"/>
        </w:rPr>
        <w:t>о звена по специальностям  технологи</w:t>
      </w:r>
      <w:r w:rsidR="001D54CD" w:rsidRPr="001D54CD">
        <w:rPr>
          <w:sz w:val="28"/>
          <w:szCs w:val="28"/>
        </w:rPr>
        <w:t xml:space="preserve">ческого профиля. </w:t>
      </w:r>
    </w:p>
    <w:p w:rsidR="001D54CD" w:rsidRPr="001D54CD" w:rsidRDefault="001D54CD" w:rsidP="001D54CD">
      <w:pPr>
        <w:shd w:val="clear" w:color="auto" w:fill="FFFFFF"/>
        <w:ind w:left="5" w:right="5" w:firstLine="485"/>
        <w:jc w:val="both"/>
        <w:rPr>
          <w:sz w:val="28"/>
          <w:szCs w:val="28"/>
        </w:rPr>
      </w:pPr>
      <w:r w:rsidRPr="001D54CD">
        <w:rPr>
          <w:sz w:val="28"/>
          <w:szCs w:val="28"/>
        </w:rPr>
        <w:t>Автором разработана  последовательность изучения учебного материала, отражены межпредметные связи, представлены  требования к результатам освоения учебной дисциплины.</w:t>
      </w:r>
    </w:p>
    <w:p w:rsidR="001D54CD" w:rsidRPr="001D54CD" w:rsidRDefault="001D54CD" w:rsidP="001D54CD">
      <w:pPr>
        <w:shd w:val="clear" w:color="auto" w:fill="FFFFFF"/>
        <w:ind w:left="5" w:right="5" w:firstLine="485"/>
        <w:jc w:val="both"/>
        <w:rPr>
          <w:sz w:val="28"/>
          <w:szCs w:val="28"/>
        </w:rPr>
      </w:pPr>
      <w:r w:rsidRPr="001D54CD">
        <w:rPr>
          <w:sz w:val="28"/>
          <w:szCs w:val="28"/>
        </w:rPr>
        <w:t xml:space="preserve">Тематический план раскрывает содержание учебного материала, </w:t>
      </w:r>
      <w:r>
        <w:rPr>
          <w:sz w:val="28"/>
          <w:szCs w:val="28"/>
        </w:rPr>
        <w:t>практических</w:t>
      </w:r>
      <w:r w:rsidRPr="001D54CD">
        <w:rPr>
          <w:sz w:val="28"/>
          <w:szCs w:val="28"/>
        </w:rPr>
        <w:t xml:space="preserve"> работ, отведенное </w:t>
      </w:r>
      <w:r w:rsidR="00BA1D81">
        <w:rPr>
          <w:sz w:val="28"/>
          <w:szCs w:val="28"/>
        </w:rPr>
        <w:t xml:space="preserve">время </w:t>
      </w:r>
      <w:r w:rsidRPr="001D54CD">
        <w:rPr>
          <w:sz w:val="28"/>
          <w:szCs w:val="28"/>
        </w:rPr>
        <w:t>на каждый вид работы.</w:t>
      </w:r>
    </w:p>
    <w:p w:rsidR="001D54CD" w:rsidRPr="001D54CD" w:rsidRDefault="001D54CD" w:rsidP="001D54CD">
      <w:pPr>
        <w:shd w:val="clear" w:color="auto" w:fill="FFFFFF"/>
        <w:ind w:left="5" w:right="5" w:firstLine="485"/>
        <w:jc w:val="both"/>
        <w:rPr>
          <w:sz w:val="28"/>
          <w:szCs w:val="28"/>
        </w:rPr>
      </w:pPr>
      <w:r w:rsidRPr="001D54CD">
        <w:rPr>
          <w:sz w:val="28"/>
          <w:szCs w:val="28"/>
        </w:rPr>
        <w:t>Контроль и оценка результатов освоения общеобразовательной учебной дисциплины «</w:t>
      </w:r>
      <w:r w:rsidR="00CD5F68">
        <w:rPr>
          <w:sz w:val="28"/>
          <w:szCs w:val="28"/>
        </w:rPr>
        <w:t>Скетчинг</w:t>
      </w:r>
      <w:r w:rsidRPr="001D54CD">
        <w:rPr>
          <w:sz w:val="28"/>
          <w:szCs w:val="28"/>
        </w:rPr>
        <w:t>» осуществляется различными формами и методами.</w:t>
      </w:r>
    </w:p>
    <w:p w:rsidR="001D54CD" w:rsidRPr="001D54CD" w:rsidRDefault="00C32177" w:rsidP="001D54CD">
      <w:pPr>
        <w:shd w:val="clear" w:color="auto" w:fill="FFFFFF"/>
        <w:ind w:left="5" w:right="5" w:firstLine="485"/>
        <w:jc w:val="both"/>
        <w:rPr>
          <w:sz w:val="28"/>
          <w:szCs w:val="28"/>
        </w:rPr>
      </w:pPr>
      <w:r>
        <w:rPr>
          <w:sz w:val="28"/>
          <w:szCs w:val="28"/>
        </w:rPr>
        <w:t>Рабочая п</w:t>
      </w:r>
      <w:r w:rsidR="001D54CD" w:rsidRPr="001D54CD">
        <w:rPr>
          <w:sz w:val="28"/>
          <w:szCs w:val="28"/>
        </w:rPr>
        <w:t>рограмма может быть рекомендована для изучения общеобразовательной учебной дисциплины «</w:t>
      </w:r>
      <w:r w:rsidR="00CD5F68">
        <w:rPr>
          <w:sz w:val="28"/>
          <w:szCs w:val="28"/>
        </w:rPr>
        <w:t>Скетчинг</w:t>
      </w:r>
      <w:r w:rsidR="001D54CD" w:rsidRPr="001D54CD">
        <w:rPr>
          <w:sz w:val="28"/>
          <w:szCs w:val="28"/>
        </w:rPr>
        <w:t>» на 1 курсе специальностей тех</w:t>
      </w:r>
      <w:r>
        <w:rPr>
          <w:sz w:val="28"/>
          <w:szCs w:val="28"/>
        </w:rPr>
        <w:t>нологиче</w:t>
      </w:r>
      <w:r w:rsidR="001D54CD" w:rsidRPr="001D54CD">
        <w:rPr>
          <w:sz w:val="28"/>
          <w:szCs w:val="28"/>
        </w:rPr>
        <w:t>ского профиля.</w:t>
      </w:r>
    </w:p>
    <w:p w:rsidR="001D54CD" w:rsidRPr="001D54CD" w:rsidRDefault="001D54CD" w:rsidP="001D54CD">
      <w:pPr>
        <w:shd w:val="clear" w:color="auto" w:fill="FFFFFF"/>
        <w:ind w:left="5" w:right="5" w:firstLine="485"/>
        <w:jc w:val="both"/>
        <w:rPr>
          <w:sz w:val="28"/>
          <w:szCs w:val="28"/>
        </w:rPr>
      </w:pPr>
    </w:p>
    <w:p w:rsidR="00FA29BB" w:rsidRDefault="00FA29BB" w:rsidP="00FA29BB">
      <w:pPr>
        <w:shd w:val="clear" w:color="auto" w:fill="FFFFFF"/>
        <w:spacing w:line="360" w:lineRule="auto"/>
        <w:ind w:right="5"/>
        <w:jc w:val="both"/>
      </w:pPr>
    </w:p>
    <w:p w:rsidR="00FA29BB" w:rsidRDefault="00FA29BB" w:rsidP="00FA29BB">
      <w:pPr>
        <w:shd w:val="clear" w:color="auto" w:fill="FFFFFF"/>
        <w:spacing w:line="360" w:lineRule="auto"/>
        <w:ind w:left="14" w:right="5" w:firstLine="485"/>
        <w:jc w:val="both"/>
      </w:pPr>
    </w:p>
    <w:p w:rsidR="00FA29BB" w:rsidRDefault="00FA29BB" w:rsidP="00FA29BB">
      <w:pPr>
        <w:shd w:val="clear" w:color="auto" w:fill="FFFFFF"/>
        <w:spacing w:line="360" w:lineRule="auto"/>
        <w:ind w:left="14" w:right="5" w:firstLine="485"/>
        <w:jc w:val="both"/>
      </w:pPr>
    </w:p>
    <w:p w:rsidR="00FA29BB" w:rsidRDefault="00FA29BB" w:rsidP="00FA29BB">
      <w:pPr>
        <w:ind w:right="849"/>
        <w:rPr>
          <w:b/>
        </w:rPr>
      </w:pPr>
    </w:p>
    <w:p w:rsidR="00FA29BB" w:rsidRDefault="000F5317" w:rsidP="00FA29BB">
      <w:pPr>
        <w:tabs>
          <w:tab w:val="left" w:pos="7380"/>
        </w:tabs>
        <w:ind w:firstLine="709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2199640</wp:posOffset>
            </wp:positionH>
            <wp:positionV relativeFrom="paragraph">
              <wp:posOffset>-657860</wp:posOffset>
            </wp:positionV>
            <wp:extent cx="2400300" cy="1104900"/>
            <wp:effectExtent l="19050" t="0" r="0" b="0"/>
            <wp:wrapNone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2606040</wp:posOffset>
            </wp:positionH>
            <wp:positionV relativeFrom="paragraph">
              <wp:posOffset>-579755</wp:posOffset>
            </wp:positionV>
            <wp:extent cx="1390650" cy="1343025"/>
            <wp:effectExtent l="0" t="0" r="19050" b="0"/>
            <wp:wrapNone/>
            <wp:docPr id="3" name="Рисунок 2" descr="деваль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девальд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t="22308" r="59535"/>
                    <a:stretch>
                      <a:fillRect/>
                    </a:stretch>
                  </pic:blipFill>
                  <pic:spPr bwMode="auto">
                    <a:xfrm rot="-914119">
                      <a:off x="0" y="0"/>
                      <a:ext cx="1390650" cy="1343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A29BB">
        <w:t xml:space="preserve">  </w:t>
      </w:r>
      <w:r w:rsidR="00FA29BB">
        <w:rPr>
          <w:sz w:val="28"/>
          <w:szCs w:val="28"/>
        </w:rPr>
        <w:t xml:space="preserve">Технический директор           </w:t>
      </w:r>
      <w:r w:rsidR="00FA29BB">
        <w:rPr>
          <w:sz w:val="28"/>
          <w:szCs w:val="28"/>
        </w:rPr>
        <w:tab/>
        <w:t xml:space="preserve">Р.Г. Девальд                   </w:t>
      </w:r>
    </w:p>
    <w:p w:rsidR="00FA29BB" w:rsidRDefault="00FA29BB" w:rsidP="00FA29BB">
      <w:pPr>
        <w:ind w:firstLine="709"/>
        <w:rPr>
          <w:sz w:val="28"/>
          <w:szCs w:val="28"/>
        </w:rPr>
      </w:pPr>
      <w:r>
        <w:rPr>
          <w:sz w:val="28"/>
          <w:szCs w:val="28"/>
        </w:rPr>
        <w:t>ЗАО ВММ-2</w:t>
      </w:r>
    </w:p>
    <w:p w:rsidR="00FA29BB" w:rsidRDefault="00FA29BB" w:rsidP="00FA29BB">
      <w:pPr>
        <w:shd w:val="clear" w:color="auto" w:fill="FFFFFF"/>
        <w:spacing w:line="360" w:lineRule="auto"/>
        <w:ind w:left="14" w:right="5" w:firstLine="485"/>
        <w:jc w:val="both"/>
      </w:pPr>
      <w:r>
        <w:t xml:space="preserve">                                                   </w:t>
      </w:r>
    </w:p>
    <w:p w:rsidR="007B3B51" w:rsidRDefault="007B3B51" w:rsidP="00ED09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7B3B51" w:rsidRDefault="007B3B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BE17B3" w:rsidRDefault="00BE17B3">
      <w:r>
        <w:br w:type="page"/>
      </w:r>
    </w:p>
    <w:p w:rsidR="00023CB3" w:rsidRPr="00A20A8B" w:rsidRDefault="00023CB3" w:rsidP="00023CB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lastRenderedPageBreak/>
        <w:t>СОДЕРЖАНИЕ</w:t>
      </w:r>
    </w:p>
    <w:p w:rsidR="00023CB3" w:rsidRPr="00A20A8B" w:rsidRDefault="00023CB3" w:rsidP="00023C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/>
      </w:tblPr>
      <w:tblGrid>
        <w:gridCol w:w="7668"/>
        <w:gridCol w:w="1903"/>
      </w:tblGrid>
      <w:tr w:rsidR="00023CB3" w:rsidRPr="00A20A8B" w:rsidTr="00D7532C">
        <w:tc>
          <w:tcPr>
            <w:tcW w:w="7668" w:type="dxa"/>
            <w:shd w:val="clear" w:color="auto" w:fill="auto"/>
          </w:tcPr>
          <w:p w:rsidR="00023CB3" w:rsidRPr="00873F97" w:rsidRDefault="00023CB3" w:rsidP="00756760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023CB3" w:rsidRPr="00A20A8B" w:rsidRDefault="00023CB3" w:rsidP="00756760">
            <w:pPr>
              <w:jc w:val="center"/>
              <w:rPr>
                <w:sz w:val="28"/>
                <w:szCs w:val="28"/>
              </w:rPr>
            </w:pPr>
            <w:r w:rsidRPr="00A20A8B">
              <w:rPr>
                <w:sz w:val="28"/>
                <w:szCs w:val="28"/>
              </w:rPr>
              <w:t>стр.</w:t>
            </w:r>
          </w:p>
        </w:tc>
      </w:tr>
      <w:tr w:rsidR="00023CB3" w:rsidRPr="00A20A8B" w:rsidTr="00D7532C">
        <w:tc>
          <w:tcPr>
            <w:tcW w:w="7668" w:type="dxa"/>
            <w:shd w:val="clear" w:color="auto" w:fill="auto"/>
          </w:tcPr>
          <w:p w:rsidR="00023CB3" w:rsidRPr="00873F97" w:rsidRDefault="00023CB3" w:rsidP="00D7532C">
            <w:pPr>
              <w:pStyle w:val="1"/>
              <w:numPr>
                <w:ilvl w:val="0"/>
                <w:numId w:val="2"/>
              </w:numPr>
              <w:rPr>
                <w:b/>
                <w:caps/>
              </w:rPr>
            </w:pPr>
            <w:r w:rsidRPr="00873F97">
              <w:rPr>
                <w:b/>
                <w:caps/>
              </w:rPr>
              <w:t xml:space="preserve">ПАСПОРТ </w:t>
            </w:r>
            <w:r w:rsidR="00D7532C">
              <w:rPr>
                <w:b/>
                <w:caps/>
              </w:rPr>
              <w:t xml:space="preserve">РАБОЧЕЙ </w:t>
            </w:r>
            <w:r w:rsidRPr="00873F97">
              <w:rPr>
                <w:b/>
                <w:caps/>
              </w:rPr>
              <w:t xml:space="preserve">ПРОГРАММЫ </w:t>
            </w:r>
            <w:r w:rsidR="00B55A45">
              <w:rPr>
                <w:b/>
                <w:caps/>
              </w:rPr>
              <w:t xml:space="preserve">общеобразовательной </w:t>
            </w:r>
            <w:r w:rsidRPr="00873F97">
              <w:rPr>
                <w:b/>
                <w:caps/>
              </w:rPr>
              <w:t>УЧЕБНОЙ ДИСЦИПЛИНЫ</w:t>
            </w:r>
          </w:p>
          <w:p w:rsidR="00023CB3" w:rsidRPr="00A20A8B" w:rsidRDefault="00023CB3" w:rsidP="00D7532C"/>
        </w:tc>
        <w:tc>
          <w:tcPr>
            <w:tcW w:w="1903" w:type="dxa"/>
            <w:shd w:val="clear" w:color="auto" w:fill="auto"/>
          </w:tcPr>
          <w:p w:rsidR="00023CB3" w:rsidRPr="00A20A8B" w:rsidRDefault="00753A19" w:rsidP="007567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023CB3" w:rsidRPr="00A20A8B" w:rsidTr="00D7532C">
        <w:tc>
          <w:tcPr>
            <w:tcW w:w="7668" w:type="dxa"/>
            <w:shd w:val="clear" w:color="auto" w:fill="auto"/>
          </w:tcPr>
          <w:p w:rsidR="00023CB3" w:rsidRPr="00873F97" w:rsidRDefault="00023CB3" w:rsidP="00D7532C">
            <w:pPr>
              <w:pStyle w:val="1"/>
              <w:numPr>
                <w:ilvl w:val="0"/>
                <w:numId w:val="2"/>
              </w:numPr>
              <w:rPr>
                <w:b/>
                <w:caps/>
              </w:rPr>
            </w:pPr>
            <w:r w:rsidRPr="00873F97">
              <w:rPr>
                <w:b/>
                <w:caps/>
              </w:rPr>
              <w:t xml:space="preserve">СТРУКТУРА и содержание </w:t>
            </w:r>
            <w:r w:rsidR="00B55A45">
              <w:rPr>
                <w:b/>
                <w:caps/>
              </w:rPr>
              <w:t xml:space="preserve">Общеобразовательной </w:t>
            </w:r>
            <w:r w:rsidRPr="00873F97">
              <w:rPr>
                <w:b/>
                <w:caps/>
              </w:rPr>
              <w:t>УЧЕБНОЙ ДИСЦИПЛИНЫ</w:t>
            </w:r>
          </w:p>
          <w:p w:rsidR="00023CB3" w:rsidRPr="00873F97" w:rsidRDefault="00023CB3" w:rsidP="00D7532C">
            <w:pPr>
              <w:pStyle w:val="1"/>
              <w:ind w:left="284" w:firstLine="0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023CB3" w:rsidRPr="00A20A8B" w:rsidRDefault="005E6383" w:rsidP="007567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023CB3" w:rsidRPr="00D7532C" w:rsidTr="00D7532C">
        <w:trPr>
          <w:trHeight w:val="670"/>
        </w:trPr>
        <w:tc>
          <w:tcPr>
            <w:tcW w:w="7668" w:type="dxa"/>
            <w:shd w:val="clear" w:color="auto" w:fill="auto"/>
          </w:tcPr>
          <w:p w:rsidR="00023CB3" w:rsidRPr="00873F97" w:rsidRDefault="00023CB3" w:rsidP="00D7532C">
            <w:pPr>
              <w:pStyle w:val="1"/>
              <w:numPr>
                <w:ilvl w:val="0"/>
                <w:numId w:val="2"/>
              </w:numPr>
              <w:rPr>
                <w:b/>
                <w:caps/>
              </w:rPr>
            </w:pPr>
            <w:r w:rsidRPr="00873F97">
              <w:rPr>
                <w:b/>
                <w:caps/>
              </w:rPr>
              <w:t xml:space="preserve">условия реализации  </w:t>
            </w:r>
            <w:r w:rsidR="00B55A45">
              <w:rPr>
                <w:b/>
                <w:caps/>
              </w:rPr>
              <w:t xml:space="preserve">Общеобразовательной </w:t>
            </w:r>
            <w:r w:rsidRPr="00873F97">
              <w:rPr>
                <w:b/>
                <w:caps/>
              </w:rPr>
              <w:t>учебной дисциплины</w:t>
            </w:r>
          </w:p>
          <w:p w:rsidR="00023CB3" w:rsidRPr="00873F97" w:rsidRDefault="00023CB3" w:rsidP="00D7532C">
            <w:pPr>
              <w:pStyle w:val="1"/>
              <w:tabs>
                <w:tab w:val="num" w:pos="0"/>
              </w:tabs>
              <w:ind w:left="284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023CB3" w:rsidRPr="00D7532C" w:rsidRDefault="00306143" w:rsidP="0092484D">
            <w:pPr>
              <w:jc w:val="center"/>
              <w:rPr>
                <w:caps/>
                <w:sz w:val="28"/>
              </w:rPr>
            </w:pPr>
            <w:r w:rsidRPr="00D7532C">
              <w:rPr>
                <w:caps/>
                <w:sz w:val="28"/>
              </w:rPr>
              <w:t>1</w:t>
            </w:r>
            <w:r w:rsidR="0092484D">
              <w:rPr>
                <w:caps/>
                <w:sz w:val="28"/>
              </w:rPr>
              <w:t>4</w:t>
            </w:r>
          </w:p>
        </w:tc>
      </w:tr>
      <w:tr w:rsidR="00023CB3" w:rsidRPr="00D7532C" w:rsidTr="00D7532C">
        <w:tc>
          <w:tcPr>
            <w:tcW w:w="7668" w:type="dxa"/>
            <w:shd w:val="clear" w:color="auto" w:fill="auto"/>
          </w:tcPr>
          <w:p w:rsidR="00D7532C" w:rsidRPr="00D7532C" w:rsidRDefault="00023CB3" w:rsidP="00D7532C">
            <w:pPr>
              <w:pStyle w:val="1"/>
              <w:numPr>
                <w:ilvl w:val="0"/>
                <w:numId w:val="2"/>
              </w:numPr>
              <w:rPr>
                <w:b/>
                <w:caps/>
              </w:rPr>
            </w:pPr>
            <w:r w:rsidRPr="00873F97">
              <w:rPr>
                <w:b/>
                <w:caps/>
              </w:rPr>
              <w:t xml:space="preserve">Контроль и оценка результатов Освоения </w:t>
            </w:r>
            <w:r w:rsidR="00B55A45">
              <w:rPr>
                <w:b/>
                <w:caps/>
              </w:rPr>
              <w:t>Общеобразовательной</w:t>
            </w:r>
            <w:r w:rsidR="00B55A45" w:rsidRPr="00873F97">
              <w:rPr>
                <w:b/>
                <w:caps/>
              </w:rPr>
              <w:t xml:space="preserve"> </w:t>
            </w:r>
            <w:r w:rsidRPr="00873F97">
              <w:rPr>
                <w:b/>
                <w:caps/>
              </w:rPr>
              <w:t>учебной дисциплины</w:t>
            </w:r>
          </w:p>
          <w:p w:rsidR="00023CB3" w:rsidRPr="00D7532C" w:rsidRDefault="00023CB3" w:rsidP="00D7532C">
            <w:pPr>
              <w:pStyle w:val="1"/>
              <w:ind w:firstLine="0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023CB3" w:rsidRPr="00D7532C" w:rsidRDefault="00306143" w:rsidP="00D7532C">
            <w:pPr>
              <w:jc w:val="center"/>
              <w:rPr>
                <w:caps/>
                <w:sz w:val="28"/>
              </w:rPr>
            </w:pPr>
            <w:r w:rsidRPr="00D7532C">
              <w:rPr>
                <w:caps/>
                <w:sz w:val="28"/>
              </w:rPr>
              <w:t>1</w:t>
            </w:r>
            <w:r w:rsidR="0092484D">
              <w:rPr>
                <w:caps/>
                <w:sz w:val="28"/>
              </w:rPr>
              <w:t>6</w:t>
            </w:r>
          </w:p>
          <w:p w:rsidR="0026489B" w:rsidRPr="00D7532C" w:rsidRDefault="0026489B" w:rsidP="00D7532C">
            <w:pPr>
              <w:jc w:val="center"/>
              <w:rPr>
                <w:caps/>
                <w:sz w:val="28"/>
              </w:rPr>
            </w:pPr>
          </w:p>
          <w:p w:rsidR="0026489B" w:rsidRPr="00D7532C" w:rsidRDefault="0026489B" w:rsidP="00D7532C">
            <w:pPr>
              <w:rPr>
                <w:caps/>
                <w:sz w:val="28"/>
              </w:rPr>
            </w:pPr>
          </w:p>
        </w:tc>
      </w:tr>
      <w:tr w:rsidR="00D7532C" w:rsidRPr="00D7532C" w:rsidTr="00D7532C">
        <w:tc>
          <w:tcPr>
            <w:tcW w:w="7668" w:type="dxa"/>
            <w:shd w:val="clear" w:color="auto" w:fill="auto"/>
          </w:tcPr>
          <w:p w:rsidR="00D7532C" w:rsidRDefault="00D7532C" w:rsidP="00D7532C">
            <w:pPr>
              <w:pStyle w:val="1"/>
              <w:numPr>
                <w:ilvl w:val="0"/>
                <w:numId w:val="2"/>
              </w:numPr>
              <w:autoSpaceDN/>
              <w:snapToGrid w:val="0"/>
              <w:rPr>
                <w:b/>
                <w:caps/>
              </w:rPr>
            </w:pPr>
            <w:r w:rsidRPr="00D7532C">
              <w:rPr>
                <w:b/>
                <w:caps/>
              </w:rPr>
              <w:t>КОНТРОЛЬ И ОЦЕНКА РЕЗУЛЬТАТОВ ОСВОЕНИЯ ОБУЧАЮЩИМИСЯ УЧЕБНОЙ ДИСЦИПЛИНЫ В ЧАСТИ ДОСТИЖЕНИЯ ЛИЧНОСТНЫХ РЕЗУЛЬТАТОВ</w:t>
            </w:r>
          </w:p>
          <w:p w:rsidR="00D7532C" w:rsidRPr="00D7532C" w:rsidRDefault="00D7532C" w:rsidP="00D7532C"/>
        </w:tc>
        <w:tc>
          <w:tcPr>
            <w:tcW w:w="1903" w:type="dxa"/>
            <w:shd w:val="clear" w:color="auto" w:fill="auto"/>
          </w:tcPr>
          <w:p w:rsidR="00D7532C" w:rsidRPr="00D7532C" w:rsidRDefault="00D7532C" w:rsidP="005E6383">
            <w:pPr>
              <w:jc w:val="center"/>
              <w:rPr>
                <w:caps/>
                <w:sz w:val="28"/>
              </w:rPr>
            </w:pPr>
            <w:r w:rsidRPr="00D7532C">
              <w:rPr>
                <w:caps/>
                <w:sz w:val="28"/>
              </w:rPr>
              <w:t>1</w:t>
            </w:r>
            <w:r w:rsidR="0092484D">
              <w:rPr>
                <w:caps/>
                <w:sz w:val="28"/>
              </w:rPr>
              <w:t>8</w:t>
            </w:r>
          </w:p>
        </w:tc>
      </w:tr>
      <w:tr w:rsidR="00D7532C" w:rsidRPr="00D7532C" w:rsidTr="00D7532C">
        <w:tc>
          <w:tcPr>
            <w:tcW w:w="7668" w:type="dxa"/>
            <w:shd w:val="clear" w:color="auto" w:fill="auto"/>
          </w:tcPr>
          <w:p w:rsidR="00D7532C" w:rsidRDefault="00D7532C" w:rsidP="00D7532C">
            <w:pPr>
              <w:pStyle w:val="1"/>
              <w:numPr>
                <w:ilvl w:val="0"/>
                <w:numId w:val="2"/>
              </w:numPr>
              <w:rPr>
                <w:b/>
                <w:caps/>
              </w:rPr>
            </w:pPr>
            <w:r w:rsidRPr="00D7532C">
              <w:rPr>
                <w:b/>
                <w:caps/>
              </w:rPr>
              <w:t>МЕРОПРИЯТИЯ, ЗАПЛАНИРОВАННЫЕ НА ПЕРИОД РЕАЛИЗАЦИИ УЧЕБНОЙ ДИСЦИПЛИНЫ СОГЛАСНО КАЛЕНДАРНОМУ ПЛАНУ ВОСПИТАТЕЛЬНОЙ РАБОТЫ</w:t>
            </w:r>
          </w:p>
          <w:p w:rsidR="00D7532C" w:rsidRPr="00D7532C" w:rsidRDefault="00D7532C" w:rsidP="00D7532C"/>
        </w:tc>
        <w:tc>
          <w:tcPr>
            <w:tcW w:w="1903" w:type="dxa"/>
            <w:shd w:val="clear" w:color="auto" w:fill="auto"/>
          </w:tcPr>
          <w:p w:rsidR="00D7532C" w:rsidRPr="00500BCC" w:rsidRDefault="0092484D" w:rsidP="00D7532C">
            <w:pPr>
              <w:jc w:val="center"/>
              <w:rPr>
                <w:caps/>
                <w:sz w:val="28"/>
              </w:rPr>
            </w:pPr>
            <w:r>
              <w:rPr>
                <w:caps/>
                <w:sz w:val="28"/>
              </w:rPr>
              <w:t>19</w:t>
            </w:r>
          </w:p>
        </w:tc>
      </w:tr>
      <w:tr w:rsidR="00D7532C" w:rsidRPr="00D7532C" w:rsidTr="00D7532C">
        <w:tc>
          <w:tcPr>
            <w:tcW w:w="7668" w:type="dxa"/>
            <w:shd w:val="clear" w:color="auto" w:fill="auto"/>
          </w:tcPr>
          <w:p w:rsidR="00D7532C" w:rsidRDefault="00D7532C" w:rsidP="00D7532C">
            <w:pPr>
              <w:pStyle w:val="1"/>
              <w:numPr>
                <w:ilvl w:val="0"/>
                <w:numId w:val="2"/>
              </w:numPr>
              <w:rPr>
                <w:b/>
                <w:caps/>
              </w:rPr>
            </w:pPr>
            <w:r w:rsidRPr="0026489B">
              <w:rPr>
                <w:b/>
                <w:caps/>
              </w:rPr>
              <w:t xml:space="preserve">ПРИЛОЖЕНИЕ (темы  рефератов, </w:t>
            </w:r>
            <w:r>
              <w:rPr>
                <w:b/>
                <w:caps/>
              </w:rPr>
              <w:t xml:space="preserve">докладов, </w:t>
            </w:r>
            <w:r w:rsidRPr="0026489B">
              <w:rPr>
                <w:b/>
                <w:caps/>
              </w:rPr>
              <w:t>проектов)</w:t>
            </w:r>
          </w:p>
          <w:p w:rsidR="00D7532C" w:rsidRPr="00D7532C" w:rsidRDefault="00D7532C" w:rsidP="00D7532C"/>
        </w:tc>
        <w:tc>
          <w:tcPr>
            <w:tcW w:w="1903" w:type="dxa"/>
            <w:shd w:val="clear" w:color="auto" w:fill="auto"/>
          </w:tcPr>
          <w:p w:rsidR="00D7532C" w:rsidRPr="00500BCC" w:rsidRDefault="0092484D" w:rsidP="00D7532C">
            <w:pPr>
              <w:jc w:val="center"/>
              <w:rPr>
                <w:caps/>
                <w:sz w:val="28"/>
              </w:rPr>
            </w:pPr>
            <w:r>
              <w:rPr>
                <w:caps/>
                <w:sz w:val="28"/>
              </w:rPr>
              <w:t>20</w:t>
            </w:r>
          </w:p>
        </w:tc>
      </w:tr>
    </w:tbl>
    <w:p w:rsidR="007B3B51" w:rsidRDefault="007B3B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B3B51" w:rsidRDefault="007B3B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B3B51" w:rsidRDefault="007B3B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B3B51" w:rsidRDefault="007B3B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B3B51" w:rsidRDefault="007B3B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522715" w:rsidRDefault="005227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522715" w:rsidRDefault="005227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B3B51" w:rsidRDefault="007B3B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B3B51" w:rsidRDefault="007B3B51">
      <w:pPr>
        <w:pStyle w:val="2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F81B44" w:rsidRPr="00A20A8B" w:rsidRDefault="007B3B51" w:rsidP="00F81B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Cs/>
          <w:i/>
        </w:rPr>
        <w:br w:type="page"/>
      </w:r>
      <w:r w:rsidR="00F81B44" w:rsidRPr="00A20A8B">
        <w:rPr>
          <w:b/>
          <w:caps/>
          <w:sz w:val="28"/>
          <w:szCs w:val="28"/>
        </w:rPr>
        <w:lastRenderedPageBreak/>
        <w:t xml:space="preserve">1. </w:t>
      </w:r>
      <w:r w:rsidR="00F81B44" w:rsidRPr="00145315">
        <w:rPr>
          <w:b/>
          <w:bCs/>
          <w:caps/>
          <w:sz w:val="28"/>
          <w:szCs w:val="28"/>
        </w:rPr>
        <w:t xml:space="preserve">Паспорт </w:t>
      </w:r>
      <w:r w:rsidR="00F81B44">
        <w:rPr>
          <w:b/>
          <w:bCs/>
          <w:caps/>
          <w:sz w:val="28"/>
          <w:szCs w:val="28"/>
        </w:rPr>
        <w:t xml:space="preserve">РАБОЧЕЙ </w:t>
      </w:r>
      <w:r w:rsidR="00F81B44" w:rsidRPr="00145315">
        <w:rPr>
          <w:b/>
          <w:bCs/>
          <w:caps/>
          <w:sz w:val="28"/>
          <w:szCs w:val="28"/>
        </w:rPr>
        <w:t>программы общеобразовательной учебной дисциплины</w:t>
      </w:r>
      <w:r w:rsidR="00F81B44">
        <w:rPr>
          <w:b/>
          <w:bCs/>
          <w:caps/>
          <w:sz w:val="28"/>
          <w:szCs w:val="28"/>
        </w:rPr>
        <w:t xml:space="preserve"> «ЧЕРЧЕНИЕ»</w:t>
      </w:r>
    </w:p>
    <w:p w:rsidR="00F81B44" w:rsidRDefault="00F81B44" w:rsidP="00F81B44">
      <w:pPr>
        <w:widowControl w:val="0"/>
        <w:ind w:firstLine="567"/>
        <w:jc w:val="both"/>
        <w:rPr>
          <w:bCs/>
          <w:i/>
        </w:rPr>
      </w:pPr>
    </w:p>
    <w:p w:rsidR="00F81B44" w:rsidRDefault="00F81B44" w:rsidP="00F81B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1.1. Область применения программы</w:t>
      </w:r>
    </w:p>
    <w:p w:rsidR="00F81B44" w:rsidRPr="00B248D0" w:rsidRDefault="00F81B44" w:rsidP="00592F37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общеобразовательной учебной дисциплины «Скетчинг» является частью программы подготовки специалистов среднего звена </w:t>
      </w:r>
      <w:r w:rsidRPr="00B248D0">
        <w:rPr>
          <w:sz w:val="28"/>
          <w:szCs w:val="28"/>
        </w:rPr>
        <w:t xml:space="preserve">по специальности </w:t>
      </w:r>
      <w:r w:rsidR="00592F37">
        <w:rPr>
          <w:sz w:val="28"/>
          <w:szCs w:val="28"/>
        </w:rPr>
        <w:t>11.02.15 Инфокоммуникационные сети и системы связи</w:t>
      </w:r>
      <w:r>
        <w:rPr>
          <w:sz w:val="28"/>
          <w:szCs w:val="28"/>
        </w:rPr>
        <w:t>, относящейс</w:t>
      </w:r>
      <w:r w:rsidRPr="00B248D0">
        <w:rPr>
          <w:sz w:val="28"/>
          <w:szCs w:val="28"/>
        </w:rPr>
        <w:t>я к технологическому профилю</w:t>
      </w:r>
      <w:r>
        <w:rPr>
          <w:sz w:val="28"/>
          <w:szCs w:val="28"/>
        </w:rPr>
        <w:t>.</w:t>
      </w:r>
      <w:r w:rsidRPr="00B248D0">
        <w:rPr>
          <w:sz w:val="28"/>
          <w:szCs w:val="28"/>
        </w:rPr>
        <w:t xml:space="preserve"> </w:t>
      </w:r>
    </w:p>
    <w:p w:rsidR="00F81B44" w:rsidRPr="00C369B6" w:rsidRDefault="00F81B44" w:rsidP="00F81B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/>
        <w:rPr>
          <w:sz w:val="28"/>
          <w:szCs w:val="28"/>
        </w:rPr>
      </w:pPr>
      <w:r w:rsidRPr="00A20A8B">
        <w:rPr>
          <w:b/>
          <w:sz w:val="28"/>
          <w:szCs w:val="28"/>
        </w:rPr>
        <w:t xml:space="preserve">1.2. </w:t>
      </w:r>
      <w:r w:rsidRPr="00145315">
        <w:rPr>
          <w:b/>
          <w:sz w:val="28"/>
          <w:szCs w:val="28"/>
        </w:rPr>
        <w:t xml:space="preserve"> Место дисциплины в структуре программы подготовки специалистов среднего звена:</w:t>
      </w:r>
      <w:r>
        <w:rPr>
          <w:b/>
          <w:sz w:val="28"/>
          <w:szCs w:val="28"/>
        </w:rPr>
        <w:t xml:space="preserve">  </w:t>
      </w:r>
      <w:r w:rsidRPr="0040529C">
        <w:rPr>
          <w:sz w:val="28"/>
          <w:szCs w:val="28"/>
        </w:rPr>
        <w:t>общеобразовательная</w:t>
      </w:r>
      <w:r>
        <w:rPr>
          <w:b/>
          <w:sz w:val="28"/>
          <w:szCs w:val="28"/>
        </w:rPr>
        <w:t xml:space="preserve"> </w:t>
      </w:r>
      <w:r w:rsidRPr="0052527B">
        <w:rPr>
          <w:sz w:val="28"/>
          <w:szCs w:val="28"/>
        </w:rPr>
        <w:t>у</w:t>
      </w:r>
      <w:r w:rsidRPr="00145315">
        <w:rPr>
          <w:sz w:val="28"/>
          <w:szCs w:val="28"/>
        </w:rPr>
        <w:t xml:space="preserve">чебная дисциплина </w:t>
      </w:r>
      <w:r>
        <w:rPr>
          <w:sz w:val="28"/>
          <w:szCs w:val="28"/>
        </w:rPr>
        <w:t xml:space="preserve">ЭК.01 </w:t>
      </w:r>
    </w:p>
    <w:p w:rsidR="00F81B44" w:rsidRPr="004B06BD" w:rsidRDefault="00F81B44" w:rsidP="00F81B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 xml:space="preserve">1.3. </w:t>
      </w:r>
      <w:r w:rsidRPr="00981126">
        <w:rPr>
          <w:b/>
          <w:sz w:val="28"/>
          <w:szCs w:val="28"/>
        </w:rPr>
        <w:t xml:space="preserve"> </w:t>
      </w:r>
      <w:r w:rsidRPr="004B06BD">
        <w:rPr>
          <w:b/>
          <w:sz w:val="28"/>
          <w:szCs w:val="28"/>
        </w:rPr>
        <w:t>Цели и задачи учебной дисциплины – требования к результатам освоения учебной дисциплины:</w:t>
      </w:r>
    </w:p>
    <w:p w:rsidR="00F81B44" w:rsidRDefault="00F81B44" w:rsidP="00F81B44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Содержание программы общеобразовательной учебной дисциплины «Скетчинг» направлено на достижение следующих  </w:t>
      </w:r>
      <w:r>
        <w:rPr>
          <w:b/>
          <w:bCs/>
          <w:sz w:val="28"/>
          <w:szCs w:val="28"/>
        </w:rPr>
        <w:t>целей</w:t>
      </w:r>
      <w:r>
        <w:rPr>
          <w:sz w:val="28"/>
          <w:szCs w:val="28"/>
        </w:rPr>
        <w:t>:</w:t>
      </w:r>
    </w:p>
    <w:p w:rsidR="00F81B44" w:rsidRPr="00D370E1" w:rsidRDefault="00F81B44" w:rsidP="00F81B44">
      <w:pPr>
        <w:pStyle w:val="af8"/>
        <w:numPr>
          <w:ilvl w:val="0"/>
          <w:numId w:val="16"/>
        </w:numPr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370E1">
        <w:rPr>
          <w:rFonts w:ascii="Times New Roman" w:hAnsi="Times New Roman"/>
          <w:sz w:val="28"/>
          <w:szCs w:val="28"/>
        </w:rPr>
        <w:t>формирование умения моделировать форму и образ средствами рисунка;</w:t>
      </w:r>
    </w:p>
    <w:p w:rsidR="00F81B44" w:rsidRPr="00D370E1" w:rsidRDefault="00F81B44" w:rsidP="00F81B44">
      <w:pPr>
        <w:pStyle w:val="22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ind w:left="0" w:firstLine="567"/>
        <w:jc w:val="both"/>
        <w:rPr>
          <w:sz w:val="28"/>
          <w:szCs w:val="28"/>
        </w:rPr>
      </w:pPr>
      <w:r w:rsidRPr="00D370E1">
        <w:rPr>
          <w:sz w:val="28"/>
          <w:szCs w:val="28"/>
        </w:rPr>
        <w:t>формирование умения использовать основные творческие методы, приемы</w:t>
      </w:r>
      <w:r>
        <w:rPr>
          <w:sz w:val="28"/>
          <w:szCs w:val="28"/>
        </w:rPr>
        <w:t xml:space="preserve"> и средства визуализации образа</w:t>
      </w:r>
      <w:r w:rsidRPr="00D370E1">
        <w:rPr>
          <w:sz w:val="28"/>
        </w:rPr>
        <w:t>.</w:t>
      </w:r>
    </w:p>
    <w:p w:rsidR="00F81B44" w:rsidRPr="00CF2BF3" w:rsidRDefault="00F81B44" w:rsidP="00F81B44">
      <w:pPr>
        <w:spacing w:line="276" w:lineRule="auto"/>
        <w:ind w:firstLine="709"/>
        <w:jc w:val="both"/>
        <w:rPr>
          <w:sz w:val="28"/>
          <w:szCs w:val="28"/>
        </w:rPr>
      </w:pPr>
      <w:r w:rsidRPr="00CF2BF3">
        <w:rPr>
          <w:sz w:val="28"/>
          <w:szCs w:val="28"/>
        </w:rPr>
        <w:t>Освоение содержания общеобразовательной учебной дисциплины «</w:t>
      </w:r>
      <w:r>
        <w:rPr>
          <w:sz w:val="28"/>
          <w:szCs w:val="28"/>
        </w:rPr>
        <w:t>Скетчинг</w:t>
      </w:r>
      <w:r w:rsidRPr="00CF2BF3">
        <w:rPr>
          <w:sz w:val="28"/>
          <w:szCs w:val="28"/>
        </w:rPr>
        <w:t xml:space="preserve">» обеспечивает достижение студентами следующих </w:t>
      </w:r>
      <w:r w:rsidRPr="00877690">
        <w:rPr>
          <w:b/>
          <w:sz w:val="28"/>
          <w:szCs w:val="28"/>
        </w:rPr>
        <w:t>результатов</w:t>
      </w:r>
      <w:r w:rsidRPr="00CF2BF3">
        <w:rPr>
          <w:sz w:val="28"/>
          <w:szCs w:val="28"/>
        </w:rPr>
        <w:t>:</w:t>
      </w:r>
    </w:p>
    <w:p w:rsidR="00F81B44" w:rsidRPr="004C0D6E" w:rsidRDefault="00F81B44" w:rsidP="00F81B44">
      <w:pPr>
        <w:tabs>
          <w:tab w:val="left" w:pos="655"/>
          <w:tab w:val="left" w:pos="862"/>
          <w:tab w:val="left" w:pos="1080"/>
        </w:tabs>
        <w:spacing w:line="276" w:lineRule="auto"/>
        <w:jc w:val="both"/>
        <w:rPr>
          <w:i/>
        </w:rPr>
      </w:pPr>
      <w:r w:rsidRPr="00877690">
        <w:rPr>
          <w:b/>
          <w:bCs/>
          <w:i/>
          <w:spacing w:val="-6"/>
          <w:sz w:val="28"/>
          <w:szCs w:val="28"/>
        </w:rPr>
        <w:t>личностных:</w:t>
      </w:r>
    </w:p>
    <w:p w:rsidR="00F81B44" w:rsidRDefault="00F81B44" w:rsidP="00F81B44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Л</w:t>
      </w:r>
      <w:r w:rsidRPr="00860C97"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 xml:space="preserve"> </w:t>
      </w:r>
      <w:r w:rsidRPr="00860C97">
        <w:rPr>
          <w:b/>
          <w:sz w:val="28"/>
          <w:szCs w:val="28"/>
        </w:rPr>
        <w:t xml:space="preserve">7 </w:t>
      </w:r>
      <w:r w:rsidRPr="00860C97">
        <w:rPr>
          <w:sz w:val="28"/>
          <w:szCs w:val="28"/>
        </w:rPr>
        <w:t xml:space="preserve"> </w:t>
      </w:r>
      <w:r w:rsidRPr="0053686D">
        <w:rPr>
          <w:sz w:val="28"/>
          <w:szCs w:val="28"/>
        </w:rPr>
        <w:t>Демонстрация  навыков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</w:t>
      </w:r>
      <w:r>
        <w:rPr>
          <w:sz w:val="28"/>
          <w:szCs w:val="28"/>
        </w:rPr>
        <w:t>;</w:t>
      </w:r>
      <w:r w:rsidRPr="00860C97">
        <w:rPr>
          <w:sz w:val="28"/>
          <w:szCs w:val="28"/>
        </w:rPr>
        <w:t xml:space="preserve"> </w:t>
      </w:r>
    </w:p>
    <w:p w:rsidR="00F81B44" w:rsidRPr="00860C97" w:rsidRDefault="00F81B44" w:rsidP="00F81B44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Л</w:t>
      </w:r>
      <w:r w:rsidRPr="00860C97"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 xml:space="preserve"> </w:t>
      </w:r>
      <w:r w:rsidRPr="00860C97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0</w:t>
      </w:r>
      <w:r w:rsidRPr="00860C97">
        <w:rPr>
          <w:b/>
          <w:sz w:val="28"/>
          <w:szCs w:val="28"/>
        </w:rPr>
        <w:t xml:space="preserve"> </w:t>
      </w:r>
      <w:r w:rsidRPr="0053686D">
        <w:rPr>
          <w:sz w:val="28"/>
          <w:szCs w:val="28"/>
        </w:rPr>
        <w:t>Демонстрация эстетического отношения к миру, включая эстетику быта, научного и технического творчества, спорта, общественных отношений</w:t>
      </w:r>
      <w:r>
        <w:rPr>
          <w:sz w:val="28"/>
          <w:szCs w:val="28"/>
        </w:rPr>
        <w:t>;</w:t>
      </w:r>
      <w:r w:rsidRPr="00860C97">
        <w:rPr>
          <w:sz w:val="28"/>
          <w:szCs w:val="28"/>
        </w:rPr>
        <w:t xml:space="preserve"> </w:t>
      </w:r>
    </w:p>
    <w:p w:rsidR="00F81B44" w:rsidRPr="00860C97" w:rsidRDefault="00F81B44" w:rsidP="00F81B44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Л</w:t>
      </w:r>
      <w:r w:rsidRPr="00860C97"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 xml:space="preserve"> </w:t>
      </w:r>
      <w:r w:rsidRPr="00860C97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3</w:t>
      </w:r>
      <w:r w:rsidRPr="00860C97">
        <w:rPr>
          <w:b/>
          <w:sz w:val="28"/>
          <w:szCs w:val="28"/>
        </w:rPr>
        <w:t xml:space="preserve"> </w:t>
      </w:r>
      <w:r w:rsidRPr="008866C8">
        <w:rPr>
          <w:sz w:val="28"/>
          <w:szCs w:val="28"/>
        </w:rPr>
        <w:t>Демонстрация осознанного выбора  будущей профессии и возможностей реализации собственных жизненных планов; отношени</w:t>
      </w:r>
      <w:r>
        <w:rPr>
          <w:sz w:val="28"/>
          <w:szCs w:val="28"/>
        </w:rPr>
        <w:t>е</w:t>
      </w:r>
      <w:r w:rsidRPr="008866C8">
        <w:rPr>
          <w:sz w:val="28"/>
          <w:szCs w:val="28"/>
        </w:rPr>
        <w:t xml:space="preserve"> к профессиональной деятельности как возможности участия в решении личных, общественных, государственных, общенациональных проблем</w:t>
      </w:r>
      <w:r>
        <w:rPr>
          <w:sz w:val="28"/>
          <w:szCs w:val="28"/>
        </w:rPr>
        <w:t xml:space="preserve">; </w:t>
      </w:r>
    </w:p>
    <w:p w:rsidR="00F81B44" w:rsidRPr="004C0D6E" w:rsidRDefault="00F81B44" w:rsidP="00F81B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20"/>
        <w:jc w:val="both"/>
        <w:rPr>
          <w:b/>
          <w:i/>
          <w:sz w:val="28"/>
          <w:szCs w:val="28"/>
        </w:rPr>
      </w:pPr>
      <w:r w:rsidRPr="004C0D6E">
        <w:rPr>
          <w:b/>
          <w:i/>
          <w:sz w:val="28"/>
          <w:szCs w:val="28"/>
        </w:rPr>
        <w:t>метапредметных:</w:t>
      </w:r>
    </w:p>
    <w:p w:rsidR="00F81B44" w:rsidRPr="004D1B98" w:rsidRDefault="00F81B44" w:rsidP="00F81B44">
      <w:pPr>
        <w:pStyle w:val="ConsPlusNormal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4059F">
        <w:rPr>
          <w:rFonts w:ascii="Times New Roman" w:hAnsi="Times New Roman" w:cs="Times New Roman"/>
          <w:sz w:val="28"/>
          <w:szCs w:val="28"/>
        </w:rPr>
        <w:t>развит</w:t>
      </w:r>
      <w:r>
        <w:rPr>
          <w:rFonts w:ascii="Times New Roman" w:hAnsi="Times New Roman" w:cs="Times New Roman"/>
          <w:sz w:val="28"/>
          <w:szCs w:val="28"/>
        </w:rPr>
        <w:t>ие</w:t>
      </w:r>
      <w:r w:rsidRPr="0084059F">
        <w:rPr>
          <w:rFonts w:ascii="Times New Roman" w:hAnsi="Times New Roman" w:cs="Times New Roman"/>
          <w:sz w:val="28"/>
          <w:szCs w:val="28"/>
        </w:rPr>
        <w:t xml:space="preserve">  пространственно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84059F">
        <w:rPr>
          <w:rFonts w:ascii="Times New Roman" w:hAnsi="Times New Roman" w:cs="Times New Roman"/>
          <w:sz w:val="28"/>
          <w:szCs w:val="28"/>
        </w:rPr>
        <w:t xml:space="preserve"> воображени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84059F">
        <w:rPr>
          <w:rFonts w:ascii="Times New Roman" w:hAnsi="Times New Roman" w:cs="Times New Roman"/>
          <w:sz w:val="28"/>
          <w:szCs w:val="28"/>
        </w:rPr>
        <w:t>,</w:t>
      </w:r>
    </w:p>
    <w:p w:rsidR="00F81B44" w:rsidRPr="003975A8" w:rsidRDefault="00F81B44" w:rsidP="00F81B44">
      <w:pPr>
        <w:pStyle w:val="ConsPlusNormal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405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формирование</w:t>
      </w:r>
      <w:r w:rsidRPr="0084059F">
        <w:rPr>
          <w:rFonts w:ascii="Times New Roman" w:hAnsi="Times New Roman" w:cs="Times New Roman"/>
          <w:sz w:val="28"/>
          <w:szCs w:val="28"/>
        </w:rPr>
        <w:t xml:space="preserve"> представлени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84059F">
        <w:rPr>
          <w:rFonts w:ascii="Times New Roman" w:hAnsi="Times New Roman" w:cs="Times New Roman"/>
          <w:sz w:val="28"/>
          <w:szCs w:val="28"/>
        </w:rPr>
        <w:t xml:space="preserve"> о </w:t>
      </w:r>
      <w:r>
        <w:rPr>
          <w:rFonts w:ascii="Times New Roman" w:hAnsi="Times New Roman" w:cs="Times New Roman"/>
          <w:sz w:val="28"/>
          <w:szCs w:val="28"/>
        </w:rPr>
        <w:t>рисунке и графических изображениях;</w:t>
      </w:r>
    </w:p>
    <w:p w:rsidR="00F81B44" w:rsidRPr="0084059F" w:rsidRDefault="00F81B44" w:rsidP="00F81B44">
      <w:pPr>
        <w:pStyle w:val="ConsPlusNormal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освоение способов применения полученных </w:t>
      </w:r>
      <w:r w:rsidRPr="0084059F">
        <w:rPr>
          <w:rFonts w:ascii="Times New Roman" w:hAnsi="Times New Roman" w:cs="Times New Roman"/>
          <w:sz w:val="28"/>
          <w:szCs w:val="28"/>
        </w:rPr>
        <w:t>знани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84059F">
        <w:rPr>
          <w:rFonts w:ascii="Times New Roman" w:hAnsi="Times New Roman" w:cs="Times New Roman"/>
          <w:sz w:val="28"/>
          <w:szCs w:val="28"/>
        </w:rPr>
        <w:t xml:space="preserve"> при решении различных задач и оценива</w:t>
      </w:r>
      <w:r>
        <w:rPr>
          <w:rFonts w:ascii="Times New Roman" w:hAnsi="Times New Roman" w:cs="Times New Roman"/>
          <w:sz w:val="28"/>
          <w:szCs w:val="28"/>
        </w:rPr>
        <w:t>ние</w:t>
      </w:r>
      <w:r w:rsidRPr="0084059F">
        <w:rPr>
          <w:rFonts w:ascii="Times New Roman" w:hAnsi="Times New Roman" w:cs="Times New Roman"/>
          <w:sz w:val="28"/>
          <w:szCs w:val="28"/>
        </w:rPr>
        <w:t xml:space="preserve"> получен</w:t>
      </w:r>
      <w:r>
        <w:rPr>
          <w:rFonts w:ascii="Times New Roman" w:hAnsi="Times New Roman" w:cs="Times New Roman"/>
          <w:sz w:val="28"/>
          <w:szCs w:val="28"/>
        </w:rPr>
        <w:t>ных</w:t>
      </w:r>
      <w:r w:rsidRPr="0084059F">
        <w:rPr>
          <w:rFonts w:ascii="Times New Roman" w:hAnsi="Times New Roman" w:cs="Times New Roman"/>
          <w:sz w:val="28"/>
          <w:szCs w:val="28"/>
        </w:rPr>
        <w:t xml:space="preserve"> результат</w:t>
      </w:r>
      <w:r>
        <w:rPr>
          <w:rFonts w:ascii="Times New Roman" w:hAnsi="Times New Roman" w:cs="Times New Roman"/>
          <w:sz w:val="28"/>
          <w:szCs w:val="28"/>
        </w:rPr>
        <w:t>ов.</w:t>
      </w:r>
    </w:p>
    <w:p w:rsidR="00F81B44" w:rsidRPr="004C0D6E" w:rsidRDefault="00F81B44" w:rsidP="00F81B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20"/>
        <w:jc w:val="both"/>
        <w:rPr>
          <w:b/>
          <w:i/>
          <w:sz w:val="28"/>
          <w:szCs w:val="28"/>
        </w:rPr>
      </w:pPr>
      <w:r w:rsidRPr="004C0D6E">
        <w:rPr>
          <w:b/>
          <w:i/>
          <w:sz w:val="28"/>
          <w:szCs w:val="28"/>
        </w:rPr>
        <w:t>предметных:</w:t>
      </w:r>
    </w:p>
    <w:p w:rsidR="00F81B44" w:rsidRPr="00B92009" w:rsidRDefault="00F81B44" w:rsidP="00F81B44">
      <w:pPr>
        <w:pStyle w:val="ConsPlusNormal"/>
        <w:numPr>
          <w:ilvl w:val="0"/>
          <w:numId w:val="17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2009">
        <w:rPr>
          <w:rFonts w:ascii="Times New Roman" w:hAnsi="Times New Roman" w:cs="Times New Roman"/>
          <w:sz w:val="28"/>
          <w:szCs w:val="28"/>
        </w:rPr>
        <w:t xml:space="preserve">формирование представлений о физиологических особенностях восприятия для создания максимально наглядного и легко понимаемого </w:t>
      </w:r>
      <w:r w:rsidRPr="00B92009">
        <w:rPr>
          <w:rFonts w:ascii="Times New Roman" w:hAnsi="Times New Roman" w:cs="Times New Roman"/>
          <w:sz w:val="28"/>
          <w:szCs w:val="28"/>
        </w:rPr>
        <w:lastRenderedPageBreak/>
        <w:t>изображения;</w:t>
      </w:r>
    </w:p>
    <w:p w:rsidR="00F81B44" w:rsidRPr="00B92009" w:rsidRDefault="00F81B44" w:rsidP="00F81B44">
      <w:pPr>
        <w:pStyle w:val="ConsPlusNormal"/>
        <w:numPr>
          <w:ilvl w:val="0"/>
          <w:numId w:val="17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умений</w:t>
      </w:r>
      <w:r w:rsidRPr="00B920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выбора</w:t>
      </w:r>
      <w:r w:rsidRPr="00B92009">
        <w:rPr>
          <w:rFonts w:ascii="Times New Roman" w:hAnsi="Times New Roman" w:cs="Times New Roman"/>
          <w:sz w:val="28"/>
          <w:szCs w:val="28"/>
        </w:rPr>
        <w:t xml:space="preserve"> композиц</w:t>
      </w:r>
      <w:r>
        <w:rPr>
          <w:rFonts w:ascii="Times New Roman" w:hAnsi="Times New Roman" w:cs="Times New Roman"/>
          <w:sz w:val="28"/>
          <w:szCs w:val="28"/>
        </w:rPr>
        <w:t>ионного центра и соподчиненности</w:t>
      </w:r>
      <w:r w:rsidRPr="00B92009">
        <w:rPr>
          <w:rFonts w:ascii="Times New Roman" w:hAnsi="Times New Roman" w:cs="Times New Roman"/>
          <w:sz w:val="28"/>
          <w:szCs w:val="28"/>
        </w:rPr>
        <w:t xml:space="preserve"> элементов;</w:t>
      </w:r>
    </w:p>
    <w:p w:rsidR="00F81B44" w:rsidRPr="00B92009" w:rsidRDefault="00F81B44" w:rsidP="00F81B44">
      <w:pPr>
        <w:pStyle w:val="ConsPlusNormal"/>
        <w:numPr>
          <w:ilvl w:val="0"/>
          <w:numId w:val="17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2009">
        <w:rPr>
          <w:rFonts w:ascii="Times New Roman" w:hAnsi="Times New Roman" w:cs="Times New Roman"/>
          <w:sz w:val="28"/>
          <w:szCs w:val="28"/>
        </w:rPr>
        <w:t>развитие умений моделировать объект средствами скоростного рисунка с применением соответствующих задаче техник и цветового выражения;</w:t>
      </w:r>
    </w:p>
    <w:p w:rsidR="00F81B44" w:rsidRPr="002F66F9" w:rsidRDefault="00F81B44" w:rsidP="00F81B44">
      <w:pPr>
        <w:pStyle w:val="ConsPlusNormal"/>
        <w:numPr>
          <w:ilvl w:val="0"/>
          <w:numId w:val="17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450C">
        <w:rPr>
          <w:rFonts w:ascii="Times New Roman" w:hAnsi="Times New Roman" w:cs="Times New Roman"/>
          <w:sz w:val="28"/>
          <w:szCs w:val="28"/>
        </w:rPr>
        <w:t xml:space="preserve"> развитие умений работать с учебным графическим материалом, точно и грамотно выражать свои мысли с применением терминологии и символики;</w:t>
      </w:r>
    </w:p>
    <w:p w:rsidR="00F81B44" w:rsidRDefault="00F81B44" w:rsidP="00F81B44">
      <w:pPr>
        <w:pStyle w:val="ConsPlusNormal"/>
        <w:numPr>
          <w:ilvl w:val="0"/>
          <w:numId w:val="17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6936">
        <w:rPr>
          <w:rFonts w:ascii="Times New Roman" w:hAnsi="Times New Roman" w:cs="Times New Roman"/>
          <w:sz w:val="28"/>
          <w:szCs w:val="28"/>
        </w:rPr>
        <w:t xml:space="preserve"> развитие умений применять изученные понятия для решения задач практического характера и задач из смежных дисциплин с использованием при необ</w:t>
      </w:r>
      <w:r>
        <w:rPr>
          <w:rFonts w:ascii="Times New Roman" w:hAnsi="Times New Roman" w:cs="Times New Roman"/>
          <w:sz w:val="28"/>
          <w:szCs w:val="28"/>
        </w:rPr>
        <w:t>ходимости справочных материалов.</w:t>
      </w:r>
      <w:r w:rsidRPr="003369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1B44" w:rsidRPr="005674E9" w:rsidRDefault="00F81B44" w:rsidP="00F81B44">
      <w:pPr>
        <w:autoSpaceDE w:val="0"/>
        <w:autoSpaceDN w:val="0"/>
        <w:adjustRightInd w:val="0"/>
        <w:spacing w:line="276" w:lineRule="auto"/>
        <w:jc w:val="both"/>
        <w:rPr>
          <w:rFonts w:eastAsia="Calibri"/>
          <w:b/>
          <w:sz w:val="28"/>
          <w:szCs w:val="28"/>
          <w:lang w:eastAsia="en-US"/>
        </w:rPr>
      </w:pPr>
      <w:r w:rsidRPr="005674E9">
        <w:rPr>
          <w:rFonts w:eastAsia="Calibri"/>
          <w:b/>
          <w:sz w:val="28"/>
          <w:szCs w:val="28"/>
          <w:lang w:eastAsia="en-US"/>
        </w:rPr>
        <w:t>Формируемые универсальные учебные действия:</w:t>
      </w:r>
    </w:p>
    <w:p w:rsidR="00F81B44" w:rsidRPr="001C2450" w:rsidRDefault="00F81B44" w:rsidP="00F81B44">
      <w:pPr>
        <w:pStyle w:val="af9"/>
        <w:widowControl w:val="0"/>
        <w:spacing w:line="276" w:lineRule="auto"/>
        <w:ind w:left="0" w:firstLine="567"/>
        <w:jc w:val="both"/>
        <w:rPr>
          <w:sz w:val="28"/>
          <w:szCs w:val="28"/>
        </w:rPr>
      </w:pPr>
      <w:r w:rsidRPr="00BB48BA">
        <w:rPr>
          <w:b/>
          <w:sz w:val="28"/>
          <w:szCs w:val="28"/>
        </w:rPr>
        <w:t>Регулятивные:</w:t>
      </w:r>
      <w:r w:rsidRPr="00BB48BA">
        <w:rPr>
          <w:sz w:val="28"/>
          <w:szCs w:val="28"/>
        </w:rPr>
        <w:t xml:space="preserve"> </w:t>
      </w:r>
      <w:r w:rsidRPr="001C2450">
        <w:rPr>
          <w:sz w:val="28"/>
          <w:szCs w:val="28"/>
        </w:rPr>
        <w:t>выбирать путь достижения цели, планировать решение поста</w:t>
      </w:r>
      <w:r>
        <w:rPr>
          <w:sz w:val="28"/>
          <w:szCs w:val="28"/>
        </w:rPr>
        <w:t>вленных задач</w:t>
      </w:r>
      <w:r w:rsidRPr="001C2450">
        <w:rPr>
          <w:sz w:val="28"/>
          <w:szCs w:val="28"/>
        </w:rPr>
        <w:t xml:space="preserve">; </w:t>
      </w:r>
    </w:p>
    <w:p w:rsidR="00F81B44" w:rsidRPr="001C2450" w:rsidRDefault="00F81B44" w:rsidP="00F81B44">
      <w:pPr>
        <w:pStyle w:val="af9"/>
        <w:widowControl w:val="0"/>
        <w:spacing w:line="276" w:lineRule="auto"/>
        <w:ind w:left="0" w:firstLine="567"/>
        <w:jc w:val="both"/>
        <w:rPr>
          <w:sz w:val="28"/>
          <w:szCs w:val="28"/>
        </w:rPr>
      </w:pPr>
      <w:r w:rsidRPr="00BB48BA">
        <w:rPr>
          <w:b/>
          <w:sz w:val="28"/>
          <w:szCs w:val="28"/>
        </w:rPr>
        <w:t>Познавательные общеучебные</w:t>
      </w:r>
      <w:r w:rsidRPr="00BB48BA">
        <w:rPr>
          <w:sz w:val="28"/>
          <w:szCs w:val="28"/>
        </w:rPr>
        <w:t xml:space="preserve">: </w:t>
      </w:r>
      <w:r w:rsidRPr="001C2450">
        <w:rPr>
          <w:sz w:val="28"/>
          <w:szCs w:val="28"/>
        </w:rPr>
        <w:t xml:space="preserve"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  </w:t>
      </w:r>
    </w:p>
    <w:p w:rsidR="00F81B44" w:rsidRPr="002F66F9" w:rsidRDefault="00F81B44" w:rsidP="00F81B44">
      <w:pPr>
        <w:pStyle w:val="af9"/>
        <w:widowControl w:val="0"/>
        <w:spacing w:line="276" w:lineRule="auto"/>
        <w:ind w:left="0" w:firstLine="567"/>
        <w:jc w:val="both"/>
        <w:rPr>
          <w:sz w:val="28"/>
          <w:szCs w:val="28"/>
        </w:rPr>
      </w:pPr>
      <w:r w:rsidRPr="00716AF2">
        <w:rPr>
          <w:b/>
          <w:sz w:val="28"/>
          <w:szCs w:val="28"/>
        </w:rPr>
        <w:t>Познавательные логические</w:t>
      </w:r>
      <w:r w:rsidRPr="00716AF2">
        <w:rPr>
          <w:sz w:val="28"/>
          <w:szCs w:val="28"/>
        </w:rPr>
        <w:t xml:space="preserve">: </w:t>
      </w:r>
      <w:r w:rsidRPr="001F28C8">
        <w:rPr>
          <w:sz w:val="28"/>
          <w:szCs w:val="28"/>
        </w:rPr>
        <w:t>анализ объек</w:t>
      </w:r>
      <w:r>
        <w:rPr>
          <w:sz w:val="28"/>
          <w:szCs w:val="28"/>
        </w:rPr>
        <w:t>тов с целью выделения признаков</w:t>
      </w:r>
      <w:r w:rsidRPr="001F28C8">
        <w:rPr>
          <w:sz w:val="28"/>
          <w:szCs w:val="28"/>
        </w:rPr>
        <w:t xml:space="preserve">; синтез — составление целого из частей, в том числе самостоятельное достраивание с восполнением недостающих компонентов; </w:t>
      </w:r>
      <w:r w:rsidRPr="00716AF2">
        <w:rPr>
          <w:sz w:val="28"/>
          <w:szCs w:val="28"/>
        </w:rPr>
        <w:t>сравнение, сопоставление, аналогия, классификация, объектов</w:t>
      </w:r>
    </w:p>
    <w:p w:rsidR="00F81B44" w:rsidRPr="001C2450" w:rsidRDefault="00F81B44" w:rsidP="00F81B44">
      <w:pPr>
        <w:pStyle w:val="af9"/>
        <w:widowControl w:val="0"/>
        <w:spacing w:line="276" w:lineRule="auto"/>
        <w:ind w:left="0" w:firstLine="567"/>
        <w:jc w:val="both"/>
        <w:rPr>
          <w:sz w:val="28"/>
          <w:szCs w:val="28"/>
        </w:rPr>
      </w:pPr>
      <w:r w:rsidRPr="00BB48BA">
        <w:rPr>
          <w:b/>
          <w:sz w:val="28"/>
          <w:szCs w:val="28"/>
        </w:rPr>
        <w:t xml:space="preserve">Коммуникативные: </w:t>
      </w:r>
      <w:r w:rsidRPr="001C2450">
        <w:rPr>
          <w:sz w:val="28"/>
          <w:szCs w:val="28"/>
        </w:rPr>
        <w:t>осуществлять деловую коммуникацию, как со сверстниками, так и с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</w:t>
      </w:r>
      <w:r>
        <w:rPr>
          <w:sz w:val="28"/>
          <w:szCs w:val="28"/>
        </w:rPr>
        <w:t>одействия, а не личных симпатий.</w:t>
      </w:r>
      <w:r w:rsidRPr="001C2450">
        <w:rPr>
          <w:sz w:val="28"/>
          <w:szCs w:val="28"/>
        </w:rPr>
        <w:t xml:space="preserve"> </w:t>
      </w:r>
    </w:p>
    <w:p w:rsidR="00F81B44" w:rsidRPr="005674E9" w:rsidRDefault="00F81B44" w:rsidP="00F81B44">
      <w:pPr>
        <w:pStyle w:val="af9"/>
        <w:widowControl w:val="0"/>
        <w:spacing w:line="276" w:lineRule="auto"/>
        <w:ind w:left="0" w:firstLine="567"/>
        <w:jc w:val="both"/>
        <w:rPr>
          <w:sz w:val="28"/>
          <w:szCs w:val="28"/>
        </w:rPr>
      </w:pPr>
      <w:r w:rsidRPr="00BB48BA">
        <w:rPr>
          <w:sz w:val="28"/>
          <w:szCs w:val="28"/>
        </w:rPr>
        <w:t xml:space="preserve">Достижение личностных (и метапредметных) результатов обучения обеспечивается оптимальным отбором технологий и методов обучения, таких как: информационно-коммуникационная технология; проектная технология; технология развивающего обучения; </w:t>
      </w:r>
      <w:r>
        <w:rPr>
          <w:sz w:val="28"/>
          <w:szCs w:val="28"/>
        </w:rPr>
        <w:t xml:space="preserve">технология проблемного обучения, </w:t>
      </w:r>
      <w:r w:rsidRPr="00BB48BA">
        <w:rPr>
          <w:sz w:val="28"/>
          <w:szCs w:val="28"/>
        </w:rPr>
        <w:t>групповые технологии.</w:t>
      </w:r>
      <w:r w:rsidRPr="00BB48BA">
        <w:rPr>
          <w:rFonts w:eastAsia="Calibri"/>
          <w:color w:val="FF0000"/>
          <w:sz w:val="28"/>
          <w:szCs w:val="28"/>
          <w:lang w:eastAsia="en-US"/>
        </w:rPr>
        <w:t xml:space="preserve"> </w:t>
      </w:r>
    </w:p>
    <w:p w:rsidR="00F81B44" w:rsidRPr="00BE17B3" w:rsidRDefault="00F81B44" w:rsidP="00592F37">
      <w:pPr>
        <w:spacing w:line="276" w:lineRule="auto"/>
        <w:ind w:firstLine="567"/>
        <w:jc w:val="both"/>
        <w:rPr>
          <w:i/>
          <w:sz w:val="28"/>
          <w:szCs w:val="28"/>
        </w:rPr>
      </w:pPr>
      <w:r w:rsidRPr="00BE17B3">
        <w:rPr>
          <w:sz w:val="28"/>
          <w:szCs w:val="28"/>
        </w:rPr>
        <w:t xml:space="preserve">В ходе изучения общеобразовательной учебной дисциплины создаются условия для формирования общих  (и профессиональных) компетенций в соответствии с ФГОС СПО по специальности </w:t>
      </w:r>
      <w:r w:rsidR="00592F37">
        <w:rPr>
          <w:sz w:val="28"/>
          <w:szCs w:val="28"/>
        </w:rPr>
        <w:t>11.02.15 Инфокоммуникационные сети и системы связи</w:t>
      </w:r>
      <w:r>
        <w:rPr>
          <w:sz w:val="28"/>
          <w:szCs w:val="28"/>
        </w:rPr>
        <w:t>.</w:t>
      </w:r>
    </w:p>
    <w:p w:rsidR="00F81B44" w:rsidRDefault="00F81B44" w:rsidP="00F81B44">
      <w:pPr>
        <w:pStyle w:val="ConsPlusNormal"/>
        <w:spacing w:line="276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F81B44" w:rsidRDefault="00F81B44" w:rsidP="00592F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 xml:space="preserve">1.4. </w:t>
      </w:r>
      <w:r>
        <w:rPr>
          <w:b/>
          <w:sz w:val="28"/>
          <w:szCs w:val="28"/>
        </w:rPr>
        <w:t>К</w:t>
      </w:r>
      <w:r w:rsidRPr="00A20A8B">
        <w:rPr>
          <w:b/>
          <w:sz w:val="28"/>
          <w:szCs w:val="28"/>
        </w:rPr>
        <w:t xml:space="preserve">оличество часов на </w:t>
      </w:r>
      <w:r>
        <w:rPr>
          <w:b/>
          <w:sz w:val="28"/>
          <w:szCs w:val="28"/>
        </w:rPr>
        <w:t xml:space="preserve"> </w:t>
      </w:r>
      <w:r w:rsidRPr="00A20A8B">
        <w:rPr>
          <w:b/>
          <w:sz w:val="28"/>
          <w:szCs w:val="28"/>
        </w:rPr>
        <w:t>программ</w:t>
      </w:r>
      <w:r>
        <w:rPr>
          <w:b/>
          <w:sz w:val="28"/>
          <w:szCs w:val="28"/>
        </w:rPr>
        <w:t>у</w:t>
      </w:r>
      <w:r w:rsidRPr="00A20A8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общеобразовательной учебной </w:t>
      </w:r>
      <w:r w:rsidRPr="00A20A8B">
        <w:rPr>
          <w:b/>
          <w:sz w:val="28"/>
          <w:szCs w:val="28"/>
        </w:rPr>
        <w:t>дисциплины:</w:t>
      </w:r>
    </w:p>
    <w:p w:rsidR="00F81B44" w:rsidRDefault="00F81B44" w:rsidP="00F81B4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  <w:r>
        <w:t>объем образовательной нагрузки всего  -   44 часа, в том числе:</w:t>
      </w:r>
    </w:p>
    <w:p w:rsidR="00F81B44" w:rsidRDefault="00F81B44" w:rsidP="00F81B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учебная нагрузка обучающегося во взаимодействии с преподавателем -   44 часа;</w:t>
      </w:r>
    </w:p>
    <w:p w:rsidR="00F81B44" w:rsidRPr="00860C97" w:rsidRDefault="00F81B44" w:rsidP="00F81B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самостоятельная учебная работа обучающегося -  </w:t>
      </w:r>
      <w:r w:rsidRPr="00860C97">
        <w:rPr>
          <w:sz w:val="28"/>
          <w:szCs w:val="28"/>
        </w:rPr>
        <w:t xml:space="preserve">0 час (не предусмотрена). </w:t>
      </w:r>
    </w:p>
    <w:p w:rsidR="001C2450" w:rsidRDefault="001C2450" w:rsidP="00F81B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C2450" w:rsidRDefault="001C24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1C2450" w:rsidRDefault="001C24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1C2450" w:rsidRDefault="001C24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1C2450" w:rsidRDefault="001C24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1C2450" w:rsidRDefault="001C24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1C2450" w:rsidRDefault="001C24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1C2450" w:rsidRDefault="001C24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1C2450" w:rsidRDefault="001C24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1C2450" w:rsidRDefault="001C24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1C2450" w:rsidRDefault="001C24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1C2450" w:rsidRDefault="001C24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1C2450" w:rsidRDefault="001C24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E7447D" w:rsidRDefault="00E7447D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1C2450" w:rsidRDefault="001C24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CE609D" w:rsidRDefault="007B3B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СТРУКТУРА И СОДЕРЖАНИЕ </w:t>
      </w:r>
    </w:p>
    <w:p w:rsidR="007B3B51" w:rsidRDefault="00EE07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ОБЩЕОБРАЗОВАТЕЛЬНОЙ </w:t>
      </w:r>
      <w:r w:rsidR="007B3B51">
        <w:rPr>
          <w:b/>
          <w:sz w:val="28"/>
          <w:szCs w:val="28"/>
        </w:rPr>
        <w:t>УЧЕБНОЙ ДИСЦИПЛИНЫ</w:t>
      </w:r>
    </w:p>
    <w:p w:rsidR="007B3B51" w:rsidRDefault="007B3B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>
        <w:rPr>
          <w:b/>
          <w:sz w:val="28"/>
          <w:szCs w:val="28"/>
        </w:rPr>
        <w:t xml:space="preserve">2.1. Объем </w:t>
      </w:r>
      <w:r w:rsidR="00CE609D">
        <w:rPr>
          <w:b/>
          <w:sz w:val="28"/>
          <w:szCs w:val="28"/>
        </w:rPr>
        <w:t xml:space="preserve">общеобразовательной </w:t>
      </w:r>
      <w:r>
        <w:rPr>
          <w:b/>
          <w:sz w:val="28"/>
          <w:szCs w:val="28"/>
        </w:rPr>
        <w:t xml:space="preserve">учебной дисциплины и виды учебной </w:t>
      </w:r>
      <w:r w:rsidR="00CE609D">
        <w:rPr>
          <w:b/>
          <w:sz w:val="28"/>
          <w:szCs w:val="28"/>
        </w:rPr>
        <w:t>нагрузки</w:t>
      </w:r>
    </w:p>
    <w:p w:rsidR="007B3B51" w:rsidRDefault="007B3B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800"/>
      </w:tblGrid>
      <w:tr w:rsidR="007B3B51">
        <w:trPr>
          <w:trHeight w:val="460"/>
        </w:trPr>
        <w:tc>
          <w:tcPr>
            <w:tcW w:w="7904" w:type="dxa"/>
          </w:tcPr>
          <w:p w:rsidR="007B3B51" w:rsidRDefault="007B3B51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</w:tcPr>
          <w:p w:rsidR="007B3B51" w:rsidRDefault="007B3B51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Объем часов</w:t>
            </w:r>
          </w:p>
        </w:tc>
      </w:tr>
      <w:tr w:rsidR="007B3B51">
        <w:trPr>
          <w:trHeight w:val="285"/>
        </w:trPr>
        <w:tc>
          <w:tcPr>
            <w:tcW w:w="7904" w:type="dxa"/>
          </w:tcPr>
          <w:p w:rsidR="007B3B51" w:rsidRDefault="00DC1886" w:rsidP="002F0D7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</w:t>
            </w:r>
            <w:r w:rsidR="002F0D7F">
              <w:rPr>
                <w:b/>
                <w:sz w:val="28"/>
                <w:szCs w:val="28"/>
              </w:rPr>
              <w:t>бразовательная</w:t>
            </w:r>
            <w:r w:rsidR="007B3B51">
              <w:rPr>
                <w:b/>
                <w:sz w:val="28"/>
                <w:szCs w:val="28"/>
              </w:rPr>
              <w:t xml:space="preserve"> нагрузка (всего)</w:t>
            </w:r>
          </w:p>
        </w:tc>
        <w:tc>
          <w:tcPr>
            <w:tcW w:w="1800" w:type="dxa"/>
          </w:tcPr>
          <w:p w:rsidR="007B3B51" w:rsidRDefault="004C0D6E" w:rsidP="00F15745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4</w:t>
            </w:r>
            <w:r w:rsidR="002F0D7F">
              <w:rPr>
                <w:i/>
                <w:sz w:val="28"/>
                <w:szCs w:val="28"/>
              </w:rPr>
              <w:t>4</w:t>
            </w:r>
          </w:p>
        </w:tc>
      </w:tr>
      <w:tr w:rsidR="007B3B51">
        <w:tc>
          <w:tcPr>
            <w:tcW w:w="7904" w:type="dxa"/>
          </w:tcPr>
          <w:p w:rsidR="007B3B51" w:rsidRDefault="002F0D7F" w:rsidP="00DC1886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</w:t>
            </w:r>
            <w:r w:rsidR="007B3B51">
              <w:rPr>
                <w:b/>
                <w:sz w:val="28"/>
                <w:szCs w:val="28"/>
              </w:rPr>
              <w:t xml:space="preserve">чебная нагрузка </w:t>
            </w:r>
            <w:r>
              <w:rPr>
                <w:b/>
                <w:sz w:val="28"/>
                <w:szCs w:val="28"/>
              </w:rPr>
              <w:t xml:space="preserve">  во взаимодействии с преподавателем </w:t>
            </w:r>
            <w:r w:rsidR="007B3B51">
              <w:rPr>
                <w:b/>
                <w:sz w:val="28"/>
                <w:szCs w:val="28"/>
              </w:rPr>
              <w:t xml:space="preserve">(всего) </w:t>
            </w:r>
          </w:p>
        </w:tc>
        <w:tc>
          <w:tcPr>
            <w:tcW w:w="1800" w:type="dxa"/>
          </w:tcPr>
          <w:p w:rsidR="007B3B51" w:rsidRDefault="004C0D6E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4</w:t>
            </w:r>
            <w:r w:rsidR="004049CE">
              <w:rPr>
                <w:i/>
                <w:sz w:val="28"/>
                <w:szCs w:val="28"/>
              </w:rPr>
              <w:t>4</w:t>
            </w:r>
          </w:p>
        </w:tc>
      </w:tr>
      <w:tr w:rsidR="007B3B51">
        <w:tc>
          <w:tcPr>
            <w:tcW w:w="7904" w:type="dxa"/>
          </w:tcPr>
          <w:p w:rsidR="007B3B51" w:rsidRDefault="007B3B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</w:tcPr>
          <w:p w:rsidR="007B3B51" w:rsidRDefault="007B3B51">
            <w:pPr>
              <w:jc w:val="center"/>
              <w:rPr>
                <w:i/>
                <w:sz w:val="28"/>
                <w:szCs w:val="28"/>
              </w:rPr>
            </w:pPr>
          </w:p>
        </w:tc>
      </w:tr>
      <w:tr w:rsidR="004C0D6E">
        <w:tc>
          <w:tcPr>
            <w:tcW w:w="7904" w:type="dxa"/>
          </w:tcPr>
          <w:p w:rsidR="004C0D6E" w:rsidRDefault="004C0D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практической подготовки</w:t>
            </w:r>
          </w:p>
        </w:tc>
        <w:tc>
          <w:tcPr>
            <w:tcW w:w="1800" w:type="dxa"/>
          </w:tcPr>
          <w:p w:rsidR="004C0D6E" w:rsidRDefault="005674E9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44</w:t>
            </w:r>
          </w:p>
        </w:tc>
      </w:tr>
      <w:tr w:rsidR="007B3B51">
        <w:tc>
          <w:tcPr>
            <w:tcW w:w="7904" w:type="dxa"/>
          </w:tcPr>
          <w:p w:rsidR="007B3B51" w:rsidRDefault="007B3B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лабораторные занятия</w:t>
            </w:r>
          </w:p>
        </w:tc>
        <w:tc>
          <w:tcPr>
            <w:tcW w:w="1800" w:type="dxa"/>
          </w:tcPr>
          <w:p w:rsidR="007B3B51" w:rsidRDefault="007B3B51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-</w:t>
            </w:r>
          </w:p>
        </w:tc>
      </w:tr>
      <w:tr w:rsidR="007B3B51">
        <w:tc>
          <w:tcPr>
            <w:tcW w:w="7904" w:type="dxa"/>
          </w:tcPr>
          <w:p w:rsidR="007B3B51" w:rsidRDefault="007B3B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1800" w:type="dxa"/>
          </w:tcPr>
          <w:p w:rsidR="007B3B51" w:rsidRDefault="004C0D6E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4</w:t>
            </w:r>
            <w:r w:rsidR="002F0D7F">
              <w:rPr>
                <w:i/>
                <w:sz w:val="28"/>
                <w:szCs w:val="28"/>
              </w:rPr>
              <w:t>4</w:t>
            </w:r>
          </w:p>
        </w:tc>
      </w:tr>
      <w:tr w:rsidR="007B3B51">
        <w:tc>
          <w:tcPr>
            <w:tcW w:w="7904" w:type="dxa"/>
          </w:tcPr>
          <w:p w:rsidR="007B3B51" w:rsidRDefault="007B3B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контрольные работы</w:t>
            </w:r>
          </w:p>
        </w:tc>
        <w:tc>
          <w:tcPr>
            <w:tcW w:w="1800" w:type="dxa"/>
          </w:tcPr>
          <w:p w:rsidR="007B3B51" w:rsidRDefault="007B3B51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-</w:t>
            </w:r>
          </w:p>
        </w:tc>
      </w:tr>
      <w:tr w:rsidR="007B3B51">
        <w:tc>
          <w:tcPr>
            <w:tcW w:w="7904" w:type="dxa"/>
          </w:tcPr>
          <w:p w:rsidR="007B3B51" w:rsidRDefault="007B3B51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Самостоятельная </w:t>
            </w:r>
            <w:r w:rsidR="003B1CA7">
              <w:rPr>
                <w:b/>
                <w:sz w:val="28"/>
                <w:szCs w:val="28"/>
              </w:rPr>
              <w:t xml:space="preserve">учебная </w:t>
            </w:r>
            <w:r>
              <w:rPr>
                <w:b/>
                <w:sz w:val="28"/>
                <w:szCs w:val="28"/>
              </w:rPr>
              <w:t>работа обучающегося (всего)</w:t>
            </w:r>
          </w:p>
        </w:tc>
        <w:tc>
          <w:tcPr>
            <w:tcW w:w="1800" w:type="dxa"/>
          </w:tcPr>
          <w:p w:rsidR="007B3B51" w:rsidRDefault="00DC1886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0</w:t>
            </w:r>
          </w:p>
        </w:tc>
      </w:tr>
      <w:tr w:rsidR="007B3B51">
        <w:tc>
          <w:tcPr>
            <w:tcW w:w="7904" w:type="dxa"/>
          </w:tcPr>
          <w:p w:rsidR="007B3B51" w:rsidRDefault="007B3B51">
            <w:pPr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1800" w:type="dxa"/>
          </w:tcPr>
          <w:p w:rsidR="00A43696" w:rsidRDefault="00A43696">
            <w:pPr>
              <w:jc w:val="center"/>
              <w:rPr>
                <w:i/>
                <w:sz w:val="28"/>
                <w:szCs w:val="28"/>
              </w:rPr>
            </w:pPr>
          </w:p>
        </w:tc>
      </w:tr>
      <w:tr w:rsidR="007B3B51">
        <w:tc>
          <w:tcPr>
            <w:tcW w:w="9704" w:type="dxa"/>
            <w:gridSpan w:val="2"/>
          </w:tcPr>
          <w:p w:rsidR="007B3B51" w:rsidRPr="002A6930" w:rsidRDefault="007B3B51">
            <w:pPr>
              <w:rPr>
                <w:b/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Итоговая аттестация в форме</w:t>
            </w:r>
            <w:r>
              <w:rPr>
                <w:sz w:val="28"/>
                <w:szCs w:val="28"/>
              </w:rPr>
              <w:t xml:space="preserve">  </w:t>
            </w:r>
            <w:r w:rsidRPr="002A6930">
              <w:rPr>
                <w:b/>
                <w:i/>
                <w:sz w:val="28"/>
                <w:szCs w:val="28"/>
              </w:rPr>
              <w:t>зачета</w:t>
            </w:r>
          </w:p>
          <w:p w:rsidR="007B3B51" w:rsidRDefault="007B3B5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</w:tc>
      </w:tr>
    </w:tbl>
    <w:p w:rsidR="007B3B51" w:rsidRDefault="007B3B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7B3B51" w:rsidRDefault="007B3B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7B3B51" w:rsidSect="004C0D6E">
          <w:footerReference w:type="even" r:id="rId10"/>
          <w:footerReference w:type="default" r:id="rId11"/>
          <w:pgSz w:w="11906" w:h="16838"/>
          <w:pgMar w:top="1134" w:right="1133" w:bottom="1134" w:left="1134" w:header="708" w:footer="708" w:gutter="0"/>
          <w:cols w:space="720"/>
        </w:sectPr>
      </w:pPr>
    </w:p>
    <w:p w:rsidR="007B3B51" w:rsidRDefault="007B3B5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b/>
          <w:sz w:val="32"/>
          <w:szCs w:val="32"/>
          <w:u w:val="single"/>
        </w:rPr>
      </w:pPr>
      <w:r>
        <w:rPr>
          <w:b/>
          <w:sz w:val="28"/>
          <w:szCs w:val="28"/>
        </w:rPr>
        <w:lastRenderedPageBreak/>
        <w:t xml:space="preserve">2.2. </w:t>
      </w:r>
      <w:r w:rsidR="00D77F9D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 xml:space="preserve">ематический план и содержание </w:t>
      </w:r>
      <w:r w:rsidR="00BA26DB">
        <w:rPr>
          <w:b/>
          <w:sz w:val="28"/>
          <w:szCs w:val="28"/>
        </w:rPr>
        <w:t xml:space="preserve">общеобразовательной </w:t>
      </w:r>
      <w:r>
        <w:rPr>
          <w:b/>
          <w:sz w:val="28"/>
          <w:szCs w:val="28"/>
        </w:rPr>
        <w:t>учебной дисциплины</w:t>
      </w:r>
      <w:r>
        <w:rPr>
          <w:b/>
          <w:caps/>
          <w:sz w:val="28"/>
          <w:szCs w:val="28"/>
        </w:rPr>
        <w:t xml:space="preserve"> </w:t>
      </w:r>
      <w:r w:rsidR="00A62E5A">
        <w:rPr>
          <w:b/>
          <w:sz w:val="32"/>
          <w:szCs w:val="32"/>
          <w:u w:val="single"/>
        </w:rPr>
        <w:t>Скетчинг</w:t>
      </w:r>
    </w:p>
    <w:p w:rsidR="00883344" w:rsidRPr="00883344" w:rsidRDefault="00883344" w:rsidP="00883344"/>
    <w:tbl>
      <w:tblPr>
        <w:tblW w:w="50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19"/>
        <w:gridCol w:w="7363"/>
        <w:gridCol w:w="1168"/>
        <w:gridCol w:w="907"/>
        <w:gridCol w:w="3357"/>
      </w:tblGrid>
      <w:tr w:rsidR="00FA7AF9" w:rsidRPr="00980102" w:rsidTr="00261271">
        <w:trPr>
          <w:trHeight w:val="20"/>
        </w:trPr>
        <w:tc>
          <w:tcPr>
            <w:tcW w:w="739" w:type="pct"/>
            <w:shd w:val="clear" w:color="auto" w:fill="auto"/>
          </w:tcPr>
          <w:p w:rsidR="00FA7AF9" w:rsidRPr="00980102" w:rsidRDefault="00FA7AF9" w:rsidP="005302BB">
            <w:pPr>
              <w:rPr>
                <w:b/>
                <w:bCs/>
                <w:i/>
              </w:rPr>
            </w:pPr>
            <w:r w:rsidRPr="00980102">
              <w:rPr>
                <w:b/>
                <w:bCs/>
                <w:i/>
              </w:rPr>
              <w:t>Наименование разделов и тем</w:t>
            </w:r>
          </w:p>
        </w:tc>
        <w:tc>
          <w:tcPr>
            <w:tcW w:w="2452" w:type="pct"/>
            <w:shd w:val="clear" w:color="auto" w:fill="auto"/>
          </w:tcPr>
          <w:p w:rsidR="00FA7AF9" w:rsidRPr="00980102" w:rsidRDefault="00FA7AF9" w:rsidP="005302BB">
            <w:pPr>
              <w:rPr>
                <w:b/>
                <w:bCs/>
                <w:i/>
              </w:rPr>
            </w:pPr>
            <w:r w:rsidRPr="00980102">
              <w:rPr>
                <w:b/>
                <w:bCs/>
                <w:i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389" w:type="pct"/>
          </w:tcPr>
          <w:p w:rsidR="00FA7AF9" w:rsidRPr="00980102" w:rsidRDefault="00FA7AF9" w:rsidP="005302BB">
            <w:pPr>
              <w:rPr>
                <w:b/>
                <w:bCs/>
                <w:i/>
              </w:rPr>
            </w:pPr>
          </w:p>
        </w:tc>
        <w:tc>
          <w:tcPr>
            <w:tcW w:w="302" w:type="pct"/>
            <w:shd w:val="clear" w:color="auto" w:fill="auto"/>
          </w:tcPr>
          <w:p w:rsidR="00FA7AF9" w:rsidRPr="00980102" w:rsidRDefault="00FA7AF9" w:rsidP="005302BB">
            <w:pPr>
              <w:rPr>
                <w:b/>
                <w:bCs/>
                <w:i/>
              </w:rPr>
            </w:pPr>
            <w:r w:rsidRPr="00980102">
              <w:rPr>
                <w:b/>
                <w:bCs/>
                <w:i/>
              </w:rPr>
              <w:t>Объем часов</w:t>
            </w:r>
          </w:p>
        </w:tc>
        <w:tc>
          <w:tcPr>
            <w:tcW w:w="1119" w:type="pct"/>
          </w:tcPr>
          <w:p w:rsidR="00FA7AF9" w:rsidRPr="00980102" w:rsidRDefault="00FA7AF9" w:rsidP="005302BB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Достигаемые  результаты обучения</w:t>
            </w:r>
          </w:p>
        </w:tc>
      </w:tr>
      <w:tr w:rsidR="00FA7AF9" w:rsidRPr="00980102" w:rsidTr="00261271">
        <w:trPr>
          <w:trHeight w:val="20"/>
        </w:trPr>
        <w:tc>
          <w:tcPr>
            <w:tcW w:w="739" w:type="pct"/>
            <w:shd w:val="clear" w:color="auto" w:fill="auto"/>
          </w:tcPr>
          <w:p w:rsidR="00FA7AF9" w:rsidRPr="00980102" w:rsidRDefault="00FA7AF9" w:rsidP="005302BB">
            <w:pPr>
              <w:rPr>
                <w:b/>
                <w:bCs/>
                <w:i/>
              </w:rPr>
            </w:pPr>
            <w:r w:rsidRPr="00980102">
              <w:rPr>
                <w:b/>
                <w:bCs/>
                <w:i/>
              </w:rPr>
              <w:t>1</w:t>
            </w:r>
          </w:p>
        </w:tc>
        <w:tc>
          <w:tcPr>
            <w:tcW w:w="2840" w:type="pct"/>
            <w:gridSpan w:val="2"/>
            <w:shd w:val="clear" w:color="auto" w:fill="auto"/>
          </w:tcPr>
          <w:p w:rsidR="00FA7AF9" w:rsidRPr="00980102" w:rsidRDefault="00FA7AF9" w:rsidP="005302BB">
            <w:pPr>
              <w:rPr>
                <w:b/>
                <w:bCs/>
                <w:i/>
              </w:rPr>
            </w:pPr>
            <w:r w:rsidRPr="00980102">
              <w:rPr>
                <w:b/>
                <w:bCs/>
                <w:i/>
              </w:rPr>
              <w:t>2</w:t>
            </w:r>
          </w:p>
        </w:tc>
        <w:tc>
          <w:tcPr>
            <w:tcW w:w="302" w:type="pct"/>
            <w:shd w:val="clear" w:color="auto" w:fill="auto"/>
          </w:tcPr>
          <w:p w:rsidR="00FA7AF9" w:rsidRPr="00980102" w:rsidRDefault="00FA7AF9" w:rsidP="005302BB">
            <w:pPr>
              <w:rPr>
                <w:b/>
                <w:bCs/>
                <w:i/>
              </w:rPr>
            </w:pPr>
            <w:r w:rsidRPr="00980102">
              <w:rPr>
                <w:b/>
                <w:bCs/>
                <w:i/>
              </w:rPr>
              <w:t>3</w:t>
            </w:r>
          </w:p>
        </w:tc>
        <w:tc>
          <w:tcPr>
            <w:tcW w:w="1119" w:type="pct"/>
          </w:tcPr>
          <w:p w:rsidR="00FA7AF9" w:rsidRPr="00980102" w:rsidRDefault="00FA7AF9" w:rsidP="005302BB">
            <w:pPr>
              <w:rPr>
                <w:b/>
                <w:bCs/>
                <w:i/>
              </w:rPr>
            </w:pPr>
            <w:r w:rsidRPr="00980102">
              <w:rPr>
                <w:b/>
                <w:bCs/>
                <w:i/>
              </w:rPr>
              <w:t>4</w:t>
            </w:r>
          </w:p>
        </w:tc>
      </w:tr>
      <w:tr w:rsidR="00FA7AF9" w:rsidRPr="006F28D0" w:rsidTr="00261271">
        <w:trPr>
          <w:trHeight w:val="20"/>
        </w:trPr>
        <w:tc>
          <w:tcPr>
            <w:tcW w:w="739" w:type="pct"/>
            <w:vMerge w:val="restart"/>
            <w:shd w:val="clear" w:color="auto" w:fill="auto"/>
          </w:tcPr>
          <w:p w:rsidR="00924470" w:rsidRPr="00924470" w:rsidRDefault="00924470" w:rsidP="009244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924470">
              <w:rPr>
                <w:b/>
                <w:bCs/>
              </w:rPr>
              <w:t>Тема 1  Графические</w:t>
            </w:r>
          </w:p>
          <w:p w:rsidR="00FA7AF9" w:rsidRPr="00FA7AF9" w:rsidRDefault="00924470" w:rsidP="00924470">
            <w:pPr>
              <w:rPr>
                <w:b/>
              </w:rPr>
            </w:pPr>
            <w:r w:rsidRPr="00924470">
              <w:rPr>
                <w:b/>
                <w:bCs/>
              </w:rPr>
              <w:t>изобразительные средства</w:t>
            </w:r>
          </w:p>
        </w:tc>
        <w:tc>
          <w:tcPr>
            <w:tcW w:w="2452" w:type="pct"/>
            <w:shd w:val="clear" w:color="auto" w:fill="auto"/>
          </w:tcPr>
          <w:p w:rsidR="00FA7AF9" w:rsidRPr="00980102" w:rsidRDefault="00FA7AF9" w:rsidP="005302BB">
            <w:pPr>
              <w:rPr>
                <w:b/>
                <w:bCs/>
                <w:i/>
              </w:rPr>
            </w:pPr>
            <w:r w:rsidRPr="00980102">
              <w:rPr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389" w:type="pct"/>
            <w:shd w:val="clear" w:color="auto" w:fill="auto"/>
          </w:tcPr>
          <w:p w:rsidR="00FA7AF9" w:rsidRPr="00980102" w:rsidRDefault="00FA7AF9" w:rsidP="005302BB">
            <w:pPr>
              <w:rPr>
                <w:b/>
                <w:bCs/>
                <w:i/>
              </w:rPr>
            </w:pPr>
            <w:r w:rsidRPr="00980102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302" w:type="pct"/>
            <w:shd w:val="clear" w:color="auto" w:fill="auto"/>
          </w:tcPr>
          <w:p w:rsidR="00FA7AF9" w:rsidRPr="00980102" w:rsidRDefault="00FA7AF9" w:rsidP="005302BB">
            <w:pPr>
              <w:rPr>
                <w:b/>
                <w:bCs/>
                <w:i/>
              </w:rPr>
            </w:pPr>
          </w:p>
        </w:tc>
        <w:tc>
          <w:tcPr>
            <w:tcW w:w="1119" w:type="pct"/>
            <w:vMerge w:val="restart"/>
          </w:tcPr>
          <w:p w:rsidR="00A62E5A" w:rsidRPr="00261271" w:rsidRDefault="00B911E2" w:rsidP="00B911E2">
            <w:pPr>
              <w:tabs>
                <w:tab w:val="left" w:pos="174"/>
              </w:tabs>
              <w:ind w:left="174" w:hanging="142"/>
              <w:rPr>
                <w:b/>
                <w:i/>
                <w:sz w:val="20"/>
                <w:szCs w:val="20"/>
              </w:rPr>
            </w:pPr>
            <w:r w:rsidRPr="00261271">
              <w:rPr>
                <w:b/>
                <w:i/>
                <w:sz w:val="20"/>
                <w:szCs w:val="20"/>
              </w:rPr>
              <w:t>М</w:t>
            </w:r>
            <w:r w:rsidR="00A62E5A" w:rsidRPr="00261271">
              <w:rPr>
                <w:b/>
                <w:i/>
                <w:sz w:val="20"/>
                <w:szCs w:val="20"/>
              </w:rPr>
              <w:t>етапредметные:</w:t>
            </w:r>
          </w:p>
          <w:p w:rsidR="00A62E5A" w:rsidRPr="00261271" w:rsidRDefault="00B911E2" w:rsidP="00261271">
            <w:pPr>
              <w:pStyle w:val="ConsPlusNorma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61271">
              <w:rPr>
                <w:rFonts w:ascii="Times New Roman" w:hAnsi="Times New Roman" w:cs="Times New Roman"/>
              </w:rPr>
              <w:t>-</w:t>
            </w:r>
            <w:r w:rsidR="00A62E5A" w:rsidRPr="00261271">
              <w:rPr>
                <w:rFonts w:ascii="Times New Roman" w:hAnsi="Times New Roman" w:cs="Times New Roman"/>
              </w:rPr>
              <w:t>развитие  пространственного воображения,</w:t>
            </w:r>
          </w:p>
          <w:p w:rsidR="00A62E5A" w:rsidRPr="00261271" w:rsidRDefault="00B911E2" w:rsidP="00261271">
            <w:pPr>
              <w:pStyle w:val="ConsPlusNorma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61271">
              <w:rPr>
                <w:rFonts w:ascii="Times New Roman" w:hAnsi="Times New Roman" w:cs="Times New Roman"/>
              </w:rPr>
              <w:t>-</w:t>
            </w:r>
            <w:r w:rsidR="00A62E5A" w:rsidRPr="00261271">
              <w:rPr>
                <w:rFonts w:ascii="Times New Roman" w:hAnsi="Times New Roman" w:cs="Times New Roman"/>
              </w:rPr>
              <w:t>формирование представления о рисунке и графических изображениях;</w:t>
            </w:r>
          </w:p>
          <w:p w:rsidR="00A62E5A" w:rsidRPr="00261271" w:rsidRDefault="00B911E2" w:rsidP="00261271">
            <w:pPr>
              <w:pStyle w:val="ConsPlusNorma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61271">
              <w:rPr>
                <w:rFonts w:ascii="Times New Roman" w:hAnsi="Times New Roman" w:cs="Times New Roman"/>
              </w:rPr>
              <w:t>-</w:t>
            </w:r>
            <w:r w:rsidR="00A62E5A" w:rsidRPr="00261271">
              <w:rPr>
                <w:rFonts w:ascii="Times New Roman" w:hAnsi="Times New Roman" w:cs="Times New Roman"/>
              </w:rPr>
              <w:t xml:space="preserve">освоение способов применения полученных знаний при решении </w:t>
            </w:r>
            <w:r w:rsidRPr="00261271">
              <w:rPr>
                <w:rFonts w:ascii="Times New Roman" w:hAnsi="Times New Roman" w:cs="Times New Roman"/>
              </w:rPr>
              <w:t>задач.</w:t>
            </w:r>
          </w:p>
          <w:p w:rsidR="00A62E5A" w:rsidRPr="00261271" w:rsidRDefault="00B911E2" w:rsidP="00261271">
            <w:pPr>
              <w:pStyle w:val="ConsPlusNorma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261271">
              <w:rPr>
                <w:rFonts w:ascii="Times New Roman" w:hAnsi="Times New Roman" w:cs="Times New Roman"/>
                <w:b/>
              </w:rPr>
              <w:t>П</w:t>
            </w:r>
            <w:r w:rsidR="00A62E5A" w:rsidRPr="00261271">
              <w:rPr>
                <w:rFonts w:ascii="Times New Roman" w:hAnsi="Times New Roman" w:cs="Times New Roman"/>
                <w:b/>
              </w:rPr>
              <w:t>редметны</w:t>
            </w:r>
            <w:r w:rsidR="0071584C" w:rsidRPr="00261271">
              <w:rPr>
                <w:rFonts w:ascii="Times New Roman" w:hAnsi="Times New Roman" w:cs="Times New Roman"/>
                <w:b/>
              </w:rPr>
              <w:t>е</w:t>
            </w:r>
            <w:r w:rsidR="00A62E5A" w:rsidRPr="00261271">
              <w:rPr>
                <w:rFonts w:ascii="Times New Roman" w:hAnsi="Times New Roman" w:cs="Times New Roman"/>
                <w:b/>
              </w:rPr>
              <w:t>:</w:t>
            </w:r>
          </w:p>
          <w:p w:rsidR="00A62E5A" w:rsidRPr="00261271" w:rsidRDefault="00A62E5A" w:rsidP="00261271">
            <w:pPr>
              <w:pStyle w:val="ConsPlusNorma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61271">
              <w:rPr>
                <w:rFonts w:ascii="Times New Roman" w:hAnsi="Times New Roman" w:cs="Times New Roman"/>
              </w:rPr>
              <w:t>формирование представлений о физиологических особенностях восприятия для создания максимально наглядного и легко понимаемого изображения;</w:t>
            </w:r>
          </w:p>
          <w:p w:rsidR="00A62E5A" w:rsidRPr="00261271" w:rsidRDefault="00A62E5A" w:rsidP="00261271">
            <w:pPr>
              <w:pStyle w:val="ConsPlusNorma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61271">
              <w:rPr>
                <w:rFonts w:ascii="Times New Roman" w:hAnsi="Times New Roman" w:cs="Times New Roman"/>
              </w:rPr>
              <w:t>развитие умений выбора композиционного центра и соподчиненности элементов;</w:t>
            </w:r>
          </w:p>
          <w:p w:rsidR="00A62E5A" w:rsidRPr="00261271" w:rsidRDefault="00A62E5A" w:rsidP="00261271">
            <w:pPr>
              <w:pStyle w:val="ConsPlusNorma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61271">
              <w:rPr>
                <w:rFonts w:ascii="Times New Roman" w:hAnsi="Times New Roman" w:cs="Times New Roman"/>
              </w:rPr>
              <w:t>ЛР7, ЛР10. ЛР13.</w:t>
            </w:r>
          </w:p>
          <w:p w:rsidR="00A62E5A" w:rsidRPr="00261271" w:rsidRDefault="00A62E5A" w:rsidP="00261271">
            <w:pPr>
              <w:pStyle w:val="ConsPlusNorma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261271">
              <w:rPr>
                <w:rFonts w:ascii="Times New Roman" w:hAnsi="Times New Roman" w:cs="Times New Roman"/>
                <w:b/>
              </w:rPr>
              <w:t>УУД:</w:t>
            </w:r>
          </w:p>
          <w:p w:rsidR="00B911E2" w:rsidRPr="00261271" w:rsidRDefault="00B911E2" w:rsidP="00261271">
            <w:pPr>
              <w:pStyle w:val="ConsPlusNorma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61271">
              <w:rPr>
                <w:rFonts w:ascii="Times New Roman" w:hAnsi="Times New Roman" w:cs="Times New Roman"/>
              </w:rPr>
              <w:t>-</w:t>
            </w:r>
            <w:r w:rsidR="00A62E5A" w:rsidRPr="00261271">
              <w:rPr>
                <w:rFonts w:ascii="Times New Roman" w:hAnsi="Times New Roman" w:cs="Times New Roman"/>
              </w:rPr>
              <w:t xml:space="preserve">искать и находить обобщенные способы решения задач, </w:t>
            </w:r>
          </w:p>
          <w:p w:rsidR="00B911E2" w:rsidRPr="00261271" w:rsidRDefault="00B911E2" w:rsidP="00261271">
            <w:pPr>
              <w:pStyle w:val="ConsPlusNorma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61271">
              <w:rPr>
                <w:rFonts w:ascii="Times New Roman" w:hAnsi="Times New Roman" w:cs="Times New Roman"/>
              </w:rPr>
              <w:t>-</w:t>
            </w:r>
            <w:r w:rsidR="00A62E5A" w:rsidRPr="00261271">
              <w:rPr>
                <w:rFonts w:ascii="Times New Roman" w:hAnsi="Times New Roman" w:cs="Times New Roman"/>
              </w:rPr>
              <w:t>анализ объектов с целью выделения признаков; синтез — составление целого из частей, в том числе самостоятельное достраивание с восполнением недостающих компонентов; сравнение, сопоставление, аналогия,</w:t>
            </w:r>
          </w:p>
          <w:p w:rsidR="004C0D6E" w:rsidRPr="004C0D6E" w:rsidRDefault="00A62E5A" w:rsidP="00261271">
            <w:pPr>
              <w:pStyle w:val="ConsPlusNorma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261271">
              <w:rPr>
                <w:rFonts w:ascii="Times New Roman" w:hAnsi="Times New Roman" w:cs="Times New Roman"/>
              </w:rPr>
              <w:t xml:space="preserve"> </w:t>
            </w:r>
            <w:r w:rsidR="00B911E2" w:rsidRPr="00261271">
              <w:rPr>
                <w:rFonts w:ascii="Times New Roman" w:hAnsi="Times New Roman" w:cs="Times New Roman"/>
              </w:rPr>
              <w:t xml:space="preserve">-осуществлять деловую коммуникацию как со сверстниками, так и со взрослыми </w:t>
            </w:r>
            <w:r w:rsidR="00B911E2" w:rsidRPr="00261271">
              <w:rPr>
                <w:rFonts w:ascii="Times New Roman" w:hAnsi="Times New Roman" w:cs="Times New Roman"/>
              </w:rPr>
              <w:lastRenderedPageBreak/>
              <w:t>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симпатий.</w:t>
            </w:r>
          </w:p>
        </w:tc>
      </w:tr>
      <w:tr w:rsidR="00FA7AF9" w:rsidRPr="00980102" w:rsidTr="00261271">
        <w:trPr>
          <w:trHeight w:val="20"/>
        </w:trPr>
        <w:tc>
          <w:tcPr>
            <w:tcW w:w="739" w:type="pct"/>
            <w:vMerge/>
            <w:shd w:val="clear" w:color="auto" w:fill="auto"/>
          </w:tcPr>
          <w:p w:rsidR="00FA7AF9" w:rsidRPr="00980102" w:rsidRDefault="00FA7AF9" w:rsidP="005302BB">
            <w:pPr>
              <w:rPr>
                <w:b/>
                <w:bCs/>
                <w:i/>
              </w:rPr>
            </w:pPr>
          </w:p>
        </w:tc>
        <w:tc>
          <w:tcPr>
            <w:tcW w:w="2452" w:type="pct"/>
            <w:shd w:val="clear" w:color="auto" w:fill="auto"/>
          </w:tcPr>
          <w:p w:rsidR="00924470" w:rsidRPr="00924470" w:rsidRDefault="00924470" w:rsidP="00924470">
            <w:pPr>
              <w:autoSpaceDE w:val="0"/>
              <w:autoSpaceDN w:val="0"/>
              <w:adjustRightInd w:val="0"/>
              <w:rPr>
                <w:bCs/>
              </w:rPr>
            </w:pPr>
            <w:r w:rsidRPr="00924470">
              <w:rPr>
                <w:bCs/>
              </w:rPr>
              <w:t>Вводная беседа о предмете и его задачах. Основные виды скетчинга.</w:t>
            </w:r>
            <w:r w:rsidRPr="00924470">
              <w:rPr>
                <w:rFonts w:ascii="Times New Roman,Bold" w:hAnsi="Times New Roman,Bold" w:cs="Times New Roman,Bold"/>
                <w:b/>
                <w:bCs/>
              </w:rPr>
              <w:t xml:space="preserve"> </w:t>
            </w:r>
            <w:r w:rsidRPr="00924470">
              <w:rPr>
                <w:bCs/>
              </w:rPr>
              <w:t>Материалы для скетчинга и основные понятия: композиция, тон, линия, пятно, штрих, передача объема. Понятие перспективы. Закономерности наблюдательной перспективы. Перспективные сокращения, линия горизонта, точки схода.</w:t>
            </w:r>
          </w:p>
          <w:p w:rsidR="00FA7AF9" w:rsidRPr="00980102" w:rsidRDefault="00924470" w:rsidP="00924470">
            <w:pPr>
              <w:jc w:val="both"/>
              <w:rPr>
                <w:bCs/>
              </w:rPr>
            </w:pPr>
            <w:r w:rsidRPr="00924470">
              <w:rPr>
                <w:bCs/>
              </w:rPr>
              <w:t>Ручная графика мягким графитным карандашом, различные типы штриховки и тушевки</w:t>
            </w:r>
            <w:r>
              <w:rPr>
                <w:bCs/>
              </w:rPr>
              <w:t>.</w:t>
            </w:r>
          </w:p>
        </w:tc>
        <w:tc>
          <w:tcPr>
            <w:tcW w:w="389" w:type="pct"/>
          </w:tcPr>
          <w:p w:rsidR="00FA7AF9" w:rsidRPr="00980102" w:rsidRDefault="00FA7AF9" w:rsidP="005302BB">
            <w:pPr>
              <w:rPr>
                <w:b/>
                <w:bCs/>
                <w:i/>
              </w:rPr>
            </w:pPr>
            <w:r w:rsidRPr="00980102">
              <w:rPr>
                <w:b/>
                <w:bCs/>
                <w:i/>
              </w:rPr>
              <w:t>2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FA7AF9" w:rsidRPr="00980102" w:rsidRDefault="00FA7AF9" w:rsidP="005302BB">
            <w:pPr>
              <w:rPr>
                <w:b/>
                <w:bCs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119" w:type="pct"/>
            <w:vMerge/>
          </w:tcPr>
          <w:p w:rsidR="00FA7AF9" w:rsidRPr="00980102" w:rsidRDefault="00FA7AF9" w:rsidP="005302BB">
            <w:pPr>
              <w:rPr>
                <w:b/>
                <w:i/>
              </w:rPr>
            </w:pPr>
          </w:p>
        </w:tc>
      </w:tr>
      <w:tr w:rsidR="00A85EB2" w:rsidRPr="00980102" w:rsidTr="00261271">
        <w:trPr>
          <w:trHeight w:val="20"/>
        </w:trPr>
        <w:tc>
          <w:tcPr>
            <w:tcW w:w="739" w:type="pct"/>
            <w:vMerge/>
            <w:shd w:val="clear" w:color="auto" w:fill="auto"/>
          </w:tcPr>
          <w:p w:rsidR="00A85EB2" w:rsidRPr="00980102" w:rsidRDefault="00A85EB2" w:rsidP="005302BB">
            <w:pPr>
              <w:rPr>
                <w:b/>
                <w:bCs/>
                <w:i/>
              </w:rPr>
            </w:pPr>
          </w:p>
        </w:tc>
        <w:tc>
          <w:tcPr>
            <w:tcW w:w="2840" w:type="pct"/>
            <w:gridSpan w:val="2"/>
            <w:shd w:val="clear" w:color="auto" w:fill="auto"/>
          </w:tcPr>
          <w:p w:rsidR="00A85EB2" w:rsidRPr="00980102" w:rsidRDefault="00A85EB2" w:rsidP="005302BB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Практическая подготовка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A85EB2" w:rsidRPr="00A85EB2" w:rsidRDefault="00B911E2" w:rsidP="005302BB">
            <w:pPr>
              <w:rPr>
                <w:b/>
                <w:i/>
                <w:color w:val="FF0000"/>
              </w:rPr>
            </w:pPr>
            <w:r>
              <w:rPr>
                <w:b/>
                <w:i/>
                <w:color w:val="FF0000"/>
              </w:rPr>
              <w:t>12</w:t>
            </w:r>
          </w:p>
        </w:tc>
        <w:tc>
          <w:tcPr>
            <w:tcW w:w="1119" w:type="pct"/>
            <w:vMerge/>
          </w:tcPr>
          <w:p w:rsidR="00A85EB2" w:rsidRPr="00980102" w:rsidRDefault="00A85EB2" w:rsidP="005302BB">
            <w:pPr>
              <w:rPr>
                <w:b/>
                <w:i/>
              </w:rPr>
            </w:pPr>
          </w:p>
        </w:tc>
      </w:tr>
      <w:tr w:rsidR="00FA7AF9" w:rsidRPr="00980102" w:rsidTr="00261271">
        <w:trPr>
          <w:trHeight w:val="20"/>
        </w:trPr>
        <w:tc>
          <w:tcPr>
            <w:tcW w:w="739" w:type="pct"/>
            <w:vMerge/>
            <w:shd w:val="clear" w:color="auto" w:fill="auto"/>
          </w:tcPr>
          <w:p w:rsidR="00FA7AF9" w:rsidRPr="00980102" w:rsidRDefault="00FA7AF9" w:rsidP="005302BB">
            <w:pPr>
              <w:rPr>
                <w:b/>
                <w:bCs/>
                <w:i/>
              </w:rPr>
            </w:pPr>
          </w:p>
        </w:tc>
        <w:tc>
          <w:tcPr>
            <w:tcW w:w="2840" w:type="pct"/>
            <w:gridSpan w:val="2"/>
            <w:shd w:val="clear" w:color="auto" w:fill="auto"/>
          </w:tcPr>
          <w:p w:rsidR="00FA7AF9" w:rsidRPr="00980102" w:rsidRDefault="00FA7AF9" w:rsidP="005302BB">
            <w:pPr>
              <w:rPr>
                <w:b/>
                <w:i/>
              </w:rPr>
            </w:pPr>
            <w:r w:rsidRPr="00980102">
              <w:rPr>
                <w:b/>
                <w:bCs/>
                <w:i/>
              </w:rPr>
              <w:t xml:space="preserve">Тематика практических занятий и лабораторных работ 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FA7AF9" w:rsidRPr="00CF69F3" w:rsidRDefault="00924470" w:rsidP="005302BB">
            <w:pPr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119" w:type="pct"/>
            <w:vMerge/>
          </w:tcPr>
          <w:p w:rsidR="00FA7AF9" w:rsidRPr="00980102" w:rsidRDefault="00FA7AF9" w:rsidP="005302BB">
            <w:pPr>
              <w:rPr>
                <w:b/>
                <w:i/>
              </w:rPr>
            </w:pPr>
          </w:p>
        </w:tc>
      </w:tr>
      <w:tr w:rsidR="00FA7AF9" w:rsidRPr="00980102" w:rsidTr="00261271">
        <w:trPr>
          <w:trHeight w:val="20"/>
        </w:trPr>
        <w:tc>
          <w:tcPr>
            <w:tcW w:w="739" w:type="pct"/>
            <w:vMerge/>
            <w:shd w:val="clear" w:color="auto" w:fill="auto"/>
          </w:tcPr>
          <w:p w:rsidR="00FA7AF9" w:rsidRPr="00980102" w:rsidRDefault="00FA7AF9" w:rsidP="005302BB">
            <w:pPr>
              <w:rPr>
                <w:b/>
                <w:bCs/>
                <w:i/>
              </w:rPr>
            </w:pPr>
          </w:p>
        </w:tc>
        <w:tc>
          <w:tcPr>
            <w:tcW w:w="2840" w:type="pct"/>
            <w:gridSpan w:val="2"/>
            <w:shd w:val="clear" w:color="auto" w:fill="auto"/>
          </w:tcPr>
          <w:p w:rsidR="00FA7AF9" w:rsidRPr="00980102" w:rsidRDefault="001C2450" w:rsidP="00924470">
            <w:pPr>
              <w:rPr>
                <w:bCs/>
              </w:rPr>
            </w:pPr>
            <w:r w:rsidRPr="00A20B4A">
              <w:t>Практическая работа</w:t>
            </w:r>
            <w:r w:rsidR="00FA7AF9" w:rsidRPr="00980102">
              <w:t xml:space="preserve"> № 1. </w:t>
            </w:r>
            <w:r w:rsidR="00FA7AF9" w:rsidRPr="00FA7AF9">
              <w:t xml:space="preserve">Выполнение </w:t>
            </w:r>
            <w:r w:rsidR="00924470">
              <w:t>рисунка плоских геометрических фигур</w:t>
            </w:r>
            <w:r w:rsidR="00FA7AF9" w:rsidRPr="00980102">
              <w:t>.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FA7AF9" w:rsidRPr="00CF69F3" w:rsidRDefault="00924470" w:rsidP="005302BB">
            <w:r>
              <w:t>2</w:t>
            </w:r>
          </w:p>
        </w:tc>
        <w:tc>
          <w:tcPr>
            <w:tcW w:w="1119" w:type="pct"/>
            <w:vMerge/>
          </w:tcPr>
          <w:p w:rsidR="00FA7AF9" w:rsidRPr="00980102" w:rsidRDefault="00FA7AF9" w:rsidP="005302BB">
            <w:pPr>
              <w:rPr>
                <w:b/>
                <w:i/>
              </w:rPr>
            </w:pPr>
          </w:p>
        </w:tc>
      </w:tr>
      <w:tr w:rsidR="00924470" w:rsidRPr="00980102" w:rsidTr="00261271">
        <w:trPr>
          <w:trHeight w:val="20"/>
        </w:trPr>
        <w:tc>
          <w:tcPr>
            <w:tcW w:w="739" w:type="pct"/>
            <w:vMerge/>
            <w:shd w:val="clear" w:color="auto" w:fill="auto"/>
          </w:tcPr>
          <w:p w:rsidR="00924470" w:rsidRPr="00980102" w:rsidRDefault="00924470" w:rsidP="005302BB">
            <w:pPr>
              <w:rPr>
                <w:b/>
                <w:bCs/>
                <w:i/>
              </w:rPr>
            </w:pPr>
          </w:p>
        </w:tc>
        <w:tc>
          <w:tcPr>
            <w:tcW w:w="2840" w:type="pct"/>
            <w:gridSpan w:val="2"/>
            <w:shd w:val="clear" w:color="auto" w:fill="auto"/>
          </w:tcPr>
          <w:p w:rsidR="00924470" w:rsidRPr="00980102" w:rsidRDefault="00924470" w:rsidP="00924470">
            <w:pPr>
              <w:rPr>
                <w:bCs/>
              </w:rPr>
            </w:pPr>
            <w:r w:rsidRPr="00A20B4A">
              <w:t>Практическая работа</w:t>
            </w:r>
            <w:r w:rsidRPr="00980102">
              <w:t xml:space="preserve"> № </w:t>
            </w:r>
            <w:r>
              <w:t>2</w:t>
            </w:r>
            <w:r w:rsidRPr="00980102">
              <w:t xml:space="preserve">. </w:t>
            </w:r>
            <w:r w:rsidRPr="00FA7AF9">
              <w:t xml:space="preserve">Выполнение </w:t>
            </w:r>
            <w:r>
              <w:t>рисунка окружности в перспективе.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924470" w:rsidRPr="00CF69F3" w:rsidRDefault="00924470" w:rsidP="005302BB">
            <w:r>
              <w:t>2</w:t>
            </w:r>
          </w:p>
        </w:tc>
        <w:tc>
          <w:tcPr>
            <w:tcW w:w="1119" w:type="pct"/>
            <w:vMerge/>
          </w:tcPr>
          <w:p w:rsidR="00924470" w:rsidRPr="00980102" w:rsidRDefault="00924470" w:rsidP="005302BB">
            <w:pPr>
              <w:rPr>
                <w:b/>
                <w:i/>
              </w:rPr>
            </w:pPr>
          </w:p>
        </w:tc>
      </w:tr>
      <w:tr w:rsidR="00924470" w:rsidRPr="00980102" w:rsidTr="00261271">
        <w:trPr>
          <w:trHeight w:val="20"/>
        </w:trPr>
        <w:tc>
          <w:tcPr>
            <w:tcW w:w="739" w:type="pct"/>
            <w:vMerge/>
            <w:shd w:val="clear" w:color="auto" w:fill="auto"/>
          </w:tcPr>
          <w:p w:rsidR="00924470" w:rsidRPr="00980102" w:rsidRDefault="00924470" w:rsidP="005302BB">
            <w:pPr>
              <w:rPr>
                <w:b/>
                <w:bCs/>
                <w:i/>
              </w:rPr>
            </w:pPr>
          </w:p>
        </w:tc>
        <w:tc>
          <w:tcPr>
            <w:tcW w:w="2840" w:type="pct"/>
            <w:gridSpan w:val="2"/>
            <w:shd w:val="clear" w:color="auto" w:fill="auto"/>
          </w:tcPr>
          <w:p w:rsidR="00924470" w:rsidRPr="00924470" w:rsidRDefault="00924470" w:rsidP="00924470">
            <w:pPr>
              <w:rPr>
                <w:bCs/>
              </w:rPr>
            </w:pPr>
            <w:r w:rsidRPr="00924470">
              <w:t>Практическая работа №3 «Рисунок куба. Трансформация куба в фигуры различной сложности»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924470" w:rsidRPr="00CF69F3" w:rsidRDefault="00924470" w:rsidP="005302BB">
            <w:r>
              <w:t>4</w:t>
            </w:r>
          </w:p>
        </w:tc>
        <w:tc>
          <w:tcPr>
            <w:tcW w:w="1119" w:type="pct"/>
            <w:vMerge/>
          </w:tcPr>
          <w:p w:rsidR="00924470" w:rsidRPr="00980102" w:rsidRDefault="00924470" w:rsidP="005302BB">
            <w:pPr>
              <w:rPr>
                <w:b/>
                <w:i/>
              </w:rPr>
            </w:pPr>
          </w:p>
        </w:tc>
      </w:tr>
      <w:tr w:rsidR="00924470" w:rsidRPr="00980102" w:rsidTr="00261271">
        <w:trPr>
          <w:trHeight w:val="20"/>
        </w:trPr>
        <w:tc>
          <w:tcPr>
            <w:tcW w:w="739" w:type="pct"/>
            <w:vMerge/>
            <w:shd w:val="clear" w:color="auto" w:fill="auto"/>
          </w:tcPr>
          <w:p w:rsidR="00924470" w:rsidRPr="00980102" w:rsidRDefault="00924470" w:rsidP="005302BB">
            <w:pPr>
              <w:rPr>
                <w:b/>
                <w:bCs/>
                <w:i/>
              </w:rPr>
            </w:pPr>
          </w:p>
        </w:tc>
        <w:tc>
          <w:tcPr>
            <w:tcW w:w="2840" w:type="pct"/>
            <w:gridSpan w:val="2"/>
            <w:shd w:val="clear" w:color="auto" w:fill="auto"/>
          </w:tcPr>
          <w:p w:rsidR="00924470" w:rsidRPr="00924470" w:rsidRDefault="00924470" w:rsidP="00924470">
            <w:pPr>
              <w:rPr>
                <w:bCs/>
              </w:rPr>
            </w:pPr>
            <w:r w:rsidRPr="00924470">
              <w:t>Практическая работа №4 «Моделирование формы на основе куба и призмы»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924470" w:rsidRPr="00CF69F3" w:rsidRDefault="00924470" w:rsidP="005302BB">
            <w:r>
              <w:t>4</w:t>
            </w:r>
          </w:p>
        </w:tc>
        <w:tc>
          <w:tcPr>
            <w:tcW w:w="1119" w:type="pct"/>
            <w:vMerge/>
          </w:tcPr>
          <w:p w:rsidR="00924470" w:rsidRPr="00980102" w:rsidRDefault="00924470" w:rsidP="005302BB">
            <w:pPr>
              <w:rPr>
                <w:b/>
                <w:i/>
              </w:rPr>
            </w:pPr>
          </w:p>
        </w:tc>
      </w:tr>
      <w:tr w:rsidR="00924470" w:rsidRPr="00980102" w:rsidTr="00261271">
        <w:trPr>
          <w:trHeight w:val="20"/>
        </w:trPr>
        <w:tc>
          <w:tcPr>
            <w:tcW w:w="739" w:type="pct"/>
            <w:vMerge/>
            <w:shd w:val="clear" w:color="auto" w:fill="auto"/>
          </w:tcPr>
          <w:p w:rsidR="00924470" w:rsidRPr="00980102" w:rsidRDefault="00924470" w:rsidP="005302BB">
            <w:pPr>
              <w:rPr>
                <w:b/>
                <w:bCs/>
                <w:i/>
              </w:rPr>
            </w:pPr>
          </w:p>
        </w:tc>
        <w:tc>
          <w:tcPr>
            <w:tcW w:w="2840" w:type="pct"/>
            <w:gridSpan w:val="2"/>
            <w:shd w:val="clear" w:color="auto" w:fill="auto"/>
          </w:tcPr>
          <w:p w:rsidR="00924470" w:rsidRPr="00980102" w:rsidRDefault="00924470" w:rsidP="005302BB">
            <w:pPr>
              <w:rPr>
                <w:b/>
                <w:i/>
              </w:rPr>
            </w:pPr>
            <w:r w:rsidRPr="00980102">
              <w:rPr>
                <w:b/>
                <w:bCs/>
                <w:i/>
              </w:rPr>
              <w:t xml:space="preserve">Самостоятельная работа обучающихся 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924470" w:rsidRPr="00CF69F3" w:rsidRDefault="00924470" w:rsidP="005302BB">
            <w:pPr>
              <w:rPr>
                <w:b/>
                <w:bCs/>
              </w:rPr>
            </w:pPr>
            <w:r w:rsidRPr="00CF69F3">
              <w:rPr>
                <w:b/>
              </w:rPr>
              <w:t>0</w:t>
            </w:r>
          </w:p>
        </w:tc>
        <w:tc>
          <w:tcPr>
            <w:tcW w:w="1119" w:type="pct"/>
            <w:vMerge/>
          </w:tcPr>
          <w:p w:rsidR="00924470" w:rsidRPr="00980102" w:rsidRDefault="00924470" w:rsidP="005302BB">
            <w:pPr>
              <w:rPr>
                <w:b/>
                <w:i/>
              </w:rPr>
            </w:pPr>
          </w:p>
        </w:tc>
      </w:tr>
      <w:tr w:rsidR="00924470" w:rsidRPr="006F28D0" w:rsidTr="00261271">
        <w:trPr>
          <w:trHeight w:val="20"/>
        </w:trPr>
        <w:tc>
          <w:tcPr>
            <w:tcW w:w="739" w:type="pct"/>
            <w:vMerge w:val="restart"/>
            <w:shd w:val="clear" w:color="auto" w:fill="auto"/>
          </w:tcPr>
          <w:p w:rsidR="00924470" w:rsidRPr="00924470" w:rsidRDefault="00924470" w:rsidP="00FA7AF9">
            <w:pPr>
              <w:rPr>
                <w:b/>
                <w:bCs/>
                <w:i/>
              </w:rPr>
            </w:pPr>
            <w:r w:rsidRPr="00924470">
              <w:rPr>
                <w:b/>
                <w:bCs/>
              </w:rPr>
              <w:lastRenderedPageBreak/>
              <w:t>Тема 2 Технические приемы в освоении рисунка</w:t>
            </w:r>
          </w:p>
        </w:tc>
        <w:tc>
          <w:tcPr>
            <w:tcW w:w="2452" w:type="pct"/>
            <w:shd w:val="clear" w:color="auto" w:fill="auto"/>
          </w:tcPr>
          <w:p w:rsidR="00924470" w:rsidRPr="00980102" w:rsidRDefault="00924470" w:rsidP="005302BB">
            <w:pPr>
              <w:rPr>
                <w:b/>
                <w:bCs/>
                <w:i/>
              </w:rPr>
            </w:pPr>
            <w:r w:rsidRPr="00980102">
              <w:rPr>
                <w:b/>
                <w:bCs/>
                <w:i/>
              </w:rPr>
              <w:t xml:space="preserve">Содержание учебного материала </w:t>
            </w:r>
          </w:p>
        </w:tc>
        <w:tc>
          <w:tcPr>
            <w:tcW w:w="389" w:type="pct"/>
          </w:tcPr>
          <w:p w:rsidR="00924470" w:rsidRPr="00980102" w:rsidRDefault="00924470" w:rsidP="005302BB">
            <w:pPr>
              <w:rPr>
                <w:b/>
                <w:bCs/>
                <w:i/>
              </w:rPr>
            </w:pPr>
            <w:r w:rsidRPr="00980102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302" w:type="pct"/>
            <w:vMerge w:val="restart"/>
            <w:shd w:val="clear" w:color="auto" w:fill="auto"/>
            <w:vAlign w:val="center"/>
          </w:tcPr>
          <w:p w:rsidR="00924470" w:rsidRPr="00DB03C4" w:rsidRDefault="00924470" w:rsidP="005302BB">
            <w:pPr>
              <w:rPr>
                <w:b/>
                <w:i/>
              </w:rPr>
            </w:pPr>
            <w:r w:rsidRPr="00DB03C4">
              <w:rPr>
                <w:b/>
                <w:i/>
              </w:rPr>
              <w:t>-</w:t>
            </w:r>
          </w:p>
          <w:p w:rsidR="00924470" w:rsidRPr="00DB03C4" w:rsidRDefault="00924470" w:rsidP="005302BB">
            <w:pPr>
              <w:rPr>
                <w:b/>
                <w:bCs/>
                <w:i/>
              </w:rPr>
            </w:pPr>
          </w:p>
        </w:tc>
        <w:tc>
          <w:tcPr>
            <w:tcW w:w="1119" w:type="pct"/>
            <w:vMerge w:val="restart"/>
          </w:tcPr>
          <w:p w:rsidR="00DB03C4" w:rsidRPr="00261271" w:rsidRDefault="00261271" w:rsidP="00261271">
            <w:pPr>
              <w:pStyle w:val="ConsPlusNorma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М</w:t>
            </w:r>
            <w:r w:rsidR="00DB03C4" w:rsidRPr="00261271">
              <w:rPr>
                <w:rFonts w:ascii="Times New Roman" w:hAnsi="Times New Roman" w:cs="Times New Roman"/>
                <w:b/>
                <w:i/>
              </w:rPr>
              <w:t>етапредметны</w:t>
            </w:r>
            <w:r>
              <w:rPr>
                <w:rFonts w:ascii="Times New Roman" w:hAnsi="Times New Roman" w:cs="Times New Roman"/>
                <w:b/>
                <w:i/>
              </w:rPr>
              <w:t>е</w:t>
            </w:r>
            <w:r w:rsidR="00DB03C4" w:rsidRPr="00261271">
              <w:rPr>
                <w:rFonts w:ascii="Times New Roman" w:hAnsi="Times New Roman" w:cs="Times New Roman"/>
                <w:b/>
                <w:i/>
              </w:rPr>
              <w:t>:</w:t>
            </w:r>
          </w:p>
          <w:p w:rsidR="00DB03C4" w:rsidRPr="00261271" w:rsidRDefault="00DB03C4" w:rsidP="00261271">
            <w:pPr>
              <w:pStyle w:val="ConsPlusNorma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61271">
              <w:rPr>
                <w:rFonts w:ascii="Times New Roman" w:hAnsi="Times New Roman" w:cs="Times New Roman"/>
              </w:rPr>
              <w:t>развитие  пространственного воображения,</w:t>
            </w:r>
          </w:p>
          <w:p w:rsidR="00DB03C4" w:rsidRPr="00261271" w:rsidRDefault="00DB03C4" w:rsidP="00261271">
            <w:pPr>
              <w:pStyle w:val="ConsPlusNorma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61271">
              <w:rPr>
                <w:rFonts w:ascii="Times New Roman" w:hAnsi="Times New Roman" w:cs="Times New Roman"/>
              </w:rPr>
              <w:t xml:space="preserve"> формирование представления о рисунке и графических изображениях;</w:t>
            </w:r>
          </w:p>
          <w:p w:rsidR="00DB03C4" w:rsidRPr="00261271" w:rsidRDefault="00DB03C4" w:rsidP="00261271">
            <w:pPr>
              <w:pStyle w:val="ConsPlusNorma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61271">
              <w:rPr>
                <w:rFonts w:ascii="Times New Roman" w:hAnsi="Times New Roman" w:cs="Times New Roman"/>
              </w:rPr>
              <w:t>освоение способов применения полученных знаний при решении различных задач и оценивание полученных результатов.</w:t>
            </w:r>
          </w:p>
          <w:p w:rsidR="00DB03C4" w:rsidRPr="00261271" w:rsidRDefault="00261271" w:rsidP="00261271">
            <w:pPr>
              <w:pStyle w:val="ConsPlusNorma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</w:t>
            </w:r>
            <w:r w:rsidR="00DB03C4" w:rsidRPr="00261271">
              <w:rPr>
                <w:rFonts w:ascii="Times New Roman" w:hAnsi="Times New Roman" w:cs="Times New Roman"/>
                <w:b/>
                <w:i/>
              </w:rPr>
              <w:t>редметны</w:t>
            </w:r>
            <w:r w:rsidRPr="00261271">
              <w:rPr>
                <w:rFonts w:ascii="Times New Roman" w:hAnsi="Times New Roman" w:cs="Times New Roman"/>
                <w:b/>
                <w:i/>
              </w:rPr>
              <w:t>е</w:t>
            </w:r>
            <w:r w:rsidR="00DB03C4" w:rsidRPr="00261271">
              <w:rPr>
                <w:rFonts w:ascii="Times New Roman" w:hAnsi="Times New Roman" w:cs="Times New Roman"/>
                <w:b/>
                <w:i/>
              </w:rPr>
              <w:t>:</w:t>
            </w:r>
          </w:p>
          <w:p w:rsidR="00DB03C4" w:rsidRPr="00261271" w:rsidRDefault="00DB03C4" w:rsidP="00261271">
            <w:pPr>
              <w:pStyle w:val="ConsPlusNorma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61271">
              <w:rPr>
                <w:rFonts w:ascii="Times New Roman" w:hAnsi="Times New Roman" w:cs="Times New Roman"/>
              </w:rPr>
              <w:t>развитие умений выбора композиционного центра и соподчиненности элементов;</w:t>
            </w:r>
          </w:p>
          <w:p w:rsidR="00DB03C4" w:rsidRPr="00261271" w:rsidRDefault="00DB03C4" w:rsidP="00261271">
            <w:pPr>
              <w:pStyle w:val="ConsPlusNorma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61271">
              <w:rPr>
                <w:rFonts w:ascii="Times New Roman" w:hAnsi="Times New Roman" w:cs="Times New Roman"/>
              </w:rPr>
              <w:t>развитие умений моделировать объект средствами скоростного рисунка с применением соответствующих задаче техник и цветового выражения;</w:t>
            </w:r>
          </w:p>
          <w:p w:rsidR="00DB03C4" w:rsidRPr="00261271" w:rsidRDefault="00DB03C4" w:rsidP="00261271">
            <w:pPr>
              <w:pStyle w:val="ConsPlusNorma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61271">
              <w:rPr>
                <w:rFonts w:ascii="Times New Roman" w:hAnsi="Times New Roman" w:cs="Times New Roman"/>
              </w:rPr>
              <w:t xml:space="preserve"> развитие умений работать с учебным графическим материалом, точно и грамотно выражать свои мысли с применением терминологии и символики;</w:t>
            </w:r>
          </w:p>
          <w:p w:rsidR="00DB03C4" w:rsidRPr="00261271" w:rsidRDefault="00DB03C4" w:rsidP="00261271">
            <w:pPr>
              <w:pStyle w:val="ConsPlusNorma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61271">
              <w:rPr>
                <w:rFonts w:ascii="Times New Roman" w:hAnsi="Times New Roman" w:cs="Times New Roman"/>
              </w:rPr>
              <w:t xml:space="preserve"> развитие умений применять изученные понятия для решения задач практического характера и задач из смежных дисциплин с использованием при необходимости справочных материалов. </w:t>
            </w:r>
          </w:p>
          <w:p w:rsidR="00261271" w:rsidRDefault="00261271" w:rsidP="00261271">
            <w:pPr>
              <w:pStyle w:val="ConsPlusNorma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61271">
              <w:rPr>
                <w:rFonts w:ascii="Times New Roman" w:hAnsi="Times New Roman" w:cs="Times New Roman"/>
              </w:rPr>
              <w:lastRenderedPageBreak/>
              <w:t>ЛР7, ЛР10. ЛР13</w:t>
            </w:r>
          </w:p>
          <w:p w:rsidR="00DB03C4" w:rsidRPr="00261271" w:rsidRDefault="00261271" w:rsidP="00261271">
            <w:pPr>
              <w:pStyle w:val="ConsPlusNorma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261271">
              <w:rPr>
                <w:rFonts w:ascii="Times New Roman" w:hAnsi="Times New Roman" w:cs="Times New Roman"/>
                <w:b/>
              </w:rPr>
              <w:t>УУД</w:t>
            </w:r>
            <w:r>
              <w:rPr>
                <w:rFonts w:ascii="Times New Roman" w:hAnsi="Times New Roman" w:cs="Times New Roman"/>
                <w:b/>
              </w:rPr>
              <w:t>:</w:t>
            </w:r>
          </w:p>
          <w:p w:rsidR="00DB03C4" w:rsidRPr="00261271" w:rsidRDefault="00261271" w:rsidP="00261271">
            <w:pPr>
              <w:pStyle w:val="ConsPlusNorma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DB03C4" w:rsidRPr="00261271">
              <w:rPr>
                <w:rFonts w:ascii="Times New Roman" w:hAnsi="Times New Roman" w:cs="Times New Roman"/>
              </w:rPr>
              <w:t xml:space="preserve">выбирать путь достижения цели, планировать решение поставленных задач; </w:t>
            </w:r>
          </w:p>
          <w:p w:rsidR="00DB03C4" w:rsidRPr="00261271" w:rsidRDefault="00261271" w:rsidP="00261271">
            <w:pPr>
              <w:pStyle w:val="ConsPlusNorma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DB03C4" w:rsidRPr="00261271">
              <w:rPr>
                <w:rFonts w:ascii="Times New Roman" w:hAnsi="Times New Roman" w:cs="Times New Roman"/>
              </w:rPr>
              <w:t xml:space="preserve"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  </w:t>
            </w:r>
          </w:p>
          <w:p w:rsidR="00DB03C4" w:rsidRPr="00261271" w:rsidRDefault="00261271" w:rsidP="00261271">
            <w:pPr>
              <w:pStyle w:val="ConsPlusNorma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DB03C4" w:rsidRPr="00261271">
              <w:rPr>
                <w:rFonts w:ascii="Times New Roman" w:hAnsi="Times New Roman" w:cs="Times New Roman"/>
              </w:rPr>
              <w:t xml:space="preserve"> анализ объектов с целью выделения признаков; синтез — составление целого из частей, в том числе самостоятельное достраивание с восполнением недостающих компонентов; сравнение, сопоставление, аналогия, классификация, объектов</w:t>
            </w:r>
          </w:p>
          <w:p w:rsidR="00924470" w:rsidRPr="00261271" w:rsidRDefault="00261271" w:rsidP="00261271">
            <w:pPr>
              <w:pStyle w:val="ConsPlusNorma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DB03C4" w:rsidRPr="00261271">
              <w:rPr>
                <w:rFonts w:ascii="Times New Roman" w:hAnsi="Times New Roman" w:cs="Times New Roman"/>
              </w:rPr>
              <w:t xml:space="preserve">Коммуникативные: 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симпатий. </w:t>
            </w:r>
          </w:p>
        </w:tc>
      </w:tr>
      <w:tr w:rsidR="00924470" w:rsidRPr="00980102" w:rsidTr="00261271">
        <w:trPr>
          <w:trHeight w:val="20"/>
        </w:trPr>
        <w:tc>
          <w:tcPr>
            <w:tcW w:w="739" w:type="pct"/>
            <w:vMerge/>
            <w:shd w:val="clear" w:color="auto" w:fill="auto"/>
          </w:tcPr>
          <w:p w:rsidR="00924470" w:rsidRPr="00980102" w:rsidRDefault="00924470" w:rsidP="005302BB">
            <w:pPr>
              <w:rPr>
                <w:b/>
                <w:bCs/>
                <w:i/>
              </w:rPr>
            </w:pPr>
          </w:p>
        </w:tc>
        <w:tc>
          <w:tcPr>
            <w:tcW w:w="2452" w:type="pct"/>
            <w:shd w:val="clear" w:color="auto" w:fill="auto"/>
          </w:tcPr>
          <w:p w:rsidR="00924470" w:rsidRPr="00B305BE" w:rsidRDefault="00B305BE" w:rsidP="005302BB">
            <w:pPr>
              <w:jc w:val="both"/>
              <w:rPr>
                <w:b/>
                <w:bCs/>
              </w:rPr>
            </w:pPr>
            <w:r w:rsidRPr="00B305BE">
              <w:rPr>
                <w:bCs/>
              </w:rPr>
              <w:t>Изучение различных техник исполнения и их комбинаций: линер,  гелевая ручка (строгий декоративный рисунок, строгая штриховка); добавление фломастера, акварели, цветного карандаша в линерный рисунок(выделение цветом только фона, только антуража или только объекта, скоростной поисково-живописный рисунок); техника скетчинга фломастерами (пятновый рисунок в 3-4 тона без линий, скоростные тональные наброски, подбор цветовой гаммы).</w:t>
            </w:r>
          </w:p>
        </w:tc>
        <w:tc>
          <w:tcPr>
            <w:tcW w:w="389" w:type="pct"/>
          </w:tcPr>
          <w:p w:rsidR="00924470" w:rsidRPr="00980102" w:rsidRDefault="00924470" w:rsidP="005302BB">
            <w:pPr>
              <w:rPr>
                <w:b/>
                <w:bCs/>
                <w:i/>
              </w:rPr>
            </w:pPr>
            <w:r w:rsidRPr="00980102">
              <w:rPr>
                <w:b/>
                <w:i/>
              </w:rPr>
              <w:t>2</w:t>
            </w:r>
          </w:p>
        </w:tc>
        <w:tc>
          <w:tcPr>
            <w:tcW w:w="302" w:type="pct"/>
            <w:vMerge/>
            <w:shd w:val="clear" w:color="auto" w:fill="auto"/>
            <w:vAlign w:val="center"/>
          </w:tcPr>
          <w:p w:rsidR="00924470" w:rsidRPr="00DB03C4" w:rsidRDefault="00924470" w:rsidP="005302BB">
            <w:pPr>
              <w:rPr>
                <w:b/>
                <w:bCs/>
                <w:i/>
              </w:rPr>
            </w:pPr>
          </w:p>
        </w:tc>
        <w:tc>
          <w:tcPr>
            <w:tcW w:w="1119" w:type="pct"/>
            <w:vMerge/>
          </w:tcPr>
          <w:p w:rsidR="00924470" w:rsidRPr="00DB03C4" w:rsidRDefault="00924470" w:rsidP="005302BB">
            <w:pPr>
              <w:rPr>
                <w:b/>
                <w:bCs/>
                <w:i/>
              </w:rPr>
            </w:pPr>
          </w:p>
        </w:tc>
      </w:tr>
      <w:tr w:rsidR="00924470" w:rsidRPr="00980102" w:rsidTr="00261271">
        <w:trPr>
          <w:trHeight w:val="20"/>
        </w:trPr>
        <w:tc>
          <w:tcPr>
            <w:tcW w:w="739" w:type="pct"/>
            <w:vMerge/>
            <w:shd w:val="clear" w:color="auto" w:fill="auto"/>
          </w:tcPr>
          <w:p w:rsidR="00924470" w:rsidRPr="00980102" w:rsidRDefault="00924470" w:rsidP="005302BB">
            <w:pPr>
              <w:rPr>
                <w:b/>
                <w:bCs/>
                <w:i/>
              </w:rPr>
            </w:pPr>
          </w:p>
        </w:tc>
        <w:tc>
          <w:tcPr>
            <w:tcW w:w="2840" w:type="pct"/>
            <w:gridSpan w:val="2"/>
            <w:shd w:val="clear" w:color="auto" w:fill="auto"/>
          </w:tcPr>
          <w:p w:rsidR="00924470" w:rsidRPr="00980102" w:rsidRDefault="00924470" w:rsidP="005302BB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Практическая подготовка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924470" w:rsidRPr="00DB03C4" w:rsidRDefault="00F759F1" w:rsidP="005302BB">
            <w:pPr>
              <w:rPr>
                <w:b/>
                <w:bCs/>
                <w:i/>
                <w:color w:val="FF0000"/>
              </w:rPr>
            </w:pPr>
            <w:r w:rsidRPr="00DB03C4">
              <w:rPr>
                <w:b/>
                <w:bCs/>
                <w:i/>
                <w:color w:val="FF0000"/>
              </w:rPr>
              <w:t>24</w:t>
            </w:r>
          </w:p>
        </w:tc>
        <w:tc>
          <w:tcPr>
            <w:tcW w:w="1119" w:type="pct"/>
            <w:vMerge/>
          </w:tcPr>
          <w:p w:rsidR="00924470" w:rsidRPr="00DB03C4" w:rsidRDefault="00924470" w:rsidP="005302BB">
            <w:pPr>
              <w:rPr>
                <w:b/>
                <w:bCs/>
                <w:i/>
              </w:rPr>
            </w:pPr>
          </w:p>
        </w:tc>
      </w:tr>
      <w:tr w:rsidR="00924470" w:rsidRPr="00980102" w:rsidTr="00261271">
        <w:trPr>
          <w:trHeight w:val="20"/>
        </w:trPr>
        <w:tc>
          <w:tcPr>
            <w:tcW w:w="739" w:type="pct"/>
            <w:vMerge/>
            <w:shd w:val="clear" w:color="auto" w:fill="auto"/>
          </w:tcPr>
          <w:p w:rsidR="00924470" w:rsidRPr="00980102" w:rsidRDefault="00924470" w:rsidP="005302BB">
            <w:pPr>
              <w:rPr>
                <w:b/>
                <w:bCs/>
                <w:i/>
              </w:rPr>
            </w:pPr>
          </w:p>
        </w:tc>
        <w:tc>
          <w:tcPr>
            <w:tcW w:w="2840" w:type="pct"/>
            <w:gridSpan w:val="2"/>
            <w:shd w:val="clear" w:color="auto" w:fill="auto"/>
          </w:tcPr>
          <w:p w:rsidR="00924470" w:rsidRPr="00980102" w:rsidRDefault="00924470" w:rsidP="005302BB">
            <w:pPr>
              <w:rPr>
                <w:b/>
                <w:i/>
              </w:rPr>
            </w:pPr>
            <w:r w:rsidRPr="00980102">
              <w:rPr>
                <w:b/>
                <w:bCs/>
                <w:i/>
              </w:rPr>
              <w:t>Тематика практических занятий и лабораторных работ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924470" w:rsidRPr="00DB03C4" w:rsidRDefault="00F759F1" w:rsidP="005302BB">
            <w:pPr>
              <w:rPr>
                <w:b/>
                <w:bCs/>
              </w:rPr>
            </w:pPr>
            <w:r w:rsidRPr="00DB03C4">
              <w:rPr>
                <w:b/>
                <w:bCs/>
              </w:rPr>
              <w:t>24</w:t>
            </w:r>
          </w:p>
        </w:tc>
        <w:tc>
          <w:tcPr>
            <w:tcW w:w="1119" w:type="pct"/>
            <w:vMerge/>
          </w:tcPr>
          <w:p w:rsidR="00924470" w:rsidRPr="00DB03C4" w:rsidRDefault="00924470" w:rsidP="005302BB">
            <w:pPr>
              <w:rPr>
                <w:b/>
                <w:bCs/>
                <w:i/>
              </w:rPr>
            </w:pPr>
          </w:p>
        </w:tc>
      </w:tr>
      <w:tr w:rsidR="00924470" w:rsidRPr="00980102" w:rsidTr="00261271">
        <w:trPr>
          <w:trHeight w:val="20"/>
        </w:trPr>
        <w:tc>
          <w:tcPr>
            <w:tcW w:w="739" w:type="pct"/>
            <w:vMerge/>
            <w:shd w:val="clear" w:color="auto" w:fill="auto"/>
          </w:tcPr>
          <w:p w:rsidR="00924470" w:rsidRPr="00980102" w:rsidRDefault="00924470" w:rsidP="005302BB">
            <w:pPr>
              <w:rPr>
                <w:b/>
                <w:bCs/>
                <w:i/>
              </w:rPr>
            </w:pPr>
          </w:p>
        </w:tc>
        <w:tc>
          <w:tcPr>
            <w:tcW w:w="2840" w:type="pct"/>
            <w:gridSpan w:val="2"/>
            <w:shd w:val="clear" w:color="auto" w:fill="auto"/>
          </w:tcPr>
          <w:p w:rsidR="00924470" w:rsidRPr="00980102" w:rsidRDefault="00924470" w:rsidP="00B305BE">
            <w:pPr>
              <w:rPr>
                <w:b/>
                <w:bCs/>
                <w:i/>
              </w:rPr>
            </w:pPr>
            <w:r>
              <w:t>Практическая работа</w:t>
            </w:r>
            <w:r w:rsidRPr="00980102">
              <w:t xml:space="preserve"> № </w:t>
            </w:r>
            <w:r w:rsidR="00B305BE">
              <w:t>5</w:t>
            </w:r>
            <w:r w:rsidRPr="00980102">
              <w:t xml:space="preserve">. </w:t>
            </w:r>
            <w:r w:rsidR="00B305BE">
              <w:t>Рисунок элементов интерьера</w:t>
            </w:r>
            <w:r w:rsidRPr="008605AA">
              <w:t>.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924470" w:rsidRPr="00DB03C4" w:rsidRDefault="00924470" w:rsidP="005302BB">
            <w:pPr>
              <w:rPr>
                <w:bCs/>
              </w:rPr>
            </w:pPr>
            <w:r w:rsidRPr="00DB03C4">
              <w:rPr>
                <w:bCs/>
              </w:rPr>
              <w:t>4</w:t>
            </w:r>
          </w:p>
        </w:tc>
        <w:tc>
          <w:tcPr>
            <w:tcW w:w="1119" w:type="pct"/>
            <w:vMerge/>
          </w:tcPr>
          <w:p w:rsidR="00924470" w:rsidRPr="00DB03C4" w:rsidRDefault="00924470" w:rsidP="005302BB">
            <w:pPr>
              <w:rPr>
                <w:b/>
                <w:bCs/>
                <w:i/>
              </w:rPr>
            </w:pPr>
          </w:p>
        </w:tc>
      </w:tr>
      <w:tr w:rsidR="00B305BE" w:rsidRPr="00980102" w:rsidTr="00261271">
        <w:trPr>
          <w:trHeight w:val="20"/>
        </w:trPr>
        <w:tc>
          <w:tcPr>
            <w:tcW w:w="739" w:type="pct"/>
            <w:vMerge/>
            <w:shd w:val="clear" w:color="auto" w:fill="auto"/>
          </w:tcPr>
          <w:p w:rsidR="00B305BE" w:rsidRPr="00980102" w:rsidRDefault="00B305BE" w:rsidP="005302BB">
            <w:pPr>
              <w:rPr>
                <w:b/>
                <w:bCs/>
                <w:i/>
              </w:rPr>
            </w:pPr>
          </w:p>
        </w:tc>
        <w:tc>
          <w:tcPr>
            <w:tcW w:w="2840" w:type="pct"/>
            <w:gridSpan w:val="2"/>
            <w:shd w:val="clear" w:color="auto" w:fill="auto"/>
          </w:tcPr>
          <w:p w:rsidR="00B305BE" w:rsidRPr="00B305BE" w:rsidRDefault="00B305BE" w:rsidP="0045308A">
            <w:r w:rsidRPr="00B305BE">
              <w:t>Практическая работа №</w:t>
            </w:r>
            <w:r w:rsidR="0045308A">
              <w:t>6</w:t>
            </w:r>
            <w:r w:rsidRPr="00B305BE">
              <w:t xml:space="preserve"> «Рисунок перспективы интерьера»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B305BE" w:rsidRPr="00DB03C4" w:rsidRDefault="00F759F1" w:rsidP="005302BB">
            <w:pPr>
              <w:rPr>
                <w:bCs/>
              </w:rPr>
            </w:pPr>
            <w:r w:rsidRPr="00DB03C4">
              <w:rPr>
                <w:bCs/>
              </w:rPr>
              <w:t>4</w:t>
            </w:r>
          </w:p>
        </w:tc>
        <w:tc>
          <w:tcPr>
            <w:tcW w:w="1119" w:type="pct"/>
            <w:vMerge/>
          </w:tcPr>
          <w:p w:rsidR="00B305BE" w:rsidRPr="00DB03C4" w:rsidRDefault="00B305BE" w:rsidP="005302BB">
            <w:pPr>
              <w:rPr>
                <w:b/>
                <w:bCs/>
                <w:i/>
              </w:rPr>
            </w:pPr>
          </w:p>
        </w:tc>
      </w:tr>
      <w:tr w:rsidR="00B305BE" w:rsidRPr="00980102" w:rsidTr="00261271">
        <w:trPr>
          <w:trHeight w:val="20"/>
        </w:trPr>
        <w:tc>
          <w:tcPr>
            <w:tcW w:w="739" w:type="pct"/>
            <w:vMerge/>
            <w:shd w:val="clear" w:color="auto" w:fill="auto"/>
          </w:tcPr>
          <w:p w:rsidR="00B305BE" w:rsidRPr="00980102" w:rsidRDefault="00B305BE" w:rsidP="005302BB">
            <w:pPr>
              <w:rPr>
                <w:b/>
                <w:bCs/>
                <w:i/>
              </w:rPr>
            </w:pPr>
          </w:p>
        </w:tc>
        <w:tc>
          <w:tcPr>
            <w:tcW w:w="2840" w:type="pct"/>
            <w:gridSpan w:val="2"/>
            <w:shd w:val="clear" w:color="auto" w:fill="auto"/>
          </w:tcPr>
          <w:p w:rsidR="00B305BE" w:rsidRPr="00B305BE" w:rsidRDefault="00B305BE" w:rsidP="0045308A">
            <w:r w:rsidRPr="00B305BE">
              <w:t>Практическая работа №</w:t>
            </w:r>
            <w:r w:rsidR="0045308A">
              <w:t>7</w:t>
            </w:r>
            <w:r w:rsidRPr="00B305BE">
              <w:t xml:space="preserve"> «</w:t>
            </w:r>
            <w:r w:rsidR="00F759F1">
              <w:t>Зарисовки элементов</w:t>
            </w:r>
            <w:r w:rsidRPr="00B305BE">
              <w:t xml:space="preserve"> </w:t>
            </w:r>
            <w:r>
              <w:t>фасада здания</w:t>
            </w:r>
            <w:r w:rsidRPr="00B305BE">
              <w:t>»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B305BE" w:rsidRPr="00DB03C4" w:rsidRDefault="00F759F1" w:rsidP="005302BB">
            <w:pPr>
              <w:rPr>
                <w:bCs/>
              </w:rPr>
            </w:pPr>
            <w:r w:rsidRPr="00DB03C4">
              <w:rPr>
                <w:bCs/>
              </w:rPr>
              <w:t>4</w:t>
            </w:r>
          </w:p>
        </w:tc>
        <w:tc>
          <w:tcPr>
            <w:tcW w:w="1119" w:type="pct"/>
            <w:vMerge/>
          </w:tcPr>
          <w:p w:rsidR="00B305BE" w:rsidRPr="00DB03C4" w:rsidRDefault="00B305BE" w:rsidP="005302BB">
            <w:pPr>
              <w:rPr>
                <w:b/>
                <w:bCs/>
                <w:i/>
              </w:rPr>
            </w:pPr>
          </w:p>
        </w:tc>
      </w:tr>
      <w:tr w:rsidR="00B305BE" w:rsidRPr="00980102" w:rsidTr="00261271">
        <w:trPr>
          <w:trHeight w:val="20"/>
        </w:trPr>
        <w:tc>
          <w:tcPr>
            <w:tcW w:w="739" w:type="pct"/>
            <w:vMerge/>
            <w:shd w:val="clear" w:color="auto" w:fill="auto"/>
          </w:tcPr>
          <w:p w:rsidR="00B305BE" w:rsidRPr="00980102" w:rsidRDefault="00B305BE" w:rsidP="005302BB">
            <w:pPr>
              <w:rPr>
                <w:b/>
                <w:bCs/>
                <w:i/>
              </w:rPr>
            </w:pPr>
          </w:p>
        </w:tc>
        <w:tc>
          <w:tcPr>
            <w:tcW w:w="2840" w:type="pct"/>
            <w:gridSpan w:val="2"/>
            <w:shd w:val="clear" w:color="auto" w:fill="auto"/>
          </w:tcPr>
          <w:p w:rsidR="00B305BE" w:rsidRPr="00B305BE" w:rsidRDefault="00B305BE" w:rsidP="0045308A">
            <w:r w:rsidRPr="00B305BE">
              <w:t>Практическая работа №</w:t>
            </w:r>
            <w:r w:rsidR="0045308A">
              <w:t>8</w:t>
            </w:r>
            <w:r w:rsidRPr="00B305BE">
              <w:t xml:space="preserve">«Рисунок </w:t>
            </w:r>
            <w:r>
              <w:t>антуража</w:t>
            </w:r>
            <w:r w:rsidRPr="00B305BE">
              <w:t>»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B305BE" w:rsidRPr="00DB03C4" w:rsidRDefault="00F759F1" w:rsidP="005302BB">
            <w:pPr>
              <w:rPr>
                <w:bCs/>
              </w:rPr>
            </w:pPr>
            <w:r w:rsidRPr="00DB03C4">
              <w:rPr>
                <w:bCs/>
              </w:rPr>
              <w:t>4</w:t>
            </w:r>
          </w:p>
        </w:tc>
        <w:tc>
          <w:tcPr>
            <w:tcW w:w="1119" w:type="pct"/>
            <w:vMerge/>
          </w:tcPr>
          <w:p w:rsidR="00B305BE" w:rsidRPr="00DB03C4" w:rsidRDefault="00B305BE" w:rsidP="005302BB">
            <w:pPr>
              <w:rPr>
                <w:b/>
                <w:bCs/>
                <w:i/>
              </w:rPr>
            </w:pPr>
          </w:p>
        </w:tc>
      </w:tr>
      <w:tr w:rsidR="00B305BE" w:rsidRPr="00980102" w:rsidTr="00261271">
        <w:trPr>
          <w:trHeight w:val="20"/>
        </w:trPr>
        <w:tc>
          <w:tcPr>
            <w:tcW w:w="739" w:type="pct"/>
            <w:vMerge/>
            <w:shd w:val="clear" w:color="auto" w:fill="auto"/>
          </w:tcPr>
          <w:p w:rsidR="00B305BE" w:rsidRPr="00980102" w:rsidRDefault="00B305BE" w:rsidP="005302BB">
            <w:pPr>
              <w:rPr>
                <w:b/>
                <w:bCs/>
                <w:i/>
              </w:rPr>
            </w:pPr>
          </w:p>
        </w:tc>
        <w:tc>
          <w:tcPr>
            <w:tcW w:w="2840" w:type="pct"/>
            <w:gridSpan w:val="2"/>
            <w:shd w:val="clear" w:color="auto" w:fill="auto"/>
          </w:tcPr>
          <w:p w:rsidR="00B305BE" w:rsidRPr="00B305BE" w:rsidRDefault="00B305BE" w:rsidP="0045308A">
            <w:r w:rsidRPr="00B305BE">
              <w:t>Практическая работа №</w:t>
            </w:r>
            <w:r w:rsidR="0045308A">
              <w:t>9</w:t>
            </w:r>
            <w:r w:rsidRPr="00B305BE">
              <w:t xml:space="preserve"> «Рисунок фасадов различной степени сложности»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B305BE" w:rsidRPr="00DB03C4" w:rsidRDefault="00F759F1" w:rsidP="005302BB">
            <w:pPr>
              <w:rPr>
                <w:bCs/>
              </w:rPr>
            </w:pPr>
            <w:r w:rsidRPr="00DB03C4">
              <w:rPr>
                <w:bCs/>
              </w:rPr>
              <w:t>8</w:t>
            </w:r>
          </w:p>
        </w:tc>
        <w:tc>
          <w:tcPr>
            <w:tcW w:w="1119" w:type="pct"/>
            <w:vMerge/>
          </w:tcPr>
          <w:p w:rsidR="00B305BE" w:rsidRPr="00DB03C4" w:rsidRDefault="00B305BE" w:rsidP="005302BB">
            <w:pPr>
              <w:rPr>
                <w:b/>
                <w:bCs/>
                <w:i/>
              </w:rPr>
            </w:pPr>
          </w:p>
        </w:tc>
      </w:tr>
      <w:tr w:rsidR="00924470" w:rsidRPr="00980102" w:rsidTr="00261271">
        <w:trPr>
          <w:trHeight w:val="20"/>
        </w:trPr>
        <w:tc>
          <w:tcPr>
            <w:tcW w:w="739" w:type="pct"/>
            <w:vMerge/>
            <w:shd w:val="clear" w:color="auto" w:fill="auto"/>
          </w:tcPr>
          <w:p w:rsidR="00924470" w:rsidRPr="00980102" w:rsidRDefault="00924470" w:rsidP="005302BB">
            <w:pPr>
              <w:rPr>
                <w:b/>
                <w:bCs/>
                <w:i/>
              </w:rPr>
            </w:pPr>
          </w:p>
        </w:tc>
        <w:tc>
          <w:tcPr>
            <w:tcW w:w="2840" w:type="pct"/>
            <w:gridSpan w:val="2"/>
            <w:shd w:val="clear" w:color="auto" w:fill="auto"/>
          </w:tcPr>
          <w:p w:rsidR="00924470" w:rsidRDefault="00924470" w:rsidP="005302BB">
            <w:pPr>
              <w:rPr>
                <w:b/>
                <w:bCs/>
                <w:i/>
              </w:rPr>
            </w:pPr>
            <w:r w:rsidRPr="00980102">
              <w:rPr>
                <w:b/>
                <w:bCs/>
                <w:i/>
              </w:rPr>
              <w:t xml:space="preserve">Самостоятельная работа обучающихся </w:t>
            </w:r>
          </w:p>
          <w:p w:rsidR="00924470" w:rsidRPr="00980102" w:rsidRDefault="00924470" w:rsidP="005302BB"/>
        </w:tc>
        <w:tc>
          <w:tcPr>
            <w:tcW w:w="302" w:type="pct"/>
            <w:shd w:val="clear" w:color="auto" w:fill="auto"/>
            <w:vAlign w:val="center"/>
          </w:tcPr>
          <w:p w:rsidR="00924470" w:rsidRPr="00DB03C4" w:rsidRDefault="00924470" w:rsidP="005302BB">
            <w:pPr>
              <w:rPr>
                <w:b/>
                <w:bCs/>
              </w:rPr>
            </w:pPr>
            <w:r w:rsidRPr="00DB03C4">
              <w:rPr>
                <w:b/>
                <w:bCs/>
              </w:rPr>
              <w:t>0</w:t>
            </w:r>
          </w:p>
        </w:tc>
        <w:tc>
          <w:tcPr>
            <w:tcW w:w="1119" w:type="pct"/>
            <w:vMerge/>
          </w:tcPr>
          <w:p w:rsidR="00924470" w:rsidRPr="00DB03C4" w:rsidRDefault="00924470" w:rsidP="005302BB">
            <w:pPr>
              <w:rPr>
                <w:b/>
                <w:bCs/>
                <w:i/>
              </w:rPr>
            </w:pPr>
          </w:p>
        </w:tc>
      </w:tr>
      <w:tr w:rsidR="00924470" w:rsidRPr="006F28D0" w:rsidTr="00261271">
        <w:trPr>
          <w:trHeight w:val="20"/>
        </w:trPr>
        <w:tc>
          <w:tcPr>
            <w:tcW w:w="739" w:type="pct"/>
            <w:vMerge w:val="restart"/>
            <w:shd w:val="clear" w:color="auto" w:fill="auto"/>
          </w:tcPr>
          <w:p w:rsidR="00924470" w:rsidRPr="00980102" w:rsidRDefault="00F759F1" w:rsidP="008605AA">
            <w:pPr>
              <w:rPr>
                <w:b/>
                <w:bCs/>
                <w:i/>
              </w:rPr>
            </w:pPr>
            <w:r w:rsidRPr="00924470">
              <w:rPr>
                <w:b/>
                <w:bCs/>
              </w:rPr>
              <w:lastRenderedPageBreak/>
              <w:t>Тема 3 Технический рисунок</w:t>
            </w:r>
          </w:p>
        </w:tc>
        <w:tc>
          <w:tcPr>
            <w:tcW w:w="2452" w:type="pct"/>
            <w:shd w:val="clear" w:color="auto" w:fill="auto"/>
          </w:tcPr>
          <w:p w:rsidR="00924470" w:rsidRPr="00980102" w:rsidRDefault="00924470" w:rsidP="005302BB">
            <w:pPr>
              <w:rPr>
                <w:b/>
                <w:bCs/>
                <w:i/>
              </w:rPr>
            </w:pPr>
            <w:r w:rsidRPr="00980102">
              <w:rPr>
                <w:b/>
                <w:bCs/>
                <w:i/>
              </w:rPr>
              <w:t xml:space="preserve">Содержание учебного материала </w:t>
            </w:r>
          </w:p>
        </w:tc>
        <w:tc>
          <w:tcPr>
            <w:tcW w:w="389" w:type="pct"/>
          </w:tcPr>
          <w:p w:rsidR="00924470" w:rsidRPr="00980102" w:rsidRDefault="00924470" w:rsidP="005302BB">
            <w:pPr>
              <w:rPr>
                <w:b/>
                <w:bCs/>
                <w:i/>
              </w:rPr>
            </w:pPr>
            <w:r w:rsidRPr="00980102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302" w:type="pct"/>
            <w:vMerge w:val="restart"/>
            <w:shd w:val="clear" w:color="auto" w:fill="auto"/>
            <w:vAlign w:val="center"/>
          </w:tcPr>
          <w:p w:rsidR="00924470" w:rsidRPr="00DB03C4" w:rsidRDefault="00924470" w:rsidP="005302BB">
            <w:pPr>
              <w:rPr>
                <w:b/>
                <w:i/>
              </w:rPr>
            </w:pPr>
            <w:r w:rsidRPr="00DB03C4">
              <w:rPr>
                <w:b/>
                <w:i/>
              </w:rPr>
              <w:t>-</w:t>
            </w:r>
          </w:p>
          <w:p w:rsidR="00924470" w:rsidRPr="00DB03C4" w:rsidRDefault="00924470" w:rsidP="005302BB">
            <w:pPr>
              <w:rPr>
                <w:b/>
                <w:bCs/>
                <w:i/>
              </w:rPr>
            </w:pPr>
          </w:p>
        </w:tc>
        <w:tc>
          <w:tcPr>
            <w:tcW w:w="1119" w:type="pct"/>
            <w:vMerge w:val="restart"/>
          </w:tcPr>
          <w:p w:rsidR="00DB03C4" w:rsidRPr="00261271" w:rsidRDefault="00DB03C4" w:rsidP="002612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i/>
                <w:sz w:val="20"/>
                <w:szCs w:val="20"/>
              </w:rPr>
            </w:pPr>
            <w:r w:rsidRPr="00261271">
              <w:rPr>
                <w:b/>
                <w:i/>
                <w:sz w:val="20"/>
                <w:szCs w:val="20"/>
              </w:rPr>
              <w:t>метапредметны</w:t>
            </w:r>
            <w:r w:rsidR="00261271" w:rsidRPr="00261271">
              <w:rPr>
                <w:b/>
                <w:i/>
                <w:sz w:val="20"/>
                <w:szCs w:val="20"/>
              </w:rPr>
              <w:t>е</w:t>
            </w:r>
            <w:r w:rsidRPr="00261271">
              <w:rPr>
                <w:b/>
                <w:i/>
                <w:sz w:val="20"/>
                <w:szCs w:val="20"/>
              </w:rPr>
              <w:t>:</w:t>
            </w:r>
          </w:p>
          <w:p w:rsidR="00DB03C4" w:rsidRPr="00261271" w:rsidRDefault="00DB03C4" w:rsidP="00261271">
            <w:pPr>
              <w:pStyle w:val="ConsPlusNorma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261271">
              <w:rPr>
                <w:rFonts w:ascii="Times New Roman" w:hAnsi="Times New Roman" w:cs="Times New Roman"/>
              </w:rPr>
              <w:t>развитие  пространственного воображения,</w:t>
            </w:r>
          </w:p>
          <w:p w:rsidR="00DB03C4" w:rsidRPr="00261271" w:rsidRDefault="00DB03C4" w:rsidP="00261271">
            <w:pPr>
              <w:pStyle w:val="ConsPlusNorma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261271">
              <w:rPr>
                <w:rFonts w:ascii="Times New Roman" w:hAnsi="Times New Roman" w:cs="Times New Roman"/>
              </w:rPr>
              <w:t>освоение способов применения полученных знаний при решении различных задач и оценивание полученных результатов.</w:t>
            </w:r>
          </w:p>
          <w:p w:rsidR="00DB03C4" w:rsidRPr="00261271" w:rsidRDefault="00DB03C4" w:rsidP="002612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i/>
                <w:sz w:val="20"/>
                <w:szCs w:val="20"/>
              </w:rPr>
            </w:pPr>
            <w:r w:rsidRPr="00261271">
              <w:rPr>
                <w:b/>
                <w:i/>
                <w:sz w:val="20"/>
                <w:szCs w:val="20"/>
              </w:rPr>
              <w:t>предметны</w:t>
            </w:r>
            <w:r w:rsidR="00261271" w:rsidRPr="00261271">
              <w:rPr>
                <w:b/>
                <w:i/>
                <w:sz w:val="20"/>
                <w:szCs w:val="20"/>
              </w:rPr>
              <w:t>е</w:t>
            </w:r>
            <w:r w:rsidRPr="00261271">
              <w:rPr>
                <w:b/>
                <w:i/>
                <w:sz w:val="20"/>
                <w:szCs w:val="20"/>
              </w:rPr>
              <w:t>:</w:t>
            </w:r>
          </w:p>
          <w:p w:rsidR="00DB03C4" w:rsidRPr="00261271" w:rsidRDefault="00DB03C4" w:rsidP="0026127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61271">
              <w:rPr>
                <w:rFonts w:ascii="Times New Roman" w:hAnsi="Times New Roman" w:cs="Times New Roman"/>
              </w:rPr>
              <w:lastRenderedPageBreak/>
              <w:t>развитие умений моделировать объект средствами скоростного рисунка с применением соответствующих задаче техник и цветового выражения;</w:t>
            </w:r>
          </w:p>
          <w:p w:rsidR="00DB03C4" w:rsidRPr="00261271" w:rsidRDefault="00DB03C4" w:rsidP="0026127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61271">
              <w:rPr>
                <w:rFonts w:ascii="Times New Roman" w:hAnsi="Times New Roman" w:cs="Times New Roman"/>
              </w:rPr>
              <w:t>развитие умений работать с учебным графическим материалом, точно и грамотно выражать свои</w:t>
            </w:r>
            <w:r w:rsidRPr="00DB03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1271">
              <w:rPr>
                <w:rFonts w:ascii="Times New Roman" w:hAnsi="Times New Roman" w:cs="Times New Roman"/>
              </w:rPr>
              <w:t>мысли с применением терминологии и символики;</w:t>
            </w:r>
          </w:p>
          <w:p w:rsidR="00DB03C4" w:rsidRPr="00261271" w:rsidRDefault="00DB03C4" w:rsidP="0026127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61271">
              <w:rPr>
                <w:rFonts w:ascii="Times New Roman" w:hAnsi="Times New Roman" w:cs="Times New Roman"/>
              </w:rPr>
              <w:t xml:space="preserve"> развитие умений применять изученные понятия для решения задач практического характера и задач из смежных дисциплин с использованием при необходимости справочных материалов. </w:t>
            </w:r>
          </w:p>
          <w:p w:rsidR="00261271" w:rsidRPr="00261271" w:rsidRDefault="00261271" w:rsidP="00DB03C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261271">
              <w:rPr>
                <w:sz w:val="20"/>
                <w:szCs w:val="20"/>
              </w:rPr>
              <w:t>ЛР7, ЛР10. ЛР13</w:t>
            </w:r>
          </w:p>
          <w:p w:rsidR="00DB03C4" w:rsidRPr="00261271" w:rsidRDefault="00261271" w:rsidP="00DB03C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261271">
              <w:rPr>
                <w:rFonts w:eastAsia="Calibri"/>
                <w:b/>
                <w:sz w:val="20"/>
                <w:szCs w:val="20"/>
                <w:lang w:eastAsia="en-US"/>
              </w:rPr>
              <w:t>УУД</w:t>
            </w:r>
          </w:p>
          <w:p w:rsidR="00261271" w:rsidRPr="00261271" w:rsidRDefault="00261271" w:rsidP="00261271">
            <w:pPr>
              <w:pStyle w:val="af9"/>
              <w:widowControl w:val="0"/>
              <w:spacing w:line="276" w:lineRule="auto"/>
              <w:ind w:left="0" w:firstLine="0"/>
              <w:jc w:val="both"/>
              <w:rPr>
                <w:sz w:val="20"/>
                <w:szCs w:val="20"/>
              </w:rPr>
            </w:pPr>
            <w:r w:rsidRPr="00261271">
              <w:rPr>
                <w:sz w:val="20"/>
                <w:szCs w:val="20"/>
              </w:rPr>
              <w:t>-</w:t>
            </w:r>
            <w:r w:rsidR="00DB03C4" w:rsidRPr="00261271">
              <w:rPr>
                <w:sz w:val="20"/>
                <w:szCs w:val="20"/>
              </w:rPr>
              <w:t xml:space="preserve">выбирать путь достижения цели, планировать решение поставленных задач; </w:t>
            </w:r>
          </w:p>
          <w:p w:rsidR="00DB03C4" w:rsidRPr="00261271" w:rsidRDefault="00261271" w:rsidP="00261271">
            <w:pPr>
              <w:pStyle w:val="af9"/>
              <w:widowControl w:val="0"/>
              <w:spacing w:line="276" w:lineRule="auto"/>
              <w:ind w:left="0" w:firstLine="0"/>
              <w:jc w:val="both"/>
              <w:rPr>
                <w:sz w:val="20"/>
                <w:szCs w:val="20"/>
              </w:rPr>
            </w:pPr>
            <w:r w:rsidRPr="00261271">
              <w:rPr>
                <w:b/>
                <w:sz w:val="20"/>
                <w:szCs w:val="20"/>
              </w:rPr>
              <w:t>-</w:t>
            </w:r>
            <w:r w:rsidR="00DB03C4" w:rsidRPr="00261271">
              <w:rPr>
                <w:sz w:val="20"/>
                <w:szCs w:val="20"/>
              </w:rPr>
              <w:t xml:space="preserve"> 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  </w:t>
            </w:r>
          </w:p>
          <w:p w:rsidR="00DB03C4" w:rsidRPr="00261271" w:rsidRDefault="00261271" w:rsidP="00261271">
            <w:pPr>
              <w:pStyle w:val="af9"/>
              <w:widowControl w:val="0"/>
              <w:spacing w:line="276" w:lineRule="auto"/>
              <w:ind w:left="0" w:firstLine="0"/>
              <w:jc w:val="both"/>
              <w:rPr>
                <w:sz w:val="20"/>
                <w:szCs w:val="20"/>
              </w:rPr>
            </w:pPr>
            <w:r w:rsidRPr="00261271">
              <w:rPr>
                <w:b/>
                <w:sz w:val="20"/>
                <w:szCs w:val="20"/>
              </w:rPr>
              <w:t>-</w:t>
            </w:r>
            <w:r w:rsidR="00DB03C4" w:rsidRPr="00261271">
              <w:rPr>
                <w:sz w:val="20"/>
                <w:szCs w:val="20"/>
              </w:rPr>
              <w:t xml:space="preserve"> анализ объектов с целью выделения признаков; синтез — составление целого из частей, в том числе самостоятельное достраивание с восполнением недостающих компонентов; сравнение, сопоставление, аналогия, классификация, объектов</w:t>
            </w:r>
          </w:p>
          <w:p w:rsidR="00924470" w:rsidRPr="00DB03C4" w:rsidRDefault="00261271" w:rsidP="00261271">
            <w:pPr>
              <w:pStyle w:val="af9"/>
              <w:widowControl w:val="0"/>
              <w:spacing w:line="276" w:lineRule="auto"/>
              <w:ind w:left="0" w:firstLine="0"/>
              <w:jc w:val="both"/>
            </w:pPr>
            <w:r w:rsidRPr="00261271">
              <w:rPr>
                <w:sz w:val="20"/>
                <w:szCs w:val="20"/>
              </w:rPr>
              <w:t>-</w:t>
            </w:r>
            <w:r w:rsidR="00DB03C4" w:rsidRPr="00261271">
              <w:rPr>
                <w:sz w:val="20"/>
                <w:szCs w:val="20"/>
              </w:rPr>
              <w:t xml:space="preserve">осуществлять деловую коммуникацию как со сверстниками, так и со взрослыми </w:t>
            </w:r>
            <w:r w:rsidR="00DB03C4" w:rsidRPr="00261271">
              <w:rPr>
                <w:sz w:val="20"/>
                <w:szCs w:val="20"/>
              </w:rPr>
              <w:lastRenderedPageBreak/>
              <w:t xml:space="preserve">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симпатий. </w:t>
            </w:r>
          </w:p>
        </w:tc>
      </w:tr>
      <w:tr w:rsidR="00924470" w:rsidRPr="00980102" w:rsidTr="00261271">
        <w:trPr>
          <w:trHeight w:val="20"/>
        </w:trPr>
        <w:tc>
          <w:tcPr>
            <w:tcW w:w="739" w:type="pct"/>
            <w:vMerge/>
            <w:shd w:val="clear" w:color="auto" w:fill="auto"/>
          </w:tcPr>
          <w:p w:rsidR="00924470" w:rsidRPr="00980102" w:rsidRDefault="00924470" w:rsidP="005302BB">
            <w:pPr>
              <w:rPr>
                <w:b/>
                <w:bCs/>
                <w:i/>
              </w:rPr>
            </w:pPr>
          </w:p>
        </w:tc>
        <w:tc>
          <w:tcPr>
            <w:tcW w:w="2452" w:type="pct"/>
            <w:shd w:val="clear" w:color="auto" w:fill="auto"/>
          </w:tcPr>
          <w:p w:rsidR="00924470" w:rsidRPr="00980102" w:rsidRDefault="00F759F1" w:rsidP="00F759F1">
            <w:pPr>
              <w:jc w:val="both"/>
              <w:rPr>
                <w:b/>
                <w:bCs/>
              </w:rPr>
            </w:pPr>
            <w:r>
              <w:t xml:space="preserve">Технический рисунок. Способы оттенения в техническом рисунке: штриховка, тушевка, шраффировка, пуантель </w:t>
            </w:r>
            <w:r w:rsidR="00924470" w:rsidRPr="008605AA">
              <w:t xml:space="preserve"> Последовательность </w:t>
            </w:r>
            <w:r>
              <w:t>выполнения рисунка</w:t>
            </w:r>
            <w:r w:rsidR="00924470" w:rsidRPr="008605AA">
              <w:t xml:space="preserve"> технической детали.</w:t>
            </w:r>
          </w:p>
        </w:tc>
        <w:tc>
          <w:tcPr>
            <w:tcW w:w="389" w:type="pct"/>
          </w:tcPr>
          <w:p w:rsidR="00924470" w:rsidRPr="00980102" w:rsidRDefault="00924470" w:rsidP="005302BB">
            <w:pPr>
              <w:rPr>
                <w:b/>
                <w:bCs/>
                <w:i/>
              </w:rPr>
            </w:pPr>
            <w:r w:rsidRPr="00980102">
              <w:rPr>
                <w:b/>
                <w:i/>
              </w:rPr>
              <w:t>2</w:t>
            </w:r>
          </w:p>
        </w:tc>
        <w:tc>
          <w:tcPr>
            <w:tcW w:w="302" w:type="pct"/>
            <w:vMerge/>
            <w:shd w:val="clear" w:color="auto" w:fill="auto"/>
            <w:vAlign w:val="center"/>
          </w:tcPr>
          <w:p w:rsidR="00924470" w:rsidRPr="00980102" w:rsidRDefault="00924470" w:rsidP="005302BB">
            <w:pPr>
              <w:rPr>
                <w:b/>
                <w:bCs/>
                <w:i/>
              </w:rPr>
            </w:pPr>
          </w:p>
        </w:tc>
        <w:tc>
          <w:tcPr>
            <w:tcW w:w="1119" w:type="pct"/>
            <w:vMerge/>
          </w:tcPr>
          <w:p w:rsidR="00924470" w:rsidRPr="00980102" w:rsidRDefault="00924470" w:rsidP="005302BB">
            <w:pPr>
              <w:rPr>
                <w:b/>
                <w:bCs/>
                <w:i/>
              </w:rPr>
            </w:pPr>
          </w:p>
        </w:tc>
      </w:tr>
      <w:tr w:rsidR="00924470" w:rsidRPr="00980102" w:rsidTr="00261271">
        <w:trPr>
          <w:trHeight w:val="20"/>
        </w:trPr>
        <w:tc>
          <w:tcPr>
            <w:tcW w:w="739" w:type="pct"/>
            <w:vMerge/>
            <w:shd w:val="clear" w:color="auto" w:fill="auto"/>
          </w:tcPr>
          <w:p w:rsidR="00924470" w:rsidRPr="00980102" w:rsidRDefault="00924470" w:rsidP="005302BB">
            <w:pPr>
              <w:rPr>
                <w:b/>
                <w:bCs/>
                <w:i/>
              </w:rPr>
            </w:pPr>
          </w:p>
        </w:tc>
        <w:tc>
          <w:tcPr>
            <w:tcW w:w="2840" w:type="pct"/>
            <w:gridSpan w:val="2"/>
            <w:shd w:val="clear" w:color="auto" w:fill="auto"/>
          </w:tcPr>
          <w:p w:rsidR="00924470" w:rsidRPr="00980102" w:rsidRDefault="00924470" w:rsidP="005302BB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Практическая подготовка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924470" w:rsidRPr="00EF28AF" w:rsidRDefault="00E039DD" w:rsidP="005302BB">
            <w:pPr>
              <w:rPr>
                <w:b/>
                <w:bCs/>
                <w:i/>
              </w:rPr>
            </w:pPr>
            <w:r w:rsidRPr="00EF28AF">
              <w:rPr>
                <w:b/>
                <w:bCs/>
                <w:i/>
              </w:rPr>
              <w:t>8</w:t>
            </w:r>
          </w:p>
        </w:tc>
        <w:tc>
          <w:tcPr>
            <w:tcW w:w="1119" w:type="pct"/>
            <w:vMerge/>
          </w:tcPr>
          <w:p w:rsidR="00924470" w:rsidRPr="00980102" w:rsidRDefault="00924470" w:rsidP="005302BB">
            <w:pPr>
              <w:rPr>
                <w:b/>
                <w:bCs/>
                <w:i/>
              </w:rPr>
            </w:pPr>
          </w:p>
        </w:tc>
      </w:tr>
      <w:tr w:rsidR="00924470" w:rsidRPr="00980102" w:rsidTr="00261271">
        <w:trPr>
          <w:trHeight w:val="20"/>
        </w:trPr>
        <w:tc>
          <w:tcPr>
            <w:tcW w:w="739" w:type="pct"/>
            <w:vMerge/>
            <w:shd w:val="clear" w:color="auto" w:fill="auto"/>
          </w:tcPr>
          <w:p w:rsidR="00924470" w:rsidRPr="00980102" w:rsidRDefault="00924470" w:rsidP="005302BB">
            <w:pPr>
              <w:rPr>
                <w:b/>
                <w:bCs/>
                <w:i/>
              </w:rPr>
            </w:pPr>
          </w:p>
        </w:tc>
        <w:tc>
          <w:tcPr>
            <w:tcW w:w="2840" w:type="pct"/>
            <w:gridSpan w:val="2"/>
            <w:shd w:val="clear" w:color="auto" w:fill="auto"/>
          </w:tcPr>
          <w:p w:rsidR="00924470" w:rsidRPr="00980102" w:rsidRDefault="00924470" w:rsidP="005302BB">
            <w:pPr>
              <w:rPr>
                <w:b/>
                <w:i/>
              </w:rPr>
            </w:pPr>
            <w:r w:rsidRPr="00980102">
              <w:rPr>
                <w:b/>
                <w:bCs/>
                <w:i/>
              </w:rPr>
              <w:t>Тематика практических занятий и лабораторных работ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924470" w:rsidRPr="00CF69F3" w:rsidRDefault="00E039DD" w:rsidP="005302BB">
            <w:pPr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119" w:type="pct"/>
            <w:vMerge/>
          </w:tcPr>
          <w:p w:rsidR="00924470" w:rsidRPr="00980102" w:rsidRDefault="00924470" w:rsidP="005302BB">
            <w:pPr>
              <w:rPr>
                <w:b/>
                <w:bCs/>
                <w:i/>
              </w:rPr>
            </w:pPr>
          </w:p>
        </w:tc>
      </w:tr>
      <w:tr w:rsidR="00924470" w:rsidRPr="00980102" w:rsidTr="00261271">
        <w:trPr>
          <w:trHeight w:val="20"/>
        </w:trPr>
        <w:tc>
          <w:tcPr>
            <w:tcW w:w="739" w:type="pct"/>
            <w:vMerge/>
            <w:shd w:val="clear" w:color="auto" w:fill="auto"/>
          </w:tcPr>
          <w:p w:rsidR="00924470" w:rsidRPr="00980102" w:rsidRDefault="00924470" w:rsidP="005302BB">
            <w:pPr>
              <w:rPr>
                <w:b/>
                <w:bCs/>
                <w:i/>
              </w:rPr>
            </w:pPr>
          </w:p>
        </w:tc>
        <w:tc>
          <w:tcPr>
            <w:tcW w:w="2840" w:type="pct"/>
            <w:gridSpan w:val="2"/>
            <w:shd w:val="clear" w:color="auto" w:fill="auto"/>
          </w:tcPr>
          <w:p w:rsidR="00924470" w:rsidRPr="00980102" w:rsidRDefault="00924470" w:rsidP="0045308A">
            <w:pPr>
              <w:rPr>
                <w:b/>
                <w:bCs/>
                <w:i/>
              </w:rPr>
            </w:pPr>
            <w:r>
              <w:t>Практическая работа</w:t>
            </w:r>
            <w:r w:rsidRPr="00980102">
              <w:t xml:space="preserve"> № </w:t>
            </w:r>
            <w:r w:rsidR="0045308A">
              <w:t>10</w:t>
            </w:r>
            <w:r w:rsidRPr="00980102">
              <w:t>.</w:t>
            </w:r>
            <w:r w:rsidRPr="008605AA">
              <w:t xml:space="preserve"> Выполнение </w:t>
            </w:r>
            <w:r w:rsidR="00F759F1">
              <w:t>технического рисунка детал</w:t>
            </w:r>
            <w:r w:rsidR="00E039DD">
              <w:t>ей</w:t>
            </w:r>
            <w:r w:rsidR="00F759F1">
              <w:t xml:space="preserve"> не </w:t>
            </w:r>
            <w:r w:rsidR="00F759F1">
              <w:lastRenderedPageBreak/>
              <w:t>сложн</w:t>
            </w:r>
            <w:r w:rsidR="00E039DD">
              <w:t>ых</w:t>
            </w:r>
            <w:r w:rsidR="00F759F1">
              <w:t xml:space="preserve"> ф</w:t>
            </w:r>
            <w:r w:rsidR="00E039DD">
              <w:t>орм</w:t>
            </w:r>
            <w:r w:rsidRPr="008605AA">
              <w:t>.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924470" w:rsidRPr="00CF69F3" w:rsidRDefault="00E039DD" w:rsidP="005302BB">
            <w:pPr>
              <w:rPr>
                <w:bCs/>
              </w:rPr>
            </w:pPr>
            <w:r>
              <w:rPr>
                <w:bCs/>
              </w:rPr>
              <w:lastRenderedPageBreak/>
              <w:t>4</w:t>
            </w:r>
          </w:p>
        </w:tc>
        <w:tc>
          <w:tcPr>
            <w:tcW w:w="1119" w:type="pct"/>
            <w:vMerge/>
          </w:tcPr>
          <w:p w:rsidR="00924470" w:rsidRPr="00980102" w:rsidRDefault="00924470" w:rsidP="005302BB">
            <w:pPr>
              <w:rPr>
                <w:b/>
                <w:bCs/>
                <w:i/>
              </w:rPr>
            </w:pPr>
          </w:p>
        </w:tc>
      </w:tr>
      <w:tr w:rsidR="00924470" w:rsidRPr="00980102" w:rsidTr="00261271">
        <w:trPr>
          <w:trHeight w:val="20"/>
        </w:trPr>
        <w:tc>
          <w:tcPr>
            <w:tcW w:w="739" w:type="pct"/>
            <w:vMerge/>
            <w:shd w:val="clear" w:color="auto" w:fill="auto"/>
          </w:tcPr>
          <w:p w:rsidR="00924470" w:rsidRPr="00980102" w:rsidRDefault="00924470" w:rsidP="005302BB">
            <w:pPr>
              <w:rPr>
                <w:b/>
                <w:bCs/>
                <w:i/>
              </w:rPr>
            </w:pPr>
          </w:p>
        </w:tc>
        <w:tc>
          <w:tcPr>
            <w:tcW w:w="2840" w:type="pct"/>
            <w:gridSpan w:val="2"/>
            <w:shd w:val="clear" w:color="auto" w:fill="auto"/>
          </w:tcPr>
          <w:p w:rsidR="00924470" w:rsidRPr="00980102" w:rsidRDefault="00924470" w:rsidP="0045308A">
            <w:r>
              <w:t>Практическая работа</w:t>
            </w:r>
            <w:r w:rsidRPr="00980102">
              <w:t xml:space="preserve"> № </w:t>
            </w:r>
            <w:r w:rsidR="0045308A">
              <w:t>11</w:t>
            </w:r>
            <w:r w:rsidRPr="00980102">
              <w:t>.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E039DD" w:rsidRPr="008605AA">
              <w:t xml:space="preserve">Выполнение </w:t>
            </w:r>
            <w:r w:rsidR="00E039DD">
              <w:t>технического рисунка детали с отверстием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924470" w:rsidRPr="00CF69F3" w:rsidRDefault="00E039DD" w:rsidP="005302BB">
            <w:pPr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119" w:type="pct"/>
            <w:vMerge/>
          </w:tcPr>
          <w:p w:rsidR="00924470" w:rsidRPr="00980102" w:rsidRDefault="00924470" w:rsidP="005302BB">
            <w:pPr>
              <w:rPr>
                <w:b/>
                <w:bCs/>
                <w:i/>
              </w:rPr>
            </w:pPr>
          </w:p>
        </w:tc>
      </w:tr>
      <w:tr w:rsidR="00924470" w:rsidRPr="00980102" w:rsidTr="00261271">
        <w:trPr>
          <w:trHeight w:val="20"/>
        </w:trPr>
        <w:tc>
          <w:tcPr>
            <w:tcW w:w="739" w:type="pct"/>
            <w:vMerge/>
            <w:shd w:val="clear" w:color="auto" w:fill="auto"/>
          </w:tcPr>
          <w:p w:rsidR="00924470" w:rsidRPr="00980102" w:rsidRDefault="00924470" w:rsidP="005302BB">
            <w:pPr>
              <w:rPr>
                <w:b/>
                <w:bCs/>
                <w:i/>
              </w:rPr>
            </w:pPr>
          </w:p>
        </w:tc>
        <w:tc>
          <w:tcPr>
            <w:tcW w:w="2840" w:type="pct"/>
            <w:gridSpan w:val="2"/>
            <w:shd w:val="clear" w:color="auto" w:fill="auto"/>
          </w:tcPr>
          <w:p w:rsidR="00924470" w:rsidRPr="00980102" w:rsidRDefault="00924470" w:rsidP="00CF69F3">
            <w:r>
              <w:t>Зачёт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924470" w:rsidRDefault="00924470" w:rsidP="005302BB">
            <w:pPr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119" w:type="pct"/>
            <w:vMerge/>
          </w:tcPr>
          <w:p w:rsidR="00924470" w:rsidRPr="00980102" w:rsidRDefault="00924470" w:rsidP="005302BB">
            <w:pPr>
              <w:rPr>
                <w:b/>
                <w:bCs/>
                <w:i/>
              </w:rPr>
            </w:pPr>
          </w:p>
        </w:tc>
      </w:tr>
      <w:tr w:rsidR="00924470" w:rsidRPr="00980102" w:rsidTr="00261271">
        <w:trPr>
          <w:trHeight w:val="20"/>
        </w:trPr>
        <w:tc>
          <w:tcPr>
            <w:tcW w:w="739" w:type="pct"/>
            <w:vMerge/>
            <w:shd w:val="clear" w:color="auto" w:fill="auto"/>
          </w:tcPr>
          <w:p w:rsidR="00924470" w:rsidRPr="00980102" w:rsidRDefault="00924470" w:rsidP="005302BB">
            <w:pPr>
              <w:rPr>
                <w:b/>
                <w:bCs/>
                <w:i/>
              </w:rPr>
            </w:pPr>
          </w:p>
        </w:tc>
        <w:tc>
          <w:tcPr>
            <w:tcW w:w="2840" w:type="pct"/>
            <w:gridSpan w:val="2"/>
            <w:shd w:val="clear" w:color="auto" w:fill="auto"/>
          </w:tcPr>
          <w:p w:rsidR="00924470" w:rsidRDefault="00924470" w:rsidP="005302BB">
            <w:pPr>
              <w:rPr>
                <w:b/>
                <w:bCs/>
                <w:i/>
              </w:rPr>
            </w:pPr>
            <w:r w:rsidRPr="00980102">
              <w:rPr>
                <w:b/>
                <w:bCs/>
                <w:i/>
              </w:rPr>
              <w:t xml:space="preserve">Самостоятельная работа обучающихся </w:t>
            </w:r>
          </w:p>
          <w:p w:rsidR="00924470" w:rsidRPr="00980102" w:rsidRDefault="00924470" w:rsidP="005302BB"/>
        </w:tc>
        <w:tc>
          <w:tcPr>
            <w:tcW w:w="302" w:type="pct"/>
            <w:shd w:val="clear" w:color="auto" w:fill="auto"/>
            <w:vAlign w:val="center"/>
          </w:tcPr>
          <w:p w:rsidR="00924470" w:rsidRPr="00CF69F3" w:rsidRDefault="00924470" w:rsidP="005302BB">
            <w:pPr>
              <w:rPr>
                <w:b/>
                <w:bCs/>
              </w:rPr>
            </w:pPr>
            <w:r w:rsidRPr="00CF69F3">
              <w:rPr>
                <w:b/>
                <w:bCs/>
              </w:rPr>
              <w:t>0</w:t>
            </w:r>
          </w:p>
        </w:tc>
        <w:tc>
          <w:tcPr>
            <w:tcW w:w="1119" w:type="pct"/>
            <w:vMerge/>
          </w:tcPr>
          <w:p w:rsidR="00924470" w:rsidRPr="00980102" w:rsidRDefault="00924470" w:rsidP="005302BB">
            <w:pPr>
              <w:rPr>
                <w:b/>
                <w:bCs/>
                <w:i/>
              </w:rPr>
            </w:pPr>
          </w:p>
        </w:tc>
      </w:tr>
      <w:tr w:rsidR="00924470" w:rsidRPr="00980102" w:rsidTr="00261271">
        <w:trPr>
          <w:trHeight w:val="20"/>
        </w:trPr>
        <w:tc>
          <w:tcPr>
            <w:tcW w:w="3579" w:type="pct"/>
            <w:gridSpan w:val="3"/>
            <w:shd w:val="clear" w:color="auto" w:fill="auto"/>
          </w:tcPr>
          <w:p w:rsidR="00924470" w:rsidRPr="00980102" w:rsidRDefault="00924470" w:rsidP="005302BB">
            <w:pPr>
              <w:rPr>
                <w:b/>
                <w:bCs/>
                <w:i/>
              </w:rPr>
            </w:pPr>
            <w:r w:rsidRPr="00980102">
              <w:rPr>
                <w:b/>
                <w:bCs/>
                <w:i/>
              </w:rPr>
              <w:lastRenderedPageBreak/>
              <w:t>Всего: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924470" w:rsidRPr="00980102" w:rsidRDefault="00924470" w:rsidP="005302BB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44</w:t>
            </w:r>
          </w:p>
        </w:tc>
        <w:tc>
          <w:tcPr>
            <w:tcW w:w="1119" w:type="pct"/>
          </w:tcPr>
          <w:p w:rsidR="00924470" w:rsidRPr="00980102" w:rsidRDefault="00924470" w:rsidP="005302BB">
            <w:pPr>
              <w:rPr>
                <w:b/>
                <w:bCs/>
                <w:i/>
              </w:rPr>
            </w:pPr>
          </w:p>
        </w:tc>
      </w:tr>
    </w:tbl>
    <w:p w:rsidR="007B3B51" w:rsidRPr="00DE6CF8" w:rsidRDefault="007B3B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  <w:sz w:val="20"/>
          <w:szCs w:val="20"/>
        </w:rPr>
        <w:sectPr w:rsidR="007B3B51" w:rsidRPr="00DE6CF8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2C79E4" w:rsidRDefault="002C79E4" w:rsidP="00922B5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922B5E" w:rsidRDefault="00922B5E" w:rsidP="00922B5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3. условия реализации </w:t>
      </w:r>
      <w:r w:rsidR="00BA26DB">
        <w:rPr>
          <w:b/>
          <w:sz w:val="28"/>
          <w:szCs w:val="28"/>
        </w:rPr>
        <w:t>ОБЩЕОБРАЗОВАТЕЛЬНОЙ</w:t>
      </w:r>
      <w:r w:rsidR="00BA26DB">
        <w:rPr>
          <w:b/>
          <w:caps/>
          <w:sz w:val="28"/>
          <w:szCs w:val="28"/>
        </w:rPr>
        <w:t xml:space="preserve"> </w:t>
      </w:r>
      <w:r>
        <w:rPr>
          <w:b/>
          <w:caps/>
          <w:sz w:val="28"/>
          <w:szCs w:val="28"/>
        </w:rPr>
        <w:t>УЧЕБНОЙ</w:t>
      </w:r>
      <w:r w:rsidRPr="00A20A8B">
        <w:rPr>
          <w:b/>
          <w:caps/>
          <w:sz w:val="28"/>
          <w:szCs w:val="28"/>
        </w:rPr>
        <w:t xml:space="preserve"> дисциплины</w:t>
      </w:r>
      <w:r>
        <w:rPr>
          <w:b/>
          <w:caps/>
          <w:sz w:val="28"/>
          <w:szCs w:val="28"/>
        </w:rPr>
        <w:t xml:space="preserve"> </w:t>
      </w:r>
    </w:p>
    <w:p w:rsidR="00922B5E" w:rsidRDefault="00922B5E" w:rsidP="0092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3.1. </w:t>
      </w:r>
      <w:r w:rsidR="002C79E4">
        <w:rPr>
          <w:b/>
          <w:bCs/>
          <w:sz w:val="28"/>
          <w:szCs w:val="28"/>
        </w:rPr>
        <w:t>М</w:t>
      </w:r>
      <w:r>
        <w:rPr>
          <w:b/>
          <w:bCs/>
          <w:sz w:val="28"/>
          <w:szCs w:val="28"/>
        </w:rPr>
        <w:t>атериально-техническо</w:t>
      </w:r>
      <w:r w:rsidR="002C79E4">
        <w:rPr>
          <w:b/>
          <w:bCs/>
          <w:sz w:val="28"/>
          <w:szCs w:val="28"/>
        </w:rPr>
        <w:t>е</w:t>
      </w:r>
      <w:r>
        <w:rPr>
          <w:b/>
          <w:bCs/>
          <w:sz w:val="28"/>
          <w:szCs w:val="28"/>
        </w:rPr>
        <w:t xml:space="preserve"> обеспечени</w:t>
      </w:r>
      <w:r w:rsidR="002C79E4">
        <w:rPr>
          <w:b/>
          <w:bCs/>
          <w:sz w:val="28"/>
          <w:szCs w:val="28"/>
        </w:rPr>
        <w:t>е</w:t>
      </w:r>
    </w:p>
    <w:p w:rsidR="00DE6CF8" w:rsidRDefault="00DE6CF8" w:rsidP="00DE6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Для освоения программы учебной дисциплины «</w:t>
      </w:r>
      <w:r w:rsidR="00E7447D">
        <w:rPr>
          <w:bCs/>
          <w:sz w:val="28"/>
          <w:szCs w:val="28"/>
        </w:rPr>
        <w:t>Скетчинг</w:t>
      </w:r>
      <w:r>
        <w:rPr>
          <w:bCs/>
          <w:sz w:val="28"/>
          <w:szCs w:val="28"/>
        </w:rPr>
        <w:t xml:space="preserve">» колледж располагает учебным кабинетом  </w:t>
      </w:r>
      <w:r w:rsidR="00E7447D">
        <w:rPr>
          <w:bCs/>
          <w:sz w:val="28"/>
          <w:szCs w:val="28"/>
        </w:rPr>
        <w:t>рисунка</w:t>
      </w:r>
      <w:r>
        <w:rPr>
          <w:bCs/>
          <w:sz w:val="28"/>
          <w:szCs w:val="28"/>
        </w:rPr>
        <w:t>.</w:t>
      </w:r>
    </w:p>
    <w:p w:rsidR="00DE6CF8" w:rsidRDefault="00DE6CF8" w:rsidP="00DE6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Помещение кабинета удовлетворяет  требованиям Санитарно-эпидемиологических правил и нормативов (СанПиН 2.4.2  № 178-02) и оснащено типовым оборудованием.</w:t>
      </w:r>
    </w:p>
    <w:p w:rsidR="00DE6CF8" w:rsidRDefault="00DE6CF8" w:rsidP="00DE6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Оборудование учебного кабинета:</w:t>
      </w:r>
    </w:p>
    <w:p w:rsidR="00DE6CF8" w:rsidRDefault="00DE6CF8" w:rsidP="00DE6CF8">
      <w:pPr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многофункциональный комплекс преподавателя (мобильный);</w:t>
      </w:r>
    </w:p>
    <w:p w:rsidR="00DE6CF8" w:rsidRDefault="00E7447D" w:rsidP="00DE6CF8">
      <w:pPr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наглядные пособия,</w:t>
      </w:r>
      <w:r w:rsidR="00AA2FA5">
        <w:rPr>
          <w:bCs/>
          <w:sz w:val="28"/>
          <w:szCs w:val="28"/>
        </w:rPr>
        <w:t xml:space="preserve"> образцы работ по всем темам</w:t>
      </w:r>
      <w:r w:rsidR="00DE6CF8">
        <w:rPr>
          <w:bCs/>
          <w:sz w:val="28"/>
          <w:szCs w:val="28"/>
        </w:rPr>
        <w:t>;</w:t>
      </w:r>
    </w:p>
    <w:p w:rsidR="00DE6CF8" w:rsidRPr="00AA2FA5" w:rsidRDefault="00DE6CF8" w:rsidP="00AA2FA5">
      <w:pPr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экранно-звуковые пособия </w:t>
      </w:r>
      <w:r w:rsidR="00AA2FA5">
        <w:rPr>
          <w:bCs/>
          <w:sz w:val="28"/>
          <w:szCs w:val="28"/>
        </w:rPr>
        <w:t>–</w:t>
      </w:r>
      <w:r>
        <w:rPr>
          <w:bCs/>
          <w:sz w:val="28"/>
          <w:szCs w:val="28"/>
        </w:rPr>
        <w:t xml:space="preserve"> </w:t>
      </w:r>
      <w:r w:rsidR="00AA2FA5">
        <w:rPr>
          <w:bCs/>
          <w:sz w:val="28"/>
          <w:szCs w:val="28"/>
        </w:rPr>
        <w:t>презентации ко всем темам дисциплины</w:t>
      </w:r>
      <w:r>
        <w:rPr>
          <w:bCs/>
          <w:sz w:val="28"/>
          <w:szCs w:val="28"/>
        </w:rPr>
        <w:t>;</w:t>
      </w:r>
    </w:p>
    <w:p w:rsidR="00DE6CF8" w:rsidRDefault="00DE6CF8" w:rsidP="00DE6CF8">
      <w:pPr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комплект технической документации, в том числ</w:t>
      </w:r>
      <w:r w:rsidR="00AA2FA5">
        <w:rPr>
          <w:bCs/>
          <w:sz w:val="28"/>
          <w:szCs w:val="28"/>
        </w:rPr>
        <w:t xml:space="preserve">е паспорта на средства обучения, </w:t>
      </w:r>
      <w:r>
        <w:rPr>
          <w:bCs/>
          <w:sz w:val="28"/>
          <w:szCs w:val="28"/>
        </w:rPr>
        <w:t xml:space="preserve"> инструкции по их использованию и технике безопасности. </w:t>
      </w:r>
    </w:p>
    <w:p w:rsidR="00DE6CF8" w:rsidRDefault="00DE6CF8" w:rsidP="00DE6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Технические средства обучения:</w:t>
      </w:r>
    </w:p>
    <w:p w:rsidR="00DE6CF8" w:rsidRDefault="00DE6CF8" w:rsidP="00DE6CF8">
      <w:pPr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мультимедийное оборудование;</w:t>
      </w:r>
    </w:p>
    <w:p w:rsidR="00922B5E" w:rsidRPr="005766BE" w:rsidRDefault="00AA2FA5" w:rsidP="00922B5E">
      <w:pPr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автоматизированное рабочее место преподавателя</w:t>
      </w:r>
    </w:p>
    <w:p w:rsidR="00922B5E" w:rsidRPr="002C79E4" w:rsidRDefault="002C79E4" w:rsidP="005766B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>3.2. Информационное обеспечение:</w:t>
      </w:r>
    </w:p>
    <w:p w:rsidR="00922B5E" w:rsidRDefault="00922B5E" w:rsidP="005766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Основн</w:t>
      </w:r>
      <w:r w:rsidR="002C79E4">
        <w:rPr>
          <w:bCs/>
          <w:sz w:val="28"/>
          <w:szCs w:val="28"/>
        </w:rPr>
        <w:t>ая литература</w:t>
      </w:r>
      <w:r>
        <w:rPr>
          <w:bCs/>
          <w:sz w:val="28"/>
          <w:szCs w:val="28"/>
        </w:rPr>
        <w:t xml:space="preserve">: </w:t>
      </w:r>
    </w:p>
    <w:p w:rsidR="00E7447D" w:rsidRDefault="00E7447D" w:rsidP="00E7447D">
      <w:pPr>
        <w:pStyle w:val="FORMATTEXT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447D">
        <w:rPr>
          <w:rFonts w:ascii="Times New Roman" w:hAnsi="Times New Roman" w:cs="Times New Roman"/>
          <w:sz w:val="28"/>
          <w:szCs w:val="28"/>
          <w:shd w:val="clear" w:color="auto" w:fill="FFFFFF"/>
        </w:rPr>
        <w:t>Жабинский, В. И. Рисунок [Электронный ресурс] : учеб. пособие / В. И. Жабинский, А. В. Винтова. – М. : ИНФРА-М, 201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7</w:t>
      </w:r>
      <w:r w:rsidRPr="00E7447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– 256 с. – (Среднее профессиональное образование). – Режим доступа: </w:t>
      </w:r>
      <w:hyperlink r:id="rId12" w:history="1">
        <w:r w:rsidRPr="00E7447D">
          <w:rPr>
            <w:rStyle w:val="af5"/>
            <w:rFonts w:ascii="Times New Roman" w:hAnsi="Times New Roman" w:cs="Times New Roman"/>
            <w:sz w:val="28"/>
            <w:szCs w:val="28"/>
            <w:shd w:val="clear" w:color="auto" w:fill="FFFFFF"/>
          </w:rPr>
          <w:t>http://znanium.com/bookread2.php?book=553007</w:t>
        </w:r>
      </w:hyperlink>
    </w:p>
    <w:p w:rsidR="00592B5A" w:rsidRPr="00592B5A" w:rsidRDefault="00592B5A" w:rsidP="00592B5A">
      <w:pPr>
        <w:pStyle w:val="FORMATTEXT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6A82">
        <w:rPr>
          <w:rFonts w:ascii="Times New Roman" w:hAnsi="Times New Roman" w:cs="Times New Roman"/>
          <w:sz w:val="28"/>
          <w:szCs w:val="28"/>
        </w:rPr>
        <w:t>Роуди М. Визуальные заметки. Иллюстрированное руководство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6A82">
        <w:rPr>
          <w:rFonts w:ascii="Times New Roman" w:hAnsi="Times New Roman" w:cs="Times New Roman"/>
          <w:sz w:val="28"/>
          <w:szCs w:val="28"/>
        </w:rPr>
        <w:t>скетчноутингу. Издат.: Манн, Иванов и Фербер, 2017-224с. [Электронный ресурс</w:t>
      </w:r>
      <w:r w:rsidRPr="00F06C06">
        <w:rPr>
          <w:rFonts w:ascii="Times New Roman" w:hAnsi="Times New Roman" w:cs="Times New Roman"/>
          <w:sz w:val="28"/>
          <w:szCs w:val="28"/>
        </w:rPr>
        <w:t xml:space="preserve">]. – Режим доступа:  </w:t>
      </w:r>
      <w:hyperlink r:id="rId13" w:history="1">
        <w:r w:rsidRPr="001B1741">
          <w:rPr>
            <w:rStyle w:val="af5"/>
            <w:rFonts w:ascii="Times New Roman" w:hAnsi="Times New Roman" w:cs="Times New Roman"/>
            <w:sz w:val="28"/>
            <w:szCs w:val="28"/>
          </w:rPr>
          <w:t>https://monster-book.com/vizualnye-zametki-roudi</w:t>
        </w:r>
      </w:hyperlink>
    </w:p>
    <w:p w:rsidR="001C0328" w:rsidRPr="001C0328" w:rsidRDefault="001C0328" w:rsidP="005766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  <w:r w:rsidRPr="001C0328">
        <w:rPr>
          <w:bCs/>
          <w:sz w:val="28"/>
          <w:szCs w:val="28"/>
        </w:rPr>
        <w:t>Доп</w:t>
      </w:r>
      <w:r w:rsidR="002E18EE">
        <w:rPr>
          <w:bCs/>
          <w:sz w:val="28"/>
          <w:szCs w:val="28"/>
        </w:rPr>
        <w:t>о</w:t>
      </w:r>
      <w:r w:rsidRPr="001C0328">
        <w:rPr>
          <w:bCs/>
          <w:sz w:val="28"/>
          <w:szCs w:val="28"/>
        </w:rPr>
        <w:t>лнительн</w:t>
      </w:r>
      <w:r w:rsidR="002C79E4">
        <w:rPr>
          <w:bCs/>
          <w:sz w:val="28"/>
          <w:szCs w:val="28"/>
        </w:rPr>
        <w:t>ая</w:t>
      </w:r>
      <w:r w:rsidRPr="001C0328">
        <w:rPr>
          <w:bCs/>
          <w:sz w:val="28"/>
          <w:szCs w:val="28"/>
        </w:rPr>
        <w:t xml:space="preserve"> </w:t>
      </w:r>
      <w:r w:rsidR="002C79E4">
        <w:rPr>
          <w:bCs/>
          <w:sz w:val="28"/>
          <w:szCs w:val="28"/>
        </w:rPr>
        <w:t>литература</w:t>
      </w:r>
      <w:r w:rsidRPr="001C0328">
        <w:rPr>
          <w:bCs/>
          <w:sz w:val="28"/>
          <w:szCs w:val="28"/>
        </w:rPr>
        <w:t>:</w:t>
      </w:r>
    </w:p>
    <w:p w:rsidR="00E7447D" w:rsidRDefault="00E7447D" w:rsidP="00E7447D">
      <w:pPr>
        <w:pStyle w:val="FORMATTEXT"/>
        <w:numPr>
          <w:ilvl w:val="0"/>
          <w:numId w:val="2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3F12">
        <w:rPr>
          <w:rFonts w:ascii="Times New Roman" w:hAnsi="Times New Roman" w:cs="Times New Roman"/>
          <w:sz w:val="28"/>
          <w:szCs w:val="28"/>
        </w:rPr>
        <w:t>Ланда Р. Скетчбук, который научит вас рисовать. Издат.: Манн, Иванов и Фербер, 2016 г.-224с. [Электронный ресурс]. ISBN: 978-5-00057-467-6</w:t>
      </w:r>
    </w:p>
    <w:p w:rsidR="001C0328" w:rsidRPr="00E7447D" w:rsidRDefault="00E7447D" w:rsidP="00E7447D">
      <w:pPr>
        <w:pStyle w:val="FORMATTEXT"/>
        <w:numPr>
          <w:ilvl w:val="0"/>
          <w:numId w:val="2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2727">
        <w:rPr>
          <w:rFonts w:ascii="Times New Roman" w:hAnsi="Times New Roman" w:cs="Times New Roman"/>
          <w:color w:val="000000"/>
          <w:sz w:val="28"/>
          <w:szCs w:val="28"/>
        </w:rPr>
        <w:t>Майер-Паукен К. Архитектурный скетчинг Изд</w:t>
      </w:r>
      <w:r>
        <w:rPr>
          <w:rFonts w:ascii="Times New Roman" w:hAnsi="Times New Roman" w:cs="Times New Roman"/>
          <w:color w:val="000000"/>
          <w:sz w:val="28"/>
          <w:szCs w:val="28"/>
        </w:rPr>
        <w:t>ат.</w:t>
      </w:r>
      <w:r w:rsidRPr="006A2727">
        <w:rPr>
          <w:rFonts w:ascii="Times New Roman" w:hAnsi="Times New Roman" w:cs="Times New Roman"/>
          <w:color w:val="000000"/>
          <w:sz w:val="28"/>
          <w:szCs w:val="28"/>
        </w:rPr>
        <w:t>: </w:t>
      </w:r>
      <w:hyperlink r:id="rId14" w:history="1">
        <w:r w:rsidRPr="006A2727">
          <w:rPr>
            <w:rStyle w:val="af5"/>
            <w:rFonts w:ascii="Times New Roman" w:hAnsi="Times New Roman" w:cs="Times New Roman"/>
            <w:color w:val="2F2F2F"/>
            <w:sz w:val="28"/>
            <w:szCs w:val="28"/>
          </w:rPr>
          <w:t>Попурри</w:t>
        </w:r>
      </w:hyperlink>
      <w:r w:rsidRPr="006A2727">
        <w:rPr>
          <w:rFonts w:ascii="Times New Roman" w:hAnsi="Times New Roman" w:cs="Times New Roman"/>
          <w:color w:val="000000"/>
          <w:sz w:val="28"/>
          <w:szCs w:val="28"/>
        </w:rPr>
        <w:t>, 2017 г.-64 с.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A2727">
        <w:rPr>
          <w:rFonts w:ascii="Times New Roman" w:hAnsi="Times New Roman" w:cs="Times New Roman"/>
          <w:color w:val="000000"/>
          <w:sz w:val="28"/>
          <w:szCs w:val="28"/>
        </w:rPr>
        <w:t>ISBN: 978-985-15-3243-4 </w:t>
      </w:r>
    </w:p>
    <w:p w:rsidR="00B76C63" w:rsidRPr="004268F1" w:rsidRDefault="00B76C63" w:rsidP="005766BE">
      <w:pPr>
        <w:spacing w:line="276" w:lineRule="auto"/>
        <w:rPr>
          <w:sz w:val="28"/>
          <w:szCs w:val="28"/>
        </w:rPr>
      </w:pPr>
      <w:r w:rsidRPr="004268F1">
        <w:rPr>
          <w:sz w:val="28"/>
          <w:szCs w:val="28"/>
        </w:rPr>
        <w:t>Интернет - ресурс</w:t>
      </w:r>
      <w:r w:rsidR="002C79E4">
        <w:rPr>
          <w:sz w:val="28"/>
          <w:szCs w:val="28"/>
        </w:rPr>
        <w:t>ы</w:t>
      </w:r>
      <w:r w:rsidRPr="004268F1">
        <w:rPr>
          <w:sz w:val="28"/>
          <w:szCs w:val="28"/>
        </w:rPr>
        <w:t>:</w:t>
      </w:r>
    </w:p>
    <w:p w:rsidR="00AB60A1" w:rsidRPr="00AB60A1" w:rsidRDefault="004218D3" w:rsidP="005766BE">
      <w:pPr>
        <w:numPr>
          <w:ilvl w:val="0"/>
          <w:numId w:val="15"/>
        </w:numPr>
        <w:tabs>
          <w:tab w:val="left" w:pos="916"/>
        </w:tabs>
        <w:spacing w:line="276" w:lineRule="auto"/>
        <w:jc w:val="both"/>
        <w:rPr>
          <w:color w:val="0047FF"/>
          <w:sz w:val="28"/>
          <w:szCs w:val="28"/>
          <w:u w:val="single"/>
        </w:rPr>
      </w:pPr>
      <w:hyperlink r:id="rId15" w:history="1">
        <w:r w:rsidR="00AB60A1" w:rsidRPr="00AB60A1">
          <w:rPr>
            <w:rStyle w:val="af5"/>
            <w:sz w:val="28"/>
            <w:szCs w:val="28"/>
          </w:rPr>
          <w:t>http://www.window.edu.ru</w:t>
        </w:r>
      </w:hyperlink>
      <w:r w:rsidR="00AB60A1" w:rsidRPr="00AB60A1">
        <w:rPr>
          <w:sz w:val="28"/>
          <w:szCs w:val="28"/>
        </w:rPr>
        <w:t xml:space="preserve"> </w:t>
      </w:r>
      <w:r w:rsidR="00AB60A1" w:rsidRPr="00AB60A1">
        <w:rPr>
          <w:color w:val="0047FF"/>
          <w:sz w:val="28"/>
          <w:szCs w:val="28"/>
          <w:u w:val="single"/>
        </w:rPr>
        <w:t>(Единое окно доступа к образовательным ресурсам)</w:t>
      </w:r>
    </w:p>
    <w:p w:rsidR="00FF0558" w:rsidRDefault="00FF0558" w:rsidP="00BE10D2">
      <w:pPr>
        <w:spacing w:line="360" w:lineRule="auto"/>
        <w:ind w:left="360"/>
        <w:jc w:val="both"/>
        <w:rPr>
          <w:b/>
          <w:sz w:val="28"/>
          <w:szCs w:val="28"/>
        </w:rPr>
      </w:pPr>
    </w:p>
    <w:p w:rsidR="002030AA" w:rsidRDefault="002030AA" w:rsidP="00BE10D2">
      <w:pPr>
        <w:spacing w:line="360" w:lineRule="auto"/>
        <w:ind w:left="360"/>
        <w:jc w:val="both"/>
        <w:rPr>
          <w:b/>
          <w:sz w:val="28"/>
          <w:szCs w:val="28"/>
        </w:rPr>
      </w:pPr>
    </w:p>
    <w:p w:rsidR="00BE10D2" w:rsidRPr="00503CF3" w:rsidRDefault="00BE10D2" w:rsidP="0006027F">
      <w:pPr>
        <w:spacing w:line="276" w:lineRule="auto"/>
        <w:ind w:left="360"/>
        <w:jc w:val="both"/>
        <w:rPr>
          <w:b/>
          <w:sz w:val="28"/>
          <w:szCs w:val="28"/>
        </w:rPr>
      </w:pPr>
      <w:r w:rsidRPr="00503CF3">
        <w:rPr>
          <w:b/>
          <w:sz w:val="28"/>
          <w:szCs w:val="28"/>
        </w:rPr>
        <w:lastRenderedPageBreak/>
        <w:t>3.3. Организация образовательного процесса</w:t>
      </w:r>
    </w:p>
    <w:p w:rsidR="00BE10D2" w:rsidRPr="00503CF3" w:rsidRDefault="00BE10D2" w:rsidP="0006027F">
      <w:pPr>
        <w:spacing w:line="276" w:lineRule="auto"/>
        <w:ind w:firstLine="567"/>
        <w:jc w:val="both"/>
        <w:rPr>
          <w:sz w:val="28"/>
          <w:szCs w:val="28"/>
        </w:rPr>
      </w:pPr>
      <w:r w:rsidRPr="00503CF3">
        <w:rPr>
          <w:sz w:val="28"/>
          <w:szCs w:val="28"/>
        </w:rPr>
        <w:t xml:space="preserve">Изучение </w:t>
      </w:r>
      <w:r>
        <w:rPr>
          <w:sz w:val="28"/>
          <w:szCs w:val="28"/>
        </w:rPr>
        <w:t xml:space="preserve">общеобразовательной </w:t>
      </w:r>
      <w:r w:rsidRPr="00503CF3">
        <w:rPr>
          <w:sz w:val="28"/>
          <w:szCs w:val="28"/>
        </w:rPr>
        <w:t xml:space="preserve">учебной дисциплины проводится на </w:t>
      </w:r>
      <w:r>
        <w:rPr>
          <w:sz w:val="28"/>
          <w:szCs w:val="28"/>
        </w:rPr>
        <w:t>первом курсе на протяжении  2 семестра и завершается зачетом</w:t>
      </w:r>
      <w:r w:rsidR="00373B48">
        <w:rPr>
          <w:sz w:val="28"/>
          <w:szCs w:val="28"/>
        </w:rPr>
        <w:t xml:space="preserve"> (с оценкой)</w:t>
      </w:r>
      <w:r>
        <w:rPr>
          <w:sz w:val="28"/>
          <w:szCs w:val="28"/>
        </w:rPr>
        <w:t>.</w:t>
      </w:r>
    </w:p>
    <w:p w:rsidR="001C0328" w:rsidRDefault="00BE10D2" w:rsidP="0006027F">
      <w:pPr>
        <w:spacing w:line="276" w:lineRule="auto"/>
        <w:jc w:val="both"/>
        <w:rPr>
          <w:sz w:val="28"/>
          <w:szCs w:val="28"/>
        </w:rPr>
      </w:pPr>
      <w:r w:rsidRPr="00503CF3">
        <w:rPr>
          <w:sz w:val="28"/>
          <w:szCs w:val="28"/>
        </w:rPr>
        <w:t>Основными  методами обучения являются словесные, наглядные, репродуктивные методы обучения, практическая работа студентов, метод проблемного обучения.</w:t>
      </w:r>
    </w:p>
    <w:p w:rsidR="00373B48" w:rsidRPr="001C2450" w:rsidRDefault="00373B48" w:rsidP="00EF28AF">
      <w:pPr>
        <w:spacing w:line="276" w:lineRule="auto"/>
        <w:ind w:firstLine="567"/>
        <w:jc w:val="both"/>
        <w:rPr>
          <w:sz w:val="28"/>
          <w:szCs w:val="28"/>
        </w:rPr>
      </w:pPr>
      <w:r w:rsidRPr="001C2450">
        <w:rPr>
          <w:sz w:val="28"/>
          <w:szCs w:val="28"/>
        </w:rPr>
        <w:t xml:space="preserve">При составлении рабочей программы учтены </w:t>
      </w:r>
      <w:r w:rsidR="001C2450">
        <w:rPr>
          <w:sz w:val="28"/>
          <w:szCs w:val="28"/>
        </w:rPr>
        <w:t>методики преподавания</w:t>
      </w:r>
      <w:r w:rsidRPr="001C2450">
        <w:rPr>
          <w:sz w:val="28"/>
          <w:szCs w:val="28"/>
        </w:rPr>
        <w:t xml:space="preserve"> по общеобразовательным (обязательным) дисциплинам</w:t>
      </w:r>
      <w:r w:rsidR="001C2450" w:rsidRPr="001C2450">
        <w:rPr>
          <w:sz w:val="28"/>
          <w:szCs w:val="28"/>
        </w:rPr>
        <w:t>.</w:t>
      </w:r>
      <w:r w:rsidRPr="001C2450">
        <w:rPr>
          <w:sz w:val="28"/>
          <w:szCs w:val="28"/>
        </w:rPr>
        <w:t xml:space="preserve"> </w:t>
      </w:r>
    </w:p>
    <w:p w:rsidR="00373B48" w:rsidRDefault="00373B48" w:rsidP="00373B48">
      <w:pPr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4. Контроль и оценка результатов освоения общеобразовательной УЧЕБНОЙ Дисциплины</w:t>
      </w:r>
    </w:p>
    <w:p w:rsidR="00373B48" w:rsidRPr="00B46882" w:rsidRDefault="00373B48" w:rsidP="005547A9">
      <w:pPr>
        <w:spacing w:line="360" w:lineRule="auto"/>
        <w:ind w:left="36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8"/>
        <w:gridCol w:w="4860"/>
      </w:tblGrid>
      <w:tr w:rsidR="007B3B51" w:rsidRPr="005F2F98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B51" w:rsidRPr="005F2F98" w:rsidRDefault="007B3B51">
            <w:pPr>
              <w:jc w:val="center"/>
              <w:rPr>
                <w:b/>
                <w:bCs/>
                <w:sz w:val="28"/>
                <w:szCs w:val="28"/>
              </w:rPr>
            </w:pPr>
            <w:r w:rsidRPr="005F2F98">
              <w:rPr>
                <w:b/>
                <w:bCs/>
                <w:sz w:val="28"/>
                <w:szCs w:val="28"/>
              </w:rPr>
              <w:t>Результаты обучения</w:t>
            </w:r>
          </w:p>
          <w:p w:rsidR="007B3B51" w:rsidRPr="005F2F98" w:rsidRDefault="007B3B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B51" w:rsidRPr="005F2F98" w:rsidRDefault="007B3B51">
            <w:pPr>
              <w:jc w:val="center"/>
              <w:rPr>
                <w:b/>
                <w:bCs/>
                <w:sz w:val="28"/>
                <w:szCs w:val="28"/>
              </w:rPr>
            </w:pPr>
            <w:r w:rsidRPr="005F2F98">
              <w:rPr>
                <w:b/>
                <w:sz w:val="28"/>
                <w:szCs w:val="28"/>
              </w:rPr>
              <w:t xml:space="preserve">Формы и методы контроля и оценки результатов обучения </w:t>
            </w:r>
          </w:p>
        </w:tc>
      </w:tr>
      <w:tr w:rsidR="00585CE1" w:rsidTr="00C701E1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CE1" w:rsidRPr="00CE041A" w:rsidRDefault="0084059F" w:rsidP="00C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/>
              <w:jc w:val="both"/>
              <w:rPr>
                <w:b/>
                <w:sz w:val="28"/>
                <w:szCs w:val="28"/>
              </w:rPr>
            </w:pPr>
            <w:r w:rsidRPr="00981126">
              <w:rPr>
                <w:b/>
                <w:sz w:val="28"/>
                <w:szCs w:val="28"/>
              </w:rPr>
              <w:t>Метапредметны</w:t>
            </w:r>
            <w:r>
              <w:rPr>
                <w:b/>
                <w:sz w:val="28"/>
                <w:szCs w:val="28"/>
              </w:rPr>
              <w:t>е</w:t>
            </w:r>
            <w:r w:rsidRPr="00981126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48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5CE1" w:rsidRPr="005F2F98" w:rsidRDefault="00585CE1" w:rsidP="00C701E1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84059F" w:rsidTr="00C701E1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443" w:rsidRPr="004D1B98" w:rsidRDefault="00E13443" w:rsidP="00E13443">
            <w:pPr>
              <w:pStyle w:val="ConsPlusNormal"/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059F">
              <w:rPr>
                <w:rFonts w:ascii="Times New Roman" w:hAnsi="Times New Roman" w:cs="Times New Roman"/>
                <w:sz w:val="28"/>
                <w:szCs w:val="28"/>
              </w:rPr>
              <w:t>развит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ие</w:t>
            </w:r>
            <w:r w:rsidRPr="0084059F">
              <w:rPr>
                <w:rFonts w:ascii="Times New Roman" w:hAnsi="Times New Roman" w:cs="Times New Roman"/>
                <w:sz w:val="28"/>
                <w:szCs w:val="28"/>
              </w:rPr>
              <w:t xml:space="preserve">  пространственно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Pr="0084059F">
              <w:rPr>
                <w:rFonts w:ascii="Times New Roman" w:hAnsi="Times New Roman" w:cs="Times New Roman"/>
                <w:sz w:val="28"/>
                <w:szCs w:val="28"/>
              </w:rPr>
              <w:t xml:space="preserve"> воображени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84059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E13443" w:rsidRPr="003975A8" w:rsidRDefault="00E13443" w:rsidP="00E13443">
            <w:pPr>
              <w:pStyle w:val="ConsPlusNormal"/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05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</w:t>
            </w:r>
            <w:r w:rsidRPr="0084059F">
              <w:rPr>
                <w:rFonts w:ascii="Times New Roman" w:hAnsi="Times New Roman" w:cs="Times New Roman"/>
                <w:sz w:val="28"/>
                <w:szCs w:val="28"/>
              </w:rPr>
              <w:t xml:space="preserve"> представлени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84059F">
              <w:rPr>
                <w:rFonts w:ascii="Times New Roman" w:hAnsi="Times New Roman" w:cs="Times New Roman"/>
                <w:sz w:val="28"/>
                <w:szCs w:val="28"/>
              </w:rPr>
              <w:t xml:space="preserve"> 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рисунке и графических изображениях;</w:t>
            </w:r>
          </w:p>
          <w:p w:rsidR="0084059F" w:rsidRPr="002E32FD" w:rsidRDefault="00E13443" w:rsidP="00E13443">
            <w:pPr>
              <w:pStyle w:val="ConsPlusNormal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освоение способов применения полученных </w:t>
            </w:r>
            <w:r w:rsidRPr="0084059F">
              <w:rPr>
                <w:rFonts w:ascii="Times New Roman" w:hAnsi="Times New Roman" w:cs="Times New Roman"/>
                <w:sz w:val="28"/>
                <w:szCs w:val="28"/>
              </w:rPr>
              <w:t>знани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84059F">
              <w:rPr>
                <w:rFonts w:ascii="Times New Roman" w:hAnsi="Times New Roman" w:cs="Times New Roman"/>
                <w:sz w:val="28"/>
                <w:szCs w:val="28"/>
              </w:rPr>
              <w:t xml:space="preserve"> при решении различных задач и оценива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ние</w:t>
            </w:r>
            <w:r w:rsidRPr="0084059F">
              <w:rPr>
                <w:rFonts w:ascii="Times New Roman" w:hAnsi="Times New Roman" w:cs="Times New Roman"/>
                <w:sz w:val="28"/>
                <w:szCs w:val="28"/>
              </w:rPr>
              <w:t xml:space="preserve"> получен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ных</w:t>
            </w:r>
            <w:r w:rsidRPr="0084059F">
              <w:rPr>
                <w:rFonts w:ascii="Times New Roman" w:hAnsi="Times New Roman" w:cs="Times New Roman"/>
                <w:sz w:val="28"/>
                <w:szCs w:val="28"/>
              </w:rPr>
              <w:t xml:space="preserve"> результат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ов.</w:t>
            </w:r>
          </w:p>
        </w:tc>
        <w:tc>
          <w:tcPr>
            <w:tcW w:w="48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B48" w:rsidRPr="001031CE" w:rsidRDefault="00373B48" w:rsidP="005E6383">
            <w:pPr>
              <w:pStyle w:val="Default"/>
              <w:snapToGrid w:val="0"/>
              <w:jc w:val="center"/>
              <w:rPr>
                <w:sz w:val="28"/>
                <w:szCs w:val="28"/>
              </w:rPr>
            </w:pPr>
            <w:r w:rsidRPr="001031CE">
              <w:rPr>
                <w:sz w:val="28"/>
                <w:szCs w:val="28"/>
              </w:rPr>
              <w:t>Оценка выполнения  практических  работ, зачет</w:t>
            </w:r>
          </w:p>
          <w:p w:rsidR="0084059F" w:rsidRPr="005F2F98" w:rsidRDefault="0084059F" w:rsidP="00C701E1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373B48" w:rsidTr="00C701E1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B48" w:rsidRPr="0084059F" w:rsidRDefault="00373B48" w:rsidP="008405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/>
              <w:jc w:val="both"/>
              <w:rPr>
                <w:b/>
                <w:sz w:val="28"/>
                <w:szCs w:val="28"/>
              </w:rPr>
            </w:pPr>
            <w:r w:rsidRPr="00373B48">
              <w:rPr>
                <w:b/>
                <w:sz w:val="28"/>
                <w:szCs w:val="28"/>
              </w:rPr>
              <w:t>Универсальные учебные действия:</w:t>
            </w:r>
          </w:p>
        </w:tc>
        <w:tc>
          <w:tcPr>
            <w:tcW w:w="48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B48" w:rsidRPr="005F2F98" w:rsidRDefault="00373B48" w:rsidP="00C701E1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373B48" w:rsidTr="00C701E1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443" w:rsidRPr="001C2450" w:rsidRDefault="00E13443" w:rsidP="00E13443">
            <w:pPr>
              <w:pStyle w:val="af9"/>
              <w:widowControl w:val="0"/>
              <w:spacing w:line="276" w:lineRule="auto"/>
              <w:ind w:left="0" w:firstLine="567"/>
              <w:jc w:val="both"/>
              <w:rPr>
                <w:sz w:val="28"/>
                <w:szCs w:val="28"/>
              </w:rPr>
            </w:pPr>
            <w:r w:rsidRPr="00BB48BA">
              <w:rPr>
                <w:b/>
                <w:sz w:val="28"/>
                <w:szCs w:val="28"/>
              </w:rPr>
              <w:t>Регулятивные:</w:t>
            </w:r>
            <w:r w:rsidRPr="00BB48BA">
              <w:rPr>
                <w:sz w:val="28"/>
                <w:szCs w:val="28"/>
              </w:rPr>
              <w:t xml:space="preserve"> </w:t>
            </w:r>
            <w:r w:rsidRPr="001C2450">
              <w:rPr>
                <w:sz w:val="28"/>
                <w:szCs w:val="28"/>
              </w:rPr>
              <w:t>выбирать путь достижения цели, планировать решение поста</w:t>
            </w:r>
            <w:r>
              <w:rPr>
                <w:sz w:val="28"/>
                <w:szCs w:val="28"/>
              </w:rPr>
              <w:t>вленных задач</w:t>
            </w:r>
            <w:r w:rsidRPr="001C2450">
              <w:rPr>
                <w:sz w:val="28"/>
                <w:szCs w:val="28"/>
              </w:rPr>
              <w:t xml:space="preserve">; </w:t>
            </w:r>
          </w:p>
          <w:p w:rsidR="00E13443" w:rsidRPr="001C2450" w:rsidRDefault="00E13443" w:rsidP="00E13443">
            <w:pPr>
              <w:pStyle w:val="af9"/>
              <w:widowControl w:val="0"/>
              <w:spacing w:line="276" w:lineRule="auto"/>
              <w:ind w:left="0" w:firstLine="567"/>
              <w:jc w:val="both"/>
              <w:rPr>
                <w:sz w:val="28"/>
                <w:szCs w:val="28"/>
              </w:rPr>
            </w:pPr>
            <w:r w:rsidRPr="00BB48BA">
              <w:rPr>
                <w:b/>
                <w:sz w:val="28"/>
                <w:szCs w:val="28"/>
              </w:rPr>
              <w:t>Познавательные общеучебные</w:t>
            </w:r>
            <w:r w:rsidRPr="00BB48BA">
              <w:rPr>
                <w:sz w:val="28"/>
                <w:szCs w:val="28"/>
              </w:rPr>
              <w:t xml:space="preserve">: </w:t>
            </w:r>
            <w:r w:rsidRPr="001C2450">
              <w:rPr>
                <w:sz w:val="28"/>
                <w:szCs w:val="28"/>
              </w:rPr>
              <w:t xml:space="preserve"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  </w:t>
            </w:r>
          </w:p>
          <w:p w:rsidR="00E13443" w:rsidRPr="002F66F9" w:rsidRDefault="00E13443" w:rsidP="00E13443">
            <w:pPr>
              <w:pStyle w:val="af9"/>
              <w:widowControl w:val="0"/>
              <w:spacing w:line="276" w:lineRule="auto"/>
              <w:ind w:left="0" w:firstLine="567"/>
              <w:jc w:val="both"/>
              <w:rPr>
                <w:sz w:val="28"/>
                <w:szCs w:val="28"/>
              </w:rPr>
            </w:pPr>
            <w:r w:rsidRPr="00716AF2">
              <w:rPr>
                <w:b/>
                <w:sz w:val="28"/>
                <w:szCs w:val="28"/>
              </w:rPr>
              <w:t>Познавательные логические</w:t>
            </w:r>
            <w:r w:rsidRPr="00716AF2">
              <w:rPr>
                <w:sz w:val="28"/>
                <w:szCs w:val="28"/>
              </w:rPr>
              <w:t xml:space="preserve">: </w:t>
            </w:r>
            <w:r w:rsidRPr="001F28C8">
              <w:rPr>
                <w:sz w:val="28"/>
                <w:szCs w:val="28"/>
              </w:rPr>
              <w:t>анализ объек</w:t>
            </w:r>
            <w:r>
              <w:rPr>
                <w:sz w:val="28"/>
                <w:szCs w:val="28"/>
              </w:rPr>
              <w:t>тов с целью выделения признаков</w:t>
            </w:r>
            <w:r w:rsidRPr="001F28C8">
              <w:rPr>
                <w:sz w:val="28"/>
                <w:szCs w:val="28"/>
              </w:rPr>
              <w:t xml:space="preserve">; синтез — составление целого из частей, в том числе самостоятельное достраивание с восполнением недостающих компонентов; </w:t>
            </w:r>
            <w:r w:rsidRPr="00716AF2">
              <w:rPr>
                <w:sz w:val="28"/>
                <w:szCs w:val="28"/>
              </w:rPr>
              <w:t>сравнение, сопоставление, аналогия, классификация, объектов</w:t>
            </w:r>
          </w:p>
          <w:p w:rsidR="00373B48" w:rsidRPr="00E13443" w:rsidRDefault="00E13443" w:rsidP="00E13443">
            <w:pPr>
              <w:pStyle w:val="af9"/>
              <w:widowControl w:val="0"/>
              <w:spacing w:line="276" w:lineRule="auto"/>
              <w:ind w:left="0" w:firstLine="567"/>
              <w:jc w:val="both"/>
              <w:rPr>
                <w:sz w:val="28"/>
                <w:szCs w:val="28"/>
              </w:rPr>
            </w:pPr>
            <w:r w:rsidRPr="00BB48BA">
              <w:rPr>
                <w:b/>
                <w:sz w:val="28"/>
                <w:szCs w:val="28"/>
              </w:rPr>
              <w:t xml:space="preserve">Коммуникативные: </w:t>
            </w:r>
            <w:r w:rsidRPr="001C2450">
              <w:rPr>
                <w:sz w:val="28"/>
                <w:szCs w:val="28"/>
              </w:rPr>
              <w:t xml:space="preserve">осуществлять деловую </w:t>
            </w:r>
            <w:r w:rsidRPr="001C2450">
              <w:rPr>
                <w:sz w:val="28"/>
                <w:szCs w:val="28"/>
              </w:rPr>
              <w:lastRenderedPageBreak/>
              <w:t>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</w:t>
            </w:r>
            <w:r>
              <w:rPr>
                <w:sz w:val="28"/>
                <w:szCs w:val="28"/>
              </w:rPr>
              <w:t>одействия, а не личных симпатий.</w:t>
            </w:r>
            <w:r w:rsidRPr="001C2450">
              <w:rPr>
                <w:sz w:val="28"/>
                <w:szCs w:val="28"/>
              </w:rPr>
              <w:t xml:space="preserve"> </w:t>
            </w:r>
          </w:p>
        </w:tc>
        <w:tc>
          <w:tcPr>
            <w:tcW w:w="48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31CE" w:rsidRPr="001031CE" w:rsidRDefault="001031CE" w:rsidP="005E6383">
            <w:pPr>
              <w:pStyle w:val="Default"/>
              <w:snapToGrid w:val="0"/>
              <w:jc w:val="center"/>
              <w:rPr>
                <w:sz w:val="28"/>
                <w:szCs w:val="28"/>
              </w:rPr>
            </w:pPr>
            <w:r w:rsidRPr="001031CE">
              <w:rPr>
                <w:sz w:val="28"/>
                <w:szCs w:val="28"/>
              </w:rPr>
              <w:lastRenderedPageBreak/>
              <w:t>Оценка выполнения  практических  работ, зачет</w:t>
            </w:r>
          </w:p>
          <w:p w:rsidR="00373B48" w:rsidRPr="005F2F98" w:rsidRDefault="00373B48" w:rsidP="00C701E1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84059F" w:rsidTr="00C701E1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59F" w:rsidRPr="0084059F" w:rsidRDefault="0084059F" w:rsidP="008405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/>
              <w:jc w:val="both"/>
              <w:rPr>
                <w:b/>
                <w:sz w:val="28"/>
                <w:szCs w:val="28"/>
              </w:rPr>
            </w:pPr>
            <w:r w:rsidRPr="0084059F">
              <w:rPr>
                <w:b/>
                <w:sz w:val="28"/>
                <w:szCs w:val="28"/>
              </w:rPr>
              <w:lastRenderedPageBreak/>
              <w:t>Предметны</w:t>
            </w:r>
            <w:r>
              <w:rPr>
                <w:b/>
                <w:sz w:val="28"/>
                <w:szCs w:val="28"/>
              </w:rPr>
              <w:t>е</w:t>
            </w:r>
            <w:r w:rsidRPr="0084059F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48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59F" w:rsidRPr="005F2F98" w:rsidRDefault="0084059F" w:rsidP="00C701E1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84059F" w:rsidTr="00C701E1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160" w:rsidRPr="00B92009" w:rsidRDefault="00146160" w:rsidP="00146160">
            <w:pPr>
              <w:pStyle w:val="ConsPlusNormal"/>
              <w:numPr>
                <w:ilvl w:val="0"/>
                <w:numId w:val="17"/>
              </w:numPr>
              <w:spacing w:line="276" w:lineRule="auto"/>
              <w:ind w:left="0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009">
              <w:rPr>
                <w:rFonts w:ascii="Times New Roman" w:hAnsi="Times New Roman" w:cs="Times New Roman"/>
                <w:sz w:val="28"/>
                <w:szCs w:val="28"/>
              </w:rPr>
              <w:t>формирование представлений о физиологических особенностях восприятия для создания максимально наглядного и легко понимаемого изображения;</w:t>
            </w:r>
          </w:p>
          <w:p w:rsidR="00146160" w:rsidRPr="00B92009" w:rsidRDefault="00146160" w:rsidP="00146160">
            <w:pPr>
              <w:pStyle w:val="ConsPlusNormal"/>
              <w:numPr>
                <w:ilvl w:val="0"/>
                <w:numId w:val="17"/>
              </w:numPr>
              <w:spacing w:line="276" w:lineRule="auto"/>
              <w:ind w:left="0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умений</w:t>
            </w:r>
            <w:r w:rsidRPr="00B920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выбора</w:t>
            </w:r>
            <w:r w:rsidRPr="00B92009">
              <w:rPr>
                <w:rFonts w:ascii="Times New Roman" w:hAnsi="Times New Roman" w:cs="Times New Roman"/>
                <w:sz w:val="28"/>
                <w:szCs w:val="28"/>
              </w:rPr>
              <w:t xml:space="preserve"> композиц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ионного центра и соподчиненности</w:t>
            </w:r>
            <w:r w:rsidRPr="00B92009">
              <w:rPr>
                <w:rFonts w:ascii="Times New Roman" w:hAnsi="Times New Roman" w:cs="Times New Roman"/>
                <w:sz w:val="28"/>
                <w:szCs w:val="28"/>
              </w:rPr>
              <w:t xml:space="preserve"> элементов;</w:t>
            </w:r>
          </w:p>
          <w:p w:rsidR="00146160" w:rsidRPr="00B92009" w:rsidRDefault="00146160" w:rsidP="00146160">
            <w:pPr>
              <w:pStyle w:val="ConsPlusNormal"/>
              <w:numPr>
                <w:ilvl w:val="0"/>
                <w:numId w:val="17"/>
              </w:numPr>
              <w:spacing w:line="276" w:lineRule="auto"/>
              <w:ind w:left="0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009">
              <w:rPr>
                <w:rFonts w:ascii="Times New Roman" w:hAnsi="Times New Roman" w:cs="Times New Roman"/>
                <w:sz w:val="28"/>
                <w:szCs w:val="28"/>
              </w:rPr>
              <w:t>развитие умений моделировать объект средствами скоростного рисунка с применением соответствующих задаче техник и цветового выражения;</w:t>
            </w:r>
          </w:p>
          <w:p w:rsidR="00146160" w:rsidRPr="002F66F9" w:rsidRDefault="00146160" w:rsidP="00146160">
            <w:pPr>
              <w:pStyle w:val="ConsPlusNormal"/>
              <w:numPr>
                <w:ilvl w:val="0"/>
                <w:numId w:val="17"/>
              </w:num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450C">
              <w:rPr>
                <w:rFonts w:ascii="Times New Roman" w:hAnsi="Times New Roman" w:cs="Times New Roman"/>
                <w:sz w:val="28"/>
                <w:szCs w:val="28"/>
              </w:rPr>
              <w:t xml:space="preserve"> развитие умений работать с учебным графическим материалом, точно и грамотно выражать свои мысли с применением терминологии и символики;</w:t>
            </w:r>
          </w:p>
          <w:p w:rsidR="0084059F" w:rsidRPr="00146160" w:rsidRDefault="00146160" w:rsidP="00146160">
            <w:pPr>
              <w:pStyle w:val="ConsPlusNormal"/>
              <w:numPr>
                <w:ilvl w:val="0"/>
                <w:numId w:val="17"/>
              </w:num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36">
              <w:rPr>
                <w:rFonts w:ascii="Times New Roman" w:hAnsi="Times New Roman" w:cs="Times New Roman"/>
                <w:sz w:val="28"/>
                <w:szCs w:val="28"/>
              </w:rPr>
              <w:t xml:space="preserve"> развитие умений применять изученные понятия для решения задач практического характера и задач из смежных дисциплин с использованием при необ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ходимости справочных материалов.</w:t>
            </w:r>
            <w:r w:rsidRPr="003369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8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59F" w:rsidRDefault="0084059F" w:rsidP="00C701E1">
            <w:pPr>
              <w:jc w:val="center"/>
              <w:rPr>
                <w:bCs/>
                <w:sz w:val="28"/>
                <w:szCs w:val="28"/>
              </w:rPr>
            </w:pPr>
          </w:p>
          <w:p w:rsidR="000050DE" w:rsidRPr="00894A10" w:rsidRDefault="00894A10" w:rsidP="00C701E1">
            <w:pPr>
              <w:jc w:val="center"/>
              <w:rPr>
                <w:bCs/>
                <w:sz w:val="28"/>
                <w:szCs w:val="28"/>
              </w:rPr>
            </w:pPr>
            <w:r w:rsidRPr="00894A10">
              <w:rPr>
                <w:bCs/>
                <w:sz w:val="28"/>
                <w:szCs w:val="28"/>
              </w:rPr>
              <w:t>Устный опрос, т</w:t>
            </w:r>
            <w:r w:rsidRPr="00894A10">
              <w:rPr>
                <w:sz w:val="28"/>
                <w:szCs w:val="28"/>
              </w:rPr>
              <w:t xml:space="preserve">естирование, </w:t>
            </w:r>
            <w:r w:rsidRPr="00894A10">
              <w:rPr>
                <w:bCs/>
                <w:sz w:val="28"/>
                <w:szCs w:val="28"/>
              </w:rPr>
              <w:t xml:space="preserve"> </w:t>
            </w:r>
            <w:r w:rsidRPr="00894A10">
              <w:rPr>
                <w:sz w:val="28"/>
                <w:szCs w:val="28"/>
              </w:rPr>
              <w:t xml:space="preserve">   практические работы, зачет</w:t>
            </w:r>
          </w:p>
          <w:p w:rsidR="000050DE" w:rsidRDefault="000050DE" w:rsidP="00C701E1">
            <w:pPr>
              <w:jc w:val="center"/>
              <w:rPr>
                <w:bCs/>
                <w:sz w:val="28"/>
                <w:szCs w:val="28"/>
              </w:rPr>
            </w:pPr>
          </w:p>
          <w:p w:rsidR="000050DE" w:rsidRDefault="000050DE" w:rsidP="00C701E1">
            <w:pPr>
              <w:jc w:val="center"/>
              <w:rPr>
                <w:bCs/>
                <w:sz w:val="28"/>
                <w:szCs w:val="28"/>
              </w:rPr>
            </w:pPr>
          </w:p>
          <w:p w:rsidR="00CE041A" w:rsidRDefault="00CE041A" w:rsidP="00C701E1">
            <w:pPr>
              <w:jc w:val="center"/>
              <w:rPr>
                <w:sz w:val="28"/>
                <w:szCs w:val="28"/>
              </w:rPr>
            </w:pPr>
          </w:p>
          <w:p w:rsidR="000050DE" w:rsidRPr="005F2F98" w:rsidRDefault="000050DE" w:rsidP="00C701E1">
            <w:pPr>
              <w:jc w:val="center"/>
              <w:rPr>
                <w:bCs/>
                <w:sz w:val="28"/>
                <w:szCs w:val="28"/>
              </w:rPr>
            </w:pPr>
          </w:p>
        </w:tc>
      </w:tr>
    </w:tbl>
    <w:p w:rsidR="00364E10" w:rsidRDefault="00364E10" w:rsidP="00B468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06027F" w:rsidRDefault="0006027F" w:rsidP="001031CE">
      <w:pPr>
        <w:ind w:firstLine="708"/>
        <w:jc w:val="center"/>
        <w:rPr>
          <w:b/>
          <w:bCs/>
          <w:color w:val="FF0000"/>
        </w:rPr>
      </w:pPr>
    </w:p>
    <w:p w:rsidR="0006027F" w:rsidRDefault="0006027F" w:rsidP="001031CE">
      <w:pPr>
        <w:ind w:firstLine="708"/>
        <w:jc w:val="center"/>
        <w:rPr>
          <w:b/>
          <w:bCs/>
          <w:color w:val="FF0000"/>
        </w:rPr>
      </w:pPr>
    </w:p>
    <w:p w:rsidR="001031CE" w:rsidRPr="0006027F" w:rsidRDefault="001031CE" w:rsidP="001031CE">
      <w:pPr>
        <w:ind w:firstLine="708"/>
        <w:jc w:val="center"/>
        <w:rPr>
          <w:b/>
          <w:bCs/>
          <w:sz w:val="28"/>
          <w:szCs w:val="28"/>
        </w:rPr>
      </w:pPr>
      <w:r w:rsidRPr="0006027F">
        <w:rPr>
          <w:b/>
          <w:bCs/>
          <w:sz w:val="28"/>
          <w:szCs w:val="28"/>
        </w:rPr>
        <w:lastRenderedPageBreak/>
        <w:t xml:space="preserve">5. </w:t>
      </w:r>
      <w:r w:rsidRPr="0006027F">
        <w:rPr>
          <w:b/>
          <w:sz w:val="28"/>
          <w:szCs w:val="28"/>
        </w:rPr>
        <w:t>КОНТРОЛЬ И ОЦЕНКА</w:t>
      </w:r>
      <w:r w:rsidRPr="0006027F">
        <w:rPr>
          <w:b/>
          <w:bCs/>
          <w:sz w:val="28"/>
          <w:szCs w:val="28"/>
        </w:rPr>
        <w:t xml:space="preserve"> РЕЗУЛЬТАТОВ ОСВОЕНИЯ ОБУЧАЮЩИМИСЯ </w:t>
      </w:r>
      <w:r w:rsidRPr="0006027F">
        <w:rPr>
          <w:b/>
          <w:sz w:val="28"/>
          <w:szCs w:val="28"/>
        </w:rPr>
        <w:t>УЧЕБНОЙ ДИСЦИПЛИНЫ</w:t>
      </w:r>
      <w:r w:rsidRPr="0006027F">
        <w:rPr>
          <w:b/>
          <w:bCs/>
          <w:sz w:val="28"/>
          <w:szCs w:val="28"/>
        </w:rPr>
        <w:t xml:space="preserve"> В ЧАСТИ ДОСТИЖЕНИЯ ЛИЧНОСТНЫХ РЕЗУЛЬТАТОВ</w:t>
      </w:r>
    </w:p>
    <w:p w:rsidR="001031CE" w:rsidRPr="002C2978" w:rsidRDefault="001031CE" w:rsidP="0006027F">
      <w:pPr>
        <w:widowControl w:val="0"/>
        <w:tabs>
          <w:tab w:val="left" w:pos="993"/>
        </w:tabs>
        <w:jc w:val="both"/>
        <w:rPr>
          <w:i/>
          <w:iCs/>
          <w:color w:val="FF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38"/>
        <w:gridCol w:w="2126"/>
      </w:tblGrid>
      <w:tr w:rsidR="001031CE" w:rsidRPr="002C2978" w:rsidTr="00F25B61">
        <w:tc>
          <w:tcPr>
            <w:tcW w:w="7338" w:type="dxa"/>
          </w:tcPr>
          <w:p w:rsidR="001031CE" w:rsidRPr="0006027F" w:rsidRDefault="001031CE" w:rsidP="00F25B61">
            <w:pPr>
              <w:ind w:firstLine="33"/>
              <w:jc w:val="center"/>
              <w:rPr>
                <w:bCs/>
                <w:sz w:val="28"/>
                <w:szCs w:val="28"/>
              </w:rPr>
            </w:pPr>
            <w:r w:rsidRPr="0006027F">
              <w:rPr>
                <w:bCs/>
                <w:sz w:val="28"/>
                <w:szCs w:val="28"/>
              </w:rPr>
              <w:t xml:space="preserve">Личностные результаты </w:t>
            </w:r>
          </w:p>
          <w:p w:rsidR="001031CE" w:rsidRPr="0006027F" w:rsidRDefault="001031CE" w:rsidP="00F25B61">
            <w:pPr>
              <w:ind w:firstLine="33"/>
              <w:jc w:val="center"/>
              <w:rPr>
                <w:bCs/>
                <w:sz w:val="28"/>
                <w:szCs w:val="28"/>
              </w:rPr>
            </w:pPr>
            <w:r w:rsidRPr="0006027F">
              <w:rPr>
                <w:bCs/>
                <w:sz w:val="28"/>
                <w:szCs w:val="28"/>
              </w:rPr>
              <w:t xml:space="preserve">реализации программы воспитания </w:t>
            </w:r>
          </w:p>
          <w:p w:rsidR="001031CE" w:rsidRPr="0006027F" w:rsidRDefault="001031CE" w:rsidP="00F25B61">
            <w:pPr>
              <w:ind w:firstLine="33"/>
              <w:jc w:val="center"/>
              <w:rPr>
                <w:bCs/>
                <w:sz w:val="28"/>
                <w:szCs w:val="28"/>
              </w:rPr>
            </w:pPr>
            <w:r w:rsidRPr="0006027F">
              <w:rPr>
                <w:iCs/>
                <w:sz w:val="28"/>
                <w:szCs w:val="28"/>
              </w:rPr>
              <w:t>(дескрипторы)</w:t>
            </w:r>
          </w:p>
        </w:tc>
        <w:tc>
          <w:tcPr>
            <w:tcW w:w="2126" w:type="dxa"/>
            <w:vAlign w:val="center"/>
          </w:tcPr>
          <w:p w:rsidR="001031CE" w:rsidRPr="0006027F" w:rsidRDefault="001031CE" w:rsidP="00F25B61">
            <w:pPr>
              <w:ind w:firstLine="33"/>
              <w:jc w:val="center"/>
              <w:rPr>
                <w:bCs/>
                <w:sz w:val="28"/>
                <w:szCs w:val="28"/>
              </w:rPr>
            </w:pPr>
            <w:r w:rsidRPr="0006027F">
              <w:rPr>
                <w:bCs/>
                <w:sz w:val="28"/>
                <w:szCs w:val="28"/>
              </w:rPr>
              <w:t xml:space="preserve">Код личностных результатов </w:t>
            </w:r>
            <w:r w:rsidRPr="0006027F">
              <w:rPr>
                <w:bCs/>
                <w:sz w:val="28"/>
                <w:szCs w:val="28"/>
              </w:rPr>
              <w:br/>
              <w:t xml:space="preserve">реализации </w:t>
            </w:r>
            <w:r w:rsidRPr="0006027F">
              <w:rPr>
                <w:bCs/>
                <w:sz w:val="28"/>
                <w:szCs w:val="28"/>
              </w:rPr>
              <w:br/>
              <w:t xml:space="preserve">программы </w:t>
            </w:r>
            <w:r w:rsidRPr="0006027F">
              <w:rPr>
                <w:bCs/>
                <w:sz w:val="28"/>
                <w:szCs w:val="28"/>
              </w:rPr>
              <w:br/>
              <w:t>воспитания</w:t>
            </w:r>
          </w:p>
        </w:tc>
      </w:tr>
      <w:tr w:rsidR="001031CE" w:rsidRPr="002C2978" w:rsidTr="00F25B61">
        <w:trPr>
          <w:trHeight w:val="268"/>
        </w:trPr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031CE" w:rsidRPr="0006027F" w:rsidRDefault="001031CE" w:rsidP="00F25B61">
            <w:pPr>
              <w:jc w:val="both"/>
              <w:rPr>
                <w:bCs/>
                <w:iCs/>
                <w:sz w:val="28"/>
                <w:szCs w:val="28"/>
              </w:rPr>
            </w:pPr>
            <w:r w:rsidRPr="0006027F">
              <w:rPr>
                <w:bCs/>
                <w:iCs/>
                <w:sz w:val="28"/>
                <w:szCs w:val="28"/>
              </w:rPr>
              <w:t>Демонстрирует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</w:t>
            </w:r>
          </w:p>
        </w:tc>
        <w:tc>
          <w:tcPr>
            <w:tcW w:w="2126" w:type="dxa"/>
            <w:vAlign w:val="center"/>
          </w:tcPr>
          <w:p w:rsidR="001031CE" w:rsidRPr="0006027F" w:rsidRDefault="001031CE" w:rsidP="00F25B61">
            <w:pPr>
              <w:ind w:firstLine="33"/>
              <w:jc w:val="center"/>
              <w:rPr>
                <w:bCs/>
                <w:sz w:val="28"/>
                <w:szCs w:val="28"/>
              </w:rPr>
            </w:pPr>
            <w:r w:rsidRPr="0006027F">
              <w:rPr>
                <w:bCs/>
                <w:sz w:val="28"/>
                <w:szCs w:val="28"/>
              </w:rPr>
              <w:t>ЛР 7</w:t>
            </w:r>
          </w:p>
        </w:tc>
      </w:tr>
      <w:tr w:rsidR="001031CE" w:rsidRPr="002C2978" w:rsidTr="00F25B61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031CE" w:rsidRPr="0006027F" w:rsidRDefault="001031CE" w:rsidP="00F25B61">
            <w:pPr>
              <w:jc w:val="both"/>
              <w:rPr>
                <w:bCs/>
                <w:iCs/>
                <w:sz w:val="28"/>
                <w:szCs w:val="28"/>
              </w:rPr>
            </w:pPr>
            <w:r w:rsidRPr="0006027F">
              <w:rPr>
                <w:bCs/>
                <w:iCs/>
                <w:sz w:val="28"/>
                <w:szCs w:val="28"/>
              </w:rPr>
              <w:t>Демонстрирует эстетическое отношение к миру, включая эстетику быта, научного и технического творчества, спорта, общественных отношений</w:t>
            </w:r>
          </w:p>
        </w:tc>
        <w:tc>
          <w:tcPr>
            <w:tcW w:w="2126" w:type="dxa"/>
            <w:vAlign w:val="center"/>
          </w:tcPr>
          <w:p w:rsidR="001031CE" w:rsidRPr="0006027F" w:rsidRDefault="001031CE" w:rsidP="00F25B61">
            <w:pPr>
              <w:ind w:firstLine="33"/>
              <w:jc w:val="center"/>
              <w:rPr>
                <w:bCs/>
                <w:sz w:val="28"/>
                <w:szCs w:val="28"/>
              </w:rPr>
            </w:pPr>
            <w:r w:rsidRPr="0006027F">
              <w:rPr>
                <w:bCs/>
                <w:sz w:val="28"/>
                <w:szCs w:val="28"/>
              </w:rPr>
              <w:t>ЛР 10</w:t>
            </w:r>
          </w:p>
        </w:tc>
      </w:tr>
      <w:tr w:rsidR="001031CE" w:rsidRPr="002C2978" w:rsidTr="00F25B61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031CE" w:rsidRPr="0006027F" w:rsidRDefault="001031CE" w:rsidP="00F25B61">
            <w:pPr>
              <w:jc w:val="both"/>
              <w:rPr>
                <w:bCs/>
                <w:iCs/>
                <w:sz w:val="28"/>
                <w:szCs w:val="28"/>
              </w:rPr>
            </w:pPr>
            <w:r w:rsidRPr="0006027F">
              <w:rPr>
                <w:bCs/>
                <w:iCs/>
                <w:sz w:val="28"/>
                <w:szCs w:val="28"/>
              </w:rPr>
              <w:t>Демонстрирует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</w:t>
            </w:r>
          </w:p>
        </w:tc>
        <w:tc>
          <w:tcPr>
            <w:tcW w:w="2126" w:type="dxa"/>
            <w:vAlign w:val="center"/>
          </w:tcPr>
          <w:p w:rsidR="001031CE" w:rsidRPr="0006027F" w:rsidRDefault="001031CE" w:rsidP="00F25B61">
            <w:pPr>
              <w:ind w:firstLine="33"/>
              <w:jc w:val="center"/>
              <w:rPr>
                <w:bCs/>
                <w:sz w:val="28"/>
                <w:szCs w:val="28"/>
              </w:rPr>
            </w:pPr>
            <w:r w:rsidRPr="0006027F">
              <w:rPr>
                <w:bCs/>
                <w:sz w:val="28"/>
                <w:szCs w:val="28"/>
              </w:rPr>
              <w:t>ЛР 13</w:t>
            </w:r>
          </w:p>
        </w:tc>
      </w:tr>
    </w:tbl>
    <w:p w:rsidR="001031CE" w:rsidRPr="002C2978" w:rsidRDefault="001031CE" w:rsidP="001031CE">
      <w:pPr>
        <w:spacing w:line="276" w:lineRule="auto"/>
        <w:jc w:val="right"/>
        <w:rPr>
          <w:b/>
          <w:color w:val="FF0000"/>
          <w:sz w:val="28"/>
          <w:szCs w:val="28"/>
        </w:rPr>
      </w:pPr>
    </w:p>
    <w:p w:rsidR="001031CE" w:rsidRPr="0006027F" w:rsidRDefault="001031CE" w:rsidP="001031CE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06027F">
        <w:rPr>
          <w:sz w:val="28"/>
          <w:szCs w:val="28"/>
        </w:rPr>
        <w:t xml:space="preserve">Оценка достижения обучающимися личностных результатов проводится в рамках контрольных и оценочных процедур, предусмотренных образовательной программой и отражена в КИМ. </w:t>
      </w:r>
    </w:p>
    <w:p w:rsidR="001031CE" w:rsidRPr="0044512B" w:rsidRDefault="001031CE" w:rsidP="001031CE">
      <w:pPr>
        <w:tabs>
          <w:tab w:val="left" w:pos="1134"/>
        </w:tabs>
        <w:ind w:firstLine="709"/>
        <w:jc w:val="both"/>
        <w:rPr>
          <w:color w:val="FF0000"/>
        </w:rPr>
      </w:pPr>
    </w:p>
    <w:p w:rsidR="00E85A79" w:rsidRDefault="00E85A79">
      <w:pPr>
        <w:rPr>
          <w:b/>
          <w:sz w:val="28"/>
          <w:szCs w:val="28"/>
        </w:rPr>
      </w:pPr>
      <w:bookmarkStart w:id="0" w:name="_Hlk73028808"/>
      <w:r>
        <w:rPr>
          <w:b/>
          <w:sz w:val="28"/>
          <w:szCs w:val="28"/>
        </w:rPr>
        <w:br w:type="page"/>
      </w:r>
    </w:p>
    <w:p w:rsidR="001031CE" w:rsidRPr="0006027F" w:rsidRDefault="001031CE" w:rsidP="001031CE">
      <w:pPr>
        <w:jc w:val="center"/>
        <w:rPr>
          <w:b/>
          <w:sz w:val="28"/>
          <w:szCs w:val="28"/>
        </w:rPr>
      </w:pPr>
      <w:r w:rsidRPr="0006027F">
        <w:rPr>
          <w:b/>
          <w:sz w:val="28"/>
          <w:szCs w:val="28"/>
        </w:rPr>
        <w:lastRenderedPageBreak/>
        <w:t xml:space="preserve">6. МЕРОПРИЯТИЯ, ЗАПЛАНИРОВАННЫЕ НА ПЕРИОД РЕАЛИЗАЦИИ УЧЕБНОЙ ДИСЦИПЛИНЫ СОГЛАСНО КАЛЕНДАРНОМУ ПЛАНУ ВОСПИТАТЕЛЬНОЙ РАБОТЫ </w:t>
      </w:r>
    </w:p>
    <w:bookmarkEnd w:id="0"/>
    <w:p w:rsidR="001031CE" w:rsidRPr="00A82D71" w:rsidRDefault="001031CE" w:rsidP="001031CE">
      <w:pPr>
        <w:widowControl w:val="0"/>
        <w:autoSpaceDE w:val="0"/>
        <w:autoSpaceDN w:val="0"/>
        <w:adjustRightInd w:val="0"/>
        <w:ind w:right="-1" w:firstLine="567"/>
        <w:jc w:val="right"/>
        <w:rPr>
          <w:b/>
          <w:kern w:val="2"/>
          <w:lang w:eastAsia="ko-K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84"/>
        <w:gridCol w:w="2503"/>
        <w:gridCol w:w="1498"/>
        <w:gridCol w:w="1470"/>
        <w:gridCol w:w="1910"/>
        <w:gridCol w:w="1390"/>
      </w:tblGrid>
      <w:tr w:rsidR="00A82D71" w:rsidRPr="00A82D71" w:rsidTr="00BA25F3">
        <w:tc>
          <w:tcPr>
            <w:tcW w:w="550" w:type="pct"/>
            <w:shd w:val="clear" w:color="auto" w:fill="auto"/>
          </w:tcPr>
          <w:p w:rsidR="001031CE" w:rsidRPr="00A82D71" w:rsidRDefault="001031CE" w:rsidP="00F25B61">
            <w:pPr>
              <w:widowControl w:val="0"/>
              <w:autoSpaceDE w:val="0"/>
              <w:autoSpaceDN w:val="0"/>
              <w:jc w:val="center"/>
              <w:rPr>
                <w:b/>
                <w:kern w:val="2"/>
                <w:lang w:eastAsia="ko-KR"/>
              </w:rPr>
            </w:pPr>
            <w:r w:rsidRPr="00A82D71">
              <w:rPr>
                <w:b/>
                <w:kern w:val="2"/>
                <w:lang w:eastAsia="ko-KR"/>
              </w:rPr>
              <w:t>Дата</w:t>
            </w:r>
          </w:p>
        </w:tc>
        <w:tc>
          <w:tcPr>
            <w:tcW w:w="1270" w:type="pct"/>
            <w:shd w:val="clear" w:color="auto" w:fill="auto"/>
          </w:tcPr>
          <w:p w:rsidR="001031CE" w:rsidRPr="00A82D71" w:rsidRDefault="001031CE" w:rsidP="00F25B61">
            <w:pPr>
              <w:widowControl w:val="0"/>
              <w:autoSpaceDE w:val="0"/>
              <w:autoSpaceDN w:val="0"/>
              <w:jc w:val="center"/>
              <w:rPr>
                <w:b/>
                <w:kern w:val="2"/>
                <w:lang w:eastAsia="ko-KR"/>
              </w:rPr>
            </w:pPr>
            <w:r w:rsidRPr="00A82D71">
              <w:rPr>
                <w:b/>
                <w:kern w:val="2"/>
                <w:lang w:eastAsia="ko-KR"/>
              </w:rPr>
              <w:t xml:space="preserve">Содержание и формы </w:t>
            </w:r>
            <w:r w:rsidRPr="00A82D71">
              <w:rPr>
                <w:b/>
                <w:kern w:val="2"/>
                <w:lang w:eastAsia="ko-KR"/>
              </w:rPr>
              <w:br/>
              <w:t>деятельности</w:t>
            </w:r>
          </w:p>
          <w:p w:rsidR="001031CE" w:rsidRPr="00A82D71" w:rsidRDefault="001031CE" w:rsidP="00F25B61">
            <w:pPr>
              <w:widowControl w:val="0"/>
              <w:autoSpaceDE w:val="0"/>
              <w:autoSpaceDN w:val="0"/>
              <w:jc w:val="center"/>
              <w:rPr>
                <w:i/>
                <w:kern w:val="2"/>
                <w:lang w:eastAsia="ko-KR"/>
              </w:rPr>
            </w:pPr>
            <w:r w:rsidRPr="00A82D71">
              <w:rPr>
                <w:i/>
                <w:kern w:val="2"/>
                <w:lang w:eastAsia="ko-KR"/>
              </w:rPr>
              <w:t>Содержание - общая характеристика с учетом примерной программы.</w:t>
            </w:r>
          </w:p>
          <w:p w:rsidR="001031CE" w:rsidRPr="00A82D71" w:rsidRDefault="001031CE" w:rsidP="00F25B61">
            <w:pPr>
              <w:widowControl w:val="0"/>
              <w:autoSpaceDE w:val="0"/>
              <w:autoSpaceDN w:val="0"/>
              <w:jc w:val="center"/>
              <w:rPr>
                <w:i/>
                <w:kern w:val="2"/>
                <w:lang w:eastAsia="ko-KR"/>
              </w:rPr>
            </w:pPr>
            <w:r w:rsidRPr="00A82D71">
              <w:rPr>
                <w:i/>
                <w:kern w:val="2"/>
                <w:lang w:eastAsia="ko-KR"/>
              </w:rPr>
              <w:t>Формы: например, учебная экскурсия (виртуальная экскурсия), дискуссия, проектная сессия, урок-концерт; деловая игра; семинар, студенческая конференция и т.д.</w:t>
            </w:r>
          </w:p>
        </w:tc>
        <w:tc>
          <w:tcPr>
            <w:tcW w:w="760" w:type="pct"/>
            <w:shd w:val="clear" w:color="auto" w:fill="auto"/>
          </w:tcPr>
          <w:p w:rsidR="001031CE" w:rsidRPr="00A82D71" w:rsidRDefault="001031CE" w:rsidP="00F25B61">
            <w:pPr>
              <w:widowControl w:val="0"/>
              <w:autoSpaceDE w:val="0"/>
              <w:autoSpaceDN w:val="0"/>
              <w:jc w:val="center"/>
              <w:rPr>
                <w:b/>
                <w:kern w:val="2"/>
                <w:lang w:eastAsia="ko-KR"/>
              </w:rPr>
            </w:pPr>
            <w:r w:rsidRPr="00A82D71">
              <w:rPr>
                <w:b/>
                <w:kern w:val="2"/>
                <w:lang w:eastAsia="ko-KR"/>
              </w:rPr>
              <w:t>Участники</w:t>
            </w:r>
          </w:p>
          <w:p w:rsidR="001031CE" w:rsidRPr="00A82D71" w:rsidRDefault="001031CE" w:rsidP="00F25B61">
            <w:pPr>
              <w:widowControl w:val="0"/>
              <w:autoSpaceDE w:val="0"/>
              <w:autoSpaceDN w:val="0"/>
              <w:jc w:val="center"/>
              <w:rPr>
                <w:i/>
                <w:kern w:val="2"/>
                <w:lang w:eastAsia="ko-KR"/>
              </w:rPr>
            </w:pPr>
            <w:r w:rsidRPr="00A82D71">
              <w:rPr>
                <w:i/>
                <w:kern w:val="2"/>
                <w:lang w:eastAsia="ko-KR"/>
              </w:rPr>
              <w:t>(курс, группа, члены кружка, секции, проектная команда и т.п.)</w:t>
            </w:r>
          </w:p>
        </w:tc>
        <w:tc>
          <w:tcPr>
            <w:tcW w:w="746" w:type="pct"/>
          </w:tcPr>
          <w:p w:rsidR="001031CE" w:rsidRPr="00A82D71" w:rsidRDefault="001031CE" w:rsidP="00F25B61">
            <w:pPr>
              <w:widowControl w:val="0"/>
              <w:autoSpaceDE w:val="0"/>
              <w:autoSpaceDN w:val="0"/>
              <w:jc w:val="center"/>
              <w:rPr>
                <w:b/>
                <w:kern w:val="2"/>
                <w:lang w:eastAsia="ko-KR"/>
              </w:rPr>
            </w:pPr>
            <w:r w:rsidRPr="00A82D71">
              <w:rPr>
                <w:b/>
                <w:kern w:val="2"/>
                <w:lang w:eastAsia="ko-KR"/>
              </w:rPr>
              <w:t xml:space="preserve">Место </w:t>
            </w:r>
            <w:r w:rsidRPr="00A82D71">
              <w:rPr>
                <w:b/>
                <w:kern w:val="2"/>
                <w:lang w:eastAsia="ko-KR"/>
              </w:rPr>
              <w:br/>
              <w:t>проведения</w:t>
            </w:r>
          </w:p>
          <w:p w:rsidR="001031CE" w:rsidRPr="00A82D71" w:rsidRDefault="001031CE" w:rsidP="00F25B61">
            <w:pPr>
              <w:widowControl w:val="0"/>
              <w:autoSpaceDE w:val="0"/>
              <w:autoSpaceDN w:val="0"/>
              <w:jc w:val="center"/>
              <w:rPr>
                <w:b/>
                <w:kern w:val="2"/>
                <w:lang w:eastAsia="ko-KR"/>
              </w:rPr>
            </w:pPr>
          </w:p>
        </w:tc>
        <w:tc>
          <w:tcPr>
            <w:tcW w:w="969" w:type="pct"/>
            <w:shd w:val="clear" w:color="auto" w:fill="auto"/>
          </w:tcPr>
          <w:p w:rsidR="001031CE" w:rsidRPr="00A82D71" w:rsidRDefault="001031CE" w:rsidP="00F25B61">
            <w:pPr>
              <w:widowControl w:val="0"/>
              <w:autoSpaceDE w:val="0"/>
              <w:autoSpaceDN w:val="0"/>
              <w:jc w:val="center"/>
              <w:rPr>
                <w:b/>
                <w:kern w:val="2"/>
                <w:lang w:eastAsia="ko-KR"/>
              </w:rPr>
            </w:pPr>
            <w:r w:rsidRPr="00A82D71">
              <w:rPr>
                <w:b/>
                <w:kern w:val="2"/>
                <w:lang w:eastAsia="ko-KR"/>
              </w:rPr>
              <w:t>Ответственные</w:t>
            </w:r>
          </w:p>
        </w:tc>
        <w:tc>
          <w:tcPr>
            <w:tcW w:w="705" w:type="pct"/>
          </w:tcPr>
          <w:p w:rsidR="001031CE" w:rsidRPr="00A82D71" w:rsidRDefault="001031CE" w:rsidP="00F25B61">
            <w:pPr>
              <w:widowControl w:val="0"/>
              <w:autoSpaceDE w:val="0"/>
              <w:autoSpaceDN w:val="0"/>
              <w:jc w:val="center"/>
              <w:rPr>
                <w:b/>
                <w:kern w:val="2"/>
                <w:lang w:eastAsia="ko-KR"/>
              </w:rPr>
            </w:pPr>
            <w:r w:rsidRPr="00A82D71">
              <w:rPr>
                <w:b/>
                <w:kern w:val="2"/>
                <w:lang w:eastAsia="ko-KR"/>
              </w:rPr>
              <w:t xml:space="preserve">Коды ЛР  </w:t>
            </w:r>
          </w:p>
        </w:tc>
      </w:tr>
      <w:tr w:rsidR="00A82D71" w:rsidRPr="00A82D71" w:rsidTr="00BA25F3">
        <w:tc>
          <w:tcPr>
            <w:tcW w:w="550" w:type="pct"/>
            <w:shd w:val="clear" w:color="auto" w:fill="auto"/>
          </w:tcPr>
          <w:p w:rsidR="001031CE" w:rsidRPr="00A82D71" w:rsidRDefault="00933FBE" w:rsidP="00933FBE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A82D71">
              <w:rPr>
                <w:kern w:val="2"/>
                <w:lang w:eastAsia="ko-KR"/>
              </w:rPr>
              <w:t xml:space="preserve">Январь </w:t>
            </w:r>
          </w:p>
          <w:p w:rsidR="00933FBE" w:rsidRPr="00A82D71" w:rsidRDefault="00933FBE" w:rsidP="00933FBE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A82D71">
              <w:rPr>
                <w:kern w:val="2"/>
                <w:lang w:eastAsia="ko-KR"/>
              </w:rPr>
              <w:t>2022</w:t>
            </w:r>
          </w:p>
        </w:tc>
        <w:tc>
          <w:tcPr>
            <w:tcW w:w="1270" w:type="pct"/>
            <w:shd w:val="clear" w:color="auto" w:fill="auto"/>
          </w:tcPr>
          <w:p w:rsidR="001031CE" w:rsidRPr="00A82D71" w:rsidRDefault="00933FBE" w:rsidP="00933FBE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A82D71">
              <w:rPr>
                <w:kern w:val="2"/>
                <w:lang w:eastAsia="ko-KR"/>
              </w:rPr>
              <w:t>Выставка творческих работ</w:t>
            </w:r>
          </w:p>
        </w:tc>
        <w:tc>
          <w:tcPr>
            <w:tcW w:w="760" w:type="pct"/>
            <w:shd w:val="clear" w:color="auto" w:fill="auto"/>
          </w:tcPr>
          <w:p w:rsidR="001031CE" w:rsidRPr="00A82D71" w:rsidRDefault="00D76BA9" w:rsidP="00F25B61">
            <w:pPr>
              <w:widowControl w:val="0"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>1-4</w:t>
            </w:r>
            <w:r w:rsidR="00933FBE" w:rsidRPr="00A82D71">
              <w:rPr>
                <w:kern w:val="2"/>
                <w:lang w:eastAsia="ko-KR"/>
              </w:rPr>
              <w:t xml:space="preserve"> курсы</w:t>
            </w:r>
          </w:p>
        </w:tc>
        <w:tc>
          <w:tcPr>
            <w:tcW w:w="746" w:type="pct"/>
          </w:tcPr>
          <w:p w:rsidR="001031CE" w:rsidRPr="00A82D71" w:rsidRDefault="00933FBE" w:rsidP="00933FBE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A82D71">
              <w:rPr>
                <w:kern w:val="2"/>
                <w:lang w:eastAsia="ko-KR"/>
              </w:rPr>
              <w:t>Фойе 2 этажа главного корпуса</w:t>
            </w:r>
            <w:r w:rsidR="001D61F0" w:rsidRPr="00A82D71">
              <w:rPr>
                <w:kern w:val="2"/>
                <w:lang w:eastAsia="ko-KR"/>
              </w:rPr>
              <w:t xml:space="preserve"> МНК</w:t>
            </w:r>
          </w:p>
        </w:tc>
        <w:tc>
          <w:tcPr>
            <w:tcW w:w="969" w:type="pct"/>
            <w:shd w:val="clear" w:color="auto" w:fill="auto"/>
          </w:tcPr>
          <w:p w:rsidR="001031CE" w:rsidRDefault="00D76BA9" w:rsidP="00933FBE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>Шах Н.Ю.</w:t>
            </w:r>
          </w:p>
          <w:p w:rsidR="00B910DB" w:rsidRPr="00A82D71" w:rsidRDefault="00B910DB" w:rsidP="00933FBE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>Здорова А.В.</w:t>
            </w:r>
          </w:p>
        </w:tc>
        <w:tc>
          <w:tcPr>
            <w:tcW w:w="705" w:type="pct"/>
          </w:tcPr>
          <w:p w:rsidR="00BA25F3" w:rsidRPr="00A82D71" w:rsidRDefault="00E37E58" w:rsidP="00D76BA9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A82D71">
              <w:rPr>
                <w:kern w:val="2"/>
                <w:lang w:eastAsia="ko-KR"/>
              </w:rPr>
              <w:t>ЛР</w:t>
            </w:r>
            <w:r>
              <w:rPr>
                <w:kern w:val="2"/>
                <w:lang w:eastAsia="ko-KR"/>
              </w:rPr>
              <w:t>7</w:t>
            </w:r>
            <w:r w:rsidRPr="00A82D71">
              <w:rPr>
                <w:kern w:val="2"/>
                <w:lang w:eastAsia="ko-KR"/>
              </w:rPr>
              <w:t>, ЛР</w:t>
            </w:r>
            <w:r>
              <w:rPr>
                <w:kern w:val="2"/>
                <w:lang w:eastAsia="ko-KR"/>
              </w:rPr>
              <w:t>10</w:t>
            </w:r>
            <w:r w:rsidRPr="00A82D71">
              <w:rPr>
                <w:kern w:val="2"/>
                <w:lang w:eastAsia="ko-KR"/>
              </w:rPr>
              <w:t xml:space="preserve">, </w:t>
            </w:r>
            <w:r>
              <w:rPr>
                <w:kern w:val="2"/>
                <w:lang w:eastAsia="ko-KR"/>
              </w:rPr>
              <w:t>ЛР13</w:t>
            </w:r>
          </w:p>
        </w:tc>
      </w:tr>
      <w:tr w:rsidR="00B910DB" w:rsidRPr="00A82D71" w:rsidTr="00BA25F3">
        <w:tc>
          <w:tcPr>
            <w:tcW w:w="550" w:type="pct"/>
            <w:shd w:val="clear" w:color="auto" w:fill="auto"/>
          </w:tcPr>
          <w:p w:rsidR="00B910DB" w:rsidRDefault="007C0BD4" w:rsidP="000E01F7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>Май</w:t>
            </w:r>
          </w:p>
          <w:p w:rsidR="007C0BD4" w:rsidRDefault="007C0BD4" w:rsidP="000E01F7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>2022</w:t>
            </w:r>
          </w:p>
        </w:tc>
        <w:tc>
          <w:tcPr>
            <w:tcW w:w="1270" w:type="pct"/>
            <w:shd w:val="clear" w:color="auto" w:fill="auto"/>
          </w:tcPr>
          <w:p w:rsidR="00B910DB" w:rsidRPr="00A82D71" w:rsidRDefault="007C0BD4" w:rsidP="007C0BD4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A82D71">
              <w:rPr>
                <w:kern w:val="2"/>
                <w:lang w:eastAsia="ko-KR"/>
              </w:rPr>
              <w:t>Олимпиада по дисциплине «</w:t>
            </w:r>
            <w:r>
              <w:rPr>
                <w:kern w:val="2"/>
                <w:lang w:eastAsia="ko-KR"/>
              </w:rPr>
              <w:t>Черчение</w:t>
            </w:r>
            <w:r w:rsidRPr="00A82D71">
              <w:rPr>
                <w:kern w:val="2"/>
                <w:lang w:eastAsia="ko-KR"/>
              </w:rPr>
              <w:t>»</w:t>
            </w:r>
          </w:p>
        </w:tc>
        <w:tc>
          <w:tcPr>
            <w:tcW w:w="760" w:type="pct"/>
            <w:shd w:val="clear" w:color="auto" w:fill="auto"/>
          </w:tcPr>
          <w:p w:rsidR="00B910DB" w:rsidRDefault="007C0BD4" w:rsidP="000E01F7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>1 курс</w:t>
            </w:r>
          </w:p>
        </w:tc>
        <w:tc>
          <w:tcPr>
            <w:tcW w:w="746" w:type="pct"/>
          </w:tcPr>
          <w:p w:rsidR="00B910DB" w:rsidRDefault="007C0BD4" w:rsidP="000E01F7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>210</w:t>
            </w:r>
          </w:p>
          <w:p w:rsidR="007C0BD4" w:rsidRPr="00A82D71" w:rsidRDefault="007C0BD4" w:rsidP="000E01F7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>аудитория</w:t>
            </w:r>
          </w:p>
        </w:tc>
        <w:tc>
          <w:tcPr>
            <w:tcW w:w="969" w:type="pct"/>
            <w:shd w:val="clear" w:color="auto" w:fill="auto"/>
          </w:tcPr>
          <w:p w:rsidR="00B910DB" w:rsidRPr="00A82D71" w:rsidRDefault="007C0BD4" w:rsidP="000E01F7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A82D71">
              <w:rPr>
                <w:kern w:val="2"/>
                <w:lang w:eastAsia="ko-KR"/>
              </w:rPr>
              <w:t>Шах Н.Ю.</w:t>
            </w:r>
          </w:p>
        </w:tc>
        <w:tc>
          <w:tcPr>
            <w:tcW w:w="705" w:type="pct"/>
          </w:tcPr>
          <w:p w:rsidR="00B910DB" w:rsidRPr="00A82D71" w:rsidRDefault="00E37E58" w:rsidP="000E01F7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A82D71">
              <w:rPr>
                <w:kern w:val="2"/>
                <w:lang w:eastAsia="ko-KR"/>
              </w:rPr>
              <w:t>ЛР</w:t>
            </w:r>
            <w:r>
              <w:rPr>
                <w:kern w:val="2"/>
                <w:lang w:eastAsia="ko-KR"/>
              </w:rPr>
              <w:t>7</w:t>
            </w:r>
            <w:r w:rsidRPr="00A82D71">
              <w:rPr>
                <w:kern w:val="2"/>
                <w:lang w:eastAsia="ko-KR"/>
              </w:rPr>
              <w:t>, ЛР</w:t>
            </w:r>
            <w:r>
              <w:rPr>
                <w:kern w:val="2"/>
                <w:lang w:eastAsia="ko-KR"/>
              </w:rPr>
              <w:t>10</w:t>
            </w:r>
            <w:r w:rsidRPr="00A82D71">
              <w:rPr>
                <w:kern w:val="2"/>
                <w:lang w:eastAsia="ko-KR"/>
              </w:rPr>
              <w:t xml:space="preserve">, </w:t>
            </w:r>
            <w:r>
              <w:rPr>
                <w:kern w:val="2"/>
                <w:lang w:eastAsia="ko-KR"/>
              </w:rPr>
              <w:t>ЛР13</w:t>
            </w:r>
          </w:p>
        </w:tc>
      </w:tr>
      <w:tr w:rsidR="00A82D71" w:rsidRPr="00A82D71" w:rsidTr="00BA25F3">
        <w:tc>
          <w:tcPr>
            <w:tcW w:w="550" w:type="pct"/>
            <w:shd w:val="clear" w:color="auto" w:fill="auto"/>
          </w:tcPr>
          <w:p w:rsidR="00BA25F3" w:rsidRDefault="0092380B" w:rsidP="00BA25F3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>2</w:t>
            </w:r>
          </w:p>
          <w:p w:rsidR="0092380B" w:rsidRPr="00A82D71" w:rsidRDefault="0092380B" w:rsidP="00BA25F3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>семестр</w:t>
            </w:r>
          </w:p>
        </w:tc>
        <w:tc>
          <w:tcPr>
            <w:tcW w:w="1270" w:type="pct"/>
            <w:shd w:val="clear" w:color="auto" w:fill="auto"/>
          </w:tcPr>
          <w:p w:rsidR="00BA25F3" w:rsidRPr="00A82D71" w:rsidRDefault="00BA25F3" w:rsidP="00933FBE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A82D71">
              <w:rPr>
                <w:kern w:val="2"/>
                <w:lang w:eastAsia="ko-KR"/>
              </w:rPr>
              <w:t>Участие в мероприятиях недели специальностей АСО, МСО, ПТК</w:t>
            </w:r>
          </w:p>
        </w:tc>
        <w:tc>
          <w:tcPr>
            <w:tcW w:w="760" w:type="pct"/>
            <w:shd w:val="clear" w:color="auto" w:fill="auto"/>
          </w:tcPr>
          <w:p w:rsidR="00BA25F3" w:rsidRPr="00A82D71" w:rsidRDefault="00BA25F3" w:rsidP="00BA25F3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A82D71">
              <w:rPr>
                <w:kern w:val="2"/>
                <w:lang w:eastAsia="ko-KR"/>
              </w:rPr>
              <w:t>1-4 курсы</w:t>
            </w:r>
          </w:p>
        </w:tc>
        <w:tc>
          <w:tcPr>
            <w:tcW w:w="746" w:type="pct"/>
          </w:tcPr>
          <w:p w:rsidR="00BA25F3" w:rsidRPr="00A82D71" w:rsidRDefault="00BA25F3" w:rsidP="00BA25F3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A82D71">
              <w:rPr>
                <w:kern w:val="2"/>
                <w:lang w:eastAsia="ko-KR"/>
              </w:rPr>
              <w:t>ЮУрГТК</w:t>
            </w:r>
          </w:p>
        </w:tc>
        <w:tc>
          <w:tcPr>
            <w:tcW w:w="969" w:type="pct"/>
            <w:shd w:val="clear" w:color="auto" w:fill="auto"/>
          </w:tcPr>
          <w:p w:rsidR="00BA25F3" w:rsidRDefault="00BA25F3" w:rsidP="00BA25F3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A82D71">
              <w:rPr>
                <w:kern w:val="2"/>
                <w:lang w:eastAsia="ko-KR"/>
              </w:rPr>
              <w:t>Шах Н.Ю.</w:t>
            </w:r>
          </w:p>
          <w:p w:rsidR="00B910DB" w:rsidRPr="00A82D71" w:rsidRDefault="00B910DB" w:rsidP="00BA25F3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>Чивикова Н.В.</w:t>
            </w:r>
          </w:p>
        </w:tc>
        <w:tc>
          <w:tcPr>
            <w:tcW w:w="705" w:type="pct"/>
          </w:tcPr>
          <w:p w:rsidR="00BA25F3" w:rsidRPr="00A82D71" w:rsidRDefault="00E37E58" w:rsidP="00D76BA9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A82D71">
              <w:rPr>
                <w:kern w:val="2"/>
                <w:lang w:eastAsia="ko-KR"/>
              </w:rPr>
              <w:t>ЛР</w:t>
            </w:r>
            <w:r>
              <w:rPr>
                <w:kern w:val="2"/>
                <w:lang w:eastAsia="ko-KR"/>
              </w:rPr>
              <w:t>7</w:t>
            </w:r>
            <w:r w:rsidRPr="00A82D71">
              <w:rPr>
                <w:kern w:val="2"/>
                <w:lang w:eastAsia="ko-KR"/>
              </w:rPr>
              <w:t>, ЛР</w:t>
            </w:r>
            <w:r>
              <w:rPr>
                <w:kern w:val="2"/>
                <w:lang w:eastAsia="ko-KR"/>
              </w:rPr>
              <w:t>10</w:t>
            </w:r>
            <w:r w:rsidRPr="00A82D71">
              <w:rPr>
                <w:kern w:val="2"/>
                <w:lang w:eastAsia="ko-KR"/>
              </w:rPr>
              <w:t xml:space="preserve">, </w:t>
            </w:r>
            <w:r>
              <w:rPr>
                <w:kern w:val="2"/>
                <w:lang w:eastAsia="ko-KR"/>
              </w:rPr>
              <w:t>ЛР13</w:t>
            </w:r>
          </w:p>
        </w:tc>
      </w:tr>
      <w:tr w:rsidR="00A82D71" w:rsidRPr="00A82D71" w:rsidTr="00BA25F3">
        <w:tc>
          <w:tcPr>
            <w:tcW w:w="550" w:type="pct"/>
            <w:shd w:val="clear" w:color="auto" w:fill="auto"/>
          </w:tcPr>
          <w:p w:rsidR="00BA25F3" w:rsidRDefault="00D76BA9" w:rsidP="00933FBE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 xml:space="preserve">2 семестр </w:t>
            </w:r>
          </w:p>
          <w:p w:rsidR="00D76BA9" w:rsidRDefault="00D76BA9" w:rsidP="00933FBE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</w:p>
          <w:p w:rsidR="00D76BA9" w:rsidRPr="00A82D71" w:rsidRDefault="00D76BA9" w:rsidP="00933FBE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</w:p>
        </w:tc>
        <w:tc>
          <w:tcPr>
            <w:tcW w:w="1270" w:type="pct"/>
            <w:shd w:val="clear" w:color="auto" w:fill="auto"/>
          </w:tcPr>
          <w:p w:rsidR="00BA25F3" w:rsidRDefault="00B910DB" w:rsidP="00933FBE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>Городская с</w:t>
            </w:r>
            <w:r w:rsidR="00BA25F3" w:rsidRPr="00A82D71">
              <w:rPr>
                <w:kern w:val="2"/>
                <w:lang w:eastAsia="ko-KR"/>
              </w:rPr>
              <w:t xml:space="preserve">туденческая </w:t>
            </w:r>
            <w:r w:rsidRPr="00B910DB">
              <w:rPr>
                <w:kern w:val="2"/>
                <w:lang w:eastAsia="ko-KR"/>
              </w:rPr>
              <w:t xml:space="preserve">научно-техническая </w:t>
            </w:r>
            <w:r w:rsidR="00BA25F3" w:rsidRPr="00A82D71">
              <w:rPr>
                <w:kern w:val="2"/>
                <w:lang w:eastAsia="ko-KR"/>
              </w:rPr>
              <w:t>конференция</w:t>
            </w:r>
          </w:p>
          <w:p w:rsidR="00B910DB" w:rsidRPr="00A82D71" w:rsidRDefault="00B910DB" w:rsidP="00933FBE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>«Молодёжь. Наука. Технологии производства»</w:t>
            </w:r>
          </w:p>
        </w:tc>
        <w:tc>
          <w:tcPr>
            <w:tcW w:w="760" w:type="pct"/>
            <w:shd w:val="clear" w:color="auto" w:fill="auto"/>
          </w:tcPr>
          <w:p w:rsidR="00BA25F3" w:rsidRPr="00A82D71" w:rsidRDefault="00BA25F3" w:rsidP="000E01F7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A82D71">
              <w:rPr>
                <w:kern w:val="2"/>
                <w:lang w:eastAsia="ko-KR"/>
              </w:rPr>
              <w:t>1-4 курсы</w:t>
            </w:r>
          </w:p>
        </w:tc>
        <w:tc>
          <w:tcPr>
            <w:tcW w:w="746" w:type="pct"/>
          </w:tcPr>
          <w:p w:rsidR="00BA25F3" w:rsidRPr="00A82D71" w:rsidRDefault="00BA25F3" w:rsidP="000E01F7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A82D71">
              <w:rPr>
                <w:kern w:val="2"/>
                <w:lang w:eastAsia="ko-KR"/>
              </w:rPr>
              <w:t>ЮУрГТК</w:t>
            </w:r>
          </w:p>
        </w:tc>
        <w:tc>
          <w:tcPr>
            <w:tcW w:w="969" w:type="pct"/>
            <w:shd w:val="clear" w:color="auto" w:fill="auto"/>
          </w:tcPr>
          <w:p w:rsidR="00BA25F3" w:rsidRDefault="00BA25F3" w:rsidP="000E01F7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A82D71">
              <w:rPr>
                <w:kern w:val="2"/>
                <w:lang w:eastAsia="ko-KR"/>
              </w:rPr>
              <w:t>Шах Н.Ю.</w:t>
            </w:r>
          </w:p>
          <w:p w:rsidR="00B910DB" w:rsidRPr="00A82D71" w:rsidRDefault="00B910DB" w:rsidP="000E01F7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>Брага О.А.</w:t>
            </w:r>
          </w:p>
        </w:tc>
        <w:tc>
          <w:tcPr>
            <w:tcW w:w="705" w:type="pct"/>
          </w:tcPr>
          <w:p w:rsidR="00BA25F3" w:rsidRPr="00A82D71" w:rsidRDefault="00D76BA9" w:rsidP="00E37E58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A82D71">
              <w:rPr>
                <w:kern w:val="2"/>
                <w:lang w:eastAsia="ko-KR"/>
              </w:rPr>
              <w:t>ЛР</w:t>
            </w:r>
            <w:r>
              <w:rPr>
                <w:kern w:val="2"/>
                <w:lang w:eastAsia="ko-KR"/>
              </w:rPr>
              <w:t>7</w:t>
            </w:r>
            <w:r w:rsidRPr="00A82D71">
              <w:rPr>
                <w:kern w:val="2"/>
                <w:lang w:eastAsia="ko-KR"/>
              </w:rPr>
              <w:t>, ЛР</w:t>
            </w:r>
            <w:r>
              <w:rPr>
                <w:kern w:val="2"/>
                <w:lang w:eastAsia="ko-KR"/>
              </w:rPr>
              <w:t>10</w:t>
            </w:r>
            <w:r w:rsidRPr="00A82D71">
              <w:rPr>
                <w:kern w:val="2"/>
                <w:lang w:eastAsia="ko-KR"/>
              </w:rPr>
              <w:t xml:space="preserve">, </w:t>
            </w:r>
            <w:r>
              <w:rPr>
                <w:kern w:val="2"/>
                <w:lang w:eastAsia="ko-KR"/>
              </w:rPr>
              <w:t>ЛР13</w:t>
            </w:r>
          </w:p>
        </w:tc>
      </w:tr>
      <w:tr w:rsidR="00A82D71" w:rsidRPr="00A82D71" w:rsidTr="00BA25F3">
        <w:tc>
          <w:tcPr>
            <w:tcW w:w="550" w:type="pct"/>
            <w:shd w:val="clear" w:color="auto" w:fill="auto"/>
          </w:tcPr>
          <w:p w:rsidR="00A82D71" w:rsidRPr="00A82D71" w:rsidRDefault="00A82D71" w:rsidP="00933FBE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A82D71">
              <w:rPr>
                <w:kern w:val="2"/>
                <w:lang w:eastAsia="ko-KR"/>
              </w:rPr>
              <w:t>Апрель</w:t>
            </w:r>
          </w:p>
          <w:p w:rsidR="00A82D71" w:rsidRPr="00A82D71" w:rsidRDefault="00A82D71" w:rsidP="00933FBE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A82D71">
              <w:rPr>
                <w:kern w:val="2"/>
                <w:lang w:eastAsia="ko-KR"/>
              </w:rPr>
              <w:t>2022</w:t>
            </w:r>
          </w:p>
        </w:tc>
        <w:tc>
          <w:tcPr>
            <w:tcW w:w="1270" w:type="pct"/>
            <w:shd w:val="clear" w:color="auto" w:fill="auto"/>
          </w:tcPr>
          <w:p w:rsidR="00A82D71" w:rsidRPr="00A82D71" w:rsidRDefault="00A82D71" w:rsidP="00933FBE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A82D71">
              <w:rPr>
                <w:kern w:val="2"/>
                <w:lang w:eastAsia="ko-KR"/>
              </w:rPr>
              <w:t>Экскурсия в выставочный зал союза художников России</w:t>
            </w:r>
          </w:p>
        </w:tc>
        <w:tc>
          <w:tcPr>
            <w:tcW w:w="760" w:type="pct"/>
            <w:shd w:val="clear" w:color="auto" w:fill="auto"/>
          </w:tcPr>
          <w:p w:rsidR="00A82D71" w:rsidRPr="00A82D71" w:rsidRDefault="00A82D71" w:rsidP="000E01F7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A82D71">
              <w:rPr>
                <w:kern w:val="2"/>
                <w:lang w:eastAsia="ko-KR"/>
              </w:rPr>
              <w:t>1-4 курсы</w:t>
            </w:r>
          </w:p>
        </w:tc>
        <w:tc>
          <w:tcPr>
            <w:tcW w:w="746" w:type="pct"/>
          </w:tcPr>
          <w:p w:rsidR="00A82D71" w:rsidRPr="00A82D71" w:rsidRDefault="00A82D71" w:rsidP="000E01F7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A82D71">
              <w:rPr>
                <w:kern w:val="2"/>
                <w:lang w:eastAsia="ko-KR"/>
              </w:rPr>
              <w:t>Ул. Цвиллинга, 34</w:t>
            </w:r>
          </w:p>
        </w:tc>
        <w:tc>
          <w:tcPr>
            <w:tcW w:w="969" w:type="pct"/>
            <w:shd w:val="clear" w:color="auto" w:fill="auto"/>
          </w:tcPr>
          <w:p w:rsidR="00A82D71" w:rsidRPr="00A82D71" w:rsidRDefault="00A82D71" w:rsidP="000E01F7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A82D71">
              <w:rPr>
                <w:kern w:val="2"/>
                <w:lang w:eastAsia="ko-KR"/>
              </w:rPr>
              <w:t>Шах Н.Ю.</w:t>
            </w:r>
          </w:p>
        </w:tc>
        <w:tc>
          <w:tcPr>
            <w:tcW w:w="705" w:type="pct"/>
          </w:tcPr>
          <w:p w:rsidR="00A82D71" w:rsidRPr="00A82D71" w:rsidRDefault="00E37E58" w:rsidP="00D76BA9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A82D71">
              <w:rPr>
                <w:kern w:val="2"/>
                <w:lang w:eastAsia="ko-KR"/>
              </w:rPr>
              <w:t>ЛР</w:t>
            </w:r>
            <w:r>
              <w:rPr>
                <w:kern w:val="2"/>
                <w:lang w:eastAsia="ko-KR"/>
              </w:rPr>
              <w:t>7</w:t>
            </w:r>
            <w:r w:rsidRPr="00A82D71">
              <w:rPr>
                <w:kern w:val="2"/>
                <w:lang w:eastAsia="ko-KR"/>
              </w:rPr>
              <w:t>, ЛР</w:t>
            </w:r>
            <w:r>
              <w:rPr>
                <w:kern w:val="2"/>
                <w:lang w:eastAsia="ko-KR"/>
              </w:rPr>
              <w:t>10</w:t>
            </w:r>
            <w:r w:rsidRPr="00A82D71">
              <w:rPr>
                <w:kern w:val="2"/>
                <w:lang w:eastAsia="ko-KR"/>
              </w:rPr>
              <w:t xml:space="preserve">, </w:t>
            </w:r>
            <w:r>
              <w:rPr>
                <w:kern w:val="2"/>
                <w:lang w:eastAsia="ko-KR"/>
              </w:rPr>
              <w:t>ЛР13</w:t>
            </w:r>
          </w:p>
        </w:tc>
      </w:tr>
    </w:tbl>
    <w:p w:rsidR="001031CE" w:rsidRPr="00A82D71" w:rsidRDefault="001031CE" w:rsidP="001031CE">
      <w:pPr>
        <w:spacing w:line="276" w:lineRule="auto"/>
        <w:jc w:val="right"/>
        <w:rPr>
          <w:b/>
          <w:sz w:val="28"/>
          <w:szCs w:val="28"/>
        </w:rPr>
      </w:pPr>
    </w:p>
    <w:p w:rsidR="001031CE" w:rsidRDefault="001031CE" w:rsidP="001031CE">
      <w:pPr>
        <w:spacing w:line="276" w:lineRule="auto"/>
        <w:jc w:val="right"/>
        <w:rPr>
          <w:b/>
          <w:sz w:val="28"/>
          <w:szCs w:val="28"/>
        </w:rPr>
      </w:pPr>
    </w:p>
    <w:p w:rsidR="00E85A79" w:rsidRDefault="00E85A79">
      <w:pPr>
        <w:rPr>
          <w:b/>
          <w:sz w:val="26"/>
          <w:szCs w:val="26"/>
        </w:rPr>
      </w:pPr>
      <w:r>
        <w:rPr>
          <w:b/>
          <w:sz w:val="26"/>
          <w:szCs w:val="26"/>
        </w:rPr>
        <w:br w:type="page"/>
      </w:r>
    </w:p>
    <w:p w:rsidR="001031CE" w:rsidRPr="00B427BD" w:rsidRDefault="001031CE" w:rsidP="001031CE">
      <w:pPr>
        <w:jc w:val="right"/>
        <w:rPr>
          <w:b/>
          <w:sz w:val="26"/>
          <w:szCs w:val="26"/>
        </w:rPr>
      </w:pPr>
      <w:r w:rsidRPr="00B427BD">
        <w:rPr>
          <w:b/>
          <w:sz w:val="26"/>
          <w:szCs w:val="26"/>
        </w:rPr>
        <w:lastRenderedPageBreak/>
        <w:t xml:space="preserve">Приложение </w:t>
      </w:r>
    </w:p>
    <w:p w:rsidR="001031CE" w:rsidRDefault="001031CE" w:rsidP="00B468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364E10" w:rsidRDefault="00364E10" w:rsidP="00B468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364E10" w:rsidRPr="005E353E" w:rsidRDefault="00A82D71" w:rsidP="005E353E">
      <w:pPr>
        <w:pStyle w:val="1"/>
        <w:ind w:left="284" w:firstLine="0"/>
        <w:jc w:val="both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7</w:t>
      </w:r>
      <w:r w:rsidR="005E353E" w:rsidRPr="005E353E">
        <w:rPr>
          <w:b/>
          <w:caps/>
          <w:sz w:val="28"/>
          <w:szCs w:val="28"/>
        </w:rPr>
        <w:t>. ПРИЛОЖЕНИЕ (темы  рефератов,</w:t>
      </w:r>
      <w:r w:rsidR="001075A9">
        <w:rPr>
          <w:b/>
          <w:caps/>
          <w:sz w:val="28"/>
          <w:szCs w:val="28"/>
        </w:rPr>
        <w:t xml:space="preserve"> докладов,</w:t>
      </w:r>
      <w:r w:rsidR="005E353E" w:rsidRPr="005E353E">
        <w:rPr>
          <w:b/>
          <w:caps/>
          <w:sz w:val="28"/>
          <w:szCs w:val="28"/>
        </w:rPr>
        <w:t xml:space="preserve"> проектов)                                                                      </w:t>
      </w:r>
    </w:p>
    <w:p w:rsidR="00364E10" w:rsidRDefault="00364E10" w:rsidP="00364E10">
      <w:pPr>
        <w:spacing w:line="276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364E10" w:rsidRDefault="00364E10" w:rsidP="00364E10">
      <w:pPr>
        <w:spacing w:line="276" w:lineRule="auto"/>
        <w:jc w:val="center"/>
        <w:rPr>
          <w:b/>
          <w:sz w:val="28"/>
          <w:szCs w:val="28"/>
        </w:rPr>
      </w:pPr>
    </w:p>
    <w:p w:rsidR="00E37E58" w:rsidRPr="00E37E58" w:rsidRDefault="00E37E58" w:rsidP="00E37E58">
      <w:pPr>
        <w:pStyle w:val="af8"/>
        <w:numPr>
          <w:ilvl w:val="0"/>
          <w:numId w:val="20"/>
        </w:numPr>
        <w:spacing w:after="0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E37E58">
        <w:rPr>
          <w:rFonts w:ascii="Times New Roman" w:hAnsi="Times New Roman"/>
          <w:sz w:val="28"/>
          <w:szCs w:val="28"/>
        </w:rPr>
        <w:t>Законы линейной перспективы.</w:t>
      </w:r>
    </w:p>
    <w:p w:rsidR="00E37E58" w:rsidRPr="00E37E58" w:rsidRDefault="00E37E58" w:rsidP="00E37E58">
      <w:pPr>
        <w:pStyle w:val="af8"/>
        <w:numPr>
          <w:ilvl w:val="0"/>
          <w:numId w:val="20"/>
        </w:numPr>
        <w:spacing w:after="0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Законы свето-воздушной перспективы в рисунке.</w:t>
      </w:r>
    </w:p>
    <w:p w:rsidR="00E37E58" w:rsidRPr="00E37E58" w:rsidRDefault="00E37E58" w:rsidP="00E37E58">
      <w:pPr>
        <w:pStyle w:val="af8"/>
        <w:numPr>
          <w:ilvl w:val="0"/>
          <w:numId w:val="20"/>
        </w:numPr>
        <w:spacing w:after="0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«Характер» линии, особенности линейного рисунка.</w:t>
      </w:r>
    </w:p>
    <w:p w:rsidR="00E37E58" w:rsidRPr="00E37E58" w:rsidRDefault="00E37E58" w:rsidP="00E37E58">
      <w:pPr>
        <w:pStyle w:val="af8"/>
        <w:numPr>
          <w:ilvl w:val="0"/>
          <w:numId w:val="20"/>
        </w:numPr>
        <w:spacing w:after="0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E37E58">
        <w:rPr>
          <w:rFonts w:ascii="Times New Roman" w:hAnsi="Times New Roman"/>
          <w:sz w:val="28"/>
          <w:szCs w:val="28"/>
        </w:rPr>
        <w:t>Техники штриховки и тушевки в рисунке.</w:t>
      </w:r>
    </w:p>
    <w:p w:rsidR="00E37E58" w:rsidRPr="00E37E58" w:rsidRDefault="00E37E58" w:rsidP="00E37E58">
      <w:pPr>
        <w:pStyle w:val="af8"/>
        <w:numPr>
          <w:ilvl w:val="0"/>
          <w:numId w:val="20"/>
        </w:numPr>
        <w:spacing w:after="0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E37E58">
        <w:rPr>
          <w:rFonts w:ascii="Times New Roman" w:hAnsi="Times New Roman"/>
          <w:sz w:val="28"/>
          <w:szCs w:val="28"/>
        </w:rPr>
        <w:t>Зарисовки элементов антуража.</w:t>
      </w:r>
    </w:p>
    <w:p w:rsidR="00E37E58" w:rsidRPr="00E37E58" w:rsidRDefault="00E37E58" w:rsidP="00E37E58">
      <w:pPr>
        <w:pStyle w:val="af8"/>
        <w:numPr>
          <w:ilvl w:val="0"/>
          <w:numId w:val="20"/>
        </w:numPr>
        <w:spacing w:after="0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E37E58">
        <w:rPr>
          <w:rFonts w:ascii="Times New Roman" w:hAnsi="Times New Roman"/>
          <w:sz w:val="28"/>
          <w:szCs w:val="28"/>
        </w:rPr>
        <w:t>Элементы стаффажа и масштабность рисунка.</w:t>
      </w:r>
    </w:p>
    <w:p w:rsidR="00E37E58" w:rsidRPr="00E37E58" w:rsidRDefault="00E37E58" w:rsidP="00E37E58">
      <w:pPr>
        <w:pStyle w:val="af8"/>
        <w:numPr>
          <w:ilvl w:val="0"/>
          <w:numId w:val="20"/>
        </w:numPr>
        <w:spacing w:after="0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E37E58">
        <w:rPr>
          <w:rFonts w:ascii="Times New Roman" w:hAnsi="Times New Roman"/>
          <w:sz w:val="28"/>
          <w:szCs w:val="28"/>
        </w:rPr>
        <w:t>Отличие аксонометрических проекций и перспективы объекта.</w:t>
      </w:r>
    </w:p>
    <w:p w:rsidR="00237778" w:rsidRPr="00E37E58" w:rsidRDefault="00237778" w:rsidP="00306143">
      <w:pPr>
        <w:pStyle w:val="af8"/>
        <w:spacing w:after="0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364E10" w:rsidRDefault="00364E10" w:rsidP="00B468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364E10" w:rsidRDefault="00364E10" w:rsidP="00B468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sectPr w:rsidR="00364E10" w:rsidSect="008D0F11">
      <w:pgSz w:w="11906" w:h="16838"/>
      <w:pgMar w:top="1134" w:right="1133" w:bottom="1134" w:left="1134" w:header="708" w:footer="70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0A93" w:rsidRDefault="00860A93">
      <w:r>
        <w:separator/>
      </w:r>
    </w:p>
  </w:endnote>
  <w:endnote w:type="continuationSeparator" w:id="0">
    <w:p w:rsidR="00860A93" w:rsidRDefault="00860A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4470" w:rsidRDefault="004218D3">
    <w:pPr>
      <w:pStyle w:val="af1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 w:rsidR="00924470"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924470" w:rsidRDefault="00924470">
    <w:pPr>
      <w:pStyle w:val="af1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4470" w:rsidRDefault="004218D3">
    <w:pPr>
      <w:pStyle w:val="af1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 w:rsidR="00924470"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EF28AF">
      <w:rPr>
        <w:rStyle w:val="af2"/>
        <w:noProof/>
      </w:rPr>
      <w:t>20</w:t>
    </w:r>
    <w:r>
      <w:rPr>
        <w:rStyle w:val="af2"/>
      </w:rPr>
      <w:fldChar w:fldCharType="end"/>
    </w:r>
  </w:p>
  <w:p w:rsidR="00924470" w:rsidRDefault="00924470">
    <w:pPr>
      <w:pStyle w:val="af1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0A93" w:rsidRDefault="00860A93">
      <w:r>
        <w:separator/>
      </w:r>
    </w:p>
  </w:footnote>
  <w:footnote w:type="continuationSeparator" w:id="0">
    <w:p w:rsidR="00860A93" w:rsidRDefault="00860A9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/>
      </w:rPr>
    </w:lvl>
  </w:abstractNum>
  <w:abstractNum w:abstractNumId="1">
    <w:nsid w:val="00000004"/>
    <w:multiLevelType w:val="singleLevel"/>
    <w:tmpl w:val="02F02F72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</w:abstractNum>
  <w:abstractNum w:abstractNumId="2">
    <w:nsid w:val="00000005"/>
    <w:multiLevelType w:val="single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1389"/>
        </w:tabs>
        <w:ind w:left="1389" w:hanging="360"/>
      </w:pPr>
      <w:rPr>
        <w:rFonts w:ascii="Symbol" w:hAnsi="Symbol" w:cs="Times New Roman"/>
        <w:b w:val="0"/>
      </w:rPr>
    </w:lvl>
  </w:abstractNum>
  <w:abstractNum w:abstractNumId="3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</w:lvl>
  </w:abstractNum>
  <w:abstractNum w:abstractNumId="4">
    <w:nsid w:val="00EC126B"/>
    <w:multiLevelType w:val="hybridMultilevel"/>
    <w:tmpl w:val="8CCCF08C"/>
    <w:lvl w:ilvl="0" w:tplc="68DC1C1E">
      <w:start w:val="9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084E4E0E"/>
    <w:multiLevelType w:val="hybridMultilevel"/>
    <w:tmpl w:val="5764209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DEB3541"/>
    <w:multiLevelType w:val="hybridMultilevel"/>
    <w:tmpl w:val="9F4246A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>
    <w:nsid w:val="10E55CE7"/>
    <w:multiLevelType w:val="hybridMultilevel"/>
    <w:tmpl w:val="726C0C0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">
    <w:nsid w:val="11E47B7B"/>
    <w:multiLevelType w:val="hybridMultilevel"/>
    <w:tmpl w:val="4D123C34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>
    <w:nsid w:val="15621611"/>
    <w:multiLevelType w:val="hybridMultilevel"/>
    <w:tmpl w:val="A30A4B76"/>
    <w:lvl w:ilvl="0" w:tplc="E81E80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5CA2778"/>
    <w:multiLevelType w:val="hybridMultilevel"/>
    <w:tmpl w:val="39D279A2"/>
    <w:lvl w:ilvl="0" w:tplc="626065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B6640E6"/>
    <w:multiLevelType w:val="hybridMultilevel"/>
    <w:tmpl w:val="D4CE86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CAC2C23"/>
    <w:multiLevelType w:val="hybridMultilevel"/>
    <w:tmpl w:val="2EC0DAF0"/>
    <w:lvl w:ilvl="0" w:tplc="68DC1C1E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EF41C8E"/>
    <w:multiLevelType w:val="hybridMultilevel"/>
    <w:tmpl w:val="81D42346"/>
    <w:lvl w:ilvl="0" w:tplc="68DC1C1E">
      <w:start w:val="9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30F30ADC"/>
    <w:multiLevelType w:val="hybridMultilevel"/>
    <w:tmpl w:val="67D24746"/>
    <w:lvl w:ilvl="0" w:tplc="453A2546">
      <w:start w:val="1"/>
      <w:numFmt w:val="bullet"/>
      <w:lvlText w:val=""/>
      <w:lvlJc w:val="left"/>
      <w:pPr>
        <w:tabs>
          <w:tab w:val="num" w:pos="1211"/>
        </w:tabs>
        <w:ind w:left="851" w:firstLine="0"/>
      </w:pPr>
      <w:rPr>
        <w:rFonts w:ascii="Symbol" w:hAnsi="Symbol" w:cs="Times New Roman" w:hint="default"/>
        <w:b w:val="0"/>
        <w:i w:val="0"/>
        <w:color w:val="auto"/>
        <w:sz w:val="3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3590CC5"/>
    <w:multiLevelType w:val="hybridMultilevel"/>
    <w:tmpl w:val="185E1CA4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90F235C"/>
    <w:multiLevelType w:val="hybridMultilevel"/>
    <w:tmpl w:val="72FA55CC"/>
    <w:lvl w:ilvl="0" w:tplc="71BA50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BDC147E"/>
    <w:multiLevelType w:val="hybridMultilevel"/>
    <w:tmpl w:val="A88C75DE"/>
    <w:lvl w:ilvl="0" w:tplc="68DC1C1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983836"/>
    <w:multiLevelType w:val="hybridMultilevel"/>
    <w:tmpl w:val="728A9F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61351A"/>
    <w:multiLevelType w:val="hybridMultilevel"/>
    <w:tmpl w:val="39D279A2"/>
    <w:lvl w:ilvl="0" w:tplc="626065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93369ED"/>
    <w:multiLevelType w:val="hybridMultilevel"/>
    <w:tmpl w:val="726C0C0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1">
    <w:nsid w:val="5FF5744E"/>
    <w:multiLevelType w:val="hybridMultilevel"/>
    <w:tmpl w:val="39D279A2"/>
    <w:lvl w:ilvl="0" w:tplc="626065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1DF7B9D"/>
    <w:multiLevelType w:val="hybridMultilevel"/>
    <w:tmpl w:val="96B88172"/>
    <w:lvl w:ilvl="0" w:tplc="84808BA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2E2872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96E079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718F6B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95E053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1D48B5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0642CA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916C4F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F3238B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3">
    <w:nsid w:val="6B794336"/>
    <w:multiLevelType w:val="hybridMultilevel"/>
    <w:tmpl w:val="64A0CC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ADB65A4"/>
    <w:multiLevelType w:val="multilevel"/>
    <w:tmpl w:val="434AD1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5">
    <w:nsid w:val="7D6D0860"/>
    <w:multiLevelType w:val="hybridMultilevel"/>
    <w:tmpl w:val="3C168514"/>
    <w:lvl w:ilvl="0" w:tplc="225A3B4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25"/>
  </w:num>
  <w:num w:numId="4">
    <w:abstractNumId w:val="6"/>
  </w:num>
  <w:num w:numId="5">
    <w:abstractNumId w:val="15"/>
  </w:num>
  <w:num w:numId="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</w:num>
  <w:num w:numId="8">
    <w:abstractNumId w:val="19"/>
  </w:num>
  <w:num w:numId="9">
    <w:abstractNumId w:val="5"/>
  </w:num>
  <w:num w:numId="10">
    <w:abstractNumId w:val="12"/>
  </w:num>
  <w:num w:numId="11">
    <w:abstractNumId w:val="17"/>
  </w:num>
  <w:num w:numId="12">
    <w:abstractNumId w:val="4"/>
  </w:num>
  <w:num w:numId="13">
    <w:abstractNumId w:val="13"/>
  </w:num>
  <w:num w:numId="14">
    <w:abstractNumId w:val="24"/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22"/>
  </w:num>
  <w:num w:numId="18">
    <w:abstractNumId w:val="21"/>
  </w:num>
  <w:num w:numId="19">
    <w:abstractNumId w:val="3"/>
  </w:num>
  <w:num w:numId="20">
    <w:abstractNumId w:val="11"/>
  </w:num>
  <w:num w:numId="21">
    <w:abstractNumId w:val="7"/>
  </w:num>
  <w:num w:numId="22">
    <w:abstractNumId w:val="0"/>
  </w:num>
  <w:num w:numId="23">
    <w:abstractNumId w:val="2"/>
  </w:num>
  <w:num w:numId="24">
    <w:abstractNumId w:val="10"/>
  </w:num>
  <w:num w:numId="25">
    <w:abstractNumId w:val="1"/>
  </w:num>
  <w:num w:numId="26">
    <w:abstractNumId w:val="20"/>
  </w:num>
  <w:num w:numId="27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2715"/>
    <w:rsid w:val="000014C9"/>
    <w:rsid w:val="0000311D"/>
    <w:rsid w:val="00003E7F"/>
    <w:rsid w:val="000050DE"/>
    <w:rsid w:val="00023CB3"/>
    <w:rsid w:val="00027599"/>
    <w:rsid w:val="00041917"/>
    <w:rsid w:val="000422ED"/>
    <w:rsid w:val="00050575"/>
    <w:rsid w:val="00051C86"/>
    <w:rsid w:val="000566BA"/>
    <w:rsid w:val="0006027F"/>
    <w:rsid w:val="000722A3"/>
    <w:rsid w:val="00074444"/>
    <w:rsid w:val="00080B2E"/>
    <w:rsid w:val="00081FEC"/>
    <w:rsid w:val="00090A27"/>
    <w:rsid w:val="00091F56"/>
    <w:rsid w:val="00094B60"/>
    <w:rsid w:val="000A7895"/>
    <w:rsid w:val="000B344A"/>
    <w:rsid w:val="000C4FC7"/>
    <w:rsid w:val="000D0B01"/>
    <w:rsid w:val="000D13ED"/>
    <w:rsid w:val="000D607F"/>
    <w:rsid w:val="000D703E"/>
    <w:rsid w:val="000E01F7"/>
    <w:rsid w:val="000E4E94"/>
    <w:rsid w:val="000F0F07"/>
    <w:rsid w:val="000F2769"/>
    <w:rsid w:val="000F5317"/>
    <w:rsid w:val="001031CE"/>
    <w:rsid w:val="001075A9"/>
    <w:rsid w:val="00123E02"/>
    <w:rsid w:val="0012484A"/>
    <w:rsid w:val="001255B2"/>
    <w:rsid w:val="001258EE"/>
    <w:rsid w:val="00133294"/>
    <w:rsid w:val="00135832"/>
    <w:rsid w:val="0014003B"/>
    <w:rsid w:val="00143C6F"/>
    <w:rsid w:val="00145315"/>
    <w:rsid w:val="00146160"/>
    <w:rsid w:val="00163B6D"/>
    <w:rsid w:val="00165A00"/>
    <w:rsid w:val="00167B48"/>
    <w:rsid w:val="00177F55"/>
    <w:rsid w:val="001841E7"/>
    <w:rsid w:val="0018559E"/>
    <w:rsid w:val="001907BE"/>
    <w:rsid w:val="00194E1E"/>
    <w:rsid w:val="0019702B"/>
    <w:rsid w:val="001A2179"/>
    <w:rsid w:val="001A450C"/>
    <w:rsid w:val="001A7FCA"/>
    <w:rsid w:val="001B4DCB"/>
    <w:rsid w:val="001B66EC"/>
    <w:rsid w:val="001C0328"/>
    <w:rsid w:val="001C0CA7"/>
    <w:rsid w:val="001C2450"/>
    <w:rsid w:val="001C33F5"/>
    <w:rsid w:val="001C5E60"/>
    <w:rsid w:val="001C7086"/>
    <w:rsid w:val="001D210A"/>
    <w:rsid w:val="001D45F8"/>
    <w:rsid w:val="001D54CD"/>
    <w:rsid w:val="001D61F0"/>
    <w:rsid w:val="001D6854"/>
    <w:rsid w:val="001E09EB"/>
    <w:rsid w:val="001E2E90"/>
    <w:rsid w:val="001E4C2D"/>
    <w:rsid w:val="002030AA"/>
    <w:rsid w:val="0021015F"/>
    <w:rsid w:val="002128C5"/>
    <w:rsid w:val="00222E02"/>
    <w:rsid w:val="00223574"/>
    <w:rsid w:val="00233503"/>
    <w:rsid w:val="002375FE"/>
    <w:rsid w:val="00237778"/>
    <w:rsid w:val="00237833"/>
    <w:rsid w:val="00252552"/>
    <w:rsid w:val="00261271"/>
    <w:rsid w:val="0026288E"/>
    <w:rsid w:val="002638C9"/>
    <w:rsid w:val="0026489B"/>
    <w:rsid w:val="00264AE9"/>
    <w:rsid w:val="00265894"/>
    <w:rsid w:val="00274D12"/>
    <w:rsid w:val="00275485"/>
    <w:rsid w:val="00276C4E"/>
    <w:rsid w:val="00287FA8"/>
    <w:rsid w:val="002A4CF3"/>
    <w:rsid w:val="002A6930"/>
    <w:rsid w:val="002B6CDA"/>
    <w:rsid w:val="002B7763"/>
    <w:rsid w:val="002C1E5E"/>
    <w:rsid w:val="002C3152"/>
    <w:rsid w:val="002C5ED7"/>
    <w:rsid w:val="002C79E4"/>
    <w:rsid w:val="002D01D8"/>
    <w:rsid w:val="002D6651"/>
    <w:rsid w:val="002D70EE"/>
    <w:rsid w:val="002E18EE"/>
    <w:rsid w:val="002E32FD"/>
    <w:rsid w:val="002E3B56"/>
    <w:rsid w:val="002E6D7D"/>
    <w:rsid w:val="002F0D7F"/>
    <w:rsid w:val="002F66F9"/>
    <w:rsid w:val="00300A67"/>
    <w:rsid w:val="003027E3"/>
    <w:rsid w:val="00303595"/>
    <w:rsid w:val="0030517B"/>
    <w:rsid w:val="00306143"/>
    <w:rsid w:val="00310610"/>
    <w:rsid w:val="003145E5"/>
    <w:rsid w:val="003153A3"/>
    <w:rsid w:val="00325FD4"/>
    <w:rsid w:val="00333164"/>
    <w:rsid w:val="00336936"/>
    <w:rsid w:val="00341C5F"/>
    <w:rsid w:val="00350D8C"/>
    <w:rsid w:val="00360383"/>
    <w:rsid w:val="003619BE"/>
    <w:rsid w:val="00364E10"/>
    <w:rsid w:val="0036538C"/>
    <w:rsid w:val="00373B48"/>
    <w:rsid w:val="0038231D"/>
    <w:rsid w:val="003856B7"/>
    <w:rsid w:val="00387A7D"/>
    <w:rsid w:val="003A2216"/>
    <w:rsid w:val="003A5E84"/>
    <w:rsid w:val="003B1CA7"/>
    <w:rsid w:val="003D3399"/>
    <w:rsid w:val="003D5DBB"/>
    <w:rsid w:val="003D6551"/>
    <w:rsid w:val="003F3323"/>
    <w:rsid w:val="004003D2"/>
    <w:rsid w:val="00402718"/>
    <w:rsid w:val="004049CE"/>
    <w:rsid w:val="0040529C"/>
    <w:rsid w:val="00412B8E"/>
    <w:rsid w:val="004166E1"/>
    <w:rsid w:val="00420E1C"/>
    <w:rsid w:val="004218D3"/>
    <w:rsid w:val="00424338"/>
    <w:rsid w:val="004310C7"/>
    <w:rsid w:val="00437D75"/>
    <w:rsid w:val="00440735"/>
    <w:rsid w:val="0044386A"/>
    <w:rsid w:val="00446DC3"/>
    <w:rsid w:val="00450234"/>
    <w:rsid w:val="004504C5"/>
    <w:rsid w:val="00451151"/>
    <w:rsid w:val="00451BA8"/>
    <w:rsid w:val="00452E3D"/>
    <w:rsid w:val="0045308A"/>
    <w:rsid w:val="0045495A"/>
    <w:rsid w:val="00462628"/>
    <w:rsid w:val="00462857"/>
    <w:rsid w:val="0046389A"/>
    <w:rsid w:val="00466BCA"/>
    <w:rsid w:val="0046746C"/>
    <w:rsid w:val="0047586E"/>
    <w:rsid w:val="0047662E"/>
    <w:rsid w:val="00476E0C"/>
    <w:rsid w:val="00480C57"/>
    <w:rsid w:val="004A3513"/>
    <w:rsid w:val="004B06BD"/>
    <w:rsid w:val="004B2BF9"/>
    <w:rsid w:val="004B2F7A"/>
    <w:rsid w:val="004B6793"/>
    <w:rsid w:val="004C0D6E"/>
    <w:rsid w:val="004C1C53"/>
    <w:rsid w:val="004C3755"/>
    <w:rsid w:val="004D1B98"/>
    <w:rsid w:val="004D2254"/>
    <w:rsid w:val="004E64EB"/>
    <w:rsid w:val="004F4125"/>
    <w:rsid w:val="00500BCC"/>
    <w:rsid w:val="005171FB"/>
    <w:rsid w:val="00522715"/>
    <w:rsid w:val="0052527B"/>
    <w:rsid w:val="00526745"/>
    <w:rsid w:val="00527A93"/>
    <w:rsid w:val="005302BB"/>
    <w:rsid w:val="005325D4"/>
    <w:rsid w:val="0053686D"/>
    <w:rsid w:val="0054487A"/>
    <w:rsid w:val="00551D85"/>
    <w:rsid w:val="005536C0"/>
    <w:rsid w:val="005547A9"/>
    <w:rsid w:val="005674E9"/>
    <w:rsid w:val="005703CE"/>
    <w:rsid w:val="00572E76"/>
    <w:rsid w:val="005766BE"/>
    <w:rsid w:val="00585CE1"/>
    <w:rsid w:val="005875DF"/>
    <w:rsid w:val="00592B5A"/>
    <w:rsid w:val="00592F37"/>
    <w:rsid w:val="005947FA"/>
    <w:rsid w:val="005A26DA"/>
    <w:rsid w:val="005A68A4"/>
    <w:rsid w:val="005A7079"/>
    <w:rsid w:val="005A7616"/>
    <w:rsid w:val="005B2CC6"/>
    <w:rsid w:val="005C0CBB"/>
    <w:rsid w:val="005C3B38"/>
    <w:rsid w:val="005C4FF3"/>
    <w:rsid w:val="005C571E"/>
    <w:rsid w:val="005D42D0"/>
    <w:rsid w:val="005E2412"/>
    <w:rsid w:val="005E353E"/>
    <w:rsid w:val="005E47E1"/>
    <w:rsid w:val="005E5663"/>
    <w:rsid w:val="005E6383"/>
    <w:rsid w:val="005F2F98"/>
    <w:rsid w:val="0060492F"/>
    <w:rsid w:val="00611E6C"/>
    <w:rsid w:val="006356D6"/>
    <w:rsid w:val="00635C7A"/>
    <w:rsid w:val="006410CE"/>
    <w:rsid w:val="00645C26"/>
    <w:rsid w:val="00647508"/>
    <w:rsid w:val="00651BA8"/>
    <w:rsid w:val="006531C5"/>
    <w:rsid w:val="00653790"/>
    <w:rsid w:val="006648DA"/>
    <w:rsid w:val="00665D5C"/>
    <w:rsid w:val="006773C7"/>
    <w:rsid w:val="006813D5"/>
    <w:rsid w:val="00685AC1"/>
    <w:rsid w:val="006927B0"/>
    <w:rsid w:val="006954F8"/>
    <w:rsid w:val="006A406F"/>
    <w:rsid w:val="006B318B"/>
    <w:rsid w:val="006C13B3"/>
    <w:rsid w:val="006C2C3D"/>
    <w:rsid w:val="006C6431"/>
    <w:rsid w:val="006D1329"/>
    <w:rsid w:val="006D3E65"/>
    <w:rsid w:val="006E0571"/>
    <w:rsid w:val="006E1E57"/>
    <w:rsid w:val="006E6BC2"/>
    <w:rsid w:val="006E6FEE"/>
    <w:rsid w:val="006F1A67"/>
    <w:rsid w:val="006F3A0E"/>
    <w:rsid w:val="006F7FBD"/>
    <w:rsid w:val="00702BF3"/>
    <w:rsid w:val="00703EFE"/>
    <w:rsid w:val="00704299"/>
    <w:rsid w:val="0071584C"/>
    <w:rsid w:val="00715A5D"/>
    <w:rsid w:val="007200AC"/>
    <w:rsid w:val="00720ED7"/>
    <w:rsid w:val="0072112F"/>
    <w:rsid w:val="007311ED"/>
    <w:rsid w:val="00732115"/>
    <w:rsid w:val="00737A00"/>
    <w:rsid w:val="0074435E"/>
    <w:rsid w:val="00753A19"/>
    <w:rsid w:val="00756760"/>
    <w:rsid w:val="00766AA7"/>
    <w:rsid w:val="00775A96"/>
    <w:rsid w:val="00783447"/>
    <w:rsid w:val="007906A0"/>
    <w:rsid w:val="00791301"/>
    <w:rsid w:val="007A5A19"/>
    <w:rsid w:val="007A5D2E"/>
    <w:rsid w:val="007B3B51"/>
    <w:rsid w:val="007B5136"/>
    <w:rsid w:val="007C0BD4"/>
    <w:rsid w:val="007C5E16"/>
    <w:rsid w:val="007D2C39"/>
    <w:rsid w:val="007D5037"/>
    <w:rsid w:val="007E28CB"/>
    <w:rsid w:val="007E3451"/>
    <w:rsid w:val="007E361B"/>
    <w:rsid w:val="007F31BB"/>
    <w:rsid w:val="007F3E25"/>
    <w:rsid w:val="00802856"/>
    <w:rsid w:val="00804234"/>
    <w:rsid w:val="008104CB"/>
    <w:rsid w:val="00813850"/>
    <w:rsid w:val="00814157"/>
    <w:rsid w:val="0082099E"/>
    <w:rsid w:val="00830616"/>
    <w:rsid w:val="00831A14"/>
    <w:rsid w:val="0084059F"/>
    <w:rsid w:val="0084628C"/>
    <w:rsid w:val="00850AE2"/>
    <w:rsid w:val="00854E9A"/>
    <w:rsid w:val="00855462"/>
    <w:rsid w:val="008603DB"/>
    <w:rsid w:val="008605AA"/>
    <w:rsid w:val="00860A93"/>
    <w:rsid w:val="00860C97"/>
    <w:rsid w:val="00864D3C"/>
    <w:rsid w:val="00873F97"/>
    <w:rsid w:val="00877690"/>
    <w:rsid w:val="00877E04"/>
    <w:rsid w:val="00883344"/>
    <w:rsid w:val="008864FC"/>
    <w:rsid w:val="008866C8"/>
    <w:rsid w:val="00893E61"/>
    <w:rsid w:val="00894A10"/>
    <w:rsid w:val="008A457B"/>
    <w:rsid w:val="008B54C1"/>
    <w:rsid w:val="008C3544"/>
    <w:rsid w:val="008C5488"/>
    <w:rsid w:val="008D0F11"/>
    <w:rsid w:val="008D6E38"/>
    <w:rsid w:val="008E3146"/>
    <w:rsid w:val="008F5642"/>
    <w:rsid w:val="008F727E"/>
    <w:rsid w:val="00920CBF"/>
    <w:rsid w:val="00922B5E"/>
    <w:rsid w:val="0092380B"/>
    <w:rsid w:val="00924470"/>
    <w:rsid w:val="0092484D"/>
    <w:rsid w:val="00930771"/>
    <w:rsid w:val="00932051"/>
    <w:rsid w:val="00933FBE"/>
    <w:rsid w:val="00941C65"/>
    <w:rsid w:val="00942BE9"/>
    <w:rsid w:val="0097033B"/>
    <w:rsid w:val="00970A34"/>
    <w:rsid w:val="009749E0"/>
    <w:rsid w:val="00975061"/>
    <w:rsid w:val="00981126"/>
    <w:rsid w:val="00983C3C"/>
    <w:rsid w:val="00987097"/>
    <w:rsid w:val="00992934"/>
    <w:rsid w:val="00995A8E"/>
    <w:rsid w:val="009A0C63"/>
    <w:rsid w:val="009A697F"/>
    <w:rsid w:val="009B2314"/>
    <w:rsid w:val="009B55D4"/>
    <w:rsid w:val="009C2E00"/>
    <w:rsid w:val="009C58C4"/>
    <w:rsid w:val="009F7208"/>
    <w:rsid w:val="009F7234"/>
    <w:rsid w:val="00A035C8"/>
    <w:rsid w:val="00A0470F"/>
    <w:rsid w:val="00A157A2"/>
    <w:rsid w:val="00A20B4A"/>
    <w:rsid w:val="00A26E70"/>
    <w:rsid w:val="00A37B2B"/>
    <w:rsid w:val="00A42669"/>
    <w:rsid w:val="00A43696"/>
    <w:rsid w:val="00A47CB1"/>
    <w:rsid w:val="00A51FEF"/>
    <w:rsid w:val="00A62712"/>
    <w:rsid w:val="00A62E5A"/>
    <w:rsid w:val="00A63554"/>
    <w:rsid w:val="00A650E6"/>
    <w:rsid w:val="00A71005"/>
    <w:rsid w:val="00A8189D"/>
    <w:rsid w:val="00A81B4A"/>
    <w:rsid w:val="00A82D71"/>
    <w:rsid w:val="00A83E34"/>
    <w:rsid w:val="00A85EB2"/>
    <w:rsid w:val="00A917E3"/>
    <w:rsid w:val="00AA2FA5"/>
    <w:rsid w:val="00AA3A8F"/>
    <w:rsid w:val="00AB198F"/>
    <w:rsid w:val="00AB60A1"/>
    <w:rsid w:val="00AC577F"/>
    <w:rsid w:val="00AD1411"/>
    <w:rsid w:val="00AD41AD"/>
    <w:rsid w:val="00AD77B7"/>
    <w:rsid w:val="00AE0F19"/>
    <w:rsid w:val="00AF097A"/>
    <w:rsid w:val="00AF2592"/>
    <w:rsid w:val="00B021FE"/>
    <w:rsid w:val="00B03194"/>
    <w:rsid w:val="00B060D0"/>
    <w:rsid w:val="00B107D6"/>
    <w:rsid w:val="00B14BD2"/>
    <w:rsid w:val="00B20561"/>
    <w:rsid w:val="00B23CFC"/>
    <w:rsid w:val="00B23EE1"/>
    <w:rsid w:val="00B248D0"/>
    <w:rsid w:val="00B305BE"/>
    <w:rsid w:val="00B30ADD"/>
    <w:rsid w:val="00B33108"/>
    <w:rsid w:val="00B3363E"/>
    <w:rsid w:val="00B36E58"/>
    <w:rsid w:val="00B41208"/>
    <w:rsid w:val="00B46882"/>
    <w:rsid w:val="00B50D56"/>
    <w:rsid w:val="00B51CE1"/>
    <w:rsid w:val="00B55A45"/>
    <w:rsid w:val="00B76C63"/>
    <w:rsid w:val="00B9047E"/>
    <w:rsid w:val="00B910DB"/>
    <w:rsid w:val="00B911E2"/>
    <w:rsid w:val="00BA1D81"/>
    <w:rsid w:val="00BA25F3"/>
    <w:rsid w:val="00BA26DB"/>
    <w:rsid w:val="00BB48BA"/>
    <w:rsid w:val="00BB4BC4"/>
    <w:rsid w:val="00BB7AEF"/>
    <w:rsid w:val="00BC569A"/>
    <w:rsid w:val="00BE10D2"/>
    <w:rsid w:val="00BE17B3"/>
    <w:rsid w:val="00BE3056"/>
    <w:rsid w:val="00C02FCB"/>
    <w:rsid w:val="00C04A47"/>
    <w:rsid w:val="00C04DD6"/>
    <w:rsid w:val="00C051E0"/>
    <w:rsid w:val="00C06CAC"/>
    <w:rsid w:val="00C10434"/>
    <w:rsid w:val="00C151A3"/>
    <w:rsid w:val="00C25F82"/>
    <w:rsid w:val="00C27AB6"/>
    <w:rsid w:val="00C32177"/>
    <w:rsid w:val="00C3517C"/>
    <w:rsid w:val="00C36700"/>
    <w:rsid w:val="00C369B6"/>
    <w:rsid w:val="00C41203"/>
    <w:rsid w:val="00C441B7"/>
    <w:rsid w:val="00C46DBF"/>
    <w:rsid w:val="00C52F53"/>
    <w:rsid w:val="00C61069"/>
    <w:rsid w:val="00C701E1"/>
    <w:rsid w:val="00C70516"/>
    <w:rsid w:val="00C71591"/>
    <w:rsid w:val="00C7632B"/>
    <w:rsid w:val="00C76A5E"/>
    <w:rsid w:val="00C76D38"/>
    <w:rsid w:val="00CA032C"/>
    <w:rsid w:val="00CA2524"/>
    <w:rsid w:val="00CB007B"/>
    <w:rsid w:val="00CB27CB"/>
    <w:rsid w:val="00CB613C"/>
    <w:rsid w:val="00CC4D4E"/>
    <w:rsid w:val="00CC5118"/>
    <w:rsid w:val="00CD5F68"/>
    <w:rsid w:val="00CE041A"/>
    <w:rsid w:val="00CE2DB1"/>
    <w:rsid w:val="00CE609D"/>
    <w:rsid w:val="00CF2BF3"/>
    <w:rsid w:val="00CF514C"/>
    <w:rsid w:val="00CF69F3"/>
    <w:rsid w:val="00D02ABE"/>
    <w:rsid w:val="00D06303"/>
    <w:rsid w:val="00D12CFE"/>
    <w:rsid w:val="00D1382D"/>
    <w:rsid w:val="00D13BA2"/>
    <w:rsid w:val="00D26788"/>
    <w:rsid w:val="00D31F58"/>
    <w:rsid w:val="00D339E2"/>
    <w:rsid w:val="00D347C9"/>
    <w:rsid w:val="00D370E1"/>
    <w:rsid w:val="00D56DAB"/>
    <w:rsid w:val="00D57FA3"/>
    <w:rsid w:val="00D751CE"/>
    <w:rsid w:val="00D7532C"/>
    <w:rsid w:val="00D76BA9"/>
    <w:rsid w:val="00D77F9D"/>
    <w:rsid w:val="00D84B24"/>
    <w:rsid w:val="00D90AF4"/>
    <w:rsid w:val="00D92A6C"/>
    <w:rsid w:val="00D96C9F"/>
    <w:rsid w:val="00DA1551"/>
    <w:rsid w:val="00DA59DC"/>
    <w:rsid w:val="00DB03C4"/>
    <w:rsid w:val="00DB3970"/>
    <w:rsid w:val="00DB6488"/>
    <w:rsid w:val="00DB7B56"/>
    <w:rsid w:val="00DC0E6C"/>
    <w:rsid w:val="00DC1886"/>
    <w:rsid w:val="00DD140F"/>
    <w:rsid w:val="00DE6CF8"/>
    <w:rsid w:val="00DF10AE"/>
    <w:rsid w:val="00DF2568"/>
    <w:rsid w:val="00E039DD"/>
    <w:rsid w:val="00E077EF"/>
    <w:rsid w:val="00E12E69"/>
    <w:rsid w:val="00E13443"/>
    <w:rsid w:val="00E27F02"/>
    <w:rsid w:val="00E37E58"/>
    <w:rsid w:val="00E41464"/>
    <w:rsid w:val="00E473B2"/>
    <w:rsid w:val="00E61DC4"/>
    <w:rsid w:val="00E72FB4"/>
    <w:rsid w:val="00E7447D"/>
    <w:rsid w:val="00E77B2A"/>
    <w:rsid w:val="00E85A79"/>
    <w:rsid w:val="00E97140"/>
    <w:rsid w:val="00E973D7"/>
    <w:rsid w:val="00E9761D"/>
    <w:rsid w:val="00EA2B91"/>
    <w:rsid w:val="00EA30D6"/>
    <w:rsid w:val="00EB2C55"/>
    <w:rsid w:val="00EB711F"/>
    <w:rsid w:val="00ED09F9"/>
    <w:rsid w:val="00ED21D6"/>
    <w:rsid w:val="00EE0784"/>
    <w:rsid w:val="00EF28AF"/>
    <w:rsid w:val="00EF3222"/>
    <w:rsid w:val="00EF4B9B"/>
    <w:rsid w:val="00F02849"/>
    <w:rsid w:val="00F02E24"/>
    <w:rsid w:val="00F0688D"/>
    <w:rsid w:val="00F107A4"/>
    <w:rsid w:val="00F1350D"/>
    <w:rsid w:val="00F15745"/>
    <w:rsid w:val="00F25B61"/>
    <w:rsid w:val="00F25D8F"/>
    <w:rsid w:val="00F27BD4"/>
    <w:rsid w:val="00F34412"/>
    <w:rsid w:val="00F47F2B"/>
    <w:rsid w:val="00F53EE2"/>
    <w:rsid w:val="00F541CE"/>
    <w:rsid w:val="00F579A2"/>
    <w:rsid w:val="00F631D3"/>
    <w:rsid w:val="00F759F1"/>
    <w:rsid w:val="00F81B44"/>
    <w:rsid w:val="00F87EE2"/>
    <w:rsid w:val="00F9200E"/>
    <w:rsid w:val="00F97748"/>
    <w:rsid w:val="00FA1527"/>
    <w:rsid w:val="00FA29BB"/>
    <w:rsid w:val="00FA4697"/>
    <w:rsid w:val="00FA7AF9"/>
    <w:rsid w:val="00FC6585"/>
    <w:rsid w:val="00FD0274"/>
    <w:rsid w:val="00FD28D4"/>
    <w:rsid w:val="00FD35A6"/>
    <w:rsid w:val="00FE7E49"/>
    <w:rsid w:val="00FF0558"/>
    <w:rsid w:val="00FF17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E6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C0E6C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semiHidden/>
    <w:unhideWhenUsed/>
    <w:qFormat/>
    <w:rsid w:val="00023CB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9F720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9">
    <w:name w:val="heading 9"/>
    <w:basedOn w:val="a"/>
    <w:next w:val="a"/>
    <w:link w:val="90"/>
    <w:unhideWhenUsed/>
    <w:qFormat/>
    <w:rsid w:val="00023CB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DC0E6C"/>
    <w:pPr>
      <w:spacing w:before="100" w:beforeAutospacing="1" w:after="100" w:afterAutospacing="1"/>
    </w:pPr>
  </w:style>
  <w:style w:type="paragraph" w:styleId="21">
    <w:name w:val="List 2"/>
    <w:basedOn w:val="a"/>
    <w:semiHidden/>
    <w:rsid w:val="00DC0E6C"/>
    <w:pPr>
      <w:ind w:left="566" w:hanging="283"/>
    </w:pPr>
  </w:style>
  <w:style w:type="paragraph" w:styleId="22">
    <w:name w:val="Body Text Indent 2"/>
    <w:basedOn w:val="a"/>
    <w:semiHidden/>
    <w:rsid w:val="00DC0E6C"/>
    <w:pPr>
      <w:spacing w:after="120" w:line="480" w:lineRule="auto"/>
      <w:ind w:left="283"/>
    </w:pPr>
  </w:style>
  <w:style w:type="character" w:styleId="a4">
    <w:name w:val="Strong"/>
    <w:qFormat/>
    <w:rsid w:val="00DC0E6C"/>
    <w:rPr>
      <w:b/>
      <w:bCs/>
    </w:rPr>
  </w:style>
  <w:style w:type="paragraph" w:styleId="a5">
    <w:name w:val="footnote text"/>
    <w:basedOn w:val="a"/>
    <w:semiHidden/>
    <w:rsid w:val="00DC0E6C"/>
    <w:rPr>
      <w:sz w:val="20"/>
      <w:szCs w:val="20"/>
    </w:rPr>
  </w:style>
  <w:style w:type="character" w:styleId="a6">
    <w:name w:val="footnote reference"/>
    <w:semiHidden/>
    <w:rsid w:val="00DC0E6C"/>
    <w:rPr>
      <w:vertAlign w:val="superscript"/>
    </w:rPr>
  </w:style>
  <w:style w:type="paragraph" w:styleId="a7">
    <w:name w:val="Balloon Text"/>
    <w:basedOn w:val="a"/>
    <w:semiHidden/>
    <w:rsid w:val="00DC0E6C"/>
    <w:rPr>
      <w:rFonts w:ascii="Tahoma" w:hAnsi="Tahoma" w:cs="Tahoma"/>
      <w:sz w:val="16"/>
      <w:szCs w:val="16"/>
    </w:rPr>
  </w:style>
  <w:style w:type="paragraph" w:styleId="23">
    <w:name w:val="Body Text 2"/>
    <w:basedOn w:val="a"/>
    <w:semiHidden/>
    <w:rsid w:val="00DC0E6C"/>
    <w:pPr>
      <w:spacing w:after="120" w:line="480" w:lineRule="auto"/>
    </w:pPr>
  </w:style>
  <w:style w:type="paragraph" w:styleId="a8">
    <w:name w:val="Body Text"/>
    <w:basedOn w:val="a"/>
    <w:link w:val="a9"/>
    <w:qFormat/>
    <w:rsid w:val="00DC0E6C"/>
    <w:pPr>
      <w:spacing w:after="120"/>
    </w:pPr>
  </w:style>
  <w:style w:type="character" w:customStyle="1" w:styleId="aa">
    <w:name w:val="Знак"/>
    <w:rsid w:val="00DC0E6C"/>
    <w:rPr>
      <w:sz w:val="24"/>
      <w:szCs w:val="24"/>
      <w:lang w:val="ru-RU" w:eastAsia="ru-RU" w:bidi="ar-SA"/>
    </w:rPr>
  </w:style>
  <w:style w:type="character" w:styleId="ab">
    <w:name w:val="annotation reference"/>
    <w:semiHidden/>
    <w:rsid w:val="00DC0E6C"/>
    <w:rPr>
      <w:sz w:val="16"/>
      <w:szCs w:val="16"/>
    </w:rPr>
  </w:style>
  <w:style w:type="paragraph" w:styleId="ac">
    <w:name w:val="annotation text"/>
    <w:basedOn w:val="a"/>
    <w:semiHidden/>
    <w:rsid w:val="00DC0E6C"/>
    <w:rPr>
      <w:sz w:val="20"/>
      <w:szCs w:val="20"/>
    </w:rPr>
  </w:style>
  <w:style w:type="paragraph" w:styleId="ad">
    <w:name w:val="annotation subject"/>
    <w:basedOn w:val="ac"/>
    <w:next w:val="ac"/>
    <w:semiHidden/>
    <w:rsid w:val="00DC0E6C"/>
    <w:rPr>
      <w:b/>
      <w:bCs/>
    </w:rPr>
  </w:style>
  <w:style w:type="paragraph" w:customStyle="1" w:styleId="210">
    <w:name w:val="Основной текст с отступом 21"/>
    <w:basedOn w:val="a"/>
    <w:rsid w:val="00B23EE1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color w:val="000000"/>
      <w:szCs w:val="20"/>
    </w:rPr>
  </w:style>
  <w:style w:type="paragraph" w:customStyle="1" w:styleId="ae">
    <w:name w:val="Знак"/>
    <w:basedOn w:val="a"/>
    <w:rsid w:val="00DC0E6C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f">
    <w:name w:val="Body Text Indent"/>
    <w:basedOn w:val="a"/>
    <w:link w:val="af0"/>
    <w:uiPriority w:val="99"/>
    <w:unhideWhenUsed/>
    <w:rsid w:val="00802856"/>
    <w:pPr>
      <w:spacing w:after="120"/>
      <w:ind w:left="283"/>
    </w:pPr>
  </w:style>
  <w:style w:type="paragraph" w:styleId="af1">
    <w:name w:val="footer"/>
    <w:basedOn w:val="a"/>
    <w:semiHidden/>
    <w:rsid w:val="00DC0E6C"/>
    <w:pPr>
      <w:tabs>
        <w:tab w:val="center" w:pos="4677"/>
        <w:tab w:val="right" w:pos="9355"/>
      </w:tabs>
    </w:pPr>
  </w:style>
  <w:style w:type="character" w:styleId="af2">
    <w:name w:val="page number"/>
    <w:basedOn w:val="a0"/>
    <w:semiHidden/>
    <w:rsid w:val="00DC0E6C"/>
  </w:style>
  <w:style w:type="paragraph" w:customStyle="1" w:styleId="24">
    <w:name w:val="Знак2"/>
    <w:basedOn w:val="a"/>
    <w:rsid w:val="00DC0E6C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3">
    <w:name w:val="header"/>
    <w:basedOn w:val="a"/>
    <w:link w:val="af4"/>
    <w:rsid w:val="00DC0E6C"/>
    <w:pPr>
      <w:tabs>
        <w:tab w:val="center" w:pos="4677"/>
        <w:tab w:val="right" w:pos="9355"/>
      </w:tabs>
    </w:pPr>
  </w:style>
  <w:style w:type="character" w:customStyle="1" w:styleId="af0">
    <w:name w:val="Основной текст с отступом Знак"/>
    <w:link w:val="af"/>
    <w:uiPriority w:val="99"/>
    <w:rsid w:val="00802856"/>
    <w:rPr>
      <w:sz w:val="24"/>
      <w:szCs w:val="24"/>
    </w:rPr>
  </w:style>
  <w:style w:type="character" w:customStyle="1" w:styleId="30">
    <w:name w:val="Заголовок 3 Знак"/>
    <w:link w:val="3"/>
    <w:semiHidden/>
    <w:rsid w:val="009F7208"/>
    <w:rPr>
      <w:rFonts w:ascii="Cambria" w:hAnsi="Cambria"/>
      <w:b/>
      <w:bCs/>
      <w:sz w:val="26"/>
      <w:szCs w:val="26"/>
    </w:rPr>
  </w:style>
  <w:style w:type="character" w:customStyle="1" w:styleId="10">
    <w:name w:val="Заголовок 1 Знак"/>
    <w:link w:val="1"/>
    <w:rsid w:val="009F7208"/>
    <w:rPr>
      <w:sz w:val="24"/>
      <w:szCs w:val="24"/>
    </w:rPr>
  </w:style>
  <w:style w:type="character" w:customStyle="1" w:styleId="20">
    <w:name w:val="Заголовок 2 Знак"/>
    <w:link w:val="2"/>
    <w:semiHidden/>
    <w:rsid w:val="00023CB3"/>
    <w:rPr>
      <w:rFonts w:ascii="Cambria" w:hAnsi="Cambria"/>
      <w:b/>
      <w:bCs/>
      <w:i/>
      <w:iCs/>
      <w:sz w:val="28"/>
      <w:szCs w:val="28"/>
    </w:rPr>
  </w:style>
  <w:style w:type="character" w:customStyle="1" w:styleId="90">
    <w:name w:val="Заголовок 9 Знак"/>
    <w:link w:val="9"/>
    <w:rsid w:val="00023CB3"/>
    <w:rPr>
      <w:rFonts w:ascii="Cambria" w:hAnsi="Cambria"/>
      <w:sz w:val="22"/>
      <w:szCs w:val="22"/>
    </w:rPr>
  </w:style>
  <w:style w:type="character" w:customStyle="1" w:styleId="a9">
    <w:name w:val="Основной текст Знак"/>
    <w:link w:val="a8"/>
    <w:rsid w:val="00023CB3"/>
    <w:rPr>
      <w:sz w:val="24"/>
      <w:szCs w:val="24"/>
    </w:rPr>
  </w:style>
  <w:style w:type="character" w:customStyle="1" w:styleId="af4">
    <w:name w:val="Верхний колонтитул Знак"/>
    <w:link w:val="af3"/>
    <w:rsid w:val="00023CB3"/>
    <w:rPr>
      <w:sz w:val="24"/>
      <w:szCs w:val="24"/>
    </w:rPr>
  </w:style>
  <w:style w:type="paragraph" w:customStyle="1" w:styleId="Default">
    <w:name w:val="Default"/>
    <w:rsid w:val="00922B5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5">
    <w:name w:val="Hyperlink"/>
    <w:unhideWhenUsed/>
    <w:rsid w:val="00B76C63"/>
    <w:rPr>
      <w:color w:val="0000FF"/>
      <w:u w:val="single"/>
    </w:rPr>
  </w:style>
  <w:style w:type="paragraph" w:customStyle="1" w:styleId="ConsPlusNormal">
    <w:name w:val="ConsPlusNormal"/>
    <w:uiPriority w:val="99"/>
    <w:rsid w:val="00C7159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6">
    <w:name w:val="Содержимое таблицы"/>
    <w:basedOn w:val="a"/>
    <w:rsid w:val="002C79E4"/>
    <w:pPr>
      <w:suppressLineNumbers/>
    </w:pPr>
    <w:rPr>
      <w:lang w:eastAsia="ar-SA"/>
    </w:rPr>
  </w:style>
  <w:style w:type="character" w:styleId="af7">
    <w:name w:val="FollowedHyperlink"/>
    <w:uiPriority w:val="99"/>
    <w:semiHidden/>
    <w:unhideWhenUsed/>
    <w:rsid w:val="00AB60A1"/>
    <w:rPr>
      <w:color w:val="800080"/>
      <w:u w:val="single"/>
    </w:rPr>
  </w:style>
  <w:style w:type="paragraph" w:styleId="af8">
    <w:name w:val="List Paragraph"/>
    <w:basedOn w:val="a"/>
    <w:uiPriority w:val="34"/>
    <w:qFormat/>
    <w:rsid w:val="00364E1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31">
    <w:name w:val="Основной текст 31"/>
    <w:basedOn w:val="a"/>
    <w:rsid w:val="00CF2BF3"/>
    <w:pPr>
      <w:jc w:val="both"/>
    </w:pPr>
    <w:rPr>
      <w:sz w:val="28"/>
      <w:szCs w:val="28"/>
      <w:lang w:eastAsia="ar-SA"/>
    </w:rPr>
  </w:style>
  <w:style w:type="paragraph" w:customStyle="1" w:styleId="FORMATTEXT">
    <w:name w:val=".FORMATTEXT"/>
    <w:uiPriority w:val="99"/>
    <w:rsid w:val="001255B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9">
    <w:name w:val="List"/>
    <w:basedOn w:val="a"/>
    <w:uiPriority w:val="99"/>
    <w:unhideWhenUsed/>
    <w:rsid w:val="001D45F8"/>
    <w:pPr>
      <w:ind w:left="283" w:hanging="283"/>
      <w:contextualSpacing/>
    </w:pPr>
  </w:style>
  <w:style w:type="character" w:customStyle="1" w:styleId="11">
    <w:name w:val="Основной текст Знак1"/>
    <w:uiPriority w:val="99"/>
    <w:rsid w:val="001031CE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4399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95206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9225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81432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8509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7975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0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0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monster-book.com/vizualnye-zametki-roud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znanium.com/bookread2.php?book=553007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www.uchportal.ru/" TargetMode="Externa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www.labirint.ru/pubhouse/185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5D2C1C-945F-45EF-8E21-CA93AB808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20</Pages>
  <Words>3192</Words>
  <Characters>18200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ФИРО</Company>
  <LinksUpToDate>false</LinksUpToDate>
  <CharactersWithSpaces>21350</CharactersWithSpaces>
  <SharedDoc>false</SharedDoc>
  <HLinks>
    <vt:vector size="18" baseType="variant">
      <vt:variant>
        <vt:i4>1835019</vt:i4>
      </vt:variant>
      <vt:variant>
        <vt:i4>6</vt:i4>
      </vt:variant>
      <vt:variant>
        <vt:i4>0</vt:i4>
      </vt:variant>
      <vt:variant>
        <vt:i4>5</vt:i4>
      </vt:variant>
      <vt:variant>
        <vt:lpwstr>http://www.uchportal.ru/</vt:lpwstr>
      </vt:variant>
      <vt:variant>
        <vt:lpwstr/>
      </vt:variant>
      <vt:variant>
        <vt:i4>2949152</vt:i4>
      </vt:variant>
      <vt:variant>
        <vt:i4>3</vt:i4>
      </vt:variant>
      <vt:variant>
        <vt:i4>0</vt:i4>
      </vt:variant>
      <vt:variant>
        <vt:i4>5</vt:i4>
      </vt:variant>
      <vt:variant>
        <vt:lpwstr>https://znanium.com/catalog/document?id=344854</vt:lpwstr>
      </vt:variant>
      <vt:variant>
        <vt:lpwstr/>
      </vt:variant>
      <vt:variant>
        <vt:i4>7405621</vt:i4>
      </vt:variant>
      <vt:variant>
        <vt:i4>0</vt:i4>
      </vt:variant>
      <vt:variant>
        <vt:i4>0</vt:i4>
      </vt:variant>
      <vt:variant>
        <vt:i4>5</vt:i4>
      </vt:variant>
      <vt:variant>
        <vt:lpwstr>http://znanium.com/catalog/author/d625b493-35dc-11e4-b05e-00237dd2fde2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BLINOV</dc:creator>
  <cp:lastModifiedBy>starova</cp:lastModifiedBy>
  <cp:revision>32</cp:revision>
  <cp:lastPrinted>2022-01-18T11:36:00Z</cp:lastPrinted>
  <dcterms:created xsi:type="dcterms:W3CDTF">2022-01-13T07:49:00Z</dcterms:created>
  <dcterms:modified xsi:type="dcterms:W3CDTF">2022-03-05T03:47:00Z</dcterms:modified>
</cp:coreProperties>
</file>